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4562C" w:rsidRPr="0064562C" w:rsidRDefault="0064562C" w:rsidP="006456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hAnsi="Times New Roman" w:cs="Times New Roman"/>
          <w:noProof/>
        </w:rPr>
      </w:pPr>
      <w:r w:rsidRPr="0064562C">
        <w:rPr>
          <w:rFonts w:ascii="Times New Roman" w:hAnsi="Times New Roman" w:cs="Times New Roman"/>
          <w:noProof/>
        </w:rPr>
        <w:drawing>
          <wp:inline distT="0" distB="0" distL="0" distR="0" wp14:anchorId="560A27F8" wp14:editId="5EAC2A5C">
            <wp:extent cx="571500" cy="600075"/>
            <wp:effectExtent l="0" t="0" r="0" b="0"/>
            <wp:docPr id="2" name="Рисунок 2" descr="Описание: 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4562C" w:rsidRPr="0064562C" w:rsidRDefault="0064562C" w:rsidP="0064562C">
      <w:pPr>
        <w:widowControl w:val="0"/>
        <w:shd w:val="clear" w:color="auto" w:fill="FFFFFF"/>
        <w:tabs>
          <w:tab w:val="left" w:pos="9214"/>
          <w:tab w:val="left" w:pos="9355"/>
        </w:tabs>
        <w:autoSpaceDE w:val="0"/>
        <w:autoSpaceDN w:val="0"/>
        <w:adjustRightInd w:val="0"/>
        <w:spacing w:after="0" w:line="240" w:lineRule="auto"/>
        <w:ind w:right="-1"/>
        <w:rPr>
          <w:rFonts w:ascii="Times New Roman" w:hAnsi="Times New Roman" w:cs="Times New Roman"/>
          <w:b/>
          <w:color w:val="000000"/>
          <w:spacing w:val="-8"/>
        </w:rPr>
      </w:pPr>
      <w:r w:rsidRPr="0064562C">
        <w:rPr>
          <w:rFonts w:ascii="Times New Roman" w:hAnsi="Times New Roman" w:cs="Times New Roman"/>
          <w:b/>
          <w:color w:val="000000"/>
          <w:spacing w:val="-8"/>
        </w:rPr>
        <w:t xml:space="preserve">                Администрация</w:t>
      </w:r>
      <w:r>
        <w:rPr>
          <w:rFonts w:ascii="Times New Roman" w:hAnsi="Times New Roman" w:cs="Times New Roman"/>
          <w:b/>
          <w:color w:val="000000"/>
          <w:spacing w:val="-8"/>
        </w:rPr>
        <w:t xml:space="preserve"> </w:t>
      </w:r>
      <w:r w:rsidRPr="0064562C">
        <w:rPr>
          <w:rFonts w:ascii="Times New Roman" w:hAnsi="Times New Roman" w:cs="Times New Roman"/>
          <w:b/>
          <w:color w:val="000000"/>
          <w:spacing w:val="-8"/>
        </w:rPr>
        <w:t>Большеигнатовского му</w:t>
      </w:r>
      <w:r w:rsidRPr="0064562C">
        <w:rPr>
          <w:rFonts w:ascii="Times New Roman" w:hAnsi="Times New Roman" w:cs="Times New Roman"/>
          <w:b/>
          <w:color w:val="000000"/>
          <w:spacing w:val="-10"/>
        </w:rPr>
        <w:t>ниципального района</w:t>
      </w:r>
      <w:r w:rsidRPr="0064562C">
        <w:rPr>
          <w:rFonts w:ascii="Times New Roman" w:hAnsi="Times New Roman" w:cs="Times New Roman"/>
          <w:b/>
          <w:color w:val="000000"/>
          <w:spacing w:val="-11"/>
        </w:rPr>
        <w:t xml:space="preserve"> Республики Мордовия</w:t>
      </w:r>
    </w:p>
    <w:p w:rsidR="0064562C" w:rsidRPr="0064562C" w:rsidRDefault="0064562C" w:rsidP="006456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560" w:right="1259" w:hanging="505"/>
        <w:jc w:val="center"/>
        <w:rPr>
          <w:rFonts w:ascii="Times New Roman" w:hAnsi="Times New Roman" w:cs="Times New Roman"/>
          <w:b/>
          <w:color w:val="000000"/>
          <w:spacing w:val="-11"/>
        </w:rPr>
      </w:pPr>
    </w:p>
    <w:p w:rsidR="0064562C" w:rsidRPr="0064562C" w:rsidRDefault="0064562C" w:rsidP="006456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560" w:right="1259" w:hanging="505"/>
        <w:jc w:val="center"/>
        <w:rPr>
          <w:rFonts w:ascii="Times New Roman" w:hAnsi="Times New Roman" w:cs="Times New Roman"/>
          <w:color w:val="000000"/>
          <w:spacing w:val="-11"/>
        </w:rPr>
      </w:pPr>
      <w:r w:rsidRPr="0064562C">
        <w:rPr>
          <w:rFonts w:ascii="Times New Roman" w:hAnsi="Times New Roman" w:cs="Times New Roman"/>
          <w:color w:val="000000"/>
          <w:spacing w:val="-11"/>
        </w:rPr>
        <w:t xml:space="preserve">      ПОСТАНОВЛЕНИЕ</w:t>
      </w:r>
    </w:p>
    <w:p w:rsidR="0064562C" w:rsidRPr="0064562C" w:rsidRDefault="0064562C" w:rsidP="006456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right="1"/>
        <w:jc w:val="both"/>
        <w:rPr>
          <w:rFonts w:ascii="Times New Roman" w:hAnsi="Times New Roman" w:cs="Times New Roman"/>
          <w:color w:val="000000"/>
          <w:spacing w:val="-2"/>
        </w:rPr>
      </w:pPr>
    </w:p>
    <w:p w:rsidR="0064562C" w:rsidRPr="0064562C" w:rsidRDefault="0064562C" w:rsidP="0064562C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-142" w:right="1" w:firstLine="142"/>
        <w:jc w:val="both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  <w:color w:val="000000"/>
          <w:spacing w:val="-2"/>
        </w:rPr>
        <w:t xml:space="preserve">     </w:t>
      </w:r>
      <w:r w:rsidRPr="0064562C">
        <w:rPr>
          <w:rFonts w:ascii="Times New Roman" w:hAnsi="Times New Roman" w:cs="Times New Roman"/>
          <w:color w:val="000000"/>
        </w:rPr>
        <w:t xml:space="preserve"> «21»  февраля 2024 </w:t>
      </w:r>
      <w:r w:rsidRPr="0064562C">
        <w:rPr>
          <w:rFonts w:ascii="Times New Roman" w:hAnsi="Times New Roman" w:cs="Times New Roman"/>
          <w:color w:val="000000"/>
          <w:spacing w:val="-4"/>
        </w:rPr>
        <w:t>года</w:t>
      </w:r>
      <w:r w:rsidRPr="0064562C">
        <w:rPr>
          <w:rFonts w:ascii="Times New Roman" w:hAnsi="Times New Roman" w:cs="Times New Roman"/>
          <w:color w:val="000000"/>
        </w:rPr>
        <w:t xml:space="preserve">                                                                  </w:t>
      </w:r>
      <w:r w:rsidR="00E72621">
        <w:rPr>
          <w:rFonts w:ascii="Times New Roman" w:hAnsi="Times New Roman" w:cs="Times New Roman"/>
          <w:color w:val="000000"/>
        </w:rPr>
        <w:t xml:space="preserve">                              </w:t>
      </w:r>
      <w:r w:rsidRPr="0064562C">
        <w:rPr>
          <w:rFonts w:ascii="Times New Roman" w:hAnsi="Times New Roman" w:cs="Times New Roman"/>
          <w:color w:val="000000"/>
        </w:rPr>
        <w:t xml:space="preserve">   </w:t>
      </w:r>
      <w:r w:rsidRPr="0064562C">
        <w:rPr>
          <w:rFonts w:ascii="Times New Roman" w:hAnsi="Times New Roman" w:cs="Times New Roman"/>
          <w:color w:val="000000"/>
          <w:spacing w:val="-7"/>
        </w:rPr>
        <w:t>№ 51</w:t>
      </w:r>
    </w:p>
    <w:p w:rsidR="0064562C" w:rsidRPr="0064562C" w:rsidRDefault="0064562C" w:rsidP="0064562C">
      <w:pPr>
        <w:widowControl w:val="0"/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hAnsi="Times New Roman" w:cs="Times New Roman"/>
        </w:rPr>
      </w:pPr>
    </w:p>
    <w:p w:rsidR="0064562C" w:rsidRPr="0064562C" w:rsidRDefault="0064562C" w:rsidP="0064562C">
      <w:pPr>
        <w:widowControl w:val="0"/>
        <w:autoSpaceDE w:val="0"/>
        <w:autoSpaceDN w:val="0"/>
        <w:adjustRightInd w:val="0"/>
        <w:spacing w:after="0" w:line="240" w:lineRule="auto"/>
        <w:ind w:left="-142" w:firstLine="142"/>
        <w:jc w:val="center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</w:rPr>
        <w:t>с. Большое Игнатово</w:t>
      </w:r>
    </w:p>
    <w:p w:rsidR="0064562C" w:rsidRPr="0064562C" w:rsidRDefault="0064562C" w:rsidP="0064562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</w:p>
    <w:p w:rsidR="0064562C" w:rsidRPr="0064562C" w:rsidRDefault="0064562C" w:rsidP="0064562C">
      <w:pPr>
        <w:widowControl w:val="0"/>
        <w:tabs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</w:rPr>
        <w:t>О внесении изменений постановление Администрации</w:t>
      </w:r>
    </w:p>
    <w:p w:rsidR="0064562C" w:rsidRPr="0064562C" w:rsidRDefault="0064562C" w:rsidP="0064562C">
      <w:pPr>
        <w:widowControl w:val="0"/>
        <w:tabs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</w:rPr>
        <w:t>Большеигнатовского муниципального района Республики</w:t>
      </w:r>
    </w:p>
    <w:p w:rsidR="0064562C" w:rsidRPr="0064562C" w:rsidRDefault="0064562C" w:rsidP="0064562C">
      <w:pPr>
        <w:widowControl w:val="0"/>
        <w:tabs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</w:rPr>
        <w:t>Мордовия от 13 марта 2023 года № 115 «Об утверждении</w:t>
      </w:r>
    </w:p>
    <w:p w:rsidR="0064562C" w:rsidRPr="0064562C" w:rsidRDefault="0064562C" w:rsidP="0064562C">
      <w:pPr>
        <w:widowControl w:val="0"/>
        <w:tabs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</w:rPr>
        <w:t>Программы   комплексного развития</w:t>
      </w:r>
      <w:r w:rsidRPr="0064562C">
        <w:rPr>
          <w:rFonts w:ascii="Times New Roman" w:hAnsi="Times New Roman" w:cs="Times New Roman"/>
          <w:bCs/>
        </w:rPr>
        <w:t xml:space="preserve"> транспортной инфраструктуры</w:t>
      </w:r>
    </w:p>
    <w:p w:rsidR="0064562C" w:rsidRPr="0064562C" w:rsidRDefault="0064562C" w:rsidP="0064562C">
      <w:pPr>
        <w:widowControl w:val="0"/>
        <w:tabs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64562C">
        <w:rPr>
          <w:rFonts w:ascii="Times New Roman" w:hAnsi="Times New Roman" w:cs="Times New Roman"/>
          <w:bCs/>
        </w:rPr>
        <w:t>Большеигнатовского сельского поселения</w:t>
      </w:r>
    </w:p>
    <w:p w:rsidR="0064562C" w:rsidRPr="0064562C" w:rsidRDefault="0064562C" w:rsidP="0064562C">
      <w:pPr>
        <w:widowControl w:val="0"/>
        <w:tabs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64562C">
        <w:rPr>
          <w:rFonts w:ascii="Times New Roman" w:hAnsi="Times New Roman" w:cs="Times New Roman"/>
          <w:bCs/>
        </w:rPr>
        <w:t xml:space="preserve">Большеигнатовского муниципального района </w:t>
      </w:r>
    </w:p>
    <w:p w:rsidR="0064562C" w:rsidRPr="0064562C" w:rsidRDefault="0064562C" w:rsidP="0064562C">
      <w:pPr>
        <w:widowControl w:val="0"/>
        <w:tabs>
          <w:tab w:val="left" w:pos="5040"/>
        </w:tabs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</w:rPr>
      </w:pPr>
      <w:r w:rsidRPr="0064562C">
        <w:rPr>
          <w:rFonts w:ascii="Times New Roman" w:hAnsi="Times New Roman" w:cs="Times New Roman"/>
          <w:bCs/>
        </w:rPr>
        <w:t>Республики Мордовия на 2021-2031 годы»</w:t>
      </w:r>
    </w:p>
    <w:p w:rsidR="0064562C" w:rsidRPr="0064562C" w:rsidRDefault="0064562C" w:rsidP="0064562C">
      <w:pPr>
        <w:widowControl w:val="0"/>
        <w:tabs>
          <w:tab w:val="left" w:pos="5040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hAnsi="Times New Roman" w:cs="Times New Roman"/>
        </w:rPr>
      </w:pPr>
    </w:p>
    <w:p w:rsidR="0064562C" w:rsidRPr="0064562C" w:rsidRDefault="0064562C" w:rsidP="00E72621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</w:rPr>
        <w:t xml:space="preserve">Администрация Большеигнатовского муниципального района   </w:t>
      </w:r>
      <w:r w:rsidRPr="0064562C">
        <w:rPr>
          <w:rFonts w:ascii="Times New Roman" w:hAnsi="Times New Roman" w:cs="Times New Roman"/>
          <w:b/>
        </w:rPr>
        <w:t>п</w:t>
      </w:r>
      <w:r w:rsidRPr="0064562C">
        <w:rPr>
          <w:rFonts w:ascii="Times New Roman" w:hAnsi="Times New Roman" w:cs="Times New Roman"/>
          <w:b/>
          <w:bCs/>
        </w:rPr>
        <w:t>остановляет</w:t>
      </w:r>
      <w:r w:rsidRPr="0064562C">
        <w:rPr>
          <w:rFonts w:ascii="Times New Roman" w:hAnsi="Times New Roman" w:cs="Times New Roman"/>
          <w:bCs/>
        </w:rPr>
        <w:t>:</w:t>
      </w:r>
    </w:p>
    <w:p w:rsidR="0064562C" w:rsidRPr="0064562C" w:rsidRDefault="0064562C" w:rsidP="0064562C">
      <w:pPr>
        <w:spacing w:after="0" w:line="240" w:lineRule="auto"/>
        <w:ind w:left="567"/>
        <w:jc w:val="both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</w:rPr>
        <w:t xml:space="preserve"> </w:t>
      </w:r>
    </w:p>
    <w:p w:rsidR="0064562C" w:rsidRPr="0064562C" w:rsidRDefault="0064562C" w:rsidP="0064562C">
      <w:pPr>
        <w:widowControl w:val="0"/>
        <w:tabs>
          <w:tab w:val="left" w:pos="50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64562C">
        <w:rPr>
          <w:rFonts w:ascii="Times New Roman" w:hAnsi="Times New Roman" w:cs="Times New Roman"/>
        </w:rPr>
        <w:t xml:space="preserve">    1.Внести изменения в постановление Администрации Большеигнатовского муниципального района Республики Мордовия от 13 марта 2023 года № 115 «Об утверждении Программы   комплексного развития</w:t>
      </w:r>
      <w:r w:rsidRPr="0064562C">
        <w:rPr>
          <w:rFonts w:ascii="Times New Roman" w:hAnsi="Times New Roman" w:cs="Times New Roman"/>
          <w:bCs/>
        </w:rPr>
        <w:t xml:space="preserve"> транспортной инфраструктуры Большеигнатовского сельского поселения</w:t>
      </w:r>
      <w:r w:rsidRPr="0064562C">
        <w:rPr>
          <w:rFonts w:ascii="Times New Roman" w:hAnsi="Times New Roman" w:cs="Times New Roman"/>
        </w:rPr>
        <w:t xml:space="preserve"> </w:t>
      </w:r>
      <w:r w:rsidRPr="0064562C">
        <w:rPr>
          <w:rFonts w:ascii="Times New Roman" w:hAnsi="Times New Roman" w:cs="Times New Roman"/>
          <w:bCs/>
        </w:rPr>
        <w:t>Большеигнатовского муниципального района Республики Мордовия на 2021-2031 годы», следующего содержания:</w:t>
      </w:r>
    </w:p>
    <w:p w:rsidR="0064562C" w:rsidRPr="0064562C" w:rsidRDefault="0064562C" w:rsidP="0064562C">
      <w:pPr>
        <w:widowControl w:val="0"/>
        <w:tabs>
          <w:tab w:val="left" w:pos="50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64562C">
        <w:rPr>
          <w:rFonts w:ascii="Times New Roman" w:hAnsi="Times New Roman" w:cs="Times New Roman"/>
          <w:bCs/>
        </w:rPr>
        <w:t xml:space="preserve">  1.1. Паспорт Программы изложить в следующей редакции (прилагается).</w:t>
      </w:r>
    </w:p>
    <w:p w:rsidR="0064562C" w:rsidRPr="0064562C" w:rsidRDefault="0064562C" w:rsidP="0064562C">
      <w:pPr>
        <w:widowControl w:val="0"/>
        <w:tabs>
          <w:tab w:val="left" w:pos="50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64562C">
        <w:rPr>
          <w:rFonts w:ascii="Times New Roman" w:hAnsi="Times New Roman" w:cs="Times New Roman"/>
          <w:bCs/>
        </w:rPr>
        <w:t xml:space="preserve">  1.2.  Раздел 6 Программы изложить в следующей редакции (прилагается).</w:t>
      </w:r>
    </w:p>
    <w:p w:rsidR="0064562C" w:rsidRPr="0064562C" w:rsidRDefault="0064562C" w:rsidP="0064562C">
      <w:pPr>
        <w:widowControl w:val="0"/>
        <w:tabs>
          <w:tab w:val="left" w:pos="504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</w:rPr>
      </w:pPr>
      <w:r w:rsidRPr="0064562C">
        <w:rPr>
          <w:rFonts w:ascii="Times New Roman" w:hAnsi="Times New Roman" w:cs="Times New Roman"/>
        </w:rPr>
        <w:t xml:space="preserve">  1.3.Приложение 2 </w:t>
      </w:r>
      <w:r w:rsidRPr="0064562C">
        <w:rPr>
          <w:rFonts w:ascii="Times New Roman" w:hAnsi="Times New Roman" w:cs="Times New Roman"/>
          <w:bCs/>
        </w:rPr>
        <w:t>Программы изложить в следующей редакции (прилагается).</w:t>
      </w:r>
    </w:p>
    <w:p w:rsidR="0064562C" w:rsidRPr="0064562C" w:rsidRDefault="0064562C" w:rsidP="0064562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</w:rPr>
        <w:t xml:space="preserve">   2.Настоящее постановление вступает в силу после его официального опубликования.</w:t>
      </w:r>
    </w:p>
    <w:p w:rsidR="0064562C" w:rsidRPr="0064562C" w:rsidRDefault="0064562C" w:rsidP="006456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64562C" w:rsidRPr="0064562C" w:rsidRDefault="0064562C" w:rsidP="0064562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</w:rPr>
        <w:t xml:space="preserve">Глава Большеигнатовского </w:t>
      </w:r>
    </w:p>
    <w:p w:rsidR="0064562C" w:rsidRPr="0064562C" w:rsidRDefault="0064562C" w:rsidP="0064562C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</w:rPr>
        <w:t>муниципального района                                                                   Т.Н. Полозова</w:t>
      </w:r>
    </w:p>
    <w:p w:rsidR="0064562C" w:rsidRPr="0064562C" w:rsidRDefault="0064562C" w:rsidP="0064562C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64562C" w:rsidRPr="0064562C" w:rsidRDefault="0064562C" w:rsidP="0064562C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</w:rPr>
        <w:t>Паспорт</w:t>
      </w:r>
    </w:p>
    <w:p w:rsidR="0064562C" w:rsidRPr="0064562C" w:rsidRDefault="0064562C" w:rsidP="0064562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</w:rPr>
        <w:t>программы «Комплексное развитие транспортной инфраструктуры</w:t>
      </w:r>
    </w:p>
    <w:p w:rsidR="0064562C" w:rsidRPr="0064562C" w:rsidRDefault="0064562C" w:rsidP="0064562C">
      <w:pPr>
        <w:tabs>
          <w:tab w:val="center" w:pos="5102"/>
        </w:tabs>
        <w:spacing w:after="0" w:line="240" w:lineRule="auto"/>
        <w:jc w:val="center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</w:rPr>
        <w:t xml:space="preserve">Большеигнатовского сельского поселения Большеигнатовского муниципального района Республики Мордовия на </w:t>
      </w:r>
      <w:r w:rsidRPr="0064562C">
        <w:rPr>
          <w:rFonts w:ascii="Times New Roman" w:hAnsi="Times New Roman" w:cs="Times New Roman"/>
          <w:color w:val="000000"/>
        </w:rPr>
        <w:t>2021 - 2031</w:t>
      </w:r>
      <w:r w:rsidRPr="0064562C">
        <w:rPr>
          <w:rFonts w:ascii="Times New Roman" w:hAnsi="Times New Roman" w:cs="Times New Roman"/>
        </w:rPr>
        <w:t xml:space="preserve"> годы»</w:t>
      </w:r>
    </w:p>
    <w:p w:rsidR="0064562C" w:rsidRPr="0064562C" w:rsidRDefault="0064562C" w:rsidP="0064562C">
      <w:pPr>
        <w:tabs>
          <w:tab w:val="center" w:pos="5102"/>
        </w:tabs>
        <w:spacing w:after="0" w:line="240" w:lineRule="auto"/>
        <w:jc w:val="center"/>
        <w:rPr>
          <w:rFonts w:ascii="Times New Roman" w:hAnsi="Times New Roman" w:cs="Times New Roman"/>
        </w:rPr>
      </w:pPr>
    </w:p>
    <w:tbl>
      <w:tblPr>
        <w:tblW w:w="10348" w:type="dxa"/>
        <w:tblInd w:w="-601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843"/>
        <w:gridCol w:w="8505"/>
      </w:tblGrid>
      <w:tr w:rsidR="0064562C" w:rsidRPr="0064562C" w:rsidTr="00E72621">
        <w:trPr>
          <w:trHeight w:val="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62C" w:rsidRPr="0064562C" w:rsidRDefault="0064562C" w:rsidP="0064562C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 xml:space="preserve">Наименование программы 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2C" w:rsidRPr="0064562C" w:rsidRDefault="0064562C" w:rsidP="00E72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Программа «Комплексное развитие транспортной инфраструктуры Большеигнатовского сельского поселения Большеигнатовского муниципального района</w:t>
            </w:r>
            <w:r w:rsidR="00E72621">
              <w:rPr>
                <w:rFonts w:ascii="Times New Roman" w:hAnsi="Times New Roman" w:cs="Times New Roman"/>
              </w:rPr>
              <w:t xml:space="preserve"> </w:t>
            </w:r>
            <w:r w:rsidRPr="0064562C">
              <w:rPr>
                <w:rFonts w:ascii="Times New Roman" w:hAnsi="Times New Roman" w:cs="Times New Roman"/>
              </w:rPr>
              <w:t xml:space="preserve">Республики Мордовия на </w:t>
            </w:r>
            <w:r w:rsidRPr="0064562C">
              <w:rPr>
                <w:rFonts w:ascii="Times New Roman" w:hAnsi="Times New Roman" w:cs="Times New Roman"/>
                <w:color w:val="000000"/>
              </w:rPr>
              <w:t>2021 - 2031</w:t>
            </w:r>
            <w:r w:rsidRPr="0064562C">
              <w:rPr>
                <w:rFonts w:ascii="Times New Roman" w:hAnsi="Times New Roman" w:cs="Times New Roman"/>
              </w:rPr>
              <w:t>»</w:t>
            </w:r>
          </w:p>
        </w:tc>
      </w:tr>
      <w:tr w:rsidR="0064562C" w:rsidRPr="0064562C" w:rsidTr="00E72621">
        <w:trPr>
          <w:trHeight w:val="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 xml:space="preserve">Основания для разработки </w:t>
            </w:r>
          </w:p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 xml:space="preserve">программы </w:t>
            </w:r>
          </w:p>
          <w:p w:rsidR="0064562C" w:rsidRPr="0064562C" w:rsidRDefault="0064562C" w:rsidP="00645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2C" w:rsidRPr="0064562C" w:rsidRDefault="0064562C" w:rsidP="00E72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 xml:space="preserve">- Градостроительный кодекс РФ от 29 декабря 2004 №190 – ФЗ </w:t>
            </w:r>
          </w:p>
          <w:p w:rsidR="0064562C" w:rsidRPr="0064562C" w:rsidRDefault="0064562C" w:rsidP="00E72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 xml:space="preserve">- Федеральный закон от 29 декабря 2014года №456 – ФЗ «О внесении изменений в Градостроительный кодекс РФ и отдельные законные акты РФ» </w:t>
            </w:r>
          </w:p>
          <w:p w:rsidR="0064562C" w:rsidRPr="0064562C" w:rsidRDefault="0064562C" w:rsidP="00E72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 xml:space="preserve">- Федеральный закон от 06 октября 2003 года № 131-ФЗ «Об общих принципах организации местного самоуправления в Российской Федерации»; </w:t>
            </w:r>
          </w:p>
          <w:p w:rsidR="0064562C" w:rsidRPr="0064562C" w:rsidRDefault="0064562C" w:rsidP="00E72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 xml:space="preserve">-Федеральный закон от 08.11.2007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 </w:t>
            </w:r>
          </w:p>
          <w:p w:rsidR="0064562C" w:rsidRPr="0064562C" w:rsidRDefault="0064562C" w:rsidP="00E72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 xml:space="preserve">-Федеральный закон от 09.02.2007 № 16-ФЗ «О транспортной безопасности»; </w:t>
            </w:r>
          </w:p>
          <w:p w:rsidR="0064562C" w:rsidRPr="0064562C" w:rsidRDefault="0064562C" w:rsidP="00E72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 xml:space="preserve">- поручения Президента Российской Федерации от 17 марта 2011 года Пр-701; </w:t>
            </w:r>
          </w:p>
          <w:p w:rsidR="0064562C" w:rsidRPr="0064562C" w:rsidRDefault="0064562C" w:rsidP="00E72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 xml:space="preserve">-постановление Правительства Российской Федерации от 25 декабря 2015 года N1440 «Об утверждении требований к программам комплексного развития транспортной инфраструктуры поселений, городских округов» </w:t>
            </w:r>
          </w:p>
        </w:tc>
      </w:tr>
      <w:tr w:rsidR="0064562C" w:rsidRPr="0064562C" w:rsidTr="00E72621">
        <w:trPr>
          <w:trHeight w:val="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 xml:space="preserve">Заказчик </w:t>
            </w:r>
            <w:r w:rsidRPr="0064562C">
              <w:rPr>
                <w:rFonts w:ascii="Times New Roman" w:hAnsi="Times New Roman" w:cs="Times New Roman"/>
              </w:rPr>
              <w:lastRenderedPageBreak/>
              <w:t>программы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lastRenderedPageBreak/>
              <w:t>Администрация Большеигнатовского муниципального района Республики Мордовия</w:t>
            </w:r>
          </w:p>
        </w:tc>
      </w:tr>
      <w:tr w:rsidR="0064562C" w:rsidRPr="0064562C" w:rsidTr="00E72621">
        <w:trPr>
          <w:trHeight w:val="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62C" w:rsidRPr="0064562C" w:rsidRDefault="0064562C" w:rsidP="0064562C">
            <w:pPr>
              <w:tabs>
                <w:tab w:val="center" w:pos="510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lastRenderedPageBreak/>
              <w:t xml:space="preserve">Разработчик программы 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62C" w:rsidRPr="0064562C" w:rsidRDefault="0064562C" w:rsidP="00E72621">
            <w:pPr>
              <w:tabs>
                <w:tab w:val="center" w:pos="5102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Администрация Большеигнатовского муниципального района Республики Мордовия</w:t>
            </w:r>
          </w:p>
        </w:tc>
      </w:tr>
      <w:tr w:rsidR="0064562C" w:rsidRPr="0064562C" w:rsidTr="00E72621">
        <w:trPr>
          <w:trHeight w:val="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62C" w:rsidRPr="0064562C" w:rsidRDefault="0064562C" w:rsidP="0064562C">
            <w:pPr>
              <w:tabs>
                <w:tab w:val="center" w:pos="5102"/>
              </w:tabs>
              <w:spacing w:after="0" w:line="240" w:lineRule="auto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 xml:space="preserve">Цели и задачи программы 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62C" w:rsidRPr="0064562C" w:rsidRDefault="0064562C" w:rsidP="00E72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Развитие системы транспортной инфраструктуры в соответствии с текущими и перспективными потребностями муниципального образования, в целях повышения качества услуг и улучшения экологического состояния</w:t>
            </w:r>
          </w:p>
        </w:tc>
      </w:tr>
      <w:tr w:rsidR="0064562C" w:rsidRPr="0064562C" w:rsidTr="00E72621">
        <w:trPr>
          <w:trHeight w:val="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 xml:space="preserve">Целевые показатели </w:t>
            </w:r>
          </w:p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программы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62C" w:rsidRPr="0064562C" w:rsidRDefault="0064562C" w:rsidP="00E72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 xml:space="preserve">1 Количество дорожно- -транспортных происшествий, </w:t>
            </w:r>
          </w:p>
          <w:p w:rsidR="0064562C" w:rsidRPr="0064562C" w:rsidRDefault="0064562C" w:rsidP="00E72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произошедших на территории поселения</w:t>
            </w:r>
          </w:p>
        </w:tc>
      </w:tr>
      <w:tr w:rsidR="0064562C" w:rsidRPr="0064562C" w:rsidTr="00E72621">
        <w:trPr>
          <w:trHeight w:val="679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 xml:space="preserve">Этапы и сроки </w:t>
            </w:r>
          </w:p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реализации программы     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2C" w:rsidRPr="0064562C" w:rsidRDefault="0064562C" w:rsidP="00E72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  <w:p w:rsidR="0064562C" w:rsidRPr="0064562C" w:rsidRDefault="0064562C" w:rsidP="00E72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 xml:space="preserve">Срок реализации Программы – </w:t>
            </w:r>
            <w:r w:rsidRPr="0064562C">
              <w:rPr>
                <w:rFonts w:ascii="Times New Roman" w:hAnsi="Times New Roman" w:cs="Times New Roman"/>
                <w:color w:val="000000"/>
              </w:rPr>
              <w:t>2021 - 2031</w:t>
            </w:r>
            <w:r w:rsidRPr="0064562C">
              <w:rPr>
                <w:rFonts w:ascii="Times New Roman" w:hAnsi="Times New Roman" w:cs="Times New Roman"/>
              </w:rPr>
              <w:t xml:space="preserve"> гг.</w:t>
            </w:r>
          </w:p>
        </w:tc>
      </w:tr>
      <w:tr w:rsidR="0064562C" w:rsidRPr="0064562C" w:rsidTr="00E72621">
        <w:trPr>
          <w:trHeight w:val="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Основные мероприятия Программы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62C" w:rsidRPr="0064562C" w:rsidRDefault="0064562C" w:rsidP="00E72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1. Проведение мероприятий по безопасности дорожного движения.</w:t>
            </w:r>
          </w:p>
          <w:p w:rsidR="0064562C" w:rsidRPr="0064562C" w:rsidRDefault="0064562C" w:rsidP="00E726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2.Приобретение дорожных знаков.</w:t>
            </w:r>
          </w:p>
        </w:tc>
      </w:tr>
      <w:tr w:rsidR="0064562C" w:rsidRPr="0064562C" w:rsidTr="00E72621">
        <w:trPr>
          <w:trHeight w:val="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 xml:space="preserve">Объемы и источники </w:t>
            </w:r>
          </w:p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 xml:space="preserve">финансирования </w:t>
            </w:r>
          </w:p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 xml:space="preserve">Программы </w:t>
            </w:r>
          </w:p>
          <w:p w:rsidR="0064562C" w:rsidRPr="0064562C" w:rsidRDefault="0064562C" w:rsidP="0064562C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562C">
              <w:rPr>
                <w:rFonts w:ascii="Times New Roman" w:hAnsi="Times New Roman" w:cs="Times New Roman"/>
                <w:color w:val="000000"/>
              </w:rPr>
              <w:t xml:space="preserve">Общий объем финансовых средств, необходимых для реализации мероприятий Программы, составит: </w:t>
            </w:r>
          </w:p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562C">
              <w:rPr>
                <w:rFonts w:ascii="Times New Roman" w:hAnsi="Times New Roman" w:cs="Times New Roman"/>
              </w:rPr>
              <w:t>7,0</w:t>
            </w:r>
            <w:r w:rsidRPr="0064562C">
              <w:rPr>
                <w:rFonts w:ascii="Times New Roman" w:hAnsi="Times New Roman" w:cs="Times New Roman"/>
                <w:color w:val="000000"/>
              </w:rPr>
              <w:t xml:space="preserve"> тыс. руб., в том числе по годам: </w:t>
            </w:r>
          </w:p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562C">
              <w:rPr>
                <w:rFonts w:ascii="Times New Roman" w:hAnsi="Times New Roman" w:cs="Times New Roman"/>
                <w:color w:val="000000"/>
              </w:rPr>
              <w:t>2021 год – 3,0 тыс. руб.</w:t>
            </w:r>
          </w:p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562C">
              <w:rPr>
                <w:rFonts w:ascii="Times New Roman" w:hAnsi="Times New Roman" w:cs="Times New Roman"/>
                <w:color w:val="000000"/>
              </w:rPr>
              <w:t>2022 год – 4,0 тыс. руб.</w:t>
            </w:r>
          </w:p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562C">
              <w:rPr>
                <w:rFonts w:ascii="Times New Roman" w:hAnsi="Times New Roman" w:cs="Times New Roman"/>
                <w:color w:val="000000"/>
              </w:rPr>
              <w:t>2023 год – 0,0 тыс. руб.</w:t>
            </w:r>
          </w:p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562C">
              <w:rPr>
                <w:rFonts w:ascii="Times New Roman" w:hAnsi="Times New Roman" w:cs="Times New Roman"/>
                <w:color w:val="000000"/>
              </w:rPr>
              <w:t>2024 год – 0,0 тыс. руб.</w:t>
            </w:r>
          </w:p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562C">
              <w:rPr>
                <w:rFonts w:ascii="Times New Roman" w:hAnsi="Times New Roman" w:cs="Times New Roman"/>
                <w:color w:val="000000"/>
              </w:rPr>
              <w:t>2025 год – 0,0 тыс. руб.</w:t>
            </w:r>
          </w:p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562C">
              <w:rPr>
                <w:rFonts w:ascii="Times New Roman" w:hAnsi="Times New Roman" w:cs="Times New Roman"/>
                <w:color w:val="000000"/>
              </w:rPr>
              <w:t>2026 год – 0,0 тыс. руб.</w:t>
            </w:r>
          </w:p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562C">
              <w:rPr>
                <w:rFonts w:ascii="Times New Roman" w:hAnsi="Times New Roman" w:cs="Times New Roman"/>
                <w:color w:val="000000"/>
              </w:rPr>
              <w:t>2027 год – 0,0 тыс. руб.</w:t>
            </w:r>
          </w:p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562C">
              <w:rPr>
                <w:rFonts w:ascii="Times New Roman" w:hAnsi="Times New Roman" w:cs="Times New Roman"/>
                <w:color w:val="000000"/>
              </w:rPr>
              <w:t>2028 год – 0,0 тыс. руб.</w:t>
            </w:r>
          </w:p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562C">
              <w:rPr>
                <w:rFonts w:ascii="Times New Roman" w:hAnsi="Times New Roman" w:cs="Times New Roman"/>
                <w:color w:val="000000"/>
              </w:rPr>
              <w:t>2029 год – 0,0 тыс. руб.</w:t>
            </w:r>
          </w:p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562C">
              <w:rPr>
                <w:rFonts w:ascii="Times New Roman" w:hAnsi="Times New Roman" w:cs="Times New Roman"/>
                <w:color w:val="000000"/>
              </w:rPr>
              <w:t>2030 год – 0,0 тыс. руб.</w:t>
            </w:r>
          </w:p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562C">
              <w:rPr>
                <w:rFonts w:ascii="Times New Roman" w:hAnsi="Times New Roman" w:cs="Times New Roman"/>
                <w:color w:val="000000"/>
              </w:rPr>
              <w:t>2030 год – 0,0 тыс. руб.</w:t>
            </w:r>
          </w:p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562C">
              <w:rPr>
                <w:rFonts w:ascii="Times New Roman" w:hAnsi="Times New Roman" w:cs="Times New Roman"/>
                <w:color w:val="000000"/>
              </w:rPr>
              <w:t>2031 год – 0,0 тыс. руб.</w:t>
            </w:r>
          </w:p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64562C">
              <w:rPr>
                <w:rFonts w:ascii="Times New Roman" w:hAnsi="Times New Roman" w:cs="Times New Roman"/>
                <w:color w:val="000000"/>
              </w:rPr>
              <w:t xml:space="preserve">Источник финансирования - бюджет Большеигнатовского сельского поселения Большеигнатовского муниципального района Республики Мордовия </w:t>
            </w:r>
          </w:p>
        </w:tc>
      </w:tr>
      <w:tr w:rsidR="0064562C" w:rsidRPr="0064562C" w:rsidTr="00E72621">
        <w:trPr>
          <w:trHeight w:val="1"/>
        </w:trPr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Ожидаемые результаты реализации Программы</w:t>
            </w:r>
          </w:p>
        </w:tc>
        <w:tc>
          <w:tcPr>
            <w:tcW w:w="8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В результате реализации программы к 2031 году предполагается:</w:t>
            </w:r>
          </w:p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- повышение качества, эффективности и доступности транспортного обслуживания населения и субъектов экономической деятельности сельского поселения;</w:t>
            </w:r>
          </w:p>
          <w:p w:rsidR="0064562C" w:rsidRPr="0064562C" w:rsidRDefault="0064562C" w:rsidP="0064562C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- обеспечение надежности и безопасности системы транспортной инфраструктуры.</w:t>
            </w:r>
          </w:p>
        </w:tc>
      </w:tr>
    </w:tbl>
    <w:p w:rsidR="0064562C" w:rsidRPr="0064562C" w:rsidRDefault="0064562C" w:rsidP="004902D3">
      <w:pPr>
        <w:spacing w:after="0" w:line="240" w:lineRule="auto"/>
        <w:rPr>
          <w:rFonts w:ascii="Times New Roman" w:hAnsi="Times New Roman" w:cs="Times New Roman"/>
          <w:b/>
          <w:bCs/>
        </w:rPr>
      </w:pPr>
    </w:p>
    <w:p w:rsidR="00E72621" w:rsidRDefault="0064562C" w:rsidP="00E7262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4562C">
        <w:rPr>
          <w:rFonts w:ascii="Times New Roman" w:hAnsi="Times New Roman" w:cs="Times New Roman"/>
          <w:b/>
          <w:bCs/>
        </w:rPr>
        <w:t xml:space="preserve">6. Обоснование объема финансовых ресурсов, необходимых для реализации </w:t>
      </w:r>
    </w:p>
    <w:p w:rsidR="0064562C" w:rsidRPr="0064562C" w:rsidRDefault="0064562C" w:rsidP="00E72621">
      <w:pPr>
        <w:spacing w:after="0" w:line="240" w:lineRule="auto"/>
        <w:jc w:val="center"/>
        <w:rPr>
          <w:rFonts w:ascii="Times New Roman" w:hAnsi="Times New Roman" w:cs="Times New Roman"/>
          <w:b/>
          <w:bCs/>
        </w:rPr>
      </w:pPr>
      <w:r w:rsidRPr="0064562C">
        <w:rPr>
          <w:rFonts w:ascii="Times New Roman" w:hAnsi="Times New Roman" w:cs="Times New Roman"/>
          <w:b/>
          <w:bCs/>
        </w:rPr>
        <w:t>муниципальной программы</w:t>
      </w:r>
    </w:p>
    <w:p w:rsidR="0064562C" w:rsidRPr="0064562C" w:rsidRDefault="0064562C" w:rsidP="0064562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</w:rPr>
        <w:t xml:space="preserve">   Объем финансовых средств, необходимых для реализации Программы за счет средств бюджета Большеигнатовского сельского поселения Большеигнатовского муниципального района Республики Мордовия составляет 7,0 тыс. руб., в том числе:</w:t>
      </w:r>
    </w:p>
    <w:p w:rsidR="0064562C" w:rsidRPr="0064562C" w:rsidRDefault="0064562C" w:rsidP="0064562C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4562C">
        <w:rPr>
          <w:rFonts w:ascii="Times New Roman" w:hAnsi="Times New Roman" w:cs="Times New Roman"/>
          <w:color w:val="000000"/>
        </w:rPr>
        <w:t>2021 год – 3,0 тыс.руб.</w:t>
      </w:r>
    </w:p>
    <w:p w:rsidR="0064562C" w:rsidRPr="0064562C" w:rsidRDefault="0064562C" w:rsidP="0064562C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4562C">
        <w:rPr>
          <w:rFonts w:ascii="Times New Roman" w:hAnsi="Times New Roman" w:cs="Times New Roman"/>
          <w:color w:val="000000"/>
        </w:rPr>
        <w:t>2022 год – 4,0 тыс.руб.</w:t>
      </w:r>
    </w:p>
    <w:p w:rsidR="0064562C" w:rsidRPr="0064562C" w:rsidRDefault="0064562C" w:rsidP="0064562C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4562C">
        <w:rPr>
          <w:rFonts w:ascii="Times New Roman" w:hAnsi="Times New Roman" w:cs="Times New Roman"/>
          <w:color w:val="000000"/>
        </w:rPr>
        <w:t>2023 год – 0,0 тыс.руб.</w:t>
      </w:r>
    </w:p>
    <w:p w:rsidR="0064562C" w:rsidRPr="0064562C" w:rsidRDefault="0064562C" w:rsidP="0064562C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4562C">
        <w:rPr>
          <w:rFonts w:ascii="Times New Roman" w:hAnsi="Times New Roman" w:cs="Times New Roman"/>
          <w:color w:val="000000"/>
        </w:rPr>
        <w:t>2024 год – 0,0 тыс.руб.</w:t>
      </w:r>
    </w:p>
    <w:p w:rsidR="0064562C" w:rsidRPr="0064562C" w:rsidRDefault="0064562C" w:rsidP="0064562C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4562C">
        <w:rPr>
          <w:rFonts w:ascii="Times New Roman" w:hAnsi="Times New Roman" w:cs="Times New Roman"/>
          <w:color w:val="000000"/>
        </w:rPr>
        <w:t>2025 год – 0,0 тыс.руб.</w:t>
      </w:r>
    </w:p>
    <w:p w:rsidR="0064562C" w:rsidRPr="0064562C" w:rsidRDefault="0064562C" w:rsidP="0064562C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4562C">
        <w:rPr>
          <w:rFonts w:ascii="Times New Roman" w:hAnsi="Times New Roman" w:cs="Times New Roman"/>
          <w:color w:val="000000"/>
        </w:rPr>
        <w:t>2026 год – 0,0 тыс. руб.</w:t>
      </w:r>
    </w:p>
    <w:p w:rsidR="0064562C" w:rsidRPr="0064562C" w:rsidRDefault="0064562C" w:rsidP="0064562C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4562C">
        <w:rPr>
          <w:rFonts w:ascii="Times New Roman" w:hAnsi="Times New Roman" w:cs="Times New Roman"/>
          <w:color w:val="000000"/>
        </w:rPr>
        <w:t>2027 год – 0,0 тыс. руб.</w:t>
      </w:r>
    </w:p>
    <w:p w:rsidR="0064562C" w:rsidRPr="0064562C" w:rsidRDefault="0064562C" w:rsidP="0064562C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4562C">
        <w:rPr>
          <w:rFonts w:ascii="Times New Roman" w:hAnsi="Times New Roman" w:cs="Times New Roman"/>
          <w:color w:val="000000"/>
        </w:rPr>
        <w:t>2028 год – 0,0 тыс. руб.</w:t>
      </w:r>
    </w:p>
    <w:p w:rsidR="0064562C" w:rsidRPr="0064562C" w:rsidRDefault="0064562C" w:rsidP="0064562C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4562C">
        <w:rPr>
          <w:rFonts w:ascii="Times New Roman" w:hAnsi="Times New Roman" w:cs="Times New Roman"/>
          <w:color w:val="000000"/>
        </w:rPr>
        <w:t>2029 год – 0,0 тыс. руб.</w:t>
      </w:r>
    </w:p>
    <w:p w:rsidR="0064562C" w:rsidRPr="0064562C" w:rsidRDefault="0064562C" w:rsidP="0064562C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4562C">
        <w:rPr>
          <w:rFonts w:ascii="Times New Roman" w:hAnsi="Times New Roman" w:cs="Times New Roman"/>
          <w:color w:val="000000"/>
        </w:rPr>
        <w:t>2030 год – 0,0 тыс. руб.</w:t>
      </w:r>
    </w:p>
    <w:p w:rsidR="0064562C" w:rsidRPr="0064562C" w:rsidRDefault="0064562C" w:rsidP="0064562C">
      <w:pPr>
        <w:spacing w:after="0" w:line="240" w:lineRule="auto"/>
        <w:jc w:val="both"/>
        <w:rPr>
          <w:rFonts w:ascii="Times New Roman" w:hAnsi="Times New Roman" w:cs="Times New Roman"/>
          <w:color w:val="000000"/>
        </w:rPr>
      </w:pPr>
      <w:r w:rsidRPr="0064562C">
        <w:rPr>
          <w:rFonts w:ascii="Times New Roman" w:hAnsi="Times New Roman" w:cs="Times New Roman"/>
          <w:color w:val="000000"/>
        </w:rPr>
        <w:t xml:space="preserve">2031год - </w:t>
      </w:r>
      <w:r w:rsidRPr="0064562C">
        <w:rPr>
          <w:rFonts w:ascii="Times New Roman" w:hAnsi="Times New Roman" w:cs="Times New Roman"/>
        </w:rPr>
        <w:t xml:space="preserve"> </w:t>
      </w:r>
      <w:r w:rsidRPr="0064562C">
        <w:rPr>
          <w:rFonts w:ascii="Times New Roman" w:hAnsi="Times New Roman" w:cs="Times New Roman"/>
          <w:color w:val="000000"/>
        </w:rPr>
        <w:t>0,0 тыс. руб.</w:t>
      </w:r>
    </w:p>
    <w:p w:rsidR="0064562C" w:rsidRPr="0064562C" w:rsidRDefault="0064562C" w:rsidP="0064562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</w:rPr>
        <w:t xml:space="preserve">  Финансирование мероприятий Программы за счет средств бюджета Большеигнатовского сельского поселения Большеигнатовского муниципального района Республики Мордовия будет осуществляться в объемах, утвержденных решением Совета депутатов Большеигнатовского </w:t>
      </w:r>
      <w:r w:rsidRPr="0064562C">
        <w:rPr>
          <w:rFonts w:ascii="Times New Roman" w:hAnsi="Times New Roman" w:cs="Times New Roman"/>
        </w:rPr>
        <w:lastRenderedPageBreak/>
        <w:t>сельского поселения Большеигнатовского муниципального района Республики Мордовия о бюджете на очередной финансовый год.</w:t>
      </w:r>
    </w:p>
    <w:p w:rsidR="0064562C" w:rsidRPr="0064562C" w:rsidRDefault="0064562C" w:rsidP="0064562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</w:rPr>
        <w:t xml:space="preserve">   При реализации Программы, учитывая продолжительный период ее реализации возможно возникновение рисков, связанных с социально – экономическими факторами, инфляцией и др., что может повлечь выполнение запланированных мероприятий не в полном объеме.</w:t>
      </w:r>
    </w:p>
    <w:p w:rsidR="0064562C" w:rsidRPr="0064562C" w:rsidRDefault="0064562C" w:rsidP="0064562C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</w:rPr>
        <w:t xml:space="preserve">   В этом случае объемы средств, необходимых для финансирования мероприятий Программы в очередном году, уточняются, и в случае необходимости вносятся соответствующие изменения в решение Совета депутатов Большеигнатовского сельского поселения Большеигнатовского муниципального района Республики Мордовия о бюджете на очередной финансовый год.</w:t>
      </w:r>
    </w:p>
    <w:p w:rsidR="0064562C" w:rsidRPr="0064562C" w:rsidRDefault="0064562C" w:rsidP="0064562C">
      <w:pPr>
        <w:spacing w:after="0" w:line="240" w:lineRule="auto"/>
        <w:jc w:val="right"/>
        <w:outlineLvl w:val="0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</w:rPr>
        <w:t>Приложение 2</w:t>
      </w:r>
    </w:p>
    <w:p w:rsidR="0064562C" w:rsidRPr="0064562C" w:rsidRDefault="0064562C" w:rsidP="0064562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</w:rPr>
        <w:t>к Программе комплексного развития</w:t>
      </w:r>
    </w:p>
    <w:p w:rsidR="0064562C" w:rsidRPr="0064562C" w:rsidRDefault="0064562C" w:rsidP="0064562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</w:rPr>
        <w:t>транспортной инфраструктуры</w:t>
      </w:r>
    </w:p>
    <w:p w:rsidR="0064562C" w:rsidRPr="0064562C" w:rsidRDefault="0064562C" w:rsidP="0064562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</w:rPr>
        <w:t xml:space="preserve"> Большеигнатовского сельского поселения</w:t>
      </w:r>
    </w:p>
    <w:p w:rsidR="0064562C" w:rsidRPr="0064562C" w:rsidRDefault="0064562C" w:rsidP="0064562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</w:rPr>
        <w:t>Большеигнатовского муниципального района</w:t>
      </w:r>
    </w:p>
    <w:p w:rsidR="0064562C" w:rsidRPr="0064562C" w:rsidRDefault="0064562C" w:rsidP="0064562C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</w:rPr>
        <w:t>Республики Мордовия на 2021 - 2031 годы.</w:t>
      </w:r>
    </w:p>
    <w:p w:rsidR="0064562C" w:rsidRPr="0064562C" w:rsidRDefault="0064562C" w:rsidP="0064562C">
      <w:pPr>
        <w:spacing w:after="0" w:line="240" w:lineRule="auto"/>
        <w:jc w:val="center"/>
        <w:outlineLvl w:val="0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  <w:b/>
          <w:bCs/>
        </w:rPr>
        <w:t>ПЕРЕЧЕНЬ</w:t>
      </w:r>
    </w:p>
    <w:p w:rsidR="0064562C" w:rsidRPr="0064562C" w:rsidRDefault="0064562C" w:rsidP="0064562C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64562C">
        <w:rPr>
          <w:rFonts w:ascii="Times New Roman" w:hAnsi="Times New Roman" w:cs="Times New Roman"/>
          <w:b/>
          <w:bCs/>
        </w:rPr>
        <w:t>программных мероприятий Программы</w:t>
      </w:r>
      <w:r w:rsidRPr="0064562C">
        <w:rPr>
          <w:rFonts w:ascii="Times New Roman" w:hAnsi="Times New Roman" w:cs="Times New Roman"/>
          <w:b/>
        </w:rPr>
        <w:t xml:space="preserve"> комплексного развития транспортной инфраструктуры Большеигнатовского сельского поселения Большеигнатовского муниципального района Республики Мордовия на 2021 - 2031 годы</w:t>
      </w:r>
    </w:p>
    <w:p w:rsidR="0064562C" w:rsidRPr="0064562C" w:rsidRDefault="0064562C" w:rsidP="0064562C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64562C">
        <w:rPr>
          <w:rFonts w:ascii="Times New Roman" w:hAnsi="Times New Roman" w:cs="Times New Roman"/>
          <w:b/>
          <w:bCs/>
        </w:rPr>
        <w:t>тыс. руб.</w:t>
      </w:r>
    </w:p>
    <w:tbl>
      <w:tblPr>
        <w:tblW w:w="11766" w:type="dxa"/>
        <w:tblInd w:w="-1310" w:type="dxa"/>
        <w:tblLayout w:type="fixed"/>
        <w:tblCellMar>
          <w:top w:w="105" w:type="dxa"/>
          <w:left w:w="105" w:type="dxa"/>
          <w:bottom w:w="105" w:type="dxa"/>
          <w:right w:w="105" w:type="dxa"/>
        </w:tblCellMar>
        <w:tblLook w:val="00A0" w:firstRow="1" w:lastRow="0" w:firstColumn="1" w:lastColumn="0" w:noHBand="0" w:noVBand="0"/>
      </w:tblPr>
      <w:tblGrid>
        <w:gridCol w:w="425"/>
        <w:gridCol w:w="1593"/>
        <w:gridCol w:w="851"/>
        <w:gridCol w:w="851"/>
        <w:gridCol w:w="959"/>
        <w:gridCol w:w="992"/>
        <w:gridCol w:w="851"/>
        <w:gridCol w:w="975"/>
        <w:gridCol w:w="851"/>
        <w:gridCol w:w="884"/>
        <w:gridCol w:w="834"/>
        <w:gridCol w:w="850"/>
        <w:gridCol w:w="850"/>
      </w:tblGrid>
      <w:tr w:rsidR="0064562C" w:rsidRPr="0064562C" w:rsidTr="004902D3">
        <w:trPr>
          <w:trHeight w:val="253"/>
        </w:trPr>
        <w:tc>
          <w:tcPr>
            <w:tcW w:w="425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4562C" w:rsidRPr="0064562C" w:rsidRDefault="0064562C" w:rsidP="004902D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№</w:t>
            </w:r>
          </w:p>
          <w:p w:rsidR="0064562C" w:rsidRPr="0064562C" w:rsidRDefault="0064562C" w:rsidP="004902D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п\п</w:t>
            </w:r>
          </w:p>
        </w:tc>
        <w:tc>
          <w:tcPr>
            <w:tcW w:w="1593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9748" w:type="dxa"/>
            <w:gridSpan w:val="11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</w:tr>
      <w:tr w:rsidR="0064562C" w:rsidRPr="0064562C" w:rsidTr="004902D3">
        <w:tc>
          <w:tcPr>
            <w:tcW w:w="425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vAlign w:val="center"/>
            <w:hideMark/>
          </w:tcPr>
          <w:p w:rsidR="0064562C" w:rsidRPr="0064562C" w:rsidRDefault="0064562C" w:rsidP="004902D3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93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2021</w:t>
            </w:r>
            <w:r w:rsidR="00E72621">
              <w:rPr>
                <w:rFonts w:ascii="Times New Roman" w:hAnsi="Times New Roman" w:cs="Times New Roman"/>
              </w:rPr>
              <w:t>г.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2022 г.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:rsidR="0064562C" w:rsidRPr="0064562C" w:rsidRDefault="0064562C" w:rsidP="004902D3">
            <w:pPr>
              <w:tabs>
                <w:tab w:val="left" w:pos="570"/>
              </w:tabs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2023 г.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2024 г.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2025 г.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2026 г.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2027 г.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2028 г.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2029 г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2030 г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2031г.</w:t>
            </w:r>
          </w:p>
        </w:tc>
      </w:tr>
      <w:tr w:rsidR="0064562C" w:rsidRPr="0064562C" w:rsidTr="004902D3">
        <w:trPr>
          <w:trHeight w:val="132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4562C" w:rsidRPr="0064562C" w:rsidRDefault="0064562C" w:rsidP="004902D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Проведение мероприятий по безопасности дорожного движения.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1,0</w:t>
            </w:r>
          </w:p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1,5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</w:tr>
      <w:tr w:rsidR="0064562C" w:rsidRPr="0064562C" w:rsidTr="004902D3">
        <w:trPr>
          <w:trHeight w:val="495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4562C" w:rsidRPr="0064562C" w:rsidRDefault="0064562C" w:rsidP="004902D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Приобретение дорожных знаков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2,5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</w:tr>
      <w:tr w:rsidR="0064562C" w:rsidRPr="0064562C" w:rsidTr="004902D3">
        <w:trPr>
          <w:trHeight w:val="51"/>
        </w:trPr>
        <w:tc>
          <w:tcPr>
            <w:tcW w:w="42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4562C" w:rsidRPr="0064562C" w:rsidRDefault="0064562C" w:rsidP="004902D3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 </w:t>
            </w:r>
          </w:p>
        </w:tc>
        <w:tc>
          <w:tcPr>
            <w:tcW w:w="15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  <w:hideMark/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nil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3,0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0" w:type="dxa"/>
            </w:tcMar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4,0</w:t>
            </w:r>
          </w:p>
        </w:tc>
        <w:tc>
          <w:tcPr>
            <w:tcW w:w="959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75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84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nil"/>
            </w:tcBorders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</w:tcPr>
          <w:p w:rsidR="0064562C" w:rsidRPr="0064562C" w:rsidRDefault="0064562C" w:rsidP="004902D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64562C">
              <w:rPr>
                <w:rFonts w:ascii="Times New Roman" w:hAnsi="Times New Roman" w:cs="Times New Roman"/>
              </w:rPr>
              <w:t>0</w:t>
            </w:r>
          </w:p>
        </w:tc>
      </w:tr>
    </w:tbl>
    <w:p w:rsidR="009B50B7" w:rsidRDefault="009B50B7" w:rsidP="004902D3">
      <w:pPr>
        <w:pStyle w:val="af2"/>
        <w:ind w:left="0"/>
        <w:rPr>
          <w:color w:val="FF0000"/>
          <w:sz w:val="36"/>
          <w:szCs w:val="36"/>
        </w:rPr>
      </w:pPr>
      <w:r>
        <w:rPr>
          <w:noProof/>
        </w:rPr>
        <w:drawing>
          <wp:inline distT="0" distB="0" distL="0" distR="0" wp14:anchorId="48CF9FCA" wp14:editId="6031E6B7">
            <wp:extent cx="571500" cy="600075"/>
            <wp:effectExtent l="0" t="0" r="0" b="0"/>
            <wp:docPr id="3" name="Рисунок 3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15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B50B7" w:rsidRPr="009B50B7" w:rsidRDefault="009B50B7" w:rsidP="009B50B7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ind w:left="284"/>
        <w:jc w:val="center"/>
        <w:rPr>
          <w:rFonts w:ascii="Times New Roman" w:hAnsi="Times New Roman" w:cs="Times New Roman"/>
          <w:b/>
        </w:rPr>
      </w:pPr>
      <w:r w:rsidRPr="009B50B7">
        <w:rPr>
          <w:rFonts w:ascii="Times New Roman" w:hAnsi="Times New Roman" w:cs="Times New Roman"/>
          <w:b/>
        </w:rPr>
        <w:t>Администрация Большеигнатовского муниципального района Республики Мордовия</w:t>
      </w:r>
    </w:p>
    <w:p w:rsidR="009B50B7" w:rsidRPr="009B50B7" w:rsidRDefault="009B50B7" w:rsidP="009B50B7">
      <w:pPr>
        <w:tabs>
          <w:tab w:val="left" w:pos="-2552"/>
          <w:tab w:val="right" w:pos="10000"/>
        </w:tabs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0B7" w:rsidRPr="004902D3" w:rsidRDefault="009B50B7" w:rsidP="004902D3">
      <w:pPr>
        <w:pStyle w:val="2"/>
        <w:spacing w:before="0"/>
        <w:jc w:val="center"/>
        <w:rPr>
          <w:rFonts w:ascii="Times New Roman" w:hAnsi="Times New Roman" w:cs="Times New Roman"/>
          <w:color w:val="auto"/>
          <w:sz w:val="22"/>
          <w:szCs w:val="22"/>
        </w:rPr>
      </w:pPr>
      <w:r w:rsidRPr="002628A9">
        <w:rPr>
          <w:rFonts w:ascii="Times New Roman" w:hAnsi="Times New Roman" w:cs="Times New Roman"/>
          <w:color w:val="auto"/>
          <w:sz w:val="22"/>
          <w:szCs w:val="22"/>
        </w:rPr>
        <w:t>ПОСТАНОВЛЕНИЕ</w:t>
      </w:r>
    </w:p>
    <w:p w:rsidR="009B50B7" w:rsidRPr="009B50B7" w:rsidRDefault="009B50B7" w:rsidP="009B50B7">
      <w:pPr>
        <w:spacing w:after="0" w:line="240" w:lineRule="auto"/>
        <w:rPr>
          <w:rFonts w:ascii="Times New Roman" w:hAnsi="Times New Roman" w:cs="Times New Roman"/>
        </w:rPr>
      </w:pPr>
      <w:r w:rsidRPr="009B50B7">
        <w:rPr>
          <w:rFonts w:ascii="Times New Roman" w:hAnsi="Times New Roman" w:cs="Times New Roman"/>
        </w:rPr>
        <w:t xml:space="preserve">     «21» февраля 2024 г.                                                                      </w:t>
      </w:r>
      <w:r w:rsidR="002628A9">
        <w:rPr>
          <w:rFonts w:ascii="Times New Roman" w:hAnsi="Times New Roman" w:cs="Times New Roman"/>
        </w:rPr>
        <w:t xml:space="preserve">                              </w:t>
      </w:r>
      <w:r w:rsidRPr="009B50B7">
        <w:rPr>
          <w:rFonts w:ascii="Times New Roman" w:hAnsi="Times New Roman" w:cs="Times New Roman"/>
        </w:rPr>
        <w:t xml:space="preserve">  </w:t>
      </w:r>
      <w:r w:rsidRPr="009B50B7">
        <w:rPr>
          <w:rFonts w:ascii="Times New Roman" w:hAnsi="Times New Roman" w:cs="Times New Roman"/>
        </w:rPr>
        <w:sym w:font="Times New Roman" w:char="2116"/>
      </w:r>
      <w:r w:rsidRPr="009B50B7">
        <w:rPr>
          <w:rFonts w:ascii="Times New Roman" w:hAnsi="Times New Roman" w:cs="Times New Roman"/>
        </w:rPr>
        <w:t xml:space="preserve">  52</w:t>
      </w:r>
    </w:p>
    <w:p w:rsidR="009B50B7" w:rsidRPr="009B50B7" w:rsidRDefault="009B50B7" w:rsidP="002628A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B50B7">
        <w:rPr>
          <w:rFonts w:ascii="Times New Roman" w:hAnsi="Times New Roman" w:cs="Times New Roman"/>
        </w:rPr>
        <w:t>с. Большое Игнатово</w:t>
      </w:r>
    </w:p>
    <w:p w:rsidR="009B50B7" w:rsidRPr="009B50B7" w:rsidRDefault="009B50B7" w:rsidP="009B50B7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9B50B7" w:rsidRPr="009B50B7" w:rsidRDefault="009B50B7" w:rsidP="009B50B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50B7">
        <w:rPr>
          <w:rFonts w:ascii="Times New Roman" w:hAnsi="Times New Roman" w:cs="Times New Roman"/>
        </w:rPr>
        <w:t>О внесении изменений в постановление Администрации</w:t>
      </w:r>
    </w:p>
    <w:p w:rsidR="009B50B7" w:rsidRPr="009B50B7" w:rsidRDefault="009B50B7" w:rsidP="009B50B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50B7">
        <w:rPr>
          <w:rFonts w:ascii="Times New Roman" w:hAnsi="Times New Roman" w:cs="Times New Roman"/>
        </w:rPr>
        <w:t>Большеигнатовского муниципального района Республики</w:t>
      </w:r>
    </w:p>
    <w:p w:rsidR="009B50B7" w:rsidRPr="009B50B7" w:rsidRDefault="009B50B7" w:rsidP="009B50B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50B7">
        <w:rPr>
          <w:rFonts w:ascii="Times New Roman" w:hAnsi="Times New Roman" w:cs="Times New Roman"/>
        </w:rPr>
        <w:t>Мордовия от 11 августа 2023 г. № 341 «Об утверждении</w:t>
      </w:r>
    </w:p>
    <w:p w:rsidR="009B50B7" w:rsidRPr="009B50B7" w:rsidRDefault="009B50B7" w:rsidP="009B50B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50B7">
        <w:rPr>
          <w:rFonts w:ascii="Times New Roman" w:hAnsi="Times New Roman" w:cs="Times New Roman"/>
        </w:rPr>
        <w:t>муниципальной Программы Энергосбережение</w:t>
      </w:r>
    </w:p>
    <w:p w:rsidR="009B50B7" w:rsidRPr="009B50B7" w:rsidRDefault="009B50B7" w:rsidP="009B50B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50B7">
        <w:rPr>
          <w:rFonts w:ascii="Times New Roman" w:hAnsi="Times New Roman" w:cs="Times New Roman"/>
        </w:rPr>
        <w:t xml:space="preserve">и повышение энергетической эффективности на территории </w:t>
      </w:r>
    </w:p>
    <w:p w:rsidR="009B50B7" w:rsidRPr="009B50B7" w:rsidRDefault="009B50B7" w:rsidP="009B50B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50B7">
        <w:rPr>
          <w:rFonts w:ascii="Times New Roman" w:hAnsi="Times New Roman" w:cs="Times New Roman"/>
        </w:rPr>
        <w:t>Большеигнатовского сельского поселения</w:t>
      </w:r>
    </w:p>
    <w:p w:rsidR="009B50B7" w:rsidRPr="009B50B7" w:rsidRDefault="009B50B7" w:rsidP="009B50B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50B7">
        <w:rPr>
          <w:rFonts w:ascii="Times New Roman" w:hAnsi="Times New Roman" w:cs="Times New Roman"/>
        </w:rPr>
        <w:t>Большеигнатовского муниципального района</w:t>
      </w:r>
    </w:p>
    <w:p w:rsidR="009B50B7" w:rsidRPr="009B50B7" w:rsidRDefault="009B50B7" w:rsidP="009B50B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50B7">
        <w:rPr>
          <w:rFonts w:ascii="Times New Roman" w:hAnsi="Times New Roman" w:cs="Times New Roman"/>
        </w:rPr>
        <w:t>Республики Мордовия на 2023-2030 годы»</w:t>
      </w:r>
    </w:p>
    <w:p w:rsidR="009B50B7" w:rsidRPr="009B50B7" w:rsidRDefault="009B50B7" w:rsidP="009B50B7">
      <w:pPr>
        <w:spacing w:after="0" w:line="240" w:lineRule="auto"/>
        <w:rPr>
          <w:rFonts w:ascii="Times New Roman" w:hAnsi="Times New Roman" w:cs="Times New Roman"/>
        </w:rPr>
      </w:pPr>
    </w:p>
    <w:p w:rsidR="009B50B7" w:rsidRPr="009B50B7" w:rsidRDefault="009B50B7" w:rsidP="002628A9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0B7">
        <w:rPr>
          <w:rFonts w:ascii="Times New Roman" w:hAnsi="Times New Roman" w:cs="Times New Roman"/>
        </w:rPr>
        <w:t>А</w:t>
      </w:r>
      <w:r w:rsidRPr="009B50B7">
        <w:rPr>
          <w:rFonts w:ascii="Times New Roman" w:hAnsi="Times New Roman" w:cs="Times New Roman"/>
          <w:lang w:eastAsia="ar-SA"/>
        </w:rPr>
        <w:t xml:space="preserve">дминистрация Большеигнатовского муниципального района </w:t>
      </w:r>
      <w:r w:rsidRPr="009B50B7">
        <w:rPr>
          <w:rFonts w:ascii="Times New Roman" w:hAnsi="Times New Roman" w:cs="Times New Roman"/>
          <w:b/>
          <w:lang w:eastAsia="ar-SA"/>
        </w:rPr>
        <w:t>постановляет</w:t>
      </w:r>
      <w:r w:rsidRPr="009B50B7">
        <w:rPr>
          <w:rFonts w:ascii="Times New Roman" w:hAnsi="Times New Roman" w:cs="Times New Roman"/>
          <w:b/>
          <w:bCs/>
          <w:lang w:eastAsia="ar-SA"/>
        </w:rPr>
        <w:t>:</w:t>
      </w:r>
    </w:p>
    <w:p w:rsidR="009B50B7" w:rsidRPr="009B50B7" w:rsidRDefault="009B50B7" w:rsidP="009B50B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9B50B7">
        <w:rPr>
          <w:rFonts w:ascii="Times New Roman" w:hAnsi="Times New Roman" w:cs="Times New Roman"/>
        </w:rPr>
        <w:lastRenderedPageBreak/>
        <w:t xml:space="preserve">      1. Внести изменения в муниципальную Программу «Энергосбережение и повышение энергетической эффективности на территории  Большеигнатовского сельского  поселения  Большеигнатовского муниципального района Республики Мордовия на 2023-2030 годы», утвержденную постановлением  Администрации Большеигнатовского  муниципального района Республики Мордовия от  11 августа 2023 г. № 341 «Об утверждении муниципальной Программы Энергосбережение и повышение энергетической эффективности на территории  Большеигнатовского сельского  поселения Большеигнатовского муниципального района Республики Мордовия на 2023-2030 годы», (далее Программа)  следующие изменения:</w:t>
      </w:r>
    </w:p>
    <w:p w:rsidR="009B50B7" w:rsidRPr="009B50B7" w:rsidRDefault="009B50B7" w:rsidP="009B50B7">
      <w:pPr>
        <w:spacing w:after="0" w:line="240" w:lineRule="auto"/>
        <w:ind w:left="142"/>
        <w:jc w:val="both"/>
        <w:rPr>
          <w:rFonts w:ascii="Times New Roman" w:hAnsi="Times New Roman" w:cs="Times New Roman"/>
        </w:rPr>
      </w:pPr>
      <w:r w:rsidRPr="009B50B7">
        <w:rPr>
          <w:rFonts w:ascii="Times New Roman" w:hAnsi="Times New Roman" w:cs="Times New Roman"/>
        </w:rPr>
        <w:t xml:space="preserve">    1.1. Паспорт Программы изложить в следующей редакции (прилагается).</w:t>
      </w:r>
    </w:p>
    <w:p w:rsidR="009B50B7" w:rsidRPr="009B50B7" w:rsidRDefault="009B50B7" w:rsidP="009B50B7">
      <w:pPr>
        <w:tabs>
          <w:tab w:val="left" w:pos="142"/>
        </w:tabs>
        <w:spacing w:after="0" w:line="240" w:lineRule="auto"/>
        <w:contextualSpacing/>
        <w:jc w:val="both"/>
        <w:rPr>
          <w:rFonts w:ascii="Times New Roman" w:hAnsi="Times New Roman" w:cs="Times New Roman"/>
        </w:rPr>
      </w:pPr>
      <w:r w:rsidRPr="009B50B7">
        <w:rPr>
          <w:rFonts w:ascii="Times New Roman" w:hAnsi="Times New Roman" w:cs="Times New Roman"/>
        </w:rPr>
        <w:t xml:space="preserve">      1.2.Приложение № 3 Программы изложить в следующей редакции (прилагается).</w:t>
      </w:r>
    </w:p>
    <w:p w:rsidR="009B50B7" w:rsidRPr="009B50B7" w:rsidRDefault="009B50B7" w:rsidP="009B50B7">
      <w:pPr>
        <w:tabs>
          <w:tab w:val="left" w:pos="142"/>
        </w:tabs>
        <w:spacing w:after="0" w:line="240" w:lineRule="auto"/>
        <w:ind w:left="142"/>
        <w:contextualSpacing/>
        <w:jc w:val="both"/>
        <w:rPr>
          <w:rFonts w:ascii="Times New Roman" w:hAnsi="Times New Roman" w:cs="Times New Roman"/>
        </w:rPr>
      </w:pPr>
      <w:r w:rsidRPr="009B50B7">
        <w:rPr>
          <w:rFonts w:ascii="Times New Roman" w:hAnsi="Times New Roman" w:cs="Times New Roman"/>
        </w:rPr>
        <w:t xml:space="preserve">    2.  Настоящее постановление вступает в силу после дня официального опубликования (обнародования).</w:t>
      </w:r>
    </w:p>
    <w:p w:rsidR="009B50B7" w:rsidRPr="009B50B7" w:rsidRDefault="009B50B7" w:rsidP="009B50B7">
      <w:pPr>
        <w:spacing w:after="0" w:line="240" w:lineRule="auto"/>
        <w:rPr>
          <w:rFonts w:ascii="Times New Roman" w:hAnsi="Times New Roman" w:cs="Times New Roman"/>
        </w:rPr>
      </w:pPr>
    </w:p>
    <w:p w:rsidR="009B50B7" w:rsidRPr="009B50B7" w:rsidRDefault="009B50B7" w:rsidP="009B50B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9B50B7">
        <w:rPr>
          <w:rFonts w:ascii="Times New Roman" w:hAnsi="Times New Roman" w:cs="Times New Roman"/>
        </w:rPr>
        <w:t xml:space="preserve">Глава Большеигнатовского   </w:t>
      </w:r>
    </w:p>
    <w:p w:rsidR="009B50B7" w:rsidRPr="009B50B7" w:rsidRDefault="009B50B7" w:rsidP="009B50B7">
      <w:pPr>
        <w:widowControl w:val="0"/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hAnsi="Times New Roman" w:cs="Times New Roman"/>
          <w:bCs/>
        </w:rPr>
      </w:pPr>
      <w:r w:rsidRPr="009B50B7">
        <w:rPr>
          <w:rFonts w:ascii="Times New Roman" w:hAnsi="Times New Roman" w:cs="Times New Roman"/>
        </w:rPr>
        <w:t>муниципального района                                                                   Т.Н. Полозова</w:t>
      </w:r>
    </w:p>
    <w:p w:rsidR="009B50B7" w:rsidRPr="009B50B7" w:rsidRDefault="009B50B7" w:rsidP="009B50B7">
      <w:pPr>
        <w:spacing w:after="0" w:line="240" w:lineRule="auto"/>
        <w:rPr>
          <w:rFonts w:ascii="Times New Roman" w:hAnsi="Times New Roman" w:cs="Times New Roman"/>
        </w:rPr>
      </w:pPr>
    </w:p>
    <w:p w:rsidR="009B50B7" w:rsidRPr="009B50B7" w:rsidRDefault="009B50B7" w:rsidP="009B50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B50B7">
        <w:rPr>
          <w:rFonts w:ascii="Times New Roman" w:hAnsi="Times New Roman" w:cs="Times New Roman"/>
        </w:rPr>
        <w:t>ПАСПОРТ МУНИЦИПАЛЬНОЙ ПРОГРАММЫ</w:t>
      </w:r>
    </w:p>
    <w:tbl>
      <w:tblPr>
        <w:tblpPr w:leftFromText="180" w:rightFromText="180" w:vertAnchor="text" w:horzAnchor="margin" w:tblpXSpec="center" w:tblpY="167"/>
        <w:tblW w:w="107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43"/>
        <w:gridCol w:w="7797"/>
      </w:tblGrid>
      <w:tr w:rsidR="009B50B7" w:rsidRPr="009B50B7" w:rsidTr="002628A9">
        <w:trPr>
          <w:trHeight w:val="1128"/>
        </w:trPr>
        <w:tc>
          <w:tcPr>
            <w:tcW w:w="2943" w:type="dxa"/>
            <w:shd w:val="clear" w:color="auto" w:fill="auto"/>
          </w:tcPr>
          <w:p w:rsidR="009B50B7" w:rsidRPr="009B50B7" w:rsidRDefault="009B50B7" w:rsidP="009B50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Наименование Программы:</w:t>
            </w:r>
          </w:p>
        </w:tc>
        <w:tc>
          <w:tcPr>
            <w:tcW w:w="7797" w:type="dxa"/>
            <w:shd w:val="clear" w:color="auto" w:fill="auto"/>
          </w:tcPr>
          <w:p w:rsidR="009B50B7" w:rsidRPr="009B50B7" w:rsidRDefault="009B50B7" w:rsidP="009B50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Муниципальная программа «Энергосбережение и повышение энергетической эффективности на территории Большеигнатовского сельского поселения Большеигнатовского муниципального района Республики Мордовия на 2023-2030 годы» (далее – Программа)</w:t>
            </w:r>
          </w:p>
        </w:tc>
      </w:tr>
      <w:tr w:rsidR="009B50B7" w:rsidRPr="009B50B7" w:rsidTr="002628A9">
        <w:tblPrEx>
          <w:tblCellMar>
            <w:left w:w="70" w:type="dxa"/>
            <w:right w:w="70" w:type="dxa"/>
          </w:tblCellMar>
        </w:tblPrEx>
        <w:trPr>
          <w:trHeight w:val="600"/>
        </w:trPr>
        <w:tc>
          <w:tcPr>
            <w:tcW w:w="2943" w:type="dxa"/>
            <w:shd w:val="clear" w:color="auto" w:fill="auto"/>
          </w:tcPr>
          <w:p w:rsidR="009B50B7" w:rsidRPr="009B50B7" w:rsidRDefault="009B50B7" w:rsidP="009B50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Основание для </w:t>
            </w:r>
          </w:p>
          <w:p w:rsidR="009B50B7" w:rsidRPr="009B50B7" w:rsidRDefault="009B50B7" w:rsidP="009B50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Разработки</w:t>
            </w:r>
          </w:p>
          <w:p w:rsidR="009B50B7" w:rsidRPr="009B50B7" w:rsidRDefault="009B50B7" w:rsidP="009B50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 Программы:</w:t>
            </w:r>
          </w:p>
        </w:tc>
        <w:tc>
          <w:tcPr>
            <w:tcW w:w="7797" w:type="dxa"/>
            <w:shd w:val="clear" w:color="auto" w:fill="auto"/>
          </w:tcPr>
          <w:p w:rsidR="009B50B7" w:rsidRPr="009B50B7" w:rsidRDefault="009B50B7" w:rsidP="009B50B7">
            <w:pPr>
              <w:tabs>
                <w:tab w:val="left" w:pos="0"/>
              </w:tabs>
              <w:spacing w:after="0" w:line="240" w:lineRule="auto"/>
              <w:ind w:firstLine="591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- Федеральный закон от 23.11.2009 № 261-ФЗ «Об энергосбережении и о повышении энергетической эффективности, и о внесении изменений в отдельные законодательные акты Российской Федерации»</w:t>
            </w:r>
          </w:p>
          <w:p w:rsidR="009B50B7" w:rsidRPr="009B50B7" w:rsidRDefault="009B50B7" w:rsidP="009B50B7">
            <w:pPr>
              <w:tabs>
                <w:tab w:val="left" w:pos="0"/>
              </w:tabs>
              <w:spacing w:after="0" w:line="240" w:lineRule="auto"/>
              <w:ind w:firstLine="591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- Федеральный закон от 06.10.2003 № 131-ФЗ «Об общих принципах организации местного самоуправления в Российской Федерации; </w:t>
            </w:r>
          </w:p>
          <w:p w:rsidR="009B50B7" w:rsidRPr="009B50B7" w:rsidRDefault="009B50B7" w:rsidP="009B50B7">
            <w:pPr>
              <w:tabs>
                <w:tab w:val="left" w:pos="0"/>
              </w:tabs>
              <w:spacing w:after="0" w:line="240" w:lineRule="auto"/>
              <w:ind w:firstLine="591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- Указ Президента РФ от 04.06.2008 № 889 «О некоторых мерах по повышению энергетической и экологической эффективности российской экономики»;</w:t>
            </w:r>
          </w:p>
          <w:p w:rsidR="009B50B7" w:rsidRPr="009B50B7" w:rsidRDefault="009B50B7" w:rsidP="009B50B7">
            <w:pPr>
              <w:tabs>
                <w:tab w:val="left" w:pos="0"/>
              </w:tabs>
              <w:spacing w:after="0" w:line="240" w:lineRule="auto"/>
              <w:ind w:firstLine="591"/>
              <w:jc w:val="both"/>
              <w:rPr>
                <w:rFonts w:ascii="Times New Roman" w:hAnsi="Times New Roman" w:cs="Times New Roman"/>
                <w:bCs/>
              </w:rPr>
            </w:pPr>
            <w:r w:rsidRPr="009B50B7">
              <w:rPr>
                <w:rFonts w:ascii="Times New Roman" w:hAnsi="Times New Roman" w:cs="Times New Roman"/>
              </w:rPr>
              <w:t>- Постановление Правительства Российской Федерации от 31 декабря 2009 г. №1225 «О требованиях к региональным и муниципальным программам в области энергосбережения и повышения энергетической эффективности»;</w:t>
            </w:r>
          </w:p>
          <w:p w:rsidR="009B50B7" w:rsidRPr="009B50B7" w:rsidRDefault="009B50B7" w:rsidP="009B50B7">
            <w:pPr>
              <w:tabs>
                <w:tab w:val="left" w:pos="0"/>
              </w:tabs>
              <w:spacing w:after="0" w:line="240" w:lineRule="auto"/>
              <w:ind w:firstLine="591"/>
              <w:jc w:val="both"/>
              <w:rPr>
                <w:rFonts w:ascii="Times New Roman" w:hAnsi="Times New Roman" w:cs="Times New Roman"/>
                <w:color w:val="000000"/>
              </w:rPr>
            </w:pPr>
            <w:r w:rsidRPr="009B50B7">
              <w:rPr>
                <w:rFonts w:ascii="Times New Roman" w:hAnsi="Times New Roman" w:cs="Times New Roman"/>
                <w:color w:val="000000"/>
              </w:rPr>
              <w:t>-  распоряжение Правительства Республики Мордовия от 15.06.2010г. №304-Р "О концепции республиканской целевой программы "Энергосбережение и повышение энергетической эффективности в Республике Мордовия на 2014 – 2016 годы"</w:t>
            </w:r>
          </w:p>
        </w:tc>
      </w:tr>
      <w:tr w:rsidR="009B50B7" w:rsidRPr="009B50B7" w:rsidTr="002628A9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2943" w:type="dxa"/>
            <w:shd w:val="clear" w:color="auto" w:fill="auto"/>
          </w:tcPr>
          <w:p w:rsidR="009B50B7" w:rsidRPr="009B50B7" w:rsidRDefault="009B50B7" w:rsidP="009B50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Разработчики Программы:</w:t>
            </w:r>
          </w:p>
        </w:tc>
        <w:tc>
          <w:tcPr>
            <w:tcW w:w="7797" w:type="dxa"/>
            <w:shd w:val="clear" w:color="auto" w:fill="auto"/>
          </w:tcPr>
          <w:p w:rsidR="009B50B7" w:rsidRPr="009B50B7" w:rsidRDefault="009B50B7" w:rsidP="009B50B7">
            <w:pPr>
              <w:pStyle w:val="ConsPlusCell"/>
              <w:jc w:val="both"/>
              <w:rPr>
                <w:sz w:val="22"/>
                <w:szCs w:val="22"/>
              </w:rPr>
            </w:pPr>
            <w:r w:rsidRPr="009B50B7">
              <w:rPr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</w:tr>
      <w:tr w:rsidR="009B50B7" w:rsidRPr="009B50B7" w:rsidTr="002628A9">
        <w:tblPrEx>
          <w:tblCellMar>
            <w:left w:w="70" w:type="dxa"/>
            <w:right w:w="70" w:type="dxa"/>
          </w:tblCellMar>
        </w:tblPrEx>
        <w:trPr>
          <w:trHeight w:val="360"/>
        </w:trPr>
        <w:tc>
          <w:tcPr>
            <w:tcW w:w="2943" w:type="dxa"/>
            <w:shd w:val="clear" w:color="auto" w:fill="auto"/>
          </w:tcPr>
          <w:p w:rsidR="009B50B7" w:rsidRPr="009B50B7" w:rsidRDefault="009B50B7" w:rsidP="009B50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Цели Программы:</w:t>
            </w:r>
          </w:p>
        </w:tc>
        <w:tc>
          <w:tcPr>
            <w:tcW w:w="7797" w:type="dxa"/>
            <w:shd w:val="clear" w:color="auto" w:fill="auto"/>
          </w:tcPr>
          <w:p w:rsidR="009B50B7" w:rsidRPr="009B50B7" w:rsidRDefault="009B50B7" w:rsidP="009B50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 Основные цели:</w:t>
            </w:r>
          </w:p>
          <w:p w:rsidR="009B50B7" w:rsidRPr="009B50B7" w:rsidRDefault="009B50B7" w:rsidP="009B50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   - рациональное использование топливно-энергетических ресурсов в бюджетной сфере сельского поселения;</w:t>
            </w:r>
          </w:p>
          <w:p w:rsidR="009B50B7" w:rsidRPr="009B50B7" w:rsidRDefault="009B50B7" w:rsidP="009B50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    - повышение энергетической эффективности в бюджетной сфере сельского поселения;</w:t>
            </w:r>
          </w:p>
          <w:p w:rsidR="009B50B7" w:rsidRPr="009B50B7" w:rsidRDefault="009B50B7" w:rsidP="009B50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    - сокращение бюджетных расходов на обеспечение энергоресурсами.</w:t>
            </w:r>
          </w:p>
        </w:tc>
      </w:tr>
      <w:tr w:rsidR="009B50B7" w:rsidRPr="009B50B7" w:rsidTr="002628A9">
        <w:tblPrEx>
          <w:tblCellMar>
            <w:left w:w="70" w:type="dxa"/>
            <w:right w:w="70" w:type="dxa"/>
          </w:tblCellMar>
        </w:tblPrEx>
        <w:trPr>
          <w:trHeight w:val="3076"/>
        </w:trPr>
        <w:tc>
          <w:tcPr>
            <w:tcW w:w="2943" w:type="dxa"/>
            <w:shd w:val="clear" w:color="auto" w:fill="auto"/>
          </w:tcPr>
          <w:p w:rsidR="009B50B7" w:rsidRPr="009B50B7" w:rsidRDefault="009B50B7" w:rsidP="009B50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Задачи Программы:</w:t>
            </w:r>
          </w:p>
          <w:p w:rsidR="009B50B7" w:rsidRPr="009B50B7" w:rsidRDefault="009B50B7" w:rsidP="009B50B7">
            <w:pPr>
              <w:pStyle w:val="ConsPlusCell"/>
              <w:snapToGrid w:val="0"/>
              <w:rPr>
                <w:sz w:val="22"/>
                <w:szCs w:val="22"/>
              </w:rPr>
            </w:pPr>
          </w:p>
        </w:tc>
        <w:tc>
          <w:tcPr>
            <w:tcW w:w="7797" w:type="dxa"/>
            <w:shd w:val="clear" w:color="auto" w:fill="auto"/>
          </w:tcPr>
          <w:p w:rsidR="009B50B7" w:rsidRPr="009B50B7" w:rsidRDefault="009B50B7" w:rsidP="009B50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- проведение комплекса организационно-правовых мероприятий по управлению энергосбережением, в том числе создание системы показателей, характеризующих энергетическую эффективность при производстве, передаче и потреблении энергетических ресурсов, их мониторинга, а также сбора и анализа информации об энергоемкости экономики территории;</w:t>
            </w:r>
          </w:p>
          <w:p w:rsidR="009B50B7" w:rsidRPr="009B50B7" w:rsidRDefault="009B50B7" w:rsidP="009B50B7">
            <w:pPr>
              <w:pStyle w:val="aff7"/>
              <w:spacing w:after="0" w:line="240" w:lineRule="auto"/>
              <w:ind w:left="0"/>
              <w:jc w:val="both"/>
              <w:rPr>
                <w:rFonts w:ascii="Times New Roman" w:hAnsi="Times New Roman" w:cs="Times New Roman"/>
                <w:b/>
              </w:rPr>
            </w:pPr>
            <w:r w:rsidRPr="009B50B7">
              <w:rPr>
                <w:rFonts w:ascii="Times New Roman" w:hAnsi="Times New Roman" w:cs="Times New Roman"/>
              </w:rPr>
              <w:t xml:space="preserve">     - проведение энергоаудита, энергетических обследований, ведение энергетических паспортов;</w:t>
            </w:r>
          </w:p>
          <w:p w:rsidR="009B50B7" w:rsidRPr="009B50B7" w:rsidRDefault="009B50B7" w:rsidP="009B50B7">
            <w:pPr>
              <w:pStyle w:val="1"/>
              <w:spacing w:before="0" w:after="0"/>
              <w:rPr>
                <w:rFonts w:ascii="Times New Roman" w:hAnsi="Times New Roman" w:cs="Times New Roman"/>
                <w:sz w:val="22"/>
                <w:szCs w:val="22"/>
              </w:rPr>
            </w:pPr>
            <w:r w:rsidRPr="009B50B7">
              <w:rPr>
                <w:rFonts w:ascii="Times New Roman" w:hAnsi="Times New Roman" w:cs="Times New Roman"/>
                <w:sz w:val="22"/>
                <w:szCs w:val="22"/>
              </w:rPr>
              <w:t xml:space="preserve">    -</w:t>
            </w:r>
            <w:r w:rsidRPr="009B50B7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 </w:t>
            </w:r>
            <w:r w:rsidRPr="009B50B7">
              <w:rPr>
                <w:rFonts w:ascii="Times New Roman" w:hAnsi="Times New Roman" w:cs="Times New Roman"/>
                <w:sz w:val="22"/>
                <w:szCs w:val="22"/>
              </w:rPr>
              <w:t>обеспечение учета всего объема потребляемых энергетических ресурсов</w:t>
            </w:r>
            <w:r w:rsidRPr="009B50B7">
              <w:rPr>
                <w:rFonts w:ascii="Times New Roman" w:hAnsi="Times New Roman" w:cs="Times New Roman"/>
                <w:b w:val="0"/>
                <w:sz w:val="22"/>
                <w:szCs w:val="22"/>
              </w:rPr>
              <w:t xml:space="preserve">; </w:t>
            </w:r>
          </w:p>
          <w:p w:rsidR="009B50B7" w:rsidRPr="009B50B7" w:rsidRDefault="009B50B7" w:rsidP="009B50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    - организация ведения топливно-энергетических балансов;</w:t>
            </w:r>
          </w:p>
          <w:p w:rsidR="009B50B7" w:rsidRPr="009B50B7" w:rsidRDefault="009B50B7" w:rsidP="009B50B7">
            <w:pPr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   - нормирование и установление обоснованных лимитов потребления энергетических ресурсов;</w:t>
            </w:r>
          </w:p>
          <w:p w:rsidR="009B50B7" w:rsidRPr="009B50B7" w:rsidRDefault="009B50B7" w:rsidP="009B50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        - привлечение на цели энергосбережения инвестиций.</w:t>
            </w:r>
          </w:p>
        </w:tc>
      </w:tr>
      <w:tr w:rsidR="009B50B7" w:rsidRPr="009B50B7" w:rsidTr="002628A9">
        <w:tblPrEx>
          <w:tblCellMar>
            <w:left w:w="70" w:type="dxa"/>
            <w:right w:w="70" w:type="dxa"/>
          </w:tblCellMar>
        </w:tblPrEx>
        <w:trPr>
          <w:trHeight w:val="480"/>
        </w:trPr>
        <w:tc>
          <w:tcPr>
            <w:tcW w:w="2943" w:type="dxa"/>
            <w:shd w:val="clear" w:color="auto" w:fill="auto"/>
          </w:tcPr>
          <w:p w:rsidR="009B50B7" w:rsidRPr="009B50B7" w:rsidRDefault="009B50B7" w:rsidP="009B50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lastRenderedPageBreak/>
              <w:t>Направления реализации Программы:</w:t>
            </w:r>
          </w:p>
        </w:tc>
        <w:tc>
          <w:tcPr>
            <w:tcW w:w="7797" w:type="dxa"/>
            <w:shd w:val="clear" w:color="auto" w:fill="auto"/>
          </w:tcPr>
          <w:p w:rsidR="009B50B7" w:rsidRPr="009B50B7" w:rsidRDefault="009B50B7" w:rsidP="009B50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 - организационные меры, направленные на экономию энергоресурсов;</w:t>
            </w:r>
          </w:p>
          <w:p w:rsidR="009B50B7" w:rsidRPr="009B50B7" w:rsidRDefault="009B50B7" w:rsidP="009B50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 - учет и регулирование расхода энергоресурсов бюджетной   сферы;</w:t>
            </w:r>
          </w:p>
          <w:p w:rsidR="009B50B7" w:rsidRPr="009B50B7" w:rsidRDefault="009B50B7" w:rsidP="009B50B7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 - пропаганда приоритетности проблем энергосбережения и повышения энергоэффективности.</w:t>
            </w:r>
          </w:p>
        </w:tc>
      </w:tr>
      <w:tr w:rsidR="009B50B7" w:rsidRPr="009B50B7" w:rsidTr="002628A9">
        <w:tblPrEx>
          <w:tblCellMar>
            <w:left w:w="70" w:type="dxa"/>
            <w:right w:w="70" w:type="dxa"/>
          </w:tblCellMar>
        </w:tblPrEx>
        <w:trPr>
          <w:trHeight w:val="480"/>
        </w:trPr>
        <w:tc>
          <w:tcPr>
            <w:tcW w:w="2943" w:type="dxa"/>
            <w:shd w:val="clear" w:color="auto" w:fill="auto"/>
          </w:tcPr>
          <w:p w:rsidR="009B50B7" w:rsidRPr="009B50B7" w:rsidRDefault="009B50B7" w:rsidP="009B50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Сроки реализации Программы:</w:t>
            </w:r>
          </w:p>
        </w:tc>
        <w:tc>
          <w:tcPr>
            <w:tcW w:w="7797" w:type="dxa"/>
            <w:shd w:val="clear" w:color="auto" w:fill="auto"/>
          </w:tcPr>
          <w:p w:rsidR="009B50B7" w:rsidRPr="009B50B7" w:rsidRDefault="009B50B7" w:rsidP="009B50B7">
            <w:pPr>
              <w:pStyle w:val="ConsPlusCell"/>
              <w:jc w:val="both"/>
              <w:rPr>
                <w:sz w:val="22"/>
                <w:szCs w:val="22"/>
              </w:rPr>
            </w:pPr>
            <w:r w:rsidRPr="009B50B7">
              <w:rPr>
                <w:sz w:val="22"/>
                <w:szCs w:val="22"/>
              </w:rPr>
              <w:t>2023 - 2030 годы</w:t>
            </w:r>
          </w:p>
        </w:tc>
      </w:tr>
      <w:tr w:rsidR="009B50B7" w:rsidRPr="009B50B7" w:rsidTr="002628A9">
        <w:tblPrEx>
          <w:tblCellMar>
            <w:left w:w="70" w:type="dxa"/>
            <w:right w:w="70" w:type="dxa"/>
          </w:tblCellMar>
        </w:tblPrEx>
        <w:trPr>
          <w:trHeight w:val="1242"/>
        </w:trPr>
        <w:tc>
          <w:tcPr>
            <w:tcW w:w="2943" w:type="dxa"/>
            <w:shd w:val="clear" w:color="auto" w:fill="auto"/>
          </w:tcPr>
          <w:p w:rsidR="009B50B7" w:rsidRPr="009B50B7" w:rsidRDefault="009B50B7" w:rsidP="009B50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Ожидаемые конечные результаты реализации Программы:</w:t>
            </w:r>
          </w:p>
        </w:tc>
        <w:tc>
          <w:tcPr>
            <w:tcW w:w="7797" w:type="dxa"/>
            <w:shd w:val="clear" w:color="auto" w:fill="auto"/>
          </w:tcPr>
          <w:p w:rsidR="009B50B7" w:rsidRPr="009B50B7" w:rsidRDefault="009B50B7" w:rsidP="002628A9">
            <w:pPr>
              <w:spacing w:after="0" w:line="240" w:lineRule="auto"/>
              <w:ind w:left="-70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   - снижение затрат при потреблении всех видов энергии ежегодно не менее 3 процентов.</w:t>
            </w:r>
          </w:p>
          <w:p w:rsidR="009B50B7" w:rsidRPr="009B50B7" w:rsidRDefault="009B50B7" w:rsidP="002628A9">
            <w:pPr>
              <w:spacing w:after="0" w:line="240" w:lineRule="auto"/>
              <w:ind w:left="-70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   - наличие в органах местного самоуправления, муниципальных учреждениях:</w:t>
            </w:r>
          </w:p>
          <w:p w:rsidR="009B50B7" w:rsidRPr="009B50B7" w:rsidRDefault="009B50B7" w:rsidP="002628A9">
            <w:pPr>
              <w:spacing w:after="0" w:line="240" w:lineRule="auto"/>
              <w:ind w:left="-70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     энергетических паспортов;</w:t>
            </w:r>
          </w:p>
          <w:p w:rsidR="009B50B7" w:rsidRPr="009B50B7" w:rsidRDefault="009B50B7" w:rsidP="002628A9">
            <w:pPr>
              <w:spacing w:after="0" w:line="240" w:lineRule="auto"/>
              <w:ind w:left="-70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     топливно-энергетических балансов;</w:t>
            </w:r>
          </w:p>
          <w:p w:rsidR="009B50B7" w:rsidRPr="009B50B7" w:rsidRDefault="009B50B7" w:rsidP="002628A9">
            <w:pPr>
              <w:spacing w:after="0" w:line="240" w:lineRule="auto"/>
              <w:ind w:left="-70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     актов энергетических обследований; </w:t>
            </w:r>
          </w:p>
          <w:p w:rsidR="009B50B7" w:rsidRPr="009B50B7" w:rsidRDefault="009B50B7" w:rsidP="002628A9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- переход на приборный учет при расчетах организаций муниципальной бюджетной сферы;</w:t>
            </w:r>
          </w:p>
          <w:p w:rsidR="009B50B7" w:rsidRPr="009B50B7" w:rsidRDefault="009B50B7" w:rsidP="002628A9">
            <w:pPr>
              <w:spacing w:after="0" w:line="240" w:lineRule="auto"/>
              <w:ind w:left="72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-  создание муниципальной нормативно-правовой базы по энергосбережению и стимулированию повышения энергоэффективности.</w:t>
            </w:r>
          </w:p>
        </w:tc>
      </w:tr>
      <w:tr w:rsidR="009B50B7" w:rsidRPr="009B50B7" w:rsidTr="002628A9">
        <w:tblPrEx>
          <w:tblCellMar>
            <w:left w:w="70" w:type="dxa"/>
            <w:right w:w="70" w:type="dxa"/>
          </w:tblCellMar>
        </w:tblPrEx>
        <w:trPr>
          <w:trHeight w:val="1242"/>
        </w:trPr>
        <w:tc>
          <w:tcPr>
            <w:tcW w:w="2943" w:type="dxa"/>
            <w:shd w:val="clear" w:color="auto" w:fill="auto"/>
          </w:tcPr>
          <w:p w:rsidR="009B50B7" w:rsidRPr="009B50B7" w:rsidRDefault="009B50B7" w:rsidP="009B50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Объемы и источники </w:t>
            </w:r>
          </w:p>
          <w:p w:rsidR="009B50B7" w:rsidRPr="009B50B7" w:rsidRDefault="009B50B7" w:rsidP="009B50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финансирования </w:t>
            </w:r>
          </w:p>
          <w:p w:rsidR="009B50B7" w:rsidRPr="009B50B7" w:rsidRDefault="009B50B7" w:rsidP="009B50B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Программы </w:t>
            </w:r>
          </w:p>
          <w:p w:rsidR="009B50B7" w:rsidRPr="009B50B7" w:rsidRDefault="009B50B7" w:rsidP="009B50B7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797" w:type="dxa"/>
            <w:shd w:val="clear" w:color="auto" w:fill="auto"/>
          </w:tcPr>
          <w:p w:rsidR="009B50B7" w:rsidRPr="009B50B7" w:rsidRDefault="009B50B7" w:rsidP="002628A9">
            <w:pPr>
              <w:spacing w:after="0" w:line="240" w:lineRule="auto"/>
              <w:ind w:left="-70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Общий объем финансовых средств, необходимых для реализации мероприятий Программы, составит: </w:t>
            </w:r>
          </w:p>
          <w:p w:rsidR="009B50B7" w:rsidRPr="009B50B7" w:rsidRDefault="009B50B7" w:rsidP="002628A9">
            <w:pPr>
              <w:spacing w:after="0" w:line="240" w:lineRule="auto"/>
              <w:ind w:left="-70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159137,74 тыс. руб., в том числе по годам: </w:t>
            </w:r>
          </w:p>
          <w:p w:rsidR="009B50B7" w:rsidRPr="009B50B7" w:rsidRDefault="009B50B7" w:rsidP="002628A9">
            <w:pPr>
              <w:spacing w:after="0" w:line="240" w:lineRule="auto"/>
              <w:ind w:left="-70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2023 год – 39137,74, тыс. руб.</w:t>
            </w:r>
          </w:p>
          <w:p w:rsidR="009B50B7" w:rsidRPr="009B50B7" w:rsidRDefault="009B50B7" w:rsidP="002628A9">
            <w:pPr>
              <w:spacing w:after="0" w:line="240" w:lineRule="auto"/>
              <w:ind w:left="-70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2024 год – 40,0 тыс. руб.</w:t>
            </w:r>
          </w:p>
          <w:p w:rsidR="009B50B7" w:rsidRPr="009B50B7" w:rsidRDefault="009B50B7" w:rsidP="002628A9">
            <w:pPr>
              <w:spacing w:after="0" w:line="240" w:lineRule="auto"/>
              <w:ind w:left="-70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2025 год – 40,0 тыс. руб.</w:t>
            </w:r>
          </w:p>
          <w:p w:rsidR="009B50B7" w:rsidRPr="009B50B7" w:rsidRDefault="009B50B7" w:rsidP="002628A9">
            <w:pPr>
              <w:spacing w:after="0" w:line="240" w:lineRule="auto"/>
              <w:ind w:left="-70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2026 год – 40,0 тыс. руб.</w:t>
            </w:r>
          </w:p>
          <w:p w:rsidR="009B50B7" w:rsidRPr="009B50B7" w:rsidRDefault="009B50B7" w:rsidP="002628A9">
            <w:pPr>
              <w:spacing w:after="0" w:line="240" w:lineRule="auto"/>
              <w:ind w:left="-70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2027 год – 0,0 тыс. руб.</w:t>
            </w:r>
          </w:p>
          <w:p w:rsidR="009B50B7" w:rsidRPr="009B50B7" w:rsidRDefault="009B50B7" w:rsidP="002628A9">
            <w:pPr>
              <w:spacing w:after="0" w:line="240" w:lineRule="auto"/>
              <w:ind w:left="-70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2028 год – 0,0 тыс. руб.</w:t>
            </w:r>
          </w:p>
          <w:p w:rsidR="009B50B7" w:rsidRPr="009B50B7" w:rsidRDefault="009B50B7" w:rsidP="002628A9">
            <w:pPr>
              <w:spacing w:after="0" w:line="240" w:lineRule="auto"/>
              <w:ind w:left="-70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2029 год – 0,0 тыс. руб.</w:t>
            </w:r>
          </w:p>
          <w:p w:rsidR="009B50B7" w:rsidRPr="009B50B7" w:rsidRDefault="009B50B7" w:rsidP="002628A9">
            <w:pPr>
              <w:spacing w:after="0" w:line="240" w:lineRule="auto"/>
              <w:ind w:left="-70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2030 год – 0,0 тыс. руб.</w:t>
            </w:r>
          </w:p>
          <w:p w:rsidR="009B50B7" w:rsidRPr="009B50B7" w:rsidRDefault="009B50B7" w:rsidP="002628A9">
            <w:pPr>
              <w:spacing w:after="0" w:line="240" w:lineRule="auto"/>
              <w:ind w:left="-70"/>
              <w:jc w:val="both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Источник финансирования - бюджет Большеигнатовского сельского поселения Большеигнатовского муниципального района Республики Мордовия</w:t>
            </w:r>
          </w:p>
        </w:tc>
      </w:tr>
    </w:tbl>
    <w:p w:rsidR="009B50B7" w:rsidRPr="009B50B7" w:rsidRDefault="009B50B7" w:rsidP="009B5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</w:p>
    <w:p w:rsidR="009B50B7" w:rsidRPr="009B50B7" w:rsidRDefault="009B50B7" w:rsidP="009B50B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  <w:sectPr w:rsidR="009B50B7" w:rsidRPr="009B50B7" w:rsidSect="00E72621">
          <w:pgSz w:w="11906" w:h="16838"/>
          <w:pgMar w:top="1134" w:right="850" w:bottom="1134" w:left="1701" w:header="720" w:footer="567" w:gutter="0"/>
          <w:pgNumType w:start="1"/>
          <w:cols w:space="720"/>
          <w:titlePg/>
          <w:docGrid w:linePitch="360"/>
        </w:sectPr>
      </w:pPr>
      <w:r w:rsidRPr="009B50B7">
        <w:rPr>
          <w:rFonts w:ascii="Times New Roman" w:hAnsi="Times New Roman" w:cs="Times New Roman"/>
        </w:rPr>
        <w:t>* Объем финансирования подлежит уточнению по мере формирования бюджета.</w:t>
      </w:r>
    </w:p>
    <w:p w:rsidR="009B50B7" w:rsidRPr="009B50B7" w:rsidRDefault="009B50B7" w:rsidP="009B50B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0B7">
        <w:rPr>
          <w:rFonts w:ascii="Times New Roman" w:hAnsi="Times New Roman" w:cs="Times New Roman"/>
          <w:b/>
        </w:rPr>
        <w:lastRenderedPageBreak/>
        <w:t>Приложение 3</w:t>
      </w:r>
    </w:p>
    <w:p w:rsidR="009B50B7" w:rsidRPr="009B50B7" w:rsidRDefault="009B50B7" w:rsidP="009B50B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0B7">
        <w:rPr>
          <w:rFonts w:ascii="Times New Roman" w:hAnsi="Times New Roman" w:cs="Times New Roman"/>
        </w:rPr>
        <w:t>к муниципальной Программе «Энергосбережение и повышение энергетической</w:t>
      </w:r>
    </w:p>
    <w:p w:rsidR="009B50B7" w:rsidRPr="009B50B7" w:rsidRDefault="009B50B7" w:rsidP="009B50B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0B7">
        <w:rPr>
          <w:rFonts w:ascii="Times New Roman" w:hAnsi="Times New Roman" w:cs="Times New Roman"/>
        </w:rPr>
        <w:t xml:space="preserve"> эффективности на территории Большеигнатовского сельского поселения</w:t>
      </w:r>
    </w:p>
    <w:p w:rsidR="009B50B7" w:rsidRPr="009B50B7" w:rsidRDefault="009B50B7" w:rsidP="009B50B7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9B50B7">
        <w:rPr>
          <w:rFonts w:ascii="Times New Roman" w:hAnsi="Times New Roman" w:cs="Times New Roman"/>
        </w:rPr>
        <w:t xml:space="preserve"> Большеигнатовского</w:t>
      </w:r>
      <w:r w:rsidRPr="009B50B7">
        <w:rPr>
          <w:rFonts w:ascii="Times New Roman" w:hAnsi="Times New Roman" w:cs="Times New Roman"/>
          <w:b/>
        </w:rPr>
        <w:t xml:space="preserve"> </w:t>
      </w:r>
      <w:r w:rsidRPr="009B50B7">
        <w:rPr>
          <w:rFonts w:ascii="Times New Roman" w:hAnsi="Times New Roman" w:cs="Times New Roman"/>
        </w:rPr>
        <w:t>муниципального района Республики Мордовия на 2023-2030 годы»</w:t>
      </w:r>
    </w:p>
    <w:p w:rsidR="009B50B7" w:rsidRPr="009B50B7" w:rsidRDefault="009B50B7" w:rsidP="009B50B7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9B50B7" w:rsidRPr="009B50B7" w:rsidRDefault="009B50B7" w:rsidP="004902D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9B50B7">
        <w:rPr>
          <w:rFonts w:ascii="Times New Roman" w:hAnsi="Times New Roman" w:cs="Times New Roman"/>
          <w:b/>
        </w:rPr>
        <w:t xml:space="preserve">Объемы финансирования программных мероприятий </w:t>
      </w:r>
    </w:p>
    <w:p w:rsidR="009B50B7" w:rsidRPr="009B50B7" w:rsidRDefault="009B50B7" w:rsidP="009B50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B50B7">
        <w:rPr>
          <w:rFonts w:ascii="Times New Roman" w:hAnsi="Times New Roman" w:cs="Times New Roman"/>
        </w:rPr>
        <w:t>Перечень мероприятий муниципальной программы «Энергосбережение и повышение энергетической</w:t>
      </w:r>
    </w:p>
    <w:p w:rsidR="004902D3" w:rsidRDefault="009B50B7" w:rsidP="009B50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B50B7">
        <w:rPr>
          <w:rFonts w:ascii="Times New Roman" w:hAnsi="Times New Roman" w:cs="Times New Roman"/>
        </w:rPr>
        <w:t xml:space="preserve">эффективности на территории Большеигнатовского сельского поселения Большеигнатовского муниципального района Республики Мордовия </w:t>
      </w:r>
    </w:p>
    <w:p w:rsidR="009B50B7" w:rsidRPr="009B50B7" w:rsidRDefault="009B50B7" w:rsidP="009B50B7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9B50B7">
        <w:rPr>
          <w:rFonts w:ascii="Times New Roman" w:hAnsi="Times New Roman" w:cs="Times New Roman"/>
        </w:rPr>
        <w:t>на 2023-2030 годы»</w:t>
      </w:r>
    </w:p>
    <w:p w:rsidR="009B50B7" w:rsidRPr="009B50B7" w:rsidRDefault="009B50B7" w:rsidP="002628A9">
      <w:pPr>
        <w:spacing w:after="0" w:line="240" w:lineRule="auto"/>
        <w:jc w:val="right"/>
        <w:rPr>
          <w:rFonts w:ascii="Times New Roman" w:hAnsi="Times New Roman" w:cs="Times New Roman"/>
          <w:b/>
        </w:rPr>
      </w:pPr>
      <w:r w:rsidRPr="009B50B7">
        <w:rPr>
          <w:rFonts w:ascii="Times New Roman" w:hAnsi="Times New Roman" w:cs="Times New Roman"/>
        </w:rPr>
        <w:t xml:space="preserve"> </w:t>
      </w:r>
      <w:r w:rsidR="00126663">
        <w:rPr>
          <w:rFonts w:ascii="Times New Roman" w:hAnsi="Times New Roman" w:cs="Times New Roman"/>
        </w:rPr>
        <w:t xml:space="preserve">                            </w:t>
      </w:r>
      <w:r w:rsidRPr="009B50B7">
        <w:rPr>
          <w:rFonts w:ascii="Times New Roman" w:hAnsi="Times New Roman" w:cs="Times New Roman"/>
        </w:rPr>
        <w:t xml:space="preserve">                                                                                       Расходы по годам, тыс. рублей                                                                                                                               </w:t>
      </w:r>
    </w:p>
    <w:tbl>
      <w:tblPr>
        <w:tblpPr w:leftFromText="180" w:rightFromText="180" w:vertAnchor="text" w:horzAnchor="margin" w:tblpX="-493" w:tblpY="102"/>
        <w:tblW w:w="159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28"/>
        <w:gridCol w:w="2554"/>
        <w:gridCol w:w="1418"/>
        <w:gridCol w:w="993"/>
        <w:gridCol w:w="141"/>
        <w:gridCol w:w="852"/>
        <w:gridCol w:w="851"/>
        <w:gridCol w:w="850"/>
        <w:gridCol w:w="851"/>
        <w:gridCol w:w="850"/>
        <w:gridCol w:w="851"/>
        <w:gridCol w:w="850"/>
      </w:tblGrid>
      <w:tr w:rsidR="009B50B7" w:rsidRPr="009B50B7" w:rsidTr="002628A9">
        <w:trPr>
          <w:gridAfter w:val="6"/>
          <w:wAfter w:w="5103" w:type="dxa"/>
          <w:trHeight w:val="310"/>
        </w:trPr>
        <w:tc>
          <w:tcPr>
            <w:tcW w:w="492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 xml:space="preserve"> Наименование мероприятия</w:t>
            </w:r>
          </w:p>
        </w:tc>
        <w:tc>
          <w:tcPr>
            <w:tcW w:w="25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Ответственный исполнитель, соисполнитель, участник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Источник финансирования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B50B7" w:rsidRPr="009B50B7" w:rsidTr="002628A9">
        <w:trPr>
          <w:trHeight w:val="562"/>
        </w:trPr>
        <w:tc>
          <w:tcPr>
            <w:tcW w:w="49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262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2023 г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262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2024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262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2025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262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2026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262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2027 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262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2028 г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262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2029г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2628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2030г</w:t>
            </w:r>
          </w:p>
        </w:tc>
      </w:tr>
      <w:tr w:rsidR="009B50B7" w:rsidRPr="009B50B7" w:rsidTr="002628A9">
        <w:trPr>
          <w:trHeight w:val="938"/>
        </w:trPr>
        <w:tc>
          <w:tcPr>
            <w:tcW w:w="4928" w:type="dxa"/>
            <w:tcBorders>
              <w:top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ind w:firstLine="360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Модернизация уличного освещения, основанная на замене светильников с заменой ламп   ДРЛ на более эффективные СД</w:t>
            </w:r>
          </w:p>
          <w:p w:rsidR="009B50B7" w:rsidRPr="009B50B7" w:rsidRDefault="009B50B7" w:rsidP="009B50B7">
            <w:pPr>
              <w:spacing w:after="0" w:line="240" w:lineRule="auto"/>
              <w:ind w:firstLine="360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(установка или замена)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Администрация</w:t>
            </w:r>
          </w:p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  <w:lang w:eastAsia="ar-SA"/>
              </w:rPr>
              <w:t>Большеигнатовского муниципального района Республики Мордовия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33 098,82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30,0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</w:tr>
      <w:tr w:rsidR="009B50B7" w:rsidRPr="009B50B7" w:rsidTr="002628A9">
        <w:trPr>
          <w:trHeight w:val="852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ind w:firstLine="360"/>
              <w:jc w:val="center"/>
              <w:rPr>
                <w:rFonts w:ascii="Times New Roman" w:hAnsi="Times New Roman" w:cs="Times New Roman"/>
                <w:bCs/>
              </w:rPr>
            </w:pPr>
            <w:r w:rsidRPr="009B50B7">
              <w:rPr>
                <w:rFonts w:ascii="Times New Roman" w:hAnsi="Times New Roman" w:cs="Times New Roman"/>
              </w:rPr>
              <w:t>Установка или замена фото реле</w:t>
            </w:r>
          </w:p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ar-SA"/>
              </w:rPr>
            </w:pPr>
            <w:r w:rsidRPr="009B50B7">
              <w:rPr>
                <w:rFonts w:ascii="Times New Roman" w:hAnsi="Times New Roman" w:cs="Times New Roman"/>
              </w:rPr>
              <w:t>Администрация</w:t>
            </w:r>
            <w:r w:rsidRPr="009B50B7">
              <w:rPr>
                <w:rFonts w:ascii="Times New Roman" w:hAnsi="Times New Roman" w:cs="Times New Roman"/>
                <w:lang w:eastAsia="ar-SA"/>
              </w:rPr>
              <w:t xml:space="preserve"> Большеигнатовского муниципального района Республики Мордовия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6038,92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</w:tr>
      <w:tr w:rsidR="009B50B7" w:rsidRPr="009B50B7" w:rsidTr="002628A9">
        <w:trPr>
          <w:trHeight w:val="882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ind w:firstLine="360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Модернизация внутреннего освещения, основанная на замене ламп с содержанием ртути и ламп накаливания на более эффективные люминесцентные лампы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Администрация</w:t>
            </w:r>
            <w:r w:rsidRPr="009B50B7">
              <w:rPr>
                <w:rFonts w:ascii="Times New Roman" w:hAnsi="Times New Roman" w:cs="Times New Roman"/>
                <w:lang w:eastAsia="ar-SA"/>
              </w:rPr>
              <w:t xml:space="preserve"> Большеигнатовского муниципального района Республики Мордовия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</w:tr>
      <w:tr w:rsidR="009B50B7" w:rsidRPr="009B50B7" w:rsidTr="00A85684">
        <w:trPr>
          <w:trHeight w:val="996"/>
        </w:trPr>
        <w:tc>
          <w:tcPr>
            <w:tcW w:w="49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Оснащение зданий приборами учета используемых энергетических ресурсов (установка или замена)</w:t>
            </w:r>
          </w:p>
        </w:tc>
        <w:tc>
          <w:tcPr>
            <w:tcW w:w="2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Администрация</w:t>
            </w:r>
            <w:r w:rsidRPr="009B50B7">
              <w:rPr>
                <w:rFonts w:ascii="Times New Roman" w:hAnsi="Times New Roman" w:cs="Times New Roman"/>
                <w:lang w:eastAsia="ar-SA"/>
              </w:rPr>
              <w:t xml:space="preserve"> Большеигнатовского муниципального района Республики Мордовия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</w:tr>
      <w:tr w:rsidR="009B50B7" w:rsidRPr="009B50B7" w:rsidTr="002628A9">
        <w:trPr>
          <w:trHeight w:val="269"/>
        </w:trPr>
        <w:tc>
          <w:tcPr>
            <w:tcW w:w="7482" w:type="dxa"/>
            <w:gridSpan w:val="2"/>
            <w:tcBorders>
              <w:top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418" w:type="dxa"/>
            <w:tcBorders>
              <w:top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39137,74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B50B7" w:rsidRPr="009B50B7" w:rsidRDefault="009B50B7" w:rsidP="009B50B7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9B50B7">
              <w:rPr>
                <w:rFonts w:ascii="Times New Roman" w:hAnsi="Times New Roman" w:cs="Times New Roman"/>
              </w:rPr>
              <w:t>0</w:t>
            </w:r>
          </w:p>
        </w:tc>
      </w:tr>
    </w:tbl>
    <w:p w:rsidR="009B50B7" w:rsidRPr="009B50B7" w:rsidRDefault="009B50B7" w:rsidP="009B50B7">
      <w:pPr>
        <w:spacing w:after="0" w:line="240" w:lineRule="auto"/>
        <w:rPr>
          <w:rFonts w:ascii="Times New Roman" w:hAnsi="Times New Roman" w:cs="Times New Roman"/>
          <w:b/>
        </w:rPr>
        <w:sectPr w:rsidR="009B50B7" w:rsidRPr="009B50B7" w:rsidSect="00E72621">
          <w:footerReference w:type="even" r:id="rId10"/>
          <w:footerReference w:type="default" r:id="rId11"/>
          <w:footerReference w:type="first" r:id="rId12"/>
          <w:pgSz w:w="16838" w:h="11906" w:orient="landscape"/>
          <w:pgMar w:top="426" w:right="962" w:bottom="851" w:left="1134" w:header="720" w:footer="709" w:gutter="0"/>
          <w:cols w:space="720"/>
          <w:docGrid w:linePitch="360"/>
        </w:sectPr>
      </w:pPr>
    </w:p>
    <w:p w:rsidR="0064562C" w:rsidRPr="00126663" w:rsidRDefault="0064562C" w:rsidP="00126663">
      <w:pPr>
        <w:spacing w:after="0"/>
        <w:rPr>
          <w:rFonts w:ascii="Times New Roman" w:hAnsi="Times New Roman" w:cs="Times New Roman"/>
          <w:b/>
        </w:rPr>
      </w:pPr>
    </w:p>
    <w:p w:rsidR="00126663" w:rsidRPr="00126663" w:rsidRDefault="00A0335C" w:rsidP="00126663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126663">
        <w:rPr>
          <w:rFonts w:ascii="Times New Roman" w:hAnsi="Times New Roman" w:cs="Times New Roman"/>
        </w:rPr>
        <w:t xml:space="preserve"> </w:t>
      </w:r>
      <w:bookmarkStart w:id="0" w:name="_GoBack"/>
      <w:r w:rsidR="00126663" w:rsidRPr="00126663">
        <w:rPr>
          <w:rFonts w:ascii="Times New Roman" w:hAnsi="Times New Roman" w:cs="Times New Roman"/>
          <w:b/>
          <w:noProof/>
        </w:rPr>
        <w:drawing>
          <wp:inline distT="0" distB="0" distL="0" distR="0" wp14:anchorId="0848C3B2" wp14:editId="6A8834AA">
            <wp:extent cx="581025" cy="609600"/>
            <wp:effectExtent l="19050" t="0" r="9525" b="0"/>
            <wp:docPr id="1" name="Рисунок 1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bookmarkEnd w:id="0"/>
    </w:p>
    <w:p w:rsidR="00126663" w:rsidRPr="00126663" w:rsidRDefault="00126663" w:rsidP="00126663">
      <w:pPr>
        <w:shd w:val="clear" w:color="auto" w:fill="FFFFFF"/>
        <w:tabs>
          <w:tab w:val="left" w:pos="9354"/>
        </w:tabs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/>
          <w:spacing w:val="-10"/>
        </w:rPr>
      </w:pPr>
      <w:r w:rsidRPr="00126663">
        <w:rPr>
          <w:rFonts w:ascii="Times New Roman" w:hAnsi="Times New Roman" w:cs="Times New Roman"/>
          <w:b/>
          <w:color w:val="000000"/>
          <w:spacing w:val="-8"/>
        </w:rPr>
        <w:t>Администрация  Большеигнатовского</w:t>
      </w:r>
      <w:r>
        <w:rPr>
          <w:rFonts w:ascii="Times New Roman" w:hAnsi="Times New Roman" w:cs="Times New Roman"/>
          <w:b/>
          <w:color w:val="000000"/>
          <w:spacing w:val="-8"/>
        </w:rPr>
        <w:t xml:space="preserve"> </w:t>
      </w:r>
      <w:r w:rsidRPr="00126663">
        <w:rPr>
          <w:rFonts w:ascii="Times New Roman" w:hAnsi="Times New Roman" w:cs="Times New Roman"/>
          <w:b/>
          <w:color w:val="000000"/>
          <w:spacing w:val="-8"/>
        </w:rPr>
        <w:t>му</w:t>
      </w:r>
      <w:r w:rsidRPr="00126663">
        <w:rPr>
          <w:rFonts w:ascii="Times New Roman" w:hAnsi="Times New Roman" w:cs="Times New Roman"/>
          <w:b/>
          <w:color w:val="000000"/>
          <w:spacing w:val="-10"/>
        </w:rPr>
        <w:t>ниципального района</w:t>
      </w:r>
      <w:r w:rsidRPr="00126663">
        <w:rPr>
          <w:rFonts w:ascii="Times New Roman" w:hAnsi="Times New Roman" w:cs="Times New Roman"/>
          <w:b/>
          <w:color w:val="000000"/>
          <w:spacing w:val="-11"/>
        </w:rPr>
        <w:t xml:space="preserve">  Республики Мордовия</w:t>
      </w:r>
    </w:p>
    <w:p w:rsidR="00126663" w:rsidRPr="00126663" w:rsidRDefault="00126663" w:rsidP="00126663">
      <w:pPr>
        <w:shd w:val="clear" w:color="auto" w:fill="FFFFFF"/>
        <w:spacing w:after="0" w:line="240" w:lineRule="auto"/>
        <w:ind w:left="1560" w:right="1259" w:hanging="505"/>
        <w:jc w:val="both"/>
        <w:rPr>
          <w:rFonts w:ascii="Times New Roman" w:hAnsi="Times New Roman" w:cs="Times New Roman"/>
          <w:b/>
          <w:color w:val="000000"/>
          <w:spacing w:val="-11"/>
        </w:rPr>
      </w:pPr>
    </w:p>
    <w:p w:rsidR="00126663" w:rsidRPr="00126663" w:rsidRDefault="00126663" w:rsidP="00126663">
      <w:pPr>
        <w:shd w:val="clear" w:color="auto" w:fill="FFFFFF"/>
        <w:spacing w:after="0" w:line="240" w:lineRule="auto"/>
        <w:ind w:left="1560" w:right="1259" w:hanging="505"/>
        <w:jc w:val="center"/>
        <w:rPr>
          <w:rFonts w:ascii="Times New Roman" w:hAnsi="Times New Roman" w:cs="Times New Roman"/>
          <w:b/>
          <w:color w:val="000000"/>
          <w:spacing w:val="-11"/>
        </w:rPr>
      </w:pPr>
      <w:r w:rsidRPr="00126663">
        <w:rPr>
          <w:rFonts w:ascii="Times New Roman" w:hAnsi="Times New Roman" w:cs="Times New Roman"/>
          <w:b/>
          <w:color w:val="000000"/>
          <w:spacing w:val="-11"/>
        </w:rPr>
        <w:t>ПОСТАНОВЛЕНИЕ</w:t>
      </w:r>
    </w:p>
    <w:p w:rsidR="00126663" w:rsidRPr="00126663" w:rsidRDefault="00126663" w:rsidP="00126663">
      <w:pPr>
        <w:shd w:val="clear" w:color="auto" w:fill="FFFFFF"/>
        <w:spacing w:after="0" w:line="240" w:lineRule="auto"/>
        <w:ind w:right="1259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126663" w:rsidRPr="00126663" w:rsidRDefault="00126663" w:rsidP="00126663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  <w:color w:val="000000"/>
          <w:spacing w:val="-7"/>
        </w:rPr>
      </w:pPr>
      <w:r w:rsidRPr="00126663">
        <w:rPr>
          <w:rFonts w:ascii="Times New Roman" w:hAnsi="Times New Roman" w:cs="Times New Roman"/>
          <w:color w:val="000000"/>
          <w:spacing w:val="-2"/>
        </w:rPr>
        <w:t xml:space="preserve">от </w:t>
      </w:r>
      <w:r w:rsidRPr="00126663">
        <w:rPr>
          <w:rFonts w:ascii="Times New Roman" w:hAnsi="Times New Roman" w:cs="Times New Roman"/>
          <w:color w:val="000000"/>
        </w:rPr>
        <w:t xml:space="preserve">«  22   »  февраля   2024 </w:t>
      </w:r>
      <w:r w:rsidRPr="00126663">
        <w:rPr>
          <w:rFonts w:ascii="Times New Roman" w:hAnsi="Times New Roman" w:cs="Times New Roman"/>
          <w:color w:val="000000"/>
          <w:spacing w:val="-4"/>
        </w:rPr>
        <w:t xml:space="preserve">года                                                              </w:t>
      </w:r>
      <w:r w:rsidR="004C617C">
        <w:rPr>
          <w:rFonts w:ascii="Times New Roman" w:hAnsi="Times New Roman" w:cs="Times New Roman"/>
          <w:color w:val="000000"/>
          <w:spacing w:val="-4"/>
        </w:rPr>
        <w:t xml:space="preserve">                      </w:t>
      </w:r>
      <w:r w:rsidRPr="00126663">
        <w:rPr>
          <w:rFonts w:ascii="Times New Roman" w:hAnsi="Times New Roman" w:cs="Times New Roman"/>
          <w:color w:val="000000"/>
          <w:spacing w:val="-4"/>
        </w:rPr>
        <w:t xml:space="preserve">     </w:t>
      </w:r>
      <w:r w:rsidRPr="00126663">
        <w:rPr>
          <w:rFonts w:ascii="Times New Roman" w:hAnsi="Times New Roman" w:cs="Times New Roman"/>
          <w:color w:val="000000"/>
          <w:spacing w:val="-7"/>
        </w:rPr>
        <w:t>№  54</w:t>
      </w:r>
    </w:p>
    <w:p w:rsidR="00126663" w:rsidRPr="00126663" w:rsidRDefault="00126663" w:rsidP="00126663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</w:rPr>
      </w:pPr>
    </w:p>
    <w:p w:rsidR="00126663" w:rsidRDefault="00126663" w:rsidP="00126663">
      <w:pPr>
        <w:shd w:val="clear" w:color="auto" w:fill="FFFFFF"/>
        <w:spacing w:after="0"/>
        <w:ind w:left="1560" w:right="1259" w:hanging="505"/>
        <w:jc w:val="center"/>
        <w:rPr>
          <w:rFonts w:ascii="Times New Roman" w:hAnsi="Times New Roman" w:cs="Times New Roman"/>
          <w:color w:val="000000"/>
          <w:spacing w:val="-11"/>
        </w:rPr>
      </w:pPr>
      <w:r w:rsidRPr="00126663">
        <w:rPr>
          <w:rFonts w:ascii="Times New Roman" w:hAnsi="Times New Roman" w:cs="Times New Roman"/>
          <w:color w:val="000000"/>
          <w:spacing w:val="-11"/>
        </w:rPr>
        <w:t>с. Большое  Игнатово</w:t>
      </w:r>
    </w:p>
    <w:p w:rsidR="00126663" w:rsidRPr="00126663" w:rsidRDefault="00126663" w:rsidP="00126663">
      <w:pPr>
        <w:shd w:val="clear" w:color="auto" w:fill="FFFFFF"/>
        <w:spacing w:after="0"/>
        <w:ind w:left="1560" w:right="1259" w:hanging="505"/>
        <w:jc w:val="center"/>
        <w:rPr>
          <w:rFonts w:ascii="Times New Roman" w:hAnsi="Times New Roman" w:cs="Times New Roman"/>
        </w:rPr>
      </w:pPr>
    </w:p>
    <w:p w:rsidR="00126663" w:rsidRPr="00126663" w:rsidRDefault="00126663" w:rsidP="00126663">
      <w:pPr>
        <w:spacing w:after="0" w:line="240" w:lineRule="auto"/>
        <w:ind w:right="2266"/>
        <w:jc w:val="both"/>
        <w:rPr>
          <w:rFonts w:ascii="Times New Roman" w:hAnsi="Times New Roman"/>
          <w:lang w:eastAsia="ar-SA"/>
        </w:rPr>
      </w:pPr>
      <w:r w:rsidRPr="00126663">
        <w:rPr>
          <w:rFonts w:ascii="Times New Roman" w:hAnsi="Times New Roman" w:cs="Times New Roman"/>
        </w:rPr>
        <w:t xml:space="preserve">О внесении изменений в постановление Администрации Большеигнатовского муниципального района от </w:t>
      </w:r>
      <w:r w:rsidRPr="00126663">
        <w:rPr>
          <w:rFonts w:ascii="Times New Roman" w:hAnsi="Times New Roman"/>
          <w:lang w:eastAsia="ar-SA"/>
        </w:rPr>
        <w:t>01 октября 2019г. №413</w:t>
      </w:r>
      <w:r w:rsidRPr="00126663">
        <w:rPr>
          <w:rFonts w:ascii="Times New Roman" w:hAnsi="Times New Roman" w:cs="Times New Roman"/>
        </w:rPr>
        <w:t xml:space="preserve"> </w:t>
      </w:r>
      <w:r w:rsidRPr="00126663">
        <w:rPr>
          <w:rFonts w:ascii="Times New Roman" w:hAnsi="Times New Roman"/>
          <w:lang w:eastAsia="ar-SA"/>
        </w:rPr>
        <w:t>«Об утверждении муниципальной программы Большеигнатовского муниципального района Республики Мордовия «Комплексное развитие  сельских территорий»</w:t>
      </w:r>
    </w:p>
    <w:p w:rsidR="00126663" w:rsidRPr="00126663" w:rsidRDefault="00126663" w:rsidP="00126663">
      <w:pPr>
        <w:spacing w:after="0" w:line="240" w:lineRule="auto"/>
        <w:ind w:right="2266"/>
        <w:jc w:val="both"/>
        <w:rPr>
          <w:rFonts w:ascii="Times New Roman" w:hAnsi="Times New Roman" w:cs="Times New Roman"/>
        </w:rPr>
      </w:pPr>
    </w:p>
    <w:p w:rsidR="00126663" w:rsidRPr="00126663" w:rsidRDefault="00126663" w:rsidP="00126663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126663">
        <w:rPr>
          <w:rFonts w:ascii="Times New Roman" w:hAnsi="Times New Roman" w:cs="Times New Roman"/>
        </w:rPr>
        <w:t xml:space="preserve">Администрация Большеигнатовского муниципального района Республики Мордовия </w:t>
      </w:r>
      <w:r w:rsidRPr="00126663">
        <w:rPr>
          <w:rFonts w:ascii="Times New Roman" w:hAnsi="Times New Roman" w:cs="Times New Roman"/>
          <w:b/>
        </w:rPr>
        <w:t>постановляет:</w:t>
      </w:r>
    </w:p>
    <w:p w:rsidR="00126663" w:rsidRPr="00126663" w:rsidRDefault="00126663" w:rsidP="004C617C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6663">
        <w:rPr>
          <w:rFonts w:ascii="Times New Roman" w:hAnsi="Times New Roman" w:cs="Times New Roman"/>
        </w:rPr>
        <w:t xml:space="preserve">                   1. Внести в муниципальную программу «</w:t>
      </w:r>
      <w:r w:rsidRPr="00126663">
        <w:rPr>
          <w:rFonts w:ascii="Times New Roman" w:hAnsi="Times New Roman"/>
          <w:lang w:eastAsia="ar-SA"/>
        </w:rPr>
        <w:t>Комплексное развитие  сельских территорий</w:t>
      </w:r>
      <w:r w:rsidRPr="00126663">
        <w:rPr>
          <w:rFonts w:ascii="Times New Roman" w:hAnsi="Times New Roman" w:cs="Times New Roman"/>
        </w:rPr>
        <w:t>», утвержденную постановлением Администрации Большеигнатовского муниципального района от 01 октября 2019 г. № 413 «Об утверждении муниципальной программы Большеигнатовского муниципального района Республики Мордовия «</w:t>
      </w:r>
      <w:r w:rsidRPr="00126663">
        <w:rPr>
          <w:rFonts w:ascii="Times New Roman" w:hAnsi="Times New Roman"/>
          <w:lang w:eastAsia="ar-SA"/>
        </w:rPr>
        <w:t>Комплексное развитие  сельских территорий</w:t>
      </w:r>
      <w:r w:rsidRPr="00126663">
        <w:rPr>
          <w:rFonts w:ascii="Times New Roman" w:hAnsi="Times New Roman" w:cs="Times New Roman"/>
        </w:rPr>
        <w:t>» (далее – Программа) следующие изменения:</w:t>
      </w:r>
    </w:p>
    <w:p w:rsidR="00126663" w:rsidRPr="00126663" w:rsidRDefault="00126663" w:rsidP="00126663">
      <w:pPr>
        <w:pStyle w:val="af0"/>
        <w:jc w:val="both"/>
        <w:rPr>
          <w:rFonts w:ascii="Times New Roman" w:hAnsi="Times New Roman"/>
        </w:rPr>
      </w:pPr>
      <w:r w:rsidRPr="00126663">
        <w:t xml:space="preserve">                </w:t>
      </w:r>
      <w:r w:rsidRPr="00126663">
        <w:rPr>
          <w:rFonts w:ascii="Times New Roman" w:hAnsi="Times New Roman"/>
        </w:rPr>
        <w:t>1.1. В паспорте муниципальной программы  «</w:t>
      </w:r>
      <w:r w:rsidRPr="00126663">
        <w:rPr>
          <w:rFonts w:ascii="Times New Roman" w:hAnsi="Times New Roman"/>
          <w:lang w:eastAsia="ar-SA"/>
        </w:rPr>
        <w:t>Комплексное развитие  сельских территорий</w:t>
      </w:r>
      <w:r w:rsidRPr="00126663">
        <w:rPr>
          <w:rFonts w:ascii="Times New Roman" w:hAnsi="Times New Roman"/>
        </w:rPr>
        <w:t>», утвержденной постановлением Администрации Большеигнатовского муниципального района от 01 октября 2019 г. № 413 (далее-Программа):</w:t>
      </w:r>
    </w:p>
    <w:p w:rsidR="00126663" w:rsidRPr="00126663" w:rsidRDefault="00126663" w:rsidP="00126663">
      <w:pPr>
        <w:pStyle w:val="af0"/>
        <w:jc w:val="both"/>
        <w:rPr>
          <w:rFonts w:ascii="Times New Roman" w:hAnsi="Times New Roman"/>
        </w:rPr>
      </w:pPr>
      <w:r w:rsidRPr="00126663">
        <w:rPr>
          <w:rFonts w:ascii="Times New Roman" w:hAnsi="Times New Roman"/>
        </w:rPr>
        <w:t xml:space="preserve">     - позицию «объемы и источники финансирования»  изложить в следующей редакции: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3"/>
        <w:gridCol w:w="4787"/>
      </w:tblGrid>
      <w:tr w:rsidR="00126663" w:rsidRPr="00126663" w:rsidTr="00E72621">
        <w:trPr>
          <w:trHeight w:val="841"/>
        </w:trPr>
        <w:tc>
          <w:tcPr>
            <w:tcW w:w="4927" w:type="dxa"/>
            <w:shd w:val="clear" w:color="auto" w:fill="auto"/>
          </w:tcPr>
          <w:p w:rsidR="00126663" w:rsidRPr="00126663" w:rsidRDefault="00126663" w:rsidP="00126663">
            <w:pPr>
              <w:pStyle w:val="af0"/>
              <w:jc w:val="both"/>
              <w:rPr>
                <w:rFonts w:ascii="Times New Roman" w:hAnsi="Times New Roman"/>
              </w:rPr>
            </w:pPr>
            <w:r w:rsidRPr="00126663">
              <w:rPr>
                <w:rFonts w:ascii="Times New Roman" w:hAnsi="Times New Roman"/>
              </w:rPr>
              <w:t>Объемы и источники финансирования</w:t>
            </w:r>
          </w:p>
        </w:tc>
        <w:tc>
          <w:tcPr>
            <w:tcW w:w="4927" w:type="dxa"/>
            <w:shd w:val="clear" w:color="auto" w:fill="auto"/>
          </w:tcPr>
          <w:p w:rsidR="00126663" w:rsidRPr="00126663" w:rsidRDefault="00126663" w:rsidP="00126663">
            <w:pPr>
              <w:pStyle w:val="af0"/>
              <w:jc w:val="both"/>
              <w:rPr>
                <w:rFonts w:ascii="Times New Roman" w:hAnsi="Times New Roman"/>
              </w:rPr>
            </w:pPr>
            <w:r w:rsidRPr="00126663">
              <w:rPr>
                <w:rFonts w:ascii="Times New Roman" w:hAnsi="Times New Roman"/>
              </w:rPr>
              <w:t xml:space="preserve"> Общий объем финансирования  Программы за счет всех источников финансирования составит – </w:t>
            </w:r>
            <w:r w:rsidRPr="00126663">
              <w:rPr>
                <w:rFonts w:ascii="Times New Roman" w:hAnsi="Times New Roman"/>
                <w:color w:val="000000"/>
              </w:rPr>
              <w:t xml:space="preserve">337,935 </w:t>
            </w:r>
            <w:r w:rsidRPr="00126663">
              <w:rPr>
                <w:rFonts w:ascii="Times New Roman" w:hAnsi="Times New Roman"/>
              </w:rPr>
              <w:t>млн. рублей, в том числе:</w:t>
            </w:r>
          </w:p>
          <w:p w:rsidR="00126663" w:rsidRPr="00126663" w:rsidRDefault="00126663" w:rsidP="00126663">
            <w:pPr>
              <w:pStyle w:val="af0"/>
              <w:jc w:val="both"/>
              <w:rPr>
                <w:rFonts w:ascii="Times New Roman" w:hAnsi="Times New Roman"/>
              </w:rPr>
            </w:pPr>
            <w:r w:rsidRPr="00126663">
              <w:rPr>
                <w:rFonts w:ascii="Times New Roman" w:hAnsi="Times New Roman"/>
              </w:rPr>
              <w:t xml:space="preserve">          </w:t>
            </w:r>
            <w:r w:rsidRPr="00126663">
              <w:rPr>
                <w:rFonts w:ascii="Times New Roman" w:hAnsi="Times New Roman"/>
                <w:b/>
                <w:color w:val="000000"/>
              </w:rPr>
              <w:t xml:space="preserve"> </w:t>
            </w:r>
            <w:r w:rsidRPr="00126663">
              <w:rPr>
                <w:rFonts w:ascii="Times New Roman" w:hAnsi="Times New Roman"/>
              </w:rPr>
              <w:t xml:space="preserve">федеральный бюджет –  </w:t>
            </w:r>
            <w:r w:rsidRPr="00126663">
              <w:rPr>
                <w:rFonts w:ascii="Times New Roman" w:hAnsi="Times New Roman"/>
                <w:color w:val="000000"/>
              </w:rPr>
              <w:t xml:space="preserve">274,364  </w:t>
            </w:r>
            <w:r w:rsidRPr="00126663">
              <w:rPr>
                <w:rFonts w:ascii="Times New Roman" w:hAnsi="Times New Roman"/>
              </w:rPr>
              <w:t>млн. рублей,</w:t>
            </w:r>
          </w:p>
          <w:p w:rsidR="00126663" w:rsidRPr="00126663" w:rsidRDefault="00126663" w:rsidP="00126663">
            <w:pPr>
              <w:pStyle w:val="af0"/>
              <w:jc w:val="both"/>
              <w:rPr>
                <w:rFonts w:ascii="Times New Roman" w:hAnsi="Times New Roman"/>
              </w:rPr>
            </w:pPr>
            <w:r w:rsidRPr="00126663">
              <w:rPr>
                <w:rFonts w:ascii="Times New Roman" w:hAnsi="Times New Roman"/>
              </w:rPr>
              <w:t xml:space="preserve">республиканский бюджет Республики Мордовия </w:t>
            </w:r>
            <w:r w:rsidRPr="00126663">
              <w:rPr>
                <w:rStyle w:val="30"/>
                <w:rFonts w:ascii="Times New Roman" w:hAnsi="Times New Roman" w:cs="Times New Roman"/>
              </w:rPr>
              <w:t xml:space="preserve">– </w:t>
            </w:r>
            <w:r w:rsidRPr="00126663">
              <w:rPr>
                <w:rFonts w:ascii="Times New Roman" w:hAnsi="Times New Roman"/>
                <w:color w:val="000000"/>
              </w:rPr>
              <w:t xml:space="preserve">38,654 </w:t>
            </w:r>
            <w:r w:rsidRPr="00126663">
              <w:rPr>
                <w:rFonts w:ascii="Times New Roman" w:hAnsi="Times New Roman"/>
              </w:rPr>
              <w:t>млн. рублей;</w:t>
            </w:r>
          </w:p>
          <w:p w:rsidR="00126663" w:rsidRPr="00126663" w:rsidRDefault="00126663" w:rsidP="00126663">
            <w:pPr>
              <w:pStyle w:val="af0"/>
              <w:jc w:val="both"/>
              <w:rPr>
                <w:rFonts w:ascii="Times New Roman" w:hAnsi="Times New Roman"/>
              </w:rPr>
            </w:pPr>
            <w:r w:rsidRPr="00126663">
              <w:rPr>
                <w:rFonts w:ascii="Times New Roman" w:hAnsi="Times New Roman"/>
              </w:rPr>
              <w:t>местные бюджеты –  0,771 млн. рублей;</w:t>
            </w:r>
          </w:p>
          <w:p w:rsidR="00126663" w:rsidRPr="00126663" w:rsidRDefault="00126663" w:rsidP="00126663">
            <w:pPr>
              <w:pStyle w:val="af0"/>
              <w:jc w:val="both"/>
              <w:rPr>
                <w:rFonts w:ascii="Times New Roman" w:hAnsi="Times New Roman"/>
              </w:rPr>
            </w:pPr>
            <w:r w:rsidRPr="00126663">
              <w:rPr>
                <w:rFonts w:ascii="Times New Roman" w:hAnsi="Times New Roman"/>
              </w:rPr>
              <w:t xml:space="preserve">внебюджетные средства – </w:t>
            </w:r>
            <w:r w:rsidRPr="00126663">
              <w:rPr>
                <w:rFonts w:ascii="Times New Roman" w:hAnsi="Times New Roman"/>
                <w:color w:val="000000"/>
              </w:rPr>
              <w:t xml:space="preserve">24,146 </w:t>
            </w:r>
            <w:r w:rsidRPr="00126663">
              <w:rPr>
                <w:rStyle w:val="30"/>
                <w:rFonts w:ascii="Times New Roman" w:hAnsi="Times New Roman" w:cs="Times New Roman"/>
              </w:rPr>
              <w:t>млн</w:t>
            </w:r>
            <w:r w:rsidRPr="00126663">
              <w:rPr>
                <w:rFonts w:ascii="Times New Roman" w:hAnsi="Times New Roman"/>
              </w:rPr>
              <w:t>. рублей.</w:t>
            </w:r>
          </w:p>
        </w:tc>
      </w:tr>
    </w:tbl>
    <w:p w:rsidR="00126663" w:rsidRPr="00126663" w:rsidRDefault="00126663" w:rsidP="00126663">
      <w:pPr>
        <w:spacing w:after="0" w:line="240" w:lineRule="auto"/>
        <w:jc w:val="both"/>
        <w:rPr>
          <w:rFonts w:ascii="Times New Roman" w:hAnsi="Times New Roman" w:cs="Times New Roman"/>
        </w:rPr>
      </w:pPr>
      <w:r w:rsidRPr="00126663">
        <w:rPr>
          <w:rFonts w:ascii="Times New Roman" w:hAnsi="Times New Roman" w:cs="Times New Roman"/>
        </w:rPr>
        <w:t xml:space="preserve">            2. Приложения 4,5,6 к Программе изложить в следующей редакции (прилагаются).</w:t>
      </w:r>
    </w:p>
    <w:p w:rsidR="00126663" w:rsidRPr="00126663" w:rsidRDefault="00126663" w:rsidP="00126663">
      <w:pPr>
        <w:spacing w:after="0"/>
        <w:jc w:val="both"/>
        <w:rPr>
          <w:rFonts w:ascii="Times New Roman" w:hAnsi="Times New Roman" w:cs="Times New Roman"/>
        </w:rPr>
      </w:pPr>
      <w:r w:rsidRPr="00126663">
        <w:rPr>
          <w:rFonts w:ascii="Times New Roman" w:hAnsi="Times New Roman" w:cs="Times New Roman"/>
        </w:rPr>
        <w:t xml:space="preserve">             </w:t>
      </w:r>
      <w:r w:rsidRPr="00126663">
        <w:rPr>
          <w:rFonts w:ascii="Times New Roman" w:hAnsi="Times New Roman" w:cs="Times New Roman"/>
          <w:color w:val="000000" w:themeColor="text1"/>
        </w:rPr>
        <w:t>3</w:t>
      </w:r>
      <w:r w:rsidRPr="00126663">
        <w:rPr>
          <w:rFonts w:ascii="Times New Roman" w:hAnsi="Times New Roman" w:cs="Times New Roman"/>
        </w:rPr>
        <w:t>. Настоящее постановление вступает в силу после дня официального опубликования (обнародования).</w:t>
      </w:r>
    </w:p>
    <w:p w:rsidR="00126663" w:rsidRPr="00126663" w:rsidRDefault="00126663" w:rsidP="00126663">
      <w:pPr>
        <w:spacing w:after="0" w:line="240" w:lineRule="auto"/>
        <w:rPr>
          <w:rFonts w:ascii="Times New Roman" w:hAnsi="Times New Roman" w:cs="Times New Roman"/>
        </w:rPr>
      </w:pPr>
    </w:p>
    <w:p w:rsidR="00126663" w:rsidRPr="00126663" w:rsidRDefault="00126663" w:rsidP="00126663">
      <w:pPr>
        <w:spacing w:after="0" w:line="240" w:lineRule="auto"/>
        <w:rPr>
          <w:rFonts w:ascii="Times New Roman" w:hAnsi="Times New Roman" w:cs="Times New Roman"/>
        </w:rPr>
      </w:pPr>
      <w:r w:rsidRPr="00126663">
        <w:rPr>
          <w:rFonts w:ascii="Times New Roman" w:hAnsi="Times New Roman" w:cs="Times New Roman"/>
        </w:rPr>
        <w:t xml:space="preserve">Глава Большеигнатовского </w:t>
      </w:r>
    </w:p>
    <w:p w:rsidR="00126663" w:rsidRPr="00126663" w:rsidRDefault="00126663" w:rsidP="00126663">
      <w:pPr>
        <w:spacing w:after="0" w:line="240" w:lineRule="auto"/>
        <w:rPr>
          <w:rFonts w:ascii="Times New Roman" w:hAnsi="Times New Roman" w:cs="Times New Roman"/>
        </w:rPr>
      </w:pPr>
      <w:r w:rsidRPr="00126663">
        <w:rPr>
          <w:rFonts w:ascii="Times New Roman" w:hAnsi="Times New Roman" w:cs="Times New Roman"/>
        </w:rPr>
        <w:t xml:space="preserve">муниципального района                                                       </w:t>
      </w:r>
      <w:r>
        <w:rPr>
          <w:rFonts w:ascii="Times New Roman" w:hAnsi="Times New Roman" w:cs="Times New Roman"/>
        </w:rPr>
        <w:t xml:space="preserve">                        </w:t>
      </w:r>
      <w:r w:rsidRPr="00126663">
        <w:rPr>
          <w:rFonts w:ascii="Times New Roman" w:hAnsi="Times New Roman" w:cs="Times New Roman"/>
        </w:rPr>
        <w:t xml:space="preserve">          Т.Н. Полозова</w:t>
      </w:r>
    </w:p>
    <w:p w:rsidR="00126663" w:rsidRDefault="00126663" w:rsidP="00126663">
      <w:pPr>
        <w:pStyle w:val="af2"/>
        <w:rPr>
          <w:noProof/>
        </w:rPr>
      </w:pPr>
      <w:r>
        <w:rPr>
          <w:noProof/>
        </w:rPr>
        <w:t xml:space="preserve">                                                                       </w:t>
      </w:r>
    </w:p>
    <w:p w:rsidR="00126663" w:rsidRDefault="00126663" w:rsidP="00126663">
      <w:pPr>
        <w:pStyle w:val="af2"/>
        <w:rPr>
          <w:color w:val="FF0000"/>
          <w:sz w:val="36"/>
          <w:szCs w:val="36"/>
        </w:rPr>
      </w:pPr>
    </w:p>
    <w:p w:rsidR="00126663" w:rsidRPr="005F49D0" w:rsidRDefault="00126663" w:rsidP="00126663">
      <w:pPr>
        <w:rPr>
          <w:sz w:val="26"/>
          <w:szCs w:val="26"/>
        </w:rPr>
      </w:pPr>
    </w:p>
    <w:p w:rsidR="00126663" w:rsidRDefault="00126663" w:rsidP="00126663">
      <w:pPr>
        <w:pStyle w:val="af0"/>
        <w:rPr>
          <w:rFonts w:ascii="Times New Roman" w:hAnsi="Times New Roman"/>
          <w:sz w:val="28"/>
          <w:szCs w:val="28"/>
        </w:rPr>
        <w:sectPr w:rsidR="00126663" w:rsidSect="00E72621">
          <w:pgSz w:w="11906" w:h="16838"/>
          <w:pgMar w:top="1134" w:right="851" w:bottom="851" w:left="1701" w:header="709" w:footer="709" w:gutter="0"/>
          <w:cols w:space="708"/>
          <w:docGrid w:linePitch="360"/>
        </w:sectPr>
      </w:pPr>
    </w:p>
    <w:p w:rsidR="00CC670E" w:rsidRPr="00CC670E" w:rsidRDefault="00CC670E" w:rsidP="00CC670E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color w:val="auto"/>
        </w:rPr>
      </w:pPr>
      <w:r w:rsidRPr="00CC670E">
        <w:rPr>
          <w:rStyle w:val="af8"/>
          <w:rFonts w:ascii="Times New Roman" w:hAnsi="Times New Roman" w:cs="Times New Roman"/>
          <w:b w:val="0"/>
          <w:color w:val="auto"/>
        </w:rPr>
        <w:lastRenderedPageBreak/>
        <w:t>Приложение 4</w:t>
      </w:r>
    </w:p>
    <w:p w:rsidR="00CC670E" w:rsidRPr="00CC670E" w:rsidRDefault="00CC670E" w:rsidP="00CC670E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CC670E">
        <w:rPr>
          <w:rStyle w:val="af8"/>
          <w:rFonts w:ascii="Times New Roman" w:hAnsi="Times New Roman" w:cs="Times New Roman"/>
          <w:b w:val="0"/>
          <w:color w:val="auto"/>
        </w:rPr>
        <w:t xml:space="preserve">к </w:t>
      </w:r>
      <w:r w:rsidRPr="00CC670E">
        <w:rPr>
          <w:rFonts w:ascii="Times New Roman" w:hAnsi="Times New Roman" w:cs="Times New Roman"/>
        </w:rPr>
        <w:t>муниципальной программе Большеигнатовского муниципального района</w:t>
      </w:r>
    </w:p>
    <w:p w:rsidR="00CC670E" w:rsidRPr="00CC670E" w:rsidRDefault="00CC670E" w:rsidP="00CC670E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color w:val="auto"/>
        </w:rPr>
      </w:pPr>
      <w:r w:rsidRPr="00CC670E">
        <w:rPr>
          <w:rStyle w:val="af8"/>
          <w:rFonts w:ascii="Times New Roman" w:hAnsi="Times New Roman" w:cs="Times New Roman"/>
          <w:b w:val="0"/>
          <w:color w:val="auto"/>
        </w:rPr>
        <w:t>Республики Мордовия «Комплексное развитие сельских территорий»</w:t>
      </w:r>
    </w:p>
    <w:p w:rsidR="00CC670E" w:rsidRPr="00CC670E" w:rsidRDefault="00CC670E" w:rsidP="00CC670E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</w:p>
    <w:p w:rsidR="00CC670E" w:rsidRPr="00CC670E" w:rsidRDefault="00CC670E" w:rsidP="00CC670E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CC670E">
        <w:rPr>
          <w:rFonts w:ascii="Times New Roman" w:hAnsi="Times New Roman" w:cs="Times New Roman"/>
          <w:color w:val="auto"/>
          <w:sz w:val="22"/>
          <w:szCs w:val="22"/>
        </w:rPr>
        <w:t>Сведения</w:t>
      </w:r>
      <w:r w:rsidRPr="00CC670E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CC670E">
        <w:rPr>
          <w:rFonts w:ascii="Times New Roman" w:hAnsi="Times New Roman" w:cs="Times New Roman"/>
          <w:b w:val="0"/>
          <w:color w:val="auto"/>
          <w:sz w:val="22"/>
          <w:szCs w:val="22"/>
        </w:rPr>
        <w:t xml:space="preserve">о показателях (индикаторах) реализации муниципальной программы Большеигнатовского муниципального района </w:t>
      </w:r>
    </w:p>
    <w:p w:rsidR="00CC670E" w:rsidRPr="00CC670E" w:rsidRDefault="00CC670E" w:rsidP="00CC670E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r w:rsidRPr="00CC670E">
        <w:rPr>
          <w:rFonts w:ascii="Times New Roman" w:hAnsi="Times New Roman" w:cs="Times New Roman"/>
          <w:b w:val="0"/>
          <w:color w:val="auto"/>
          <w:sz w:val="22"/>
          <w:szCs w:val="22"/>
        </w:rPr>
        <w:t>Республики Мордовия «Комплексное развитие сельских территорий»</w:t>
      </w:r>
    </w:p>
    <w:p w:rsidR="00CC670E" w:rsidRPr="00CC670E" w:rsidRDefault="00CC670E" w:rsidP="00CC670E">
      <w:pPr>
        <w:spacing w:after="0" w:line="240" w:lineRule="auto"/>
        <w:rPr>
          <w:rFonts w:ascii="Times New Roman" w:hAnsi="Times New Roman" w:cs="Times New Roman"/>
        </w:rPr>
      </w:pPr>
    </w:p>
    <w:tbl>
      <w:tblPr>
        <w:tblW w:w="16170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3"/>
        <w:gridCol w:w="2982"/>
        <w:gridCol w:w="1276"/>
        <w:gridCol w:w="992"/>
        <w:gridCol w:w="992"/>
        <w:gridCol w:w="851"/>
        <w:gridCol w:w="850"/>
        <w:gridCol w:w="851"/>
        <w:gridCol w:w="850"/>
        <w:gridCol w:w="851"/>
        <w:gridCol w:w="820"/>
        <w:gridCol w:w="17"/>
        <w:gridCol w:w="17"/>
        <w:gridCol w:w="803"/>
        <w:gridCol w:w="17"/>
        <w:gridCol w:w="31"/>
        <w:gridCol w:w="789"/>
        <w:gridCol w:w="51"/>
        <w:gridCol w:w="10"/>
        <w:gridCol w:w="844"/>
        <w:gridCol w:w="7"/>
        <w:gridCol w:w="10"/>
        <w:gridCol w:w="787"/>
        <w:gridCol w:w="16"/>
        <w:gridCol w:w="37"/>
        <w:gridCol w:w="849"/>
        <w:gridCol w:w="7"/>
      </w:tblGrid>
      <w:tr w:rsidR="00CC670E" w:rsidRPr="00CC670E" w:rsidTr="004C617C">
        <w:trPr>
          <w:trHeight w:hRule="exact" w:val="284"/>
          <w:tblHeader/>
        </w:trPr>
        <w:tc>
          <w:tcPr>
            <w:tcW w:w="563" w:type="dxa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</w:p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п/п п/п</w:t>
            </w:r>
          </w:p>
        </w:tc>
        <w:tc>
          <w:tcPr>
            <w:tcW w:w="2982" w:type="dxa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Показатель (индикатор)                            программы</w:t>
            </w:r>
          </w:p>
        </w:tc>
        <w:tc>
          <w:tcPr>
            <w:tcW w:w="1276" w:type="dxa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 xml:space="preserve">Единицы               измерения </w:t>
            </w:r>
          </w:p>
          <w:p w:rsidR="00CC670E" w:rsidRPr="00CC670E" w:rsidRDefault="00CC670E" w:rsidP="00CC670E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9" w:type="dxa"/>
            <w:gridSpan w:val="24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Значение показателей</w:t>
            </w:r>
          </w:p>
        </w:tc>
      </w:tr>
      <w:tr w:rsidR="00CC670E" w:rsidRPr="00CC670E" w:rsidTr="004C617C">
        <w:trPr>
          <w:tblHeader/>
        </w:trPr>
        <w:tc>
          <w:tcPr>
            <w:tcW w:w="563" w:type="dxa"/>
          </w:tcPr>
          <w:p w:rsidR="00CC670E" w:rsidRPr="00CC670E" w:rsidRDefault="00CC670E" w:rsidP="00CC670E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2982" w:type="dxa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Государственной программы</w:t>
            </w:r>
          </w:p>
        </w:tc>
        <w:tc>
          <w:tcPr>
            <w:tcW w:w="1276" w:type="dxa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измерения</w:t>
            </w:r>
          </w:p>
        </w:tc>
        <w:tc>
          <w:tcPr>
            <w:tcW w:w="992" w:type="dxa"/>
            <w:vMerge w:val="restart"/>
          </w:tcPr>
          <w:p w:rsidR="00CC670E" w:rsidRPr="00CC670E" w:rsidRDefault="00CC670E" w:rsidP="004C617C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отчетный год                    (2018 год)</w:t>
            </w:r>
          </w:p>
        </w:tc>
        <w:tc>
          <w:tcPr>
            <w:tcW w:w="992" w:type="dxa"/>
            <w:vMerge w:val="restart"/>
          </w:tcPr>
          <w:p w:rsidR="00CC670E" w:rsidRPr="00CC670E" w:rsidRDefault="00CC670E" w:rsidP="004C617C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текущий год                (2019 год)</w:t>
            </w:r>
          </w:p>
        </w:tc>
        <w:tc>
          <w:tcPr>
            <w:tcW w:w="851" w:type="dxa"/>
            <w:vMerge w:val="restart"/>
          </w:tcPr>
          <w:p w:rsidR="00CC670E" w:rsidRPr="00CC670E" w:rsidRDefault="00CC670E" w:rsidP="004C617C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850" w:type="dxa"/>
            <w:vMerge w:val="restart"/>
          </w:tcPr>
          <w:p w:rsidR="00CC670E" w:rsidRPr="00CC670E" w:rsidRDefault="00CC670E" w:rsidP="004C617C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2021 год</w:t>
            </w:r>
          </w:p>
        </w:tc>
        <w:tc>
          <w:tcPr>
            <w:tcW w:w="851" w:type="dxa"/>
            <w:vMerge w:val="restart"/>
          </w:tcPr>
          <w:p w:rsidR="00CC670E" w:rsidRPr="00CC670E" w:rsidRDefault="00CC670E" w:rsidP="004C617C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2022 год</w:t>
            </w:r>
          </w:p>
        </w:tc>
        <w:tc>
          <w:tcPr>
            <w:tcW w:w="850" w:type="dxa"/>
            <w:vMerge w:val="restart"/>
          </w:tcPr>
          <w:p w:rsidR="00CC670E" w:rsidRPr="00CC670E" w:rsidRDefault="00CC670E" w:rsidP="004C617C">
            <w:pPr>
              <w:pStyle w:val="ab"/>
              <w:ind w:left="-1667" w:right="-250" w:firstLine="16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  <w:p w:rsidR="00CC670E" w:rsidRPr="00CC670E" w:rsidRDefault="00CC670E" w:rsidP="004C617C">
            <w:pPr>
              <w:pStyle w:val="ab"/>
              <w:ind w:left="-1667" w:right="-250" w:firstLine="1667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год</w:t>
            </w:r>
          </w:p>
        </w:tc>
        <w:tc>
          <w:tcPr>
            <w:tcW w:w="851" w:type="dxa"/>
            <w:vMerge w:val="restart"/>
          </w:tcPr>
          <w:p w:rsidR="00CC670E" w:rsidRPr="00CC670E" w:rsidRDefault="00CC670E" w:rsidP="004C617C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2024 год</w:t>
            </w:r>
          </w:p>
        </w:tc>
        <w:tc>
          <w:tcPr>
            <w:tcW w:w="854" w:type="dxa"/>
            <w:gridSpan w:val="3"/>
            <w:vMerge w:val="restart"/>
          </w:tcPr>
          <w:p w:rsidR="00CC670E" w:rsidRPr="00CC670E" w:rsidRDefault="00CC670E" w:rsidP="004C617C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2025 год</w:t>
            </w:r>
          </w:p>
        </w:tc>
        <w:tc>
          <w:tcPr>
            <w:tcW w:w="851" w:type="dxa"/>
            <w:gridSpan w:val="3"/>
            <w:vMerge w:val="restart"/>
          </w:tcPr>
          <w:p w:rsidR="00CC670E" w:rsidRPr="00CC670E" w:rsidRDefault="00CC670E" w:rsidP="004C6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670E">
              <w:rPr>
                <w:rFonts w:ascii="Times New Roman" w:hAnsi="Times New Roman" w:cs="Times New Roman"/>
                <w:lang w:val="en-US"/>
              </w:rPr>
              <w:t xml:space="preserve">2026 </w:t>
            </w:r>
            <w:r w:rsidRPr="00CC670E">
              <w:rPr>
                <w:rFonts w:ascii="Times New Roman" w:hAnsi="Times New Roman" w:cs="Times New Roman"/>
              </w:rPr>
              <w:t>год</w:t>
            </w:r>
          </w:p>
          <w:p w:rsidR="00CC670E" w:rsidRPr="00CC670E" w:rsidRDefault="00CC670E" w:rsidP="004C617C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vMerge w:val="restart"/>
          </w:tcPr>
          <w:p w:rsidR="00CC670E" w:rsidRPr="00CC670E" w:rsidRDefault="00CC670E" w:rsidP="004C617C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670E">
              <w:rPr>
                <w:rFonts w:ascii="Times New Roman" w:hAnsi="Times New Roman" w:cs="Times New Roman"/>
              </w:rPr>
              <w:t>2027 год</w:t>
            </w:r>
          </w:p>
          <w:p w:rsidR="00CC670E" w:rsidRPr="00CC670E" w:rsidRDefault="00CC670E" w:rsidP="004C617C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 w:val="restart"/>
          </w:tcPr>
          <w:p w:rsidR="00CC670E" w:rsidRPr="00CC670E" w:rsidRDefault="00CC670E" w:rsidP="004C617C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2028 год</w:t>
            </w:r>
          </w:p>
        </w:tc>
        <w:tc>
          <w:tcPr>
            <w:tcW w:w="850" w:type="dxa"/>
            <w:gridSpan w:val="4"/>
            <w:vMerge w:val="restart"/>
          </w:tcPr>
          <w:p w:rsidR="00CC670E" w:rsidRPr="00CC670E" w:rsidRDefault="00CC670E" w:rsidP="004C617C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2029 год</w:t>
            </w:r>
          </w:p>
        </w:tc>
        <w:tc>
          <w:tcPr>
            <w:tcW w:w="856" w:type="dxa"/>
            <w:gridSpan w:val="2"/>
            <w:vMerge w:val="restart"/>
          </w:tcPr>
          <w:p w:rsidR="00CC670E" w:rsidRPr="00CC670E" w:rsidRDefault="00CC670E" w:rsidP="004C617C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2030 год</w:t>
            </w:r>
          </w:p>
        </w:tc>
      </w:tr>
      <w:tr w:rsidR="00CC670E" w:rsidRPr="00CC670E" w:rsidTr="004C617C">
        <w:trPr>
          <w:trHeight w:val="422"/>
          <w:tblHeader/>
        </w:trPr>
        <w:tc>
          <w:tcPr>
            <w:tcW w:w="563" w:type="dxa"/>
          </w:tcPr>
          <w:p w:rsidR="00CC670E" w:rsidRPr="00CC670E" w:rsidRDefault="00CC670E" w:rsidP="00CC670E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982" w:type="dxa"/>
          </w:tcPr>
          <w:p w:rsidR="00CC670E" w:rsidRPr="00CC670E" w:rsidRDefault="00CC670E" w:rsidP="00CC670E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</w:tcPr>
          <w:p w:rsidR="00CC670E" w:rsidRPr="00CC670E" w:rsidRDefault="00CC670E" w:rsidP="00CC670E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C670E" w:rsidRPr="00CC670E" w:rsidRDefault="00CC670E" w:rsidP="00CC670E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vMerge/>
          </w:tcPr>
          <w:p w:rsidR="00CC670E" w:rsidRPr="00CC670E" w:rsidRDefault="00CC670E" w:rsidP="00CC670E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670E" w:rsidRPr="00CC670E" w:rsidRDefault="00CC670E" w:rsidP="00CC670E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670E" w:rsidRPr="00CC670E" w:rsidRDefault="00CC670E" w:rsidP="00CC670E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670E" w:rsidRPr="00CC670E" w:rsidRDefault="00CC670E" w:rsidP="00CC670E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</w:tcPr>
          <w:p w:rsidR="00CC670E" w:rsidRPr="00CC670E" w:rsidRDefault="00CC670E" w:rsidP="00CC670E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</w:tcPr>
          <w:p w:rsidR="00CC670E" w:rsidRPr="00CC670E" w:rsidRDefault="00CC670E" w:rsidP="00CC670E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4" w:type="dxa"/>
            <w:gridSpan w:val="3"/>
            <w:vMerge/>
          </w:tcPr>
          <w:p w:rsidR="00CC670E" w:rsidRPr="00CC670E" w:rsidRDefault="00CC670E" w:rsidP="00CC670E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gridSpan w:val="3"/>
            <w:vMerge/>
          </w:tcPr>
          <w:p w:rsidR="00CC670E" w:rsidRPr="00CC670E" w:rsidRDefault="00CC670E" w:rsidP="00CC670E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3"/>
            <w:vMerge/>
          </w:tcPr>
          <w:p w:rsidR="00CC670E" w:rsidRPr="00CC670E" w:rsidRDefault="00CC670E" w:rsidP="00CC670E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gridSpan w:val="2"/>
            <w:vMerge/>
          </w:tcPr>
          <w:p w:rsidR="00CC670E" w:rsidRPr="00CC670E" w:rsidRDefault="00CC670E" w:rsidP="00CC670E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gridSpan w:val="4"/>
            <w:vMerge/>
          </w:tcPr>
          <w:p w:rsidR="00CC670E" w:rsidRPr="00CC670E" w:rsidRDefault="00CC670E" w:rsidP="00CC670E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6" w:type="dxa"/>
            <w:gridSpan w:val="2"/>
            <w:vMerge/>
          </w:tcPr>
          <w:p w:rsidR="00CC670E" w:rsidRPr="00CC670E" w:rsidRDefault="00CC670E" w:rsidP="00CC670E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CC670E" w:rsidRPr="00CC670E" w:rsidTr="004C617C">
        <w:trPr>
          <w:tblHeader/>
        </w:trPr>
        <w:tc>
          <w:tcPr>
            <w:tcW w:w="563" w:type="dxa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982" w:type="dxa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992" w:type="dxa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992" w:type="dxa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851" w:type="dxa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851" w:type="dxa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854" w:type="dxa"/>
            <w:gridSpan w:val="3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851" w:type="dxa"/>
            <w:gridSpan w:val="3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0" w:type="dxa"/>
            <w:gridSpan w:val="3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1" w:type="dxa"/>
            <w:gridSpan w:val="2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850" w:type="dxa"/>
            <w:gridSpan w:val="4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856" w:type="dxa"/>
            <w:gridSpan w:val="2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</w:tr>
      <w:tr w:rsidR="00CC670E" w:rsidRPr="00CC670E" w:rsidTr="004C617C">
        <w:tc>
          <w:tcPr>
            <w:tcW w:w="16170" w:type="dxa"/>
            <w:gridSpan w:val="27"/>
            <w:shd w:val="clear" w:color="auto" w:fill="auto"/>
          </w:tcPr>
          <w:p w:rsidR="00CC670E" w:rsidRPr="00CC670E" w:rsidRDefault="00CC670E" w:rsidP="004C617C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Подпрограмма «Создание условий для обеспечения доступным и комфортным жильем сельского населения»</w:t>
            </w:r>
          </w:p>
        </w:tc>
      </w:tr>
      <w:tr w:rsidR="00CC670E" w:rsidRPr="00CC670E" w:rsidTr="004C617C">
        <w:tc>
          <w:tcPr>
            <w:tcW w:w="563" w:type="dxa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2982" w:type="dxa"/>
          </w:tcPr>
          <w:p w:rsidR="00CC670E" w:rsidRPr="00CC670E" w:rsidRDefault="00CC670E" w:rsidP="00CC670E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Ввод жилых помещений (жилых домов) для граждан, проживающих на сельских территориях</w:t>
            </w:r>
          </w:p>
        </w:tc>
        <w:tc>
          <w:tcPr>
            <w:tcW w:w="1276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кв. метров общей площади</w:t>
            </w:r>
          </w:p>
        </w:tc>
        <w:tc>
          <w:tcPr>
            <w:tcW w:w="992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514,5</w:t>
            </w:r>
          </w:p>
        </w:tc>
        <w:tc>
          <w:tcPr>
            <w:tcW w:w="992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510</w:t>
            </w:r>
          </w:p>
        </w:tc>
        <w:tc>
          <w:tcPr>
            <w:tcW w:w="851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113,3</w:t>
            </w:r>
          </w:p>
        </w:tc>
        <w:tc>
          <w:tcPr>
            <w:tcW w:w="850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4" w:type="dxa"/>
            <w:gridSpan w:val="3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3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3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gridSpan w:val="2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gridSpan w:val="4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CC670E" w:rsidRPr="00CC670E" w:rsidTr="004C617C">
        <w:trPr>
          <w:trHeight w:val="1499"/>
        </w:trPr>
        <w:tc>
          <w:tcPr>
            <w:tcW w:w="563" w:type="dxa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2.</w:t>
            </w:r>
          </w:p>
        </w:tc>
        <w:tc>
          <w:tcPr>
            <w:tcW w:w="2982" w:type="dxa"/>
          </w:tcPr>
          <w:p w:rsidR="00CC670E" w:rsidRPr="00CC670E" w:rsidRDefault="00CC670E" w:rsidP="00CC670E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Ввод жилых помещений (жилых домов),предоставляемых на условиях найма гражданам,проживающим на сельских территориях</w:t>
            </w:r>
          </w:p>
        </w:tc>
        <w:tc>
          <w:tcPr>
            <w:tcW w:w="1276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кв. метров общей площади</w:t>
            </w:r>
          </w:p>
        </w:tc>
        <w:tc>
          <w:tcPr>
            <w:tcW w:w="992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60</w:t>
            </w:r>
          </w:p>
        </w:tc>
        <w:tc>
          <w:tcPr>
            <w:tcW w:w="850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59</w:t>
            </w:r>
          </w:p>
        </w:tc>
        <w:tc>
          <w:tcPr>
            <w:tcW w:w="851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126</w:t>
            </w:r>
          </w:p>
        </w:tc>
        <w:tc>
          <w:tcPr>
            <w:tcW w:w="854" w:type="dxa"/>
            <w:gridSpan w:val="3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851" w:type="dxa"/>
            <w:gridSpan w:val="3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850" w:type="dxa"/>
            <w:gridSpan w:val="3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851" w:type="dxa"/>
            <w:gridSpan w:val="2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850" w:type="dxa"/>
            <w:gridSpan w:val="4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  <w:tc>
          <w:tcPr>
            <w:tcW w:w="856" w:type="dxa"/>
            <w:gridSpan w:val="2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54</w:t>
            </w:r>
          </w:p>
        </w:tc>
      </w:tr>
      <w:tr w:rsidR="00CC670E" w:rsidRPr="00CC670E" w:rsidTr="004C617C">
        <w:trPr>
          <w:trHeight w:val="1845"/>
        </w:trPr>
        <w:tc>
          <w:tcPr>
            <w:tcW w:w="563" w:type="dxa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3.</w:t>
            </w:r>
          </w:p>
        </w:tc>
        <w:tc>
          <w:tcPr>
            <w:tcW w:w="2982" w:type="dxa"/>
          </w:tcPr>
          <w:p w:rsidR="00CC670E" w:rsidRPr="00CC670E" w:rsidRDefault="00CC670E" w:rsidP="00CC670E">
            <w:pPr>
              <w:pStyle w:val="ac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Количество предоставленных жилищных(ипотечных) кредитов (займов) гражданам,для строительства (приобретения) жилых помещений (жилых домов) на сельских территориях</w:t>
            </w:r>
          </w:p>
        </w:tc>
        <w:tc>
          <w:tcPr>
            <w:tcW w:w="1276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единиц</w:t>
            </w:r>
          </w:p>
        </w:tc>
        <w:tc>
          <w:tcPr>
            <w:tcW w:w="992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  <w:highlight w:val="green"/>
              </w:rPr>
            </w:pPr>
            <w:r w:rsidRPr="00CC670E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850" w:type="dxa"/>
            <w:vAlign w:val="center"/>
          </w:tcPr>
          <w:p w:rsidR="00CC670E" w:rsidRPr="00CC670E" w:rsidRDefault="00CC670E" w:rsidP="00CC670E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CC670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51" w:type="dxa"/>
            <w:vAlign w:val="center"/>
          </w:tcPr>
          <w:p w:rsidR="00CC670E" w:rsidRPr="00CC670E" w:rsidRDefault="00CC670E" w:rsidP="00CC67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670E">
              <w:rPr>
                <w:rFonts w:ascii="Times New Roman" w:hAnsi="Times New Roman" w:cs="Times New Roman"/>
                <w:lang w:val="en-US"/>
              </w:rPr>
              <w:t>0</w:t>
            </w:r>
          </w:p>
        </w:tc>
        <w:tc>
          <w:tcPr>
            <w:tcW w:w="850" w:type="dxa"/>
            <w:vAlign w:val="center"/>
          </w:tcPr>
          <w:p w:rsidR="00CC670E" w:rsidRPr="00CC670E" w:rsidRDefault="00CC670E" w:rsidP="00CC670E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CC67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vAlign w:val="center"/>
          </w:tcPr>
          <w:p w:rsidR="00CC670E" w:rsidRPr="00CC670E" w:rsidRDefault="00CC670E" w:rsidP="00CC670E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670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4" w:type="dxa"/>
            <w:gridSpan w:val="3"/>
            <w:vAlign w:val="center"/>
          </w:tcPr>
          <w:p w:rsidR="00CC670E" w:rsidRPr="00CC670E" w:rsidRDefault="00CC670E" w:rsidP="00CC670E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CC670E">
              <w:rPr>
                <w:rFonts w:ascii="Times New Roman" w:hAnsi="Times New Roman" w:cs="Times New Roman"/>
                <w:lang w:val="en-US"/>
              </w:rPr>
              <w:t>2</w:t>
            </w:r>
          </w:p>
        </w:tc>
        <w:tc>
          <w:tcPr>
            <w:tcW w:w="851" w:type="dxa"/>
            <w:gridSpan w:val="3"/>
            <w:vAlign w:val="center"/>
          </w:tcPr>
          <w:p w:rsidR="00CC670E" w:rsidRPr="00CC670E" w:rsidRDefault="00CC670E" w:rsidP="00CC6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67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0" w:type="dxa"/>
            <w:gridSpan w:val="3"/>
            <w:vAlign w:val="center"/>
          </w:tcPr>
          <w:p w:rsidR="00CC670E" w:rsidRPr="00CC670E" w:rsidRDefault="00CC670E" w:rsidP="00CC6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67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51" w:type="dxa"/>
            <w:gridSpan w:val="2"/>
            <w:vAlign w:val="center"/>
          </w:tcPr>
          <w:p w:rsidR="00CC670E" w:rsidRPr="00CC670E" w:rsidRDefault="00CC670E" w:rsidP="00CC6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67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0" w:type="dxa"/>
            <w:gridSpan w:val="4"/>
            <w:vAlign w:val="center"/>
          </w:tcPr>
          <w:p w:rsidR="00CC670E" w:rsidRPr="00CC670E" w:rsidRDefault="00CC670E" w:rsidP="00CC6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670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856" w:type="dxa"/>
            <w:gridSpan w:val="2"/>
            <w:vAlign w:val="center"/>
          </w:tcPr>
          <w:p w:rsidR="00CC670E" w:rsidRPr="00CC670E" w:rsidRDefault="00CC670E" w:rsidP="00CC6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670E">
              <w:rPr>
                <w:rFonts w:ascii="Times New Roman" w:hAnsi="Times New Roman" w:cs="Times New Roman"/>
              </w:rPr>
              <w:t>1</w:t>
            </w:r>
          </w:p>
        </w:tc>
      </w:tr>
      <w:tr w:rsidR="00CC670E" w:rsidRPr="00CC670E" w:rsidTr="004C617C">
        <w:tc>
          <w:tcPr>
            <w:tcW w:w="16170" w:type="dxa"/>
            <w:gridSpan w:val="27"/>
            <w:shd w:val="clear" w:color="auto" w:fill="auto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Подпрограмма «Создание и развитие инфраструктуры на сельских территориях»</w:t>
            </w:r>
          </w:p>
        </w:tc>
      </w:tr>
      <w:tr w:rsidR="00CC670E" w:rsidRPr="00CC670E" w:rsidTr="004C617C">
        <w:tc>
          <w:tcPr>
            <w:tcW w:w="563" w:type="dxa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5.</w:t>
            </w:r>
          </w:p>
        </w:tc>
        <w:tc>
          <w:tcPr>
            <w:tcW w:w="2982" w:type="dxa"/>
          </w:tcPr>
          <w:p w:rsidR="00CC670E" w:rsidRPr="00CC670E" w:rsidRDefault="00CC670E" w:rsidP="00CC670E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общественно-значимых проектов по благоустройству территорий</w:t>
            </w:r>
          </w:p>
        </w:tc>
        <w:tc>
          <w:tcPr>
            <w:tcW w:w="1276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CC670E" w:rsidRPr="00CC670E" w:rsidRDefault="00CC670E" w:rsidP="00CC670E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</w:rPr>
              <w:t>2</w:t>
            </w:r>
          </w:p>
        </w:tc>
        <w:tc>
          <w:tcPr>
            <w:tcW w:w="851" w:type="dxa"/>
            <w:vAlign w:val="center"/>
          </w:tcPr>
          <w:p w:rsidR="00CC670E" w:rsidRPr="00CC670E" w:rsidRDefault="00CC670E" w:rsidP="00CC670E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  <w:tc>
          <w:tcPr>
            <w:tcW w:w="850" w:type="dxa"/>
            <w:vAlign w:val="center"/>
          </w:tcPr>
          <w:p w:rsidR="00CC670E" w:rsidRPr="00CC670E" w:rsidRDefault="00CC670E" w:rsidP="00CC670E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1" w:type="dxa"/>
            <w:vAlign w:val="center"/>
          </w:tcPr>
          <w:p w:rsidR="00CC670E" w:rsidRPr="00CC670E" w:rsidRDefault="00CC670E" w:rsidP="00CC670E">
            <w:pPr>
              <w:spacing w:after="0" w:line="240" w:lineRule="auto"/>
              <w:ind w:firstLine="34"/>
              <w:jc w:val="center"/>
              <w:rPr>
                <w:rFonts w:ascii="Times New Roman" w:hAnsi="Times New Roman" w:cs="Times New Roman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</w:rPr>
              <w:t>1</w:t>
            </w:r>
          </w:p>
        </w:tc>
        <w:tc>
          <w:tcPr>
            <w:tcW w:w="854" w:type="dxa"/>
            <w:gridSpan w:val="3"/>
            <w:vAlign w:val="center"/>
          </w:tcPr>
          <w:p w:rsidR="00CC670E" w:rsidRPr="00CC670E" w:rsidRDefault="00CC670E" w:rsidP="00CC6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670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820" w:type="dxa"/>
            <w:gridSpan w:val="2"/>
            <w:vAlign w:val="center"/>
          </w:tcPr>
          <w:p w:rsidR="00CC670E" w:rsidRPr="00CC670E" w:rsidRDefault="00CC670E" w:rsidP="00CC6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67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1" w:type="dxa"/>
            <w:gridSpan w:val="3"/>
            <w:vAlign w:val="center"/>
          </w:tcPr>
          <w:p w:rsidR="00CC670E" w:rsidRPr="00CC670E" w:rsidRDefault="00CC670E" w:rsidP="00CC6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67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71" w:type="dxa"/>
            <w:gridSpan w:val="4"/>
            <w:vAlign w:val="center"/>
          </w:tcPr>
          <w:p w:rsidR="00CC670E" w:rsidRPr="00CC670E" w:rsidRDefault="00CC670E" w:rsidP="00CC6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67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:rsidR="00CC670E" w:rsidRPr="00CC670E" w:rsidRDefault="00CC670E" w:rsidP="00CC6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670E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:rsidR="00CC670E" w:rsidRPr="00CC670E" w:rsidRDefault="00CC670E" w:rsidP="00CC670E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</w:rPr>
              <w:t>0</w:t>
            </w:r>
          </w:p>
        </w:tc>
      </w:tr>
      <w:tr w:rsidR="00CC670E" w:rsidRPr="00CC670E" w:rsidTr="004C617C">
        <w:tc>
          <w:tcPr>
            <w:tcW w:w="563" w:type="dxa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6.</w:t>
            </w:r>
          </w:p>
        </w:tc>
        <w:tc>
          <w:tcPr>
            <w:tcW w:w="2982" w:type="dxa"/>
          </w:tcPr>
          <w:p w:rsidR="00CC670E" w:rsidRPr="00CC670E" w:rsidRDefault="00CC670E" w:rsidP="00CC670E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Ввод в эксплуатацию автомобильных дорог </w:t>
            </w: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</w:t>
            </w:r>
          </w:p>
        </w:tc>
        <w:tc>
          <w:tcPr>
            <w:tcW w:w="1276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километров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red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red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2,227</w:t>
            </w:r>
          </w:p>
        </w:tc>
        <w:tc>
          <w:tcPr>
            <w:tcW w:w="851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3,1</w:t>
            </w: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37</w:t>
            </w:r>
          </w:p>
        </w:tc>
        <w:tc>
          <w:tcPr>
            <w:tcW w:w="851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val="en-US"/>
              </w:rPr>
              <w:t>1.189</w:t>
            </w:r>
          </w:p>
        </w:tc>
        <w:tc>
          <w:tcPr>
            <w:tcW w:w="854" w:type="dxa"/>
            <w:gridSpan w:val="3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2,92</w:t>
            </w:r>
          </w:p>
        </w:tc>
        <w:tc>
          <w:tcPr>
            <w:tcW w:w="820" w:type="dxa"/>
            <w:gridSpan w:val="2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71" w:type="dxa"/>
            <w:gridSpan w:val="3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71" w:type="dxa"/>
            <w:gridSpan w:val="4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CC670E" w:rsidRPr="00CC670E" w:rsidTr="004C617C">
        <w:tc>
          <w:tcPr>
            <w:tcW w:w="563" w:type="dxa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7.</w:t>
            </w:r>
          </w:p>
        </w:tc>
        <w:tc>
          <w:tcPr>
            <w:tcW w:w="2982" w:type="dxa"/>
          </w:tcPr>
          <w:p w:rsidR="00CC670E" w:rsidRPr="00CC670E" w:rsidRDefault="00CC670E" w:rsidP="00CC670E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инициативных проектов комплексного развития сельских территорий</w:t>
            </w:r>
          </w:p>
        </w:tc>
        <w:tc>
          <w:tcPr>
            <w:tcW w:w="1276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единиц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shd w:val="clear" w:color="auto" w:fill="auto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4</w:t>
            </w:r>
          </w:p>
        </w:tc>
        <w:tc>
          <w:tcPr>
            <w:tcW w:w="850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</w:t>
            </w:r>
          </w:p>
        </w:tc>
        <w:tc>
          <w:tcPr>
            <w:tcW w:w="851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0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1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4" w:type="dxa"/>
            <w:gridSpan w:val="3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20" w:type="dxa"/>
            <w:gridSpan w:val="2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71" w:type="dxa"/>
            <w:gridSpan w:val="3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71" w:type="dxa"/>
            <w:gridSpan w:val="4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40" w:type="dxa"/>
            <w:gridSpan w:val="3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  <w:tc>
          <w:tcPr>
            <w:tcW w:w="856" w:type="dxa"/>
            <w:gridSpan w:val="2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0</w:t>
            </w:r>
          </w:p>
        </w:tc>
      </w:tr>
      <w:tr w:rsidR="00CC670E" w:rsidRPr="00CC670E" w:rsidTr="004C617C">
        <w:tc>
          <w:tcPr>
            <w:tcW w:w="16170" w:type="dxa"/>
            <w:gridSpan w:val="27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Подпрограмма «Развитие рынка труда (кадрового потенциала) на сельских территориях»</w:t>
            </w:r>
          </w:p>
        </w:tc>
      </w:tr>
      <w:tr w:rsidR="00CC670E" w:rsidRPr="00CC670E" w:rsidTr="004C617C">
        <w:trPr>
          <w:gridAfter w:val="1"/>
          <w:wAfter w:w="7" w:type="dxa"/>
          <w:trHeight w:val="624"/>
        </w:trPr>
        <w:tc>
          <w:tcPr>
            <w:tcW w:w="563" w:type="dxa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8.</w:t>
            </w:r>
          </w:p>
        </w:tc>
        <w:tc>
          <w:tcPr>
            <w:tcW w:w="2982" w:type="dxa"/>
          </w:tcPr>
          <w:p w:rsidR="00CC670E" w:rsidRPr="00CC670E" w:rsidRDefault="00CC670E" w:rsidP="00CC670E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Численность работников,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</w:t>
            </w:r>
          </w:p>
        </w:tc>
        <w:tc>
          <w:tcPr>
            <w:tcW w:w="1276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человек</w:t>
            </w:r>
          </w:p>
        </w:tc>
        <w:tc>
          <w:tcPr>
            <w:tcW w:w="992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37" w:type="dxa"/>
            <w:gridSpan w:val="2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37" w:type="dxa"/>
            <w:gridSpan w:val="3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20" w:type="dxa"/>
            <w:gridSpan w:val="2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05" w:type="dxa"/>
            <w:gridSpan w:val="3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20" w:type="dxa"/>
            <w:gridSpan w:val="4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86" w:type="dxa"/>
            <w:gridSpan w:val="2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</w:tr>
      <w:tr w:rsidR="00CC670E" w:rsidRPr="00CC670E" w:rsidTr="004C617C">
        <w:trPr>
          <w:gridAfter w:val="1"/>
          <w:wAfter w:w="7" w:type="dxa"/>
          <w:trHeight w:val="70"/>
        </w:trPr>
        <w:tc>
          <w:tcPr>
            <w:tcW w:w="563" w:type="dxa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9.</w:t>
            </w:r>
          </w:p>
        </w:tc>
        <w:tc>
          <w:tcPr>
            <w:tcW w:w="2982" w:type="dxa"/>
          </w:tcPr>
          <w:p w:rsidR="00CC670E" w:rsidRPr="00CC670E" w:rsidRDefault="00CC670E" w:rsidP="00CC670E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Численность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</w:t>
            </w: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для прохождения производственной практики</w:t>
            </w:r>
          </w:p>
        </w:tc>
        <w:tc>
          <w:tcPr>
            <w:tcW w:w="1276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человек</w:t>
            </w:r>
          </w:p>
        </w:tc>
        <w:tc>
          <w:tcPr>
            <w:tcW w:w="992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0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51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820" w:type="dxa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37" w:type="dxa"/>
            <w:gridSpan w:val="3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37" w:type="dxa"/>
            <w:gridSpan w:val="3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05" w:type="dxa"/>
            <w:gridSpan w:val="3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804" w:type="dxa"/>
            <w:gridSpan w:val="3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  <w:tc>
          <w:tcPr>
            <w:tcW w:w="902" w:type="dxa"/>
            <w:gridSpan w:val="3"/>
            <w:vAlign w:val="center"/>
          </w:tcPr>
          <w:p w:rsidR="00CC670E" w:rsidRPr="00CC670E" w:rsidRDefault="00CC670E" w:rsidP="00CC670E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CC670E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</w:t>
            </w:r>
          </w:p>
        </w:tc>
      </w:tr>
    </w:tbl>
    <w:p w:rsidR="00CC670E" w:rsidRPr="00CC670E" w:rsidRDefault="00CC670E" w:rsidP="00CC670E">
      <w:pPr>
        <w:spacing w:after="0" w:line="240" w:lineRule="auto"/>
        <w:rPr>
          <w:rStyle w:val="af8"/>
          <w:rFonts w:ascii="Times New Roman" w:hAnsi="Times New Roman" w:cs="Times New Roman"/>
          <w:color w:val="auto"/>
        </w:rPr>
      </w:pPr>
    </w:p>
    <w:p w:rsidR="00027E92" w:rsidRPr="00027E92" w:rsidRDefault="00027E92" w:rsidP="00027E92">
      <w:pPr>
        <w:spacing w:after="0" w:line="240" w:lineRule="auto"/>
        <w:jc w:val="right"/>
        <w:rPr>
          <w:rStyle w:val="af8"/>
          <w:rFonts w:ascii="Times New Roman" w:hAnsi="Times New Roman" w:cs="Times New Roman"/>
          <w:b w:val="0"/>
          <w:color w:val="auto"/>
        </w:rPr>
      </w:pPr>
      <w:r w:rsidRPr="00027E92">
        <w:rPr>
          <w:rStyle w:val="af8"/>
          <w:rFonts w:ascii="Times New Roman" w:hAnsi="Times New Roman" w:cs="Times New Roman"/>
          <w:b w:val="0"/>
          <w:color w:val="auto"/>
        </w:rPr>
        <w:t>Приложение 6</w:t>
      </w:r>
    </w:p>
    <w:p w:rsidR="00027E92" w:rsidRPr="00027E92" w:rsidRDefault="00027E92" w:rsidP="00027E92">
      <w:pPr>
        <w:pStyle w:val="1"/>
        <w:spacing w:before="0" w:after="0"/>
        <w:jc w:val="right"/>
        <w:rPr>
          <w:rStyle w:val="af8"/>
          <w:rFonts w:ascii="Times New Roman" w:hAnsi="Times New Roman" w:cs="Times New Roman"/>
          <w:bCs w:val="0"/>
          <w:color w:val="000000" w:themeColor="text1"/>
          <w:sz w:val="22"/>
          <w:szCs w:val="22"/>
        </w:rPr>
      </w:pPr>
      <w:r w:rsidRPr="00027E92">
        <w:rPr>
          <w:rStyle w:val="af8"/>
          <w:rFonts w:ascii="Times New Roman" w:hAnsi="Times New Roman" w:cs="Times New Roman"/>
          <w:bCs w:val="0"/>
          <w:color w:val="000000" w:themeColor="text1"/>
          <w:sz w:val="22"/>
          <w:szCs w:val="22"/>
        </w:rPr>
        <w:t>к муниципальной программе</w:t>
      </w:r>
    </w:p>
    <w:p w:rsidR="00027E92" w:rsidRPr="00027E92" w:rsidRDefault="00027E92" w:rsidP="00027E92">
      <w:pPr>
        <w:pStyle w:val="1"/>
        <w:tabs>
          <w:tab w:val="left" w:pos="1770"/>
          <w:tab w:val="right" w:pos="15237"/>
        </w:tabs>
        <w:spacing w:before="0" w:after="0"/>
        <w:jc w:val="left"/>
        <w:rPr>
          <w:rStyle w:val="af8"/>
          <w:rFonts w:ascii="Times New Roman" w:hAnsi="Times New Roman" w:cs="Times New Roman"/>
          <w:bCs w:val="0"/>
          <w:color w:val="000000" w:themeColor="text1"/>
          <w:sz w:val="22"/>
          <w:szCs w:val="22"/>
        </w:rPr>
      </w:pPr>
      <w:r w:rsidRPr="00027E92">
        <w:rPr>
          <w:rStyle w:val="af8"/>
          <w:rFonts w:ascii="Times New Roman" w:hAnsi="Times New Roman" w:cs="Times New Roman"/>
          <w:bCs w:val="0"/>
          <w:color w:val="000000" w:themeColor="text1"/>
          <w:sz w:val="22"/>
          <w:szCs w:val="22"/>
        </w:rPr>
        <w:tab/>
      </w:r>
      <w:r w:rsidRPr="00027E92">
        <w:rPr>
          <w:rStyle w:val="af8"/>
          <w:rFonts w:ascii="Times New Roman" w:hAnsi="Times New Roman" w:cs="Times New Roman"/>
          <w:bCs w:val="0"/>
          <w:color w:val="000000" w:themeColor="text1"/>
          <w:sz w:val="22"/>
          <w:szCs w:val="22"/>
        </w:rPr>
        <w:tab/>
        <w:t xml:space="preserve"> Большеигнатовского муниципального района</w:t>
      </w:r>
    </w:p>
    <w:p w:rsidR="00027E92" w:rsidRPr="00027E92" w:rsidRDefault="00027E92" w:rsidP="00027E92">
      <w:pPr>
        <w:pStyle w:val="1"/>
        <w:spacing w:before="0" w:after="0"/>
        <w:jc w:val="right"/>
        <w:rPr>
          <w:rStyle w:val="af8"/>
          <w:rFonts w:ascii="Times New Roman" w:hAnsi="Times New Roman" w:cs="Times New Roman"/>
          <w:b/>
          <w:sz w:val="22"/>
          <w:szCs w:val="22"/>
        </w:rPr>
      </w:pPr>
      <w:r w:rsidRPr="00027E92">
        <w:rPr>
          <w:rStyle w:val="af8"/>
          <w:rFonts w:ascii="Times New Roman" w:hAnsi="Times New Roman" w:cs="Times New Roman"/>
          <w:bCs w:val="0"/>
          <w:color w:val="000000" w:themeColor="text1"/>
          <w:sz w:val="22"/>
          <w:szCs w:val="22"/>
        </w:rPr>
        <w:t xml:space="preserve"> Республики Мордовия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«Комплексное развитие сельских территорий»</w:t>
      </w:r>
    </w:p>
    <w:p w:rsidR="00027E92" w:rsidRPr="00027E92" w:rsidRDefault="00027E92" w:rsidP="00027E92">
      <w:pPr>
        <w:pStyle w:val="1"/>
        <w:spacing w:before="0" w:after="0"/>
        <w:rPr>
          <w:rFonts w:ascii="Times New Roman" w:hAnsi="Times New Roman" w:cs="Times New Roman"/>
          <w:b w:val="0"/>
          <w:color w:val="auto"/>
          <w:sz w:val="22"/>
          <w:szCs w:val="22"/>
        </w:rPr>
      </w:pPr>
      <w:r w:rsidRPr="00027E92">
        <w:rPr>
          <w:rFonts w:ascii="Times New Roman" w:hAnsi="Times New Roman" w:cs="Times New Roman"/>
          <w:color w:val="auto"/>
          <w:sz w:val="22"/>
          <w:szCs w:val="22"/>
        </w:rPr>
        <w:t>Перечень</w:t>
      </w:r>
      <w:r w:rsidRPr="00027E92">
        <w:rPr>
          <w:rFonts w:ascii="Times New Roman" w:hAnsi="Times New Roman" w:cs="Times New Roman"/>
          <w:color w:val="auto"/>
          <w:sz w:val="22"/>
          <w:szCs w:val="22"/>
        </w:rPr>
        <w:br/>
      </w:r>
      <w:r w:rsidRPr="00027E92">
        <w:rPr>
          <w:rFonts w:ascii="Times New Roman" w:hAnsi="Times New Roman" w:cs="Times New Roman"/>
          <w:b w:val="0"/>
          <w:color w:val="auto"/>
          <w:sz w:val="22"/>
          <w:szCs w:val="22"/>
        </w:rPr>
        <w:t>основных мероприятий Муниципальной программы Республики Мордовия</w:t>
      </w:r>
    </w:p>
    <w:p w:rsidR="00027E92" w:rsidRPr="004C617C" w:rsidRDefault="00027E92" w:rsidP="004C617C">
      <w:pPr>
        <w:pStyle w:val="1"/>
        <w:spacing w:before="0" w:after="0"/>
        <w:rPr>
          <w:rFonts w:ascii="Times New Roman" w:hAnsi="Times New Roman" w:cs="Times New Roman"/>
          <w:color w:val="auto"/>
          <w:sz w:val="22"/>
          <w:szCs w:val="22"/>
        </w:rPr>
      </w:pPr>
      <w:r w:rsidRPr="00027E92">
        <w:rPr>
          <w:rFonts w:ascii="Times New Roman" w:hAnsi="Times New Roman" w:cs="Times New Roman"/>
          <w:b w:val="0"/>
          <w:color w:val="auto"/>
          <w:sz w:val="22"/>
          <w:szCs w:val="22"/>
        </w:rPr>
        <w:t>«Комплексное развитие сельских территорий»</w:t>
      </w:r>
    </w:p>
    <w:tbl>
      <w:tblPr>
        <w:tblW w:w="155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7"/>
        <w:gridCol w:w="1985"/>
        <w:gridCol w:w="2460"/>
        <w:gridCol w:w="1417"/>
        <w:gridCol w:w="1386"/>
        <w:gridCol w:w="2300"/>
        <w:gridCol w:w="2785"/>
        <w:gridCol w:w="2633"/>
      </w:tblGrid>
      <w:tr w:rsidR="00027E92" w:rsidRPr="00027E92" w:rsidTr="004C617C">
        <w:trPr>
          <w:tblHeader/>
        </w:trPr>
        <w:tc>
          <w:tcPr>
            <w:tcW w:w="567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№</w:t>
            </w:r>
            <w:r w:rsidRPr="00027E92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Наименование мероприятия</w:t>
            </w:r>
          </w:p>
        </w:tc>
        <w:tc>
          <w:tcPr>
            <w:tcW w:w="2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</w:t>
            </w:r>
          </w:p>
        </w:tc>
        <w:tc>
          <w:tcPr>
            <w:tcW w:w="280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Срок</w:t>
            </w:r>
          </w:p>
        </w:tc>
        <w:tc>
          <w:tcPr>
            <w:tcW w:w="23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Ожидаемый непосредственный результат</w:t>
            </w:r>
          </w:p>
        </w:tc>
        <w:tc>
          <w:tcPr>
            <w:tcW w:w="27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Последствия не реализации мероприятия</w:t>
            </w:r>
          </w:p>
        </w:tc>
        <w:tc>
          <w:tcPr>
            <w:tcW w:w="26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Связь с показателями Государственной программы</w:t>
            </w:r>
          </w:p>
        </w:tc>
      </w:tr>
      <w:tr w:rsidR="00027E92" w:rsidRPr="00027E92" w:rsidTr="004C617C">
        <w:trPr>
          <w:tblHeader/>
        </w:trPr>
        <w:tc>
          <w:tcPr>
            <w:tcW w:w="567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начала реализации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окончания реализации</w:t>
            </w:r>
          </w:p>
        </w:tc>
        <w:tc>
          <w:tcPr>
            <w:tcW w:w="23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7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6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027E92" w:rsidRPr="00027E92" w:rsidTr="004C617C">
        <w:trPr>
          <w:tblHeader/>
        </w:trPr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</w:tr>
      <w:tr w:rsidR="00027E92" w:rsidRPr="00027E92" w:rsidTr="004C617C">
        <w:tc>
          <w:tcPr>
            <w:tcW w:w="1553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b/>
                <w:sz w:val="22"/>
                <w:szCs w:val="22"/>
              </w:rPr>
              <w:t>1. Подпрограмма «Создание условий для обеспечения доступным и комфортным жильем сельского населения»</w:t>
            </w:r>
          </w:p>
        </w:tc>
      </w:tr>
      <w:tr w:rsidR="00027E92" w:rsidRPr="00027E92" w:rsidTr="004C617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1.1.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Улучшение жилищных условий граждан, проживающих на сельских территориях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2030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улучшение жилищных условий 11 сельских семей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снижение доступности улучшения жилищных условий негативно повлияет на привлечение молодых и высококвалифицированных специалистов на село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 xml:space="preserve">ввод жилых помещений (жилых домов) для граждан, проживающих на сельских территориях – 1,1378 тыс. кв. метров </w:t>
            </w:r>
          </w:p>
        </w:tc>
      </w:tr>
      <w:tr w:rsidR="00027E92" w:rsidRPr="00027E92" w:rsidTr="004C617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Строительство жилья, предоставляемого по договору найма жилого помещения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7E92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2030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улучшение жилищных условий 10 сельских семей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снижение доступности улучшения жилищных условий негативно повлияет на привлечение молодых и высококвалифицированных специалистов на село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FF0000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t>ввод жилых помещений (жилых домов), предоставляемых на условиях найма гражданам, проживающим на сельских территориях – 0,569 тыс. кв. метров</w:t>
            </w: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</w:tr>
      <w:tr w:rsidR="00027E92" w:rsidRPr="00027E92" w:rsidTr="004C617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1.3.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Льготная сельская ипотека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7E92">
              <w:rPr>
                <w:rFonts w:ascii="Times New Roman" w:hAnsi="Times New Roman" w:cs="Times New Roman"/>
              </w:rPr>
              <w:t xml:space="preserve">Администрация Большеигнатовского муниципального </w:t>
            </w:r>
            <w:r w:rsidRPr="00027E92">
              <w:rPr>
                <w:rFonts w:ascii="Times New Roman" w:hAnsi="Times New Roman" w:cs="Times New Roman"/>
              </w:rPr>
              <w:lastRenderedPageBreak/>
              <w:t>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2030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улучшение жилищных условий 17 сельских семьи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red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снижение доступности улучшения жилищных условий негативно </w:t>
            </w: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повлияет на привлечение молодых и высококвалифицированных специалистов на село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E92" w:rsidRPr="00027E92" w:rsidRDefault="00027E92" w:rsidP="00027E92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highlight w:val="red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количество предоставленных жилищных (ипотечных) </w:t>
            </w: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кредитов (займов) гражданам, для строительства (приобретения) жилых помещений (жилых домов) на сельских территориях – 17 единиц</w:t>
            </w:r>
          </w:p>
        </w:tc>
      </w:tr>
      <w:tr w:rsidR="00027E92" w:rsidRPr="00027E92" w:rsidTr="004C617C">
        <w:tc>
          <w:tcPr>
            <w:tcW w:w="1553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b/>
                <w:sz w:val="22"/>
                <w:szCs w:val="22"/>
              </w:rPr>
              <w:lastRenderedPageBreak/>
              <w:t>2. Подпрограмма «Создание и развитие инфраструктуры на сельских территориях»</w:t>
            </w:r>
          </w:p>
        </w:tc>
      </w:tr>
      <w:tr w:rsidR="00027E92" w:rsidRPr="00027E92" w:rsidTr="004C617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Благоустройство сельских территорий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7E92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2030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снижение привлекательности проживания на сельских территориях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-</w:t>
            </w:r>
          </w:p>
        </w:tc>
      </w:tr>
      <w:tr w:rsidR="00027E92" w:rsidRPr="00027E92" w:rsidTr="004C617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 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</w:p>
        </w:tc>
      </w:tr>
      <w:tr w:rsidR="00027E92" w:rsidRPr="00027E92" w:rsidTr="004C617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  <w:lang w:eastAsia="en-US"/>
              </w:rPr>
              <w:t>Развитие транспортной инфраструктуры на сельских территориях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7E92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2030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строительство и реконструкция автомобильных дорог общего пользования с твердым покрытием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отсутствие круглогодичной связи общественно значимых объектов сельских населенных пунктов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E92" w:rsidRPr="00027E92" w:rsidRDefault="00027E92" w:rsidP="00027E92">
            <w:pPr>
              <w:pStyle w:val="ac"/>
              <w:jc w:val="both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ввод в эксплуатацию 9,473 км автомобильных дорог общего пользования с твердым покрытием, ведущих от сети автомобильных дорог общего пользования к ближайшим общественно значимым объектам сельских населенных пунктов, а также к объектам производства и переработки</w:t>
            </w:r>
          </w:p>
        </w:tc>
      </w:tr>
      <w:tr w:rsidR="00027E92" w:rsidRPr="00027E92" w:rsidTr="004C617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2.3.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Современный облик сельских территорий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027E92">
              <w:rPr>
                <w:rFonts w:ascii="Times New Roman" w:hAnsi="Times New Roman" w:cs="Times New Roman"/>
              </w:rPr>
              <w:t>Администрация 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2020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2030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реализация 2 инициативных проектов комплексного развития сельских территорий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снижение привлекательности проживания на сельских территориях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количество инициативных проектов комплексного развития сельских территорий 2 единицы</w:t>
            </w:r>
          </w:p>
        </w:tc>
      </w:tr>
      <w:tr w:rsidR="00027E92" w:rsidRPr="00027E92" w:rsidTr="004C617C">
        <w:tc>
          <w:tcPr>
            <w:tcW w:w="15533" w:type="dxa"/>
            <w:gridSpan w:val="8"/>
            <w:tcBorders>
              <w:top w:val="single" w:sz="4" w:space="0" w:color="auto"/>
              <w:bottom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b/>
                <w:sz w:val="22"/>
                <w:szCs w:val="22"/>
              </w:rPr>
              <w:t>3. Подпрограмма «Развитие рынка труда (кадрового потенциала) на сельских территориях»</w:t>
            </w:r>
          </w:p>
        </w:tc>
      </w:tr>
      <w:tr w:rsidR="00027E92" w:rsidRPr="00027E92" w:rsidTr="004C617C">
        <w:tc>
          <w:tcPr>
            <w:tcW w:w="56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3.1.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Содействие </w:t>
            </w: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сельскохозяйственным товаропроизводителям в обеспечении квалифицированными специалистами</w:t>
            </w:r>
          </w:p>
        </w:tc>
        <w:tc>
          <w:tcPr>
            <w:tcW w:w="24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 xml:space="preserve">Администрация </w:t>
            </w:r>
            <w:r w:rsidRPr="00027E92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Большеигнатовского муниципального района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2023 год</w:t>
            </w:r>
          </w:p>
        </w:tc>
        <w:tc>
          <w:tcPr>
            <w:tcW w:w="13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jc w:val="center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>2030 год</w:t>
            </w:r>
          </w:p>
        </w:tc>
        <w:tc>
          <w:tcPr>
            <w:tcW w:w="2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t xml:space="preserve">проведение обучения </w:t>
            </w: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с последующим трудоустройством на сельских территориях квалифицированных специалистов</w:t>
            </w:r>
          </w:p>
        </w:tc>
        <w:tc>
          <w:tcPr>
            <w:tcW w:w="27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отток молодых </w:t>
            </w: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специалистов из сельской местности</w:t>
            </w:r>
          </w:p>
        </w:tc>
        <w:tc>
          <w:tcPr>
            <w:tcW w:w="2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27E92" w:rsidRPr="00027E92" w:rsidRDefault="00027E92" w:rsidP="00027E92">
            <w:pPr>
              <w:pStyle w:val="ab"/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</w:pP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 xml:space="preserve">численность работников, </w:t>
            </w:r>
            <w:r w:rsidRPr="00027E92">
              <w:rPr>
                <w:rFonts w:ascii="Times New Roman" w:hAnsi="Times New Roman" w:cs="Times New Roman"/>
                <w:color w:val="000000" w:themeColor="text1"/>
                <w:sz w:val="22"/>
                <w:szCs w:val="22"/>
              </w:rPr>
              <w:lastRenderedPageBreak/>
              <w:t>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 – 6 человек; численность студентов, обучающихся в федеральных государственных образовательных организациях высшего образования, подведомственных Министерству сельского хозяйства Российской Федерации, привлеченных для прохождения производственной практики – 6 человек</w:t>
            </w:r>
          </w:p>
        </w:tc>
      </w:tr>
    </w:tbl>
    <w:p w:rsidR="00027E92" w:rsidRPr="00027E92" w:rsidRDefault="00027E92" w:rsidP="00027E92">
      <w:pPr>
        <w:spacing w:after="0" w:line="240" w:lineRule="auto"/>
        <w:rPr>
          <w:rStyle w:val="af8"/>
          <w:rFonts w:ascii="Times New Roman" w:hAnsi="Times New Roman" w:cs="Times New Roman"/>
          <w:color w:val="auto"/>
        </w:rPr>
      </w:pPr>
    </w:p>
    <w:p w:rsidR="00C419E6" w:rsidRDefault="00C419E6" w:rsidP="00027E92">
      <w:pPr>
        <w:spacing w:after="0" w:line="240" w:lineRule="auto"/>
        <w:rPr>
          <w:rFonts w:ascii="Times New Roman" w:hAnsi="Times New Roman" w:cs="Times New Roman"/>
        </w:rPr>
      </w:pPr>
    </w:p>
    <w:p w:rsidR="00CD2DCA" w:rsidRDefault="00CD2DCA" w:rsidP="00027E92">
      <w:pPr>
        <w:spacing w:after="0" w:line="240" w:lineRule="auto"/>
        <w:rPr>
          <w:rFonts w:ascii="Times New Roman" w:hAnsi="Times New Roman" w:cs="Times New Roman"/>
        </w:rPr>
      </w:pPr>
    </w:p>
    <w:p w:rsidR="00CD2DCA" w:rsidRDefault="00CD2DCA" w:rsidP="00027E92">
      <w:pPr>
        <w:spacing w:after="0" w:line="240" w:lineRule="auto"/>
        <w:rPr>
          <w:rFonts w:ascii="Times New Roman" w:hAnsi="Times New Roman" w:cs="Times New Roman"/>
        </w:rPr>
      </w:pPr>
    </w:p>
    <w:p w:rsidR="00CD2DCA" w:rsidRDefault="00CD2DCA" w:rsidP="00027E92">
      <w:pPr>
        <w:spacing w:after="0" w:line="240" w:lineRule="auto"/>
        <w:rPr>
          <w:rFonts w:ascii="Times New Roman" w:hAnsi="Times New Roman" w:cs="Times New Roman"/>
        </w:rPr>
      </w:pPr>
    </w:p>
    <w:p w:rsidR="00CD2DCA" w:rsidRDefault="00CD2DCA" w:rsidP="00027E92">
      <w:pPr>
        <w:spacing w:after="0" w:line="240" w:lineRule="auto"/>
        <w:rPr>
          <w:rFonts w:ascii="Times New Roman" w:hAnsi="Times New Roman" w:cs="Times New Roman"/>
        </w:rPr>
      </w:pPr>
    </w:p>
    <w:p w:rsidR="00CD2DCA" w:rsidRDefault="00CD2DCA" w:rsidP="00027E92">
      <w:pPr>
        <w:spacing w:after="0" w:line="240" w:lineRule="auto"/>
        <w:rPr>
          <w:rFonts w:ascii="Times New Roman" w:hAnsi="Times New Roman" w:cs="Times New Roman"/>
        </w:rPr>
      </w:pPr>
    </w:p>
    <w:p w:rsidR="00CD2DCA" w:rsidRDefault="00CD2DCA" w:rsidP="00027E92">
      <w:pPr>
        <w:spacing w:after="0" w:line="240" w:lineRule="auto"/>
        <w:rPr>
          <w:rFonts w:ascii="Times New Roman" w:hAnsi="Times New Roman" w:cs="Times New Roman"/>
        </w:rPr>
      </w:pPr>
    </w:p>
    <w:p w:rsidR="00CD2DCA" w:rsidRDefault="00CD2DCA" w:rsidP="00027E92">
      <w:pPr>
        <w:spacing w:after="0" w:line="240" w:lineRule="auto"/>
        <w:rPr>
          <w:rFonts w:ascii="Times New Roman" w:hAnsi="Times New Roman" w:cs="Times New Roman"/>
        </w:rPr>
      </w:pPr>
    </w:p>
    <w:p w:rsidR="00CD2DCA" w:rsidRDefault="00CD2DCA" w:rsidP="00CD2DCA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rPr>
          <w:rFonts w:ascii="Times New Roman" w:hAnsi="Times New Roman" w:cs="Times New Roman"/>
          <w:b/>
          <w:noProof/>
        </w:rPr>
        <w:sectPr w:rsidR="00CD2DCA" w:rsidSect="00E72621">
          <w:pgSz w:w="16837" w:h="11905" w:orient="landscape"/>
          <w:pgMar w:top="425" w:right="799" w:bottom="284" w:left="799" w:header="720" w:footer="720" w:gutter="0"/>
          <w:pgNumType w:start="49"/>
          <w:cols w:space="720"/>
          <w:noEndnote/>
        </w:sectPr>
      </w:pPr>
    </w:p>
    <w:p w:rsidR="00CD2DCA" w:rsidRPr="00CD2DCA" w:rsidRDefault="00CD2DCA" w:rsidP="00CD2DCA">
      <w:pPr>
        <w:tabs>
          <w:tab w:val="left" w:pos="5670"/>
          <w:tab w:val="left" w:pos="6663"/>
          <w:tab w:val="left" w:pos="7513"/>
          <w:tab w:val="left" w:pos="7938"/>
        </w:tabs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CD2DCA"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 wp14:anchorId="41C65380" wp14:editId="707E30E9">
            <wp:extent cx="581025" cy="609600"/>
            <wp:effectExtent l="19050" t="0" r="9525" b="0"/>
            <wp:docPr id="4" name="Рисунок 4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D2DCA" w:rsidRPr="00CD2DCA" w:rsidRDefault="00CD2DCA" w:rsidP="00CD2DCA">
      <w:pPr>
        <w:shd w:val="clear" w:color="auto" w:fill="FFFFFF"/>
        <w:spacing w:after="0" w:line="240" w:lineRule="auto"/>
        <w:ind w:right="-2"/>
        <w:jc w:val="center"/>
        <w:rPr>
          <w:rFonts w:ascii="Times New Roman" w:hAnsi="Times New Roman" w:cs="Times New Roman"/>
          <w:b/>
          <w:color w:val="000000"/>
          <w:spacing w:val="-10"/>
        </w:rPr>
      </w:pPr>
      <w:r w:rsidRPr="00CD2DCA">
        <w:rPr>
          <w:rFonts w:ascii="Times New Roman" w:hAnsi="Times New Roman" w:cs="Times New Roman"/>
          <w:b/>
          <w:color w:val="000000"/>
          <w:spacing w:val="-8"/>
        </w:rPr>
        <w:t>Администрация  Большеигнатовского</w:t>
      </w:r>
      <w:r>
        <w:rPr>
          <w:rFonts w:ascii="Times New Roman" w:hAnsi="Times New Roman" w:cs="Times New Roman"/>
          <w:b/>
          <w:color w:val="000000"/>
          <w:spacing w:val="-8"/>
        </w:rPr>
        <w:t xml:space="preserve"> </w:t>
      </w:r>
      <w:r w:rsidRPr="00CD2DCA">
        <w:rPr>
          <w:rFonts w:ascii="Times New Roman" w:hAnsi="Times New Roman" w:cs="Times New Roman"/>
          <w:b/>
          <w:color w:val="000000"/>
          <w:spacing w:val="-8"/>
        </w:rPr>
        <w:t>му</w:t>
      </w:r>
      <w:r w:rsidRPr="00CD2DCA">
        <w:rPr>
          <w:rFonts w:ascii="Times New Roman" w:hAnsi="Times New Roman" w:cs="Times New Roman"/>
          <w:b/>
          <w:color w:val="000000"/>
          <w:spacing w:val="-10"/>
        </w:rPr>
        <w:t>ниципального района</w:t>
      </w:r>
      <w:r w:rsidRPr="00CD2DCA">
        <w:rPr>
          <w:rFonts w:ascii="Times New Roman" w:hAnsi="Times New Roman" w:cs="Times New Roman"/>
          <w:b/>
          <w:color w:val="000000"/>
          <w:spacing w:val="-11"/>
        </w:rPr>
        <w:t xml:space="preserve">  Республики Мордовия</w:t>
      </w:r>
    </w:p>
    <w:p w:rsidR="00CD2DCA" w:rsidRPr="00CD2DCA" w:rsidRDefault="00CD2DCA" w:rsidP="00CD2DCA">
      <w:pPr>
        <w:shd w:val="clear" w:color="auto" w:fill="FFFFFF"/>
        <w:spacing w:after="0" w:line="240" w:lineRule="auto"/>
        <w:ind w:left="1560" w:right="1259" w:hanging="505"/>
        <w:jc w:val="both"/>
        <w:rPr>
          <w:rFonts w:ascii="Times New Roman" w:hAnsi="Times New Roman" w:cs="Times New Roman"/>
          <w:b/>
          <w:color w:val="000000"/>
          <w:spacing w:val="-11"/>
        </w:rPr>
      </w:pPr>
    </w:p>
    <w:p w:rsidR="00CD2DCA" w:rsidRPr="00CD2DCA" w:rsidRDefault="00CD2DCA" w:rsidP="00CD2DCA">
      <w:pPr>
        <w:shd w:val="clear" w:color="auto" w:fill="FFFFFF"/>
        <w:spacing w:after="0" w:line="240" w:lineRule="auto"/>
        <w:ind w:left="1560" w:right="1259" w:hanging="505"/>
        <w:jc w:val="center"/>
        <w:rPr>
          <w:rFonts w:ascii="Times New Roman" w:hAnsi="Times New Roman" w:cs="Times New Roman"/>
          <w:b/>
          <w:color w:val="000000"/>
          <w:spacing w:val="-11"/>
        </w:rPr>
      </w:pPr>
      <w:r w:rsidRPr="00CD2DCA">
        <w:rPr>
          <w:rFonts w:ascii="Times New Roman" w:hAnsi="Times New Roman" w:cs="Times New Roman"/>
          <w:b/>
          <w:color w:val="000000"/>
          <w:spacing w:val="-11"/>
        </w:rPr>
        <w:t>ПОСТАНОВЛЕНИЕ</w:t>
      </w:r>
    </w:p>
    <w:p w:rsidR="00CD2DCA" w:rsidRPr="00CD2DCA" w:rsidRDefault="00CD2DCA" w:rsidP="00CD2DCA">
      <w:pPr>
        <w:shd w:val="clear" w:color="auto" w:fill="FFFFFF"/>
        <w:spacing w:after="0" w:line="240" w:lineRule="auto"/>
        <w:ind w:left="1560" w:right="1259" w:hanging="505"/>
        <w:jc w:val="both"/>
        <w:rPr>
          <w:rFonts w:ascii="Times New Roman" w:hAnsi="Times New Roman" w:cs="Times New Roman"/>
          <w:color w:val="000000"/>
          <w:spacing w:val="-11"/>
        </w:rPr>
      </w:pPr>
    </w:p>
    <w:p w:rsidR="00CD2DCA" w:rsidRPr="00CD2DCA" w:rsidRDefault="00CD2DCA" w:rsidP="00CD2DCA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  <w:color w:val="000000"/>
          <w:spacing w:val="-7"/>
        </w:rPr>
      </w:pPr>
      <w:r w:rsidRPr="00CD2DCA">
        <w:rPr>
          <w:rFonts w:ascii="Times New Roman" w:hAnsi="Times New Roman" w:cs="Times New Roman"/>
          <w:color w:val="000000"/>
          <w:spacing w:val="-2"/>
        </w:rPr>
        <w:t xml:space="preserve">от </w:t>
      </w:r>
      <w:r w:rsidRPr="00CD2DCA">
        <w:rPr>
          <w:rFonts w:ascii="Times New Roman" w:hAnsi="Times New Roman" w:cs="Times New Roman"/>
          <w:color w:val="000000"/>
        </w:rPr>
        <w:t xml:space="preserve">«  22  »  февраля    2024 </w:t>
      </w:r>
      <w:r w:rsidRPr="00CD2DCA">
        <w:rPr>
          <w:rFonts w:ascii="Times New Roman" w:hAnsi="Times New Roman" w:cs="Times New Roman"/>
          <w:color w:val="000000"/>
          <w:spacing w:val="-4"/>
        </w:rPr>
        <w:t xml:space="preserve">года                                                               </w:t>
      </w:r>
      <w:r>
        <w:rPr>
          <w:rFonts w:ascii="Times New Roman" w:hAnsi="Times New Roman" w:cs="Times New Roman"/>
          <w:color w:val="000000"/>
          <w:spacing w:val="-4"/>
        </w:rPr>
        <w:t xml:space="preserve">                                  </w:t>
      </w:r>
      <w:r w:rsidRPr="00CD2DCA">
        <w:rPr>
          <w:rFonts w:ascii="Times New Roman" w:hAnsi="Times New Roman" w:cs="Times New Roman"/>
          <w:color w:val="000000"/>
          <w:spacing w:val="-4"/>
        </w:rPr>
        <w:t xml:space="preserve">    </w:t>
      </w:r>
      <w:r w:rsidRPr="00CD2DCA">
        <w:rPr>
          <w:rFonts w:ascii="Times New Roman" w:hAnsi="Times New Roman" w:cs="Times New Roman"/>
          <w:color w:val="000000"/>
          <w:spacing w:val="-7"/>
        </w:rPr>
        <w:t>№ 55</w:t>
      </w:r>
    </w:p>
    <w:p w:rsidR="00CD2DCA" w:rsidRPr="00CD2DCA" w:rsidRDefault="00CD2DCA" w:rsidP="00CD2DCA">
      <w:pPr>
        <w:shd w:val="clear" w:color="auto" w:fill="FFFFFF"/>
        <w:spacing w:after="0" w:line="240" w:lineRule="auto"/>
        <w:ind w:right="1"/>
        <w:jc w:val="both"/>
        <w:rPr>
          <w:rFonts w:ascii="Times New Roman" w:hAnsi="Times New Roman" w:cs="Times New Roman"/>
        </w:rPr>
      </w:pPr>
    </w:p>
    <w:p w:rsidR="00CD2DCA" w:rsidRPr="00CD2DCA" w:rsidRDefault="00CD2DCA" w:rsidP="00CD2DCA">
      <w:pPr>
        <w:shd w:val="clear" w:color="auto" w:fill="FFFFFF"/>
        <w:ind w:left="1560" w:right="1259" w:hanging="505"/>
        <w:jc w:val="center"/>
        <w:rPr>
          <w:rFonts w:ascii="Times New Roman" w:hAnsi="Times New Roman" w:cs="Times New Roman"/>
        </w:rPr>
      </w:pPr>
      <w:r w:rsidRPr="00CD2DCA">
        <w:rPr>
          <w:rFonts w:ascii="Times New Roman" w:hAnsi="Times New Roman" w:cs="Times New Roman"/>
          <w:color w:val="000000"/>
          <w:spacing w:val="-11"/>
        </w:rPr>
        <w:t>с. Большое  Игнатово</w:t>
      </w:r>
    </w:p>
    <w:p w:rsidR="00CD2DCA" w:rsidRPr="00CD2DCA" w:rsidRDefault="00CD2DCA" w:rsidP="00CD2DCA">
      <w:pPr>
        <w:spacing w:after="0" w:line="240" w:lineRule="auto"/>
        <w:ind w:right="2266"/>
        <w:jc w:val="both"/>
        <w:rPr>
          <w:rFonts w:ascii="Times New Roman" w:hAnsi="Times New Roman" w:cs="Times New Roman"/>
        </w:rPr>
      </w:pPr>
      <w:r w:rsidRPr="00CD2DCA">
        <w:rPr>
          <w:rFonts w:ascii="Times New Roman" w:hAnsi="Times New Roman" w:cs="Times New Roman"/>
        </w:rPr>
        <w:t>О внесении изменений в постановление Администрации Большеигнатовского муниципального района от 16.10.2015 г № 372 «Об утверждении муниципальной программы Большеигнатовского муниципального района Республики Мордовия «Развитие транспортной системы и дорожного хозяйства на 2016-2026 годы»</w:t>
      </w:r>
    </w:p>
    <w:p w:rsidR="00CD2DCA" w:rsidRPr="00CD2DCA" w:rsidRDefault="00CD2DCA" w:rsidP="00CD2DCA">
      <w:pPr>
        <w:spacing w:after="0" w:line="240" w:lineRule="auto"/>
        <w:rPr>
          <w:rFonts w:ascii="Times New Roman" w:hAnsi="Times New Roman" w:cs="Times New Roman"/>
        </w:rPr>
      </w:pPr>
    </w:p>
    <w:p w:rsidR="00CD2DCA" w:rsidRPr="00CD2DCA" w:rsidRDefault="00CD2DCA" w:rsidP="00CD2DCA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CD2DCA">
        <w:rPr>
          <w:rFonts w:ascii="Times New Roman" w:hAnsi="Times New Roman" w:cs="Times New Roman"/>
        </w:rPr>
        <w:t xml:space="preserve">Администрация Большеигнатовского муниципального района Республики Мордовия </w:t>
      </w:r>
      <w:r w:rsidRPr="00CD2DCA">
        <w:rPr>
          <w:rFonts w:ascii="Times New Roman" w:hAnsi="Times New Roman" w:cs="Times New Roman"/>
          <w:b/>
        </w:rPr>
        <w:t>постановляет:</w:t>
      </w:r>
    </w:p>
    <w:p w:rsidR="00CD2DCA" w:rsidRPr="00CD2DCA" w:rsidRDefault="00CD2DCA" w:rsidP="00DC1FEF">
      <w:pPr>
        <w:spacing w:after="0" w:line="240" w:lineRule="auto"/>
        <w:jc w:val="both"/>
        <w:rPr>
          <w:rFonts w:ascii="Times New Roman" w:hAnsi="Times New Roman" w:cs="Times New Roman"/>
          <w:bCs/>
        </w:rPr>
      </w:pPr>
      <w:r w:rsidRPr="00CD2DCA">
        <w:rPr>
          <w:rFonts w:ascii="Times New Roman" w:hAnsi="Times New Roman" w:cs="Times New Roman"/>
        </w:rPr>
        <w:t xml:space="preserve">      1.</w:t>
      </w:r>
      <w:r w:rsidRPr="00CD2DCA">
        <w:rPr>
          <w:bCs/>
          <w:color w:val="000000"/>
        </w:rPr>
        <w:t xml:space="preserve"> </w:t>
      </w:r>
      <w:r w:rsidRPr="00CD2DCA">
        <w:rPr>
          <w:rFonts w:ascii="Times New Roman" w:hAnsi="Times New Roman" w:cs="Times New Roman"/>
          <w:bCs/>
          <w:color w:val="000000"/>
        </w:rPr>
        <w:t>Внести</w:t>
      </w:r>
      <w:r w:rsidRPr="00CD2DCA">
        <w:rPr>
          <w:rFonts w:ascii="Times New Roman" w:hAnsi="Times New Roman" w:cs="Times New Roman"/>
          <w:bCs/>
        </w:rPr>
        <w:t xml:space="preserve"> в</w:t>
      </w:r>
      <w:r w:rsidRPr="00CD2DCA">
        <w:rPr>
          <w:rFonts w:ascii="Times New Roman" w:hAnsi="Times New Roman" w:cs="Times New Roman"/>
        </w:rPr>
        <w:t xml:space="preserve"> муниципальную программу «Развитие транспортной системы и дорожного хозяйства на 2016-2026 годы», утвержденную</w:t>
      </w:r>
      <w:r w:rsidRPr="00CD2DCA">
        <w:rPr>
          <w:rFonts w:ascii="Times New Roman" w:hAnsi="Times New Roman" w:cs="Times New Roman"/>
          <w:bCs/>
        </w:rPr>
        <w:t xml:space="preserve"> постановлением Администрации Большеигнатовского муниципального района от 16.10.2015 г. № 372 «</w:t>
      </w:r>
      <w:r w:rsidRPr="00CD2DCA">
        <w:rPr>
          <w:rFonts w:ascii="Times New Roman" w:hAnsi="Times New Roman" w:cs="Times New Roman"/>
        </w:rPr>
        <w:t>Об утверждении муниципальной программы Большеигнатовского муниципального района Республики Мордовия «Развитие транспортной системы и дорожного хозяйства на 2016-2026 годы</w:t>
      </w:r>
      <w:r w:rsidRPr="00CD2DCA">
        <w:rPr>
          <w:rFonts w:ascii="Times New Roman" w:hAnsi="Times New Roman" w:cs="Times New Roman"/>
          <w:bCs/>
        </w:rPr>
        <w:t>» (далее – Программа) следующие изменения:</w:t>
      </w:r>
    </w:p>
    <w:p w:rsidR="00CD2DCA" w:rsidRPr="00CD2DCA" w:rsidRDefault="00CD2DCA" w:rsidP="00CD2DCA">
      <w:pPr>
        <w:pStyle w:val="af0"/>
        <w:ind w:firstLine="851"/>
        <w:jc w:val="both"/>
        <w:rPr>
          <w:rFonts w:ascii="Times New Roman" w:hAnsi="Times New Roman"/>
        </w:rPr>
      </w:pPr>
      <w:r w:rsidRPr="00CD2DCA">
        <w:rPr>
          <w:rFonts w:ascii="Times New Roman" w:hAnsi="Times New Roman"/>
        </w:rPr>
        <w:t xml:space="preserve"> 1.1. В паспорте Программы позицию «объемы и источники финансирования»  изложить в следующей редакции: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782"/>
        <w:gridCol w:w="4788"/>
      </w:tblGrid>
      <w:tr w:rsidR="00CD2DCA" w:rsidRPr="00CD2DCA" w:rsidTr="00DC1FEF">
        <w:trPr>
          <w:trHeight w:val="1903"/>
        </w:trPr>
        <w:tc>
          <w:tcPr>
            <w:tcW w:w="4782" w:type="dxa"/>
            <w:shd w:val="clear" w:color="auto" w:fill="auto"/>
          </w:tcPr>
          <w:p w:rsidR="00CD2DCA" w:rsidRPr="00CD2DCA" w:rsidRDefault="00CD2DCA" w:rsidP="00E72621">
            <w:pPr>
              <w:tabs>
                <w:tab w:val="left" w:pos="1276"/>
              </w:tabs>
              <w:autoSpaceDN w:val="0"/>
              <w:adjustRightInd w:val="0"/>
              <w:jc w:val="both"/>
              <w:rPr>
                <w:rFonts w:ascii="Times New Roman" w:hAnsi="Times New Roman" w:cs="Times New Roman"/>
                <w:bCs/>
              </w:rPr>
            </w:pPr>
            <w:r w:rsidRPr="00CD2DCA">
              <w:rPr>
                <w:rFonts w:ascii="Times New Roman" w:hAnsi="Times New Roman" w:cs="Times New Roman"/>
              </w:rPr>
              <w:t>Объемы и источники финансирования</w:t>
            </w:r>
          </w:p>
        </w:tc>
        <w:tc>
          <w:tcPr>
            <w:tcW w:w="4788" w:type="dxa"/>
            <w:shd w:val="clear" w:color="auto" w:fill="auto"/>
          </w:tcPr>
          <w:p w:rsidR="00CD2DCA" w:rsidRPr="00CD2DCA" w:rsidRDefault="00CD2DCA" w:rsidP="00DC1FEF">
            <w:pPr>
              <w:spacing w:after="0"/>
              <w:jc w:val="both"/>
              <w:rPr>
                <w:rFonts w:ascii="Times New Roman" w:hAnsi="Times New Roman" w:cs="Times New Roman"/>
              </w:rPr>
            </w:pPr>
            <w:r w:rsidRPr="00CD2DCA">
              <w:rPr>
                <w:rFonts w:ascii="Times New Roman" w:hAnsi="Times New Roman" w:cs="Times New Roman"/>
                <w:bCs/>
              </w:rPr>
              <w:t xml:space="preserve"> Общий объем финансирования  Программы за счет всех источников финансирования составит – </w:t>
            </w:r>
            <w:r w:rsidRPr="00CD2DCA">
              <w:rPr>
                <w:rFonts w:ascii="Times New Roman" w:hAnsi="Times New Roman" w:cs="Times New Roman"/>
                <w:b/>
              </w:rPr>
              <w:t>230478,381</w:t>
            </w:r>
            <w:r w:rsidRPr="00CD2DCA">
              <w:rPr>
                <w:rFonts w:ascii="Times New Roman" w:hAnsi="Times New Roman" w:cs="Times New Roman"/>
              </w:rPr>
              <w:t xml:space="preserve"> </w:t>
            </w:r>
            <w:r w:rsidRPr="00CD2DCA">
              <w:rPr>
                <w:rFonts w:ascii="Times New Roman" w:hAnsi="Times New Roman" w:cs="Times New Roman"/>
                <w:bCs/>
              </w:rPr>
              <w:t xml:space="preserve">тыс. рублей, в том числе: </w:t>
            </w:r>
            <w:r w:rsidRPr="00CD2DCA">
              <w:rPr>
                <w:rFonts w:ascii="Times New Roman" w:hAnsi="Times New Roman" w:cs="Times New Roman"/>
                <w:b/>
                <w:color w:val="000000"/>
              </w:rPr>
              <w:t xml:space="preserve">- </w:t>
            </w:r>
            <w:r w:rsidRPr="00CD2DCA">
              <w:rPr>
                <w:rFonts w:ascii="Times New Roman" w:hAnsi="Times New Roman" w:cs="Times New Roman"/>
              </w:rPr>
              <w:t xml:space="preserve">за счет средств дорожного фонда поселений района </w:t>
            </w:r>
            <w:r w:rsidRPr="00CD2DCA">
              <w:rPr>
                <w:rFonts w:ascii="Times New Roman" w:hAnsi="Times New Roman" w:cs="Times New Roman"/>
                <w:b/>
              </w:rPr>
              <w:t xml:space="preserve">130730,749 </w:t>
            </w:r>
            <w:r w:rsidRPr="00CD2DCA">
              <w:rPr>
                <w:rFonts w:ascii="Times New Roman" w:hAnsi="Times New Roman" w:cs="Times New Roman"/>
              </w:rPr>
              <w:t xml:space="preserve">тыс. рублей;                                                   - за счет средств республиканского бюджета  </w:t>
            </w:r>
            <w:r w:rsidRPr="00CD2DCA">
              <w:rPr>
                <w:rFonts w:ascii="Times New Roman" w:hAnsi="Times New Roman" w:cs="Times New Roman"/>
                <w:b/>
                <w:lang w:eastAsia="zh-CN"/>
              </w:rPr>
              <w:t xml:space="preserve">99744,492 </w:t>
            </w:r>
            <w:r w:rsidRPr="00CD2DCA">
              <w:rPr>
                <w:rFonts w:ascii="Times New Roman" w:hAnsi="Times New Roman" w:cs="Times New Roman"/>
              </w:rPr>
              <w:t>тыс. рублей.</w:t>
            </w:r>
          </w:p>
        </w:tc>
      </w:tr>
    </w:tbl>
    <w:p w:rsidR="00CD2DCA" w:rsidRPr="00CD2DCA" w:rsidRDefault="00CD2DCA" w:rsidP="00CD2DCA">
      <w:pPr>
        <w:jc w:val="both"/>
        <w:rPr>
          <w:rFonts w:ascii="Times New Roman" w:hAnsi="Times New Roman" w:cs="Times New Roman"/>
          <w:bCs/>
        </w:rPr>
      </w:pPr>
      <w:r w:rsidRPr="00CD2DCA">
        <w:rPr>
          <w:bCs/>
        </w:rPr>
        <w:t xml:space="preserve">         </w:t>
      </w:r>
      <w:r w:rsidRPr="00CD2DCA">
        <w:rPr>
          <w:rFonts w:ascii="Times New Roman" w:hAnsi="Times New Roman" w:cs="Times New Roman"/>
          <w:bCs/>
        </w:rPr>
        <w:t xml:space="preserve"> 1.2.  Приложения 1, 2, 3 к  Программе изложить в следующей редакции (прилагаются).</w:t>
      </w:r>
    </w:p>
    <w:p w:rsidR="00CD2DCA" w:rsidRPr="00CD2DCA" w:rsidRDefault="00CD2DCA" w:rsidP="00CD2DCA">
      <w:pPr>
        <w:jc w:val="both"/>
        <w:rPr>
          <w:rFonts w:ascii="Times New Roman" w:hAnsi="Times New Roman" w:cs="Times New Roman"/>
        </w:rPr>
      </w:pPr>
      <w:r w:rsidRPr="00CD2DCA">
        <w:rPr>
          <w:rFonts w:ascii="Times New Roman" w:hAnsi="Times New Roman" w:cs="Times New Roman"/>
        </w:rPr>
        <w:t xml:space="preserve"> </w:t>
      </w:r>
      <w:r w:rsidRPr="00CD2DCA">
        <w:rPr>
          <w:rFonts w:ascii="Times New Roman" w:hAnsi="Times New Roman" w:cs="Times New Roman"/>
          <w:b/>
          <w:bCs/>
        </w:rPr>
        <w:t xml:space="preserve">            </w:t>
      </w:r>
      <w:r w:rsidRPr="00CD2DCA">
        <w:rPr>
          <w:rFonts w:ascii="Times New Roman" w:hAnsi="Times New Roman" w:cs="Times New Roman"/>
          <w:bCs/>
          <w:color w:val="000000"/>
        </w:rPr>
        <w:t>2.</w:t>
      </w:r>
      <w:r w:rsidRPr="00CD2DCA">
        <w:rPr>
          <w:rFonts w:ascii="Times New Roman" w:hAnsi="Times New Roman" w:cs="Times New Roman"/>
        </w:rPr>
        <w:t xml:space="preserve"> Настоящее постановление вступает в силу после дня официального опубликования (обнародования).</w:t>
      </w:r>
    </w:p>
    <w:p w:rsidR="00CD2DCA" w:rsidRDefault="00CD2DCA" w:rsidP="00CD2DCA">
      <w:pPr>
        <w:spacing w:after="0" w:line="240" w:lineRule="auto"/>
        <w:rPr>
          <w:rFonts w:ascii="Times New Roman" w:hAnsi="Times New Roman" w:cs="Times New Roman"/>
        </w:rPr>
      </w:pPr>
    </w:p>
    <w:p w:rsidR="00DC1FEF" w:rsidRPr="00CD2DCA" w:rsidRDefault="00DC1FEF" w:rsidP="00CD2DCA">
      <w:pPr>
        <w:spacing w:after="0" w:line="240" w:lineRule="auto"/>
        <w:rPr>
          <w:rFonts w:ascii="Times New Roman" w:hAnsi="Times New Roman" w:cs="Times New Roman"/>
        </w:rPr>
      </w:pPr>
    </w:p>
    <w:p w:rsidR="00CD2DCA" w:rsidRPr="00CD2DCA" w:rsidRDefault="00CD2DCA" w:rsidP="00CD2DCA">
      <w:pPr>
        <w:spacing w:after="0" w:line="240" w:lineRule="auto"/>
        <w:rPr>
          <w:rFonts w:ascii="Times New Roman" w:hAnsi="Times New Roman" w:cs="Times New Roman"/>
        </w:rPr>
      </w:pPr>
      <w:r w:rsidRPr="00CD2DCA">
        <w:rPr>
          <w:rFonts w:ascii="Times New Roman" w:hAnsi="Times New Roman" w:cs="Times New Roman"/>
        </w:rPr>
        <w:t xml:space="preserve">Глава Большеигнатовского </w:t>
      </w:r>
    </w:p>
    <w:p w:rsidR="00CD2DCA" w:rsidRPr="00CD2DCA" w:rsidRDefault="00CD2DCA" w:rsidP="00CD2DCA">
      <w:pPr>
        <w:spacing w:after="0" w:line="240" w:lineRule="auto"/>
        <w:rPr>
          <w:rFonts w:ascii="Times New Roman" w:hAnsi="Times New Roman" w:cs="Times New Roman"/>
        </w:rPr>
      </w:pPr>
      <w:r w:rsidRPr="00CD2DCA">
        <w:rPr>
          <w:rFonts w:ascii="Times New Roman" w:hAnsi="Times New Roman" w:cs="Times New Roman"/>
        </w:rPr>
        <w:t xml:space="preserve">муниципального района                                                   </w:t>
      </w:r>
      <w:r>
        <w:rPr>
          <w:rFonts w:ascii="Times New Roman" w:hAnsi="Times New Roman" w:cs="Times New Roman"/>
        </w:rPr>
        <w:t xml:space="preserve">           </w:t>
      </w:r>
      <w:r w:rsidRPr="00CD2DCA">
        <w:rPr>
          <w:rFonts w:ascii="Times New Roman" w:hAnsi="Times New Roman" w:cs="Times New Roman"/>
        </w:rPr>
        <w:t xml:space="preserve">              Т.Н.Полозова</w:t>
      </w:r>
    </w:p>
    <w:p w:rsidR="00CD2DCA" w:rsidRDefault="00CD2DCA" w:rsidP="00CD2DCA">
      <w:pPr>
        <w:pStyle w:val="af2"/>
        <w:rPr>
          <w:noProof/>
        </w:rPr>
        <w:sectPr w:rsidR="00CD2DCA" w:rsidSect="00CD2DCA">
          <w:pgSz w:w="11905" w:h="16837"/>
          <w:pgMar w:top="1134" w:right="850" w:bottom="1134" w:left="1701" w:header="720" w:footer="720" w:gutter="0"/>
          <w:pgNumType w:start="49"/>
          <w:cols w:space="720"/>
          <w:noEndnote/>
          <w:docGrid w:linePitch="299"/>
        </w:sectPr>
      </w:pPr>
    </w:p>
    <w:p w:rsidR="00347649" w:rsidRPr="00347649" w:rsidRDefault="00347649" w:rsidP="00347649">
      <w:pPr>
        <w:pStyle w:val="af0"/>
        <w:jc w:val="right"/>
        <w:rPr>
          <w:rFonts w:ascii="Times New Roman" w:hAnsi="Times New Roman"/>
        </w:rPr>
      </w:pPr>
      <w:r w:rsidRPr="00347649">
        <w:rPr>
          <w:rFonts w:ascii="Times New Roman" w:hAnsi="Times New Roman"/>
        </w:rPr>
        <w:lastRenderedPageBreak/>
        <w:t>Приложение  1</w:t>
      </w:r>
    </w:p>
    <w:p w:rsidR="00347649" w:rsidRPr="00347649" w:rsidRDefault="00347649" w:rsidP="00347649">
      <w:pPr>
        <w:pStyle w:val="af0"/>
        <w:jc w:val="right"/>
        <w:rPr>
          <w:rFonts w:ascii="Times New Roman" w:hAnsi="Times New Roman"/>
          <w:kern w:val="1"/>
        </w:rPr>
      </w:pPr>
      <w:r w:rsidRPr="00347649">
        <w:rPr>
          <w:rFonts w:ascii="Times New Roman" w:hAnsi="Times New Roman"/>
        </w:rPr>
        <w:t xml:space="preserve">к муниципальной программе </w:t>
      </w:r>
      <w:r w:rsidRPr="00347649">
        <w:rPr>
          <w:rFonts w:ascii="Times New Roman" w:eastAsia="Calibri" w:hAnsi="Times New Roman"/>
          <w:bCs/>
          <w:kern w:val="1"/>
          <w:lang w:eastAsia="en-US"/>
        </w:rPr>
        <w:t>Большеигнатовского</w:t>
      </w:r>
      <w:r w:rsidRPr="00347649">
        <w:rPr>
          <w:rFonts w:ascii="Times New Roman" w:hAnsi="Times New Roman"/>
          <w:kern w:val="1"/>
        </w:rPr>
        <w:t xml:space="preserve"> </w:t>
      </w:r>
    </w:p>
    <w:p w:rsidR="00347649" w:rsidRPr="00347649" w:rsidRDefault="00347649" w:rsidP="00347649">
      <w:pPr>
        <w:pStyle w:val="af0"/>
        <w:jc w:val="right"/>
        <w:rPr>
          <w:rFonts w:ascii="Times New Roman" w:hAnsi="Times New Roman"/>
        </w:rPr>
      </w:pPr>
      <w:r w:rsidRPr="00347649">
        <w:rPr>
          <w:rFonts w:ascii="Times New Roman" w:hAnsi="Times New Roman"/>
          <w:kern w:val="1"/>
        </w:rPr>
        <w:t>муниципального района Республики Мордовия</w:t>
      </w:r>
    </w:p>
    <w:p w:rsidR="00347649" w:rsidRPr="00347649" w:rsidRDefault="00347649" w:rsidP="00347649">
      <w:pPr>
        <w:pStyle w:val="af0"/>
        <w:jc w:val="right"/>
        <w:rPr>
          <w:rFonts w:ascii="Times New Roman" w:hAnsi="Times New Roman"/>
        </w:rPr>
      </w:pPr>
      <w:r w:rsidRPr="00347649">
        <w:rPr>
          <w:rFonts w:ascii="Times New Roman" w:hAnsi="Times New Roman"/>
        </w:rPr>
        <w:t xml:space="preserve"> «Развитие транспортной системы </w:t>
      </w:r>
    </w:p>
    <w:p w:rsidR="00347649" w:rsidRPr="00347649" w:rsidRDefault="00347649" w:rsidP="00347649">
      <w:pPr>
        <w:pStyle w:val="af0"/>
        <w:jc w:val="right"/>
        <w:rPr>
          <w:rFonts w:ascii="Times New Roman" w:hAnsi="Times New Roman"/>
        </w:rPr>
      </w:pPr>
      <w:r w:rsidRPr="00347649">
        <w:rPr>
          <w:rFonts w:ascii="Times New Roman" w:hAnsi="Times New Roman"/>
        </w:rPr>
        <w:t>и дорожного хозяйства на 2016-2026 годы»</w:t>
      </w:r>
    </w:p>
    <w:p w:rsidR="00347649" w:rsidRPr="00347649" w:rsidRDefault="00347649" w:rsidP="00347649">
      <w:pPr>
        <w:pStyle w:val="af0"/>
        <w:jc w:val="center"/>
        <w:rPr>
          <w:rFonts w:ascii="Times New Roman" w:hAnsi="Times New Roman"/>
          <w:b/>
        </w:rPr>
      </w:pPr>
      <w:r w:rsidRPr="00347649">
        <w:rPr>
          <w:rFonts w:ascii="Times New Roman" w:hAnsi="Times New Roman"/>
          <w:b/>
        </w:rPr>
        <w:t>Перечень</w:t>
      </w:r>
      <w:r w:rsidRPr="00347649">
        <w:rPr>
          <w:rFonts w:ascii="Times New Roman" w:hAnsi="Times New Roman"/>
          <w:b/>
        </w:rPr>
        <w:br/>
        <w:t xml:space="preserve">мероприятий муниципальной программы </w:t>
      </w:r>
      <w:r w:rsidRPr="00347649">
        <w:rPr>
          <w:rFonts w:ascii="Times New Roman" w:eastAsia="Calibri" w:hAnsi="Times New Roman"/>
          <w:b/>
          <w:bCs/>
          <w:kern w:val="1"/>
          <w:lang w:eastAsia="en-US"/>
        </w:rPr>
        <w:t>Большеигнатовского</w:t>
      </w:r>
      <w:r w:rsidRPr="00347649">
        <w:rPr>
          <w:rFonts w:ascii="Times New Roman" w:hAnsi="Times New Roman"/>
          <w:b/>
          <w:kern w:val="1"/>
        </w:rPr>
        <w:t xml:space="preserve"> муниципального района Республики Мордовия</w:t>
      </w:r>
      <w:r w:rsidRPr="00347649">
        <w:rPr>
          <w:rFonts w:ascii="Times New Roman" w:hAnsi="Times New Roman"/>
          <w:b/>
        </w:rPr>
        <w:t xml:space="preserve"> «Развитие транспортной системы и дорожного хозяйства на 2016-2026 годы»</w:t>
      </w:r>
    </w:p>
    <w:tbl>
      <w:tblPr>
        <w:tblW w:w="17227" w:type="dxa"/>
        <w:tblInd w:w="-530" w:type="dxa"/>
        <w:tblLayout w:type="fixed"/>
        <w:tblLook w:val="0000" w:firstRow="0" w:lastRow="0" w:firstColumn="0" w:lastColumn="0" w:noHBand="0" w:noVBand="0"/>
      </w:tblPr>
      <w:tblGrid>
        <w:gridCol w:w="1347"/>
        <w:gridCol w:w="2126"/>
        <w:gridCol w:w="1560"/>
        <w:gridCol w:w="1276"/>
        <w:gridCol w:w="1134"/>
        <w:gridCol w:w="1275"/>
        <w:gridCol w:w="1276"/>
        <w:gridCol w:w="709"/>
        <w:gridCol w:w="1842"/>
        <w:gridCol w:w="708"/>
        <w:gridCol w:w="709"/>
        <w:gridCol w:w="142"/>
        <w:gridCol w:w="709"/>
        <w:gridCol w:w="708"/>
        <w:gridCol w:w="851"/>
        <w:gridCol w:w="855"/>
      </w:tblGrid>
      <w:tr w:rsidR="00347649" w:rsidRPr="00347649" w:rsidTr="003E6443">
        <w:trPr>
          <w:gridAfter w:val="1"/>
          <w:wAfter w:w="855" w:type="dxa"/>
          <w:trHeight w:val="523"/>
        </w:trPr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Сельское поселение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Наименование объекта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Вид 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Стоимость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работ, тыс. руб.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Объем финансирования на 2016 год, тыс. руб.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Наличие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ПСД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Наличие положительного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заключения гос. экспертизы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(№, дата)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Срок ввода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Ввод мощности,км, кв.м, п.м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Примечание</w:t>
            </w:r>
          </w:p>
        </w:tc>
      </w:tr>
      <w:tr w:rsidR="00347649" w:rsidRPr="00347649" w:rsidTr="003E6443">
        <w:trPr>
          <w:gridAfter w:val="1"/>
          <w:wAfter w:w="855" w:type="dxa"/>
          <w:trHeight w:val="568"/>
        </w:trPr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 xml:space="preserve">дорожный фонд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прочие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Всего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(гр.5+гр.6)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факт</w:t>
            </w: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329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14</w:t>
            </w:r>
          </w:p>
        </w:tc>
      </w:tr>
      <w:tr w:rsidR="00347649" w:rsidRPr="00347649" w:rsidTr="003E6443">
        <w:trPr>
          <w:gridAfter w:val="1"/>
          <w:wAfter w:w="855" w:type="dxa"/>
          <w:trHeight w:val="654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Протасовское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Автодорога до кладбища в с. Протасово 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4784,336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47,843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4736,493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4784,336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0,96 км.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-</w:t>
            </w:r>
          </w:p>
        </w:tc>
      </w:tr>
      <w:tr w:rsidR="00347649" w:rsidRPr="00347649" w:rsidTr="003E6443">
        <w:trPr>
          <w:gridAfter w:val="1"/>
          <w:wAfter w:w="855" w:type="dxa"/>
          <w:trHeight w:val="608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Старочамзинское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Автодорога до кладбища в с. Старое Чамзино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3229,465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32,294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3197,171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3229,465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1,0 км.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732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Большеигнатовское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Автодорога по ул. Советская в с.Большое Игнатово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Капитальный ремонт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0,3 км.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441"/>
        </w:trPr>
        <w:tc>
          <w:tcPr>
            <w:tcW w:w="3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Большеигнатовский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Содержание автодорог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53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7649">
              <w:rPr>
                <w:rFonts w:ascii="Times New Roman" w:hAnsi="Times New Roman" w:cs="Times New Roman"/>
                <w:b/>
              </w:rPr>
              <w:t>4580,14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7649">
              <w:rPr>
                <w:rFonts w:ascii="Times New Roman" w:hAnsi="Times New Roman" w:cs="Times New Roman"/>
                <w:b/>
              </w:rPr>
              <w:t>7933,66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  <w:b/>
              </w:rPr>
              <w:t>12513,8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486"/>
        </w:trPr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Наименование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объекта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Вид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Стоимость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работ, тыс. руб.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Объем финансирования на 2017 год, тыс. руб.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Наличие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ПСД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Наличие положительного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заключения гос. экспертизы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(№, дата)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Срок ввода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Ввод мощности,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км, кв.м, п.м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Примечание</w:t>
            </w:r>
          </w:p>
        </w:tc>
      </w:tr>
      <w:tr w:rsidR="00347649" w:rsidRPr="00347649" w:rsidTr="003E6443">
        <w:trPr>
          <w:gridAfter w:val="1"/>
          <w:wAfter w:w="855" w:type="dxa"/>
          <w:trHeight w:val="53"/>
        </w:trPr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 xml:space="preserve">дорожный фонд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прочие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Всего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(гр.5+гр.6)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план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факт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53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14</w:t>
            </w:r>
          </w:p>
        </w:tc>
      </w:tr>
      <w:tr w:rsidR="00347649" w:rsidRPr="00347649" w:rsidTr="003E6443">
        <w:trPr>
          <w:gridAfter w:val="1"/>
          <w:wAfter w:w="855" w:type="dxa"/>
          <w:trHeight w:val="707"/>
        </w:trPr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Большеигнатовское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Автодорога по ул. Первомайская в д. Ташто Кшуманця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3500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35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3465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3500</w:t>
            </w:r>
          </w:p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2017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0,7 км.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692"/>
        </w:trPr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Автодорога по  ул. Молодежная в с. Большое Игнатово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1,32 км.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730"/>
        </w:trPr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Автодорога по  ул. Ст.Эрзи в с. Большое Игнатово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490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0,35 км.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633"/>
        </w:trPr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Автодорога по  ул. Полевая в с. Большое Игнатово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1545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1545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1545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0,17 км.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886"/>
        </w:trPr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Автодорога по  ул. Луговая-1,2 в с. Большое Игнатово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998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998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998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1,24 км.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744"/>
        </w:trPr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Автодорога по  ул. Юношева в с. Большое Игнатово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4095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4095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4095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0,99 км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872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Новокачаевское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Автодорога по ул. Садовая до кладбища в с. Новое Качаево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5800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5742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5800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1,8 км.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53"/>
        </w:trPr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Старочамзинское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Автодорога по ул. Молодежная в с.Старое Чамзино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274,1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274,1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274,1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нет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1,0 км.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419"/>
        </w:trPr>
        <w:tc>
          <w:tcPr>
            <w:tcW w:w="347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Большеигнатовский муниципальный район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Содержание автодорог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3000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53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7649">
              <w:rPr>
                <w:rFonts w:ascii="Times New Roman" w:hAnsi="Times New Roman" w:cs="Times New Roman"/>
                <w:b/>
              </w:rPr>
              <w:t>11995,1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7649">
              <w:rPr>
                <w:rFonts w:ascii="Times New Roman" w:hAnsi="Times New Roman" w:cs="Times New Roman"/>
                <w:b/>
              </w:rPr>
              <w:t>9207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  <w:b/>
              </w:rPr>
              <w:t>21202,1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</w:p>
        </w:tc>
      </w:tr>
      <w:tr w:rsidR="00347649" w:rsidRPr="00347649" w:rsidTr="003E6443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474"/>
        </w:trPr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Наименование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объекта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Вид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Стоимость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работ, тыс.руб.</w:t>
            </w:r>
          </w:p>
        </w:tc>
        <w:tc>
          <w:tcPr>
            <w:tcW w:w="368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Объем финансирования на 2018 год, тыс.руб.</w:t>
            </w: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Наличие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ПСД</w:t>
            </w:r>
          </w:p>
        </w:tc>
        <w:tc>
          <w:tcPr>
            <w:tcW w:w="184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Наличие положительного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заключения гос. экспертизы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(№, дата)</w:t>
            </w:r>
          </w:p>
        </w:tc>
        <w:tc>
          <w:tcPr>
            <w:tcW w:w="141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Срок ввода</w:t>
            </w:r>
          </w:p>
        </w:tc>
        <w:tc>
          <w:tcPr>
            <w:tcW w:w="1559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Ввод мощности,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км, кв.м, п.м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Примечание</w:t>
            </w:r>
          </w:p>
        </w:tc>
      </w:tr>
      <w:tr w:rsidR="00347649" w:rsidRPr="00347649" w:rsidTr="003E6443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403"/>
        </w:trPr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 xml:space="preserve">дорожный фонд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прочие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источники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Всего</w:t>
            </w:r>
          </w:p>
          <w:p w:rsidR="00347649" w:rsidRPr="00347649" w:rsidRDefault="003E6443" w:rsidP="003E6443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(гр.5+гр.6)</w:t>
            </w: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план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факт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план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факт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53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14</w:t>
            </w:r>
          </w:p>
        </w:tc>
      </w:tr>
      <w:tr w:rsidR="00347649" w:rsidRPr="00347649" w:rsidTr="003E6443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1564"/>
        </w:trPr>
        <w:tc>
          <w:tcPr>
            <w:tcW w:w="134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Большеигнатовское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Кредиторская задолженность за 2017 год (за капитальный ремонт автодороги по ул. Молодежная в с. Большое Игнатово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Капитальный ремонт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150,0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2850,0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3000,00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1,190 км.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1902"/>
        </w:trPr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Кредиторская задолженность за 2017 год (за строительство автодороги по ул. Юношева и участков автодорог по ул. Заречная в с. Большое Игнатово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5796,8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3796,8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2000,0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5796,8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0,893 км.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53"/>
        </w:trPr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Изготовление технического плана по ул. Юношева с Большое Игнатово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47649">
              <w:rPr>
                <w:rFonts w:ascii="Times New Roman" w:hAnsi="Times New Roman" w:cs="Times New Roman"/>
              </w:rPr>
              <w:t>изготовление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7,0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53"/>
        </w:trPr>
        <w:tc>
          <w:tcPr>
            <w:tcW w:w="134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Изготовление ПСД на капитальный ремонт участка автодороги по ул. Школьная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изготовление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97,9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97,9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97,9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849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Изготовление документации ул. Лесная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изготовление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211,8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211,8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211,8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53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Протасовское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 трубы на автодороге в д. Новая Александровка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изготовление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933,2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933,2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933,2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53"/>
        </w:trPr>
        <w:tc>
          <w:tcPr>
            <w:tcW w:w="34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Большеигнатовский муниципальный район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Содержание автодорог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377,8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377,8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377,8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53"/>
        </w:trPr>
        <w:tc>
          <w:tcPr>
            <w:tcW w:w="13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7649">
              <w:rPr>
                <w:rFonts w:ascii="Times New Roman" w:hAnsi="Times New Roman" w:cs="Times New Roman"/>
                <w:b/>
              </w:rPr>
              <w:t>5574,5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7649">
              <w:rPr>
                <w:rFonts w:ascii="Times New Roman" w:hAnsi="Times New Roman" w:cs="Times New Roman"/>
                <w:b/>
              </w:rPr>
              <w:t>4850,0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  <w:b/>
              </w:rPr>
              <w:t>10424,5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511"/>
        </w:trPr>
        <w:tc>
          <w:tcPr>
            <w:tcW w:w="1347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Сельское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212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Наименование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объекта</w:t>
            </w:r>
          </w:p>
        </w:tc>
        <w:tc>
          <w:tcPr>
            <w:tcW w:w="1560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Вид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работ</w:t>
            </w: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Стоимость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работ, тыс.руб.</w:t>
            </w:r>
          </w:p>
        </w:tc>
        <w:tc>
          <w:tcPr>
            <w:tcW w:w="3685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Объем финансирования на 2019 год, тыс.руб.</w:t>
            </w:r>
          </w:p>
        </w:tc>
        <w:tc>
          <w:tcPr>
            <w:tcW w:w="709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Наличие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ПСД</w:t>
            </w:r>
          </w:p>
        </w:tc>
        <w:tc>
          <w:tcPr>
            <w:tcW w:w="1842" w:type="dxa"/>
            <w:vMerge w:val="restart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Наличие положительного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заключения гос. экспертизы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(№, дата)</w:t>
            </w:r>
          </w:p>
        </w:tc>
        <w:tc>
          <w:tcPr>
            <w:tcW w:w="1559" w:type="dxa"/>
            <w:gridSpan w:val="3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Срок ввода</w:t>
            </w:r>
          </w:p>
        </w:tc>
        <w:tc>
          <w:tcPr>
            <w:tcW w:w="1417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Ввод мощности,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км, кв.м, п.м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47649" w:rsidRPr="00347649" w:rsidTr="003E6443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53"/>
        </w:trPr>
        <w:tc>
          <w:tcPr>
            <w:tcW w:w="1347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 xml:space="preserve">дорожный фонд 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прочие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источники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Всего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(гр.5+гр.6)</w:t>
            </w:r>
          </w:p>
        </w:tc>
        <w:tc>
          <w:tcPr>
            <w:tcW w:w="709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факт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план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факт</w:t>
            </w: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1147"/>
        </w:trPr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Большеигнатовское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Капитальный ремонт автомобильной дороги по ул. Школьная в с. Большое Игнатово (1этап)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Капитальный ремонт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4201,9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4201,9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3000,0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4201,9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0,722 км.</w:t>
            </w: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53"/>
        </w:trPr>
        <w:tc>
          <w:tcPr>
            <w:tcW w:w="3473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lastRenderedPageBreak/>
              <w:t>Большеигнатовский муниципальный район</w:t>
            </w: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Содержание автодорог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1370,9</w:t>
            </w: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1370,9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1370,9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2019</w:t>
            </w: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blPrEx>
          <w:tblLook w:val="04A0" w:firstRow="1" w:lastRow="0" w:firstColumn="1" w:lastColumn="0" w:noHBand="0" w:noVBand="1"/>
        </w:tblPrEx>
        <w:trPr>
          <w:gridAfter w:val="1"/>
          <w:wAfter w:w="855" w:type="dxa"/>
          <w:trHeight w:val="53"/>
        </w:trPr>
        <w:tc>
          <w:tcPr>
            <w:tcW w:w="1347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12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7649">
              <w:rPr>
                <w:rFonts w:ascii="Times New Roman" w:hAnsi="Times New Roman" w:cs="Times New Roman"/>
                <w:b/>
                <w:bCs/>
              </w:rPr>
              <w:t>5572,8</w:t>
            </w:r>
          </w:p>
        </w:tc>
        <w:tc>
          <w:tcPr>
            <w:tcW w:w="127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7649">
              <w:rPr>
                <w:rFonts w:ascii="Times New Roman" w:hAnsi="Times New Roman" w:cs="Times New Roman"/>
                <w:b/>
                <w:bCs/>
              </w:rPr>
              <w:t>3000,0</w:t>
            </w:r>
          </w:p>
        </w:tc>
        <w:tc>
          <w:tcPr>
            <w:tcW w:w="1276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  <w:b/>
                <w:bCs/>
              </w:rPr>
              <w:t>8572,8</w:t>
            </w: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53"/>
        </w:trPr>
        <w:tc>
          <w:tcPr>
            <w:tcW w:w="134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Сельское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Наименование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объекта</w:t>
            </w:r>
          </w:p>
        </w:tc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Вид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работ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Стоимость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работ, тыс.руб.</w:t>
            </w:r>
          </w:p>
        </w:tc>
        <w:tc>
          <w:tcPr>
            <w:tcW w:w="36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Объем финансирования на 2020 год, тыс.руб.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Наличие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ПСД</w:t>
            </w:r>
          </w:p>
        </w:tc>
        <w:tc>
          <w:tcPr>
            <w:tcW w:w="18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Наличие положительного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заключения гос. экспертизы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(№, дата)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Срок ввода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Ввод мощности,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км, кв.м, п.м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47649" w:rsidRPr="00347649" w:rsidTr="003E6443">
        <w:trPr>
          <w:gridAfter w:val="1"/>
          <w:wAfter w:w="855" w:type="dxa"/>
          <w:trHeight w:val="53"/>
        </w:trPr>
        <w:tc>
          <w:tcPr>
            <w:tcW w:w="13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 xml:space="preserve">дорожный фонд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прочие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источники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Всего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(гр.5+гр.6)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план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план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факт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283"/>
        </w:trPr>
        <w:tc>
          <w:tcPr>
            <w:tcW w:w="134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Большеигнатовское</w:t>
            </w:r>
          </w:p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Капитальный ремонт автомобильной дороги по ул. Школьная в с. Большое Игнатово (2 этап)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Капитальный ремонт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2644,073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132,203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2511,87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2644,073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0,421 км.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2225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Капитальный ремонт премыкания автомобильной дороги от ул. Гражданская к ул. Щорса с. Большое Игнатово Большеигнатовского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Капитальный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635,72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635,72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635,72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752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Капитальный ремонт автомобильной дороги по ул. Асмановав с. Большое Игнатово Большеигнатовского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Капитальный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1829,45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1829,45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1829,45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0,350 км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115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Ямочный ремонт по улицам Пушкина, Горького, Советская, Большое Игнатово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Ямочный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433,7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433,7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433,7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59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Разработка ПСД на капитальный </w:t>
            </w:r>
            <w:r w:rsidRPr="00347649">
              <w:rPr>
                <w:rFonts w:ascii="Times New Roman" w:hAnsi="Times New Roman" w:cs="Times New Roman"/>
              </w:rPr>
              <w:lastRenderedPageBreak/>
              <w:t>ремонт  участка автодороги  по ул.Лесная и автодороги по ул. Набережная в с. Большое Игнатово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26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Ямочный  ремонт ул. Рази</w:t>
            </w:r>
            <w:r w:rsidR="00D86A54">
              <w:rPr>
                <w:rFonts w:ascii="Times New Roman" w:hAnsi="Times New Roman" w:cs="Times New Roman"/>
              </w:rPr>
              <w:t>н</w:t>
            </w:r>
            <w:r w:rsidRPr="00347649">
              <w:rPr>
                <w:rFonts w:ascii="Times New Roman" w:hAnsi="Times New Roman" w:cs="Times New Roman"/>
              </w:rPr>
              <w:t>ова, ул. Лесная премыкания ул. ул. Щорса по ул.Советской в с. Большое Игнатово Большеигнатовского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Ямочный 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524,3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524,3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524,3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478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Ямочный ремонт по улицам  Октябрьская, ул.Луговая и ул.ГражданскаяБольшое Игнатово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Ямочный 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502,948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502,948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502,948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323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Разработка ПСД на капитальный ремонт  автомобильной  дорог по ул. Асманова в с.Большое Игнатово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164,0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164,0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164,0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53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Разработка ПСД ремонт атомобильнй дороги с.Большое Игнатово –с.Атяшево-с.Старое-Чамзино по ул. Восточная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169,7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169,7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169,7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260"/>
        </w:trPr>
        <w:tc>
          <w:tcPr>
            <w:tcW w:w="13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Разработка ПСД капитального ремонта примыкания ул.Гражданская к ул.Шорса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53"/>
        </w:trPr>
        <w:tc>
          <w:tcPr>
            <w:tcW w:w="347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Большеигнатовский муниципальный район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Содержание автодорог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3059,75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3059,75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3059,75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53"/>
        </w:trPr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10272,641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7649">
              <w:rPr>
                <w:rFonts w:ascii="Times New Roman" w:hAnsi="Times New Roman" w:cs="Times New Roman"/>
                <w:b/>
                <w:bCs/>
              </w:rPr>
              <w:t>7760,771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7649">
              <w:rPr>
                <w:rFonts w:ascii="Times New Roman" w:hAnsi="Times New Roman" w:cs="Times New Roman"/>
                <w:b/>
                <w:bCs/>
              </w:rPr>
              <w:t>2511,87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  <w:b/>
                <w:bCs/>
              </w:rPr>
              <w:t>10272,641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D86A54">
        <w:trPr>
          <w:gridAfter w:val="1"/>
          <w:wAfter w:w="855" w:type="dxa"/>
          <w:trHeight w:val="541"/>
        </w:trPr>
        <w:tc>
          <w:tcPr>
            <w:tcW w:w="134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Сельское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Наименование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объекта</w:t>
            </w:r>
          </w:p>
        </w:tc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Вид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работ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Стоимость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работ, тыс.руб.</w:t>
            </w:r>
          </w:p>
        </w:tc>
        <w:tc>
          <w:tcPr>
            <w:tcW w:w="36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Объем финансирования на 2021 год, тыс.руб.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Наличие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ПСД</w:t>
            </w:r>
          </w:p>
        </w:tc>
        <w:tc>
          <w:tcPr>
            <w:tcW w:w="18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Наличие положительного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заключения гос. экспертизы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(№, дата)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Срок ввода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Ввод мощности,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км, кв.м, п.м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47649" w:rsidRPr="00347649" w:rsidTr="003E6443">
        <w:trPr>
          <w:gridAfter w:val="1"/>
          <w:wAfter w:w="855" w:type="dxa"/>
          <w:trHeight w:val="53"/>
        </w:trPr>
        <w:tc>
          <w:tcPr>
            <w:tcW w:w="13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 xml:space="preserve">дорожный фонд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прочие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источники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Всего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(гр.5+гр.6)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план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план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факт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53"/>
        </w:trPr>
        <w:tc>
          <w:tcPr>
            <w:tcW w:w="134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Большеигнатовское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Капитальный ремонт участка автодороги по ул. Лесная в с. Большое Игнатово,</w:t>
            </w:r>
          </w:p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Капитальный ремонт участка автодороги ул. Набережная в с.Большое Игнатово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Капитальный ремонт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9466,19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473,31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8992,88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9466,19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0,93 км.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53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Разработка ПСД на капитальный ремонт трубопереездов по д.Ташто Кшуманця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53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Разроаботка ПСД на ремонт участка автодороги по ул.Щорса в с.Большое Игнатово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53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Ремонт автодороги  с.Большое Игнатово –с.Атяшево-с.Старое-Чамзино </w:t>
            </w:r>
            <w:r w:rsidRPr="00347649">
              <w:rPr>
                <w:rFonts w:ascii="Times New Roman" w:hAnsi="Times New Roman" w:cs="Times New Roman"/>
              </w:rPr>
              <w:lastRenderedPageBreak/>
              <w:t>по ул. Восточная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lastRenderedPageBreak/>
              <w:t xml:space="preserve"> Ремонт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3295,46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164,77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3130,69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3295,46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0,600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201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Прохождение государственной экспертизы участка автодороги по ул.Щорса в с.Большое Игнатово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708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Разроаботка ПСД на ремонт участка автодороги по ул. Пушкина и участка автодороги по ул. М.Горького в с. Большое Игнатово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91,65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91,65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91,65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86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Разроаботка ПСД на ремонт участка автодороги по ул. Пушкина и участка автодороги по ул. М.Горького в с. Большое Игнатово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118,94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118,94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118,94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97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 участка автодороги по ул.Щорса в с. Большое Игнатово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819,73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40,99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778,74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819,73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0,150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93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 водопропускных сооружений автодороги по ул. Садовая в д. Ташто Кшуманця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966,24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966,24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966,24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71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 водопропускной трубы по ул. Куманева с переходом на ул. Садовая в с. Андреевка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1003,87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1003,87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1003,87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21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 автодороги в с. Новое Чамзино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105,13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105,13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105,13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15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 автодороги подъезд до администрации Вармазейского сельского поселения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211,98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211,98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211,98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59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  автодороги по ул. Луговая-2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1552,67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968,86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583,82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1552,67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416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 участка автодороги по ул. Советская, подъезд к ярмарке выходного дня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472,85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472,85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472,85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22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Кредиторская задолженность по объекту «Капитальный ремонт автомобильной дороги по ул. Асмановав с. Большое Игнатово Большеигнатовского муниципального района»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1820,3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1820,3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1820,3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64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Прохождение государственной экспертизы, ПСД на ремонт участка автодороги по ул.Луговая-2 в с. Большое Игнатово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210,0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59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Разработка ПСД на капитальный ремонт автодороги по ул.Советской в с.Большое Игнатово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200,0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46"/>
        </w:trPr>
        <w:tc>
          <w:tcPr>
            <w:tcW w:w="13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Прохождение государственной экспертизы участка </w:t>
            </w:r>
            <w:r w:rsidRPr="00347649">
              <w:rPr>
                <w:rFonts w:ascii="Times New Roman" w:hAnsi="Times New Roman" w:cs="Times New Roman"/>
              </w:rPr>
              <w:lastRenderedPageBreak/>
              <w:t>автодороги по ул. Советской в с. Большое Игнатово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36,39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36,39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36,39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53"/>
        </w:trPr>
        <w:tc>
          <w:tcPr>
            <w:tcW w:w="347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lastRenderedPageBreak/>
              <w:t>Большеигнатовский муниципальный район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Содержание автодорог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1646,2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1646,2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1646,2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53"/>
        </w:trPr>
        <w:tc>
          <w:tcPr>
            <w:tcW w:w="1347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22097,6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7649">
              <w:rPr>
                <w:rFonts w:ascii="Times New Roman" w:hAnsi="Times New Roman" w:cs="Times New Roman"/>
                <w:b/>
                <w:bCs/>
              </w:rPr>
              <w:t>8612,02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7649">
              <w:rPr>
                <w:rFonts w:ascii="Times New Roman" w:hAnsi="Times New Roman" w:cs="Times New Roman"/>
                <w:b/>
                <w:bCs/>
              </w:rPr>
              <w:t>13486,13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  <w:b/>
                <w:bCs/>
              </w:rPr>
              <w:t>22097,6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1,68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53"/>
        </w:trPr>
        <w:tc>
          <w:tcPr>
            <w:tcW w:w="1347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Сельское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212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Наименование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объекта</w:t>
            </w:r>
          </w:p>
        </w:tc>
        <w:tc>
          <w:tcPr>
            <w:tcW w:w="1560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Вид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работ</w:t>
            </w:r>
          </w:p>
        </w:tc>
        <w:tc>
          <w:tcPr>
            <w:tcW w:w="1276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Стоимость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работ, тыс.руб.</w:t>
            </w:r>
          </w:p>
        </w:tc>
        <w:tc>
          <w:tcPr>
            <w:tcW w:w="3685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Объем финансирования на 2022 год, тыс.руб.</w:t>
            </w:r>
          </w:p>
        </w:tc>
        <w:tc>
          <w:tcPr>
            <w:tcW w:w="709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Наличие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ПСД</w:t>
            </w:r>
          </w:p>
        </w:tc>
        <w:tc>
          <w:tcPr>
            <w:tcW w:w="1842" w:type="dxa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Наличие положительного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заключения гос. экспертизы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(№, дата)</w:t>
            </w:r>
          </w:p>
        </w:tc>
        <w:tc>
          <w:tcPr>
            <w:tcW w:w="155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Срок ввода</w:t>
            </w:r>
          </w:p>
        </w:tc>
        <w:tc>
          <w:tcPr>
            <w:tcW w:w="1417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Ввод мощности,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км, кв.м, п.м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47649" w:rsidRPr="00347649" w:rsidTr="003E6443">
        <w:trPr>
          <w:gridAfter w:val="1"/>
          <w:wAfter w:w="855" w:type="dxa"/>
          <w:trHeight w:val="53"/>
        </w:trPr>
        <w:tc>
          <w:tcPr>
            <w:tcW w:w="13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 xml:space="preserve">дорожный фонд 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прочие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источники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Всего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(гр.5+гр.6)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план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факт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план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факт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53"/>
        </w:trPr>
        <w:tc>
          <w:tcPr>
            <w:tcW w:w="1347" w:type="dxa"/>
            <w:vMerge w:val="restart"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Большеигнатовское</w:t>
            </w:r>
          </w:p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</w:t>
            </w:r>
          </w:p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Капитальный ремонт автомобильной дороги по ул. Советской в с.Большое Игнатово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Капитальный ремонт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12795,51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2367,5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10432,01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12795,51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0,711 км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D86A54">
        <w:trPr>
          <w:gridAfter w:val="1"/>
          <w:wAfter w:w="855" w:type="dxa"/>
          <w:trHeight w:val="1468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Ремонт участка автодороги по ул. Пушкина и участка автодороги по ул. М.Горького в с. Большое Игнатово</w:t>
            </w: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3387,96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635,1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val="en-US"/>
              </w:rPr>
            </w:pPr>
            <w:r w:rsidRPr="00347649">
              <w:rPr>
                <w:rFonts w:ascii="Times New Roman" w:hAnsi="Times New Roman" w:cs="Times New Roman"/>
              </w:rPr>
              <w:t>2752,8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3387,96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0,693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596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Ремонт участка автодороги «д.Ташто-Кшуманця-д.Новое Чамзино» в Большеигнатовском муниципальном районе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9481,4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2011,0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7470,4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9481,4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1,9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D86A54">
        <w:trPr>
          <w:gridAfter w:val="1"/>
          <w:wAfter w:w="855" w:type="dxa"/>
          <w:trHeight w:val="141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Организация транспортного обслуживания населения по муниципальным маршрутам на территории Большеигнатовского муниципального </w:t>
            </w:r>
            <w:r w:rsidRPr="00347649">
              <w:rPr>
                <w:rFonts w:ascii="Times New Roman" w:hAnsi="Times New Roman" w:cs="Times New Roman"/>
              </w:rPr>
              <w:lastRenderedPageBreak/>
              <w:t xml:space="preserve">района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2692,91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188,5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2504,41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2692,91</w:t>
            </w:r>
          </w:p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282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Ремонт участка автодороги по ул.Гражданской в с. Большое Игнатово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7251,76</w:t>
            </w:r>
          </w:p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1271,26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5980,5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7251,76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0,255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D86A54">
        <w:trPr>
          <w:gridAfter w:val="1"/>
          <w:wAfter w:w="855" w:type="dxa"/>
          <w:trHeight w:val="1108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Разработка ПСД на ремонт участка автодороги по ул.Гражданской в с. Большое Игнатово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19,8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386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Ремонт проезда к дворовой территории  многоквартирного дома №35 по ул. Школьная в с. Большое Игнатово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793,39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7,93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785,46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793,39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0,076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565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Разработка ПСД на ремонт  проезда к административным зданиям по ул. Советская в с. Большое Игнатово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321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Разработка ПСД на ремонт   участка автомобильной дороги по ул.Гагарина в д. Новая Александровка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343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Разработка ПСД на ремонт   участка автомобильной дороги по ул.Садовая в с. Чукалы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379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Ремонт проезда к дворовой территории  многоквартирного дома №21А по ул. Школьная в с. Большое Игнатово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873,95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8,73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865,22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873,95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0,120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274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Разработка ПСД на ремонт   участка автомобильной дороги по ул.Разинова  в с. Большое Игнатово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D86A54">
        <w:trPr>
          <w:gridAfter w:val="1"/>
          <w:wAfter w:w="855" w:type="dxa"/>
          <w:trHeight w:val="1222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Прохождение   экспертизы  участка автодороги по ул.Восточная в с. Старое Чамзино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26,00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317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Прохождение   экспертизы  участка автодороги по ул.Разинова в с. Большое Игнатово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339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Прохождение   экспертизы  участка автодороги по ул.Гагарина в д. Новая Александровка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092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Прохождение   экспертизы  участка автодороги по ул.Садовая в с. Чукалы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225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Прохождение государственной экспертизы  участка автодороги по ул.Гражданской в с. Большое Игнатово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330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Разработка ПСД на ремонт проезда к дворовой территории  многоквартирного дома №33 по ул. Школьная в с. Большое Игнатово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420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Разработка ПСД на ремонт проезда к дворовой территории  многоквартирного дома №21А по ул. Школьная в с. Большое Игнатово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315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Прохождение государственной экспертизы проезда к дворовой территории  многоквартирного дома №33 по ул. Школьная в с. Большое Игнатово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938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Прохождение государственной экспертизы проезда к дворовой территории  многоквартирного дома №21А по ул. Школьная в с. Большое Игнатово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285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Прохождение государственной экспертизы участка автодороги «д.Ташто-Кшуманця-д.Новое Чамзино» в </w:t>
            </w:r>
            <w:r w:rsidRPr="00347649">
              <w:rPr>
                <w:rFonts w:ascii="Times New Roman" w:hAnsi="Times New Roman" w:cs="Times New Roman"/>
              </w:rPr>
              <w:lastRenderedPageBreak/>
              <w:t xml:space="preserve">Большеигнатовском муниципальном районе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65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Прохождение государственной экспертизы  проезда к административным зданиям по ул. Советская в с. Большое Игнатово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480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Прохождение государственной экспертизы  участка автодороги по ул.Лесная, подъезд к отделению ГБУЗ «РМ Ичалковская црб» в с. Большое Игнатово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880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Разработка ПСД на ремонт участка автодороги «д.Ташто-Кшуманця-д.Новое Чамзино» в Большеигнатовском муниципальном районе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115,46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115,46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115,46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80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Ремонт участка автодороги по ул.Лесная, подъезд к отделению ГБУЗ «РМ Ичалковская  ЦРБ» в с. Большое Игнатово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1932,54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1932,54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1932,54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0,34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425"/>
        </w:trPr>
        <w:tc>
          <w:tcPr>
            <w:tcW w:w="134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Ремонт проезда к административным зданиям по ул. Советская в с. Большое Игнатово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2243,4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428,7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1814,7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2243,4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0,418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460"/>
        </w:trPr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lastRenderedPageBreak/>
              <w:t>Большеигнатовский муниципальный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Содержание автодорог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2141,7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2141,7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2141,7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462"/>
        </w:trPr>
        <w:tc>
          <w:tcPr>
            <w:tcW w:w="134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7649">
              <w:rPr>
                <w:rFonts w:ascii="Times New Roman" w:hAnsi="Times New Roman" w:cs="Times New Roman"/>
                <w:b/>
              </w:rPr>
              <w:t>Итого:</w:t>
            </w:r>
          </w:p>
        </w:tc>
        <w:tc>
          <w:tcPr>
            <w:tcW w:w="212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7649">
              <w:rPr>
                <w:rFonts w:ascii="Times New Roman" w:hAnsi="Times New Roman" w:cs="Times New Roman"/>
                <w:b/>
              </w:rPr>
              <w:t>44213,78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7649">
              <w:rPr>
                <w:rFonts w:ascii="Times New Roman" w:hAnsi="Times New Roman" w:cs="Times New Roman"/>
                <w:b/>
                <w:bCs/>
              </w:rPr>
              <w:t>11612,22</w:t>
            </w:r>
          </w:p>
        </w:tc>
        <w:tc>
          <w:tcPr>
            <w:tcW w:w="1275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7649">
              <w:rPr>
                <w:rFonts w:ascii="Times New Roman" w:hAnsi="Times New Roman" w:cs="Times New Roman"/>
                <w:b/>
                <w:bCs/>
              </w:rPr>
              <w:t>32597,92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  <w:b/>
              </w:rPr>
              <w:t>44213,78</w:t>
            </w: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4,173</w:t>
            </w:r>
          </w:p>
        </w:tc>
        <w:tc>
          <w:tcPr>
            <w:tcW w:w="708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559"/>
        </w:trPr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Сельское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Наименование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объекта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Вид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Стоимость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работ, тыс.руб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  <w:b/>
                <w:bCs/>
              </w:rPr>
            </w:pPr>
            <w:r w:rsidRPr="00347649">
              <w:rPr>
                <w:rFonts w:ascii="Times New Roman" w:hAnsi="Times New Roman"/>
              </w:rPr>
              <w:t>Объем финансирования на 2023 год, тыс.руб.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Наличие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ПСД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Наличие положительного заключения гос. экспертизы(№, дата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Срок ввода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Ввод мощности,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км, кв.м, п.м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47649" w:rsidRPr="00347649" w:rsidTr="003E6443">
        <w:trPr>
          <w:gridAfter w:val="1"/>
          <w:wAfter w:w="855" w:type="dxa"/>
          <w:trHeight w:val="514"/>
        </w:trPr>
        <w:tc>
          <w:tcPr>
            <w:tcW w:w="134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  <w:b/>
                <w:bCs/>
              </w:rPr>
            </w:pPr>
            <w:r w:rsidRPr="00347649">
              <w:rPr>
                <w:rFonts w:ascii="Times New Roman" w:hAnsi="Times New Roman"/>
              </w:rPr>
              <w:t>дорожный фонд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прочиеисточники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Всего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  <w:b/>
                <w:bCs/>
              </w:rPr>
            </w:pPr>
            <w:r w:rsidRPr="00347649">
              <w:rPr>
                <w:rFonts w:ascii="Times New Roman" w:hAnsi="Times New Roman"/>
              </w:rPr>
              <w:t>(гр.5+гр.6)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факт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132"/>
        </w:trPr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Большеигнатовское</w:t>
            </w:r>
          </w:p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E6443">
            <w:pPr>
              <w:snapToGrid w:val="0"/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47649">
              <w:rPr>
                <w:rFonts w:ascii="Times New Roman" w:hAnsi="Times New Roman" w:cs="Times New Roman"/>
              </w:rPr>
              <w:t>Организация транспортного обслуживания населения по муниципальным маршрутам на территории Большеигнатовского муниципального района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47649">
              <w:rPr>
                <w:rFonts w:ascii="Times New Roman" w:hAnsi="Times New Roman" w:cs="Times New Roman"/>
                <w:highlight w:val="yellow"/>
              </w:rPr>
              <w:t xml:space="preserve"> 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  <w:r w:rsidRPr="00347649">
              <w:rPr>
                <w:rFonts w:ascii="Times New Roman" w:hAnsi="Times New Roman" w:cs="Times New Roman"/>
              </w:rPr>
              <w:t xml:space="preserve"> 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highlight w:val="yellow"/>
              </w:rPr>
            </w:pPr>
            <w:r w:rsidRPr="00347649">
              <w:rPr>
                <w:rFonts w:ascii="Times New Roman" w:hAnsi="Times New Roman" w:cs="Times New Roman"/>
              </w:rPr>
              <w:t xml:space="preserve"> 3170,7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  <w:highlight w:val="yellow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191,5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2979,2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3170,7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2023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768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E644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Ремонт  автомобильной дороги по ул.Разинова в с. Большое Игнатово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5161,72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51,62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5110,1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5161,72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0,483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708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E644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Капитальный ремонт участка автомобильной дороги по ул.Советская, подъезд к административным зданиям в с.Большое Игнатово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Кап. 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6685,61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131,21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6554,4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6685,61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0,266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839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E6443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Ремонт   автомобильной дороги по ул.Садовая в с. Чукалы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5619,37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56,19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5563,18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5619,37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0,357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393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Разработка ПСД на строительство автомобильной дороги по ул.Пролетарская  в с. Большое Игнатово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700,00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186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E6443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   автомобильной дороги по ул</w:t>
            </w:r>
            <w:r w:rsidR="003E6443">
              <w:rPr>
                <w:rFonts w:ascii="Times New Roman" w:hAnsi="Times New Roman" w:cs="Times New Roman"/>
              </w:rPr>
              <w:t xml:space="preserve">.Восточная в с. Старое Чамзино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3708,76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370,88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3337,88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3708,76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2023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0,336</w:t>
            </w: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347649" w:rsidRPr="00347649" w:rsidRDefault="00347649" w:rsidP="00347649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282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Разработка ПСД на ремонт проезда к дворовой территории  многоквартирного дома №33 по ул. Школьная в с. Большое Игнатово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932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Разработка ПСД на ремонт проезда к дворовой территории  многоквартирных домов №41 и 43 по ул. Советская в с. Большое Игнатово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011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Ремонт   автомобильной дороги по ул.Гагарина в д. Новая Александровка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5328,63</w:t>
            </w:r>
          </w:p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53,29</w:t>
            </w:r>
          </w:p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5275,34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5328,63</w:t>
            </w:r>
          </w:p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2023</w:t>
            </w:r>
          </w:p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0,52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948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Прохождение государственной экспертизы проезда к дворовой территории  многоквартирного дома №33 по ул. Школьная в с. Большое Игнатово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28,00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28,00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28,00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2162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Прохождение государственной экспертизы проезда к дворовым территориям  многоквартирных домов №41 и 43 по ул. Советская в с. Большое Игнатово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586"/>
        </w:trPr>
        <w:tc>
          <w:tcPr>
            <w:tcW w:w="1347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Разработка ПСД на ремонт участка автомобильной дороги по ул.Рабочая  в д. Ташто Кшуманця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19,9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645"/>
        </w:trPr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Большеигнатовский муниципальный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Содержание автодорог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2034,97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2034,97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7649">
              <w:rPr>
                <w:rFonts w:ascii="Times New Roman" w:hAnsi="Times New Roman" w:cs="Times New Roman"/>
                <w:b/>
                <w:bCs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47649">
              <w:rPr>
                <w:rFonts w:ascii="Times New Roman" w:hAnsi="Times New Roman" w:cs="Times New Roman"/>
              </w:rPr>
              <w:t>2034,97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360"/>
        </w:trPr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7649">
              <w:rPr>
                <w:rFonts w:ascii="Times New Roman" w:hAnsi="Times New Roman" w:cs="Times New Roman"/>
                <w:b/>
                <w:bCs/>
              </w:rPr>
              <w:t>32552,66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7649">
              <w:rPr>
                <w:rFonts w:ascii="Times New Roman" w:hAnsi="Times New Roman" w:cs="Times New Roman"/>
                <w:b/>
                <w:bCs/>
              </w:rPr>
              <w:t>3732,56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lang w:val="en-US"/>
              </w:rPr>
            </w:pPr>
            <w:r w:rsidRPr="00347649">
              <w:rPr>
                <w:rFonts w:ascii="Times New Roman" w:hAnsi="Times New Roman" w:cs="Times New Roman"/>
                <w:b/>
                <w:bCs/>
              </w:rPr>
              <w:t>28820,1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7649">
              <w:rPr>
                <w:rFonts w:ascii="Times New Roman" w:hAnsi="Times New Roman" w:cs="Times New Roman"/>
                <w:b/>
                <w:bCs/>
              </w:rPr>
              <w:t>32552,66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1,962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795"/>
        </w:trPr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Сельское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Наименование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объекта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Вид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Стоимость работ, тыс.руб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  <w:b/>
                <w:bCs/>
              </w:rPr>
            </w:pPr>
            <w:r w:rsidRPr="00347649">
              <w:rPr>
                <w:rFonts w:ascii="Times New Roman" w:hAnsi="Times New Roman"/>
              </w:rPr>
              <w:t>Объем финансирования на 2024 год, тыс.руб.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Наличие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ПСД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Наличие положительного заключения гос. экспертизы(№, дата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Срок ввода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Ввод мощности,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км, кв.м, п.м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47649" w:rsidRPr="00347649" w:rsidTr="003E6443">
        <w:trPr>
          <w:gridAfter w:val="1"/>
          <w:wAfter w:w="855" w:type="dxa"/>
          <w:trHeight w:val="462"/>
        </w:trPr>
        <w:tc>
          <w:tcPr>
            <w:tcW w:w="134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  <w:b/>
                <w:bCs/>
              </w:rPr>
            </w:pPr>
            <w:r w:rsidRPr="00347649">
              <w:rPr>
                <w:rFonts w:ascii="Times New Roman" w:hAnsi="Times New Roman"/>
              </w:rPr>
              <w:t>дорожный фонд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  <w:b/>
                <w:bCs/>
              </w:rPr>
            </w:pPr>
            <w:r w:rsidRPr="00347649">
              <w:rPr>
                <w:rFonts w:ascii="Times New Roman" w:hAnsi="Times New Roman"/>
              </w:rPr>
              <w:t>прочиеисточники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Всего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  <w:b/>
                <w:bCs/>
              </w:rPr>
            </w:pPr>
            <w:r w:rsidRPr="00347649">
              <w:rPr>
                <w:rFonts w:ascii="Times New Roman" w:hAnsi="Times New Roman"/>
              </w:rPr>
              <w:t>(гр.5+гр.6)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факт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405"/>
        </w:trPr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Разработка ПСД на кап ремонт автомобильной дороги по ул. Коммунистическая  в с. Андреевка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37,5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375"/>
        </w:trPr>
        <w:tc>
          <w:tcPr>
            <w:tcW w:w="134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Ремонт проезда к дворовой территории  многоквартирного дома №33 по ул. Школьная в с. Большое Игнатово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1434,20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1434,20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1434,20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225"/>
        </w:trPr>
        <w:tc>
          <w:tcPr>
            <w:tcW w:w="134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Ремонт проезда к дворовым территориям  многоквартирных домов №41 и 43 по ул. Советская в с. Большое Игнатово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1349,940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1349,940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1349,940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282"/>
        </w:trPr>
        <w:tc>
          <w:tcPr>
            <w:tcW w:w="134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Прохождение государственной экспертизы  автодороги по ул.Пролетарская в с. Большое Игнатово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86"/>
        </w:trPr>
        <w:tc>
          <w:tcPr>
            <w:tcW w:w="134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Организация транспортного обслуживания населения по муниципальным маршрутам на территории Большеигнатовского муниципального района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1754,37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87,72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1666,65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1754,37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285"/>
        </w:trPr>
        <w:tc>
          <w:tcPr>
            <w:tcW w:w="134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Ремонт участка автомобильной дороги по ул.Рабочая в д. Ташто Кшуманця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2220,59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2220,59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2220,59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95"/>
        </w:trPr>
        <w:tc>
          <w:tcPr>
            <w:tcW w:w="1347" w:type="dxa"/>
            <w:vMerge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Строительство автодороги  по ул. Пролетарская в с. Большое Игнатово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8500,00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8500,00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8500,00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0,295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422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Разработка ПСД на ремонт участка автомобильной дороги по ул.Первомайская  в д. Ташто Кшуманця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1100,00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825"/>
        </w:trPr>
        <w:tc>
          <w:tcPr>
            <w:tcW w:w="134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Прохождение государственной экспертизы  автомобильной дороги по ул. Коммунистическая  в с. Андреевка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360"/>
        </w:trPr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Большеигнатовский муниципальный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Содержание автодорог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47649"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347649"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403"/>
        </w:trPr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7649">
              <w:rPr>
                <w:rFonts w:ascii="Times New Roman" w:hAnsi="Times New Roman" w:cs="Times New Roman"/>
                <w:b/>
              </w:rPr>
              <w:t>20096,6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7649">
              <w:rPr>
                <w:rFonts w:ascii="Times New Roman" w:hAnsi="Times New Roman" w:cs="Times New Roman"/>
                <w:b/>
              </w:rPr>
              <w:t>18429,95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7649">
              <w:rPr>
                <w:rFonts w:ascii="Times New Roman" w:hAnsi="Times New Roman" w:cs="Times New Roman"/>
                <w:b/>
              </w:rPr>
              <w:t>1666,65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7649">
              <w:rPr>
                <w:rFonts w:ascii="Times New Roman" w:hAnsi="Times New Roman" w:cs="Times New Roman"/>
                <w:b/>
              </w:rPr>
              <w:t>20096,6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7649">
              <w:rPr>
                <w:rFonts w:ascii="Times New Roman" w:hAnsi="Times New Roman" w:cs="Times New Roman"/>
                <w:b/>
              </w:rPr>
              <w:t>0,295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525"/>
        </w:trPr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Сельское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Наименование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объекта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Вид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Стоимость работ, тыс.руб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Объем финансирования на 2025 год, тыс.руб.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Наличие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ПСД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Наличие положительного заключения гос. экспертизы(№, дат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Срок ввода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Ввод мощности,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км, кв.м, п.м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47649" w:rsidRPr="00347649" w:rsidTr="003E6443">
        <w:trPr>
          <w:gridAfter w:val="1"/>
          <w:wAfter w:w="855" w:type="dxa"/>
          <w:trHeight w:val="690"/>
        </w:trPr>
        <w:tc>
          <w:tcPr>
            <w:tcW w:w="134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  <w:b/>
                <w:bCs/>
              </w:rPr>
            </w:pPr>
            <w:r w:rsidRPr="00347649">
              <w:rPr>
                <w:rFonts w:ascii="Times New Roman" w:hAnsi="Times New Roman"/>
              </w:rPr>
              <w:t>дорожный фонд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  <w:b/>
                <w:bCs/>
              </w:rPr>
            </w:pPr>
            <w:r w:rsidRPr="00347649">
              <w:rPr>
                <w:rFonts w:ascii="Times New Roman" w:hAnsi="Times New Roman"/>
              </w:rPr>
              <w:t>прочиеисточн 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Всего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(гр.5+гр.6)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факт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858"/>
        </w:trPr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Ремонт участка автодороги по ул.Ленина в с. Большое Игнатово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1500,00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0,65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255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Строительство автодороги по ул.Первомайская в д. Ташто Кшуманця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30000,00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225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Ремонт участка автодороги по ул.Якушева в д. Ташто Кшуманця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Ремонт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1100,00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401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Строительство автодороги по ул.Полевая, Луговая-1, Луговая-2 в с. Большое Игнатово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2125,00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2125,00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2125,00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1,76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210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Строительство автодороги по ул.Михаила Нетяева в с. Большое Игнатово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65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Строительство автодороги до сельского кладбища в с. Киржеманы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675,00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675,00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675,00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0,445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D86A54">
        <w:trPr>
          <w:gridAfter w:val="1"/>
          <w:wAfter w:w="855" w:type="dxa"/>
          <w:trHeight w:val="967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Строительство автодороги по ул.Горького в с. Большое Игнатово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562"/>
        </w:trPr>
        <w:tc>
          <w:tcPr>
            <w:tcW w:w="3473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Большеигнатовский муниципальный район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Содержание автодорог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1300,00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1300,00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1300,00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512"/>
        </w:trPr>
        <w:tc>
          <w:tcPr>
            <w:tcW w:w="1347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7649">
              <w:rPr>
                <w:rFonts w:ascii="Times New Roman" w:hAnsi="Times New Roman" w:cs="Times New Roman"/>
                <w:b/>
              </w:rPr>
              <w:t>40700,00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7649">
              <w:rPr>
                <w:rFonts w:ascii="Times New Roman" w:hAnsi="Times New Roman" w:cs="Times New Roman"/>
                <w:b/>
              </w:rPr>
              <w:t>40700,00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7649">
              <w:rPr>
                <w:rFonts w:ascii="Times New Roman" w:hAnsi="Times New Roman" w:cs="Times New Roman"/>
                <w:b/>
              </w:rPr>
              <w:t>40700,00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7649">
              <w:rPr>
                <w:rFonts w:ascii="Times New Roman" w:hAnsi="Times New Roman" w:cs="Times New Roman"/>
                <w:b/>
              </w:rPr>
              <w:t>4,855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734"/>
        </w:trPr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Сельское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поселение</w:t>
            </w: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Наименование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объекта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Вид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работ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Стоимость работ, тыс.руб</w:t>
            </w:r>
          </w:p>
        </w:tc>
        <w:tc>
          <w:tcPr>
            <w:tcW w:w="3685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Объем финансирования на 2026 год, тыс.руб.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Наличие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ПСД</w:t>
            </w:r>
          </w:p>
        </w:tc>
        <w:tc>
          <w:tcPr>
            <w:tcW w:w="1842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Наличие положительного заключения гос. экспертизы (№, дата)</w:t>
            </w:r>
          </w:p>
        </w:tc>
        <w:tc>
          <w:tcPr>
            <w:tcW w:w="1559" w:type="dxa"/>
            <w:gridSpan w:val="3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Срок ввода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Ввод мощности,</w:t>
            </w:r>
          </w:p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Примечание</w:t>
            </w:r>
          </w:p>
        </w:tc>
      </w:tr>
      <w:tr w:rsidR="00347649" w:rsidRPr="00347649" w:rsidTr="003E6443">
        <w:trPr>
          <w:gridAfter w:val="1"/>
          <w:wAfter w:w="855" w:type="dxa"/>
          <w:trHeight w:val="602"/>
        </w:trPr>
        <w:tc>
          <w:tcPr>
            <w:tcW w:w="1347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212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560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276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дорожный фонд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прочие источники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всего (гр.5+гр.6)</w:t>
            </w:r>
          </w:p>
        </w:tc>
        <w:tc>
          <w:tcPr>
            <w:tcW w:w="709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1842" w:type="dxa"/>
            <w:vMerge/>
            <w:tcBorders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план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факт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план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pStyle w:val="af0"/>
              <w:rPr>
                <w:rFonts w:ascii="Times New Roman" w:hAnsi="Times New Roman"/>
              </w:rPr>
            </w:pPr>
            <w:r w:rsidRPr="00347649">
              <w:rPr>
                <w:rFonts w:ascii="Times New Roman" w:hAnsi="Times New Roman"/>
              </w:rPr>
              <w:t>факт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285"/>
        </w:trPr>
        <w:tc>
          <w:tcPr>
            <w:tcW w:w="1347" w:type="dxa"/>
            <w:vMerge w:val="restart"/>
            <w:tcBorders>
              <w:top w:val="single" w:sz="4" w:space="0" w:color="auto"/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Строительство автодороги по ул.50 лет Победы в с. Большое Игнатово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3100,00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285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Строительство автодороги до сельского кладбища в с. Атяшево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082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Строительство автодороги до сельского кладбища в с. Старое Чамзино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0,47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80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Строительство автодороги до сельского кладбища в с. Старые Селищи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0,86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806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Строительство автодороги до сельского кладбища в с. Хухорево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1000,00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0,55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593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Строительство участка автодороги по ул.Заречная в с. Большое Игнатово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gridAfter w:val="1"/>
          <w:wAfter w:w="855" w:type="dxa"/>
          <w:trHeight w:val="1079"/>
        </w:trPr>
        <w:tc>
          <w:tcPr>
            <w:tcW w:w="1347" w:type="dxa"/>
            <w:vMerge/>
            <w:tcBorders>
              <w:lef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 xml:space="preserve">Строительство участка автодороги по ул.М. Горького в с. Большое Игнатово  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Строительство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2500,00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2500,00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2500,00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0,46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347649" w:rsidRPr="00347649" w:rsidTr="003E6443">
        <w:trPr>
          <w:trHeight w:val="348"/>
        </w:trPr>
        <w:tc>
          <w:tcPr>
            <w:tcW w:w="1347" w:type="dxa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47649">
              <w:rPr>
                <w:rFonts w:ascii="Times New Roman" w:hAnsi="Times New Roman" w:cs="Times New Roman"/>
              </w:rPr>
              <w:t>Итого: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347649">
              <w:rPr>
                <w:rFonts w:ascii="Times New Roman" w:hAnsi="Times New Roman" w:cs="Times New Roman"/>
                <w:b/>
              </w:rPr>
              <w:t>11600,00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7649">
              <w:rPr>
                <w:rFonts w:ascii="Times New Roman" w:hAnsi="Times New Roman" w:cs="Times New Roman"/>
                <w:b/>
              </w:rPr>
              <w:t>11600,00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347649">
              <w:rPr>
                <w:rFonts w:ascii="Times New Roman" w:hAnsi="Times New Roman" w:cs="Times New Roman"/>
                <w:b/>
              </w:rPr>
              <w:t>11600,00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7649">
              <w:rPr>
                <w:rFonts w:ascii="Times New Roman" w:hAnsi="Times New Roman" w:cs="Times New Roman"/>
                <w:b/>
              </w:rPr>
              <w:t>2026</w:t>
            </w:r>
          </w:p>
        </w:tc>
        <w:tc>
          <w:tcPr>
            <w:tcW w:w="851" w:type="dxa"/>
            <w:gridSpan w:val="2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347649">
              <w:rPr>
                <w:rFonts w:ascii="Times New Roman" w:hAnsi="Times New Roman" w:cs="Times New Roman"/>
                <w:b/>
              </w:rPr>
              <w:t>3,72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855" w:type="dxa"/>
          </w:tcPr>
          <w:p w:rsidR="00347649" w:rsidRPr="00347649" w:rsidRDefault="00347649" w:rsidP="00347649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347649" w:rsidRPr="00347649" w:rsidRDefault="00347649" w:rsidP="00347649">
      <w:pPr>
        <w:autoSpaceDE w:val="0"/>
        <w:spacing w:after="0" w:line="240" w:lineRule="auto"/>
        <w:rPr>
          <w:rFonts w:ascii="Times New Roman" w:hAnsi="Times New Roman" w:cs="Times New Roman"/>
          <w:bCs/>
          <w:color w:val="26282F"/>
        </w:rPr>
      </w:pPr>
    </w:p>
    <w:p w:rsidR="001B5147" w:rsidRPr="00D86A54" w:rsidRDefault="001B5147" w:rsidP="001B5147">
      <w:pPr>
        <w:pStyle w:val="af0"/>
        <w:jc w:val="right"/>
        <w:rPr>
          <w:rFonts w:ascii="Times New Roman" w:hAnsi="Times New Roman"/>
          <w:b/>
        </w:rPr>
      </w:pPr>
      <w:r>
        <w:rPr>
          <w:rFonts w:ascii="Times New Roman" w:eastAsiaTheme="minorEastAsia" w:hAnsi="Times New Roman"/>
          <w:bCs/>
          <w:color w:val="26282F"/>
          <w:sz w:val="26"/>
          <w:szCs w:val="26"/>
        </w:rPr>
        <w:t xml:space="preserve">                                                                                                                                                                                                               </w:t>
      </w:r>
      <w:r>
        <w:rPr>
          <w:rFonts w:ascii="Times New Roman" w:hAnsi="Times New Roman"/>
          <w:b/>
          <w:sz w:val="28"/>
          <w:szCs w:val="28"/>
        </w:rPr>
        <w:t xml:space="preserve"> </w:t>
      </w:r>
      <w:r w:rsidRPr="00D86A54">
        <w:rPr>
          <w:rFonts w:ascii="Times New Roman" w:hAnsi="Times New Roman"/>
        </w:rPr>
        <w:t>Приложение 2</w:t>
      </w:r>
    </w:p>
    <w:p w:rsidR="001B5147" w:rsidRPr="00D86A54" w:rsidRDefault="001B5147" w:rsidP="001B5147">
      <w:pPr>
        <w:pStyle w:val="af0"/>
        <w:jc w:val="right"/>
        <w:rPr>
          <w:rFonts w:ascii="Times New Roman" w:hAnsi="Times New Roman"/>
          <w:kern w:val="2"/>
        </w:rPr>
      </w:pPr>
      <w:r w:rsidRPr="00D86A54">
        <w:rPr>
          <w:rFonts w:ascii="Times New Roman" w:hAnsi="Times New Roman"/>
        </w:rPr>
        <w:t xml:space="preserve">                                                                                                                                                                     к муниципальной  программе </w:t>
      </w:r>
      <w:r w:rsidRPr="00D86A54">
        <w:rPr>
          <w:rFonts w:ascii="Times New Roman" w:hAnsi="Times New Roman"/>
          <w:kern w:val="2"/>
        </w:rPr>
        <w:t>Большеигнатовского</w:t>
      </w:r>
    </w:p>
    <w:p w:rsidR="001B5147" w:rsidRPr="00D86A54" w:rsidRDefault="001B5147" w:rsidP="001B5147">
      <w:pPr>
        <w:pStyle w:val="af0"/>
        <w:jc w:val="right"/>
        <w:rPr>
          <w:rFonts w:ascii="Times New Roman" w:hAnsi="Times New Roman"/>
        </w:rPr>
      </w:pPr>
      <w:r w:rsidRPr="00D86A54">
        <w:rPr>
          <w:rFonts w:ascii="Times New Roman" w:hAnsi="Times New Roman"/>
          <w:kern w:val="2"/>
        </w:rPr>
        <w:t>муниципального района Республики Мордовия</w:t>
      </w:r>
    </w:p>
    <w:p w:rsidR="001B5147" w:rsidRPr="00D86A54" w:rsidRDefault="001B5147" w:rsidP="001B5147">
      <w:pPr>
        <w:pStyle w:val="af0"/>
        <w:jc w:val="right"/>
        <w:rPr>
          <w:rFonts w:ascii="Times New Roman" w:hAnsi="Times New Roman"/>
        </w:rPr>
      </w:pPr>
      <w:r w:rsidRPr="00D86A54">
        <w:rPr>
          <w:rFonts w:ascii="Times New Roman" w:hAnsi="Times New Roman"/>
        </w:rPr>
        <w:t xml:space="preserve">«Развитие транспортной системы </w:t>
      </w:r>
    </w:p>
    <w:p w:rsidR="001B5147" w:rsidRPr="00D86A54" w:rsidRDefault="001B5147" w:rsidP="001B5147">
      <w:pPr>
        <w:pStyle w:val="af0"/>
        <w:jc w:val="right"/>
        <w:rPr>
          <w:rFonts w:ascii="Times New Roman" w:hAnsi="Times New Roman"/>
          <w:b/>
        </w:rPr>
      </w:pPr>
      <w:r w:rsidRPr="00D86A54">
        <w:rPr>
          <w:rFonts w:ascii="Times New Roman" w:hAnsi="Times New Roman"/>
        </w:rPr>
        <w:t>и дорожного хозяйства на 2016-2026 годы»</w:t>
      </w:r>
    </w:p>
    <w:p w:rsidR="001B5147" w:rsidRPr="00246ECB" w:rsidRDefault="001B5147" w:rsidP="001B5147">
      <w:pPr>
        <w:pStyle w:val="af0"/>
        <w:jc w:val="center"/>
        <w:rPr>
          <w:rFonts w:ascii="Times New Roman" w:hAnsi="Times New Roman"/>
          <w:b/>
          <w:kern w:val="2"/>
          <w:sz w:val="24"/>
          <w:szCs w:val="28"/>
        </w:rPr>
      </w:pPr>
      <w:r w:rsidRPr="00246ECB">
        <w:rPr>
          <w:rFonts w:ascii="Times New Roman" w:hAnsi="Times New Roman"/>
          <w:b/>
          <w:sz w:val="24"/>
          <w:szCs w:val="28"/>
        </w:rPr>
        <w:t>Перечень</w:t>
      </w:r>
      <w:r w:rsidRPr="00246ECB">
        <w:rPr>
          <w:rFonts w:ascii="Times New Roman" w:hAnsi="Times New Roman"/>
          <w:b/>
          <w:sz w:val="24"/>
          <w:szCs w:val="28"/>
        </w:rPr>
        <w:br/>
        <w:t xml:space="preserve">показателей (индикаторов) муниципальной программы </w:t>
      </w:r>
      <w:r w:rsidRPr="00246ECB">
        <w:rPr>
          <w:rFonts w:ascii="Times New Roman" w:hAnsi="Times New Roman"/>
          <w:b/>
          <w:bCs/>
          <w:kern w:val="2"/>
          <w:sz w:val="24"/>
          <w:szCs w:val="28"/>
        </w:rPr>
        <w:t>Большеигнатовского</w:t>
      </w:r>
      <w:r w:rsidRPr="00246ECB">
        <w:rPr>
          <w:rFonts w:ascii="Times New Roman" w:hAnsi="Times New Roman"/>
          <w:b/>
          <w:kern w:val="2"/>
          <w:sz w:val="24"/>
          <w:szCs w:val="28"/>
        </w:rPr>
        <w:t xml:space="preserve"> муниципального района</w:t>
      </w:r>
    </w:p>
    <w:p w:rsidR="001B5147" w:rsidRPr="00246ECB" w:rsidRDefault="001B5147" w:rsidP="001B5147">
      <w:pPr>
        <w:pStyle w:val="af0"/>
        <w:jc w:val="center"/>
        <w:rPr>
          <w:rFonts w:ascii="Times New Roman" w:hAnsi="Times New Roman"/>
          <w:b/>
          <w:sz w:val="24"/>
          <w:szCs w:val="28"/>
        </w:rPr>
      </w:pPr>
      <w:r w:rsidRPr="00246ECB">
        <w:rPr>
          <w:rFonts w:ascii="Times New Roman" w:hAnsi="Times New Roman"/>
          <w:b/>
          <w:kern w:val="2"/>
          <w:sz w:val="24"/>
          <w:szCs w:val="28"/>
        </w:rPr>
        <w:t>Республики Мордовия</w:t>
      </w:r>
    </w:p>
    <w:p w:rsidR="001B5147" w:rsidRPr="00246ECB" w:rsidRDefault="001B5147" w:rsidP="001B5147">
      <w:pPr>
        <w:pStyle w:val="af0"/>
        <w:ind w:hanging="709"/>
        <w:jc w:val="center"/>
        <w:rPr>
          <w:rFonts w:ascii="Times New Roman" w:hAnsi="Times New Roman"/>
          <w:b/>
          <w:sz w:val="24"/>
          <w:szCs w:val="28"/>
        </w:rPr>
      </w:pPr>
      <w:r w:rsidRPr="00246ECB">
        <w:rPr>
          <w:rFonts w:ascii="Times New Roman" w:hAnsi="Times New Roman"/>
          <w:b/>
          <w:sz w:val="24"/>
          <w:szCs w:val="28"/>
        </w:rPr>
        <w:t>«Развитие транспортной системы и дорожного хозяйства на 2016-2026 годы» и их значений</w:t>
      </w:r>
    </w:p>
    <w:tbl>
      <w:tblPr>
        <w:tblpPr w:leftFromText="180" w:rightFromText="180" w:vertAnchor="text" w:horzAnchor="margin" w:tblpXSpec="center" w:tblpY="196"/>
        <w:tblW w:w="16126" w:type="dxa"/>
        <w:tblLayout w:type="fixed"/>
        <w:tblLook w:val="04A0" w:firstRow="1" w:lastRow="0" w:firstColumn="1" w:lastColumn="0" w:noHBand="0" w:noVBand="1"/>
      </w:tblPr>
      <w:tblGrid>
        <w:gridCol w:w="675"/>
        <w:gridCol w:w="3544"/>
        <w:gridCol w:w="1418"/>
        <w:gridCol w:w="1134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  <w:gridCol w:w="851"/>
        <w:gridCol w:w="850"/>
      </w:tblGrid>
      <w:tr w:rsidR="001B5147" w:rsidRPr="00DE6E64" w:rsidTr="00D86A54">
        <w:trPr>
          <w:trHeight w:val="281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hideMark/>
          </w:tcPr>
          <w:p w:rsidR="001B5147" w:rsidRPr="00D86A54" w:rsidRDefault="001B5147" w:rsidP="00E72621">
            <w:pPr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N</w:t>
            </w:r>
          </w:p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п/п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hideMark/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Показатель (индикатор) (наименование)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hideMark/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0489" w:type="dxa"/>
            <w:gridSpan w:val="1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6A54">
              <w:rPr>
                <w:rFonts w:ascii="Times New Roman" w:hAnsi="Times New Roman" w:cs="Times New Roman"/>
              </w:rPr>
              <w:t>Значения показателей</w:t>
            </w:r>
          </w:p>
        </w:tc>
      </w:tr>
      <w:tr w:rsidR="001B5147" w:rsidRPr="00DE6E64" w:rsidTr="00E72621">
        <w:trPr>
          <w:trHeight w:val="820"/>
        </w:trPr>
        <w:tc>
          <w:tcPr>
            <w:tcW w:w="675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5147" w:rsidRPr="00D86A54" w:rsidRDefault="001B5147" w:rsidP="00E7262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544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5147" w:rsidRPr="00D86A54" w:rsidRDefault="001B5147" w:rsidP="00E7262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418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1B5147" w:rsidRPr="00D86A54" w:rsidRDefault="001B5147" w:rsidP="00E72621">
            <w:pPr>
              <w:suppressAutoHyphens/>
              <w:autoSpaceDE w:val="0"/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базовый год (2015)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2016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Calibri" w:hAnsi="Calibri" w:cs="Calibri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6A54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6A54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5147" w:rsidRPr="00D86A54" w:rsidRDefault="001B5147" w:rsidP="00E72621">
            <w:pPr>
              <w:rPr>
                <w:rFonts w:ascii="Times New Roman" w:hAnsi="Times New Roman" w:cs="Times New Roman"/>
              </w:rPr>
            </w:pPr>
            <w:r w:rsidRPr="00D86A54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5147" w:rsidRPr="00D86A54" w:rsidRDefault="001B5147" w:rsidP="00E72621">
            <w:pPr>
              <w:rPr>
                <w:rFonts w:ascii="Times New Roman" w:hAnsi="Times New Roman" w:cs="Times New Roman"/>
              </w:rPr>
            </w:pPr>
            <w:r w:rsidRPr="00D86A54">
              <w:rPr>
                <w:rFonts w:ascii="Times New Roman" w:hAnsi="Times New Roman" w:cs="Times New Roman"/>
              </w:rPr>
              <w:t>2026</w:t>
            </w:r>
          </w:p>
        </w:tc>
      </w:tr>
      <w:tr w:rsidR="001B5147" w:rsidRPr="00DE6E64" w:rsidTr="00E72621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Calibri" w:hAnsi="Calibri" w:cs="Calibri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6A54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6A54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6A54"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5147" w:rsidRPr="00D86A5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D86A54">
              <w:rPr>
                <w:rFonts w:ascii="Times New Roman" w:hAnsi="Times New Roman" w:cs="Times New Roman"/>
              </w:rPr>
              <w:t>16</w:t>
            </w:r>
          </w:p>
        </w:tc>
      </w:tr>
      <w:tr w:rsidR="001B5147" w:rsidRPr="00DE6E64" w:rsidTr="00E72621">
        <w:trPr>
          <w:trHeight w:val="610"/>
        </w:trPr>
        <w:tc>
          <w:tcPr>
            <w:tcW w:w="16126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5147" w:rsidRPr="00D86A54" w:rsidRDefault="001B5147" w:rsidP="00D86A54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D86A54">
              <w:rPr>
                <w:rFonts w:ascii="Times New Roman" w:hAnsi="Times New Roman"/>
                <w:b/>
              </w:rPr>
              <w:t xml:space="preserve">Муниципальная программа </w:t>
            </w:r>
            <w:r w:rsidRPr="00D86A54">
              <w:rPr>
                <w:rFonts w:ascii="Times New Roman" w:hAnsi="Times New Roman"/>
                <w:b/>
                <w:bCs/>
                <w:kern w:val="2"/>
              </w:rPr>
              <w:t>Большеигнатовского</w:t>
            </w:r>
            <w:r w:rsidRPr="00D86A54">
              <w:rPr>
                <w:rFonts w:ascii="Times New Roman" w:hAnsi="Times New Roman"/>
                <w:b/>
                <w:kern w:val="2"/>
              </w:rPr>
              <w:t xml:space="preserve"> муниципального района Республики Мордовия</w:t>
            </w:r>
          </w:p>
          <w:p w:rsidR="001B5147" w:rsidRPr="00D86A54" w:rsidRDefault="001B5147" w:rsidP="00D86A54">
            <w:pPr>
              <w:pStyle w:val="af0"/>
              <w:jc w:val="center"/>
              <w:rPr>
                <w:rFonts w:ascii="Times New Roman" w:hAnsi="Times New Roman"/>
                <w:b/>
              </w:rPr>
            </w:pPr>
            <w:r w:rsidRPr="00D86A54">
              <w:rPr>
                <w:rFonts w:ascii="Times New Roman" w:hAnsi="Times New Roman"/>
                <w:b/>
              </w:rPr>
              <w:t>«Развитие транспортной системы и дорожного хозяйства на 2016-2026 годы»</w:t>
            </w:r>
          </w:p>
        </w:tc>
      </w:tr>
      <w:tr w:rsidR="001B5147" w:rsidRPr="00DE6E64" w:rsidTr="00E72621">
        <w:trPr>
          <w:trHeight w:val="75"/>
        </w:trPr>
        <w:tc>
          <w:tcPr>
            <w:tcW w:w="16126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5147" w:rsidRPr="00DE6E64" w:rsidRDefault="001B5147" w:rsidP="00E7262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E64">
              <w:rPr>
                <w:rFonts w:ascii="Times New Roman" w:hAnsi="Times New Roman" w:cs="Times New Roman"/>
                <w:sz w:val="24"/>
                <w:szCs w:val="24"/>
              </w:rPr>
              <w:t>Цель: Развитие дорожной сети и приведение существующей в нормативное состояние</w:t>
            </w:r>
          </w:p>
        </w:tc>
      </w:tr>
      <w:tr w:rsidR="001B5147" w:rsidRPr="00DE6E64" w:rsidTr="00E72621">
        <w:tc>
          <w:tcPr>
            <w:tcW w:w="16126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5147" w:rsidRPr="00DE6E64" w:rsidRDefault="001B5147" w:rsidP="00D86A54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E64">
              <w:rPr>
                <w:rFonts w:ascii="Times New Roman" w:hAnsi="Times New Roman" w:cs="Times New Roman"/>
                <w:sz w:val="24"/>
                <w:szCs w:val="24"/>
              </w:rPr>
              <w:t>1.Первая задача: обеспечение реконструкции и ремонта существующей дорожной сети в соответствии с нормативными требованиями; увеличение протяженности автомобильных дорог за счет строительства новых, обеспечения подъездов с твердым покрытием к населенным пунктам</w:t>
            </w:r>
          </w:p>
        </w:tc>
      </w:tr>
      <w:tr w:rsidR="001B5147" w:rsidRPr="00DE6E64" w:rsidTr="00D86A54">
        <w:trPr>
          <w:trHeight w:val="1266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1B5147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1.1</w:t>
            </w:r>
          </w:p>
          <w:p w:rsidR="001B5147" w:rsidRDefault="001B5147" w:rsidP="00E72621">
            <w:pPr>
              <w:rPr>
                <w:rFonts w:ascii="Times New Roman" w:hAnsi="Times New Roman" w:cs="Times New Roman"/>
                <w:lang w:eastAsia="zh-CN"/>
              </w:rPr>
            </w:pPr>
          </w:p>
          <w:p w:rsidR="001B5147" w:rsidRPr="000536C7" w:rsidRDefault="001B5147" w:rsidP="00E72621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147" w:rsidRPr="00DE6E64" w:rsidRDefault="001B5147" w:rsidP="00D86A54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Протяженность вновь построенных</w:t>
            </w:r>
            <w:r>
              <w:rPr>
                <w:rFonts w:ascii="Times New Roman" w:hAnsi="Times New Roman" w:cs="Times New Roman"/>
              </w:rPr>
              <w:t xml:space="preserve">, </w:t>
            </w:r>
            <w:r w:rsidRPr="00DE6E64">
              <w:rPr>
                <w:rFonts w:ascii="Times New Roman" w:hAnsi="Times New Roman" w:cs="Times New Roman"/>
              </w:rPr>
              <w:t xml:space="preserve"> реконструированных</w:t>
            </w:r>
            <w:r>
              <w:rPr>
                <w:rFonts w:ascii="Times New Roman" w:hAnsi="Times New Roman" w:cs="Times New Roman"/>
              </w:rPr>
              <w:t xml:space="preserve"> и отремонтированных</w:t>
            </w:r>
            <w:r w:rsidRPr="00DE6E64">
              <w:rPr>
                <w:rFonts w:ascii="Times New Roman" w:hAnsi="Times New Roman" w:cs="Times New Roman"/>
              </w:rPr>
              <w:t xml:space="preserve"> автомобильных дорог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1B5147" w:rsidRDefault="001B5147" w:rsidP="00E7262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км</w:t>
            </w:r>
          </w:p>
          <w:p w:rsidR="001B5147" w:rsidRDefault="001B5147" w:rsidP="00E72621">
            <w:pPr>
              <w:rPr>
                <w:rFonts w:ascii="Times New Roman" w:hAnsi="Times New Roman" w:cs="Times New Roman"/>
                <w:lang w:eastAsia="zh-CN"/>
              </w:rPr>
            </w:pPr>
          </w:p>
          <w:p w:rsidR="001B5147" w:rsidRPr="000536C7" w:rsidRDefault="001B5147" w:rsidP="00E72621">
            <w:pPr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Default="001B5147" w:rsidP="00E7262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1,81</w:t>
            </w:r>
          </w:p>
          <w:p w:rsidR="001B5147" w:rsidRDefault="001B5147" w:rsidP="00E72621">
            <w:pPr>
              <w:rPr>
                <w:rFonts w:ascii="Times New Roman" w:hAnsi="Times New Roman" w:cs="Times New Roman"/>
                <w:lang w:eastAsia="zh-CN"/>
              </w:rPr>
            </w:pPr>
          </w:p>
          <w:p w:rsidR="001B5147" w:rsidRPr="000536C7" w:rsidRDefault="001B5147" w:rsidP="00E72621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Default="001B5147" w:rsidP="00E7262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1,46</w:t>
            </w:r>
          </w:p>
          <w:p w:rsidR="001B5147" w:rsidRDefault="001B5147" w:rsidP="00E72621">
            <w:pPr>
              <w:rPr>
                <w:rFonts w:ascii="Times New Roman" w:hAnsi="Times New Roman" w:cs="Times New Roman"/>
                <w:lang w:eastAsia="zh-CN"/>
              </w:rPr>
            </w:pPr>
          </w:p>
          <w:p w:rsidR="001B5147" w:rsidRPr="000536C7" w:rsidRDefault="001B5147" w:rsidP="00E72621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Default="001B5147" w:rsidP="00E7262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2,083</w:t>
            </w:r>
          </w:p>
          <w:p w:rsidR="001B5147" w:rsidRDefault="001B5147" w:rsidP="00E72621">
            <w:pPr>
              <w:rPr>
                <w:rFonts w:ascii="Times New Roman" w:hAnsi="Times New Roman" w:cs="Times New Roman"/>
                <w:lang w:eastAsia="zh-CN"/>
              </w:rPr>
            </w:pPr>
          </w:p>
          <w:p w:rsidR="001B5147" w:rsidRPr="000536C7" w:rsidRDefault="001B5147" w:rsidP="00E72621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Default="001B5147" w:rsidP="00E7262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0,372</w:t>
            </w:r>
          </w:p>
          <w:p w:rsidR="001B5147" w:rsidRDefault="001B5147" w:rsidP="00E72621">
            <w:pPr>
              <w:rPr>
                <w:rFonts w:ascii="Times New Roman" w:hAnsi="Times New Roman" w:cs="Times New Roman"/>
                <w:lang w:eastAsia="zh-CN"/>
              </w:rPr>
            </w:pPr>
          </w:p>
          <w:p w:rsidR="001B5147" w:rsidRPr="000536C7" w:rsidRDefault="001B5147" w:rsidP="00E72621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1B5147" w:rsidRDefault="001B5147" w:rsidP="00E72621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0,722</w:t>
            </w:r>
          </w:p>
          <w:p w:rsidR="001B5147" w:rsidRDefault="001B5147" w:rsidP="00E72621">
            <w:pPr>
              <w:rPr>
                <w:rFonts w:ascii="Times New Roman" w:hAnsi="Times New Roman" w:cs="Times New Roman"/>
                <w:lang w:eastAsia="zh-CN"/>
              </w:rPr>
            </w:pPr>
          </w:p>
          <w:p w:rsidR="001B5147" w:rsidRPr="000536C7" w:rsidRDefault="001B5147" w:rsidP="00E72621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1B5147" w:rsidRDefault="001B5147" w:rsidP="00E72621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0,771</w:t>
            </w:r>
          </w:p>
          <w:p w:rsidR="001B5147" w:rsidRDefault="001B5147" w:rsidP="00E72621">
            <w:pPr>
              <w:rPr>
                <w:rFonts w:ascii="Times New Roman" w:hAnsi="Times New Roman" w:cs="Times New Roman"/>
                <w:lang w:eastAsia="zh-CN"/>
              </w:rPr>
            </w:pPr>
          </w:p>
          <w:p w:rsidR="001B5147" w:rsidRPr="000536C7" w:rsidRDefault="001B5147" w:rsidP="00E72621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1B5147" w:rsidRDefault="001B5147" w:rsidP="00E72621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1,68</w:t>
            </w:r>
          </w:p>
          <w:p w:rsidR="001B5147" w:rsidRDefault="001B5147" w:rsidP="00E72621">
            <w:pPr>
              <w:rPr>
                <w:rFonts w:ascii="Times New Roman" w:hAnsi="Times New Roman" w:cs="Times New Roman"/>
                <w:lang w:eastAsia="zh-CN"/>
              </w:rPr>
            </w:pPr>
          </w:p>
          <w:p w:rsidR="001B5147" w:rsidRPr="000536C7" w:rsidRDefault="001B5147" w:rsidP="00E72621">
            <w:pPr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5147" w:rsidRDefault="001B5147" w:rsidP="00E7262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  <w:r>
              <w:rPr>
                <w:rFonts w:ascii="Times New Roman" w:hAnsi="Times New Roman" w:cs="Times New Roman"/>
              </w:rPr>
              <w:t>4,173</w:t>
            </w:r>
          </w:p>
          <w:p w:rsidR="001B5147" w:rsidRDefault="001B5147" w:rsidP="00E72621">
            <w:pPr>
              <w:rPr>
                <w:rFonts w:ascii="Calibri" w:hAnsi="Calibri" w:cs="Calibri"/>
                <w:lang w:eastAsia="zh-CN"/>
              </w:rPr>
            </w:pPr>
          </w:p>
          <w:p w:rsidR="001B5147" w:rsidRPr="000536C7" w:rsidRDefault="001B5147" w:rsidP="00E72621">
            <w:pPr>
              <w:rPr>
                <w:rFonts w:ascii="Calibri" w:hAnsi="Calibri" w:cs="Calibri"/>
                <w:lang w:eastAsia="zh-C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1B5147" w:rsidRDefault="001B5147" w:rsidP="00E7262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1,962</w:t>
            </w:r>
          </w:p>
          <w:p w:rsidR="001B5147" w:rsidRDefault="001B5147" w:rsidP="00E72621">
            <w:pPr>
              <w:rPr>
                <w:rFonts w:ascii="Times New Roman" w:hAnsi="Times New Roman" w:cs="Times New Roman"/>
              </w:rPr>
            </w:pPr>
          </w:p>
          <w:p w:rsidR="001B5147" w:rsidRPr="000536C7" w:rsidRDefault="001B5147" w:rsidP="00E72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1B5147" w:rsidRDefault="001B5147" w:rsidP="00E7262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0,295</w:t>
            </w:r>
          </w:p>
          <w:p w:rsidR="001B5147" w:rsidRDefault="001B5147" w:rsidP="00E72621">
            <w:pPr>
              <w:rPr>
                <w:rFonts w:ascii="Times New Roman" w:hAnsi="Times New Roman" w:cs="Times New Roman"/>
              </w:rPr>
            </w:pPr>
          </w:p>
          <w:p w:rsidR="001B5147" w:rsidRPr="000536C7" w:rsidRDefault="001B5147" w:rsidP="00E72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5147" w:rsidRDefault="001B5147" w:rsidP="00E7262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4,855</w:t>
            </w:r>
          </w:p>
          <w:p w:rsidR="001B5147" w:rsidRDefault="001B5147" w:rsidP="00E72621">
            <w:pPr>
              <w:rPr>
                <w:rFonts w:ascii="Times New Roman" w:hAnsi="Times New Roman" w:cs="Times New Roman"/>
              </w:rPr>
            </w:pPr>
          </w:p>
          <w:p w:rsidR="001B5147" w:rsidRPr="000536C7" w:rsidRDefault="001B5147" w:rsidP="00E72621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5147" w:rsidRDefault="001B5147" w:rsidP="00E7262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3,72</w:t>
            </w:r>
          </w:p>
          <w:p w:rsidR="001B5147" w:rsidRDefault="001B5147" w:rsidP="00E72621">
            <w:pPr>
              <w:rPr>
                <w:rFonts w:ascii="Times New Roman" w:hAnsi="Times New Roman" w:cs="Times New Roman"/>
              </w:rPr>
            </w:pPr>
          </w:p>
          <w:p w:rsidR="001B5147" w:rsidRPr="000536C7" w:rsidRDefault="001B5147" w:rsidP="00E72621">
            <w:pPr>
              <w:rPr>
                <w:rFonts w:ascii="Times New Roman" w:hAnsi="Times New Roman" w:cs="Times New Roman"/>
              </w:rPr>
            </w:pPr>
          </w:p>
        </w:tc>
      </w:tr>
      <w:tr w:rsidR="001B5147" w:rsidRPr="00DE6E64" w:rsidTr="00D86A54">
        <w:trPr>
          <w:trHeight w:val="1023"/>
        </w:trPr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hideMark/>
          </w:tcPr>
          <w:p w:rsidR="001B5147" w:rsidRPr="00DE6E64" w:rsidRDefault="001B5147" w:rsidP="00E72621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B5147" w:rsidRPr="00DE6E64" w:rsidRDefault="001B5147" w:rsidP="00D86A54">
            <w:pPr>
              <w:suppressAutoHyphens/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 xml:space="preserve">Доля вновь построенных, </w:t>
            </w:r>
            <w:r w:rsidRPr="00DE6E64">
              <w:rPr>
                <w:rFonts w:ascii="Times New Roman" w:hAnsi="Times New Roman" w:cs="Times New Roman"/>
              </w:rPr>
              <w:t>реконструированных</w:t>
            </w:r>
            <w:r>
              <w:rPr>
                <w:rFonts w:ascii="Times New Roman" w:hAnsi="Times New Roman" w:cs="Times New Roman"/>
              </w:rPr>
              <w:t xml:space="preserve"> и отремонтированных</w:t>
            </w:r>
            <w:r w:rsidRPr="00DE6E64">
              <w:rPr>
                <w:rFonts w:ascii="Times New Roman" w:hAnsi="Times New Roman" w:cs="Times New Roman"/>
              </w:rPr>
              <w:t xml:space="preserve"> дорог в общей протяженности дорог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nil"/>
            </w:tcBorders>
            <w:hideMark/>
          </w:tcPr>
          <w:p w:rsidR="001B5147" w:rsidRPr="00DE6E64" w:rsidRDefault="001B5147" w:rsidP="00E7262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DE6E64" w:rsidRDefault="001B5147" w:rsidP="00E7262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DE6E64" w:rsidRDefault="001B5147" w:rsidP="00E7262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0,5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DE6E64" w:rsidRDefault="001B5147" w:rsidP="00E7262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0,7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DE6E64" w:rsidRDefault="001B5147" w:rsidP="00E7262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0,12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1B5147" w:rsidRPr="00DE6E64" w:rsidRDefault="001B5147" w:rsidP="00E72621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 w:rsidRPr="00DE6E64">
              <w:rPr>
                <w:rFonts w:ascii="Times New Roman" w:hAnsi="Times New Roman" w:cs="Times New Roman"/>
              </w:rPr>
              <w:t>0,24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1B5147" w:rsidRPr="00DE6E64" w:rsidRDefault="001B5147" w:rsidP="00E72621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0,25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1B5147" w:rsidRPr="00DE6E64" w:rsidRDefault="001B5147" w:rsidP="00E72621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>
              <w:rPr>
                <w:rFonts w:ascii="Times New Roman" w:hAnsi="Times New Roman" w:cs="Times New Roman"/>
              </w:rPr>
              <w:t>0,6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5147" w:rsidRPr="00DE6E64" w:rsidRDefault="001B5147" w:rsidP="00E7262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  <w:r>
              <w:rPr>
                <w:rFonts w:ascii="Times New Roman" w:hAnsi="Times New Roman" w:cs="Times New Roman"/>
              </w:rPr>
              <w:t>1,36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1B5147" w:rsidRDefault="001B5147" w:rsidP="00E7262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0,65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1B5147" w:rsidRDefault="001B5147" w:rsidP="00E7262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5147" w:rsidRDefault="001B5147" w:rsidP="00E7262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1,61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5147" w:rsidRDefault="001B5147" w:rsidP="00E7262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1,23</w:t>
            </w:r>
          </w:p>
        </w:tc>
      </w:tr>
      <w:tr w:rsidR="001B5147" w:rsidRPr="00DE6E64" w:rsidTr="00E72621">
        <w:tc>
          <w:tcPr>
            <w:tcW w:w="16126" w:type="dxa"/>
            <w:gridSpan w:val="15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5147" w:rsidRPr="00DE6E64" w:rsidRDefault="001B5147" w:rsidP="00E7262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E6E64">
              <w:rPr>
                <w:rFonts w:ascii="Times New Roman" w:hAnsi="Times New Roman" w:cs="Times New Roman"/>
                <w:sz w:val="24"/>
                <w:szCs w:val="24"/>
              </w:rPr>
              <w:t>2. Вторая задача: Организация содержания автомобильных дорог общего пользования в соответствии с нормативными требованиями, создание на муниципальном уровне долевого финансирования  на содержание и ремонт автомобильных дорог общего пользования не менее 3% от общего объема финансирования других уровней бюджетов</w:t>
            </w:r>
          </w:p>
        </w:tc>
      </w:tr>
      <w:tr w:rsidR="001B5147" w:rsidRPr="00DE6E64" w:rsidTr="00E72621">
        <w:tc>
          <w:tcPr>
            <w:tcW w:w="67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1C52C6" w:rsidRDefault="001B5147" w:rsidP="00E72621">
            <w:pPr>
              <w:suppressAutoHyphens/>
              <w:autoSpaceDE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eastAsia="zh-CN"/>
              </w:rPr>
            </w:pPr>
            <w:r w:rsidRPr="001C52C6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354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D86A54" w:rsidRDefault="001B5147" w:rsidP="00D86A54">
            <w:pPr>
              <w:suppressAutoHyphens/>
              <w:autoSpaceDE w:val="0"/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  <w:r w:rsidRPr="00D86A54">
              <w:rPr>
                <w:rFonts w:ascii="Times New Roman" w:hAnsi="Times New Roman" w:cs="Times New Roman"/>
              </w:rPr>
              <w:t>Содержание автомобильных дорог общего пользования в нормативном состоянии, обеспечивающем безопасное и бесперебойное движение транспорта</w:t>
            </w:r>
          </w:p>
        </w:tc>
        <w:tc>
          <w:tcPr>
            <w:tcW w:w="14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1C52C6" w:rsidRDefault="001B5147" w:rsidP="00E7262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1C52C6" w:rsidRDefault="001B5147" w:rsidP="00E7262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42,653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1C52C6" w:rsidRDefault="001B5147" w:rsidP="00E7262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44,913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1C52C6" w:rsidRDefault="001B5147" w:rsidP="00E7262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52,483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1C52C6" w:rsidRDefault="001B5147" w:rsidP="00E72621">
            <w:pPr>
              <w:suppressAutoHyphens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61,268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1B5147" w:rsidRPr="001C52C6" w:rsidRDefault="001B5147" w:rsidP="00E72621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69,368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1B5147" w:rsidRPr="001C52C6" w:rsidRDefault="001B5147" w:rsidP="00E72621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76,568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1B5147" w:rsidRPr="001C52C6" w:rsidRDefault="001B5147" w:rsidP="00E72621">
            <w:pPr>
              <w:suppressAutoHyphens/>
              <w:snapToGrid w:val="0"/>
              <w:rPr>
                <w:rFonts w:ascii="Times New Roman" w:hAnsi="Times New Roman" w:cs="Times New Roman"/>
                <w:lang w:eastAsia="zh-CN"/>
              </w:rPr>
            </w:pPr>
            <w:r w:rsidRPr="001C52C6">
              <w:rPr>
                <w:rFonts w:ascii="Times New Roman" w:hAnsi="Times New Roman" w:cs="Times New Roman"/>
              </w:rPr>
              <w:t>84,688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  <w:hideMark/>
          </w:tcPr>
          <w:p w:rsidR="001B5147" w:rsidRPr="001C52C6" w:rsidRDefault="001B5147" w:rsidP="00E72621">
            <w:pPr>
              <w:suppressAutoHyphens/>
              <w:snapToGrid w:val="0"/>
              <w:rPr>
                <w:rFonts w:ascii="Calibri" w:hAnsi="Calibri" w:cs="Calibri"/>
                <w:lang w:eastAsia="zh-CN"/>
              </w:rPr>
            </w:pPr>
            <w:r>
              <w:rPr>
                <w:rFonts w:ascii="Times New Roman" w:hAnsi="Times New Roman" w:cs="Times New Roman"/>
              </w:rPr>
              <w:t>86,246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2" w:space="0" w:color="000000"/>
            </w:tcBorders>
          </w:tcPr>
          <w:p w:rsidR="001B5147" w:rsidRPr="001C52C6" w:rsidRDefault="001B5147" w:rsidP="00E7262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86,942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single" w:sz="4" w:space="0" w:color="auto"/>
            </w:tcBorders>
          </w:tcPr>
          <w:p w:rsidR="001B5147" w:rsidRDefault="001B5147" w:rsidP="00E7262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87,541</w:t>
            </w:r>
          </w:p>
        </w:tc>
        <w:tc>
          <w:tcPr>
            <w:tcW w:w="851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5147" w:rsidRDefault="001B5147" w:rsidP="00E7262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87,996</w:t>
            </w:r>
          </w:p>
        </w:tc>
        <w:tc>
          <w:tcPr>
            <w:tcW w:w="850" w:type="dxa"/>
            <w:tcBorders>
              <w:top w:val="single" w:sz="2" w:space="0" w:color="000000"/>
              <w:left w:val="single" w:sz="4" w:space="0" w:color="auto"/>
              <w:bottom w:val="single" w:sz="2" w:space="0" w:color="000000"/>
              <w:right w:val="single" w:sz="2" w:space="0" w:color="000000"/>
            </w:tcBorders>
          </w:tcPr>
          <w:p w:rsidR="001B5147" w:rsidRDefault="001B5147" w:rsidP="00E72621">
            <w:pPr>
              <w:suppressAutoHyphens/>
              <w:snapToGri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88,089</w:t>
            </w:r>
          </w:p>
        </w:tc>
      </w:tr>
    </w:tbl>
    <w:p w:rsidR="001B5147" w:rsidRDefault="001B5147" w:rsidP="001B5147">
      <w:pPr>
        <w:pStyle w:val="af0"/>
        <w:jc w:val="right"/>
        <w:rPr>
          <w:rFonts w:ascii="Times New Roman" w:hAnsi="Times New Roman"/>
          <w:szCs w:val="24"/>
        </w:rPr>
      </w:pPr>
    </w:p>
    <w:p w:rsidR="001B5147" w:rsidRPr="001B5147" w:rsidRDefault="001B5147" w:rsidP="001B5147">
      <w:pPr>
        <w:pStyle w:val="af0"/>
        <w:jc w:val="right"/>
        <w:rPr>
          <w:rFonts w:ascii="Times New Roman" w:hAnsi="Times New Roman"/>
        </w:rPr>
      </w:pPr>
      <w:r w:rsidRPr="001B5147">
        <w:rPr>
          <w:rFonts w:ascii="Times New Roman" w:hAnsi="Times New Roman"/>
        </w:rPr>
        <w:t>Приложение 3</w:t>
      </w:r>
    </w:p>
    <w:p w:rsidR="001B5147" w:rsidRPr="001B5147" w:rsidRDefault="001B5147" w:rsidP="001B5147">
      <w:pPr>
        <w:pStyle w:val="af0"/>
        <w:jc w:val="right"/>
        <w:rPr>
          <w:rFonts w:ascii="Times New Roman" w:hAnsi="Times New Roman"/>
          <w:kern w:val="2"/>
        </w:rPr>
      </w:pPr>
      <w:r w:rsidRPr="001B5147">
        <w:rPr>
          <w:rFonts w:ascii="Times New Roman" w:hAnsi="Times New Roman"/>
        </w:rPr>
        <w:t xml:space="preserve">к муниципальной  программе </w:t>
      </w:r>
      <w:r w:rsidRPr="001B5147">
        <w:rPr>
          <w:rFonts w:ascii="Times New Roman" w:hAnsi="Times New Roman"/>
          <w:kern w:val="2"/>
        </w:rPr>
        <w:t>Большеигнатовского</w:t>
      </w:r>
    </w:p>
    <w:p w:rsidR="001B5147" w:rsidRPr="001B5147" w:rsidRDefault="001B5147" w:rsidP="001B5147">
      <w:pPr>
        <w:pStyle w:val="af0"/>
        <w:jc w:val="right"/>
        <w:rPr>
          <w:rFonts w:ascii="Times New Roman" w:hAnsi="Times New Roman"/>
        </w:rPr>
      </w:pPr>
      <w:r w:rsidRPr="001B5147">
        <w:rPr>
          <w:rFonts w:ascii="Times New Roman" w:hAnsi="Times New Roman"/>
          <w:kern w:val="2"/>
        </w:rPr>
        <w:t>муниципального района Республики Мордовия</w:t>
      </w:r>
    </w:p>
    <w:p w:rsidR="001B5147" w:rsidRPr="001B5147" w:rsidRDefault="001B5147" w:rsidP="001B5147">
      <w:pPr>
        <w:pStyle w:val="af0"/>
        <w:jc w:val="right"/>
        <w:rPr>
          <w:rFonts w:ascii="Times New Roman" w:hAnsi="Times New Roman"/>
        </w:rPr>
      </w:pPr>
      <w:r w:rsidRPr="001B5147">
        <w:rPr>
          <w:rFonts w:ascii="Times New Roman" w:hAnsi="Times New Roman"/>
        </w:rPr>
        <w:t>«Развитие транспортной системы и дорожного</w:t>
      </w:r>
    </w:p>
    <w:p w:rsidR="001B5147" w:rsidRPr="001B5147" w:rsidRDefault="001B5147" w:rsidP="001B5147">
      <w:pPr>
        <w:pStyle w:val="af0"/>
        <w:jc w:val="right"/>
        <w:rPr>
          <w:rFonts w:ascii="Times New Roman" w:hAnsi="Times New Roman"/>
        </w:rPr>
      </w:pPr>
      <w:r w:rsidRPr="001B5147">
        <w:rPr>
          <w:rFonts w:ascii="Times New Roman" w:hAnsi="Times New Roman"/>
        </w:rPr>
        <w:t>хозяйства на 2016-2026 годы</w:t>
      </w:r>
      <w:r w:rsidRPr="001B5147">
        <w:rPr>
          <w:rFonts w:ascii="Times New Roman" w:hAnsi="Times New Roman"/>
          <w:b/>
        </w:rPr>
        <w:t>»</w:t>
      </w:r>
    </w:p>
    <w:p w:rsidR="001B5147" w:rsidRPr="001B5147" w:rsidRDefault="001B5147" w:rsidP="001B5147">
      <w:pPr>
        <w:pStyle w:val="af0"/>
        <w:jc w:val="center"/>
        <w:rPr>
          <w:rFonts w:ascii="Times New Roman" w:hAnsi="Times New Roman"/>
        </w:rPr>
      </w:pPr>
      <w:r w:rsidRPr="001B5147">
        <w:rPr>
          <w:rFonts w:ascii="Times New Roman" w:hAnsi="Times New Roman"/>
        </w:rPr>
        <w:t>Ресурсное обеспечение</w:t>
      </w:r>
      <w:r w:rsidRPr="001B5147">
        <w:rPr>
          <w:rFonts w:ascii="Times New Roman" w:hAnsi="Times New Roman"/>
        </w:rPr>
        <w:br/>
        <w:t xml:space="preserve">реализации муниципальной программы </w:t>
      </w:r>
      <w:r w:rsidRPr="001B5147">
        <w:rPr>
          <w:rFonts w:ascii="Times New Roman" w:hAnsi="Times New Roman"/>
          <w:bCs/>
          <w:kern w:val="2"/>
        </w:rPr>
        <w:t>Большеигнатовского</w:t>
      </w:r>
      <w:r w:rsidRPr="001B5147">
        <w:rPr>
          <w:rFonts w:ascii="Times New Roman" w:hAnsi="Times New Roman"/>
          <w:kern w:val="2"/>
        </w:rPr>
        <w:t xml:space="preserve"> муниципального района Республики Мордовия</w:t>
      </w:r>
    </w:p>
    <w:p w:rsidR="001B5147" w:rsidRPr="001B5147" w:rsidRDefault="001B5147" w:rsidP="00D86A54">
      <w:pPr>
        <w:pStyle w:val="af0"/>
        <w:jc w:val="center"/>
        <w:rPr>
          <w:rFonts w:ascii="Times New Roman" w:hAnsi="Times New Roman"/>
        </w:rPr>
      </w:pPr>
      <w:r w:rsidRPr="001B5147">
        <w:rPr>
          <w:rFonts w:ascii="Times New Roman" w:hAnsi="Times New Roman"/>
        </w:rPr>
        <w:t>«Развитие транспортной системы и дорожного хозяйства на 2016-2026 годы» за счет</w:t>
      </w:r>
      <w:r w:rsidR="00D86A54">
        <w:rPr>
          <w:rFonts w:ascii="Times New Roman" w:hAnsi="Times New Roman"/>
        </w:rPr>
        <w:t xml:space="preserve"> всех источников финансирования</w:t>
      </w:r>
    </w:p>
    <w:tbl>
      <w:tblPr>
        <w:tblW w:w="15992" w:type="dxa"/>
        <w:tblInd w:w="-459" w:type="dxa"/>
        <w:tblLayout w:type="fixed"/>
        <w:tblLook w:val="04A0" w:firstRow="1" w:lastRow="0" w:firstColumn="1" w:lastColumn="0" w:noHBand="0" w:noVBand="1"/>
      </w:tblPr>
      <w:tblGrid>
        <w:gridCol w:w="2127"/>
        <w:gridCol w:w="3118"/>
        <w:gridCol w:w="2693"/>
        <w:gridCol w:w="992"/>
        <w:gridCol w:w="1135"/>
        <w:gridCol w:w="1134"/>
        <w:gridCol w:w="2269"/>
        <w:gridCol w:w="1271"/>
        <w:gridCol w:w="1228"/>
        <w:gridCol w:w="25"/>
      </w:tblGrid>
      <w:tr w:rsidR="001B5147" w:rsidRPr="001B5147" w:rsidTr="00D86A54">
        <w:trPr>
          <w:gridAfter w:val="1"/>
          <w:wAfter w:w="25" w:type="dxa"/>
          <w:trHeight w:val="318"/>
        </w:trPr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3118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Наименование муниципальной программы Мордовского района, подпрограммы муниципальной программы, мероприятия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Ответственный исполнитель, соисполнители</w:t>
            </w:r>
          </w:p>
        </w:tc>
        <w:tc>
          <w:tcPr>
            <w:tcW w:w="8029" w:type="dxa"/>
            <w:gridSpan w:val="6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Объемы финансирования, тыс. рублей, в т.ч.</w:t>
            </w:r>
          </w:p>
        </w:tc>
      </w:tr>
      <w:tr w:rsidR="001B5147" w:rsidRPr="001B5147" w:rsidTr="00D86A54">
        <w:trPr>
          <w:gridAfter w:val="1"/>
          <w:wAfter w:w="25" w:type="dxa"/>
          <w:trHeight w:val="1000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118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693" w:type="dxa"/>
            <w:vMerge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vAlign w:val="center"/>
            <w:hideMark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127" w:type="dxa"/>
            <w:gridSpan w:val="2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по годам, всего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2269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Дорожный фонд Большеигнатовского муниципального района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Республиканский бюджет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single" w:sz="4" w:space="0" w:color="000000"/>
            </w:tcBorders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внебюджетные средства</w:t>
            </w:r>
          </w:p>
        </w:tc>
      </w:tr>
      <w:tr w:rsidR="001B5147" w:rsidRPr="001B5147" w:rsidTr="00D86A54">
        <w:trPr>
          <w:trHeight w:val="329"/>
        </w:trPr>
        <w:tc>
          <w:tcPr>
            <w:tcW w:w="212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1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25" w:type="dxa"/>
            <w:tcBorders>
              <w:lef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snapToGrid w:val="0"/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1B5147" w:rsidRPr="001B5147" w:rsidTr="00D86A54">
        <w:trPr>
          <w:gridAfter w:val="1"/>
          <w:wAfter w:w="25" w:type="dxa"/>
          <w:trHeight w:val="288"/>
        </w:trPr>
        <w:tc>
          <w:tcPr>
            <w:tcW w:w="2127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pStyle w:val="af0"/>
              <w:jc w:val="center"/>
              <w:rPr>
                <w:rFonts w:ascii="Times New Roman" w:hAnsi="Times New Roman"/>
                <w:kern w:val="2"/>
              </w:rPr>
            </w:pPr>
            <w:r w:rsidRPr="001B5147">
              <w:rPr>
                <w:rFonts w:ascii="Times New Roman" w:hAnsi="Times New Roman"/>
              </w:rPr>
              <w:t xml:space="preserve">Муниципальная программа </w:t>
            </w:r>
            <w:r w:rsidRPr="001B5147">
              <w:rPr>
                <w:rFonts w:ascii="Times New Roman" w:hAnsi="Times New Roman"/>
                <w:kern w:val="2"/>
              </w:rPr>
              <w:t>Большеигнатовского</w:t>
            </w:r>
          </w:p>
          <w:p w:rsidR="001B5147" w:rsidRPr="001B5147" w:rsidRDefault="001B5147" w:rsidP="001B5147">
            <w:pPr>
              <w:pStyle w:val="af0"/>
              <w:jc w:val="center"/>
              <w:rPr>
                <w:rFonts w:ascii="Times New Roman" w:hAnsi="Times New Roman"/>
              </w:rPr>
            </w:pPr>
            <w:r w:rsidRPr="001B5147">
              <w:rPr>
                <w:rFonts w:ascii="Times New Roman" w:hAnsi="Times New Roman"/>
                <w:kern w:val="2"/>
              </w:rPr>
              <w:t xml:space="preserve">муниципального района Республики </w:t>
            </w:r>
            <w:r w:rsidRPr="001B5147">
              <w:rPr>
                <w:rFonts w:ascii="Times New Roman" w:hAnsi="Times New Roman"/>
                <w:kern w:val="2"/>
              </w:rPr>
              <w:lastRenderedPageBreak/>
              <w:t>Мордовия</w:t>
            </w:r>
          </w:p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118" w:type="dxa"/>
            <w:vMerge w:val="restart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ind w:left="153" w:right="142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lastRenderedPageBreak/>
              <w:t>«Развитие транспортной системы и дорожного хозяйства на 2016-2026 годы»</w:t>
            </w:r>
          </w:p>
        </w:tc>
        <w:tc>
          <w:tcPr>
            <w:tcW w:w="2693" w:type="dxa"/>
            <w:vMerge w:val="restart"/>
            <w:tcBorders>
              <w:top w:val="single" w:sz="2" w:space="0" w:color="000000"/>
              <w:left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 xml:space="preserve">Ответственный исполнитель муниципальной программы </w:t>
            </w:r>
            <w:r w:rsidRPr="001B5147">
              <w:rPr>
                <w:rFonts w:ascii="Times New Roman" w:hAnsi="Times New Roman" w:cs="Times New Roman"/>
                <w:bCs/>
                <w:kern w:val="2"/>
              </w:rPr>
              <w:t>Большеигнатовского</w:t>
            </w:r>
          </w:p>
          <w:p w:rsidR="001B5147" w:rsidRPr="001B5147" w:rsidRDefault="001B5147" w:rsidP="001B5147">
            <w:pPr>
              <w:pStyle w:val="af0"/>
              <w:ind w:left="129"/>
              <w:jc w:val="center"/>
              <w:rPr>
                <w:rFonts w:ascii="Times New Roman" w:hAnsi="Times New Roman"/>
              </w:rPr>
            </w:pPr>
            <w:r w:rsidRPr="001B5147">
              <w:rPr>
                <w:rFonts w:ascii="Times New Roman" w:hAnsi="Times New Roman"/>
                <w:kern w:val="2"/>
              </w:rPr>
              <w:t xml:space="preserve">муниципального района </w:t>
            </w:r>
            <w:r w:rsidRPr="001B5147">
              <w:rPr>
                <w:rFonts w:ascii="Times New Roman" w:hAnsi="Times New Roman"/>
                <w:kern w:val="2"/>
              </w:rPr>
              <w:lastRenderedPageBreak/>
              <w:t xml:space="preserve">Республики Мордовия </w:t>
            </w:r>
            <w:r w:rsidRPr="001B5147">
              <w:rPr>
                <w:rFonts w:ascii="Times New Roman" w:hAnsi="Times New Roman"/>
              </w:rPr>
              <w:t>– администрация района</w:t>
            </w:r>
          </w:p>
          <w:p w:rsidR="001B5147" w:rsidRPr="001B5147" w:rsidRDefault="001B5147" w:rsidP="001B5147">
            <w:pPr>
              <w:suppressAutoHyphens/>
              <w:spacing w:after="0" w:line="240" w:lineRule="auto"/>
              <w:ind w:firstLine="142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lastRenderedPageBreak/>
              <w:t>2016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16200,4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  <w:lang w:eastAsia="zh-CN"/>
              </w:rPr>
              <w:t>7933,628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  <w:lang w:eastAsia="zh-CN"/>
              </w:rPr>
              <w:t>8266,722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1B5147" w:rsidRPr="001B5147" w:rsidTr="00D86A54">
        <w:trPr>
          <w:gridAfter w:val="1"/>
          <w:wAfter w:w="25" w:type="dxa"/>
          <w:trHeight w:val="174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11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spacing w:after="0" w:line="240" w:lineRule="auto"/>
              <w:ind w:firstLine="142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2017</w:t>
            </w:r>
          </w:p>
        </w:tc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13747,4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269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  <w:lang w:eastAsia="zh-CN"/>
              </w:rPr>
              <w:t>9202,3</w:t>
            </w:r>
          </w:p>
        </w:tc>
        <w:tc>
          <w:tcPr>
            <w:tcW w:w="1271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  <w:lang w:eastAsia="zh-CN"/>
              </w:rPr>
              <w:t>4545,1</w:t>
            </w:r>
          </w:p>
        </w:tc>
        <w:tc>
          <w:tcPr>
            <w:tcW w:w="1228" w:type="dxa"/>
            <w:tcBorders>
              <w:top w:val="single" w:sz="4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1B5147" w:rsidRPr="001B5147" w:rsidTr="00D86A54">
        <w:trPr>
          <w:gridAfter w:val="1"/>
          <w:wAfter w:w="25" w:type="dxa"/>
          <w:trHeight w:val="199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11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2018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4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10424,5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  <w:lang w:eastAsia="zh-CN"/>
              </w:rPr>
              <w:t>5574,5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  <w:lang w:eastAsia="zh-CN"/>
              </w:rPr>
              <w:t>4850,0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1B5147" w:rsidRPr="001B5147" w:rsidTr="00D86A54">
        <w:trPr>
          <w:gridAfter w:val="1"/>
          <w:wAfter w:w="25" w:type="dxa"/>
          <w:trHeight w:val="260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11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92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2019</w:t>
            </w:r>
          </w:p>
        </w:tc>
        <w:tc>
          <w:tcPr>
            <w:tcW w:w="1135" w:type="dxa"/>
            <w:tcBorders>
              <w:top w:val="single" w:sz="2" w:space="0" w:color="000000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8572,8</w:t>
            </w:r>
          </w:p>
        </w:tc>
        <w:tc>
          <w:tcPr>
            <w:tcW w:w="1134" w:type="dxa"/>
            <w:tcBorders>
              <w:top w:val="single" w:sz="2" w:space="0" w:color="000000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26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r w:rsidRPr="001B5147">
              <w:rPr>
                <w:rFonts w:ascii="Times New Roman" w:hAnsi="Times New Roman" w:cs="Times New Roman"/>
                <w:bCs/>
              </w:rPr>
              <w:t>5572,8</w:t>
            </w:r>
          </w:p>
        </w:tc>
        <w:tc>
          <w:tcPr>
            <w:tcW w:w="127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  <w:lang w:eastAsia="zh-CN"/>
              </w:rPr>
            </w:pPr>
            <w:r w:rsidRPr="001B5147">
              <w:rPr>
                <w:rFonts w:ascii="Times New Roman" w:hAnsi="Times New Roman" w:cs="Times New Roman"/>
                <w:bCs/>
                <w:lang w:eastAsia="zh-CN"/>
              </w:rPr>
              <w:t>3000,0</w:t>
            </w:r>
          </w:p>
        </w:tc>
        <w:tc>
          <w:tcPr>
            <w:tcW w:w="122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1B5147" w:rsidRPr="001B5147" w:rsidTr="00D86A54">
        <w:trPr>
          <w:gridAfter w:val="1"/>
          <w:wAfter w:w="25" w:type="dxa"/>
          <w:trHeight w:val="194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11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2020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zh-CN"/>
              </w:rPr>
            </w:pPr>
            <w:r w:rsidRPr="001B5147">
              <w:rPr>
                <w:rFonts w:ascii="Times New Roman" w:hAnsi="Times New Roman" w:cs="Times New Roman"/>
                <w:color w:val="0D0D0D" w:themeColor="text1" w:themeTint="F2"/>
              </w:rPr>
              <w:t>10272,641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2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B5147">
              <w:rPr>
                <w:rFonts w:ascii="Times New Roman" w:hAnsi="Times New Roman" w:cs="Times New Roman"/>
                <w:bCs/>
              </w:rPr>
              <w:t>7760,771</w:t>
            </w:r>
          </w:p>
        </w:tc>
        <w:tc>
          <w:tcPr>
            <w:tcW w:w="12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B5147">
              <w:rPr>
                <w:rFonts w:ascii="Times New Roman" w:hAnsi="Times New Roman" w:cs="Times New Roman"/>
                <w:bCs/>
              </w:rPr>
              <w:t>2511,87</w:t>
            </w:r>
          </w:p>
        </w:tc>
        <w:tc>
          <w:tcPr>
            <w:tcW w:w="12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1B5147" w:rsidRPr="001B5147" w:rsidTr="00D86A54">
        <w:trPr>
          <w:gridAfter w:val="1"/>
          <w:wAfter w:w="25" w:type="dxa"/>
          <w:trHeight w:val="128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11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2021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zh-CN"/>
              </w:rPr>
            </w:pPr>
            <w:r w:rsidRPr="001B5147">
              <w:rPr>
                <w:rFonts w:ascii="Times New Roman" w:hAnsi="Times New Roman" w:cs="Times New Roman"/>
                <w:color w:val="0D0D0D" w:themeColor="text1" w:themeTint="F2"/>
                <w:lang w:eastAsia="zh-CN"/>
              </w:rPr>
              <w:t>22097,60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2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B5147">
              <w:rPr>
                <w:rFonts w:ascii="Times New Roman" w:hAnsi="Times New Roman" w:cs="Times New Roman"/>
                <w:bCs/>
              </w:rPr>
              <w:t>8612,02</w:t>
            </w:r>
          </w:p>
        </w:tc>
        <w:tc>
          <w:tcPr>
            <w:tcW w:w="12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1B5147">
              <w:rPr>
                <w:rFonts w:ascii="Times New Roman" w:hAnsi="Times New Roman" w:cs="Times New Roman"/>
                <w:bCs/>
              </w:rPr>
              <w:t>13486,13</w:t>
            </w:r>
          </w:p>
        </w:tc>
        <w:tc>
          <w:tcPr>
            <w:tcW w:w="12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1B5147" w:rsidRPr="001B5147" w:rsidTr="00D86A54">
        <w:trPr>
          <w:gridAfter w:val="1"/>
          <w:wAfter w:w="25" w:type="dxa"/>
          <w:trHeight w:val="273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118" w:type="dxa"/>
            <w:vMerge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  <w:vAlign w:val="center"/>
            <w:hideMark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right w:val="nil"/>
            </w:tcBorders>
            <w:vAlign w:val="center"/>
            <w:hideMark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2022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color w:val="0D0D0D" w:themeColor="text1" w:themeTint="F2"/>
                <w:lang w:eastAsia="zh-CN"/>
              </w:rPr>
            </w:pPr>
            <w:r w:rsidRPr="001B5147">
              <w:rPr>
                <w:rFonts w:ascii="Times New Roman" w:hAnsi="Times New Roman" w:cs="Times New Roman"/>
              </w:rPr>
              <w:t>44213,78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2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  <w:bCs/>
              </w:rPr>
              <w:t>11612,22</w:t>
            </w:r>
          </w:p>
        </w:tc>
        <w:tc>
          <w:tcPr>
            <w:tcW w:w="12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  <w:r w:rsidRPr="001B5147">
              <w:rPr>
                <w:rFonts w:ascii="Times New Roman" w:hAnsi="Times New Roman" w:cs="Times New Roman"/>
                <w:bCs/>
              </w:rPr>
              <w:t>32597,92</w:t>
            </w:r>
          </w:p>
        </w:tc>
        <w:tc>
          <w:tcPr>
            <w:tcW w:w="12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lang w:eastAsia="zh-CN"/>
              </w:rPr>
            </w:pPr>
          </w:p>
        </w:tc>
      </w:tr>
      <w:tr w:rsidR="001B5147" w:rsidRPr="001B5147" w:rsidTr="00D86A54">
        <w:trPr>
          <w:gridAfter w:val="1"/>
          <w:wAfter w:w="25" w:type="dxa"/>
          <w:trHeight w:val="180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11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right w:val="nil"/>
            </w:tcBorders>
            <w:vAlign w:val="center"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tabs>
                <w:tab w:val="left" w:pos="352"/>
                <w:tab w:val="center" w:pos="716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14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B5147">
              <w:rPr>
                <w:rFonts w:ascii="Times New Roman" w:hAnsi="Times New Roman" w:cs="Times New Roman"/>
                <w:bCs/>
              </w:rPr>
              <w:t>32552,66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22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B5147">
              <w:rPr>
                <w:rFonts w:ascii="Times New Roman" w:hAnsi="Times New Roman" w:cs="Times New Roman"/>
                <w:bCs/>
              </w:rPr>
              <w:t>3732,56</w:t>
            </w:r>
          </w:p>
        </w:tc>
        <w:tc>
          <w:tcPr>
            <w:tcW w:w="12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B5147">
              <w:rPr>
                <w:rFonts w:ascii="Times New Roman" w:eastAsia="Times New Roman" w:hAnsi="Times New Roman" w:cs="Times New Roman"/>
                <w:color w:val="000000"/>
              </w:rPr>
              <w:t>28820,1</w:t>
            </w:r>
          </w:p>
        </w:tc>
        <w:tc>
          <w:tcPr>
            <w:tcW w:w="12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</w:tr>
      <w:tr w:rsidR="001B5147" w:rsidRPr="001B5147" w:rsidTr="00D86A54">
        <w:trPr>
          <w:gridAfter w:val="1"/>
          <w:wAfter w:w="25" w:type="dxa"/>
          <w:trHeight w:val="269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11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right w:val="nil"/>
            </w:tcBorders>
            <w:vAlign w:val="center"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tabs>
                <w:tab w:val="left" w:pos="352"/>
                <w:tab w:val="center" w:pos="716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147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147">
              <w:rPr>
                <w:rFonts w:ascii="Times New Roman" w:hAnsi="Times New Roman" w:cs="Times New Roman"/>
              </w:rPr>
              <w:t>20096,6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2269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147">
              <w:rPr>
                <w:rFonts w:ascii="Times New Roman" w:hAnsi="Times New Roman" w:cs="Times New Roman"/>
              </w:rPr>
              <w:t>18429,95</w:t>
            </w:r>
          </w:p>
        </w:tc>
        <w:tc>
          <w:tcPr>
            <w:tcW w:w="1271" w:type="dxa"/>
            <w:tcBorders>
              <w:top w:val="nil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</w:rPr>
            </w:pPr>
            <w:r w:rsidRPr="001B5147">
              <w:rPr>
                <w:rFonts w:ascii="Times New Roman" w:eastAsia="Times New Roman" w:hAnsi="Times New Roman" w:cs="Times New Roman"/>
                <w:color w:val="000000"/>
              </w:rPr>
              <w:t>1666,65</w:t>
            </w:r>
          </w:p>
        </w:tc>
        <w:tc>
          <w:tcPr>
            <w:tcW w:w="1228" w:type="dxa"/>
            <w:tcBorders>
              <w:top w:val="nil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</w:tr>
      <w:tr w:rsidR="001B5147" w:rsidRPr="001B5147" w:rsidTr="00D86A54">
        <w:trPr>
          <w:gridAfter w:val="1"/>
          <w:wAfter w:w="25" w:type="dxa"/>
          <w:trHeight w:val="186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11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right w:val="nil"/>
            </w:tcBorders>
            <w:vAlign w:val="center"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tabs>
                <w:tab w:val="left" w:pos="352"/>
                <w:tab w:val="center" w:pos="716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14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147">
              <w:rPr>
                <w:rFonts w:ascii="Times New Roman" w:hAnsi="Times New Roman" w:cs="Times New Roman"/>
              </w:rPr>
              <w:t>40700,00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147">
              <w:rPr>
                <w:rFonts w:ascii="Times New Roman" w:hAnsi="Times New Roman" w:cs="Times New Roman"/>
              </w:rPr>
              <w:t>40700,00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</w:tr>
      <w:tr w:rsidR="001B5147" w:rsidRPr="001B5147" w:rsidTr="00D86A54">
        <w:trPr>
          <w:gridAfter w:val="1"/>
          <w:wAfter w:w="25" w:type="dxa"/>
          <w:trHeight w:val="204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11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right w:val="nil"/>
            </w:tcBorders>
            <w:vAlign w:val="center"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tabs>
                <w:tab w:val="left" w:pos="352"/>
                <w:tab w:val="center" w:pos="716"/>
              </w:tabs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14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147">
              <w:rPr>
                <w:rFonts w:ascii="Times New Roman" w:hAnsi="Times New Roman" w:cs="Times New Roman"/>
              </w:rPr>
              <w:t>11600,00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2269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B5147">
              <w:rPr>
                <w:rFonts w:ascii="Times New Roman" w:hAnsi="Times New Roman" w:cs="Times New Roman"/>
              </w:rPr>
              <w:t>11600,00</w:t>
            </w:r>
          </w:p>
        </w:tc>
        <w:tc>
          <w:tcPr>
            <w:tcW w:w="1271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</w:rPr>
            </w:pPr>
          </w:p>
        </w:tc>
        <w:tc>
          <w:tcPr>
            <w:tcW w:w="1228" w:type="dxa"/>
            <w:tcBorders>
              <w:top w:val="single" w:sz="4" w:space="0" w:color="auto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</w:tr>
      <w:tr w:rsidR="001B5147" w:rsidRPr="001B5147" w:rsidTr="00D86A54">
        <w:trPr>
          <w:gridAfter w:val="1"/>
          <w:wAfter w:w="25" w:type="dxa"/>
          <w:trHeight w:val="222"/>
        </w:trPr>
        <w:tc>
          <w:tcPr>
            <w:tcW w:w="2127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3118" w:type="dxa"/>
            <w:vMerge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2693" w:type="dxa"/>
            <w:vMerge/>
            <w:tcBorders>
              <w:left w:val="single" w:sz="2" w:space="0" w:color="000000"/>
              <w:bottom w:val="single" w:sz="4" w:space="0" w:color="auto"/>
              <w:right w:val="nil"/>
            </w:tcBorders>
            <w:vAlign w:val="center"/>
            <w:hideMark/>
          </w:tcPr>
          <w:p w:rsidR="001B5147" w:rsidRPr="001B5147" w:rsidRDefault="001B5147" w:rsidP="001B5147">
            <w:pPr>
              <w:spacing w:after="0" w:line="240" w:lineRule="auto"/>
              <w:rPr>
                <w:rFonts w:ascii="Times New Roman" w:hAnsi="Times New Roman" w:cs="Times New Roman"/>
                <w:lang w:eastAsia="zh-CN"/>
              </w:rPr>
            </w:pPr>
          </w:p>
        </w:tc>
        <w:tc>
          <w:tcPr>
            <w:tcW w:w="992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1B5147">
              <w:rPr>
                <w:rFonts w:ascii="Times New Roman" w:hAnsi="Times New Roman" w:cs="Times New Roman"/>
                <w:b/>
              </w:rPr>
              <w:t>Всего:</w:t>
            </w:r>
          </w:p>
        </w:tc>
        <w:tc>
          <w:tcPr>
            <w:tcW w:w="1135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lang w:eastAsia="zh-CN"/>
              </w:rPr>
            </w:pPr>
            <w:r w:rsidRPr="001B5147">
              <w:rPr>
                <w:rFonts w:ascii="Times New Roman" w:hAnsi="Times New Roman" w:cs="Times New Roman"/>
                <w:b/>
              </w:rPr>
              <w:t xml:space="preserve">230478,381   </w:t>
            </w:r>
          </w:p>
        </w:tc>
        <w:tc>
          <w:tcPr>
            <w:tcW w:w="1134" w:type="dxa"/>
            <w:tcBorders>
              <w:top w:val="nil"/>
              <w:left w:val="single" w:sz="2" w:space="0" w:color="000000"/>
              <w:bottom w:val="single" w:sz="4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  <w:tc>
          <w:tcPr>
            <w:tcW w:w="226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262626" w:themeColor="text1" w:themeTint="D9"/>
                <w:lang w:eastAsia="zh-CN"/>
              </w:rPr>
            </w:pPr>
            <w:r w:rsidRPr="001B5147">
              <w:rPr>
                <w:rFonts w:ascii="Times New Roman" w:hAnsi="Times New Roman" w:cs="Times New Roman"/>
                <w:b/>
              </w:rPr>
              <w:t>130730,749</w:t>
            </w:r>
          </w:p>
        </w:tc>
        <w:tc>
          <w:tcPr>
            <w:tcW w:w="1271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  <w:r w:rsidRPr="001B5147">
              <w:rPr>
                <w:rFonts w:ascii="Times New Roman" w:hAnsi="Times New Roman" w:cs="Times New Roman"/>
                <w:b/>
                <w:lang w:eastAsia="zh-CN"/>
              </w:rPr>
              <w:t>99744,492</w:t>
            </w:r>
          </w:p>
        </w:tc>
        <w:tc>
          <w:tcPr>
            <w:tcW w:w="1228" w:type="dxa"/>
            <w:tcBorders>
              <w:top w:val="nil"/>
              <w:left w:val="single" w:sz="2" w:space="0" w:color="000000"/>
              <w:bottom w:val="single" w:sz="2" w:space="0" w:color="000000"/>
              <w:right w:val="single" w:sz="4" w:space="0" w:color="auto"/>
            </w:tcBorders>
            <w:tcMar>
              <w:top w:w="0" w:type="dxa"/>
              <w:left w:w="0" w:type="dxa"/>
              <w:bottom w:w="0" w:type="dxa"/>
              <w:right w:w="0" w:type="dxa"/>
            </w:tcMar>
          </w:tcPr>
          <w:p w:rsidR="001B5147" w:rsidRPr="001B5147" w:rsidRDefault="001B5147" w:rsidP="001B5147">
            <w:pPr>
              <w:suppressAutoHyphens/>
              <w:autoSpaceDE w:val="0"/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lang w:eastAsia="zh-CN"/>
              </w:rPr>
            </w:pPr>
          </w:p>
        </w:tc>
      </w:tr>
    </w:tbl>
    <w:p w:rsidR="001B5147" w:rsidRPr="00C84B52" w:rsidRDefault="001B5147" w:rsidP="001B5147"/>
    <w:p w:rsidR="00347649" w:rsidRPr="00347649" w:rsidRDefault="00347649" w:rsidP="00347649">
      <w:pPr>
        <w:autoSpaceDE w:val="0"/>
        <w:spacing w:after="0" w:line="240" w:lineRule="auto"/>
        <w:rPr>
          <w:rFonts w:ascii="Times New Roman" w:hAnsi="Times New Roman" w:cs="Times New Roman"/>
          <w:bCs/>
          <w:color w:val="26282F"/>
        </w:rPr>
      </w:pPr>
    </w:p>
    <w:p w:rsidR="00347649" w:rsidRDefault="00347649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</w:pPr>
    </w:p>
    <w:p w:rsidR="00B961A7" w:rsidRDefault="00B961A7" w:rsidP="00347649">
      <w:pPr>
        <w:spacing w:after="0" w:line="240" w:lineRule="auto"/>
        <w:rPr>
          <w:rFonts w:ascii="Times New Roman" w:hAnsi="Times New Roman" w:cs="Times New Roman"/>
        </w:rPr>
        <w:sectPr w:rsidR="00B961A7" w:rsidSect="00E72621">
          <w:pgSz w:w="16837" w:h="11905" w:orient="landscape"/>
          <w:pgMar w:top="425" w:right="799" w:bottom="284" w:left="799" w:header="720" w:footer="720" w:gutter="0"/>
          <w:pgNumType w:start="49"/>
          <w:cols w:space="720"/>
          <w:noEndnote/>
        </w:sectPr>
      </w:pPr>
    </w:p>
    <w:p w:rsidR="00B961A7" w:rsidRPr="00B961A7" w:rsidRDefault="00B961A7" w:rsidP="00B961A7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B961A7"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 wp14:anchorId="66860E24" wp14:editId="3FD97117">
            <wp:extent cx="581025" cy="609600"/>
            <wp:effectExtent l="0" t="0" r="9525" b="0"/>
            <wp:docPr id="6" name="Рисунок 6" descr="Описание: 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961A7" w:rsidRPr="00B961A7" w:rsidRDefault="00B961A7" w:rsidP="00B961A7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after="0" w:line="240" w:lineRule="auto"/>
        <w:ind w:left="284" w:firstLine="283"/>
        <w:jc w:val="center"/>
        <w:rPr>
          <w:rFonts w:ascii="Times New Roman" w:hAnsi="Times New Roman" w:cs="Times New Roman"/>
          <w:b/>
          <w:lang w:eastAsia="ar-SA"/>
        </w:rPr>
      </w:pPr>
      <w:r w:rsidRPr="00B961A7">
        <w:rPr>
          <w:rFonts w:ascii="Times New Roman" w:hAnsi="Times New Roman" w:cs="Times New Roman"/>
          <w:b/>
          <w:lang w:eastAsia="ar-SA"/>
        </w:rPr>
        <w:t xml:space="preserve">                      </w:t>
      </w:r>
    </w:p>
    <w:p w:rsidR="00B961A7" w:rsidRPr="00B961A7" w:rsidRDefault="00B961A7" w:rsidP="00B961A7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lang w:eastAsia="ar-SA"/>
        </w:rPr>
      </w:pPr>
      <w:r w:rsidRPr="00B961A7">
        <w:rPr>
          <w:rFonts w:ascii="Times New Roman" w:hAnsi="Times New Roman" w:cs="Times New Roman"/>
          <w:b/>
          <w:lang w:eastAsia="ar-SA"/>
        </w:rPr>
        <w:t>Администрация Большеигнатовского муниципального района Республики Мордовия</w:t>
      </w:r>
    </w:p>
    <w:p w:rsidR="00B961A7" w:rsidRPr="00B961A7" w:rsidRDefault="00B961A7" w:rsidP="00B961A7">
      <w:pPr>
        <w:keepNext/>
        <w:suppressAutoHyphens/>
        <w:spacing w:after="0" w:line="240" w:lineRule="auto"/>
        <w:outlineLvl w:val="1"/>
        <w:rPr>
          <w:rFonts w:ascii="Times New Roman" w:hAnsi="Times New Roman" w:cs="Times New Roman"/>
          <w:b/>
          <w:bCs/>
          <w:lang w:eastAsia="ar-SA"/>
        </w:rPr>
      </w:pPr>
    </w:p>
    <w:p w:rsidR="00B961A7" w:rsidRPr="00B961A7" w:rsidRDefault="00B961A7" w:rsidP="00B961A7">
      <w:pPr>
        <w:keepNext/>
        <w:suppressAutoHyphens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lang w:eastAsia="ar-SA"/>
        </w:rPr>
      </w:pPr>
      <w:r w:rsidRPr="00B961A7">
        <w:rPr>
          <w:rFonts w:ascii="Times New Roman" w:hAnsi="Times New Roman" w:cs="Times New Roman"/>
          <w:b/>
          <w:bCs/>
          <w:lang w:eastAsia="ar-SA"/>
        </w:rPr>
        <w:t>ПОСТАНОВЛЕНИЕ</w:t>
      </w:r>
    </w:p>
    <w:p w:rsidR="00B961A7" w:rsidRPr="00B961A7" w:rsidRDefault="00B961A7" w:rsidP="00D86A54">
      <w:pPr>
        <w:tabs>
          <w:tab w:val="center" w:pos="4677"/>
        </w:tabs>
        <w:suppressAutoHyphens/>
        <w:spacing w:after="0" w:line="240" w:lineRule="auto"/>
        <w:rPr>
          <w:rFonts w:ascii="Times New Roman" w:hAnsi="Times New Roman" w:cs="Times New Roman"/>
          <w:lang w:eastAsia="ar-SA"/>
        </w:rPr>
      </w:pPr>
      <w:r w:rsidRPr="00B961A7">
        <w:rPr>
          <w:rFonts w:ascii="Times New Roman" w:hAnsi="Times New Roman" w:cs="Times New Roman"/>
          <w:lang w:eastAsia="ar-SA"/>
        </w:rPr>
        <w:t xml:space="preserve">    «22» февраля 2024 г.                                                                              </w:t>
      </w:r>
      <w:r>
        <w:rPr>
          <w:rFonts w:ascii="Times New Roman" w:hAnsi="Times New Roman" w:cs="Times New Roman"/>
          <w:lang w:eastAsia="ar-SA"/>
        </w:rPr>
        <w:t xml:space="preserve">                       </w:t>
      </w:r>
      <w:r w:rsidRPr="00B961A7">
        <w:rPr>
          <w:rFonts w:ascii="Times New Roman" w:hAnsi="Times New Roman" w:cs="Times New Roman"/>
          <w:lang w:eastAsia="ar-SA"/>
        </w:rPr>
        <w:t xml:space="preserve">  </w:t>
      </w:r>
      <w:r w:rsidR="00D86A54">
        <w:rPr>
          <w:rFonts w:ascii="Times New Roman" w:hAnsi="Times New Roman" w:cs="Times New Roman"/>
          <w:lang w:eastAsia="ar-SA"/>
        </w:rPr>
        <w:t xml:space="preserve">           № 56</w:t>
      </w:r>
    </w:p>
    <w:p w:rsidR="00B961A7" w:rsidRPr="00B961A7" w:rsidRDefault="00B961A7" w:rsidP="00B961A7">
      <w:pPr>
        <w:suppressAutoHyphens/>
        <w:spacing w:after="0" w:line="240" w:lineRule="auto"/>
        <w:jc w:val="center"/>
        <w:rPr>
          <w:rFonts w:ascii="Times New Roman" w:hAnsi="Times New Roman" w:cs="Times New Roman"/>
          <w:lang w:eastAsia="ar-SA"/>
        </w:rPr>
      </w:pPr>
      <w:r w:rsidRPr="00B961A7">
        <w:rPr>
          <w:rFonts w:ascii="Times New Roman" w:hAnsi="Times New Roman" w:cs="Times New Roman"/>
          <w:lang w:eastAsia="ar-SA"/>
        </w:rPr>
        <w:t>с. Большое Игнатово</w:t>
      </w:r>
    </w:p>
    <w:p w:rsidR="00B961A7" w:rsidRPr="00B961A7" w:rsidRDefault="00B961A7" w:rsidP="00B961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61A7" w:rsidRPr="00B961A7" w:rsidRDefault="00B961A7" w:rsidP="00B961A7">
      <w:pPr>
        <w:spacing w:after="0" w:line="240" w:lineRule="auto"/>
        <w:ind w:right="3152"/>
        <w:jc w:val="both"/>
        <w:rPr>
          <w:rFonts w:ascii="Times New Roman" w:hAnsi="Times New Roman" w:cs="Times New Roman"/>
        </w:rPr>
      </w:pPr>
      <w:r w:rsidRPr="00B961A7">
        <w:rPr>
          <w:rFonts w:ascii="Times New Roman" w:hAnsi="Times New Roman" w:cs="Times New Roman"/>
        </w:rPr>
        <w:t>О внесении изменений в постановление Администрации Большеигнатовского муниципального района Республики Мордовия от 01.06.2018 года № 254 «Об утверждении Программы Комплексного развития системы коммунальной инфраструктуры Большеигнатовского сельского поселения Большеигнатовского   муниципального района Республики Мордовия на 2018-2022гг. и на период до 2037 года»</w:t>
      </w:r>
    </w:p>
    <w:p w:rsidR="00B961A7" w:rsidRPr="00B961A7" w:rsidRDefault="00B961A7" w:rsidP="00B961A7">
      <w:pPr>
        <w:spacing w:after="0" w:line="240" w:lineRule="auto"/>
        <w:rPr>
          <w:rFonts w:ascii="Times New Roman" w:hAnsi="Times New Roman" w:cs="Times New Roman"/>
        </w:rPr>
      </w:pPr>
    </w:p>
    <w:p w:rsidR="00B961A7" w:rsidRPr="00B961A7" w:rsidRDefault="00B961A7" w:rsidP="00D86A54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B961A7">
        <w:rPr>
          <w:rFonts w:ascii="Times New Roman" w:hAnsi="Times New Roman" w:cs="Times New Roman"/>
        </w:rPr>
        <w:t>А</w:t>
      </w:r>
      <w:r w:rsidRPr="00B961A7">
        <w:rPr>
          <w:rFonts w:ascii="Times New Roman" w:hAnsi="Times New Roman" w:cs="Times New Roman"/>
          <w:lang w:eastAsia="ar-SA"/>
        </w:rPr>
        <w:t xml:space="preserve">дминистрация Большеигнатовского муниципального района </w:t>
      </w:r>
      <w:r w:rsidRPr="00B961A7">
        <w:rPr>
          <w:rFonts w:ascii="Times New Roman" w:hAnsi="Times New Roman" w:cs="Times New Roman"/>
          <w:b/>
          <w:lang w:eastAsia="ar-SA"/>
        </w:rPr>
        <w:t>постановляет</w:t>
      </w:r>
      <w:r w:rsidRPr="00B961A7">
        <w:rPr>
          <w:rFonts w:ascii="Times New Roman" w:hAnsi="Times New Roman" w:cs="Times New Roman"/>
          <w:b/>
          <w:bCs/>
          <w:lang w:eastAsia="ar-SA"/>
        </w:rPr>
        <w:t>:</w:t>
      </w:r>
    </w:p>
    <w:p w:rsidR="00B961A7" w:rsidRPr="00B961A7" w:rsidRDefault="00B961A7" w:rsidP="00B961A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B961A7" w:rsidRPr="00B961A7" w:rsidRDefault="00B961A7" w:rsidP="00B961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61A7">
        <w:rPr>
          <w:rFonts w:ascii="Times New Roman" w:hAnsi="Times New Roman" w:cs="Times New Roman"/>
        </w:rPr>
        <w:t xml:space="preserve">   1. Внести изменения в Программу «Комплексного развития системы коммунальной  инфраструктуры  Большеигнатовского  сельского поселения Большеигнатовского   муниципального  района  Республики  Мордовия на 2018-2022гг. и на период до 2037 года», утвержденную постановлением Администрации Большеигнатовского  муниципального района Республики Мордовия от 01.06.2018 года № 254 «Об утверждении Программы Комплексного развития системы коммунальной  инфраструктуры  Большеигнатовского сельского поселения Большеигнатовского   муниципального  района  Республики  Мордовия на 2018-2022гг. и на период до 2037 года», изложив приложения 1, 2, 3 в следующей редакции (прилагаются).</w:t>
      </w:r>
    </w:p>
    <w:p w:rsidR="00B961A7" w:rsidRPr="00B961A7" w:rsidRDefault="00B961A7" w:rsidP="00B961A7">
      <w:pPr>
        <w:spacing w:after="0" w:line="240" w:lineRule="auto"/>
        <w:jc w:val="both"/>
        <w:rPr>
          <w:rFonts w:ascii="Times New Roman" w:hAnsi="Times New Roman" w:cs="Times New Roman"/>
        </w:rPr>
      </w:pPr>
      <w:r w:rsidRPr="00B961A7">
        <w:rPr>
          <w:rFonts w:ascii="Times New Roman" w:hAnsi="Times New Roman" w:cs="Times New Roman"/>
        </w:rPr>
        <w:t xml:space="preserve">     2. Настоящее постановление вступает в силу после дня официального опубликования (обнародования).</w:t>
      </w:r>
    </w:p>
    <w:p w:rsidR="00B961A7" w:rsidRPr="00B961A7" w:rsidRDefault="00B961A7" w:rsidP="00B961A7">
      <w:pPr>
        <w:spacing w:after="0" w:line="240" w:lineRule="auto"/>
        <w:rPr>
          <w:rFonts w:ascii="Times New Roman" w:hAnsi="Times New Roman" w:cs="Times New Roman"/>
        </w:rPr>
      </w:pPr>
    </w:p>
    <w:p w:rsidR="00B961A7" w:rsidRPr="00B961A7" w:rsidRDefault="00B961A7" w:rsidP="00B961A7">
      <w:pPr>
        <w:spacing w:after="0" w:line="240" w:lineRule="auto"/>
        <w:rPr>
          <w:rFonts w:ascii="Times New Roman" w:hAnsi="Times New Roman" w:cs="Times New Roman"/>
        </w:rPr>
      </w:pPr>
      <w:r w:rsidRPr="00B961A7">
        <w:rPr>
          <w:rFonts w:ascii="Times New Roman" w:hAnsi="Times New Roman" w:cs="Times New Roman"/>
        </w:rPr>
        <w:t>Глава Большеигнатовского</w:t>
      </w:r>
    </w:p>
    <w:p w:rsidR="00B961A7" w:rsidRPr="00B961A7" w:rsidRDefault="00B961A7" w:rsidP="00B961A7">
      <w:pPr>
        <w:spacing w:after="0" w:line="240" w:lineRule="auto"/>
        <w:rPr>
          <w:rFonts w:ascii="Times New Roman" w:hAnsi="Times New Roman" w:cs="Times New Roman"/>
          <w:b/>
        </w:rPr>
      </w:pPr>
      <w:r w:rsidRPr="00B961A7">
        <w:rPr>
          <w:rFonts w:ascii="Times New Roman" w:hAnsi="Times New Roman" w:cs="Times New Roman"/>
        </w:rPr>
        <w:t xml:space="preserve">муниципального района                                                                      </w:t>
      </w:r>
      <w:r w:rsidR="00D86A54">
        <w:rPr>
          <w:rFonts w:ascii="Times New Roman" w:hAnsi="Times New Roman" w:cs="Times New Roman"/>
        </w:rPr>
        <w:t xml:space="preserve">                         </w:t>
      </w:r>
      <w:r w:rsidRPr="00B961A7">
        <w:rPr>
          <w:rFonts w:ascii="Times New Roman" w:hAnsi="Times New Roman" w:cs="Times New Roman"/>
        </w:rPr>
        <w:t xml:space="preserve">    Т.Н. Полозова</w:t>
      </w:r>
    </w:p>
    <w:p w:rsidR="00B961A7" w:rsidRPr="00B961A7" w:rsidRDefault="00B961A7" w:rsidP="00B961A7">
      <w:pPr>
        <w:spacing w:after="0" w:line="240" w:lineRule="auto"/>
        <w:rPr>
          <w:rFonts w:ascii="Times New Roman" w:hAnsi="Times New Roman" w:cs="Times New Roman"/>
        </w:rPr>
      </w:pPr>
      <w:bookmarkStart w:id="1" w:name="sub_10011"/>
    </w:p>
    <w:p w:rsidR="00B961A7" w:rsidRPr="00B961A7" w:rsidRDefault="00B961A7" w:rsidP="00B961A7">
      <w:pPr>
        <w:pStyle w:val="1"/>
        <w:spacing w:before="0" w:after="0"/>
        <w:jc w:val="right"/>
        <w:rPr>
          <w:rFonts w:ascii="Times New Roman" w:hAnsi="Times New Roman" w:cs="Times New Roman"/>
          <w:sz w:val="22"/>
          <w:szCs w:val="22"/>
        </w:rPr>
      </w:pPr>
      <w:r w:rsidRPr="00B961A7">
        <w:rPr>
          <w:rFonts w:ascii="Times New Roman" w:hAnsi="Times New Roman" w:cs="Times New Roman"/>
          <w:sz w:val="22"/>
          <w:szCs w:val="22"/>
        </w:rPr>
        <w:t>Приложение 1</w:t>
      </w:r>
    </w:p>
    <w:p w:rsidR="00B961A7" w:rsidRPr="00B961A7" w:rsidRDefault="00B961A7" w:rsidP="00B961A7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B961A7">
        <w:rPr>
          <w:rFonts w:ascii="Times New Roman" w:hAnsi="Times New Roman" w:cs="Times New Roman"/>
          <w:bCs/>
        </w:rPr>
        <w:t>к Программе «Комплексного развития</w:t>
      </w:r>
    </w:p>
    <w:p w:rsidR="00B961A7" w:rsidRPr="00B961A7" w:rsidRDefault="00B961A7" w:rsidP="00B961A7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B961A7">
        <w:rPr>
          <w:rFonts w:ascii="Times New Roman" w:hAnsi="Times New Roman" w:cs="Times New Roman"/>
          <w:bCs/>
        </w:rPr>
        <w:t>системы коммунальной инфраструктуры</w:t>
      </w:r>
    </w:p>
    <w:p w:rsidR="00B961A7" w:rsidRPr="00B961A7" w:rsidRDefault="00B961A7" w:rsidP="00B961A7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B961A7">
        <w:rPr>
          <w:rFonts w:ascii="Times New Roman" w:hAnsi="Times New Roman" w:cs="Times New Roman"/>
          <w:bCs/>
        </w:rPr>
        <w:t>Большеигнатовского сельского поселения</w:t>
      </w:r>
    </w:p>
    <w:p w:rsidR="00B961A7" w:rsidRPr="00B961A7" w:rsidRDefault="00B961A7" w:rsidP="00B961A7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B961A7">
        <w:rPr>
          <w:rFonts w:ascii="Times New Roman" w:hAnsi="Times New Roman" w:cs="Times New Roman"/>
          <w:bCs/>
        </w:rPr>
        <w:t xml:space="preserve">Большеигнатовского муниципального района </w:t>
      </w:r>
    </w:p>
    <w:p w:rsidR="00B961A7" w:rsidRPr="00B961A7" w:rsidRDefault="00B961A7" w:rsidP="00B961A7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B961A7">
        <w:rPr>
          <w:rFonts w:ascii="Times New Roman" w:hAnsi="Times New Roman" w:cs="Times New Roman"/>
          <w:bCs/>
        </w:rPr>
        <w:t>Республики Мордовия на 2018-2022гг. и на период до 2037 года»</w:t>
      </w:r>
    </w:p>
    <w:p w:rsidR="00B961A7" w:rsidRPr="00B961A7" w:rsidRDefault="00B961A7" w:rsidP="00B961A7">
      <w:pPr>
        <w:spacing w:after="0" w:line="240" w:lineRule="auto"/>
        <w:rPr>
          <w:rFonts w:ascii="Times New Roman" w:hAnsi="Times New Roman" w:cs="Times New Roman"/>
        </w:rPr>
      </w:pPr>
    </w:p>
    <w:p w:rsidR="00B961A7" w:rsidRPr="00B961A7" w:rsidRDefault="00B961A7" w:rsidP="00B961A7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r w:rsidRPr="00B961A7">
        <w:rPr>
          <w:rFonts w:ascii="Times New Roman" w:hAnsi="Times New Roman" w:cs="Times New Roman"/>
          <w:sz w:val="22"/>
          <w:szCs w:val="22"/>
        </w:rPr>
        <w:t>Объемы и источники финансирования</w:t>
      </w:r>
    </w:p>
    <w:bookmarkEnd w:id="1"/>
    <w:p w:rsidR="00B961A7" w:rsidRDefault="00B961A7" w:rsidP="00B961A7">
      <w:pPr>
        <w:spacing w:after="0" w:line="240" w:lineRule="auto"/>
        <w:ind w:firstLine="720"/>
        <w:jc w:val="center"/>
        <w:rPr>
          <w:rStyle w:val="2115pt"/>
          <w:rFonts w:eastAsiaTheme="minorEastAsia"/>
          <w:b/>
          <w:sz w:val="22"/>
          <w:szCs w:val="22"/>
        </w:rPr>
      </w:pPr>
      <w:r w:rsidRPr="00B961A7">
        <w:rPr>
          <w:rStyle w:val="2115pt"/>
          <w:rFonts w:eastAsiaTheme="minorEastAsia"/>
          <w:b/>
          <w:sz w:val="22"/>
          <w:szCs w:val="22"/>
        </w:rPr>
        <w:t>Программы комплексного развития системы коммунальной инфраструктуры Большеигнатовского сельского поселения Большеигнатовского муниципального района Республики Мордовия</w:t>
      </w:r>
      <w:r>
        <w:rPr>
          <w:rStyle w:val="2115pt"/>
          <w:rFonts w:eastAsiaTheme="minorEastAsia"/>
          <w:b/>
          <w:sz w:val="22"/>
          <w:szCs w:val="22"/>
        </w:rPr>
        <w:t xml:space="preserve"> </w:t>
      </w:r>
      <w:r w:rsidRPr="00B961A7">
        <w:rPr>
          <w:rStyle w:val="2115pt"/>
          <w:rFonts w:eastAsiaTheme="minorEastAsia"/>
          <w:b/>
          <w:sz w:val="22"/>
          <w:szCs w:val="22"/>
        </w:rPr>
        <w:t xml:space="preserve"> на 2018-2022 гг. и на период до 2037 года</w:t>
      </w:r>
    </w:p>
    <w:p w:rsidR="00D86A54" w:rsidRPr="00B961A7" w:rsidRDefault="00D86A54" w:rsidP="00B961A7">
      <w:pPr>
        <w:spacing w:after="0" w:line="240" w:lineRule="auto"/>
        <w:ind w:firstLine="720"/>
        <w:jc w:val="center"/>
        <w:rPr>
          <w:rFonts w:ascii="Times New Roman" w:hAnsi="Times New Roman" w:cs="Times New Roman"/>
          <w:b/>
          <w:color w:val="000000"/>
          <w:shd w:val="clear" w:color="auto" w:fill="FFFFFF"/>
          <w:lang w:bidi="ru-RU"/>
        </w:rPr>
      </w:pPr>
    </w:p>
    <w:tbl>
      <w:tblPr>
        <w:tblW w:w="10998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956"/>
        <w:gridCol w:w="1276"/>
        <w:gridCol w:w="709"/>
        <w:gridCol w:w="709"/>
        <w:gridCol w:w="1275"/>
        <w:gridCol w:w="709"/>
        <w:gridCol w:w="708"/>
        <w:gridCol w:w="851"/>
        <w:gridCol w:w="680"/>
        <w:gridCol w:w="709"/>
        <w:gridCol w:w="708"/>
        <w:gridCol w:w="708"/>
      </w:tblGrid>
      <w:tr w:rsidR="00B961A7" w:rsidRPr="00B961A7" w:rsidTr="00D86A54">
        <w:trPr>
          <w:trHeight w:val="639"/>
        </w:trPr>
        <w:tc>
          <w:tcPr>
            <w:tcW w:w="1956" w:type="dxa"/>
            <w:vAlign w:val="center"/>
          </w:tcPr>
          <w:p w:rsidR="00B961A7" w:rsidRPr="00B961A7" w:rsidRDefault="00B961A7" w:rsidP="00D86A54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1276" w:type="dxa"/>
            <w:vAlign w:val="center"/>
          </w:tcPr>
          <w:p w:rsidR="00B961A7" w:rsidRPr="00B961A7" w:rsidRDefault="00B961A7" w:rsidP="00D86A54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Всего (тыс.руб.)</w:t>
            </w:r>
          </w:p>
        </w:tc>
        <w:tc>
          <w:tcPr>
            <w:tcW w:w="709" w:type="dxa"/>
            <w:vAlign w:val="center"/>
          </w:tcPr>
          <w:p w:rsidR="00B961A7" w:rsidRPr="00B961A7" w:rsidRDefault="00B961A7" w:rsidP="00D86A54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709" w:type="dxa"/>
            <w:vAlign w:val="center"/>
          </w:tcPr>
          <w:p w:rsidR="00B961A7" w:rsidRPr="00B961A7" w:rsidRDefault="00B961A7" w:rsidP="00D86A54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275" w:type="dxa"/>
            <w:vAlign w:val="center"/>
          </w:tcPr>
          <w:p w:rsidR="00B961A7" w:rsidRPr="00B961A7" w:rsidRDefault="00B961A7" w:rsidP="00D86A54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709" w:type="dxa"/>
            <w:vAlign w:val="center"/>
          </w:tcPr>
          <w:p w:rsidR="00B961A7" w:rsidRPr="00B961A7" w:rsidRDefault="00B961A7" w:rsidP="00D86A54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708" w:type="dxa"/>
            <w:vAlign w:val="center"/>
          </w:tcPr>
          <w:p w:rsidR="00B961A7" w:rsidRPr="00B961A7" w:rsidRDefault="00B961A7" w:rsidP="00D86A54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851" w:type="dxa"/>
          </w:tcPr>
          <w:p w:rsidR="00B961A7" w:rsidRPr="00B961A7" w:rsidRDefault="00B961A7" w:rsidP="00D86A54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61A7" w:rsidRPr="00B961A7" w:rsidRDefault="00B961A7" w:rsidP="00D86A54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680" w:type="dxa"/>
          </w:tcPr>
          <w:p w:rsidR="00B961A7" w:rsidRPr="00B961A7" w:rsidRDefault="00B961A7" w:rsidP="00D86A54">
            <w:pPr>
              <w:pStyle w:val="ab"/>
              <w:ind w:right="-221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709" w:type="dxa"/>
          </w:tcPr>
          <w:p w:rsidR="00B961A7" w:rsidRPr="00B961A7" w:rsidRDefault="00B961A7" w:rsidP="00D86A54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2025</w:t>
            </w:r>
          </w:p>
        </w:tc>
        <w:tc>
          <w:tcPr>
            <w:tcW w:w="708" w:type="dxa"/>
          </w:tcPr>
          <w:p w:rsidR="00B961A7" w:rsidRPr="00B961A7" w:rsidRDefault="00B961A7" w:rsidP="00D86A54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2026</w:t>
            </w:r>
          </w:p>
        </w:tc>
        <w:tc>
          <w:tcPr>
            <w:tcW w:w="708" w:type="dxa"/>
          </w:tcPr>
          <w:p w:rsidR="00B961A7" w:rsidRPr="00B961A7" w:rsidRDefault="00B961A7" w:rsidP="00D86A54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2027</w:t>
            </w:r>
          </w:p>
        </w:tc>
      </w:tr>
      <w:tr w:rsidR="00B961A7" w:rsidRPr="00B961A7" w:rsidTr="00D86A54">
        <w:trPr>
          <w:trHeight w:val="589"/>
        </w:trPr>
        <w:tc>
          <w:tcPr>
            <w:tcW w:w="1956" w:type="dxa"/>
            <w:vAlign w:val="center"/>
          </w:tcPr>
          <w:p w:rsidR="00B961A7" w:rsidRPr="00B961A7" w:rsidRDefault="00B961A7" w:rsidP="00D86A54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Республиканский бюджет</w:t>
            </w:r>
          </w:p>
        </w:tc>
        <w:tc>
          <w:tcPr>
            <w:tcW w:w="1276" w:type="dxa"/>
          </w:tcPr>
          <w:p w:rsidR="00B961A7" w:rsidRPr="00D86A54" w:rsidRDefault="00D86A54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326 092,8</w:t>
            </w:r>
          </w:p>
        </w:tc>
        <w:tc>
          <w:tcPr>
            <w:tcW w:w="709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5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  <w:bCs/>
              </w:rPr>
              <w:t>326 092,8</w:t>
            </w:r>
          </w:p>
        </w:tc>
        <w:tc>
          <w:tcPr>
            <w:tcW w:w="709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</w:tr>
      <w:tr w:rsidR="00B961A7" w:rsidRPr="00B961A7" w:rsidTr="00D86A54">
        <w:trPr>
          <w:trHeight w:val="388"/>
        </w:trPr>
        <w:tc>
          <w:tcPr>
            <w:tcW w:w="1956" w:type="dxa"/>
            <w:vAlign w:val="center"/>
          </w:tcPr>
          <w:p w:rsidR="00B961A7" w:rsidRPr="00B961A7" w:rsidRDefault="00B961A7" w:rsidP="00D86A54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1276" w:type="dxa"/>
          </w:tcPr>
          <w:p w:rsidR="00B961A7" w:rsidRPr="00D86A54" w:rsidRDefault="00D86A54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3373,9</w:t>
            </w:r>
          </w:p>
        </w:tc>
        <w:tc>
          <w:tcPr>
            <w:tcW w:w="709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A7">
              <w:rPr>
                <w:rFonts w:ascii="Times New Roman" w:hAnsi="Times New Roman" w:cs="Times New Roman"/>
                <w:bCs/>
              </w:rPr>
              <w:t>3 293,9</w:t>
            </w:r>
          </w:p>
        </w:tc>
        <w:tc>
          <w:tcPr>
            <w:tcW w:w="709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59,078</w:t>
            </w:r>
          </w:p>
        </w:tc>
        <w:tc>
          <w:tcPr>
            <w:tcW w:w="680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</w:tr>
      <w:tr w:rsidR="00B961A7" w:rsidRPr="00B961A7" w:rsidTr="00D86A54">
        <w:trPr>
          <w:trHeight w:val="312"/>
        </w:trPr>
        <w:tc>
          <w:tcPr>
            <w:tcW w:w="1956" w:type="dxa"/>
            <w:vAlign w:val="center"/>
          </w:tcPr>
          <w:p w:rsidR="00B961A7" w:rsidRPr="00B961A7" w:rsidRDefault="00B961A7" w:rsidP="00D86A54">
            <w:pPr>
              <w:pStyle w:val="ac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1276" w:type="dxa"/>
          </w:tcPr>
          <w:p w:rsidR="00B961A7" w:rsidRPr="00D86A54" w:rsidRDefault="00D86A54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5 883,3</w:t>
            </w:r>
          </w:p>
        </w:tc>
        <w:tc>
          <w:tcPr>
            <w:tcW w:w="709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275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A7">
              <w:rPr>
                <w:rFonts w:ascii="Times New Roman" w:hAnsi="Times New Roman" w:cs="Times New Roman"/>
                <w:bCs/>
              </w:rPr>
              <w:t>5 883,3</w:t>
            </w:r>
          </w:p>
        </w:tc>
        <w:tc>
          <w:tcPr>
            <w:tcW w:w="709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680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</w:tcPr>
          <w:p w:rsidR="00B961A7" w:rsidRPr="00B961A7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</w:tr>
      <w:tr w:rsidR="00B961A7" w:rsidRPr="00B961A7" w:rsidTr="00D86A54">
        <w:trPr>
          <w:trHeight w:val="356"/>
        </w:trPr>
        <w:tc>
          <w:tcPr>
            <w:tcW w:w="1956" w:type="dxa"/>
            <w:vAlign w:val="center"/>
          </w:tcPr>
          <w:p w:rsidR="00B961A7" w:rsidRPr="00D86A54" w:rsidRDefault="00B961A7" w:rsidP="00D86A54">
            <w:pPr>
              <w:pStyle w:val="ac"/>
              <w:jc w:val="center"/>
              <w:rPr>
                <w:rFonts w:ascii="Times New Roman" w:hAnsi="Times New Roman" w:cs="Times New Roman"/>
                <w:b/>
                <w:sz w:val="22"/>
                <w:szCs w:val="22"/>
              </w:rPr>
            </w:pPr>
            <w:r w:rsidRPr="00D86A54">
              <w:rPr>
                <w:rFonts w:ascii="Times New Roman" w:hAnsi="Times New Roman" w:cs="Times New Roman"/>
                <w:b/>
                <w:sz w:val="22"/>
                <w:szCs w:val="22"/>
              </w:rPr>
              <w:t>Итого:</w:t>
            </w:r>
          </w:p>
        </w:tc>
        <w:tc>
          <w:tcPr>
            <w:tcW w:w="1276" w:type="dxa"/>
          </w:tcPr>
          <w:p w:rsidR="00B961A7" w:rsidRPr="00D86A54" w:rsidRDefault="00D86A54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D86A54">
              <w:rPr>
                <w:rFonts w:ascii="Times New Roman" w:hAnsi="Times New Roman" w:cs="Times New Roman"/>
                <w:b/>
                <w:bCs/>
              </w:rPr>
              <w:t>338 643,9</w:t>
            </w:r>
          </w:p>
        </w:tc>
        <w:tc>
          <w:tcPr>
            <w:tcW w:w="709" w:type="dxa"/>
          </w:tcPr>
          <w:p w:rsidR="00B961A7" w:rsidRPr="00D86A54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86A54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709" w:type="dxa"/>
          </w:tcPr>
          <w:p w:rsidR="00B961A7" w:rsidRPr="00D86A54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86A54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1275" w:type="dxa"/>
          </w:tcPr>
          <w:p w:rsidR="00B961A7" w:rsidRPr="00D86A54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86A54">
              <w:rPr>
                <w:rFonts w:ascii="Times New Roman" w:hAnsi="Times New Roman" w:cs="Times New Roman"/>
                <w:b/>
                <w:bCs/>
              </w:rPr>
              <w:t>335 270,0</w:t>
            </w:r>
          </w:p>
        </w:tc>
        <w:tc>
          <w:tcPr>
            <w:tcW w:w="709" w:type="dxa"/>
          </w:tcPr>
          <w:p w:rsidR="00B961A7" w:rsidRPr="00D86A54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D86A54">
              <w:rPr>
                <w:rFonts w:ascii="Times New Roman" w:hAnsi="Times New Roman" w:cs="Times New Roman"/>
                <w:b/>
                <w:color w:val="000000"/>
              </w:rPr>
              <w:t>0</w:t>
            </w:r>
          </w:p>
        </w:tc>
        <w:tc>
          <w:tcPr>
            <w:tcW w:w="708" w:type="dxa"/>
          </w:tcPr>
          <w:p w:rsidR="00B961A7" w:rsidRPr="00D86A54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86A5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851" w:type="dxa"/>
          </w:tcPr>
          <w:p w:rsidR="00B961A7" w:rsidRPr="00D86A54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86A54">
              <w:rPr>
                <w:rFonts w:ascii="Times New Roman" w:hAnsi="Times New Roman" w:cs="Times New Roman"/>
                <w:b/>
              </w:rPr>
              <w:t>59,078</w:t>
            </w:r>
          </w:p>
        </w:tc>
        <w:tc>
          <w:tcPr>
            <w:tcW w:w="680" w:type="dxa"/>
          </w:tcPr>
          <w:p w:rsidR="00B961A7" w:rsidRPr="00D86A54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86A5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9" w:type="dxa"/>
          </w:tcPr>
          <w:p w:rsidR="00B961A7" w:rsidRPr="00D86A54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86A5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B961A7" w:rsidRPr="00D86A54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86A54">
              <w:rPr>
                <w:rFonts w:ascii="Times New Roman" w:hAnsi="Times New Roman" w:cs="Times New Roman"/>
                <w:b/>
              </w:rPr>
              <w:t>0</w:t>
            </w:r>
          </w:p>
        </w:tc>
        <w:tc>
          <w:tcPr>
            <w:tcW w:w="708" w:type="dxa"/>
          </w:tcPr>
          <w:p w:rsidR="00B961A7" w:rsidRPr="00D86A54" w:rsidRDefault="00B961A7" w:rsidP="00D86A5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D86A54">
              <w:rPr>
                <w:rFonts w:ascii="Times New Roman" w:hAnsi="Times New Roman" w:cs="Times New Roman"/>
                <w:b/>
              </w:rPr>
              <w:t>0</w:t>
            </w:r>
          </w:p>
        </w:tc>
      </w:tr>
    </w:tbl>
    <w:p w:rsidR="00B961A7" w:rsidRPr="00B961A7" w:rsidRDefault="00B961A7" w:rsidP="00B961A7">
      <w:pPr>
        <w:spacing w:after="0" w:line="240" w:lineRule="auto"/>
        <w:rPr>
          <w:rFonts w:ascii="Times New Roman" w:hAnsi="Times New Roman" w:cs="Times New Roman"/>
        </w:rPr>
        <w:sectPr w:rsidR="00B961A7" w:rsidRPr="00B961A7" w:rsidSect="00E72621">
          <w:pgSz w:w="11900" w:h="16800"/>
          <w:pgMar w:top="567" w:right="560" w:bottom="709" w:left="1100" w:header="720" w:footer="720" w:gutter="0"/>
          <w:cols w:space="720"/>
          <w:noEndnote/>
        </w:sectPr>
      </w:pPr>
    </w:p>
    <w:p w:rsidR="00CD2DCA" w:rsidRPr="00B961A7" w:rsidRDefault="00CD2DCA" w:rsidP="00B961A7">
      <w:pPr>
        <w:pStyle w:val="af2"/>
        <w:rPr>
          <w:noProof/>
          <w:sz w:val="22"/>
          <w:szCs w:val="22"/>
        </w:rPr>
      </w:pPr>
      <w:r w:rsidRPr="00B961A7">
        <w:rPr>
          <w:noProof/>
          <w:sz w:val="22"/>
          <w:szCs w:val="22"/>
        </w:rPr>
        <w:lastRenderedPageBreak/>
        <w:t xml:space="preserve">                                                                       </w:t>
      </w:r>
    </w:p>
    <w:p w:rsidR="00CD2DCA" w:rsidRPr="00B961A7" w:rsidRDefault="00CD2DCA" w:rsidP="00B961A7">
      <w:pPr>
        <w:pStyle w:val="af2"/>
        <w:rPr>
          <w:color w:val="FF0000"/>
          <w:sz w:val="22"/>
          <w:szCs w:val="22"/>
        </w:rPr>
      </w:pPr>
    </w:p>
    <w:p w:rsidR="00B961A7" w:rsidRPr="00B961A7" w:rsidRDefault="00B961A7" w:rsidP="00B961A7">
      <w:pPr>
        <w:pStyle w:val="1"/>
        <w:spacing w:before="0" w:after="0"/>
        <w:jc w:val="right"/>
        <w:rPr>
          <w:rFonts w:ascii="Times New Roman" w:hAnsi="Times New Roman" w:cs="Times New Roman"/>
          <w:sz w:val="22"/>
          <w:szCs w:val="22"/>
        </w:rPr>
      </w:pPr>
      <w:r w:rsidRPr="00B961A7">
        <w:rPr>
          <w:rFonts w:ascii="Times New Roman" w:hAnsi="Times New Roman" w:cs="Times New Roman"/>
          <w:sz w:val="22"/>
          <w:szCs w:val="22"/>
        </w:rPr>
        <w:t>Приложение 2</w:t>
      </w:r>
    </w:p>
    <w:p w:rsidR="00B961A7" w:rsidRPr="00B961A7" w:rsidRDefault="00B961A7" w:rsidP="00B961A7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B961A7">
        <w:rPr>
          <w:rFonts w:ascii="Times New Roman" w:hAnsi="Times New Roman" w:cs="Times New Roman"/>
          <w:bCs/>
        </w:rPr>
        <w:t>к Программе «Комплексного развития</w:t>
      </w:r>
    </w:p>
    <w:p w:rsidR="00B961A7" w:rsidRPr="00B961A7" w:rsidRDefault="00B961A7" w:rsidP="00B961A7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B961A7">
        <w:rPr>
          <w:rFonts w:ascii="Times New Roman" w:hAnsi="Times New Roman" w:cs="Times New Roman"/>
          <w:bCs/>
        </w:rPr>
        <w:t>системы коммунальной инфраструктуры</w:t>
      </w:r>
    </w:p>
    <w:p w:rsidR="00B961A7" w:rsidRPr="00B961A7" w:rsidRDefault="00B961A7" w:rsidP="00B961A7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B961A7">
        <w:rPr>
          <w:rFonts w:ascii="Times New Roman" w:hAnsi="Times New Roman" w:cs="Times New Roman"/>
          <w:bCs/>
        </w:rPr>
        <w:t>Большеигнатовского сельского поселения</w:t>
      </w:r>
    </w:p>
    <w:p w:rsidR="00B961A7" w:rsidRPr="00B961A7" w:rsidRDefault="00B961A7" w:rsidP="00B961A7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B961A7">
        <w:rPr>
          <w:rFonts w:ascii="Times New Roman" w:hAnsi="Times New Roman" w:cs="Times New Roman"/>
          <w:bCs/>
        </w:rPr>
        <w:t xml:space="preserve">Большеигнатовского муниципального района </w:t>
      </w:r>
    </w:p>
    <w:p w:rsidR="00B961A7" w:rsidRPr="00B961A7" w:rsidRDefault="00B961A7" w:rsidP="00B961A7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B961A7">
        <w:rPr>
          <w:rFonts w:ascii="Times New Roman" w:hAnsi="Times New Roman" w:cs="Times New Roman"/>
          <w:bCs/>
        </w:rPr>
        <w:t>Республики Мордовия на 2018-2022гг. и на период до 2037 года»</w:t>
      </w:r>
    </w:p>
    <w:p w:rsidR="00B961A7" w:rsidRPr="00B961A7" w:rsidRDefault="00B961A7" w:rsidP="00B961A7">
      <w:pPr>
        <w:spacing w:after="0" w:line="240" w:lineRule="auto"/>
        <w:rPr>
          <w:rFonts w:ascii="Times New Roman" w:hAnsi="Times New Roman" w:cs="Times New Roman"/>
        </w:rPr>
      </w:pPr>
    </w:p>
    <w:p w:rsidR="00B961A7" w:rsidRPr="004828E9" w:rsidRDefault="004828E9" w:rsidP="004828E9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ПЕРЕЧЕНЬ МЕРОПРИЯТИЙ</w:t>
      </w:r>
    </w:p>
    <w:tbl>
      <w:tblPr>
        <w:tblW w:w="16415" w:type="dxa"/>
        <w:tblInd w:w="-4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68"/>
        <w:gridCol w:w="2835"/>
        <w:gridCol w:w="1418"/>
        <w:gridCol w:w="1559"/>
        <w:gridCol w:w="1417"/>
        <w:gridCol w:w="992"/>
        <w:gridCol w:w="851"/>
        <w:gridCol w:w="708"/>
        <w:gridCol w:w="1135"/>
        <w:gridCol w:w="680"/>
        <w:gridCol w:w="709"/>
        <w:gridCol w:w="708"/>
        <w:gridCol w:w="709"/>
        <w:gridCol w:w="709"/>
        <w:gridCol w:w="709"/>
        <w:gridCol w:w="708"/>
      </w:tblGrid>
      <w:tr w:rsidR="00B961A7" w:rsidRPr="00B961A7" w:rsidTr="00881B31">
        <w:trPr>
          <w:cantSplit/>
          <w:trHeight w:val="322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Мероприятия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Срок реализации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Исполнители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Источники финансирования</w:t>
            </w:r>
          </w:p>
        </w:tc>
        <w:tc>
          <w:tcPr>
            <w:tcW w:w="8618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B961A7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 xml:space="preserve">Объемы финансирования (тыс. руб.) </w:t>
            </w:r>
          </w:p>
        </w:tc>
      </w:tr>
      <w:tr w:rsidR="00B961A7" w:rsidRPr="00B961A7" w:rsidTr="00881B31">
        <w:trPr>
          <w:cantSplit/>
        </w:trPr>
        <w:tc>
          <w:tcPr>
            <w:tcW w:w="5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881B3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всего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881B3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881B3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881B3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881B3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881B3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881B31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881B31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2024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881B31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881B31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881B31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</w:tr>
      <w:tr w:rsidR="00B961A7" w:rsidRPr="00B961A7" w:rsidTr="00881B31">
        <w:tc>
          <w:tcPr>
            <w:tcW w:w="5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  <w:highlight w:val="yellow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16</w:t>
            </w:r>
          </w:p>
        </w:tc>
      </w:tr>
      <w:tr w:rsidR="00B961A7" w:rsidRPr="00B961A7" w:rsidTr="00881B31">
        <w:trPr>
          <w:trHeight w:val="745"/>
        </w:trPr>
        <w:tc>
          <w:tcPr>
            <w:tcW w:w="56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83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1 .Обустройство  площадок накопления ТКО в рамках капитального ремонта в с. Большое Игнатово и д. Ташто Кшуманця  Большеигнатовского сельского поселения Большеигнатовского муниципального района Республики Мордовия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spacing w:after="0" w:line="240" w:lineRule="auto"/>
              <w:jc w:val="center"/>
              <w:rPr>
                <w:rStyle w:val="2115pt"/>
                <w:rFonts w:eastAsiaTheme="minorEastAsia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</w:rPr>
              <w:t>2018-2022 гг.</w:t>
            </w:r>
            <w:r w:rsidRPr="00B961A7">
              <w:rPr>
                <w:rStyle w:val="2115pt"/>
                <w:rFonts w:eastAsiaTheme="minorEastAsia"/>
                <w:sz w:val="22"/>
                <w:szCs w:val="22"/>
              </w:rPr>
              <w:t xml:space="preserve"> и на период до 2037 года</w:t>
            </w:r>
          </w:p>
          <w:p w:rsidR="00B961A7" w:rsidRPr="00B961A7" w:rsidRDefault="00B961A7" w:rsidP="00F122F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Администрация муниципального района,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Республиканский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  <w:bCs/>
              </w:rPr>
              <w:t>326 092,8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bCs/>
                <w:sz w:val="22"/>
                <w:szCs w:val="22"/>
              </w:rPr>
              <w:t>326092,8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</w:tr>
      <w:tr w:rsidR="00B961A7" w:rsidRPr="00B961A7" w:rsidTr="00881B31">
        <w:trPr>
          <w:trHeight w:val="969"/>
        </w:trPr>
        <w:tc>
          <w:tcPr>
            <w:tcW w:w="56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  <w:bCs/>
              </w:rPr>
              <w:t>3 293,9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bCs/>
                <w:sz w:val="22"/>
                <w:szCs w:val="22"/>
              </w:rPr>
              <w:t>3293,9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</w:tr>
      <w:tr w:rsidR="00B961A7" w:rsidRPr="00B961A7" w:rsidTr="00881B31">
        <w:trPr>
          <w:trHeight w:val="940"/>
        </w:trPr>
        <w:tc>
          <w:tcPr>
            <w:tcW w:w="56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3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Внебюджетные источники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  <w:bCs/>
              </w:rPr>
              <w:t>5 883,3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bCs/>
                <w:sz w:val="22"/>
                <w:szCs w:val="22"/>
              </w:rPr>
              <w:t>5883,3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</w:tr>
      <w:tr w:rsidR="00B961A7" w:rsidRPr="00B961A7" w:rsidTr="00881B31">
        <w:trPr>
          <w:trHeight w:val="1515"/>
        </w:trPr>
        <w:tc>
          <w:tcPr>
            <w:tcW w:w="56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283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F122F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Изготовление технической документации,</w:t>
            </w:r>
          </w:p>
          <w:p w:rsidR="00B961A7" w:rsidRPr="00B961A7" w:rsidRDefault="00B961A7" w:rsidP="00F122F3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для постановки на учет в качестве бесхозяйных объектов нецентрализованного водоснабжения (колодцев) расположенных на территории Большеигнатовского сельского поселения Большеигнатовского муниципального района Республики Мордовия</w:t>
            </w:r>
          </w:p>
        </w:tc>
        <w:tc>
          <w:tcPr>
            <w:tcW w:w="14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spacing w:after="0" w:line="240" w:lineRule="auto"/>
              <w:jc w:val="center"/>
              <w:rPr>
                <w:rStyle w:val="2115pt"/>
                <w:rFonts w:eastAsiaTheme="minorEastAsia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</w:rPr>
              <w:t>2023г.</w:t>
            </w:r>
          </w:p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Администрация муниципального района,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Местный бюджет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B961A7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bCs/>
                <w:sz w:val="22"/>
                <w:szCs w:val="22"/>
              </w:rPr>
              <w:t>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59,078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</w:p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</w:tr>
      <w:tr w:rsidR="00B961A7" w:rsidRPr="00B961A7" w:rsidTr="00881B31">
        <w:trPr>
          <w:trHeight w:val="238"/>
        </w:trPr>
        <w:tc>
          <w:tcPr>
            <w:tcW w:w="7797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961A7" w:rsidRPr="00881B31" w:rsidRDefault="00B961A7" w:rsidP="00881B31">
            <w:pPr>
              <w:pStyle w:val="ac"/>
              <w:rPr>
                <w:rFonts w:ascii="Times New Roman" w:hAnsi="Times New Roman" w:cs="Times New Roman"/>
                <w:bCs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bCs/>
                <w:sz w:val="22"/>
                <w:szCs w:val="22"/>
              </w:rPr>
              <w:t>Все</w:t>
            </w:r>
            <w:r w:rsidR="00881B31">
              <w:rPr>
                <w:rFonts w:ascii="Times New Roman" w:hAnsi="Times New Roman" w:cs="Times New Roman"/>
                <w:bCs/>
                <w:sz w:val="22"/>
                <w:szCs w:val="22"/>
              </w:rPr>
              <w:t>го финансирование по программе: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881B31">
            <w:pPr>
              <w:spacing w:after="0" w:line="240" w:lineRule="auto"/>
              <w:ind w:left="-186" w:right="-108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  <w:bCs/>
              </w:rPr>
              <w:t>338643,9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881B31">
            <w:pPr>
              <w:spacing w:after="0" w:line="240" w:lineRule="auto"/>
              <w:ind w:left="-186" w:right="-108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881B31">
            <w:pPr>
              <w:spacing w:after="0" w:line="240" w:lineRule="auto"/>
              <w:ind w:left="-18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881B31">
            <w:pPr>
              <w:spacing w:after="0" w:line="240" w:lineRule="auto"/>
              <w:ind w:left="-43"/>
              <w:jc w:val="center"/>
              <w:rPr>
                <w:rFonts w:ascii="Times New Roman" w:hAnsi="Times New Roman" w:cs="Times New Roman"/>
                <w:b/>
                <w:color w:val="000000"/>
              </w:rPr>
            </w:pPr>
            <w:r w:rsidRPr="00B961A7">
              <w:rPr>
                <w:rFonts w:ascii="Times New Roman" w:hAnsi="Times New Roman" w:cs="Times New Roman"/>
                <w:bCs/>
              </w:rPr>
              <w:t>335 270,0</w:t>
            </w:r>
          </w:p>
        </w:tc>
        <w:tc>
          <w:tcPr>
            <w:tcW w:w="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881B31">
            <w:pPr>
              <w:spacing w:after="0" w:line="240" w:lineRule="auto"/>
              <w:ind w:left="-186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881B31">
            <w:pPr>
              <w:spacing w:after="0" w:line="240" w:lineRule="auto"/>
              <w:ind w:left="-186" w:right="-2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881B31">
            <w:pPr>
              <w:spacing w:after="0" w:line="240" w:lineRule="auto"/>
              <w:ind w:left="-80" w:right="-213"/>
              <w:rPr>
                <w:rFonts w:ascii="Times New Roman" w:hAnsi="Times New Roman" w:cs="Times New Roman"/>
                <w:color w:val="000000"/>
              </w:rPr>
            </w:pPr>
            <w:r w:rsidRPr="00B961A7">
              <w:rPr>
                <w:rFonts w:ascii="Times New Roman" w:hAnsi="Times New Roman" w:cs="Times New Roman"/>
                <w:color w:val="000000"/>
              </w:rPr>
              <w:t>59,078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881B31">
            <w:pPr>
              <w:spacing w:after="0" w:line="240" w:lineRule="auto"/>
              <w:ind w:right="-213"/>
              <w:rPr>
                <w:rFonts w:ascii="Times New Roman" w:hAnsi="Times New Roman" w:cs="Times New Roman"/>
                <w:color w:val="000000"/>
              </w:rPr>
            </w:pPr>
            <w:r w:rsidRPr="00B961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881B31">
            <w:pPr>
              <w:spacing w:after="0" w:line="240" w:lineRule="auto"/>
              <w:ind w:right="-2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881B31">
            <w:pPr>
              <w:spacing w:after="0" w:line="240" w:lineRule="auto"/>
              <w:ind w:right="-2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881B31">
            <w:pPr>
              <w:spacing w:after="0" w:line="240" w:lineRule="auto"/>
              <w:ind w:right="-213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B961A7">
              <w:rPr>
                <w:rFonts w:ascii="Times New Roman" w:hAnsi="Times New Roman" w:cs="Times New Roman"/>
                <w:color w:val="000000"/>
              </w:rPr>
              <w:t>0</w:t>
            </w:r>
          </w:p>
        </w:tc>
      </w:tr>
    </w:tbl>
    <w:p w:rsidR="00B961A7" w:rsidRPr="00B961A7" w:rsidRDefault="00B961A7" w:rsidP="00B961A7">
      <w:pPr>
        <w:pStyle w:val="1"/>
        <w:spacing w:before="0" w:after="0"/>
        <w:jc w:val="left"/>
        <w:rPr>
          <w:rFonts w:ascii="Times New Roman" w:hAnsi="Times New Roman" w:cs="Times New Roman"/>
          <w:sz w:val="22"/>
          <w:szCs w:val="22"/>
        </w:rPr>
      </w:pPr>
    </w:p>
    <w:p w:rsidR="00B961A7" w:rsidRPr="00B961A7" w:rsidRDefault="00B961A7" w:rsidP="00B961A7">
      <w:pPr>
        <w:pStyle w:val="1"/>
        <w:spacing w:before="0" w:after="0"/>
        <w:jc w:val="right"/>
        <w:rPr>
          <w:rFonts w:ascii="Times New Roman" w:hAnsi="Times New Roman" w:cs="Times New Roman"/>
          <w:sz w:val="22"/>
          <w:szCs w:val="22"/>
        </w:rPr>
      </w:pPr>
      <w:r w:rsidRPr="00B961A7">
        <w:rPr>
          <w:rFonts w:ascii="Times New Roman" w:hAnsi="Times New Roman" w:cs="Times New Roman"/>
          <w:sz w:val="22"/>
          <w:szCs w:val="22"/>
        </w:rPr>
        <w:lastRenderedPageBreak/>
        <w:t>Приложение 3</w:t>
      </w:r>
    </w:p>
    <w:p w:rsidR="00B961A7" w:rsidRPr="00B961A7" w:rsidRDefault="00B961A7" w:rsidP="00B961A7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B961A7">
        <w:rPr>
          <w:rFonts w:ascii="Times New Roman" w:hAnsi="Times New Roman" w:cs="Times New Roman"/>
          <w:bCs/>
        </w:rPr>
        <w:t>к Программе «Комплексного развития</w:t>
      </w:r>
    </w:p>
    <w:p w:rsidR="00B961A7" w:rsidRPr="00B961A7" w:rsidRDefault="00B961A7" w:rsidP="00B961A7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B961A7">
        <w:rPr>
          <w:rFonts w:ascii="Times New Roman" w:hAnsi="Times New Roman" w:cs="Times New Roman"/>
          <w:bCs/>
        </w:rPr>
        <w:t>системы коммунальной инфраструктуры</w:t>
      </w:r>
    </w:p>
    <w:p w:rsidR="00B961A7" w:rsidRPr="00B961A7" w:rsidRDefault="00B961A7" w:rsidP="00B961A7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B961A7">
        <w:rPr>
          <w:rFonts w:ascii="Times New Roman" w:hAnsi="Times New Roman" w:cs="Times New Roman"/>
          <w:bCs/>
        </w:rPr>
        <w:t>Большеигнатовского сельского поселения</w:t>
      </w:r>
    </w:p>
    <w:p w:rsidR="00B961A7" w:rsidRPr="00B961A7" w:rsidRDefault="00B961A7" w:rsidP="00B961A7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B961A7">
        <w:rPr>
          <w:rFonts w:ascii="Times New Roman" w:hAnsi="Times New Roman" w:cs="Times New Roman"/>
          <w:bCs/>
        </w:rPr>
        <w:t xml:space="preserve">Большеигнатовского муниципального района </w:t>
      </w:r>
    </w:p>
    <w:p w:rsidR="00B961A7" w:rsidRPr="00B961A7" w:rsidRDefault="00B961A7" w:rsidP="00B961A7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B961A7">
        <w:rPr>
          <w:rFonts w:ascii="Times New Roman" w:hAnsi="Times New Roman" w:cs="Times New Roman"/>
          <w:bCs/>
        </w:rPr>
        <w:t>Республики Мордовия на 2018-2022гг. и на период до 2037 года»</w:t>
      </w:r>
    </w:p>
    <w:p w:rsidR="00B961A7" w:rsidRPr="00B961A7" w:rsidRDefault="00B961A7" w:rsidP="00B961A7">
      <w:pPr>
        <w:pStyle w:val="1"/>
        <w:spacing w:before="0" w:after="0"/>
        <w:rPr>
          <w:rFonts w:ascii="Times New Roman" w:hAnsi="Times New Roman" w:cs="Times New Roman"/>
          <w:sz w:val="22"/>
          <w:szCs w:val="22"/>
        </w:rPr>
      </w:pPr>
      <w:r w:rsidRPr="00B961A7">
        <w:rPr>
          <w:rFonts w:ascii="Times New Roman" w:hAnsi="Times New Roman" w:cs="Times New Roman"/>
          <w:sz w:val="22"/>
          <w:szCs w:val="22"/>
        </w:rPr>
        <w:t>ЦЕЛЕВЫЕ ИНДИКАТОРЫ</w:t>
      </w:r>
    </w:p>
    <w:tbl>
      <w:tblPr>
        <w:tblW w:w="1545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4111"/>
        <w:gridCol w:w="1276"/>
        <w:gridCol w:w="1134"/>
        <w:gridCol w:w="1276"/>
        <w:gridCol w:w="850"/>
        <w:gridCol w:w="851"/>
        <w:gridCol w:w="850"/>
        <w:gridCol w:w="992"/>
        <w:gridCol w:w="709"/>
        <w:gridCol w:w="992"/>
        <w:gridCol w:w="851"/>
        <w:gridCol w:w="850"/>
      </w:tblGrid>
      <w:tr w:rsidR="00B961A7" w:rsidRPr="00B961A7" w:rsidTr="00881B31">
        <w:trPr>
          <w:cantSplit/>
          <w:trHeight w:val="276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N</w:t>
            </w:r>
          </w:p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п/п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Мероприятия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Единица измерения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1A7" w:rsidRPr="00B961A7" w:rsidRDefault="00B961A7" w:rsidP="00B961A7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1A7" w:rsidRPr="00B961A7" w:rsidRDefault="00B961A7" w:rsidP="00B961A7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1A7" w:rsidRPr="00B961A7" w:rsidRDefault="00B961A7" w:rsidP="00B961A7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1A7" w:rsidRPr="00B961A7" w:rsidRDefault="00B961A7" w:rsidP="00B961A7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2021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1A7" w:rsidRPr="00B961A7" w:rsidRDefault="00B961A7" w:rsidP="00B961A7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2022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1A7" w:rsidRPr="00B961A7" w:rsidRDefault="00B961A7" w:rsidP="00B961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2023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1A7" w:rsidRPr="00B961A7" w:rsidRDefault="00B961A7" w:rsidP="00B961A7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2024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1A7" w:rsidRPr="00B961A7" w:rsidRDefault="00B961A7" w:rsidP="00B961A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2025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1A7" w:rsidRPr="00B961A7" w:rsidRDefault="00B961A7" w:rsidP="00B961A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2026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961A7" w:rsidRPr="00B961A7" w:rsidRDefault="00B961A7" w:rsidP="00B961A7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2027</w:t>
            </w:r>
          </w:p>
        </w:tc>
      </w:tr>
      <w:tr w:rsidR="00B961A7" w:rsidRPr="00B961A7" w:rsidTr="00881B31">
        <w:trPr>
          <w:cantSplit/>
          <w:trHeight w:val="70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B961A7" w:rsidRPr="00B961A7" w:rsidTr="00881B31">
        <w:trPr>
          <w:trHeight w:val="263"/>
        </w:trPr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B961A7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12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14</w:t>
            </w:r>
          </w:p>
        </w:tc>
      </w:tr>
      <w:tr w:rsidR="00B961A7" w:rsidRPr="00B961A7" w:rsidTr="00881B3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1. Обустройство площадок накопления ТКО в рамках капитального ремонта в с. Большое Игнатово и д. Ташто Кшуманця  Большеигнатовского сельского поселения Большеигнатовского муниципального района Республики Мордовия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0</w:t>
            </w:r>
          </w:p>
        </w:tc>
      </w:tr>
      <w:tr w:rsidR="00B961A7" w:rsidRPr="00B961A7" w:rsidTr="00881B31"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Изготовление технической документации,</w:t>
            </w:r>
          </w:p>
          <w:p w:rsidR="00B961A7" w:rsidRPr="00B961A7" w:rsidRDefault="00B961A7" w:rsidP="00E72621">
            <w:pPr>
              <w:pStyle w:val="ab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B961A7">
              <w:rPr>
                <w:rFonts w:ascii="Times New Roman" w:hAnsi="Times New Roman" w:cs="Times New Roman"/>
                <w:sz w:val="22"/>
                <w:szCs w:val="22"/>
              </w:rPr>
              <w:t>для постановки на учет в качестве бесхозяйных объектов нецентрализованного водоснабжения (колодцев) расположенных на территории Большеигнатовского сельского поселения Большеигнатовского муниципального района Республики Мордовия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961A7" w:rsidRPr="00B961A7" w:rsidRDefault="00B961A7" w:rsidP="00E72621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B961A7">
              <w:rPr>
                <w:rFonts w:ascii="Times New Roman" w:hAnsi="Times New Roman" w:cs="Times New Roman"/>
              </w:rPr>
              <w:t>0</w:t>
            </w:r>
          </w:p>
        </w:tc>
      </w:tr>
    </w:tbl>
    <w:p w:rsidR="00CD2DCA" w:rsidRDefault="00CD2DCA" w:rsidP="00B961A7">
      <w:pPr>
        <w:spacing w:after="0" w:line="240" w:lineRule="auto"/>
        <w:rPr>
          <w:rFonts w:ascii="Times New Roman" w:hAnsi="Times New Roman" w:cs="Times New Roman"/>
        </w:rPr>
      </w:pPr>
    </w:p>
    <w:p w:rsidR="006E2915" w:rsidRDefault="006E2915" w:rsidP="00B961A7">
      <w:pPr>
        <w:spacing w:after="0" w:line="240" w:lineRule="auto"/>
        <w:rPr>
          <w:rFonts w:ascii="Times New Roman" w:hAnsi="Times New Roman" w:cs="Times New Roman"/>
        </w:rPr>
      </w:pPr>
    </w:p>
    <w:p w:rsidR="006E2915" w:rsidRDefault="006E2915" w:rsidP="00B961A7">
      <w:pPr>
        <w:spacing w:after="0" w:line="240" w:lineRule="auto"/>
        <w:rPr>
          <w:rFonts w:ascii="Times New Roman" w:hAnsi="Times New Roman" w:cs="Times New Roman"/>
        </w:rPr>
      </w:pPr>
    </w:p>
    <w:p w:rsidR="006E2915" w:rsidRDefault="006E2915" w:rsidP="00B961A7">
      <w:pPr>
        <w:spacing w:after="0" w:line="240" w:lineRule="auto"/>
        <w:rPr>
          <w:rFonts w:ascii="Times New Roman" w:hAnsi="Times New Roman" w:cs="Times New Roman"/>
        </w:rPr>
      </w:pPr>
    </w:p>
    <w:p w:rsidR="006E2915" w:rsidRDefault="006E2915" w:rsidP="00B961A7">
      <w:pPr>
        <w:spacing w:after="0" w:line="240" w:lineRule="auto"/>
        <w:rPr>
          <w:rFonts w:ascii="Times New Roman" w:hAnsi="Times New Roman" w:cs="Times New Roman"/>
        </w:rPr>
      </w:pPr>
    </w:p>
    <w:p w:rsidR="006E2915" w:rsidRDefault="006E2915" w:rsidP="00B961A7">
      <w:pPr>
        <w:spacing w:after="0" w:line="240" w:lineRule="auto"/>
        <w:rPr>
          <w:rFonts w:ascii="Times New Roman" w:hAnsi="Times New Roman" w:cs="Times New Roman"/>
        </w:rPr>
      </w:pPr>
    </w:p>
    <w:p w:rsidR="006E2915" w:rsidRDefault="006E2915" w:rsidP="00B961A7">
      <w:pPr>
        <w:spacing w:after="0" w:line="240" w:lineRule="auto"/>
        <w:rPr>
          <w:rFonts w:ascii="Times New Roman" w:hAnsi="Times New Roman" w:cs="Times New Roman"/>
        </w:rPr>
      </w:pPr>
    </w:p>
    <w:p w:rsidR="006E2915" w:rsidRDefault="006E2915" w:rsidP="00B961A7">
      <w:pPr>
        <w:spacing w:after="0" w:line="240" w:lineRule="auto"/>
        <w:rPr>
          <w:rFonts w:ascii="Times New Roman" w:hAnsi="Times New Roman" w:cs="Times New Roman"/>
        </w:rPr>
      </w:pPr>
    </w:p>
    <w:p w:rsidR="006E2915" w:rsidRDefault="006E2915" w:rsidP="00B961A7">
      <w:pPr>
        <w:spacing w:after="0" w:line="240" w:lineRule="auto"/>
        <w:rPr>
          <w:rFonts w:ascii="Times New Roman" w:hAnsi="Times New Roman" w:cs="Times New Roman"/>
        </w:rPr>
      </w:pPr>
    </w:p>
    <w:p w:rsidR="006E2915" w:rsidRDefault="006E2915" w:rsidP="00B961A7">
      <w:pPr>
        <w:spacing w:after="0" w:line="240" w:lineRule="auto"/>
        <w:rPr>
          <w:rFonts w:ascii="Times New Roman" w:hAnsi="Times New Roman" w:cs="Times New Roman"/>
        </w:rPr>
      </w:pPr>
    </w:p>
    <w:p w:rsidR="006E2915" w:rsidRDefault="006E2915" w:rsidP="00B961A7">
      <w:pPr>
        <w:spacing w:after="0" w:line="240" w:lineRule="auto"/>
        <w:rPr>
          <w:rFonts w:ascii="Times New Roman" w:hAnsi="Times New Roman" w:cs="Times New Roman"/>
        </w:rPr>
      </w:pPr>
    </w:p>
    <w:p w:rsidR="006E2915" w:rsidRDefault="006E2915" w:rsidP="00B961A7">
      <w:pPr>
        <w:spacing w:after="0" w:line="240" w:lineRule="auto"/>
        <w:rPr>
          <w:rFonts w:ascii="Times New Roman" w:hAnsi="Times New Roman" w:cs="Times New Roman"/>
        </w:rPr>
      </w:pPr>
    </w:p>
    <w:p w:rsidR="006E2915" w:rsidRDefault="006E2915" w:rsidP="00B961A7">
      <w:pPr>
        <w:spacing w:after="0" w:line="240" w:lineRule="auto"/>
        <w:rPr>
          <w:rFonts w:ascii="Times New Roman" w:hAnsi="Times New Roman" w:cs="Times New Roman"/>
        </w:rPr>
        <w:sectPr w:rsidR="006E2915" w:rsidSect="00E72621">
          <w:pgSz w:w="16837" w:h="11905" w:orient="landscape"/>
          <w:pgMar w:top="425" w:right="799" w:bottom="284" w:left="799" w:header="720" w:footer="720" w:gutter="0"/>
          <w:pgNumType w:start="49"/>
          <w:cols w:space="720"/>
          <w:noEndnote/>
        </w:sectPr>
      </w:pPr>
    </w:p>
    <w:p w:rsidR="006E2915" w:rsidRPr="006E2915" w:rsidRDefault="006E2915" w:rsidP="006E2915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noProof/>
        </w:rPr>
      </w:pPr>
      <w:r w:rsidRPr="006E2915">
        <w:rPr>
          <w:rFonts w:ascii="Times New Roman" w:hAnsi="Times New Roman" w:cs="Times New Roman"/>
          <w:b/>
          <w:noProof/>
        </w:rPr>
        <w:lastRenderedPageBreak/>
        <w:drawing>
          <wp:inline distT="0" distB="0" distL="0" distR="0" wp14:anchorId="54D2EB08" wp14:editId="3A8F7D47">
            <wp:extent cx="581025" cy="609600"/>
            <wp:effectExtent l="0" t="0" r="0" b="0"/>
            <wp:docPr id="12" name="Рисунок 12" descr="Герб Мордови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Герб Мордовии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6E2915" w:rsidRPr="006E2915" w:rsidRDefault="006E2915" w:rsidP="006E2915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after="0" w:line="240" w:lineRule="auto"/>
        <w:ind w:left="284" w:firstLine="283"/>
        <w:jc w:val="center"/>
        <w:rPr>
          <w:rFonts w:ascii="Times New Roman" w:hAnsi="Times New Roman" w:cs="Times New Roman"/>
          <w:b/>
          <w:lang w:eastAsia="ar-SA"/>
        </w:rPr>
      </w:pPr>
      <w:r w:rsidRPr="006E2915">
        <w:rPr>
          <w:rFonts w:ascii="Times New Roman" w:hAnsi="Times New Roman" w:cs="Times New Roman"/>
          <w:b/>
          <w:lang w:eastAsia="ar-SA"/>
        </w:rPr>
        <w:t xml:space="preserve">               </w:t>
      </w:r>
    </w:p>
    <w:p w:rsidR="006E2915" w:rsidRPr="006E2915" w:rsidRDefault="006E2915" w:rsidP="006E2915">
      <w:pPr>
        <w:tabs>
          <w:tab w:val="left" w:pos="5670"/>
          <w:tab w:val="left" w:pos="6663"/>
          <w:tab w:val="left" w:pos="7513"/>
          <w:tab w:val="left" w:pos="7938"/>
        </w:tabs>
        <w:suppressAutoHyphens/>
        <w:spacing w:after="0" w:line="240" w:lineRule="auto"/>
        <w:jc w:val="center"/>
        <w:rPr>
          <w:rFonts w:ascii="Times New Roman" w:hAnsi="Times New Roman" w:cs="Times New Roman"/>
          <w:b/>
          <w:lang w:eastAsia="ar-SA"/>
        </w:rPr>
      </w:pPr>
      <w:r w:rsidRPr="006E2915">
        <w:rPr>
          <w:rFonts w:ascii="Times New Roman" w:hAnsi="Times New Roman" w:cs="Times New Roman"/>
          <w:b/>
          <w:lang w:eastAsia="ar-SA"/>
        </w:rPr>
        <w:t>Администрация Большеигнатовского муниципального района Республики  Мордовия</w:t>
      </w:r>
    </w:p>
    <w:p w:rsidR="006E2915" w:rsidRPr="006E2915" w:rsidRDefault="006E2915" w:rsidP="006E2915">
      <w:pPr>
        <w:keepNext/>
        <w:suppressAutoHyphens/>
        <w:spacing w:after="0" w:line="240" w:lineRule="auto"/>
        <w:ind w:left="284" w:firstLine="283"/>
        <w:outlineLvl w:val="1"/>
        <w:rPr>
          <w:rFonts w:ascii="Times New Roman" w:hAnsi="Times New Roman" w:cs="Times New Roman"/>
          <w:b/>
          <w:bCs/>
          <w:lang w:eastAsia="ar-SA"/>
        </w:rPr>
      </w:pPr>
    </w:p>
    <w:p w:rsidR="006E2915" w:rsidRPr="006E2915" w:rsidRDefault="006E2915" w:rsidP="006E2915">
      <w:pPr>
        <w:keepNext/>
        <w:suppressAutoHyphens/>
        <w:spacing w:after="0" w:line="240" w:lineRule="auto"/>
        <w:jc w:val="center"/>
        <w:outlineLvl w:val="1"/>
        <w:rPr>
          <w:rFonts w:ascii="Times New Roman" w:hAnsi="Times New Roman" w:cs="Times New Roman"/>
          <w:b/>
          <w:bCs/>
          <w:lang w:eastAsia="ar-SA"/>
        </w:rPr>
      </w:pPr>
      <w:r w:rsidRPr="006E2915">
        <w:rPr>
          <w:rFonts w:ascii="Times New Roman" w:hAnsi="Times New Roman" w:cs="Times New Roman"/>
          <w:b/>
          <w:bCs/>
          <w:lang w:eastAsia="ar-SA"/>
        </w:rPr>
        <w:t>ПОСТАНОВЛЕНИЕ</w:t>
      </w:r>
    </w:p>
    <w:p w:rsidR="006E2915" w:rsidRPr="006E2915" w:rsidRDefault="006E2915" w:rsidP="006E2915">
      <w:pPr>
        <w:tabs>
          <w:tab w:val="center" w:pos="4677"/>
        </w:tabs>
        <w:suppressAutoHyphens/>
        <w:spacing w:after="0" w:line="240" w:lineRule="auto"/>
        <w:ind w:left="284" w:firstLine="283"/>
        <w:rPr>
          <w:rFonts w:ascii="Times New Roman" w:hAnsi="Times New Roman" w:cs="Times New Roman"/>
          <w:lang w:eastAsia="ar-SA"/>
        </w:rPr>
      </w:pPr>
      <w:r w:rsidRPr="006E2915">
        <w:rPr>
          <w:rFonts w:ascii="Times New Roman" w:hAnsi="Times New Roman" w:cs="Times New Roman"/>
          <w:lang w:eastAsia="ar-SA"/>
        </w:rPr>
        <w:t xml:space="preserve">   </w:t>
      </w:r>
    </w:p>
    <w:p w:rsidR="006E2915" w:rsidRPr="006E2915" w:rsidRDefault="006E2915" w:rsidP="006E2915">
      <w:pPr>
        <w:tabs>
          <w:tab w:val="center" w:pos="4677"/>
        </w:tabs>
        <w:suppressAutoHyphens/>
        <w:spacing w:after="0" w:line="240" w:lineRule="auto"/>
        <w:rPr>
          <w:rFonts w:ascii="Times New Roman" w:hAnsi="Times New Roman" w:cs="Times New Roman"/>
          <w:lang w:eastAsia="ar-SA"/>
        </w:rPr>
      </w:pPr>
      <w:r w:rsidRPr="006E2915">
        <w:rPr>
          <w:rFonts w:ascii="Times New Roman" w:hAnsi="Times New Roman" w:cs="Times New Roman"/>
          <w:lang w:eastAsia="ar-SA"/>
        </w:rPr>
        <w:t xml:space="preserve">«22» февраля 2024 г.                                                                     </w:t>
      </w:r>
      <w:r>
        <w:rPr>
          <w:rFonts w:ascii="Times New Roman" w:hAnsi="Times New Roman" w:cs="Times New Roman"/>
          <w:lang w:eastAsia="ar-SA"/>
        </w:rPr>
        <w:t xml:space="preserve">                </w:t>
      </w:r>
      <w:r w:rsidR="001267AE">
        <w:rPr>
          <w:rFonts w:ascii="Times New Roman" w:hAnsi="Times New Roman" w:cs="Times New Roman"/>
          <w:lang w:eastAsia="ar-SA"/>
        </w:rPr>
        <w:t xml:space="preserve">                  </w:t>
      </w:r>
      <w:r>
        <w:rPr>
          <w:rFonts w:ascii="Times New Roman" w:hAnsi="Times New Roman" w:cs="Times New Roman"/>
          <w:lang w:eastAsia="ar-SA"/>
        </w:rPr>
        <w:t xml:space="preserve"> </w:t>
      </w:r>
      <w:r w:rsidRPr="006E2915">
        <w:rPr>
          <w:rFonts w:ascii="Times New Roman" w:hAnsi="Times New Roman" w:cs="Times New Roman"/>
          <w:lang w:eastAsia="ar-SA"/>
        </w:rPr>
        <w:t xml:space="preserve">    № 57</w:t>
      </w:r>
    </w:p>
    <w:p w:rsidR="006E2915" w:rsidRPr="006E2915" w:rsidRDefault="006E2915" w:rsidP="006E2915">
      <w:pPr>
        <w:suppressAutoHyphens/>
        <w:spacing w:after="0" w:line="240" w:lineRule="auto"/>
        <w:ind w:left="284" w:firstLine="283"/>
        <w:jc w:val="center"/>
        <w:rPr>
          <w:rFonts w:ascii="Times New Roman" w:hAnsi="Times New Roman" w:cs="Times New Roman"/>
          <w:lang w:eastAsia="ar-SA"/>
        </w:rPr>
      </w:pPr>
      <w:r w:rsidRPr="006E2915">
        <w:rPr>
          <w:rFonts w:ascii="Times New Roman" w:hAnsi="Times New Roman" w:cs="Times New Roman"/>
          <w:lang w:eastAsia="ar-SA"/>
        </w:rPr>
        <w:t>с. Большое Игнатово</w:t>
      </w:r>
    </w:p>
    <w:p w:rsidR="006E2915" w:rsidRPr="006E2915" w:rsidRDefault="006E2915" w:rsidP="006E2915">
      <w:pPr>
        <w:suppressAutoHyphens/>
        <w:spacing w:after="0" w:line="240" w:lineRule="auto"/>
        <w:ind w:left="284" w:firstLine="283"/>
        <w:jc w:val="both"/>
        <w:rPr>
          <w:rFonts w:ascii="Times New Roman" w:hAnsi="Times New Roman" w:cs="Times New Roman"/>
          <w:lang w:eastAsia="ar-SA"/>
        </w:rPr>
      </w:pPr>
    </w:p>
    <w:p w:rsidR="006E2915" w:rsidRPr="006E2915" w:rsidRDefault="006E2915" w:rsidP="006E2915">
      <w:pPr>
        <w:pStyle w:val="af0"/>
        <w:jc w:val="both"/>
        <w:rPr>
          <w:rFonts w:ascii="Times New Roman" w:hAnsi="Times New Roman"/>
        </w:rPr>
      </w:pPr>
      <w:r w:rsidRPr="006E2915">
        <w:rPr>
          <w:rFonts w:ascii="Times New Roman" w:hAnsi="Times New Roman"/>
        </w:rPr>
        <w:t xml:space="preserve">О внесении изменений в постановление Администрации </w:t>
      </w:r>
    </w:p>
    <w:p w:rsidR="006E2915" w:rsidRPr="006E2915" w:rsidRDefault="006E2915" w:rsidP="006E2915">
      <w:pPr>
        <w:pStyle w:val="af0"/>
        <w:jc w:val="both"/>
        <w:rPr>
          <w:rFonts w:ascii="Times New Roman" w:hAnsi="Times New Roman"/>
        </w:rPr>
      </w:pPr>
      <w:r w:rsidRPr="006E2915">
        <w:rPr>
          <w:rFonts w:ascii="Times New Roman" w:hAnsi="Times New Roman"/>
        </w:rPr>
        <w:t xml:space="preserve">Большеигнатовского муниципального района Республики </w:t>
      </w:r>
    </w:p>
    <w:p w:rsidR="006E2915" w:rsidRPr="006E2915" w:rsidRDefault="006E2915" w:rsidP="006E2915">
      <w:pPr>
        <w:pStyle w:val="af0"/>
        <w:jc w:val="both"/>
        <w:rPr>
          <w:rFonts w:ascii="Times New Roman" w:hAnsi="Times New Roman"/>
        </w:rPr>
      </w:pPr>
      <w:r w:rsidRPr="006E2915">
        <w:rPr>
          <w:rFonts w:ascii="Times New Roman" w:hAnsi="Times New Roman"/>
        </w:rPr>
        <w:t>Мордовия от 19.08.2019 г. № 338 «Об утверждении Программы</w:t>
      </w:r>
    </w:p>
    <w:p w:rsidR="006E2915" w:rsidRPr="006E2915" w:rsidRDefault="006E2915" w:rsidP="006E2915">
      <w:pPr>
        <w:pStyle w:val="af0"/>
        <w:jc w:val="both"/>
        <w:rPr>
          <w:rFonts w:ascii="Times New Roman" w:hAnsi="Times New Roman"/>
        </w:rPr>
      </w:pPr>
      <w:r w:rsidRPr="006E2915">
        <w:rPr>
          <w:rFonts w:ascii="Times New Roman" w:hAnsi="Times New Roman"/>
        </w:rPr>
        <w:t xml:space="preserve">Комплексного развития социальной инфраструктуры </w:t>
      </w:r>
    </w:p>
    <w:p w:rsidR="006E2915" w:rsidRPr="006E2915" w:rsidRDefault="006E2915" w:rsidP="006E2915">
      <w:pPr>
        <w:pStyle w:val="af0"/>
        <w:jc w:val="both"/>
        <w:rPr>
          <w:rFonts w:ascii="Times New Roman" w:hAnsi="Times New Roman"/>
        </w:rPr>
      </w:pPr>
      <w:r w:rsidRPr="006E2915">
        <w:rPr>
          <w:rFonts w:ascii="Times New Roman" w:hAnsi="Times New Roman"/>
        </w:rPr>
        <w:t xml:space="preserve">Большеигнатовского сельского поселения </w:t>
      </w:r>
    </w:p>
    <w:p w:rsidR="006E2915" w:rsidRPr="006E2915" w:rsidRDefault="006E2915" w:rsidP="006E2915">
      <w:pPr>
        <w:pStyle w:val="af0"/>
        <w:jc w:val="both"/>
        <w:rPr>
          <w:rFonts w:ascii="Times New Roman" w:hAnsi="Times New Roman"/>
        </w:rPr>
      </w:pPr>
      <w:r w:rsidRPr="006E2915">
        <w:rPr>
          <w:rFonts w:ascii="Times New Roman" w:hAnsi="Times New Roman"/>
        </w:rPr>
        <w:t>Большеигнатовского муниципального района</w:t>
      </w:r>
    </w:p>
    <w:p w:rsidR="006E2915" w:rsidRPr="006E2915" w:rsidRDefault="006E2915" w:rsidP="006E2915">
      <w:pPr>
        <w:pStyle w:val="af0"/>
        <w:jc w:val="both"/>
        <w:rPr>
          <w:rFonts w:ascii="Times New Roman" w:hAnsi="Times New Roman"/>
        </w:rPr>
      </w:pPr>
      <w:r w:rsidRPr="006E2915">
        <w:rPr>
          <w:rFonts w:ascii="Times New Roman" w:hAnsi="Times New Roman"/>
        </w:rPr>
        <w:t>Республики Мордовия на 2019-2029 годы»</w:t>
      </w:r>
    </w:p>
    <w:p w:rsidR="006E2915" w:rsidRPr="006E2915" w:rsidRDefault="006E2915" w:rsidP="006E2915">
      <w:pPr>
        <w:pStyle w:val="af0"/>
        <w:rPr>
          <w:rFonts w:ascii="Times New Roman" w:hAnsi="Times New Roman"/>
        </w:rPr>
      </w:pPr>
    </w:p>
    <w:p w:rsidR="006E2915" w:rsidRPr="006E2915" w:rsidRDefault="006E2915" w:rsidP="006E2915">
      <w:pPr>
        <w:pStyle w:val="af0"/>
        <w:jc w:val="center"/>
        <w:rPr>
          <w:rFonts w:ascii="Times New Roman" w:hAnsi="Times New Roman"/>
          <w:b/>
        </w:rPr>
      </w:pPr>
      <w:r w:rsidRPr="006E2915">
        <w:rPr>
          <w:rFonts w:ascii="Times New Roman" w:hAnsi="Times New Roman"/>
        </w:rPr>
        <w:t>А</w:t>
      </w:r>
      <w:r w:rsidRPr="006E2915">
        <w:rPr>
          <w:rFonts w:ascii="Times New Roman" w:hAnsi="Times New Roman"/>
          <w:lang w:eastAsia="ar-SA"/>
        </w:rPr>
        <w:t xml:space="preserve">дминистрация Большеигнатовского муниципального района  </w:t>
      </w:r>
      <w:r w:rsidRPr="006E2915">
        <w:rPr>
          <w:rFonts w:ascii="Times New Roman" w:hAnsi="Times New Roman"/>
          <w:b/>
          <w:lang w:eastAsia="ar-SA"/>
        </w:rPr>
        <w:t>п</w:t>
      </w:r>
      <w:r w:rsidRPr="006E2915">
        <w:rPr>
          <w:rFonts w:ascii="Times New Roman" w:hAnsi="Times New Roman"/>
          <w:b/>
          <w:bCs/>
          <w:lang w:eastAsia="ar-SA"/>
        </w:rPr>
        <w:t>остановляет</w:t>
      </w:r>
      <w:r w:rsidRPr="006E2915">
        <w:rPr>
          <w:rFonts w:ascii="Times New Roman" w:hAnsi="Times New Roman"/>
          <w:bCs/>
          <w:lang w:eastAsia="ar-SA"/>
        </w:rPr>
        <w:t>:</w:t>
      </w:r>
    </w:p>
    <w:p w:rsidR="006E2915" w:rsidRPr="006E2915" w:rsidRDefault="006E2915" w:rsidP="006E2915">
      <w:pPr>
        <w:pStyle w:val="af0"/>
        <w:jc w:val="both"/>
        <w:rPr>
          <w:rFonts w:ascii="Times New Roman" w:hAnsi="Times New Roman"/>
        </w:rPr>
      </w:pPr>
    </w:p>
    <w:p w:rsidR="006E2915" w:rsidRPr="006E2915" w:rsidRDefault="006E2915" w:rsidP="006E291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E2915">
        <w:rPr>
          <w:rFonts w:ascii="Times New Roman" w:hAnsi="Times New Roman" w:cs="Times New Roman"/>
        </w:rPr>
        <w:t xml:space="preserve">   1. Внести изменения в Программу «Комплексного развития социальной инфраструктуры Большеигнатовского сельского поселения Большеигнатовского муниципального района Республики Мордовия на 2019-2029 годы», утвержденную постановлением Администрации Большеигнатовского муниципального района Республики Мордовия от 19.08.2019 г.  № 338 «Об утверждении Программы Комплексного развития социальной инфраструктуры Большеигнатовского сельского поселения Большеигнатовского муниципального района Республики Мордовия на 2019-2029 годы», (далее Программа) следующие изменения:</w:t>
      </w:r>
    </w:p>
    <w:p w:rsidR="006E2915" w:rsidRPr="006E2915" w:rsidRDefault="006E2915" w:rsidP="006E2915">
      <w:pPr>
        <w:spacing w:after="0" w:line="240" w:lineRule="auto"/>
        <w:ind w:firstLine="567"/>
        <w:jc w:val="both"/>
        <w:rPr>
          <w:rFonts w:ascii="Times New Roman" w:hAnsi="Times New Roman" w:cs="Times New Roman"/>
        </w:rPr>
      </w:pPr>
      <w:r w:rsidRPr="006E2915">
        <w:rPr>
          <w:rFonts w:ascii="Times New Roman" w:hAnsi="Times New Roman" w:cs="Times New Roman"/>
        </w:rPr>
        <w:t xml:space="preserve">    1.1. Паспорт Программы изложить в следующей редакции (прилагается).</w:t>
      </w:r>
    </w:p>
    <w:p w:rsidR="006E2915" w:rsidRPr="006E2915" w:rsidRDefault="006E2915" w:rsidP="006E291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6E2915">
        <w:rPr>
          <w:rFonts w:ascii="Times New Roman" w:hAnsi="Times New Roman" w:cs="Times New Roman"/>
        </w:rPr>
        <w:t xml:space="preserve">    1.2. Приложение № 1 Программы изложить в следующей редакции (прилагается).</w:t>
      </w:r>
    </w:p>
    <w:p w:rsidR="006E2915" w:rsidRPr="006E2915" w:rsidRDefault="006E2915" w:rsidP="006E2915">
      <w:pPr>
        <w:tabs>
          <w:tab w:val="left" w:pos="142"/>
        </w:tabs>
        <w:spacing w:after="0" w:line="240" w:lineRule="auto"/>
        <w:ind w:firstLine="567"/>
        <w:contextualSpacing/>
        <w:jc w:val="both"/>
        <w:rPr>
          <w:rFonts w:ascii="Times New Roman" w:hAnsi="Times New Roman" w:cs="Times New Roman"/>
        </w:rPr>
      </w:pPr>
      <w:r w:rsidRPr="006E2915">
        <w:rPr>
          <w:rFonts w:ascii="Times New Roman" w:hAnsi="Times New Roman" w:cs="Times New Roman"/>
        </w:rPr>
        <w:t xml:space="preserve">    2. Настоящее постановление вступает в силу после дня официального опубликования (обнародования).</w:t>
      </w:r>
    </w:p>
    <w:p w:rsidR="006E2915" w:rsidRPr="006E2915" w:rsidRDefault="006E2915" w:rsidP="006E2915">
      <w:pPr>
        <w:pStyle w:val="af0"/>
        <w:rPr>
          <w:rFonts w:ascii="Times New Roman" w:hAnsi="Times New Roman"/>
        </w:rPr>
      </w:pPr>
    </w:p>
    <w:p w:rsidR="006E2915" w:rsidRPr="006E2915" w:rsidRDefault="006E2915" w:rsidP="006E29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r w:rsidRPr="006E2915">
        <w:rPr>
          <w:rFonts w:ascii="Times New Roman" w:hAnsi="Times New Roman" w:cs="Times New Roman"/>
        </w:rPr>
        <w:t xml:space="preserve">Глава Большеигнатовского   </w:t>
      </w:r>
    </w:p>
    <w:p w:rsidR="006E2915" w:rsidRPr="00ED6D68" w:rsidRDefault="006E2915" w:rsidP="00ED6D68">
      <w:pPr>
        <w:widowControl w:val="0"/>
        <w:autoSpaceDE w:val="0"/>
        <w:autoSpaceDN w:val="0"/>
        <w:adjustRightInd w:val="0"/>
        <w:spacing w:after="0" w:line="240" w:lineRule="auto"/>
        <w:ind w:right="284"/>
        <w:jc w:val="both"/>
        <w:rPr>
          <w:rFonts w:ascii="Times New Roman" w:hAnsi="Times New Roman" w:cs="Times New Roman"/>
          <w:bCs/>
        </w:rPr>
      </w:pPr>
      <w:r w:rsidRPr="006E2915">
        <w:rPr>
          <w:rFonts w:ascii="Times New Roman" w:hAnsi="Times New Roman" w:cs="Times New Roman"/>
        </w:rPr>
        <w:t>муниципального района                                                           Т.Н. Полозова</w:t>
      </w:r>
    </w:p>
    <w:p w:rsidR="006E2915" w:rsidRPr="006E2915" w:rsidRDefault="006E2915" w:rsidP="006E29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</w:rPr>
      </w:pPr>
      <w:r w:rsidRPr="006E2915">
        <w:rPr>
          <w:rFonts w:ascii="Times New Roman" w:hAnsi="Times New Roman" w:cs="Times New Roman"/>
        </w:rPr>
        <w:t xml:space="preserve">Приложение </w:t>
      </w:r>
    </w:p>
    <w:p w:rsidR="006E2915" w:rsidRPr="006E2915" w:rsidRDefault="006E2915" w:rsidP="006E29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 w:rsidRPr="006E2915">
        <w:rPr>
          <w:rFonts w:ascii="Times New Roman" w:hAnsi="Times New Roman" w:cs="Times New Roman"/>
        </w:rPr>
        <w:t xml:space="preserve">к постановлению Администрации Большеигнатовского </w:t>
      </w:r>
    </w:p>
    <w:p w:rsidR="006E2915" w:rsidRPr="006E2915" w:rsidRDefault="006E2915" w:rsidP="006E2915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right"/>
        <w:rPr>
          <w:rFonts w:ascii="Times New Roman" w:hAnsi="Times New Roman" w:cs="Times New Roman"/>
        </w:rPr>
      </w:pPr>
      <w:r w:rsidRPr="006E2915">
        <w:rPr>
          <w:rFonts w:ascii="Times New Roman" w:hAnsi="Times New Roman" w:cs="Times New Roman"/>
        </w:rPr>
        <w:t xml:space="preserve">муниципального района Республики Мордовия </w:t>
      </w:r>
    </w:p>
    <w:p w:rsidR="006E2915" w:rsidRPr="006E2915" w:rsidRDefault="006E2915" w:rsidP="006E2915">
      <w:pPr>
        <w:pStyle w:val="af0"/>
        <w:jc w:val="right"/>
        <w:rPr>
          <w:rFonts w:ascii="Times New Roman" w:hAnsi="Times New Roman"/>
        </w:rPr>
      </w:pPr>
      <w:r w:rsidRPr="006E2915">
        <w:rPr>
          <w:rFonts w:ascii="Times New Roman" w:hAnsi="Times New Roman"/>
        </w:rPr>
        <w:t xml:space="preserve">О внесении изменений в постановление Администрации </w:t>
      </w:r>
    </w:p>
    <w:p w:rsidR="006E2915" w:rsidRPr="006E2915" w:rsidRDefault="006E2915" w:rsidP="006E2915">
      <w:pPr>
        <w:pStyle w:val="af0"/>
        <w:jc w:val="right"/>
        <w:rPr>
          <w:rFonts w:ascii="Times New Roman" w:hAnsi="Times New Roman"/>
        </w:rPr>
      </w:pPr>
      <w:r w:rsidRPr="006E2915">
        <w:rPr>
          <w:rFonts w:ascii="Times New Roman" w:hAnsi="Times New Roman"/>
        </w:rPr>
        <w:t xml:space="preserve">Большеигнатовского муниципального района Республики </w:t>
      </w:r>
    </w:p>
    <w:p w:rsidR="006E2915" w:rsidRPr="006E2915" w:rsidRDefault="006E2915" w:rsidP="006E2915">
      <w:pPr>
        <w:pStyle w:val="af0"/>
        <w:jc w:val="right"/>
        <w:rPr>
          <w:rFonts w:ascii="Times New Roman" w:hAnsi="Times New Roman"/>
        </w:rPr>
      </w:pPr>
      <w:r w:rsidRPr="006E2915">
        <w:rPr>
          <w:rFonts w:ascii="Times New Roman" w:hAnsi="Times New Roman"/>
        </w:rPr>
        <w:t>Мордовия от 19.08.2019 г. № 338 «Об утверждении Программы</w:t>
      </w:r>
    </w:p>
    <w:p w:rsidR="006E2915" w:rsidRPr="006E2915" w:rsidRDefault="006E2915" w:rsidP="006E2915">
      <w:pPr>
        <w:pStyle w:val="af0"/>
        <w:jc w:val="right"/>
        <w:rPr>
          <w:rFonts w:ascii="Times New Roman" w:hAnsi="Times New Roman"/>
        </w:rPr>
      </w:pPr>
      <w:r w:rsidRPr="006E2915">
        <w:rPr>
          <w:rFonts w:ascii="Times New Roman" w:hAnsi="Times New Roman"/>
        </w:rPr>
        <w:t xml:space="preserve">Комплексного развития социальной инфраструктуры </w:t>
      </w:r>
    </w:p>
    <w:p w:rsidR="006E2915" w:rsidRPr="006E2915" w:rsidRDefault="006E2915" w:rsidP="006E2915">
      <w:pPr>
        <w:pStyle w:val="af0"/>
        <w:jc w:val="right"/>
        <w:rPr>
          <w:rFonts w:ascii="Times New Roman" w:hAnsi="Times New Roman"/>
        </w:rPr>
      </w:pPr>
      <w:r w:rsidRPr="006E2915">
        <w:rPr>
          <w:rFonts w:ascii="Times New Roman" w:hAnsi="Times New Roman"/>
        </w:rPr>
        <w:t xml:space="preserve">Большеигнатовского сельского поселения </w:t>
      </w:r>
    </w:p>
    <w:p w:rsidR="006E2915" w:rsidRPr="006E2915" w:rsidRDefault="006E2915" w:rsidP="006E2915">
      <w:pPr>
        <w:pStyle w:val="af0"/>
        <w:jc w:val="right"/>
        <w:rPr>
          <w:rFonts w:ascii="Times New Roman" w:hAnsi="Times New Roman"/>
        </w:rPr>
      </w:pPr>
      <w:r w:rsidRPr="006E2915">
        <w:rPr>
          <w:rFonts w:ascii="Times New Roman" w:hAnsi="Times New Roman"/>
        </w:rPr>
        <w:t>Большеигнатовского муниципального района</w:t>
      </w:r>
    </w:p>
    <w:p w:rsidR="006E2915" w:rsidRPr="006E2915" w:rsidRDefault="006E2915" w:rsidP="006E2915">
      <w:pPr>
        <w:pStyle w:val="af0"/>
        <w:jc w:val="right"/>
        <w:rPr>
          <w:rFonts w:ascii="Times New Roman" w:hAnsi="Times New Roman"/>
        </w:rPr>
      </w:pPr>
      <w:r w:rsidRPr="006E2915">
        <w:rPr>
          <w:rFonts w:ascii="Times New Roman" w:hAnsi="Times New Roman"/>
        </w:rPr>
        <w:t>Республики Мордовия на 2019-2029 годы»</w:t>
      </w:r>
    </w:p>
    <w:p w:rsidR="006E2915" w:rsidRPr="006E2915" w:rsidRDefault="006E2915" w:rsidP="00ED6D68">
      <w:pPr>
        <w:spacing w:after="0" w:line="240" w:lineRule="auto"/>
        <w:ind w:left="142"/>
        <w:jc w:val="right"/>
        <w:rPr>
          <w:rFonts w:ascii="Times New Roman" w:hAnsi="Times New Roman" w:cs="Times New Roman"/>
        </w:rPr>
      </w:pPr>
      <w:r w:rsidRPr="006E2915">
        <w:rPr>
          <w:rFonts w:ascii="Times New Roman" w:hAnsi="Times New Roman" w:cs="Times New Roman"/>
        </w:rPr>
        <w:t xml:space="preserve">                                                                                       от </w:t>
      </w:r>
      <w:r>
        <w:rPr>
          <w:rFonts w:ascii="Times New Roman" w:hAnsi="Times New Roman" w:cs="Times New Roman"/>
        </w:rPr>
        <w:t>22.02.</w:t>
      </w:r>
      <w:r w:rsidRPr="006E2915">
        <w:rPr>
          <w:rFonts w:ascii="Times New Roman" w:hAnsi="Times New Roman" w:cs="Times New Roman"/>
        </w:rPr>
        <w:t xml:space="preserve">2024 № </w:t>
      </w:r>
      <w:r>
        <w:rPr>
          <w:rFonts w:ascii="Times New Roman" w:hAnsi="Times New Roman" w:cs="Times New Roman"/>
        </w:rPr>
        <w:t>57</w:t>
      </w:r>
    </w:p>
    <w:p w:rsidR="006E2915" w:rsidRPr="006E2915" w:rsidRDefault="006E2915" w:rsidP="006E2915">
      <w:pPr>
        <w:pStyle w:val="af0"/>
        <w:jc w:val="center"/>
        <w:rPr>
          <w:rFonts w:ascii="Times New Roman" w:hAnsi="Times New Roman"/>
          <w:b/>
          <w:bCs/>
        </w:rPr>
      </w:pPr>
      <w:r w:rsidRPr="006E2915">
        <w:rPr>
          <w:rFonts w:ascii="Times New Roman" w:hAnsi="Times New Roman"/>
          <w:b/>
          <w:bCs/>
        </w:rPr>
        <w:t>Паспорт программы</w:t>
      </w:r>
    </w:p>
    <w:tbl>
      <w:tblPr>
        <w:tblW w:w="5651" w:type="pct"/>
        <w:tblCellSpacing w:w="0" w:type="dxa"/>
        <w:tblInd w:w="-966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9"/>
        <w:gridCol w:w="8364"/>
      </w:tblGrid>
      <w:tr w:rsidR="006E2915" w:rsidRPr="006E2915" w:rsidTr="00E71856">
        <w:trPr>
          <w:trHeight w:val="895"/>
          <w:tblCellSpacing w:w="0" w:type="dxa"/>
        </w:trPr>
        <w:tc>
          <w:tcPr>
            <w:tcW w:w="10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E2915" w:rsidRPr="006E2915" w:rsidRDefault="006E2915" w:rsidP="006E2915">
            <w:pPr>
              <w:pStyle w:val="af0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  <w:bCs/>
              </w:rPr>
              <w:t>Наименование программы:</w:t>
            </w:r>
          </w:p>
        </w:tc>
        <w:tc>
          <w:tcPr>
            <w:tcW w:w="3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E2915" w:rsidRPr="006E2915" w:rsidRDefault="006E2915" w:rsidP="006E2915">
            <w:pPr>
              <w:pStyle w:val="af0"/>
              <w:jc w:val="both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  <w:bCs/>
              </w:rPr>
              <w:t>Комплексное развитие социальной инфраструктуры  Большеигнатовского сельского поселения Большеигнатовского муниципального района Республики Мордовия  на 2019-2029 годы</w:t>
            </w:r>
          </w:p>
        </w:tc>
      </w:tr>
      <w:tr w:rsidR="006E2915" w:rsidRPr="006E2915" w:rsidTr="00E71856">
        <w:trPr>
          <w:tblCellSpacing w:w="0" w:type="dxa"/>
        </w:trPr>
        <w:tc>
          <w:tcPr>
            <w:tcW w:w="10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E2915" w:rsidRPr="006E2915" w:rsidRDefault="006E2915" w:rsidP="006E2915">
            <w:pPr>
              <w:pStyle w:val="af0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  <w:bCs/>
              </w:rPr>
              <w:t>Основание разработки программы:</w:t>
            </w:r>
          </w:p>
        </w:tc>
        <w:tc>
          <w:tcPr>
            <w:tcW w:w="3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E2915" w:rsidRPr="006E2915" w:rsidRDefault="006E2915" w:rsidP="006E2915">
            <w:pPr>
              <w:pStyle w:val="af0"/>
              <w:jc w:val="both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</w:rPr>
              <w:t xml:space="preserve"> Градостроительный Кодекс Российской Федерации, </w:t>
            </w:r>
          </w:p>
          <w:p w:rsidR="006E2915" w:rsidRPr="006E2915" w:rsidRDefault="006E2915" w:rsidP="006E2915">
            <w:pPr>
              <w:pStyle w:val="af0"/>
              <w:jc w:val="both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</w:rPr>
              <w:t>Федеральный Закон № 131-ФЗ от 06.10.2003 «Об общих принципах организации местного самоуправления в Российской Федерации»,</w:t>
            </w:r>
          </w:p>
          <w:p w:rsidR="006E2915" w:rsidRPr="006E2915" w:rsidRDefault="006E2915" w:rsidP="006E2915">
            <w:pPr>
              <w:pStyle w:val="af0"/>
              <w:jc w:val="both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</w:rPr>
              <w:t xml:space="preserve">Генеральный план Большеигнатовского   сельского поселения Большеигнатовского  муниципального района Республики Мордовия, Устав Большеигнатовского сельского </w:t>
            </w:r>
            <w:r w:rsidRPr="006E2915">
              <w:rPr>
                <w:rFonts w:ascii="Times New Roman" w:hAnsi="Times New Roman"/>
              </w:rPr>
              <w:lastRenderedPageBreak/>
              <w:t>поселения Большеигнатовского  муниципального района Республики Мордовия</w:t>
            </w:r>
          </w:p>
        </w:tc>
      </w:tr>
      <w:tr w:rsidR="006E2915" w:rsidRPr="006E2915" w:rsidTr="001267AE">
        <w:trPr>
          <w:trHeight w:val="784"/>
          <w:tblCellSpacing w:w="0" w:type="dxa"/>
        </w:trPr>
        <w:tc>
          <w:tcPr>
            <w:tcW w:w="10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E2915" w:rsidRPr="006E2915" w:rsidRDefault="001267AE" w:rsidP="006E2915">
            <w:pPr>
              <w:pStyle w:val="af0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bCs/>
              </w:rPr>
              <w:lastRenderedPageBreak/>
              <w:t>Заказчик программы:</w:t>
            </w:r>
            <w:r w:rsidR="006E2915" w:rsidRPr="006E2915">
              <w:rPr>
                <w:rFonts w:ascii="Times New Roman" w:hAnsi="Times New Roman"/>
                <w:bCs/>
              </w:rPr>
              <w:br/>
              <w:t>Разработчик программы:</w:t>
            </w:r>
          </w:p>
        </w:tc>
        <w:tc>
          <w:tcPr>
            <w:tcW w:w="3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6E2915" w:rsidRPr="006E2915" w:rsidRDefault="006E2915" w:rsidP="006E2915">
            <w:pPr>
              <w:pStyle w:val="af0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</w:rPr>
              <w:t>Администрация  Большеигнатовского   муниципального района Республики Мордовия</w:t>
            </w:r>
          </w:p>
          <w:p w:rsidR="006E2915" w:rsidRPr="006E2915" w:rsidRDefault="006E2915" w:rsidP="006E2915">
            <w:pPr>
              <w:pStyle w:val="af0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</w:rPr>
              <w:t>Администрация  Большеигнатовского   муниципального района Республики Мордовия</w:t>
            </w:r>
          </w:p>
        </w:tc>
      </w:tr>
      <w:tr w:rsidR="006E2915" w:rsidRPr="006E2915" w:rsidTr="00E71856">
        <w:trPr>
          <w:tblCellSpacing w:w="0" w:type="dxa"/>
        </w:trPr>
        <w:tc>
          <w:tcPr>
            <w:tcW w:w="10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E2915" w:rsidRPr="006E2915" w:rsidRDefault="006E2915" w:rsidP="006E2915">
            <w:pPr>
              <w:pStyle w:val="af0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  <w:bCs/>
              </w:rPr>
              <w:t>Основная цель программы:</w:t>
            </w:r>
          </w:p>
        </w:tc>
        <w:tc>
          <w:tcPr>
            <w:tcW w:w="3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E2915" w:rsidRPr="006E2915" w:rsidRDefault="006E2915" w:rsidP="006E2915">
            <w:pPr>
              <w:pStyle w:val="af0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</w:rPr>
              <w:t>Развитие социальной инфраструктуры Большеигнатовского сельского поселения</w:t>
            </w:r>
          </w:p>
        </w:tc>
      </w:tr>
      <w:tr w:rsidR="006E2915" w:rsidRPr="006E2915" w:rsidTr="00E71856">
        <w:trPr>
          <w:tblCellSpacing w:w="0" w:type="dxa"/>
        </w:trPr>
        <w:tc>
          <w:tcPr>
            <w:tcW w:w="10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E2915" w:rsidRPr="006E2915" w:rsidRDefault="006E2915" w:rsidP="006E2915">
            <w:pPr>
              <w:pStyle w:val="af0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  <w:bCs/>
              </w:rPr>
              <w:t>Задачи программы:</w:t>
            </w:r>
          </w:p>
        </w:tc>
        <w:tc>
          <w:tcPr>
            <w:tcW w:w="3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E2915" w:rsidRPr="006E2915" w:rsidRDefault="006E2915" w:rsidP="006E2915">
            <w:pPr>
              <w:pStyle w:val="af0"/>
              <w:jc w:val="both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</w:rPr>
              <w:t>1. Создание правовых, организационных, институциональных и экономических условий для перехода к устойчивому социальному развитию поселения, эффективной реализации полномочий органов местного самоуправления;</w:t>
            </w:r>
          </w:p>
          <w:p w:rsidR="006E2915" w:rsidRPr="006E2915" w:rsidRDefault="006E2915" w:rsidP="006E2915">
            <w:pPr>
              <w:pStyle w:val="af0"/>
              <w:jc w:val="both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</w:rPr>
              <w:t>2. Развитие и расширение информационно-консультационного и правового обслуживания населения;</w:t>
            </w:r>
          </w:p>
          <w:p w:rsidR="006E2915" w:rsidRPr="006E2915" w:rsidRDefault="006E2915" w:rsidP="006E2915">
            <w:pPr>
              <w:pStyle w:val="af0"/>
              <w:jc w:val="both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</w:rPr>
              <w:t>3.Создание условий для безопасного проживания населения на территории поселения;</w:t>
            </w:r>
          </w:p>
          <w:p w:rsidR="006E2915" w:rsidRPr="006E2915" w:rsidRDefault="006E2915" w:rsidP="006E2915">
            <w:pPr>
              <w:pStyle w:val="af0"/>
              <w:jc w:val="both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</w:rPr>
              <w:t>4.Сохранение объектов социальной инфраструктуры.</w:t>
            </w:r>
          </w:p>
        </w:tc>
      </w:tr>
      <w:tr w:rsidR="006E2915" w:rsidRPr="006E2915" w:rsidTr="00E71856">
        <w:trPr>
          <w:tblCellSpacing w:w="0" w:type="dxa"/>
        </w:trPr>
        <w:tc>
          <w:tcPr>
            <w:tcW w:w="10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6E2915" w:rsidRPr="006E2915" w:rsidRDefault="006E2915" w:rsidP="006E2915">
            <w:pPr>
              <w:pStyle w:val="af0"/>
              <w:rPr>
                <w:rFonts w:ascii="Times New Roman" w:hAnsi="Times New Roman"/>
                <w:bCs/>
              </w:rPr>
            </w:pPr>
            <w:r w:rsidRPr="006E2915">
              <w:rPr>
                <w:rFonts w:ascii="Times New Roman" w:hAnsi="Times New Roman"/>
                <w:bCs/>
              </w:rPr>
              <w:t>Мероприятия</w:t>
            </w:r>
          </w:p>
          <w:p w:rsidR="006E2915" w:rsidRPr="006E2915" w:rsidRDefault="006E2915" w:rsidP="006E2915">
            <w:pPr>
              <w:pStyle w:val="af0"/>
              <w:rPr>
                <w:rFonts w:ascii="Times New Roman" w:hAnsi="Times New Roman"/>
                <w:bCs/>
              </w:rPr>
            </w:pPr>
            <w:r w:rsidRPr="006E2915">
              <w:rPr>
                <w:rFonts w:ascii="Times New Roman" w:hAnsi="Times New Roman"/>
                <w:bCs/>
              </w:rPr>
              <w:t>программы:</w:t>
            </w:r>
          </w:p>
        </w:tc>
        <w:tc>
          <w:tcPr>
            <w:tcW w:w="3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6E2915" w:rsidRPr="006E2915" w:rsidRDefault="006E2915" w:rsidP="006E2915">
            <w:pPr>
              <w:pStyle w:val="af0"/>
              <w:jc w:val="both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</w:rPr>
              <w:t>Обеспечение уличного освещения в ночное время, ремонт электрических сетей.</w:t>
            </w:r>
          </w:p>
          <w:p w:rsidR="006E2915" w:rsidRPr="006E2915" w:rsidRDefault="006E2915" w:rsidP="006E2915">
            <w:pPr>
              <w:pStyle w:val="af0"/>
              <w:jc w:val="both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</w:rPr>
              <w:t>Улучшение и облагораживание внешнего вида поселения.</w:t>
            </w:r>
          </w:p>
          <w:p w:rsidR="006E2915" w:rsidRPr="006E2915" w:rsidRDefault="006E2915" w:rsidP="006E2915">
            <w:pPr>
              <w:pStyle w:val="af0"/>
              <w:jc w:val="both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</w:rPr>
              <w:t>Разработка проектно сметной документации на благоустройство памятника в с. Большое Игнатово, Большеигнатовского муниципального района, Республики Мордовия.</w:t>
            </w:r>
          </w:p>
          <w:p w:rsidR="006E2915" w:rsidRPr="006E2915" w:rsidRDefault="006E2915" w:rsidP="006E2915">
            <w:pPr>
              <w:pStyle w:val="af0"/>
              <w:jc w:val="both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</w:rPr>
              <w:t>Проведение строительно-технической экспертизы д. № 33 по ул. Школьная в с. Большое Игнатово, Большеигнатовского муниципального района, Республики Мордовия.</w:t>
            </w:r>
          </w:p>
        </w:tc>
      </w:tr>
      <w:tr w:rsidR="006E2915" w:rsidRPr="006E2915" w:rsidTr="001267AE">
        <w:trPr>
          <w:trHeight w:val="1582"/>
          <w:tblCellSpacing w:w="0" w:type="dxa"/>
        </w:trPr>
        <w:tc>
          <w:tcPr>
            <w:tcW w:w="10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</w:tcPr>
          <w:p w:rsidR="006E2915" w:rsidRPr="006E2915" w:rsidRDefault="006E2915" w:rsidP="006E2915">
            <w:pPr>
              <w:pStyle w:val="af0"/>
              <w:rPr>
                <w:rFonts w:ascii="Times New Roman" w:hAnsi="Times New Roman"/>
                <w:bCs/>
              </w:rPr>
            </w:pPr>
            <w:r w:rsidRPr="006E2915">
              <w:rPr>
                <w:rFonts w:ascii="Times New Roman" w:hAnsi="Times New Roman"/>
              </w:rPr>
              <w:t>Целевые показатели (индикаторы) обеспеченности населения объектами социальной инфраструктуры</w:t>
            </w:r>
          </w:p>
        </w:tc>
        <w:tc>
          <w:tcPr>
            <w:tcW w:w="3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E2915" w:rsidRPr="006E2915" w:rsidRDefault="006E2915" w:rsidP="000A7B9E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</w:rPr>
              <w:t>Целевыми показателями (индикаторами) обеспеченности населения объектами социальной инфраструктуры, станут:</w:t>
            </w:r>
          </w:p>
          <w:p w:rsidR="006E2915" w:rsidRPr="006E2915" w:rsidRDefault="006E2915" w:rsidP="000A7B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6E2915">
              <w:rPr>
                <w:rFonts w:ascii="Times New Roman" w:eastAsiaTheme="minorHAnsi" w:hAnsi="Times New Roman" w:cs="Times New Roman"/>
                <w:lang w:eastAsia="en-US"/>
              </w:rPr>
              <w:t>-развитие систем наружного освещения населенных пунктов сельского поселения</w:t>
            </w:r>
          </w:p>
          <w:p w:rsidR="006E2915" w:rsidRPr="006E2915" w:rsidRDefault="006E2915" w:rsidP="000A7B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6E2915">
              <w:rPr>
                <w:rFonts w:ascii="Times New Roman" w:eastAsiaTheme="minorHAnsi" w:hAnsi="Times New Roman" w:cs="Times New Roman"/>
                <w:lang w:eastAsia="en-US"/>
              </w:rPr>
              <w:t>-благоустройство, озеленение, содержание мест захоронения</w:t>
            </w:r>
          </w:p>
          <w:p w:rsidR="006E2915" w:rsidRPr="006E2915" w:rsidRDefault="006E2915" w:rsidP="000A7B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eastAsiaTheme="minorHAnsi" w:hAnsi="Times New Roman" w:cs="Times New Roman"/>
                <w:lang w:eastAsia="en-US"/>
              </w:rPr>
              <w:t>- к</w:t>
            </w:r>
            <w:r w:rsidRPr="006E2915">
              <w:rPr>
                <w:rFonts w:ascii="Times New Roman" w:hAnsi="Times New Roman" w:cs="Times New Roman"/>
              </w:rPr>
              <w:t xml:space="preserve">оличество разработанной  проектно сметной документации </w:t>
            </w:r>
          </w:p>
          <w:p w:rsidR="006E2915" w:rsidRPr="006E2915" w:rsidRDefault="006E2915" w:rsidP="000A7B9E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Theme="minorHAnsi" w:hAnsi="Times New Roman" w:cs="Times New Roman"/>
                <w:lang w:eastAsia="en-US"/>
              </w:rPr>
            </w:pPr>
            <w:r w:rsidRPr="006E2915">
              <w:rPr>
                <w:rFonts w:ascii="Times New Roman" w:eastAsiaTheme="minorHAnsi" w:hAnsi="Times New Roman" w:cs="Times New Roman"/>
                <w:lang w:eastAsia="en-US"/>
              </w:rPr>
              <w:t>- к</w:t>
            </w:r>
            <w:r w:rsidRPr="006E2915">
              <w:rPr>
                <w:rFonts w:ascii="Times New Roman" w:hAnsi="Times New Roman" w:cs="Times New Roman"/>
              </w:rPr>
              <w:t xml:space="preserve">оличество проведенной строительно-технической экспертизы </w:t>
            </w:r>
          </w:p>
        </w:tc>
      </w:tr>
      <w:tr w:rsidR="006E2915" w:rsidRPr="006E2915" w:rsidTr="00E71856">
        <w:trPr>
          <w:tblCellSpacing w:w="0" w:type="dxa"/>
        </w:trPr>
        <w:tc>
          <w:tcPr>
            <w:tcW w:w="10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</w:tcPr>
          <w:p w:rsidR="006E2915" w:rsidRPr="006E2915" w:rsidRDefault="006E2915" w:rsidP="006E29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</w:rPr>
              <w:t>Сроки и этапы реализации Программы:</w:t>
            </w:r>
          </w:p>
        </w:tc>
        <w:tc>
          <w:tcPr>
            <w:tcW w:w="3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</w:tcPr>
          <w:p w:rsidR="006E2915" w:rsidRPr="006E2915" w:rsidRDefault="006E2915" w:rsidP="006E291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</w:rPr>
              <w:t>2019-2029 годы</w:t>
            </w:r>
          </w:p>
        </w:tc>
      </w:tr>
      <w:tr w:rsidR="006E2915" w:rsidRPr="006E2915" w:rsidTr="00E71856">
        <w:trPr>
          <w:tblCellSpacing w:w="0" w:type="dxa"/>
        </w:trPr>
        <w:tc>
          <w:tcPr>
            <w:tcW w:w="5000" w:type="pct"/>
            <w:gridSpan w:val="2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E2915" w:rsidRPr="006E2915" w:rsidRDefault="006E2915" w:rsidP="006E2915">
            <w:pPr>
              <w:pStyle w:val="af0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  <w:bCs/>
              </w:rPr>
              <w:t>Перечень подпрограмм и основных мероприятий</w:t>
            </w:r>
          </w:p>
        </w:tc>
      </w:tr>
      <w:tr w:rsidR="006E2915" w:rsidRPr="006E2915" w:rsidTr="001267AE">
        <w:trPr>
          <w:trHeight w:val="1238"/>
          <w:tblCellSpacing w:w="0" w:type="dxa"/>
        </w:trPr>
        <w:tc>
          <w:tcPr>
            <w:tcW w:w="10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E2915" w:rsidRPr="006E2915" w:rsidRDefault="006E2915" w:rsidP="006E2915">
            <w:pPr>
              <w:pStyle w:val="af0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  <w:bCs/>
              </w:rPr>
              <w:t>Основные исполнители программы:</w:t>
            </w:r>
          </w:p>
        </w:tc>
        <w:tc>
          <w:tcPr>
            <w:tcW w:w="3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E2915" w:rsidRPr="006E2915" w:rsidRDefault="006E2915" w:rsidP="000A7B9E">
            <w:pPr>
              <w:pStyle w:val="af0"/>
              <w:jc w:val="both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</w:rPr>
              <w:t>Администрация  Большеигнатовского   муниципального района Республики Мордовия,</w:t>
            </w:r>
          </w:p>
          <w:p w:rsidR="006E2915" w:rsidRPr="006E2915" w:rsidRDefault="006E2915" w:rsidP="000A7B9E">
            <w:pPr>
              <w:pStyle w:val="af0"/>
              <w:jc w:val="both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</w:rPr>
              <w:t>-предприятия, организации, предприниматели Большеигнатовского сельского поселения Большеигннатовского   муниципального района Республики Мордовия,</w:t>
            </w:r>
          </w:p>
          <w:p w:rsidR="006E2915" w:rsidRPr="006E2915" w:rsidRDefault="006E2915" w:rsidP="000A7B9E">
            <w:pPr>
              <w:pStyle w:val="af0"/>
              <w:jc w:val="both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</w:rPr>
              <w:t>-население  Большеигнатовского сельского поселения Большеигнатовского   муниципального района Республики Мордовия</w:t>
            </w:r>
          </w:p>
        </w:tc>
      </w:tr>
      <w:tr w:rsidR="006E2915" w:rsidRPr="006E2915" w:rsidTr="00E71856">
        <w:trPr>
          <w:trHeight w:val="539"/>
          <w:tblCellSpacing w:w="0" w:type="dxa"/>
        </w:trPr>
        <w:tc>
          <w:tcPr>
            <w:tcW w:w="1067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E2915" w:rsidRPr="006E2915" w:rsidRDefault="006E2915" w:rsidP="006E2915">
            <w:pPr>
              <w:pStyle w:val="af0"/>
              <w:rPr>
                <w:rFonts w:ascii="Times New Roman" w:hAnsi="Times New Roman"/>
              </w:rPr>
            </w:pPr>
            <w:r w:rsidRPr="006E2915">
              <w:rPr>
                <w:rFonts w:ascii="Times New Roman" w:hAnsi="Times New Roman"/>
              </w:rPr>
              <w:t>Объемы бюджетных ассигнований Программы</w:t>
            </w:r>
          </w:p>
        </w:tc>
        <w:tc>
          <w:tcPr>
            <w:tcW w:w="3933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tcMar>
              <w:top w:w="12" w:type="dxa"/>
              <w:left w:w="12" w:type="dxa"/>
              <w:bottom w:w="12" w:type="dxa"/>
              <w:right w:w="12" w:type="dxa"/>
            </w:tcMar>
            <w:vAlign w:val="center"/>
            <w:hideMark/>
          </w:tcPr>
          <w:p w:rsidR="006E2915" w:rsidRPr="006E2915" w:rsidRDefault="006E2915" w:rsidP="006E2915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</w:rPr>
              <w:t>Общий объем финансовых средств –17009,0 тыс. руб.*</w:t>
            </w:r>
          </w:p>
          <w:p w:rsidR="006E2915" w:rsidRPr="006E2915" w:rsidRDefault="006E2915" w:rsidP="006E2915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</w:rPr>
              <w:t>Средства местного бюджета:</w:t>
            </w:r>
          </w:p>
          <w:p w:rsidR="006E2915" w:rsidRPr="006E2915" w:rsidRDefault="006E2915" w:rsidP="006E2915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</w:rPr>
              <w:t>2019 год – 2185,6 тыс. руб.;</w:t>
            </w:r>
          </w:p>
          <w:p w:rsidR="006E2915" w:rsidRPr="006E2915" w:rsidRDefault="006E2915" w:rsidP="006E2915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</w:rPr>
              <w:t>2020 год – 1350,2 тыс. руб.;</w:t>
            </w:r>
          </w:p>
          <w:p w:rsidR="006E2915" w:rsidRPr="006E2915" w:rsidRDefault="006E2915" w:rsidP="006E2915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</w:rPr>
              <w:t>2021 год – 3396,3 тыс. руб.;</w:t>
            </w:r>
          </w:p>
          <w:p w:rsidR="006E2915" w:rsidRPr="006E2915" w:rsidRDefault="006E2915" w:rsidP="006E2915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</w:rPr>
              <w:t>2022 год – 2044,5 тыс. руб.;</w:t>
            </w:r>
          </w:p>
          <w:p w:rsidR="006E2915" w:rsidRPr="006E2915" w:rsidRDefault="006E2915" w:rsidP="006E2915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</w:rPr>
              <w:t>2023 год – 2013,9 тыс. руб.;</w:t>
            </w:r>
          </w:p>
          <w:p w:rsidR="006E2915" w:rsidRPr="006E2915" w:rsidRDefault="006E2915" w:rsidP="006E2915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</w:rPr>
              <w:t>2024 год – 2127,4 тыс. руб.;</w:t>
            </w:r>
          </w:p>
          <w:p w:rsidR="006E2915" w:rsidRPr="006E2915" w:rsidRDefault="006E2915" w:rsidP="006E2915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</w:rPr>
              <w:t>2025 год – 2191,1 тыс. руб.;</w:t>
            </w:r>
          </w:p>
          <w:p w:rsidR="006E2915" w:rsidRPr="006E2915" w:rsidRDefault="006E2915" w:rsidP="006E2915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</w:rPr>
              <w:t>2026 год – 1700,0 тыс. руб.;</w:t>
            </w:r>
          </w:p>
          <w:p w:rsidR="006E2915" w:rsidRPr="006E2915" w:rsidRDefault="006E2915" w:rsidP="006E2915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</w:rPr>
              <w:t>2027 год – 0,0 тыс. руб.;</w:t>
            </w:r>
          </w:p>
          <w:p w:rsidR="006E2915" w:rsidRPr="006E2915" w:rsidRDefault="006E2915" w:rsidP="006E2915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</w:rPr>
              <w:t>2028 год – 0,0 тыс. руб.;</w:t>
            </w:r>
          </w:p>
          <w:p w:rsidR="006E2915" w:rsidRPr="006E2915" w:rsidRDefault="006E2915" w:rsidP="006E2915">
            <w:pPr>
              <w:widowControl w:val="0"/>
              <w:tabs>
                <w:tab w:val="left" w:pos="1455"/>
              </w:tabs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</w:rPr>
              <w:t>2029 год – 0,0 тыс. руб.</w:t>
            </w:r>
          </w:p>
        </w:tc>
      </w:tr>
    </w:tbl>
    <w:p w:rsidR="006E2915" w:rsidRPr="006E2915" w:rsidRDefault="006E2915" w:rsidP="001267AE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</w:rPr>
      </w:pPr>
      <w:r w:rsidRPr="006E2915">
        <w:rPr>
          <w:rFonts w:ascii="Times New Roman" w:hAnsi="Times New Roman" w:cs="Times New Roman"/>
        </w:rPr>
        <w:t>* Объем финансирования подлежит уточнению по мере формирования бюджета</w:t>
      </w:r>
      <w:r w:rsidR="001267AE">
        <w:rPr>
          <w:rFonts w:ascii="Times New Roman" w:hAnsi="Times New Roman" w:cs="Times New Roman"/>
        </w:rPr>
        <w:t>.</w:t>
      </w:r>
    </w:p>
    <w:p w:rsidR="006E2915" w:rsidRPr="006E2915" w:rsidRDefault="006E2915" w:rsidP="006E291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E2915">
        <w:rPr>
          <w:rFonts w:ascii="Times New Roman" w:hAnsi="Times New Roman" w:cs="Times New Roman"/>
        </w:rPr>
        <w:t>Приложение № 1</w:t>
      </w:r>
    </w:p>
    <w:p w:rsidR="006E2915" w:rsidRPr="006E2915" w:rsidRDefault="006E2915" w:rsidP="006E2915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E2915">
        <w:rPr>
          <w:rFonts w:ascii="Times New Roman" w:hAnsi="Times New Roman" w:cs="Times New Roman"/>
        </w:rPr>
        <w:t> </w:t>
      </w:r>
      <w:r w:rsidRPr="006E2915">
        <w:rPr>
          <w:rFonts w:ascii="Times New Roman" w:hAnsi="Times New Roman" w:cs="Times New Roman"/>
          <w:bCs/>
        </w:rPr>
        <w:t>к Программе «Комплексного развития</w:t>
      </w:r>
    </w:p>
    <w:p w:rsidR="006E2915" w:rsidRPr="006E2915" w:rsidRDefault="006E2915" w:rsidP="006E2915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E2915">
        <w:rPr>
          <w:rFonts w:ascii="Times New Roman" w:hAnsi="Times New Roman" w:cs="Times New Roman"/>
          <w:bCs/>
        </w:rPr>
        <w:t>социальной инфраструктуры</w:t>
      </w:r>
    </w:p>
    <w:p w:rsidR="006E2915" w:rsidRPr="006E2915" w:rsidRDefault="006E2915" w:rsidP="006E2915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E2915">
        <w:rPr>
          <w:rFonts w:ascii="Times New Roman" w:hAnsi="Times New Roman" w:cs="Times New Roman"/>
          <w:bCs/>
        </w:rPr>
        <w:t>Большеигнатовского сельского поселения</w:t>
      </w:r>
    </w:p>
    <w:p w:rsidR="006E2915" w:rsidRPr="006E2915" w:rsidRDefault="006E2915" w:rsidP="006E2915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E2915">
        <w:rPr>
          <w:rFonts w:ascii="Times New Roman" w:hAnsi="Times New Roman" w:cs="Times New Roman"/>
          <w:bCs/>
        </w:rPr>
        <w:lastRenderedPageBreak/>
        <w:t xml:space="preserve">Большеигнатовского муниципального района </w:t>
      </w:r>
    </w:p>
    <w:p w:rsidR="006E2915" w:rsidRPr="006E2915" w:rsidRDefault="006E2915" w:rsidP="006E2915">
      <w:pPr>
        <w:spacing w:after="0" w:line="240" w:lineRule="auto"/>
        <w:jc w:val="right"/>
        <w:rPr>
          <w:rFonts w:ascii="Times New Roman" w:hAnsi="Times New Roman" w:cs="Times New Roman"/>
          <w:bCs/>
        </w:rPr>
      </w:pPr>
      <w:r w:rsidRPr="006E2915">
        <w:rPr>
          <w:rFonts w:ascii="Times New Roman" w:hAnsi="Times New Roman" w:cs="Times New Roman"/>
          <w:bCs/>
        </w:rPr>
        <w:t>на 2019-2029 годы»</w:t>
      </w:r>
    </w:p>
    <w:p w:rsidR="006E2915" w:rsidRPr="006E2915" w:rsidRDefault="006E2915" w:rsidP="006E2915">
      <w:pPr>
        <w:spacing w:after="0" w:line="240" w:lineRule="auto"/>
        <w:jc w:val="both"/>
        <w:rPr>
          <w:rFonts w:ascii="Times New Roman" w:hAnsi="Times New Roman" w:cs="Times New Roman"/>
          <w:b/>
        </w:rPr>
      </w:pPr>
    </w:p>
    <w:p w:rsidR="006E2915" w:rsidRPr="006E2915" w:rsidRDefault="006E2915" w:rsidP="001267AE">
      <w:pPr>
        <w:pStyle w:val="af0"/>
        <w:jc w:val="center"/>
        <w:rPr>
          <w:rFonts w:ascii="Times New Roman" w:hAnsi="Times New Roman"/>
        </w:rPr>
      </w:pPr>
      <w:r w:rsidRPr="006E2915">
        <w:rPr>
          <w:rFonts w:ascii="Times New Roman" w:hAnsi="Times New Roman"/>
        </w:rPr>
        <w:t>Перечень  программных мероприятий Программы комплексного  развития социальной инфраструктуры Большеигнатовского сельского поселения</w:t>
      </w:r>
    </w:p>
    <w:p w:rsidR="006E2915" w:rsidRPr="006E2915" w:rsidRDefault="006E2915" w:rsidP="001267AE">
      <w:pPr>
        <w:pStyle w:val="af0"/>
        <w:jc w:val="center"/>
        <w:rPr>
          <w:rFonts w:ascii="Times New Roman" w:hAnsi="Times New Roman"/>
        </w:rPr>
      </w:pPr>
      <w:r w:rsidRPr="006E2915">
        <w:rPr>
          <w:rFonts w:ascii="Times New Roman" w:hAnsi="Times New Roman"/>
        </w:rPr>
        <w:t>Большеигнатовского муниципального района Республики Мордовия</w:t>
      </w:r>
    </w:p>
    <w:p w:rsidR="006E2915" w:rsidRPr="006E2915" w:rsidRDefault="006E2915" w:rsidP="001267AE">
      <w:pPr>
        <w:pStyle w:val="af0"/>
        <w:jc w:val="center"/>
        <w:rPr>
          <w:rFonts w:ascii="Times New Roman" w:hAnsi="Times New Roman"/>
        </w:rPr>
      </w:pPr>
      <w:r w:rsidRPr="006E2915">
        <w:rPr>
          <w:rFonts w:ascii="Times New Roman" w:hAnsi="Times New Roman"/>
        </w:rPr>
        <w:t xml:space="preserve"> на 2019-2029 годы</w:t>
      </w:r>
    </w:p>
    <w:p w:rsidR="006E2915" w:rsidRPr="006E2915" w:rsidRDefault="006E2915" w:rsidP="006E2915">
      <w:pPr>
        <w:spacing w:after="0" w:line="240" w:lineRule="auto"/>
        <w:jc w:val="right"/>
        <w:rPr>
          <w:rFonts w:ascii="Times New Roman" w:hAnsi="Times New Roman" w:cs="Times New Roman"/>
        </w:rPr>
      </w:pPr>
      <w:r w:rsidRPr="006E2915">
        <w:rPr>
          <w:rFonts w:ascii="Times New Roman" w:hAnsi="Times New Roman" w:cs="Times New Roman"/>
        </w:rPr>
        <w:t> (тыс. руб)</w:t>
      </w:r>
    </w:p>
    <w:tbl>
      <w:tblPr>
        <w:tblStyle w:val="af1"/>
        <w:tblW w:w="11481" w:type="dxa"/>
        <w:tblInd w:w="-1310" w:type="dxa"/>
        <w:tblLayout w:type="fixed"/>
        <w:tblLook w:val="04A0" w:firstRow="1" w:lastRow="0" w:firstColumn="1" w:lastColumn="0" w:noHBand="0" w:noVBand="1"/>
      </w:tblPr>
      <w:tblGrid>
        <w:gridCol w:w="2127"/>
        <w:gridCol w:w="709"/>
        <w:gridCol w:w="709"/>
        <w:gridCol w:w="709"/>
        <w:gridCol w:w="709"/>
        <w:gridCol w:w="708"/>
        <w:gridCol w:w="851"/>
        <w:gridCol w:w="708"/>
        <w:gridCol w:w="708"/>
        <w:gridCol w:w="708"/>
        <w:gridCol w:w="709"/>
        <w:gridCol w:w="709"/>
        <w:gridCol w:w="709"/>
        <w:gridCol w:w="708"/>
      </w:tblGrid>
      <w:tr w:rsidR="006E2915" w:rsidRPr="006E2915" w:rsidTr="009C5E2D">
        <w:tc>
          <w:tcPr>
            <w:tcW w:w="2127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Наименование</w:t>
            </w:r>
          </w:p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мероприятия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Срок</w:t>
            </w:r>
          </w:p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реализации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 xml:space="preserve">Источники </w:t>
            </w:r>
          </w:p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финансирования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2019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2020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2021</w:t>
            </w:r>
          </w:p>
        </w:tc>
        <w:tc>
          <w:tcPr>
            <w:tcW w:w="851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2022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2023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2024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2025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2026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2027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2028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2029</w:t>
            </w:r>
          </w:p>
        </w:tc>
      </w:tr>
      <w:tr w:rsidR="006E2915" w:rsidRPr="006E2915" w:rsidTr="009C5E2D">
        <w:tc>
          <w:tcPr>
            <w:tcW w:w="2127" w:type="dxa"/>
          </w:tcPr>
          <w:p w:rsidR="006E2915" w:rsidRPr="006E2915" w:rsidRDefault="006E2915" w:rsidP="006E2915">
            <w:pPr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Развитие систем наружного освещения населенных пунктов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2019-</w:t>
            </w:r>
          </w:p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2029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Средства местного бюджета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1290,0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1194,30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1246,3</w:t>
            </w:r>
          </w:p>
        </w:tc>
        <w:tc>
          <w:tcPr>
            <w:tcW w:w="851" w:type="dxa"/>
          </w:tcPr>
          <w:p w:rsidR="006E2915" w:rsidRPr="006E2915" w:rsidRDefault="006E2915" w:rsidP="006E2915">
            <w:pPr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  <w:bCs/>
              </w:rPr>
              <w:t>1087456,2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  <w:bCs/>
              </w:rPr>
              <w:t>1173,5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1200,0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  <w:bCs/>
              </w:rPr>
              <w:t>1350,0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  <w:bCs/>
              </w:rPr>
              <w:t>1200,0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6E2915" w:rsidRPr="006E2915" w:rsidTr="009C5E2D">
        <w:tc>
          <w:tcPr>
            <w:tcW w:w="2127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Благоустройство озеленение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2019-</w:t>
            </w:r>
          </w:p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2029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Средства местного бюджета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895,6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155,90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2150,0</w:t>
            </w:r>
          </w:p>
        </w:tc>
        <w:tc>
          <w:tcPr>
            <w:tcW w:w="851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956564,3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840,4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991,1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  <w:bCs/>
              </w:rPr>
              <w:t>788,4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  <w:bCs/>
              </w:rPr>
              <w:t>500,0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6E2915" w:rsidRPr="006E2915" w:rsidTr="009C5E2D">
        <w:tc>
          <w:tcPr>
            <w:tcW w:w="2127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</w:rPr>
              <w:t>Разработка проектно сметной документации на благоустройство памятника в с. Большое Игнатово,Большеигнатовского муниципального района, Республики Мордовия.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2019-2029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  <w:r w:rsidRPr="006E2915">
              <w:rPr>
                <w:rFonts w:ascii="Times New Roman" w:hAnsi="Times New Roman" w:cs="Times New Roman"/>
                <w:bCs/>
              </w:rPr>
              <w:t>Средства местного бюджета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6E2915" w:rsidRPr="006E2915" w:rsidTr="009C5E2D">
        <w:tc>
          <w:tcPr>
            <w:tcW w:w="2127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</w:rPr>
              <w:t>Проведение строительно-технической экспертизы д. № 33 по ул. Школьная в  с. Большое Игнатово, Большеигнатовского муниципального района, Республики Мордовия.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2022-2029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  <w:highlight w:val="yellow"/>
              </w:rPr>
            </w:pPr>
            <w:r w:rsidRPr="006E2915">
              <w:rPr>
                <w:rFonts w:ascii="Times New Roman" w:hAnsi="Times New Roman" w:cs="Times New Roman"/>
                <w:bCs/>
              </w:rPr>
              <w:t>Средства местного бюджета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851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30,0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</w:tr>
      <w:tr w:rsidR="006E2915" w:rsidRPr="006E2915" w:rsidTr="009C5E2D">
        <w:tc>
          <w:tcPr>
            <w:tcW w:w="2127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</w:rPr>
            </w:pPr>
            <w:r w:rsidRPr="006E2915">
              <w:rPr>
                <w:rFonts w:ascii="Times New Roman" w:hAnsi="Times New Roman" w:cs="Times New Roman"/>
              </w:rPr>
              <w:t xml:space="preserve">Всего </w:t>
            </w:r>
          </w:p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2185,6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1350,2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3396,3</w:t>
            </w:r>
          </w:p>
        </w:tc>
        <w:tc>
          <w:tcPr>
            <w:tcW w:w="851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2044050,5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2013,9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2127,4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2191,1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1700,0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9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708" w:type="dxa"/>
          </w:tcPr>
          <w:p w:rsidR="006E2915" w:rsidRPr="006E2915" w:rsidRDefault="006E2915" w:rsidP="006E2915">
            <w:pPr>
              <w:jc w:val="both"/>
              <w:rPr>
                <w:rFonts w:ascii="Times New Roman" w:hAnsi="Times New Roman" w:cs="Times New Roman"/>
                <w:bCs/>
              </w:rPr>
            </w:pPr>
            <w:r w:rsidRPr="006E2915">
              <w:rPr>
                <w:rFonts w:ascii="Times New Roman" w:hAnsi="Times New Roman" w:cs="Times New Roman"/>
                <w:bCs/>
              </w:rPr>
              <w:t>0</w:t>
            </w:r>
          </w:p>
        </w:tc>
      </w:tr>
    </w:tbl>
    <w:p w:rsidR="006E2915" w:rsidRPr="006E2915" w:rsidRDefault="006E2915" w:rsidP="001267AE">
      <w:pPr>
        <w:pStyle w:val="af0"/>
        <w:rPr>
          <w:rFonts w:ascii="Times New Roman" w:hAnsi="Times New Roman"/>
        </w:rPr>
        <w:sectPr w:rsidR="006E2915" w:rsidRPr="006E2915" w:rsidSect="006E2915">
          <w:pgSz w:w="11905" w:h="16837"/>
          <w:pgMar w:top="1134" w:right="850" w:bottom="1134" w:left="1701" w:header="720" w:footer="720" w:gutter="0"/>
          <w:pgNumType w:start="49"/>
          <w:cols w:space="720"/>
          <w:noEndnote/>
          <w:docGrid w:linePitch="299"/>
        </w:sectPr>
      </w:pPr>
    </w:p>
    <w:p w:rsidR="00CD2DCA" w:rsidRPr="006E2915" w:rsidRDefault="00CD2DCA" w:rsidP="006E2915">
      <w:pPr>
        <w:spacing w:after="0" w:line="240" w:lineRule="auto"/>
        <w:rPr>
          <w:rFonts w:ascii="Times New Roman" w:hAnsi="Times New Roman" w:cs="Times New Roman"/>
        </w:rPr>
      </w:pPr>
    </w:p>
    <w:sectPr w:rsidR="00CD2DCA" w:rsidRPr="006E2915" w:rsidSect="006E2915">
      <w:type w:val="continuous"/>
      <w:pgSz w:w="16837" w:h="11905" w:orient="landscape"/>
      <w:pgMar w:top="1134" w:right="850" w:bottom="1134" w:left="1701" w:header="720" w:footer="720" w:gutter="0"/>
      <w:pgNumType w:start="49"/>
      <w:cols w:space="72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C7301" w:rsidRDefault="00EC7301" w:rsidP="00AE471C">
      <w:pPr>
        <w:spacing w:after="0" w:line="240" w:lineRule="auto"/>
      </w:pPr>
      <w:r>
        <w:separator/>
      </w:r>
    </w:p>
  </w:endnote>
  <w:endnote w:type="continuationSeparator" w:id="0">
    <w:p w:rsidR="00EC7301" w:rsidRDefault="00EC7301" w:rsidP="00AE471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imes New Roman Bold">
    <w:altName w:val="Times New Roman"/>
    <w:charset w:val="00"/>
    <w:family w:val="auto"/>
    <w:pitch w:val="default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Lohit Hindi">
    <w:altName w:val="Times New Roman"/>
    <w:charset w:val="01"/>
    <w:family w:val="auto"/>
    <w:pitch w:val="default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choolBook">
    <w:altName w:val="Times New Roman"/>
    <w:charset w:val="00"/>
    <w:family w:val="auto"/>
    <w:pitch w:val="variable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Impact">
    <w:panose1 w:val="020B0806030902050204"/>
    <w:charset w:val="CC"/>
    <w:family w:val="swiss"/>
    <w:pitch w:val="variable"/>
    <w:sig w:usb0="00000287" w:usb1="00000000" w:usb2="00000000" w:usb3="00000000" w:csb0="0000009F" w:csb1="00000000"/>
  </w:font>
  <w:font w:name="TextBookC">
    <w:altName w:val="Arial"/>
    <w:panose1 w:val="00000000000000000000"/>
    <w:charset w:val="CC"/>
    <w:family w:val="modern"/>
    <w:notTrueType/>
    <w:pitch w:val="variable"/>
    <w:sig w:usb0="00000001" w:usb1="00000000" w:usb2="00000000" w:usb3="00000000" w:csb0="00000005" w:csb1="00000000"/>
  </w:font>
  <w:font w:name="XO Thames">
    <w:altName w:val="Times New Roman"/>
    <w:panose1 w:val="00000000000000000000"/>
    <w:charset w:val="00"/>
    <w:family w:val="roman"/>
    <w:notTrueType/>
    <w:pitch w:val="default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Liberation Serif">
    <w:altName w:val="Times New Roman"/>
    <w:charset w:val="CC"/>
    <w:family w:val="roman"/>
    <w:pitch w:val="variable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iberation Mono">
    <w:altName w:val="Courier New"/>
    <w:charset w:val="CC"/>
    <w:family w:val="modern"/>
    <w:pitch w:val="default"/>
  </w:font>
  <w:font w:name="NSimSun">
    <w:panose1 w:val="02010609030101010101"/>
    <w:charset w:val="86"/>
    <w:family w:val="modern"/>
    <w:pitch w:val="fixed"/>
    <w:sig w:usb0="00000003" w:usb1="288F0000" w:usb2="00000016" w:usb3="00000000" w:csb0="00040001" w:csb1="00000000"/>
  </w:font>
  <w:font w:name="Liberation Sans">
    <w:altName w:val="Arial"/>
    <w:charset w:val="01"/>
    <w:family w:val="roman"/>
    <w:pitch w:val="variable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onstantia">
    <w:panose1 w:val="02030602050306030303"/>
    <w:charset w:val="CC"/>
    <w:family w:val="roman"/>
    <w:pitch w:val="variable"/>
    <w:sig w:usb0="A00002EF" w:usb1="4000204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621" w:rsidRDefault="00E72621"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621" w:rsidRDefault="00E72621">
    <w:pPr>
      <w:pStyle w:val="aff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72621" w:rsidRDefault="00E7262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C7301" w:rsidRDefault="00EC7301" w:rsidP="00AE471C">
      <w:pPr>
        <w:spacing w:after="0" w:line="240" w:lineRule="auto"/>
      </w:pPr>
      <w:r>
        <w:separator/>
      </w:r>
    </w:p>
  </w:footnote>
  <w:footnote w:type="continuationSeparator" w:id="0">
    <w:p w:rsidR="00EC7301" w:rsidRDefault="00EC7301" w:rsidP="00AE471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E8E073B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FFFFFF89"/>
    <w:multiLevelType w:val="singleLevel"/>
    <w:tmpl w:val="FD08CE32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1764"/>
        </w:tabs>
        <w:ind w:left="1821" w:hanging="624"/>
      </w:pPr>
      <w:rPr>
        <w:rFonts w:ascii="Symbol" w:hAnsi="Symbol" w:cs="Symbol"/>
      </w:rPr>
    </w:lvl>
  </w:abstractNum>
  <w:abstractNum w:abstractNumId="4">
    <w:nsid w:val="00000003"/>
    <w:multiLevelType w:val="singleLevel"/>
    <w:tmpl w:val="00000003"/>
    <w:name w:val="WW8Num3"/>
    <w:lvl w:ilvl="0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cs="Symbol"/>
      </w:rPr>
    </w:lvl>
  </w:abstractNum>
  <w:abstractNum w:abstractNumId="5">
    <w:nsid w:val="00000004"/>
    <w:multiLevelType w:val="multilevel"/>
    <w:tmpl w:val="00000004"/>
    <w:name w:val="WW8Num4"/>
    <w:lvl w:ilvl="0">
      <w:start w:val="1"/>
      <w:numFmt w:val="decimal"/>
      <w:lvlText w:val="%1."/>
      <w:lvlJc w:val="left"/>
      <w:pPr>
        <w:tabs>
          <w:tab w:val="num" w:pos="1021"/>
        </w:tabs>
        <w:ind w:left="1021" w:hanging="454"/>
      </w:pPr>
    </w:lvl>
    <w:lvl w:ilvl="1">
      <w:start w:val="1"/>
      <w:numFmt w:val="bullet"/>
      <w:lvlText w:val=""/>
      <w:lvlJc w:val="left"/>
      <w:pPr>
        <w:tabs>
          <w:tab w:val="num" w:pos="1647"/>
        </w:tabs>
        <w:ind w:left="1930" w:hanging="283"/>
      </w:pPr>
      <w:rPr>
        <w:rFonts w:ascii="Symbol" w:hAnsi="Symbol"/>
      </w:rPr>
    </w:lvl>
    <w:lvl w:ilvl="2">
      <w:start w:val="1"/>
      <w:numFmt w:val="decimal"/>
      <w:lvlText w:val="%3."/>
      <w:lvlJc w:val="left"/>
      <w:pPr>
        <w:tabs>
          <w:tab w:val="num" w:pos="2907"/>
        </w:tabs>
        <w:ind w:left="2907" w:hanging="360"/>
      </w:pPr>
    </w:lvl>
    <w:lvl w:ilvl="3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6">
    <w:nsid w:val="00000005"/>
    <w:multiLevelType w:val="multilevel"/>
    <w:tmpl w:val="00000005"/>
    <w:name w:val="WW8Num5"/>
    <w:lvl w:ilvl="0">
      <w:start w:val="4"/>
      <w:numFmt w:val="decimal"/>
      <w:lvlText w:val="%1.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851"/>
        </w:tabs>
        <w:ind w:left="851" w:hanging="851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0" w:firstLine="0"/>
      </w:pPr>
      <w:rPr>
        <w:rFonts w:cs="Times New Roman"/>
      </w:rPr>
    </w:lvl>
    <w:lvl w:ilvl="3">
      <w:start w:val="1"/>
      <w:numFmt w:val="none"/>
      <w:suff w:val="nothing"/>
      <w:lvlText w:val="4.1.1."/>
      <w:lvlJc w:val="left"/>
      <w:pPr>
        <w:tabs>
          <w:tab w:val="num" w:pos="0"/>
        </w:tabs>
        <w:ind w:left="0" w:firstLine="0"/>
      </w:pPr>
      <w:rPr>
        <w:rFonts w:cs="Times New Roman"/>
      </w:rPr>
    </w:lvl>
    <w:lvl w:ilvl="4">
      <w:start w:val="1"/>
      <w:numFmt w:val="decimal"/>
      <w:lvlText w:val="(%5)"/>
      <w:lvlJc w:val="left"/>
      <w:pPr>
        <w:tabs>
          <w:tab w:val="num" w:pos="0"/>
        </w:tabs>
        <w:ind w:left="2410" w:hanging="708"/>
      </w:pPr>
      <w:rPr>
        <w:rFonts w:cs="Times New Roman"/>
      </w:rPr>
    </w:lvl>
    <w:lvl w:ilvl="5">
      <w:start w:val="1"/>
      <w:numFmt w:val="lowerLetter"/>
      <w:lvlText w:val="(%6)"/>
      <w:lvlJc w:val="left"/>
      <w:pPr>
        <w:tabs>
          <w:tab w:val="num" w:pos="0"/>
        </w:tabs>
        <w:ind w:left="3118" w:hanging="708"/>
      </w:pPr>
      <w:rPr>
        <w:rFonts w:cs="Times New Roman"/>
      </w:rPr>
    </w:lvl>
    <w:lvl w:ilvl="6">
      <w:start w:val="1"/>
      <w:numFmt w:val="lowerRoman"/>
      <w:lvlText w:val="(%7)"/>
      <w:lvlJc w:val="left"/>
      <w:pPr>
        <w:tabs>
          <w:tab w:val="num" w:pos="0"/>
        </w:tabs>
        <w:ind w:left="3826" w:hanging="708"/>
      </w:pPr>
      <w:rPr>
        <w:rFonts w:cs="Times New Roman"/>
      </w:rPr>
    </w:lvl>
    <w:lvl w:ilvl="7">
      <w:start w:val="1"/>
      <w:numFmt w:val="lowerLetter"/>
      <w:lvlText w:val="(%8)"/>
      <w:lvlJc w:val="left"/>
      <w:pPr>
        <w:tabs>
          <w:tab w:val="num" w:pos="0"/>
        </w:tabs>
        <w:ind w:left="4534" w:hanging="708"/>
      </w:pPr>
      <w:rPr>
        <w:rFonts w:cs="Times New Roman"/>
      </w:rPr>
    </w:lvl>
    <w:lvl w:ilvl="8">
      <w:start w:val="1"/>
      <w:numFmt w:val="lowerRoman"/>
      <w:lvlText w:val="(%9)"/>
      <w:lvlJc w:val="left"/>
      <w:pPr>
        <w:tabs>
          <w:tab w:val="num" w:pos="0"/>
        </w:tabs>
        <w:ind w:left="5242" w:hanging="708"/>
      </w:pPr>
      <w:rPr>
        <w:rFonts w:cs="Times New Roman"/>
      </w:rPr>
    </w:lvl>
  </w:abstractNum>
  <w:abstractNum w:abstractNumId="7">
    <w:nsid w:val="00000006"/>
    <w:multiLevelType w:val="singleLevel"/>
    <w:tmpl w:val="00000006"/>
    <w:name w:val="WW8Num6"/>
    <w:lvl w:ilvl="0">
      <w:start w:val="1"/>
      <w:numFmt w:val="bullet"/>
      <w:lvlText w:val=""/>
      <w:lvlJc w:val="left"/>
      <w:pPr>
        <w:tabs>
          <w:tab w:val="num" w:pos="1068"/>
        </w:tabs>
        <w:ind w:left="1068" w:hanging="360"/>
      </w:pPr>
      <w:rPr>
        <w:rFonts w:ascii="Symbol" w:hAnsi="Symbol" w:cs="Times New Roman"/>
      </w:rPr>
    </w:lvl>
  </w:abstractNum>
  <w:abstractNum w:abstractNumId="8">
    <w:nsid w:val="00000007"/>
    <w:multiLevelType w:val="singleLevel"/>
    <w:tmpl w:val="00000007"/>
    <w:name w:val="WW8Num7"/>
    <w:lvl w:ilvl="0">
      <w:start w:val="3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ascii="Symbol" w:hAnsi="Symbol" w:cs="Symbol"/>
        <w:color w:val="auto"/>
      </w:rPr>
    </w:lvl>
  </w:abstractNum>
  <w:abstractNum w:abstractNumId="9">
    <w:nsid w:val="00000008"/>
    <w:multiLevelType w:val="singleLevel"/>
    <w:tmpl w:val="00000008"/>
    <w:name w:val="WW8Num8"/>
    <w:lvl w:ilvl="0">
      <w:start w:val="1"/>
      <w:numFmt w:val="bullet"/>
      <w:lvlText w:val=""/>
      <w:lvlJc w:val="left"/>
      <w:pPr>
        <w:tabs>
          <w:tab w:val="num" w:pos="3839"/>
        </w:tabs>
        <w:ind w:left="3839" w:hanging="360"/>
      </w:pPr>
      <w:rPr>
        <w:rFonts w:ascii="Symbol" w:hAnsi="Symbol" w:cs="Times New Roman"/>
        <w:color w:val="auto"/>
      </w:rPr>
    </w:lvl>
  </w:abstractNum>
  <w:abstractNum w:abstractNumId="10">
    <w:nsid w:val="00000009"/>
    <w:multiLevelType w:val="singleLevel"/>
    <w:tmpl w:val="00000009"/>
    <w:name w:val="WW8Num9"/>
    <w:lvl w:ilvl="0">
      <w:start w:val="1"/>
      <w:numFmt w:val="bullet"/>
      <w:lvlText w:val=""/>
      <w:lvlJc w:val="left"/>
      <w:pPr>
        <w:tabs>
          <w:tab w:val="num" w:pos="0"/>
        </w:tabs>
        <w:ind w:left="567" w:firstLine="567"/>
      </w:pPr>
      <w:rPr>
        <w:rFonts w:ascii="Wingdings" w:hAnsi="Wingdings"/>
      </w:rPr>
    </w:lvl>
  </w:abstractNum>
  <w:abstractNum w:abstractNumId="11">
    <w:nsid w:val="0000000A"/>
    <w:multiLevelType w:val="singleLevel"/>
    <w:tmpl w:val="0000000A"/>
    <w:name w:val="WW8Num10"/>
    <w:lvl w:ilvl="0">
      <w:start w:val="1"/>
      <w:numFmt w:val="bullet"/>
      <w:lvlText w:val=""/>
      <w:lvlJc w:val="left"/>
      <w:pPr>
        <w:tabs>
          <w:tab w:val="num" w:pos="757"/>
        </w:tabs>
        <w:ind w:left="757" w:hanging="360"/>
      </w:pPr>
      <w:rPr>
        <w:rFonts w:ascii="Wingdings" w:hAnsi="Wingdings" w:cs="Symbol"/>
      </w:rPr>
    </w:lvl>
  </w:abstractNum>
  <w:abstractNum w:abstractNumId="12">
    <w:nsid w:val="00723E8C"/>
    <w:multiLevelType w:val="multilevel"/>
    <w:tmpl w:val="83CC8A98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0D4E2884"/>
    <w:multiLevelType w:val="multilevel"/>
    <w:tmpl w:val="160E5BDE"/>
    <w:lvl w:ilvl="0">
      <w:start w:val="1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4">
    <w:nsid w:val="14216F82"/>
    <w:multiLevelType w:val="multilevel"/>
    <w:tmpl w:val="4F18BF04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2021425F"/>
    <w:multiLevelType w:val="hybridMultilevel"/>
    <w:tmpl w:val="ACA02B98"/>
    <w:lvl w:ilvl="0" w:tplc="BF20D472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2F79743A"/>
    <w:multiLevelType w:val="hybridMultilevel"/>
    <w:tmpl w:val="1C78B120"/>
    <w:lvl w:ilvl="0" w:tplc="B936F7F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310E314B"/>
    <w:multiLevelType w:val="multilevel"/>
    <w:tmpl w:val="9D38EB14"/>
    <w:lvl w:ilvl="0">
      <w:start w:val="3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F9F09B5"/>
    <w:multiLevelType w:val="multilevel"/>
    <w:tmpl w:val="1C229D4A"/>
    <w:lvl w:ilvl="0">
      <w:start w:val="12"/>
      <w:numFmt w:val="decimal"/>
      <w:lvlText w:val="4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52F37AB4"/>
    <w:multiLevelType w:val="hybridMultilevel"/>
    <w:tmpl w:val="7662F03C"/>
    <w:lvl w:ilvl="0" w:tplc="80EA035E">
      <w:start w:val="1"/>
      <w:numFmt w:val="decimal"/>
      <w:lvlText w:val="%1."/>
      <w:lvlJc w:val="left"/>
      <w:pPr>
        <w:ind w:left="1875" w:hanging="1500"/>
      </w:pPr>
      <w:rPr>
        <w:rFonts w:eastAsia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20">
    <w:nsid w:val="539366EF"/>
    <w:multiLevelType w:val="multilevel"/>
    <w:tmpl w:val="72E41134"/>
    <w:lvl w:ilvl="0">
      <w:start w:val="2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54FD2B87"/>
    <w:multiLevelType w:val="multilevel"/>
    <w:tmpl w:val="26D2AF8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start w:val="1"/>
      <w:numFmt w:val="decimal"/>
      <w:lvlText w:val="%1.%2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682E73BF"/>
    <w:multiLevelType w:val="multilevel"/>
    <w:tmpl w:val="8A86C17A"/>
    <w:lvl w:ilvl="0">
      <w:start w:val="1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693C70ED"/>
    <w:multiLevelType w:val="multilevel"/>
    <w:tmpl w:val="2E2A5E9E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</w:num>
  <w:num w:numId="2">
    <w:abstractNumId w:val="1"/>
  </w:num>
  <w:num w:numId="3">
    <w:abstractNumId w:val="12"/>
  </w:num>
  <w:num w:numId="4">
    <w:abstractNumId w:val="15"/>
  </w:num>
  <w:num w:numId="5">
    <w:abstractNumId w:val="21"/>
  </w:num>
  <w:num w:numId="6">
    <w:abstractNumId w:val="17"/>
  </w:num>
  <w:num w:numId="7">
    <w:abstractNumId w:val="13"/>
  </w:num>
  <w:num w:numId="8">
    <w:abstractNumId w:val="23"/>
  </w:num>
  <w:num w:numId="9">
    <w:abstractNumId w:val="14"/>
  </w:num>
  <w:num w:numId="10">
    <w:abstractNumId w:val="20"/>
  </w:num>
  <w:num w:numId="11">
    <w:abstractNumId w:val="18"/>
  </w:num>
  <w:num w:numId="12">
    <w:abstractNumId w:val="22"/>
  </w:num>
  <w:num w:numId="13">
    <w:abstractNumId w:val="19"/>
  </w:num>
  <w:num w:numId="14">
    <w:abstractNumId w:val="16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E673AC"/>
    <w:rsid w:val="00000ABF"/>
    <w:rsid w:val="00000D6A"/>
    <w:rsid w:val="00001079"/>
    <w:rsid w:val="000024B8"/>
    <w:rsid w:val="00002830"/>
    <w:rsid w:val="00002E64"/>
    <w:rsid w:val="00003D4B"/>
    <w:rsid w:val="00004E31"/>
    <w:rsid w:val="0000655E"/>
    <w:rsid w:val="00006C15"/>
    <w:rsid w:val="00006EBF"/>
    <w:rsid w:val="0000760F"/>
    <w:rsid w:val="00007FF8"/>
    <w:rsid w:val="00011180"/>
    <w:rsid w:val="000115D3"/>
    <w:rsid w:val="00014091"/>
    <w:rsid w:val="000146D6"/>
    <w:rsid w:val="00016190"/>
    <w:rsid w:val="000174CB"/>
    <w:rsid w:val="0002109E"/>
    <w:rsid w:val="0002118B"/>
    <w:rsid w:val="000211CB"/>
    <w:rsid w:val="0002168A"/>
    <w:rsid w:val="00021C07"/>
    <w:rsid w:val="00022A6F"/>
    <w:rsid w:val="00022BAA"/>
    <w:rsid w:val="0002385B"/>
    <w:rsid w:val="000252DD"/>
    <w:rsid w:val="000260D1"/>
    <w:rsid w:val="0002634F"/>
    <w:rsid w:val="00026FBC"/>
    <w:rsid w:val="0002720E"/>
    <w:rsid w:val="00027620"/>
    <w:rsid w:val="00027A11"/>
    <w:rsid w:val="00027E92"/>
    <w:rsid w:val="00031676"/>
    <w:rsid w:val="000318EA"/>
    <w:rsid w:val="00032329"/>
    <w:rsid w:val="000324B4"/>
    <w:rsid w:val="00033F6D"/>
    <w:rsid w:val="00034D86"/>
    <w:rsid w:val="00035747"/>
    <w:rsid w:val="00035FDC"/>
    <w:rsid w:val="00036DFC"/>
    <w:rsid w:val="00037306"/>
    <w:rsid w:val="00037D7A"/>
    <w:rsid w:val="000417C0"/>
    <w:rsid w:val="00042009"/>
    <w:rsid w:val="00042C61"/>
    <w:rsid w:val="00043FE4"/>
    <w:rsid w:val="0004520F"/>
    <w:rsid w:val="00045FF7"/>
    <w:rsid w:val="00046387"/>
    <w:rsid w:val="00051C62"/>
    <w:rsid w:val="000528A7"/>
    <w:rsid w:val="00052B6E"/>
    <w:rsid w:val="0005465C"/>
    <w:rsid w:val="000548C8"/>
    <w:rsid w:val="00054B70"/>
    <w:rsid w:val="0005781C"/>
    <w:rsid w:val="00057E02"/>
    <w:rsid w:val="00060D61"/>
    <w:rsid w:val="00060E06"/>
    <w:rsid w:val="00061D8C"/>
    <w:rsid w:val="00061E70"/>
    <w:rsid w:val="000622BD"/>
    <w:rsid w:val="00063225"/>
    <w:rsid w:val="00063801"/>
    <w:rsid w:val="0006397C"/>
    <w:rsid w:val="00064BBC"/>
    <w:rsid w:val="00064F75"/>
    <w:rsid w:val="00067B59"/>
    <w:rsid w:val="00071BAD"/>
    <w:rsid w:val="0007347B"/>
    <w:rsid w:val="00073597"/>
    <w:rsid w:val="00073F59"/>
    <w:rsid w:val="00074B5E"/>
    <w:rsid w:val="000755F1"/>
    <w:rsid w:val="00075C0C"/>
    <w:rsid w:val="00080431"/>
    <w:rsid w:val="00080B7C"/>
    <w:rsid w:val="00081928"/>
    <w:rsid w:val="000821E2"/>
    <w:rsid w:val="00082B02"/>
    <w:rsid w:val="00083D6A"/>
    <w:rsid w:val="00086581"/>
    <w:rsid w:val="0008698B"/>
    <w:rsid w:val="00091A56"/>
    <w:rsid w:val="000923CC"/>
    <w:rsid w:val="00093923"/>
    <w:rsid w:val="00093E89"/>
    <w:rsid w:val="00095CAC"/>
    <w:rsid w:val="000971BD"/>
    <w:rsid w:val="00097491"/>
    <w:rsid w:val="000977AA"/>
    <w:rsid w:val="000A1948"/>
    <w:rsid w:val="000A1E8B"/>
    <w:rsid w:val="000A206C"/>
    <w:rsid w:val="000A2854"/>
    <w:rsid w:val="000A473D"/>
    <w:rsid w:val="000A5D7A"/>
    <w:rsid w:val="000A5E50"/>
    <w:rsid w:val="000A7B5C"/>
    <w:rsid w:val="000A7B9E"/>
    <w:rsid w:val="000B0D24"/>
    <w:rsid w:val="000B0F0B"/>
    <w:rsid w:val="000B17B6"/>
    <w:rsid w:val="000B258C"/>
    <w:rsid w:val="000B2A11"/>
    <w:rsid w:val="000B2D87"/>
    <w:rsid w:val="000B35B6"/>
    <w:rsid w:val="000B3EC8"/>
    <w:rsid w:val="000B4698"/>
    <w:rsid w:val="000B4D4B"/>
    <w:rsid w:val="000B54E5"/>
    <w:rsid w:val="000B7478"/>
    <w:rsid w:val="000B7699"/>
    <w:rsid w:val="000B769D"/>
    <w:rsid w:val="000B7D6C"/>
    <w:rsid w:val="000C047F"/>
    <w:rsid w:val="000C0668"/>
    <w:rsid w:val="000C06AD"/>
    <w:rsid w:val="000C173A"/>
    <w:rsid w:val="000C188F"/>
    <w:rsid w:val="000C2A1E"/>
    <w:rsid w:val="000C3C1D"/>
    <w:rsid w:val="000C4B83"/>
    <w:rsid w:val="000C4F93"/>
    <w:rsid w:val="000C5230"/>
    <w:rsid w:val="000C5E82"/>
    <w:rsid w:val="000C770C"/>
    <w:rsid w:val="000D2258"/>
    <w:rsid w:val="000D2974"/>
    <w:rsid w:val="000D6AF3"/>
    <w:rsid w:val="000D782E"/>
    <w:rsid w:val="000D78E4"/>
    <w:rsid w:val="000E0E00"/>
    <w:rsid w:val="000E1939"/>
    <w:rsid w:val="000E2FA9"/>
    <w:rsid w:val="000E33DE"/>
    <w:rsid w:val="000E38AF"/>
    <w:rsid w:val="000E3F42"/>
    <w:rsid w:val="000E4150"/>
    <w:rsid w:val="000E48EA"/>
    <w:rsid w:val="000F003B"/>
    <w:rsid w:val="000F0BBA"/>
    <w:rsid w:val="000F0CD1"/>
    <w:rsid w:val="000F0D57"/>
    <w:rsid w:val="000F16AB"/>
    <w:rsid w:val="000F3EE5"/>
    <w:rsid w:val="000F4221"/>
    <w:rsid w:val="000F4D5E"/>
    <w:rsid w:val="000F5127"/>
    <w:rsid w:val="000F581C"/>
    <w:rsid w:val="000F5F18"/>
    <w:rsid w:val="000F6848"/>
    <w:rsid w:val="000F7F4C"/>
    <w:rsid w:val="00101229"/>
    <w:rsid w:val="0010358E"/>
    <w:rsid w:val="001037A0"/>
    <w:rsid w:val="00103E01"/>
    <w:rsid w:val="00104B8A"/>
    <w:rsid w:val="00105282"/>
    <w:rsid w:val="001063BC"/>
    <w:rsid w:val="0010651A"/>
    <w:rsid w:val="00107423"/>
    <w:rsid w:val="00107598"/>
    <w:rsid w:val="00107778"/>
    <w:rsid w:val="00110700"/>
    <w:rsid w:val="001114EE"/>
    <w:rsid w:val="00113759"/>
    <w:rsid w:val="00113B7F"/>
    <w:rsid w:val="00114581"/>
    <w:rsid w:val="00114E66"/>
    <w:rsid w:val="001161D6"/>
    <w:rsid w:val="001166D2"/>
    <w:rsid w:val="0011698E"/>
    <w:rsid w:val="0012076C"/>
    <w:rsid w:val="00120DE5"/>
    <w:rsid w:val="00121932"/>
    <w:rsid w:val="0012201B"/>
    <w:rsid w:val="00123FE3"/>
    <w:rsid w:val="00124411"/>
    <w:rsid w:val="001244F9"/>
    <w:rsid w:val="001256E4"/>
    <w:rsid w:val="00125A3F"/>
    <w:rsid w:val="00126663"/>
    <w:rsid w:val="001267AB"/>
    <w:rsid w:val="001267AE"/>
    <w:rsid w:val="00126F7A"/>
    <w:rsid w:val="00126FD0"/>
    <w:rsid w:val="001307BE"/>
    <w:rsid w:val="001319F7"/>
    <w:rsid w:val="0013326F"/>
    <w:rsid w:val="00135018"/>
    <w:rsid w:val="001358C4"/>
    <w:rsid w:val="001367C8"/>
    <w:rsid w:val="00136966"/>
    <w:rsid w:val="00136AEA"/>
    <w:rsid w:val="001401C7"/>
    <w:rsid w:val="00140402"/>
    <w:rsid w:val="001428CE"/>
    <w:rsid w:val="00142F75"/>
    <w:rsid w:val="00144BCE"/>
    <w:rsid w:val="001469BE"/>
    <w:rsid w:val="00147953"/>
    <w:rsid w:val="00147A2C"/>
    <w:rsid w:val="00150D8C"/>
    <w:rsid w:val="001514C4"/>
    <w:rsid w:val="00151B11"/>
    <w:rsid w:val="00151C24"/>
    <w:rsid w:val="0015414C"/>
    <w:rsid w:val="00154314"/>
    <w:rsid w:val="00156970"/>
    <w:rsid w:val="0015776E"/>
    <w:rsid w:val="001579FF"/>
    <w:rsid w:val="00161D5D"/>
    <w:rsid w:val="00161E27"/>
    <w:rsid w:val="001624F7"/>
    <w:rsid w:val="0016689F"/>
    <w:rsid w:val="00176263"/>
    <w:rsid w:val="001763C8"/>
    <w:rsid w:val="001763C9"/>
    <w:rsid w:val="00176A16"/>
    <w:rsid w:val="001771D7"/>
    <w:rsid w:val="00180117"/>
    <w:rsid w:val="00181352"/>
    <w:rsid w:val="00183160"/>
    <w:rsid w:val="00183C8E"/>
    <w:rsid w:val="00185C08"/>
    <w:rsid w:val="00190324"/>
    <w:rsid w:val="00190632"/>
    <w:rsid w:val="00190F54"/>
    <w:rsid w:val="0019196E"/>
    <w:rsid w:val="00193620"/>
    <w:rsid w:val="001946EA"/>
    <w:rsid w:val="001954F3"/>
    <w:rsid w:val="00196073"/>
    <w:rsid w:val="00197087"/>
    <w:rsid w:val="00197582"/>
    <w:rsid w:val="001A00DA"/>
    <w:rsid w:val="001A15F7"/>
    <w:rsid w:val="001A1984"/>
    <w:rsid w:val="001A1B47"/>
    <w:rsid w:val="001A22BF"/>
    <w:rsid w:val="001A2C07"/>
    <w:rsid w:val="001A330E"/>
    <w:rsid w:val="001A3DE9"/>
    <w:rsid w:val="001A4981"/>
    <w:rsid w:val="001A4A15"/>
    <w:rsid w:val="001A50B5"/>
    <w:rsid w:val="001A6732"/>
    <w:rsid w:val="001B10F4"/>
    <w:rsid w:val="001B14C8"/>
    <w:rsid w:val="001B1A5F"/>
    <w:rsid w:val="001B1FBF"/>
    <w:rsid w:val="001B2756"/>
    <w:rsid w:val="001B4A2F"/>
    <w:rsid w:val="001B4D6D"/>
    <w:rsid w:val="001B4DFB"/>
    <w:rsid w:val="001B4E79"/>
    <w:rsid w:val="001B5147"/>
    <w:rsid w:val="001B5477"/>
    <w:rsid w:val="001B58D8"/>
    <w:rsid w:val="001B5B3E"/>
    <w:rsid w:val="001B5B5E"/>
    <w:rsid w:val="001B5C0A"/>
    <w:rsid w:val="001B70F7"/>
    <w:rsid w:val="001C0924"/>
    <w:rsid w:val="001C0F50"/>
    <w:rsid w:val="001C26AF"/>
    <w:rsid w:val="001C2D7F"/>
    <w:rsid w:val="001C32C0"/>
    <w:rsid w:val="001C6A7B"/>
    <w:rsid w:val="001D0FD9"/>
    <w:rsid w:val="001D161B"/>
    <w:rsid w:val="001D2AD0"/>
    <w:rsid w:val="001D339C"/>
    <w:rsid w:val="001D3CBF"/>
    <w:rsid w:val="001D3EFB"/>
    <w:rsid w:val="001D427B"/>
    <w:rsid w:val="001D4BD7"/>
    <w:rsid w:val="001D60AC"/>
    <w:rsid w:val="001D6AFD"/>
    <w:rsid w:val="001D79A5"/>
    <w:rsid w:val="001D7F63"/>
    <w:rsid w:val="001E06CD"/>
    <w:rsid w:val="001E0AF6"/>
    <w:rsid w:val="001E3F15"/>
    <w:rsid w:val="001E47AC"/>
    <w:rsid w:val="001E51E1"/>
    <w:rsid w:val="001E6E18"/>
    <w:rsid w:val="001E7677"/>
    <w:rsid w:val="001F1D60"/>
    <w:rsid w:val="001F3745"/>
    <w:rsid w:val="001F3B91"/>
    <w:rsid w:val="001F45E9"/>
    <w:rsid w:val="001F6246"/>
    <w:rsid w:val="001F65C9"/>
    <w:rsid w:val="001F73D7"/>
    <w:rsid w:val="001F7632"/>
    <w:rsid w:val="00200AD7"/>
    <w:rsid w:val="00201184"/>
    <w:rsid w:val="00201ABB"/>
    <w:rsid w:val="002060E3"/>
    <w:rsid w:val="002064DF"/>
    <w:rsid w:val="002068FC"/>
    <w:rsid w:val="00206E46"/>
    <w:rsid w:val="00207522"/>
    <w:rsid w:val="00207EBC"/>
    <w:rsid w:val="00211465"/>
    <w:rsid w:val="00211BF9"/>
    <w:rsid w:val="00212BD9"/>
    <w:rsid w:val="00213057"/>
    <w:rsid w:val="00214A02"/>
    <w:rsid w:val="00217E27"/>
    <w:rsid w:val="002212D4"/>
    <w:rsid w:val="00221B55"/>
    <w:rsid w:val="00222866"/>
    <w:rsid w:val="002229EC"/>
    <w:rsid w:val="00224D1E"/>
    <w:rsid w:val="00227BDB"/>
    <w:rsid w:val="00231720"/>
    <w:rsid w:val="00231850"/>
    <w:rsid w:val="002319B0"/>
    <w:rsid w:val="00232CE9"/>
    <w:rsid w:val="00232FD9"/>
    <w:rsid w:val="002330D6"/>
    <w:rsid w:val="0023404D"/>
    <w:rsid w:val="00234FB9"/>
    <w:rsid w:val="0023512D"/>
    <w:rsid w:val="00235CB4"/>
    <w:rsid w:val="00236BAE"/>
    <w:rsid w:val="00237D4B"/>
    <w:rsid w:val="0024095D"/>
    <w:rsid w:val="002416C8"/>
    <w:rsid w:val="00241B94"/>
    <w:rsid w:val="00243B55"/>
    <w:rsid w:val="00244D25"/>
    <w:rsid w:val="00245B23"/>
    <w:rsid w:val="00245CE8"/>
    <w:rsid w:val="00245E1E"/>
    <w:rsid w:val="00246289"/>
    <w:rsid w:val="0024740C"/>
    <w:rsid w:val="00247D9F"/>
    <w:rsid w:val="00247FBD"/>
    <w:rsid w:val="002501E6"/>
    <w:rsid w:val="00250CD8"/>
    <w:rsid w:val="00251183"/>
    <w:rsid w:val="0025195C"/>
    <w:rsid w:val="00253569"/>
    <w:rsid w:val="002539F1"/>
    <w:rsid w:val="00253DF2"/>
    <w:rsid w:val="00254B16"/>
    <w:rsid w:val="00254FE5"/>
    <w:rsid w:val="00255E9E"/>
    <w:rsid w:val="002560F2"/>
    <w:rsid w:val="00256100"/>
    <w:rsid w:val="002568C7"/>
    <w:rsid w:val="002573D0"/>
    <w:rsid w:val="002579A5"/>
    <w:rsid w:val="00260ED4"/>
    <w:rsid w:val="00261F5B"/>
    <w:rsid w:val="002628A9"/>
    <w:rsid w:val="0026533A"/>
    <w:rsid w:val="002665CD"/>
    <w:rsid w:val="002671CB"/>
    <w:rsid w:val="002700DB"/>
    <w:rsid w:val="0027091E"/>
    <w:rsid w:val="00270EE4"/>
    <w:rsid w:val="00272B8E"/>
    <w:rsid w:val="002738B4"/>
    <w:rsid w:val="00274D6C"/>
    <w:rsid w:val="002758A5"/>
    <w:rsid w:val="00275D54"/>
    <w:rsid w:val="00277121"/>
    <w:rsid w:val="0027759B"/>
    <w:rsid w:val="002779F0"/>
    <w:rsid w:val="00277B2A"/>
    <w:rsid w:val="00280806"/>
    <w:rsid w:val="0028098F"/>
    <w:rsid w:val="00280B7B"/>
    <w:rsid w:val="002813D1"/>
    <w:rsid w:val="00281F99"/>
    <w:rsid w:val="002823A2"/>
    <w:rsid w:val="002827EE"/>
    <w:rsid w:val="002847A4"/>
    <w:rsid w:val="00285310"/>
    <w:rsid w:val="0028559D"/>
    <w:rsid w:val="00286FAE"/>
    <w:rsid w:val="00291A33"/>
    <w:rsid w:val="00291BD0"/>
    <w:rsid w:val="0029205C"/>
    <w:rsid w:val="00293158"/>
    <w:rsid w:val="00293539"/>
    <w:rsid w:val="00295B91"/>
    <w:rsid w:val="0029640A"/>
    <w:rsid w:val="0029711F"/>
    <w:rsid w:val="00297D2E"/>
    <w:rsid w:val="002A05D2"/>
    <w:rsid w:val="002A0F94"/>
    <w:rsid w:val="002A13AC"/>
    <w:rsid w:val="002A2C55"/>
    <w:rsid w:val="002A3C0B"/>
    <w:rsid w:val="002A432A"/>
    <w:rsid w:val="002A60A5"/>
    <w:rsid w:val="002A6FB0"/>
    <w:rsid w:val="002B20FA"/>
    <w:rsid w:val="002B23B5"/>
    <w:rsid w:val="002B3039"/>
    <w:rsid w:val="002B3C1A"/>
    <w:rsid w:val="002B44ED"/>
    <w:rsid w:val="002B5E10"/>
    <w:rsid w:val="002B6793"/>
    <w:rsid w:val="002B69B7"/>
    <w:rsid w:val="002C1906"/>
    <w:rsid w:val="002C2FCA"/>
    <w:rsid w:val="002C396C"/>
    <w:rsid w:val="002C4FCF"/>
    <w:rsid w:val="002C5818"/>
    <w:rsid w:val="002C6F9B"/>
    <w:rsid w:val="002C78E6"/>
    <w:rsid w:val="002C7A46"/>
    <w:rsid w:val="002D1F18"/>
    <w:rsid w:val="002D24FC"/>
    <w:rsid w:val="002D36E9"/>
    <w:rsid w:val="002D3A75"/>
    <w:rsid w:val="002D3C41"/>
    <w:rsid w:val="002D5E8C"/>
    <w:rsid w:val="002D5EA0"/>
    <w:rsid w:val="002D696E"/>
    <w:rsid w:val="002D7B48"/>
    <w:rsid w:val="002E0897"/>
    <w:rsid w:val="002E108F"/>
    <w:rsid w:val="002E239C"/>
    <w:rsid w:val="002E26F2"/>
    <w:rsid w:val="002E3A7B"/>
    <w:rsid w:val="002E3B0F"/>
    <w:rsid w:val="002E3CD6"/>
    <w:rsid w:val="002E3FFE"/>
    <w:rsid w:val="002E416D"/>
    <w:rsid w:val="002E5E24"/>
    <w:rsid w:val="002E66D3"/>
    <w:rsid w:val="002F0659"/>
    <w:rsid w:val="002F0B48"/>
    <w:rsid w:val="002F116C"/>
    <w:rsid w:val="002F1361"/>
    <w:rsid w:val="002F6322"/>
    <w:rsid w:val="002F6D10"/>
    <w:rsid w:val="002F7A1F"/>
    <w:rsid w:val="00300B83"/>
    <w:rsid w:val="00301BC5"/>
    <w:rsid w:val="00302B46"/>
    <w:rsid w:val="00302DDC"/>
    <w:rsid w:val="0030349C"/>
    <w:rsid w:val="00303B89"/>
    <w:rsid w:val="00303DA4"/>
    <w:rsid w:val="00304EFB"/>
    <w:rsid w:val="00305744"/>
    <w:rsid w:val="0030655D"/>
    <w:rsid w:val="00310D13"/>
    <w:rsid w:val="0031266F"/>
    <w:rsid w:val="0031345F"/>
    <w:rsid w:val="00313B86"/>
    <w:rsid w:val="00314231"/>
    <w:rsid w:val="003156E7"/>
    <w:rsid w:val="00315D40"/>
    <w:rsid w:val="0031626D"/>
    <w:rsid w:val="003163F3"/>
    <w:rsid w:val="00317605"/>
    <w:rsid w:val="00320282"/>
    <w:rsid w:val="00320740"/>
    <w:rsid w:val="00320E63"/>
    <w:rsid w:val="00321706"/>
    <w:rsid w:val="00321A52"/>
    <w:rsid w:val="00321BEF"/>
    <w:rsid w:val="003223C0"/>
    <w:rsid w:val="0032457E"/>
    <w:rsid w:val="0032469D"/>
    <w:rsid w:val="00324980"/>
    <w:rsid w:val="00325546"/>
    <w:rsid w:val="0032570F"/>
    <w:rsid w:val="0032608A"/>
    <w:rsid w:val="0032655B"/>
    <w:rsid w:val="00327B08"/>
    <w:rsid w:val="003308EB"/>
    <w:rsid w:val="00331631"/>
    <w:rsid w:val="00331733"/>
    <w:rsid w:val="003330BA"/>
    <w:rsid w:val="00333A5D"/>
    <w:rsid w:val="003346F5"/>
    <w:rsid w:val="00334B4A"/>
    <w:rsid w:val="003350E5"/>
    <w:rsid w:val="0033591B"/>
    <w:rsid w:val="00335BE2"/>
    <w:rsid w:val="0033713B"/>
    <w:rsid w:val="00340FEF"/>
    <w:rsid w:val="0034233B"/>
    <w:rsid w:val="0034433E"/>
    <w:rsid w:val="003448B2"/>
    <w:rsid w:val="00344E4A"/>
    <w:rsid w:val="00346748"/>
    <w:rsid w:val="00347649"/>
    <w:rsid w:val="00350EDF"/>
    <w:rsid w:val="003522A4"/>
    <w:rsid w:val="00352EDF"/>
    <w:rsid w:val="00353C10"/>
    <w:rsid w:val="003550BE"/>
    <w:rsid w:val="00355F40"/>
    <w:rsid w:val="00356F53"/>
    <w:rsid w:val="003574F3"/>
    <w:rsid w:val="00357B28"/>
    <w:rsid w:val="00360BE2"/>
    <w:rsid w:val="00360DC9"/>
    <w:rsid w:val="00360EFC"/>
    <w:rsid w:val="00361939"/>
    <w:rsid w:val="003620FF"/>
    <w:rsid w:val="003638AF"/>
    <w:rsid w:val="00363D83"/>
    <w:rsid w:val="00363EF7"/>
    <w:rsid w:val="003648C5"/>
    <w:rsid w:val="003650F1"/>
    <w:rsid w:val="0036544A"/>
    <w:rsid w:val="0036591D"/>
    <w:rsid w:val="00367EC6"/>
    <w:rsid w:val="0037076B"/>
    <w:rsid w:val="00370C38"/>
    <w:rsid w:val="00370F87"/>
    <w:rsid w:val="0037202C"/>
    <w:rsid w:val="003729F7"/>
    <w:rsid w:val="0037339B"/>
    <w:rsid w:val="0037404A"/>
    <w:rsid w:val="003742CB"/>
    <w:rsid w:val="0037504D"/>
    <w:rsid w:val="003755B1"/>
    <w:rsid w:val="00375B55"/>
    <w:rsid w:val="0037619B"/>
    <w:rsid w:val="00381AD8"/>
    <w:rsid w:val="00381CF8"/>
    <w:rsid w:val="00382BB7"/>
    <w:rsid w:val="00383743"/>
    <w:rsid w:val="00384593"/>
    <w:rsid w:val="00384F03"/>
    <w:rsid w:val="00385774"/>
    <w:rsid w:val="003859B1"/>
    <w:rsid w:val="003864B4"/>
    <w:rsid w:val="0039111C"/>
    <w:rsid w:val="0039152F"/>
    <w:rsid w:val="00394790"/>
    <w:rsid w:val="00394BB5"/>
    <w:rsid w:val="00395C94"/>
    <w:rsid w:val="00395D63"/>
    <w:rsid w:val="003971F1"/>
    <w:rsid w:val="003A001E"/>
    <w:rsid w:val="003A0582"/>
    <w:rsid w:val="003A167F"/>
    <w:rsid w:val="003A16AE"/>
    <w:rsid w:val="003A175C"/>
    <w:rsid w:val="003A1F50"/>
    <w:rsid w:val="003A2406"/>
    <w:rsid w:val="003A25ED"/>
    <w:rsid w:val="003A2B6A"/>
    <w:rsid w:val="003A2C51"/>
    <w:rsid w:val="003A2C56"/>
    <w:rsid w:val="003A4A3E"/>
    <w:rsid w:val="003A680F"/>
    <w:rsid w:val="003A6D2C"/>
    <w:rsid w:val="003A7A01"/>
    <w:rsid w:val="003B0453"/>
    <w:rsid w:val="003B0966"/>
    <w:rsid w:val="003B1944"/>
    <w:rsid w:val="003B2571"/>
    <w:rsid w:val="003B48FF"/>
    <w:rsid w:val="003B55CC"/>
    <w:rsid w:val="003B60E4"/>
    <w:rsid w:val="003B648A"/>
    <w:rsid w:val="003C20B7"/>
    <w:rsid w:val="003C23B1"/>
    <w:rsid w:val="003C2D7B"/>
    <w:rsid w:val="003C383F"/>
    <w:rsid w:val="003C388A"/>
    <w:rsid w:val="003C3AFF"/>
    <w:rsid w:val="003C40C8"/>
    <w:rsid w:val="003C452B"/>
    <w:rsid w:val="003C5465"/>
    <w:rsid w:val="003C5B9E"/>
    <w:rsid w:val="003C601D"/>
    <w:rsid w:val="003C60D3"/>
    <w:rsid w:val="003C7282"/>
    <w:rsid w:val="003C72EC"/>
    <w:rsid w:val="003C7F92"/>
    <w:rsid w:val="003D0C38"/>
    <w:rsid w:val="003D1400"/>
    <w:rsid w:val="003D1551"/>
    <w:rsid w:val="003D1D00"/>
    <w:rsid w:val="003D1F7B"/>
    <w:rsid w:val="003D38E6"/>
    <w:rsid w:val="003D3BF7"/>
    <w:rsid w:val="003D3CA8"/>
    <w:rsid w:val="003D4328"/>
    <w:rsid w:val="003D432B"/>
    <w:rsid w:val="003D552B"/>
    <w:rsid w:val="003D59D8"/>
    <w:rsid w:val="003D70C2"/>
    <w:rsid w:val="003E05D5"/>
    <w:rsid w:val="003E190B"/>
    <w:rsid w:val="003E2695"/>
    <w:rsid w:val="003E38D0"/>
    <w:rsid w:val="003E6443"/>
    <w:rsid w:val="003E6948"/>
    <w:rsid w:val="003E6B3F"/>
    <w:rsid w:val="003E7B0F"/>
    <w:rsid w:val="003F2070"/>
    <w:rsid w:val="003F2D2D"/>
    <w:rsid w:val="003F2DB7"/>
    <w:rsid w:val="003F2F45"/>
    <w:rsid w:val="003F307D"/>
    <w:rsid w:val="003F3522"/>
    <w:rsid w:val="003F3979"/>
    <w:rsid w:val="003F4E77"/>
    <w:rsid w:val="003F5CAA"/>
    <w:rsid w:val="003F6836"/>
    <w:rsid w:val="00400037"/>
    <w:rsid w:val="004015AD"/>
    <w:rsid w:val="00401780"/>
    <w:rsid w:val="004017FD"/>
    <w:rsid w:val="0040298C"/>
    <w:rsid w:val="00404213"/>
    <w:rsid w:val="0040525B"/>
    <w:rsid w:val="004058B7"/>
    <w:rsid w:val="00406019"/>
    <w:rsid w:val="00406A9A"/>
    <w:rsid w:val="00406B9A"/>
    <w:rsid w:val="00407746"/>
    <w:rsid w:val="00411C87"/>
    <w:rsid w:val="0041269F"/>
    <w:rsid w:val="00413276"/>
    <w:rsid w:val="004135D7"/>
    <w:rsid w:val="00413694"/>
    <w:rsid w:val="00413A5A"/>
    <w:rsid w:val="00414183"/>
    <w:rsid w:val="00414EDC"/>
    <w:rsid w:val="00415BE6"/>
    <w:rsid w:val="00416C7A"/>
    <w:rsid w:val="0041712B"/>
    <w:rsid w:val="004238A7"/>
    <w:rsid w:val="00424CB5"/>
    <w:rsid w:val="00427446"/>
    <w:rsid w:val="004334F9"/>
    <w:rsid w:val="004335EA"/>
    <w:rsid w:val="00433924"/>
    <w:rsid w:val="00434354"/>
    <w:rsid w:val="004349E6"/>
    <w:rsid w:val="00435E48"/>
    <w:rsid w:val="00436D4D"/>
    <w:rsid w:val="0043780B"/>
    <w:rsid w:val="004443F0"/>
    <w:rsid w:val="00444911"/>
    <w:rsid w:val="004450B8"/>
    <w:rsid w:val="00446408"/>
    <w:rsid w:val="00450843"/>
    <w:rsid w:val="00450C86"/>
    <w:rsid w:val="00451929"/>
    <w:rsid w:val="00451C5E"/>
    <w:rsid w:val="0045213E"/>
    <w:rsid w:val="00452633"/>
    <w:rsid w:val="00455222"/>
    <w:rsid w:val="004569D5"/>
    <w:rsid w:val="00456B67"/>
    <w:rsid w:val="00457092"/>
    <w:rsid w:val="004573FC"/>
    <w:rsid w:val="00460F8C"/>
    <w:rsid w:val="00463F7B"/>
    <w:rsid w:val="004669B0"/>
    <w:rsid w:val="00466E63"/>
    <w:rsid w:val="00466E8F"/>
    <w:rsid w:val="00467FDF"/>
    <w:rsid w:val="004708B9"/>
    <w:rsid w:val="00471003"/>
    <w:rsid w:val="0047267F"/>
    <w:rsid w:val="00473442"/>
    <w:rsid w:val="0047345E"/>
    <w:rsid w:val="00473C19"/>
    <w:rsid w:val="0047478E"/>
    <w:rsid w:val="0047538C"/>
    <w:rsid w:val="0047555D"/>
    <w:rsid w:val="00477AC2"/>
    <w:rsid w:val="004809A4"/>
    <w:rsid w:val="00481113"/>
    <w:rsid w:val="004819ED"/>
    <w:rsid w:val="0048242B"/>
    <w:rsid w:val="004825A8"/>
    <w:rsid w:val="004828E9"/>
    <w:rsid w:val="0048372E"/>
    <w:rsid w:val="00483BB7"/>
    <w:rsid w:val="004841EC"/>
    <w:rsid w:val="0048433C"/>
    <w:rsid w:val="00484369"/>
    <w:rsid w:val="00484BE3"/>
    <w:rsid w:val="0048680F"/>
    <w:rsid w:val="00486D6D"/>
    <w:rsid w:val="00487B7C"/>
    <w:rsid w:val="00487F7F"/>
    <w:rsid w:val="004902D3"/>
    <w:rsid w:val="00490778"/>
    <w:rsid w:val="00490800"/>
    <w:rsid w:val="004909B6"/>
    <w:rsid w:val="0049227F"/>
    <w:rsid w:val="004924A0"/>
    <w:rsid w:val="00493600"/>
    <w:rsid w:val="004937F9"/>
    <w:rsid w:val="0049409A"/>
    <w:rsid w:val="00495E4D"/>
    <w:rsid w:val="00496003"/>
    <w:rsid w:val="0049611A"/>
    <w:rsid w:val="004966B1"/>
    <w:rsid w:val="00496B5C"/>
    <w:rsid w:val="00497009"/>
    <w:rsid w:val="0049714F"/>
    <w:rsid w:val="00497D0A"/>
    <w:rsid w:val="004A06C1"/>
    <w:rsid w:val="004A1092"/>
    <w:rsid w:val="004A19AD"/>
    <w:rsid w:val="004A2A04"/>
    <w:rsid w:val="004A2AB9"/>
    <w:rsid w:val="004A2B60"/>
    <w:rsid w:val="004A2EC0"/>
    <w:rsid w:val="004A363C"/>
    <w:rsid w:val="004A4EB9"/>
    <w:rsid w:val="004A5111"/>
    <w:rsid w:val="004A5DDD"/>
    <w:rsid w:val="004B0AED"/>
    <w:rsid w:val="004B107E"/>
    <w:rsid w:val="004B1966"/>
    <w:rsid w:val="004B3191"/>
    <w:rsid w:val="004B4F7D"/>
    <w:rsid w:val="004B68C4"/>
    <w:rsid w:val="004B69DC"/>
    <w:rsid w:val="004B71F0"/>
    <w:rsid w:val="004B7E05"/>
    <w:rsid w:val="004C029D"/>
    <w:rsid w:val="004C140E"/>
    <w:rsid w:val="004C1B4A"/>
    <w:rsid w:val="004C1DFB"/>
    <w:rsid w:val="004C303B"/>
    <w:rsid w:val="004C4248"/>
    <w:rsid w:val="004C4460"/>
    <w:rsid w:val="004C4A54"/>
    <w:rsid w:val="004C4A66"/>
    <w:rsid w:val="004C4A8B"/>
    <w:rsid w:val="004C5BC9"/>
    <w:rsid w:val="004C617C"/>
    <w:rsid w:val="004C6FF0"/>
    <w:rsid w:val="004D03BE"/>
    <w:rsid w:val="004D131A"/>
    <w:rsid w:val="004D1EC1"/>
    <w:rsid w:val="004D271C"/>
    <w:rsid w:val="004D2C3E"/>
    <w:rsid w:val="004D2D91"/>
    <w:rsid w:val="004D4B0C"/>
    <w:rsid w:val="004D7BCC"/>
    <w:rsid w:val="004D7CDA"/>
    <w:rsid w:val="004E07EF"/>
    <w:rsid w:val="004E111C"/>
    <w:rsid w:val="004E16A4"/>
    <w:rsid w:val="004E3AF2"/>
    <w:rsid w:val="004E537F"/>
    <w:rsid w:val="004E58F3"/>
    <w:rsid w:val="004E645A"/>
    <w:rsid w:val="004E6502"/>
    <w:rsid w:val="004E7875"/>
    <w:rsid w:val="004F0879"/>
    <w:rsid w:val="004F1B26"/>
    <w:rsid w:val="004F1E73"/>
    <w:rsid w:val="004F446E"/>
    <w:rsid w:val="004F4CB6"/>
    <w:rsid w:val="004F588E"/>
    <w:rsid w:val="004F7FD7"/>
    <w:rsid w:val="00500272"/>
    <w:rsid w:val="00500B0A"/>
    <w:rsid w:val="00500B8E"/>
    <w:rsid w:val="00504484"/>
    <w:rsid w:val="00504AED"/>
    <w:rsid w:val="00506E41"/>
    <w:rsid w:val="005111F4"/>
    <w:rsid w:val="005125BB"/>
    <w:rsid w:val="00521849"/>
    <w:rsid w:val="00522ABF"/>
    <w:rsid w:val="005237FD"/>
    <w:rsid w:val="0052499E"/>
    <w:rsid w:val="005253A4"/>
    <w:rsid w:val="005259E5"/>
    <w:rsid w:val="005262CC"/>
    <w:rsid w:val="005265DF"/>
    <w:rsid w:val="0053040E"/>
    <w:rsid w:val="00530607"/>
    <w:rsid w:val="00532FB6"/>
    <w:rsid w:val="0053445A"/>
    <w:rsid w:val="00536E7C"/>
    <w:rsid w:val="0053750A"/>
    <w:rsid w:val="00542B93"/>
    <w:rsid w:val="005433F6"/>
    <w:rsid w:val="00544B3C"/>
    <w:rsid w:val="0054697B"/>
    <w:rsid w:val="00546FE2"/>
    <w:rsid w:val="00547B27"/>
    <w:rsid w:val="00547DF9"/>
    <w:rsid w:val="00550F1C"/>
    <w:rsid w:val="00550F35"/>
    <w:rsid w:val="00553949"/>
    <w:rsid w:val="00555D1D"/>
    <w:rsid w:val="005567E6"/>
    <w:rsid w:val="005568B8"/>
    <w:rsid w:val="00557120"/>
    <w:rsid w:val="005610ED"/>
    <w:rsid w:val="005611D3"/>
    <w:rsid w:val="00562CAE"/>
    <w:rsid w:val="0056468C"/>
    <w:rsid w:val="00566726"/>
    <w:rsid w:val="00566854"/>
    <w:rsid w:val="0057104C"/>
    <w:rsid w:val="005717D1"/>
    <w:rsid w:val="005732AB"/>
    <w:rsid w:val="0057359F"/>
    <w:rsid w:val="00573903"/>
    <w:rsid w:val="005739BC"/>
    <w:rsid w:val="00573A09"/>
    <w:rsid w:val="00573F40"/>
    <w:rsid w:val="00575D55"/>
    <w:rsid w:val="0057632C"/>
    <w:rsid w:val="005764B7"/>
    <w:rsid w:val="0057693A"/>
    <w:rsid w:val="00576F62"/>
    <w:rsid w:val="00577D0A"/>
    <w:rsid w:val="00577DA5"/>
    <w:rsid w:val="005800D0"/>
    <w:rsid w:val="00580FD3"/>
    <w:rsid w:val="00581B6A"/>
    <w:rsid w:val="00584266"/>
    <w:rsid w:val="00584978"/>
    <w:rsid w:val="005855C6"/>
    <w:rsid w:val="005931F0"/>
    <w:rsid w:val="005939C5"/>
    <w:rsid w:val="005939D5"/>
    <w:rsid w:val="005952AD"/>
    <w:rsid w:val="0059571F"/>
    <w:rsid w:val="00596883"/>
    <w:rsid w:val="00596E07"/>
    <w:rsid w:val="00597AB7"/>
    <w:rsid w:val="005A0CFB"/>
    <w:rsid w:val="005A2C0F"/>
    <w:rsid w:val="005A2DCB"/>
    <w:rsid w:val="005A2F2B"/>
    <w:rsid w:val="005A3999"/>
    <w:rsid w:val="005A5D28"/>
    <w:rsid w:val="005A60F1"/>
    <w:rsid w:val="005A799C"/>
    <w:rsid w:val="005A7A78"/>
    <w:rsid w:val="005B1584"/>
    <w:rsid w:val="005B35CF"/>
    <w:rsid w:val="005B5518"/>
    <w:rsid w:val="005B5C9F"/>
    <w:rsid w:val="005B6236"/>
    <w:rsid w:val="005B7608"/>
    <w:rsid w:val="005B764D"/>
    <w:rsid w:val="005B7F76"/>
    <w:rsid w:val="005C0A57"/>
    <w:rsid w:val="005C1704"/>
    <w:rsid w:val="005C17C1"/>
    <w:rsid w:val="005C1969"/>
    <w:rsid w:val="005C3033"/>
    <w:rsid w:val="005C3CF3"/>
    <w:rsid w:val="005C42C8"/>
    <w:rsid w:val="005C5C97"/>
    <w:rsid w:val="005C61B0"/>
    <w:rsid w:val="005C6835"/>
    <w:rsid w:val="005C7337"/>
    <w:rsid w:val="005C7441"/>
    <w:rsid w:val="005D0998"/>
    <w:rsid w:val="005D16B7"/>
    <w:rsid w:val="005D225A"/>
    <w:rsid w:val="005D2BB7"/>
    <w:rsid w:val="005D54EA"/>
    <w:rsid w:val="005D710B"/>
    <w:rsid w:val="005D7A75"/>
    <w:rsid w:val="005E0777"/>
    <w:rsid w:val="005E0BBD"/>
    <w:rsid w:val="005E0BE9"/>
    <w:rsid w:val="005E1059"/>
    <w:rsid w:val="005E1A7C"/>
    <w:rsid w:val="005E30A3"/>
    <w:rsid w:val="005E38C3"/>
    <w:rsid w:val="005E433C"/>
    <w:rsid w:val="005E58D7"/>
    <w:rsid w:val="005E5B03"/>
    <w:rsid w:val="005E6E28"/>
    <w:rsid w:val="005E6E99"/>
    <w:rsid w:val="005F1F9B"/>
    <w:rsid w:val="005F26F0"/>
    <w:rsid w:val="005F2E3F"/>
    <w:rsid w:val="005F3004"/>
    <w:rsid w:val="005F3B78"/>
    <w:rsid w:val="005F7F96"/>
    <w:rsid w:val="006010CF"/>
    <w:rsid w:val="00601399"/>
    <w:rsid w:val="0060205A"/>
    <w:rsid w:val="006031E4"/>
    <w:rsid w:val="00604403"/>
    <w:rsid w:val="0060548D"/>
    <w:rsid w:val="0060624D"/>
    <w:rsid w:val="00607170"/>
    <w:rsid w:val="00610D62"/>
    <w:rsid w:val="0061100D"/>
    <w:rsid w:val="00612124"/>
    <w:rsid w:val="00613259"/>
    <w:rsid w:val="006151BD"/>
    <w:rsid w:val="00615266"/>
    <w:rsid w:val="0061629E"/>
    <w:rsid w:val="00620C70"/>
    <w:rsid w:val="0062211B"/>
    <w:rsid w:val="0062459A"/>
    <w:rsid w:val="006268D7"/>
    <w:rsid w:val="00630BD3"/>
    <w:rsid w:val="00630F23"/>
    <w:rsid w:val="00631C83"/>
    <w:rsid w:val="00632408"/>
    <w:rsid w:val="00635860"/>
    <w:rsid w:val="006369AB"/>
    <w:rsid w:val="006378D6"/>
    <w:rsid w:val="00637AFD"/>
    <w:rsid w:val="00641B7D"/>
    <w:rsid w:val="00641E36"/>
    <w:rsid w:val="00643144"/>
    <w:rsid w:val="00643692"/>
    <w:rsid w:val="006447D4"/>
    <w:rsid w:val="00644A6C"/>
    <w:rsid w:val="00644D43"/>
    <w:rsid w:val="0064562C"/>
    <w:rsid w:val="00645708"/>
    <w:rsid w:val="006458D4"/>
    <w:rsid w:val="00646388"/>
    <w:rsid w:val="00650341"/>
    <w:rsid w:val="006511A4"/>
    <w:rsid w:val="006518F9"/>
    <w:rsid w:val="00651D38"/>
    <w:rsid w:val="00652AB2"/>
    <w:rsid w:val="006538F1"/>
    <w:rsid w:val="006567B5"/>
    <w:rsid w:val="00656CDF"/>
    <w:rsid w:val="00657CA5"/>
    <w:rsid w:val="00660295"/>
    <w:rsid w:val="0066136F"/>
    <w:rsid w:val="00661ACD"/>
    <w:rsid w:val="00661EA7"/>
    <w:rsid w:val="006621C1"/>
    <w:rsid w:val="0066289C"/>
    <w:rsid w:val="006629F3"/>
    <w:rsid w:val="00663349"/>
    <w:rsid w:val="006633A8"/>
    <w:rsid w:val="006645F1"/>
    <w:rsid w:val="00664C32"/>
    <w:rsid w:val="00667922"/>
    <w:rsid w:val="00670FBC"/>
    <w:rsid w:val="006718D4"/>
    <w:rsid w:val="006724FD"/>
    <w:rsid w:val="00673327"/>
    <w:rsid w:val="006760A1"/>
    <w:rsid w:val="006760AF"/>
    <w:rsid w:val="00677EDF"/>
    <w:rsid w:val="00680E9B"/>
    <w:rsid w:val="00680F95"/>
    <w:rsid w:val="0068190E"/>
    <w:rsid w:val="00681E4B"/>
    <w:rsid w:val="00681F20"/>
    <w:rsid w:val="00682210"/>
    <w:rsid w:val="00682CE0"/>
    <w:rsid w:val="006837A8"/>
    <w:rsid w:val="006839A7"/>
    <w:rsid w:val="006841C1"/>
    <w:rsid w:val="006849E5"/>
    <w:rsid w:val="00686541"/>
    <w:rsid w:val="0068666A"/>
    <w:rsid w:val="00687210"/>
    <w:rsid w:val="00687368"/>
    <w:rsid w:val="0068773E"/>
    <w:rsid w:val="00687CF9"/>
    <w:rsid w:val="00691068"/>
    <w:rsid w:val="00691E38"/>
    <w:rsid w:val="00692277"/>
    <w:rsid w:val="00693659"/>
    <w:rsid w:val="00693942"/>
    <w:rsid w:val="006972F1"/>
    <w:rsid w:val="006A0126"/>
    <w:rsid w:val="006A0FC1"/>
    <w:rsid w:val="006A32E8"/>
    <w:rsid w:val="006A4337"/>
    <w:rsid w:val="006A46A1"/>
    <w:rsid w:val="006A55B8"/>
    <w:rsid w:val="006A61CE"/>
    <w:rsid w:val="006A749D"/>
    <w:rsid w:val="006B08A3"/>
    <w:rsid w:val="006B1B73"/>
    <w:rsid w:val="006B1BB0"/>
    <w:rsid w:val="006B250F"/>
    <w:rsid w:val="006B42CF"/>
    <w:rsid w:val="006B4329"/>
    <w:rsid w:val="006B64B5"/>
    <w:rsid w:val="006B71C4"/>
    <w:rsid w:val="006C0BD4"/>
    <w:rsid w:val="006C1792"/>
    <w:rsid w:val="006C2C15"/>
    <w:rsid w:val="006C3110"/>
    <w:rsid w:val="006C427D"/>
    <w:rsid w:val="006C42A8"/>
    <w:rsid w:val="006C4A2F"/>
    <w:rsid w:val="006C5ABA"/>
    <w:rsid w:val="006C609C"/>
    <w:rsid w:val="006C6DA8"/>
    <w:rsid w:val="006C779F"/>
    <w:rsid w:val="006D0538"/>
    <w:rsid w:val="006D0C5E"/>
    <w:rsid w:val="006D4037"/>
    <w:rsid w:val="006D4050"/>
    <w:rsid w:val="006D5418"/>
    <w:rsid w:val="006D56C1"/>
    <w:rsid w:val="006D631F"/>
    <w:rsid w:val="006E0757"/>
    <w:rsid w:val="006E268D"/>
    <w:rsid w:val="006E2915"/>
    <w:rsid w:val="006E3A6E"/>
    <w:rsid w:val="006E3CFE"/>
    <w:rsid w:val="006E5235"/>
    <w:rsid w:val="006E5EAC"/>
    <w:rsid w:val="006E6317"/>
    <w:rsid w:val="006F1A17"/>
    <w:rsid w:val="006F2C02"/>
    <w:rsid w:val="006F3A06"/>
    <w:rsid w:val="006F43A2"/>
    <w:rsid w:val="006F4E7F"/>
    <w:rsid w:val="006F4F70"/>
    <w:rsid w:val="006F545E"/>
    <w:rsid w:val="006F5925"/>
    <w:rsid w:val="006F59AD"/>
    <w:rsid w:val="006F62E0"/>
    <w:rsid w:val="006F6F33"/>
    <w:rsid w:val="007007B3"/>
    <w:rsid w:val="00700FF5"/>
    <w:rsid w:val="0070155B"/>
    <w:rsid w:val="00701E0F"/>
    <w:rsid w:val="007026C0"/>
    <w:rsid w:val="00702F6C"/>
    <w:rsid w:val="00703635"/>
    <w:rsid w:val="00703754"/>
    <w:rsid w:val="007037A3"/>
    <w:rsid w:val="007037AF"/>
    <w:rsid w:val="007044B4"/>
    <w:rsid w:val="007044B5"/>
    <w:rsid w:val="00706103"/>
    <w:rsid w:val="0070620A"/>
    <w:rsid w:val="00706839"/>
    <w:rsid w:val="00706CD9"/>
    <w:rsid w:val="00706ED0"/>
    <w:rsid w:val="00706FF6"/>
    <w:rsid w:val="007071BF"/>
    <w:rsid w:val="0071367D"/>
    <w:rsid w:val="00716B06"/>
    <w:rsid w:val="00716D9A"/>
    <w:rsid w:val="0071794C"/>
    <w:rsid w:val="00720C0C"/>
    <w:rsid w:val="00723812"/>
    <w:rsid w:val="007238AD"/>
    <w:rsid w:val="00724130"/>
    <w:rsid w:val="00724534"/>
    <w:rsid w:val="007255A5"/>
    <w:rsid w:val="007261FA"/>
    <w:rsid w:val="0073143B"/>
    <w:rsid w:val="0073156C"/>
    <w:rsid w:val="007338DD"/>
    <w:rsid w:val="007340DE"/>
    <w:rsid w:val="00734BFE"/>
    <w:rsid w:val="00736DBE"/>
    <w:rsid w:val="0073711C"/>
    <w:rsid w:val="00737830"/>
    <w:rsid w:val="00740C66"/>
    <w:rsid w:val="00742925"/>
    <w:rsid w:val="00742C18"/>
    <w:rsid w:val="0074306C"/>
    <w:rsid w:val="007438DD"/>
    <w:rsid w:val="00746BCA"/>
    <w:rsid w:val="00746E56"/>
    <w:rsid w:val="00750510"/>
    <w:rsid w:val="007514F3"/>
    <w:rsid w:val="00751E38"/>
    <w:rsid w:val="00752389"/>
    <w:rsid w:val="00752BC4"/>
    <w:rsid w:val="00752BF8"/>
    <w:rsid w:val="0075308F"/>
    <w:rsid w:val="0075324C"/>
    <w:rsid w:val="00754AE2"/>
    <w:rsid w:val="0075562C"/>
    <w:rsid w:val="00756FA5"/>
    <w:rsid w:val="00761779"/>
    <w:rsid w:val="0076482C"/>
    <w:rsid w:val="00765904"/>
    <w:rsid w:val="00765EE4"/>
    <w:rsid w:val="007679F2"/>
    <w:rsid w:val="00767E55"/>
    <w:rsid w:val="007705C7"/>
    <w:rsid w:val="007706BF"/>
    <w:rsid w:val="0077180E"/>
    <w:rsid w:val="00771A7E"/>
    <w:rsid w:val="0077211B"/>
    <w:rsid w:val="0077236B"/>
    <w:rsid w:val="00772A23"/>
    <w:rsid w:val="00774F71"/>
    <w:rsid w:val="00775D9F"/>
    <w:rsid w:val="007765B8"/>
    <w:rsid w:val="00777982"/>
    <w:rsid w:val="007802F0"/>
    <w:rsid w:val="00781966"/>
    <w:rsid w:val="00782B73"/>
    <w:rsid w:val="00785ACC"/>
    <w:rsid w:val="00791BF9"/>
    <w:rsid w:val="0079268C"/>
    <w:rsid w:val="00792CBB"/>
    <w:rsid w:val="00792CF8"/>
    <w:rsid w:val="007932E9"/>
    <w:rsid w:val="00793872"/>
    <w:rsid w:val="007964EF"/>
    <w:rsid w:val="007973CE"/>
    <w:rsid w:val="00797634"/>
    <w:rsid w:val="007A39F6"/>
    <w:rsid w:val="007A3CCE"/>
    <w:rsid w:val="007A4397"/>
    <w:rsid w:val="007A44B0"/>
    <w:rsid w:val="007A50D2"/>
    <w:rsid w:val="007A53B8"/>
    <w:rsid w:val="007A63DE"/>
    <w:rsid w:val="007A6D2F"/>
    <w:rsid w:val="007A6F29"/>
    <w:rsid w:val="007A73B4"/>
    <w:rsid w:val="007A744F"/>
    <w:rsid w:val="007B0136"/>
    <w:rsid w:val="007B0D95"/>
    <w:rsid w:val="007B1276"/>
    <w:rsid w:val="007B1932"/>
    <w:rsid w:val="007B25B5"/>
    <w:rsid w:val="007B32B3"/>
    <w:rsid w:val="007B3333"/>
    <w:rsid w:val="007B33E2"/>
    <w:rsid w:val="007B5FB1"/>
    <w:rsid w:val="007B61A8"/>
    <w:rsid w:val="007B6AA9"/>
    <w:rsid w:val="007B78B2"/>
    <w:rsid w:val="007B7DAF"/>
    <w:rsid w:val="007C0DA8"/>
    <w:rsid w:val="007C17E9"/>
    <w:rsid w:val="007C1812"/>
    <w:rsid w:val="007C44AA"/>
    <w:rsid w:val="007C46BF"/>
    <w:rsid w:val="007C7181"/>
    <w:rsid w:val="007C752A"/>
    <w:rsid w:val="007D11B0"/>
    <w:rsid w:val="007D2B3E"/>
    <w:rsid w:val="007D2C00"/>
    <w:rsid w:val="007D32B9"/>
    <w:rsid w:val="007D5359"/>
    <w:rsid w:val="007D761A"/>
    <w:rsid w:val="007E1C84"/>
    <w:rsid w:val="007E1F18"/>
    <w:rsid w:val="007E3858"/>
    <w:rsid w:val="007E3C6C"/>
    <w:rsid w:val="007E44D5"/>
    <w:rsid w:val="007E465C"/>
    <w:rsid w:val="007E662B"/>
    <w:rsid w:val="007E6C1A"/>
    <w:rsid w:val="007E6E82"/>
    <w:rsid w:val="007F0F90"/>
    <w:rsid w:val="007F0FD7"/>
    <w:rsid w:val="007F1498"/>
    <w:rsid w:val="007F1A8B"/>
    <w:rsid w:val="007F2333"/>
    <w:rsid w:val="007F259E"/>
    <w:rsid w:val="007F2BDC"/>
    <w:rsid w:val="007F467A"/>
    <w:rsid w:val="007F484D"/>
    <w:rsid w:val="007F52E4"/>
    <w:rsid w:val="007F6FF2"/>
    <w:rsid w:val="0080005D"/>
    <w:rsid w:val="00800626"/>
    <w:rsid w:val="008018C7"/>
    <w:rsid w:val="00801E36"/>
    <w:rsid w:val="00803106"/>
    <w:rsid w:val="00804255"/>
    <w:rsid w:val="00804F5E"/>
    <w:rsid w:val="00805B87"/>
    <w:rsid w:val="00806429"/>
    <w:rsid w:val="008066F7"/>
    <w:rsid w:val="00806AAC"/>
    <w:rsid w:val="00807421"/>
    <w:rsid w:val="008079BD"/>
    <w:rsid w:val="00807CE2"/>
    <w:rsid w:val="00810D04"/>
    <w:rsid w:val="00811975"/>
    <w:rsid w:val="008140D9"/>
    <w:rsid w:val="00814B16"/>
    <w:rsid w:val="00816C73"/>
    <w:rsid w:val="00816DDA"/>
    <w:rsid w:val="00820B40"/>
    <w:rsid w:val="00821159"/>
    <w:rsid w:val="00821C93"/>
    <w:rsid w:val="008223DC"/>
    <w:rsid w:val="00822F3F"/>
    <w:rsid w:val="008235A6"/>
    <w:rsid w:val="00824782"/>
    <w:rsid w:val="00825150"/>
    <w:rsid w:val="008260EA"/>
    <w:rsid w:val="008266E6"/>
    <w:rsid w:val="00826AAC"/>
    <w:rsid w:val="00826F72"/>
    <w:rsid w:val="00827890"/>
    <w:rsid w:val="00832544"/>
    <w:rsid w:val="00832FBE"/>
    <w:rsid w:val="00833BD3"/>
    <w:rsid w:val="00834122"/>
    <w:rsid w:val="00834B9A"/>
    <w:rsid w:val="00836A32"/>
    <w:rsid w:val="00837E78"/>
    <w:rsid w:val="00841120"/>
    <w:rsid w:val="0084456A"/>
    <w:rsid w:val="00846834"/>
    <w:rsid w:val="0084694F"/>
    <w:rsid w:val="0085041B"/>
    <w:rsid w:val="00850DF0"/>
    <w:rsid w:val="00852A13"/>
    <w:rsid w:val="00852F72"/>
    <w:rsid w:val="0085380B"/>
    <w:rsid w:val="00853D94"/>
    <w:rsid w:val="00853ECE"/>
    <w:rsid w:val="0085410E"/>
    <w:rsid w:val="00854A01"/>
    <w:rsid w:val="00856DDF"/>
    <w:rsid w:val="0085731B"/>
    <w:rsid w:val="008573B3"/>
    <w:rsid w:val="008575E0"/>
    <w:rsid w:val="00861153"/>
    <w:rsid w:val="0086196C"/>
    <w:rsid w:val="00863C38"/>
    <w:rsid w:val="00864178"/>
    <w:rsid w:val="0086528D"/>
    <w:rsid w:val="0086540B"/>
    <w:rsid w:val="008667FC"/>
    <w:rsid w:val="00867897"/>
    <w:rsid w:val="008702A4"/>
    <w:rsid w:val="00870E28"/>
    <w:rsid w:val="00871625"/>
    <w:rsid w:val="008733F6"/>
    <w:rsid w:val="00873BC9"/>
    <w:rsid w:val="00873E7A"/>
    <w:rsid w:val="00873F21"/>
    <w:rsid w:val="00875177"/>
    <w:rsid w:val="0087601A"/>
    <w:rsid w:val="00877342"/>
    <w:rsid w:val="00877829"/>
    <w:rsid w:val="008809C9"/>
    <w:rsid w:val="008816DE"/>
    <w:rsid w:val="00881799"/>
    <w:rsid w:val="00881B31"/>
    <w:rsid w:val="008826E9"/>
    <w:rsid w:val="00882991"/>
    <w:rsid w:val="00884CAE"/>
    <w:rsid w:val="00887CA2"/>
    <w:rsid w:val="00892418"/>
    <w:rsid w:val="00892905"/>
    <w:rsid w:val="00892F7A"/>
    <w:rsid w:val="0089322B"/>
    <w:rsid w:val="008942A5"/>
    <w:rsid w:val="00894324"/>
    <w:rsid w:val="00895786"/>
    <w:rsid w:val="00896B19"/>
    <w:rsid w:val="00897A61"/>
    <w:rsid w:val="00897C0C"/>
    <w:rsid w:val="008A033F"/>
    <w:rsid w:val="008A05D1"/>
    <w:rsid w:val="008A0984"/>
    <w:rsid w:val="008A16AA"/>
    <w:rsid w:val="008A3408"/>
    <w:rsid w:val="008A4485"/>
    <w:rsid w:val="008A45AE"/>
    <w:rsid w:val="008A4698"/>
    <w:rsid w:val="008A53FA"/>
    <w:rsid w:val="008A63B5"/>
    <w:rsid w:val="008A7217"/>
    <w:rsid w:val="008B0605"/>
    <w:rsid w:val="008B0D1D"/>
    <w:rsid w:val="008B308E"/>
    <w:rsid w:val="008B40F8"/>
    <w:rsid w:val="008B4741"/>
    <w:rsid w:val="008B4E1E"/>
    <w:rsid w:val="008B5054"/>
    <w:rsid w:val="008B53F9"/>
    <w:rsid w:val="008B6086"/>
    <w:rsid w:val="008B60D3"/>
    <w:rsid w:val="008B6EB6"/>
    <w:rsid w:val="008B6EE9"/>
    <w:rsid w:val="008C212E"/>
    <w:rsid w:val="008C315A"/>
    <w:rsid w:val="008C3362"/>
    <w:rsid w:val="008C4E57"/>
    <w:rsid w:val="008C4EE1"/>
    <w:rsid w:val="008C6464"/>
    <w:rsid w:val="008C6677"/>
    <w:rsid w:val="008C697C"/>
    <w:rsid w:val="008D221F"/>
    <w:rsid w:val="008D3973"/>
    <w:rsid w:val="008D3F35"/>
    <w:rsid w:val="008D4E77"/>
    <w:rsid w:val="008E1534"/>
    <w:rsid w:val="008E43C6"/>
    <w:rsid w:val="008E55C3"/>
    <w:rsid w:val="008E5704"/>
    <w:rsid w:val="008E6206"/>
    <w:rsid w:val="008E779F"/>
    <w:rsid w:val="008E7D70"/>
    <w:rsid w:val="008F0610"/>
    <w:rsid w:val="008F3376"/>
    <w:rsid w:val="008F37CE"/>
    <w:rsid w:val="008F3B8D"/>
    <w:rsid w:val="008F77BC"/>
    <w:rsid w:val="009006BB"/>
    <w:rsid w:val="00901EFF"/>
    <w:rsid w:val="00901FF3"/>
    <w:rsid w:val="00904E2E"/>
    <w:rsid w:val="00906334"/>
    <w:rsid w:val="00906696"/>
    <w:rsid w:val="0090790F"/>
    <w:rsid w:val="00910F22"/>
    <w:rsid w:val="00912142"/>
    <w:rsid w:val="00914352"/>
    <w:rsid w:val="00915D16"/>
    <w:rsid w:val="009162C1"/>
    <w:rsid w:val="00922090"/>
    <w:rsid w:val="009220BA"/>
    <w:rsid w:val="00922640"/>
    <w:rsid w:val="00923C04"/>
    <w:rsid w:val="00923E4A"/>
    <w:rsid w:val="009246DF"/>
    <w:rsid w:val="0092584A"/>
    <w:rsid w:val="00925A81"/>
    <w:rsid w:val="00926282"/>
    <w:rsid w:val="00926A69"/>
    <w:rsid w:val="00927485"/>
    <w:rsid w:val="00927843"/>
    <w:rsid w:val="00931510"/>
    <w:rsid w:val="009332DD"/>
    <w:rsid w:val="00934083"/>
    <w:rsid w:val="0093469A"/>
    <w:rsid w:val="00934D3B"/>
    <w:rsid w:val="00935842"/>
    <w:rsid w:val="00935CD7"/>
    <w:rsid w:val="00936406"/>
    <w:rsid w:val="0093749B"/>
    <w:rsid w:val="0093765D"/>
    <w:rsid w:val="00937A7A"/>
    <w:rsid w:val="00941405"/>
    <w:rsid w:val="00941EF2"/>
    <w:rsid w:val="00942B0D"/>
    <w:rsid w:val="0094312F"/>
    <w:rsid w:val="0094423E"/>
    <w:rsid w:val="00944956"/>
    <w:rsid w:val="00944A0D"/>
    <w:rsid w:val="00944D80"/>
    <w:rsid w:val="00945E90"/>
    <w:rsid w:val="00946436"/>
    <w:rsid w:val="009474EA"/>
    <w:rsid w:val="00947C1E"/>
    <w:rsid w:val="0095103B"/>
    <w:rsid w:val="009511EE"/>
    <w:rsid w:val="009523D6"/>
    <w:rsid w:val="00952ED5"/>
    <w:rsid w:val="009535F7"/>
    <w:rsid w:val="00957A83"/>
    <w:rsid w:val="009603CF"/>
    <w:rsid w:val="0096046E"/>
    <w:rsid w:val="00961FB7"/>
    <w:rsid w:val="009627B9"/>
    <w:rsid w:val="00962CB2"/>
    <w:rsid w:val="00963C1E"/>
    <w:rsid w:val="009640CB"/>
    <w:rsid w:val="00964ECD"/>
    <w:rsid w:val="0096552F"/>
    <w:rsid w:val="0096592C"/>
    <w:rsid w:val="00966565"/>
    <w:rsid w:val="00967FEE"/>
    <w:rsid w:val="0097125C"/>
    <w:rsid w:val="009713B6"/>
    <w:rsid w:val="00971662"/>
    <w:rsid w:val="00972540"/>
    <w:rsid w:val="00974111"/>
    <w:rsid w:val="009759B8"/>
    <w:rsid w:val="00980735"/>
    <w:rsid w:val="00981A67"/>
    <w:rsid w:val="00982A3D"/>
    <w:rsid w:val="00982E53"/>
    <w:rsid w:val="009836E5"/>
    <w:rsid w:val="00984E09"/>
    <w:rsid w:val="00985205"/>
    <w:rsid w:val="00986355"/>
    <w:rsid w:val="00986AAB"/>
    <w:rsid w:val="00987361"/>
    <w:rsid w:val="0099009E"/>
    <w:rsid w:val="00990814"/>
    <w:rsid w:val="00990922"/>
    <w:rsid w:val="00990FF0"/>
    <w:rsid w:val="00992B08"/>
    <w:rsid w:val="00995131"/>
    <w:rsid w:val="00995210"/>
    <w:rsid w:val="00995CB2"/>
    <w:rsid w:val="00996B39"/>
    <w:rsid w:val="0099753D"/>
    <w:rsid w:val="00997E1F"/>
    <w:rsid w:val="009A1BF2"/>
    <w:rsid w:val="009A1C5D"/>
    <w:rsid w:val="009A203D"/>
    <w:rsid w:val="009A275E"/>
    <w:rsid w:val="009A289E"/>
    <w:rsid w:val="009A3CAC"/>
    <w:rsid w:val="009A3FEC"/>
    <w:rsid w:val="009A4081"/>
    <w:rsid w:val="009A5091"/>
    <w:rsid w:val="009A6C83"/>
    <w:rsid w:val="009A74A1"/>
    <w:rsid w:val="009B13DF"/>
    <w:rsid w:val="009B1A92"/>
    <w:rsid w:val="009B2537"/>
    <w:rsid w:val="009B32FE"/>
    <w:rsid w:val="009B3C2E"/>
    <w:rsid w:val="009B4E3E"/>
    <w:rsid w:val="009B50B7"/>
    <w:rsid w:val="009B5A2F"/>
    <w:rsid w:val="009B5F3B"/>
    <w:rsid w:val="009B7A39"/>
    <w:rsid w:val="009C0179"/>
    <w:rsid w:val="009C0C1B"/>
    <w:rsid w:val="009C16A0"/>
    <w:rsid w:val="009C37F7"/>
    <w:rsid w:val="009C3955"/>
    <w:rsid w:val="009C4C15"/>
    <w:rsid w:val="009C532F"/>
    <w:rsid w:val="009C5782"/>
    <w:rsid w:val="009C5E2D"/>
    <w:rsid w:val="009C612E"/>
    <w:rsid w:val="009C625B"/>
    <w:rsid w:val="009C77EE"/>
    <w:rsid w:val="009D0B85"/>
    <w:rsid w:val="009D18ED"/>
    <w:rsid w:val="009D21CF"/>
    <w:rsid w:val="009D31C8"/>
    <w:rsid w:val="009D3C0D"/>
    <w:rsid w:val="009E0570"/>
    <w:rsid w:val="009E07B9"/>
    <w:rsid w:val="009E459F"/>
    <w:rsid w:val="009E6757"/>
    <w:rsid w:val="009F1352"/>
    <w:rsid w:val="009F1353"/>
    <w:rsid w:val="009F17D5"/>
    <w:rsid w:val="009F17EB"/>
    <w:rsid w:val="009F48AB"/>
    <w:rsid w:val="009F6951"/>
    <w:rsid w:val="009F7CC2"/>
    <w:rsid w:val="00A01358"/>
    <w:rsid w:val="00A016B7"/>
    <w:rsid w:val="00A0335C"/>
    <w:rsid w:val="00A03CD7"/>
    <w:rsid w:val="00A05252"/>
    <w:rsid w:val="00A0578B"/>
    <w:rsid w:val="00A05839"/>
    <w:rsid w:val="00A064CF"/>
    <w:rsid w:val="00A06A67"/>
    <w:rsid w:val="00A06BC1"/>
    <w:rsid w:val="00A07ADE"/>
    <w:rsid w:val="00A07BDC"/>
    <w:rsid w:val="00A104A4"/>
    <w:rsid w:val="00A10D56"/>
    <w:rsid w:val="00A11395"/>
    <w:rsid w:val="00A12A26"/>
    <w:rsid w:val="00A136E9"/>
    <w:rsid w:val="00A13922"/>
    <w:rsid w:val="00A15BE3"/>
    <w:rsid w:val="00A1745A"/>
    <w:rsid w:val="00A200BB"/>
    <w:rsid w:val="00A2149D"/>
    <w:rsid w:val="00A25D01"/>
    <w:rsid w:val="00A268A2"/>
    <w:rsid w:val="00A2751D"/>
    <w:rsid w:val="00A30CCA"/>
    <w:rsid w:val="00A31133"/>
    <w:rsid w:val="00A3639C"/>
    <w:rsid w:val="00A36AED"/>
    <w:rsid w:val="00A4085E"/>
    <w:rsid w:val="00A4170D"/>
    <w:rsid w:val="00A42794"/>
    <w:rsid w:val="00A43896"/>
    <w:rsid w:val="00A44AED"/>
    <w:rsid w:val="00A45CF4"/>
    <w:rsid w:val="00A51043"/>
    <w:rsid w:val="00A51C13"/>
    <w:rsid w:val="00A54B21"/>
    <w:rsid w:val="00A54D57"/>
    <w:rsid w:val="00A561E7"/>
    <w:rsid w:val="00A56BA1"/>
    <w:rsid w:val="00A5749F"/>
    <w:rsid w:val="00A57B93"/>
    <w:rsid w:val="00A57CD3"/>
    <w:rsid w:val="00A60C53"/>
    <w:rsid w:val="00A612C0"/>
    <w:rsid w:val="00A61594"/>
    <w:rsid w:val="00A61C74"/>
    <w:rsid w:val="00A63893"/>
    <w:rsid w:val="00A63C0A"/>
    <w:rsid w:val="00A669AB"/>
    <w:rsid w:val="00A672BB"/>
    <w:rsid w:val="00A70B7B"/>
    <w:rsid w:val="00A70C0B"/>
    <w:rsid w:val="00A71112"/>
    <w:rsid w:val="00A7152B"/>
    <w:rsid w:val="00A7240A"/>
    <w:rsid w:val="00A725F1"/>
    <w:rsid w:val="00A726EA"/>
    <w:rsid w:val="00A7336E"/>
    <w:rsid w:val="00A75D04"/>
    <w:rsid w:val="00A75DD5"/>
    <w:rsid w:val="00A807A3"/>
    <w:rsid w:val="00A80A4D"/>
    <w:rsid w:val="00A80D2A"/>
    <w:rsid w:val="00A80DCC"/>
    <w:rsid w:val="00A82BE4"/>
    <w:rsid w:val="00A83094"/>
    <w:rsid w:val="00A83CCD"/>
    <w:rsid w:val="00A8465D"/>
    <w:rsid w:val="00A85684"/>
    <w:rsid w:val="00A85726"/>
    <w:rsid w:val="00A9108D"/>
    <w:rsid w:val="00A9227C"/>
    <w:rsid w:val="00A92EEA"/>
    <w:rsid w:val="00A969E1"/>
    <w:rsid w:val="00A96D1A"/>
    <w:rsid w:val="00A97837"/>
    <w:rsid w:val="00AA063F"/>
    <w:rsid w:val="00AA2AEE"/>
    <w:rsid w:val="00AA3F78"/>
    <w:rsid w:val="00AA500D"/>
    <w:rsid w:val="00AA51FB"/>
    <w:rsid w:val="00AB1321"/>
    <w:rsid w:val="00AB1F7E"/>
    <w:rsid w:val="00AB3D26"/>
    <w:rsid w:val="00AB43F5"/>
    <w:rsid w:val="00AB4AC8"/>
    <w:rsid w:val="00AB557B"/>
    <w:rsid w:val="00AC3177"/>
    <w:rsid w:val="00AC3338"/>
    <w:rsid w:val="00AC4C84"/>
    <w:rsid w:val="00AC5B1C"/>
    <w:rsid w:val="00AC602A"/>
    <w:rsid w:val="00AC73A2"/>
    <w:rsid w:val="00AC777B"/>
    <w:rsid w:val="00AC7FB6"/>
    <w:rsid w:val="00AD0464"/>
    <w:rsid w:val="00AD20B6"/>
    <w:rsid w:val="00AD21EF"/>
    <w:rsid w:val="00AD2C3F"/>
    <w:rsid w:val="00AD3412"/>
    <w:rsid w:val="00AD3571"/>
    <w:rsid w:val="00AD3D45"/>
    <w:rsid w:val="00AD5898"/>
    <w:rsid w:val="00AD631E"/>
    <w:rsid w:val="00AD673E"/>
    <w:rsid w:val="00AD7017"/>
    <w:rsid w:val="00AD7DA6"/>
    <w:rsid w:val="00AE0291"/>
    <w:rsid w:val="00AE08E5"/>
    <w:rsid w:val="00AE125A"/>
    <w:rsid w:val="00AE14FA"/>
    <w:rsid w:val="00AE1AF4"/>
    <w:rsid w:val="00AE2F7D"/>
    <w:rsid w:val="00AE325F"/>
    <w:rsid w:val="00AE360F"/>
    <w:rsid w:val="00AE3EFE"/>
    <w:rsid w:val="00AE4074"/>
    <w:rsid w:val="00AE471C"/>
    <w:rsid w:val="00AE47EC"/>
    <w:rsid w:val="00AE627C"/>
    <w:rsid w:val="00AE67F5"/>
    <w:rsid w:val="00AE690C"/>
    <w:rsid w:val="00AF0302"/>
    <w:rsid w:val="00AF1694"/>
    <w:rsid w:val="00AF2256"/>
    <w:rsid w:val="00AF3F67"/>
    <w:rsid w:val="00AF4725"/>
    <w:rsid w:val="00AF50C7"/>
    <w:rsid w:val="00AF5284"/>
    <w:rsid w:val="00AF62A5"/>
    <w:rsid w:val="00AF6AB3"/>
    <w:rsid w:val="00AF7972"/>
    <w:rsid w:val="00AF7CA7"/>
    <w:rsid w:val="00B0100B"/>
    <w:rsid w:val="00B04BD6"/>
    <w:rsid w:val="00B0503F"/>
    <w:rsid w:val="00B057AF"/>
    <w:rsid w:val="00B057B8"/>
    <w:rsid w:val="00B05915"/>
    <w:rsid w:val="00B10945"/>
    <w:rsid w:val="00B2093D"/>
    <w:rsid w:val="00B20BBC"/>
    <w:rsid w:val="00B20C08"/>
    <w:rsid w:val="00B21062"/>
    <w:rsid w:val="00B21F96"/>
    <w:rsid w:val="00B2317A"/>
    <w:rsid w:val="00B23EA0"/>
    <w:rsid w:val="00B240DB"/>
    <w:rsid w:val="00B241CB"/>
    <w:rsid w:val="00B2441B"/>
    <w:rsid w:val="00B2477D"/>
    <w:rsid w:val="00B250D6"/>
    <w:rsid w:val="00B26016"/>
    <w:rsid w:val="00B26675"/>
    <w:rsid w:val="00B277F9"/>
    <w:rsid w:val="00B31471"/>
    <w:rsid w:val="00B32F59"/>
    <w:rsid w:val="00B33B12"/>
    <w:rsid w:val="00B33F4E"/>
    <w:rsid w:val="00B40CAC"/>
    <w:rsid w:val="00B41474"/>
    <w:rsid w:val="00B4264E"/>
    <w:rsid w:val="00B4282A"/>
    <w:rsid w:val="00B42D3F"/>
    <w:rsid w:val="00B451D6"/>
    <w:rsid w:val="00B459D2"/>
    <w:rsid w:val="00B46A8E"/>
    <w:rsid w:val="00B5044B"/>
    <w:rsid w:val="00B51718"/>
    <w:rsid w:val="00B520A6"/>
    <w:rsid w:val="00B522A6"/>
    <w:rsid w:val="00B52A2A"/>
    <w:rsid w:val="00B53FE2"/>
    <w:rsid w:val="00B5456E"/>
    <w:rsid w:val="00B54D22"/>
    <w:rsid w:val="00B55CB9"/>
    <w:rsid w:val="00B61AC0"/>
    <w:rsid w:val="00B63B9D"/>
    <w:rsid w:val="00B65E15"/>
    <w:rsid w:val="00B70708"/>
    <w:rsid w:val="00B709B9"/>
    <w:rsid w:val="00B713D7"/>
    <w:rsid w:val="00B71BDB"/>
    <w:rsid w:val="00B71E08"/>
    <w:rsid w:val="00B74C4B"/>
    <w:rsid w:val="00B75230"/>
    <w:rsid w:val="00B75525"/>
    <w:rsid w:val="00B7661C"/>
    <w:rsid w:val="00B76640"/>
    <w:rsid w:val="00B767AA"/>
    <w:rsid w:val="00B777DD"/>
    <w:rsid w:val="00B7786D"/>
    <w:rsid w:val="00B80286"/>
    <w:rsid w:val="00B80799"/>
    <w:rsid w:val="00B80A70"/>
    <w:rsid w:val="00B80EB8"/>
    <w:rsid w:val="00B81D2D"/>
    <w:rsid w:val="00B82BC5"/>
    <w:rsid w:val="00B83081"/>
    <w:rsid w:val="00B83DE8"/>
    <w:rsid w:val="00B844BE"/>
    <w:rsid w:val="00B84DE3"/>
    <w:rsid w:val="00B85026"/>
    <w:rsid w:val="00B85B67"/>
    <w:rsid w:val="00B877B7"/>
    <w:rsid w:val="00B87965"/>
    <w:rsid w:val="00B9048A"/>
    <w:rsid w:val="00B9060D"/>
    <w:rsid w:val="00B91623"/>
    <w:rsid w:val="00B924DB"/>
    <w:rsid w:val="00B934CE"/>
    <w:rsid w:val="00B93848"/>
    <w:rsid w:val="00B94D69"/>
    <w:rsid w:val="00B94F3C"/>
    <w:rsid w:val="00B961A7"/>
    <w:rsid w:val="00B961A8"/>
    <w:rsid w:val="00B97907"/>
    <w:rsid w:val="00B97B63"/>
    <w:rsid w:val="00BA1C33"/>
    <w:rsid w:val="00BA1F72"/>
    <w:rsid w:val="00BA2343"/>
    <w:rsid w:val="00BA3518"/>
    <w:rsid w:val="00BA44A1"/>
    <w:rsid w:val="00BA571F"/>
    <w:rsid w:val="00BA6FD5"/>
    <w:rsid w:val="00BA7ABF"/>
    <w:rsid w:val="00BB026D"/>
    <w:rsid w:val="00BB0481"/>
    <w:rsid w:val="00BB091C"/>
    <w:rsid w:val="00BB2335"/>
    <w:rsid w:val="00BB3810"/>
    <w:rsid w:val="00BB441B"/>
    <w:rsid w:val="00BB67DE"/>
    <w:rsid w:val="00BB7E88"/>
    <w:rsid w:val="00BC0899"/>
    <w:rsid w:val="00BC1BA8"/>
    <w:rsid w:val="00BC327C"/>
    <w:rsid w:val="00BC3C22"/>
    <w:rsid w:val="00BC45FF"/>
    <w:rsid w:val="00BC4CC9"/>
    <w:rsid w:val="00BC7545"/>
    <w:rsid w:val="00BD186D"/>
    <w:rsid w:val="00BD34D3"/>
    <w:rsid w:val="00BD3D74"/>
    <w:rsid w:val="00BD3F80"/>
    <w:rsid w:val="00BD624E"/>
    <w:rsid w:val="00BD6580"/>
    <w:rsid w:val="00BD7782"/>
    <w:rsid w:val="00BE000C"/>
    <w:rsid w:val="00BE0735"/>
    <w:rsid w:val="00BE0A18"/>
    <w:rsid w:val="00BE1745"/>
    <w:rsid w:val="00BE1B87"/>
    <w:rsid w:val="00BE1CDF"/>
    <w:rsid w:val="00BE231D"/>
    <w:rsid w:val="00BF03B2"/>
    <w:rsid w:val="00BF07E3"/>
    <w:rsid w:val="00BF232C"/>
    <w:rsid w:val="00BF27AC"/>
    <w:rsid w:val="00BF32CC"/>
    <w:rsid w:val="00BF477C"/>
    <w:rsid w:val="00BF53C8"/>
    <w:rsid w:val="00BF5540"/>
    <w:rsid w:val="00BF580B"/>
    <w:rsid w:val="00BF62B1"/>
    <w:rsid w:val="00C00446"/>
    <w:rsid w:val="00C00E1E"/>
    <w:rsid w:val="00C01163"/>
    <w:rsid w:val="00C01800"/>
    <w:rsid w:val="00C01B06"/>
    <w:rsid w:val="00C0227E"/>
    <w:rsid w:val="00C03134"/>
    <w:rsid w:val="00C03204"/>
    <w:rsid w:val="00C03B11"/>
    <w:rsid w:val="00C03D38"/>
    <w:rsid w:val="00C03D9E"/>
    <w:rsid w:val="00C04641"/>
    <w:rsid w:val="00C04A72"/>
    <w:rsid w:val="00C05CC4"/>
    <w:rsid w:val="00C07230"/>
    <w:rsid w:val="00C0786A"/>
    <w:rsid w:val="00C109A8"/>
    <w:rsid w:val="00C10A23"/>
    <w:rsid w:val="00C11D6B"/>
    <w:rsid w:val="00C131AC"/>
    <w:rsid w:val="00C13D8F"/>
    <w:rsid w:val="00C16D26"/>
    <w:rsid w:val="00C173AB"/>
    <w:rsid w:val="00C20275"/>
    <w:rsid w:val="00C203C5"/>
    <w:rsid w:val="00C2128B"/>
    <w:rsid w:val="00C256B1"/>
    <w:rsid w:val="00C25AF1"/>
    <w:rsid w:val="00C27433"/>
    <w:rsid w:val="00C27CFF"/>
    <w:rsid w:val="00C30424"/>
    <w:rsid w:val="00C3098E"/>
    <w:rsid w:val="00C30F7C"/>
    <w:rsid w:val="00C316E2"/>
    <w:rsid w:val="00C31C13"/>
    <w:rsid w:val="00C33B5C"/>
    <w:rsid w:val="00C3489C"/>
    <w:rsid w:val="00C34CA4"/>
    <w:rsid w:val="00C35D41"/>
    <w:rsid w:val="00C36247"/>
    <w:rsid w:val="00C407F1"/>
    <w:rsid w:val="00C419E6"/>
    <w:rsid w:val="00C42EFF"/>
    <w:rsid w:val="00C449CA"/>
    <w:rsid w:val="00C44CC1"/>
    <w:rsid w:val="00C45376"/>
    <w:rsid w:val="00C46857"/>
    <w:rsid w:val="00C50AC8"/>
    <w:rsid w:val="00C51707"/>
    <w:rsid w:val="00C52318"/>
    <w:rsid w:val="00C525CF"/>
    <w:rsid w:val="00C54147"/>
    <w:rsid w:val="00C54292"/>
    <w:rsid w:val="00C5443A"/>
    <w:rsid w:val="00C56315"/>
    <w:rsid w:val="00C564EC"/>
    <w:rsid w:val="00C57C8E"/>
    <w:rsid w:val="00C60A1C"/>
    <w:rsid w:val="00C654B6"/>
    <w:rsid w:val="00C66363"/>
    <w:rsid w:val="00C665F3"/>
    <w:rsid w:val="00C66F96"/>
    <w:rsid w:val="00C704EE"/>
    <w:rsid w:val="00C70F6D"/>
    <w:rsid w:val="00C7212E"/>
    <w:rsid w:val="00C731E1"/>
    <w:rsid w:val="00C747C1"/>
    <w:rsid w:val="00C74B4E"/>
    <w:rsid w:val="00C754DE"/>
    <w:rsid w:val="00C763F4"/>
    <w:rsid w:val="00C77700"/>
    <w:rsid w:val="00C77870"/>
    <w:rsid w:val="00C80570"/>
    <w:rsid w:val="00C80B78"/>
    <w:rsid w:val="00C8198B"/>
    <w:rsid w:val="00C81D82"/>
    <w:rsid w:val="00C8287C"/>
    <w:rsid w:val="00C856FD"/>
    <w:rsid w:val="00C859AC"/>
    <w:rsid w:val="00C87D38"/>
    <w:rsid w:val="00C92136"/>
    <w:rsid w:val="00C92396"/>
    <w:rsid w:val="00C93AC9"/>
    <w:rsid w:val="00C95284"/>
    <w:rsid w:val="00C95B62"/>
    <w:rsid w:val="00C96EFE"/>
    <w:rsid w:val="00CA3FFE"/>
    <w:rsid w:val="00CA4D65"/>
    <w:rsid w:val="00CA4F6E"/>
    <w:rsid w:val="00CA5027"/>
    <w:rsid w:val="00CA502B"/>
    <w:rsid w:val="00CA73DE"/>
    <w:rsid w:val="00CA7ABE"/>
    <w:rsid w:val="00CB0A6A"/>
    <w:rsid w:val="00CB0C17"/>
    <w:rsid w:val="00CB1D81"/>
    <w:rsid w:val="00CB1FEA"/>
    <w:rsid w:val="00CB261D"/>
    <w:rsid w:val="00CB2890"/>
    <w:rsid w:val="00CB2BAA"/>
    <w:rsid w:val="00CB2D74"/>
    <w:rsid w:val="00CB4C0F"/>
    <w:rsid w:val="00CB67E3"/>
    <w:rsid w:val="00CB70E5"/>
    <w:rsid w:val="00CC1173"/>
    <w:rsid w:val="00CC1920"/>
    <w:rsid w:val="00CC1F81"/>
    <w:rsid w:val="00CC2073"/>
    <w:rsid w:val="00CC228A"/>
    <w:rsid w:val="00CC27B0"/>
    <w:rsid w:val="00CC27FE"/>
    <w:rsid w:val="00CC49DD"/>
    <w:rsid w:val="00CC4DD9"/>
    <w:rsid w:val="00CC599F"/>
    <w:rsid w:val="00CC5B7B"/>
    <w:rsid w:val="00CC670E"/>
    <w:rsid w:val="00CC6FA8"/>
    <w:rsid w:val="00CC7321"/>
    <w:rsid w:val="00CC7FB9"/>
    <w:rsid w:val="00CD16D7"/>
    <w:rsid w:val="00CD2DCA"/>
    <w:rsid w:val="00CD36D2"/>
    <w:rsid w:val="00CD4AF0"/>
    <w:rsid w:val="00CD4C81"/>
    <w:rsid w:val="00CD5814"/>
    <w:rsid w:val="00CD62F6"/>
    <w:rsid w:val="00CD63EC"/>
    <w:rsid w:val="00CE207F"/>
    <w:rsid w:val="00CE223E"/>
    <w:rsid w:val="00CE2329"/>
    <w:rsid w:val="00CE3B1A"/>
    <w:rsid w:val="00CE484E"/>
    <w:rsid w:val="00CE5B84"/>
    <w:rsid w:val="00CE5E3F"/>
    <w:rsid w:val="00CE7028"/>
    <w:rsid w:val="00CE7487"/>
    <w:rsid w:val="00CE7CB8"/>
    <w:rsid w:val="00CF05F0"/>
    <w:rsid w:val="00CF199D"/>
    <w:rsid w:val="00CF4496"/>
    <w:rsid w:val="00CF5048"/>
    <w:rsid w:val="00CF5576"/>
    <w:rsid w:val="00CF6987"/>
    <w:rsid w:val="00CF7290"/>
    <w:rsid w:val="00D010FF"/>
    <w:rsid w:val="00D0170C"/>
    <w:rsid w:val="00D028C2"/>
    <w:rsid w:val="00D0385A"/>
    <w:rsid w:val="00D0406E"/>
    <w:rsid w:val="00D05054"/>
    <w:rsid w:val="00D0510F"/>
    <w:rsid w:val="00D05301"/>
    <w:rsid w:val="00D0639E"/>
    <w:rsid w:val="00D070A1"/>
    <w:rsid w:val="00D0732C"/>
    <w:rsid w:val="00D109E4"/>
    <w:rsid w:val="00D10EEB"/>
    <w:rsid w:val="00D12C78"/>
    <w:rsid w:val="00D13D47"/>
    <w:rsid w:val="00D153EA"/>
    <w:rsid w:val="00D1569A"/>
    <w:rsid w:val="00D15AAF"/>
    <w:rsid w:val="00D17608"/>
    <w:rsid w:val="00D17B7D"/>
    <w:rsid w:val="00D17EE7"/>
    <w:rsid w:val="00D20F43"/>
    <w:rsid w:val="00D21705"/>
    <w:rsid w:val="00D22DCB"/>
    <w:rsid w:val="00D24675"/>
    <w:rsid w:val="00D2597E"/>
    <w:rsid w:val="00D26711"/>
    <w:rsid w:val="00D27D12"/>
    <w:rsid w:val="00D30FE5"/>
    <w:rsid w:val="00D3131A"/>
    <w:rsid w:val="00D31669"/>
    <w:rsid w:val="00D34462"/>
    <w:rsid w:val="00D34B62"/>
    <w:rsid w:val="00D352B4"/>
    <w:rsid w:val="00D364C4"/>
    <w:rsid w:val="00D379C9"/>
    <w:rsid w:val="00D41E5E"/>
    <w:rsid w:val="00D422B5"/>
    <w:rsid w:val="00D4316D"/>
    <w:rsid w:val="00D434B0"/>
    <w:rsid w:val="00D43C49"/>
    <w:rsid w:val="00D45998"/>
    <w:rsid w:val="00D45E80"/>
    <w:rsid w:val="00D46191"/>
    <w:rsid w:val="00D46B65"/>
    <w:rsid w:val="00D47121"/>
    <w:rsid w:val="00D47280"/>
    <w:rsid w:val="00D472FE"/>
    <w:rsid w:val="00D47963"/>
    <w:rsid w:val="00D5028E"/>
    <w:rsid w:val="00D506CE"/>
    <w:rsid w:val="00D51001"/>
    <w:rsid w:val="00D528BD"/>
    <w:rsid w:val="00D53E58"/>
    <w:rsid w:val="00D5410F"/>
    <w:rsid w:val="00D54579"/>
    <w:rsid w:val="00D54B3E"/>
    <w:rsid w:val="00D55B4D"/>
    <w:rsid w:val="00D5618B"/>
    <w:rsid w:val="00D56FF4"/>
    <w:rsid w:val="00D61F36"/>
    <w:rsid w:val="00D6222F"/>
    <w:rsid w:val="00D63130"/>
    <w:rsid w:val="00D63A74"/>
    <w:rsid w:val="00D642A2"/>
    <w:rsid w:val="00D6483E"/>
    <w:rsid w:val="00D64962"/>
    <w:rsid w:val="00D650CF"/>
    <w:rsid w:val="00D67235"/>
    <w:rsid w:val="00D67D7C"/>
    <w:rsid w:val="00D71667"/>
    <w:rsid w:val="00D722AF"/>
    <w:rsid w:val="00D7242A"/>
    <w:rsid w:val="00D73D75"/>
    <w:rsid w:val="00D7614A"/>
    <w:rsid w:val="00D77981"/>
    <w:rsid w:val="00D802FF"/>
    <w:rsid w:val="00D821A5"/>
    <w:rsid w:val="00D8281A"/>
    <w:rsid w:val="00D86A54"/>
    <w:rsid w:val="00D904F0"/>
    <w:rsid w:val="00D92265"/>
    <w:rsid w:val="00D9280B"/>
    <w:rsid w:val="00D92FC2"/>
    <w:rsid w:val="00D94111"/>
    <w:rsid w:val="00D95314"/>
    <w:rsid w:val="00D96937"/>
    <w:rsid w:val="00D9707C"/>
    <w:rsid w:val="00D978E1"/>
    <w:rsid w:val="00DA0362"/>
    <w:rsid w:val="00DA1B1A"/>
    <w:rsid w:val="00DA2B55"/>
    <w:rsid w:val="00DA3274"/>
    <w:rsid w:val="00DA3924"/>
    <w:rsid w:val="00DA4C78"/>
    <w:rsid w:val="00DA5C6A"/>
    <w:rsid w:val="00DA5E9E"/>
    <w:rsid w:val="00DA642C"/>
    <w:rsid w:val="00DA6A68"/>
    <w:rsid w:val="00DA6B10"/>
    <w:rsid w:val="00DA6F0A"/>
    <w:rsid w:val="00DA7868"/>
    <w:rsid w:val="00DB0FD2"/>
    <w:rsid w:val="00DB10D2"/>
    <w:rsid w:val="00DB19F4"/>
    <w:rsid w:val="00DB1E20"/>
    <w:rsid w:val="00DB261E"/>
    <w:rsid w:val="00DB288C"/>
    <w:rsid w:val="00DB35D1"/>
    <w:rsid w:val="00DB416D"/>
    <w:rsid w:val="00DB435B"/>
    <w:rsid w:val="00DB55C4"/>
    <w:rsid w:val="00DB5A03"/>
    <w:rsid w:val="00DB5ABC"/>
    <w:rsid w:val="00DB64CF"/>
    <w:rsid w:val="00DB7EDF"/>
    <w:rsid w:val="00DC0462"/>
    <w:rsid w:val="00DC0810"/>
    <w:rsid w:val="00DC0BAC"/>
    <w:rsid w:val="00DC1132"/>
    <w:rsid w:val="00DC15FB"/>
    <w:rsid w:val="00DC1984"/>
    <w:rsid w:val="00DC1FEF"/>
    <w:rsid w:val="00DC3842"/>
    <w:rsid w:val="00DC4EFB"/>
    <w:rsid w:val="00DC5BD1"/>
    <w:rsid w:val="00DC7215"/>
    <w:rsid w:val="00DC72D3"/>
    <w:rsid w:val="00DD011F"/>
    <w:rsid w:val="00DD247E"/>
    <w:rsid w:val="00DD3C6D"/>
    <w:rsid w:val="00DD3D4C"/>
    <w:rsid w:val="00DD42E0"/>
    <w:rsid w:val="00DD4F44"/>
    <w:rsid w:val="00DD5C1A"/>
    <w:rsid w:val="00DD7AA7"/>
    <w:rsid w:val="00DE0725"/>
    <w:rsid w:val="00DE0AE7"/>
    <w:rsid w:val="00DE0B0D"/>
    <w:rsid w:val="00DE0BE2"/>
    <w:rsid w:val="00DE0F35"/>
    <w:rsid w:val="00DE11EA"/>
    <w:rsid w:val="00DE139F"/>
    <w:rsid w:val="00DE17A2"/>
    <w:rsid w:val="00DE36A7"/>
    <w:rsid w:val="00DE3D1F"/>
    <w:rsid w:val="00DE6255"/>
    <w:rsid w:val="00DE6F7E"/>
    <w:rsid w:val="00DF2BC6"/>
    <w:rsid w:val="00DF2BE4"/>
    <w:rsid w:val="00DF32F5"/>
    <w:rsid w:val="00DF3325"/>
    <w:rsid w:val="00DF33C3"/>
    <w:rsid w:val="00DF3959"/>
    <w:rsid w:val="00DF3D64"/>
    <w:rsid w:val="00DF4F27"/>
    <w:rsid w:val="00DF65C2"/>
    <w:rsid w:val="00DF7B88"/>
    <w:rsid w:val="00E007CF"/>
    <w:rsid w:val="00E02027"/>
    <w:rsid w:val="00E02A98"/>
    <w:rsid w:val="00E035E0"/>
    <w:rsid w:val="00E03C8C"/>
    <w:rsid w:val="00E04180"/>
    <w:rsid w:val="00E04EF1"/>
    <w:rsid w:val="00E05E6C"/>
    <w:rsid w:val="00E0789A"/>
    <w:rsid w:val="00E10DCB"/>
    <w:rsid w:val="00E1200E"/>
    <w:rsid w:val="00E1251C"/>
    <w:rsid w:val="00E12B9E"/>
    <w:rsid w:val="00E1414E"/>
    <w:rsid w:val="00E143B9"/>
    <w:rsid w:val="00E147F4"/>
    <w:rsid w:val="00E14C22"/>
    <w:rsid w:val="00E15695"/>
    <w:rsid w:val="00E15DCB"/>
    <w:rsid w:val="00E16637"/>
    <w:rsid w:val="00E16E37"/>
    <w:rsid w:val="00E2043D"/>
    <w:rsid w:val="00E20A1E"/>
    <w:rsid w:val="00E21010"/>
    <w:rsid w:val="00E21857"/>
    <w:rsid w:val="00E231E4"/>
    <w:rsid w:val="00E239AA"/>
    <w:rsid w:val="00E2611D"/>
    <w:rsid w:val="00E26E1E"/>
    <w:rsid w:val="00E27173"/>
    <w:rsid w:val="00E30EC9"/>
    <w:rsid w:val="00E31D03"/>
    <w:rsid w:val="00E333C2"/>
    <w:rsid w:val="00E35C20"/>
    <w:rsid w:val="00E36572"/>
    <w:rsid w:val="00E37D5E"/>
    <w:rsid w:val="00E410E4"/>
    <w:rsid w:val="00E444D3"/>
    <w:rsid w:val="00E44DAD"/>
    <w:rsid w:val="00E46217"/>
    <w:rsid w:val="00E4796A"/>
    <w:rsid w:val="00E50779"/>
    <w:rsid w:val="00E50D71"/>
    <w:rsid w:val="00E51398"/>
    <w:rsid w:val="00E5276A"/>
    <w:rsid w:val="00E52D34"/>
    <w:rsid w:val="00E53F56"/>
    <w:rsid w:val="00E54353"/>
    <w:rsid w:val="00E561DD"/>
    <w:rsid w:val="00E569EF"/>
    <w:rsid w:val="00E57360"/>
    <w:rsid w:val="00E578F5"/>
    <w:rsid w:val="00E60830"/>
    <w:rsid w:val="00E6212C"/>
    <w:rsid w:val="00E621F4"/>
    <w:rsid w:val="00E64CC2"/>
    <w:rsid w:val="00E64D55"/>
    <w:rsid w:val="00E65941"/>
    <w:rsid w:val="00E65C5E"/>
    <w:rsid w:val="00E67382"/>
    <w:rsid w:val="00E673AC"/>
    <w:rsid w:val="00E70E97"/>
    <w:rsid w:val="00E71856"/>
    <w:rsid w:val="00E71969"/>
    <w:rsid w:val="00E72621"/>
    <w:rsid w:val="00E7607B"/>
    <w:rsid w:val="00E76ADF"/>
    <w:rsid w:val="00E77B85"/>
    <w:rsid w:val="00E814F3"/>
    <w:rsid w:val="00E829F9"/>
    <w:rsid w:val="00E82BBF"/>
    <w:rsid w:val="00E83ABD"/>
    <w:rsid w:val="00E840B9"/>
    <w:rsid w:val="00E84A7A"/>
    <w:rsid w:val="00E8566F"/>
    <w:rsid w:val="00E857D2"/>
    <w:rsid w:val="00E869AE"/>
    <w:rsid w:val="00E86CF9"/>
    <w:rsid w:val="00E87C33"/>
    <w:rsid w:val="00E91F56"/>
    <w:rsid w:val="00E926BF"/>
    <w:rsid w:val="00E931C8"/>
    <w:rsid w:val="00E93607"/>
    <w:rsid w:val="00E93DE6"/>
    <w:rsid w:val="00E942F8"/>
    <w:rsid w:val="00E94EFA"/>
    <w:rsid w:val="00E95148"/>
    <w:rsid w:val="00E9616F"/>
    <w:rsid w:val="00E97BDC"/>
    <w:rsid w:val="00E97F76"/>
    <w:rsid w:val="00EA2102"/>
    <w:rsid w:val="00EA4034"/>
    <w:rsid w:val="00EA6F03"/>
    <w:rsid w:val="00EB006D"/>
    <w:rsid w:val="00EB0518"/>
    <w:rsid w:val="00EB0A48"/>
    <w:rsid w:val="00EB1985"/>
    <w:rsid w:val="00EB203F"/>
    <w:rsid w:val="00EB20E7"/>
    <w:rsid w:val="00EB247C"/>
    <w:rsid w:val="00EB2A35"/>
    <w:rsid w:val="00EB3BDC"/>
    <w:rsid w:val="00EB47FF"/>
    <w:rsid w:val="00EB6746"/>
    <w:rsid w:val="00EB6E15"/>
    <w:rsid w:val="00EC0D9B"/>
    <w:rsid w:val="00EC0FFA"/>
    <w:rsid w:val="00EC1DAB"/>
    <w:rsid w:val="00EC30C4"/>
    <w:rsid w:val="00EC32CB"/>
    <w:rsid w:val="00EC3616"/>
    <w:rsid w:val="00EC5C8E"/>
    <w:rsid w:val="00EC67D4"/>
    <w:rsid w:val="00EC7247"/>
    <w:rsid w:val="00EC7301"/>
    <w:rsid w:val="00EC7A5F"/>
    <w:rsid w:val="00EC7AC0"/>
    <w:rsid w:val="00ED127B"/>
    <w:rsid w:val="00ED2434"/>
    <w:rsid w:val="00ED2F0C"/>
    <w:rsid w:val="00ED339C"/>
    <w:rsid w:val="00ED37F4"/>
    <w:rsid w:val="00ED38A8"/>
    <w:rsid w:val="00ED3DE7"/>
    <w:rsid w:val="00ED569D"/>
    <w:rsid w:val="00ED5FAC"/>
    <w:rsid w:val="00ED6D68"/>
    <w:rsid w:val="00ED7A9B"/>
    <w:rsid w:val="00EE03D5"/>
    <w:rsid w:val="00EE05FA"/>
    <w:rsid w:val="00EE075A"/>
    <w:rsid w:val="00EE1431"/>
    <w:rsid w:val="00EE18A0"/>
    <w:rsid w:val="00EE2467"/>
    <w:rsid w:val="00EE4EF0"/>
    <w:rsid w:val="00EE59F8"/>
    <w:rsid w:val="00EE788D"/>
    <w:rsid w:val="00EF1613"/>
    <w:rsid w:val="00EF212E"/>
    <w:rsid w:val="00EF41AA"/>
    <w:rsid w:val="00EF4D44"/>
    <w:rsid w:val="00EF516D"/>
    <w:rsid w:val="00EF5A7D"/>
    <w:rsid w:val="00EF5E54"/>
    <w:rsid w:val="00EF66AB"/>
    <w:rsid w:val="00EF67B6"/>
    <w:rsid w:val="00F000A8"/>
    <w:rsid w:val="00F00A6A"/>
    <w:rsid w:val="00F00D9B"/>
    <w:rsid w:val="00F011D5"/>
    <w:rsid w:val="00F01A85"/>
    <w:rsid w:val="00F01D5B"/>
    <w:rsid w:val="00F029A8"/>
    <w:rsid w:val="00F034E7"/>
    <w:rsid w:val="00F03649"/>
    <w:rsid w:val="00F03E0D"/>
    <w:rsid w:val="00F05074"/>
    <w:rsid w:val="00F05174"/>
    <w:rsid w:val="00F05F21"/>
    <w:rsid w:val="00F07FCD"/>
    <w:rsid w:val="00F1044F"/>
    <w:rsid w:val="00F11517"/>
    <w:rsid w:val="00F11E0D"/>
    <w:rsid w:val="00F122F3"/>
    <w:rsid w:val="00F14740"/>
    <w:rsid w:val="00F153E4"/>
    <w:rsid w:val="00F15D14"/>
    <w:rsid w:val="00F161F8"/>
    <w:rsid w:val="00F166FF"/>
    <w:rsid w:val="00F16F22"/>
    <w:rsid w:val="00F20035"/>
    <w:rsid w:val="00F21655"/>
    <w:rsid w:val="00F2441E"/>
    <w:rsid w:val="00F25887"/>
    <w:rsid w:val="00F263D4"/>
    <w:rsid w:val="00F26ACD"/>
    <w:rsid w:val="00F31595"/>
    <w:rsid w:val="00F32583"/>
    <w:rsid w:val="00F34A26"/>
    <w:rsid w:val="00F3560A"/>
    <w:rsid w:val="00F35E09"/>
    <w:rsid w:val="00F36821"/>
    <w:rsid w:val="00F3751A"/>
    <w:rsid w:val="00F3770E"/>
    <w:rsid w:val="00F37A02"/>
    <w:rsid w:val="00F37E86"/>
    <w:rsid w:val="00F41761"/>
    <w:rsid w:val="00F41FF8"/>
    <w:rsid w:val="00F4224D"/>
    <w:rsid w:val="00F43736"/>
    <w:rsid w:val="00F43FF7"/>
    <w:rsid w:val="00F45124"/>
    <w:rsid w:val="00F45B2A"/>
    <w:rsid w:val="00F45BB2"/>
    <w:rsid w:val="00F45D21"/>
    <w:rsid w:val="00F470A6"/>
    <w:rsid w:val="00F471F3"/>
    <w:rsid w:val="00F50FFB"/>
    <w:rsid w:val="00F51241"/>
    <w:rsid w:val="00F52119"/>
    <w:rsid w:val="00F526A4"/>
    <w:rsid w:val="00F53E63"/>
    <w:rsid w:val="00F54101"/>
    <w:rsid w:val="00F54228"/>
    <w:rsid w:val="00F55500"/>
    <w:rsid w:val="00F57396"/>
    <w:rsid w:val="00F57942"/>
    <w:rsid w:val="00F615EE"/>
    <w:rsid w:val="00F62669"/>
    <w:rsid w:val="00F64730"/>
    <w:rsid w:val="00F6557F"/>
    <w:rsid w:val="00F65879"/>
    <w:rsid w:val="00F66D1C"/>
    <w:rsid w:val="00F67F06"/>
    <w:rsid w:val="00F67F8F"/>
    <w:rsid w:val="00F70A89"/>
    <w:rsid w:val="00F70AD6"/>
    <w:rsid w:val="00F71364"/>
    <w:rsid w:val="00F71B6A"/>
    <w:rsid w:val="00F7311C"/>
    <w:rsid w:val="00F74316"/>
    <w:rsid w:val="00F74F5C"/>
    <w:rsid w:val="00F75F92"/>
    <w:rsid w:val="00F767EC"/>
    <w:rsid w:val="00F76E46"/>
    <w:rsid w:val="00F82424"/>
    <w:rsid w:val="00F82AA2"/>
    <w:rsid w:val="00F830FA"/>
    <w:rsid w:val="00F838B2"/>
    <w:rsid w:val="00F8445C"/>
    <w:rsid w:val="00F84609"/>
    <w:rsid w:val="00F8629E"/>
    <w:rsid w:val="00F86AC7"/>
    <w:rsid w:val="00F9057D"/>
    <w:rsid w:val="00F9283E"/>
    <w:rsid w:val="00F93AC2"/>
    <w:rsid w:val="00F9522C"/>
    <w:rsid w:val="00F966AB"/>
    <w:rsid w:val="00F966EA"/>
    <w:rsid w:val="00F97623"/>
    <w:rsid w:val="00FA123C"/>
    <w:rsid w:val="00FA12F2"/>
    <w:rsid w:val="00FA1658"/>
    <w:rsid w:val="00FA19DC"/>
    <w:rsid w:val="00FA1F73"/>
    <w:rsid w:val="00FA247D"/>
    <w:rsid w:val="00FA4F81"/>
    <w:rsid w:val="00FA508F"/>
    <w:rsid w:val="00FA5AC8"/>
    <w:rsid w:val="00FA7089"/>
    <w:rsid w:val="00FB0C1D"/>
    <w:rsid w:val="00FB149F"/>
    <w:rsid w:val="00FB1FB3"/>
    <w:rsid w:val="00FB33B0"/>
    <w:rsid w:val="00FB38C9"/>
    <w:rsid w:val="00FB4F46"/>
    <w:rsid w:val="00FB5A01"/>
    <w:rsid w:val="00FB5DA4"/>
    <w:rsid w:val="00FB5DC7"/>
    <w:rsid w:val="00FB6091"/>
    <w:rsid w:val="00FB6EDE"/>
    <w:rsid w:val="00FB7975"/>
    <w:rsid w:val="00FC036A"/>
    <w:rsid w:val="00FC0588"/>
    <w:rsid w:val="00FC1E99"/>
    <w:rsid w:val="00FC268C"/>
    <w:rsid w:val="00FC28D2"/>
    <w:rsid w:val="00FC2946"/>
    <w:rsid w:val="00FC30F4"/>
    <w:rsid w:val="00FC32D6"/>
    <w:rsid w:val="00FC3347"/>
    <w:rsid w:val="00FC38E4"/>
    <w:rsid w:val="00FC3EDC"/>
    <w:rsid w:val="00FC5150"/>
    <w:rsid w:val="00FC613B"/>
    <w:rsid w:val="00FC6B6F"/>
    <w:rsid w:val="00FD00B2"/>
    <w:rsid w:val="00FD0168"/>
    <w:rsid w:val="00FD03A2"/>
    <w:rsid w:val="00FD17E7"/>
    <w:rsid w:val="00FD2221"/>
    <w:rsid w:val="00FD23A6"/>
    <w:rsid w:val="00FD250C"/>
    <w:rsid w:val="00FD4CA2"/>
    <w:rsid w:val="00FD5221"/>
    <w:rsid w:val="00FD692A"/>
    <w:rsid w:val="00FD6B46"/>
    <w:rsid w:val="00FD70FD"/>
    <w:rsid w:val="00FE02FE"/>
    <w:rsid w:val="00FE3566"/>
    <w:rsid w:val="00FE381F"/>
    <w:rsid w:val="00FE4836"/>
    <w:rsid w:val="00FE55BB"/>
    <w:rsid w:val="00FE61A4"/>
    <w:rsid w:val="00FE6460"/>
    <w:rsid w:val="00FE6DD8"/>
    <w:rsid w:val="00FE7390"/>
    <w:rsid w:val="00FE7547"/>
    <w:rsid w:val="00FF0906"/>
    <w:rsid w:val="00FF0C38"/>
    <w:rsid w:val="00FF0D0D"/>
    <w:rsid w:val="00FF0E28"/>
    <w:rsid w:val="00FF104E"/>
    <w:rsid w:val="00FF10A5"/>
    <w:rsid w:val="00FF1DF4"/>
    <w:rsid w:val="00FF23C5"/>
    <w:rsid w:val="00FF2B24"/>
    <w:rsid w:val="00FF3E34"/>
    <w:rsid w:val="00FF472C"/>
    <w:rsid w:val="00FF4B10"/>
    <w:rsid w:val="00FF6371"/>
    <w:rsid w:val="00FF68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0"/>
    <w:lsdException w:name="toc 4" w:uiPriority="0"/>
    <w:lsdException w:name="toc 5" w:uiPriority="0"/>
    <w:lsdException w:name="toc 6" w:uiPriority="0"/>
    <w:lsdException w:name="toc 7" w:uiPriority="0"/>
    <w:lsdException w:name="toc 8" w:uiPriority="0"/>
    <w:lsdException w:name="toc 9" w:uiPriority="0"/>
    <w:lsdException w:name="footnote text" w:uiPriority="0"/>
    <w:lsdException w:name="annotation text" w:uiPriority="0"/>
    <w:lsdException w:name="index heading" w:uiPriority="0" w:qFormat="1"/>
    <w:lsdException w:name="caption" w:uiPriority="0" w:qFormat="1"/>
    <w:lsdException w:name="footnote reference" w:uiPriority="0"/>
    <w:lsdException w:name="annotation reference" w:uiPriority="0"/>
    <w:lsdException w:name="page number" w:uiPriority="0" w:qFormat="1"/>
    <w:lsdException w:name="endnote text" w:uiPriority="0"/>
    <w:lsdException w:name="List" w:uiPriority="0"/>
    <w:lsdException w:name="List Bullet" w:uiPriority="0"/>
    <w:lsdException w:name="List Number" w:uiPriority="0"/>
    <w:lsdException w:name="List Bullet 2" w:uiPriority="0"/>
    <w:lsdException w:name="List Bullet 5" w:uiPriority="0"/>
    <w:lsdException w:name="Title" w:semiHidden="0" w:uiPriority="0" w:unhideWhenUsed="0" w:qFormat="1"/>
    <w:lsdException w:name="Default Paragraph Font" w:uiPriority="1"/>
    <w:lsdException w:name="Body Text" w:uiPriority="0" w:qFormat="1"/>
    <w:lsdException w:name="Body Text Indent" w:uiPriority="0"/>
    <w:lsdException w:name="Subtitle" w:semiHidden="0" w:uiPriority="0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qFormat="1"/>
    <w:lsdException w:name="HTML Sample" w:uiPriority="0"/>
    <w:lsdException w:name="annotation subject" w:uiPriority="0"/>
    <w:lsdException w:name="Balloon Text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AE471C"/>
  </w:style>
  <w:style w:type="paragraph" w:styleId="1">
    <w:name w:val="heading 1"/>
    <w:aliases w:val="ЗАГ-ГЛАВА,Заг 1,HEADING 1,Head 1,????????? 1,Subhead A"/>
    <w:basedOn w:val="a1"/>
    <w:next w:val="a1"/>
    <w:link w:val="10"/>
    <w:qFormat/>
    <w:rsid w:val="007679F2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paragraph" w:styleId="2">
    <w:name w:val="heading 2"/>
    <w:aliases w:val="Заг 2"/>
    <w:basedOn w:val="a1"/>
    <w:next w:val="a1"/>
    <w:link w:val="20"/>
    <w:unhideWhenUsed/>
    <w:qFormat/>
    <w:rsid w:val="00521849"/>
    <w:pPr>
      <w:keepNext/>
      <w:keepLines/>
      <w:spacing w:before="200" w:after="0" w:line="240" w:lineRule="auto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1"/>
    <w:next w:val="a1"/>
    <w:link w:val="30"/>
    <w:uiPriority w:val="9"/>
    <w:unhideWhenUsed/>
    <w:qFormat/>
    <w:rsid w:val="00E54353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aliases w:val="Заг-Часть"/>
    <w:basedOn w:val="a1"/>
    <w:next w:val="a1"/>
    <w:link w:val="40"/>
    <w:unhideWhenUsed/>
    <w:qFormat/>
    <w:rsid w:val="00644A6C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1"/>
    <w:next w:val="a1"/>
    <w:link w:val="50"/>
    <w:unhideWhenUsed/>
    <w:qFormat/>
    <w:rsid w:val="00521849"/>
    <w:pPr>
      <w:keepNext/>
      <w:keepLines/>
      <w:spacing w:before="200" w:after="0" w:line="240" w:lineRule="auto"/>
      <w:outlineLvl w:val="4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6">
    <w:name w:val="heading 6"/>
    <w:basedOn w:val="a1"/>
    <w:next w:val="a1"/>
    <w:link w:val="60"/>
    <w:unhideWhenUsed/>
    <w:qFormat/>
    <w:rsid w:val="00521849"/>
    <w:pPr>
      <w:keepNext/>
      <w:keepLines/>
      <w:spacing w:before="200" w:after="0" w:line="240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7">
    <w:name w:val="heading 7"/>
    <w:basedOn w:val="a1"/>
    <w:next w:val="a1"/>
    <w:link w:val="70"/>
    <w:unhideWhenUsed/>
    <w:qFormat/>
    <w:rsid w:val="0025610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aliases w:val="Заг-ПОДГЛАВ"/>
    <w:basedOn w:val="a1"/>
    <w:next w:val="a1"/>
    <w:link w:val="80"/>
    <w:unhideWhenUsed/>
    <w:qFormat/>
    <w:rsid w:val="0025610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9">
    <w:name w:val="heading 9"/>
    <w:basedOn w:val="a1"/>
    <w:next w:val="a1"/>
    <w:link w:val="90"/>
    <w:unhideWhenUsed/>
    <w:qFormat/>
    <w:rsid w:val="008235A6"/>
    <w:pPr>
      <w:keepNext/>
      <w:keepLines/>
      <w:widowControl w:val="0"/>
      <w:autoSpaceDE w:val="0"/>
      <w:autoSpaceDN w:val="0"/>
      <w:adjustRightInd w:val="0"/>
      <w:spacing w:before="200" w:after="0" w:line="240" w:lineRule="auto"/>
      <w:ind w:firstLine="720"/>
      <w:jc w:val="both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ЗАГ-ГЛАВА Знак,Заг 1 Знак1,HEADING 1 Знак1,Head 1 Знак1,????????? 1 Знак1,Subhead A Знак1"/>
    <w:basedOn w:val="a2"/>
    <w:link w:val="1"/>
    <w:qFormat/>
    <w:rsid w:val="007679F2"/>
    <w:rPr>
      <w:rFonts w:ascii="Times New Roman CYR" w:eastAsia="Times New Roman" w:hAnsi="Times New Roman CYR" w:cs="Times New Roman CYR"/>
      <w:b/>
      <w:bCs/>
      <w:color w:val="26282F"/>
      <w:sz w:val="24"/>
      <w:szCs w:val="24"/>
    </w:rPr>
  </w:style>
  <w:style w:type="character" w:customStyle="1" w:styleId="20">
    <w:name w:val="Заголовок 2 Знак"/>
    <w:aliases w:val="Заг 2 Знак"/>
    <w:basedOn w:val="a2"/>
    <w:link w:val="2"/>
    <w:rsid w:val="0052184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40">
    <w:name w:val="Заголовок 4 Знак"/>
    <w:aliases w:val="Заг-Часть Знак"/>
    <w:basedOn w:val="a2"/>
    <w:link w:val="4"/>
    <w:rsid w:val="00644A6C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2"/>
    <w:link w:val="5"/>
    <w:rsid w:val="00521849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60">
    <w:name w:val="Заголовок 6 Знак"/>
    <w:basedOn w:val="a2"/>
    <w:link w:val="6"/>
    <w:rsid w:val="00521849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5">
    <w:name w:val="Balloon Text"/>
    <w:basedOn w:val="a1"/>
    <w:link w:val="a6"/>
    <w:uiPriority w:val="99"/>
    <w:unhideWhenUsed/>
    <w:qFormat/>
    <w:rsid w:val="00E673A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2"/>
    <w:link w:val="a5"/>
    <w:uiPriority w:val="99"/>
    <w:qFormat/>
    <w:rsid w:val="00E673AC"/>
    <w:rPr>
      <w:rFonts w:ascii="Tahoma" w:hAnsi="Tahoma" w:cs="Tahoma"/>
      <w:sz w:val="16"/>
      <w:szCs w:val="16"/>
    </w:rPr>
  </w:style>
  <w:style w:type="character" w:customStyle="1" w:styleId="a7">
    <w:name w:val="Гипертекстовая ссылка"/>
    <w:basedOn w:val="a2"/>
    <w:uiPriority w:val="99"/>
    <w:qFormat/>
    <w:rsid w:val="00E673AC"/>
    <w:rPr>
      <w:rFonts w:cs="Times New Roman"/>
      <w:b/>
      <w:color w:val="106BBE"/>
    </w:rPr>
  </w:style>
  <w:style w:type="paragraph" w:customStyle="1" w:styleId="ConsPlusNormal">
    <w:name w:val="ConsPlusNormal"/>
    <w:link w:val="ConsPlusNormal1"/>
    <w:qFormat/>
    <w:rsid w:val="00E673AC"/>
    <w:pPr>
      <w:widowControl w:val="0"/>
      <w:spacing w:after="0" w:line="240" w:lineRule="auto"/>
      <w:ind w:firstLine="720"/>
    </w:pPr>
    <w:rPr>
      <w:rFonts w:ascii="Arial" w:eastAsia="Times New Roman" w:hAnsi="Arial" w:cs="Times New Roman"/>
      <w:snapToGrid w:val="0"/>
      <w:sz w:val="20"/>
      <w:szCs w:val="20"/>
    </w:rPr>
  </w:style>
  <w:style w:type="paragraph" w:styleId="a8">
    <w:name w:val="header"/>
    <w:aliases w:val="ВерхКолонтитул, Знак10,Знак10"/>
    <w:basedOn w:val="a1"/>
    <w:link w:val="a9"/>
    <w:uiPriority w:val="99"/>
    <w:unhideWhenUsed/>
    <w:rsid w:val="00E673A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aliases w:val="ВерхКолонтитул Знак, Знак10 Знак,Знак10 Знак"/>
    <w:basedOn w:val="a2"/>
    <w:link w:val="a8"/>
    <w:uiPriority w:val="99"/>
    <w:qFormat/>
    <w:rsid w:val="00E673AC"/>
  </w:style>
  <w:style w:type="character" w:styleId="aa">
    <w:name w:val="page number"/>
    <w:basedOn w:val="a2"/>
    <w:qFormat/>
    <w:rsid w:val="00E673AC"/>
  </w:style>
  <w:style w:type="paragraph" w:customStyle="1" w:styleId="ab">
    <w:name w:val="Нормальный (таблица)"/>
    <w:basedOn w:val="a1"/>
    <w:next w:val="a1"/>
    <w:qFormat/>
    <w:rsid w:val="007679F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c">
    <w:name w:val="Прижатый влево"/>
    <w:basedOn w:val="a1"/>
    <w:next w:val="a1"/>
    <w:qFormat/>
    <w:rsid w:val="007679F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</w:rPr>
  </w:style>
  <w:style w:type="paragraph" w:styleId="ad">
    <w:name w:val="List Paragraph"/>
    <w:basedOn w:val="a1"/>
    <w:link w:val="ae"/>
    <w:uiPriority w:val="34"/>
    <w:qFormat/>
    <w:rsid w:val="00521849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</w:rPr>
  </w:style>
  <w:style w:type="character" w:styleId="af">
    <w:name w:val="Strong"/>
    <w:basedOn w:val="a2"/>
    <w:qFormat/>
    <w:rsid w:val="00521849"/>
    <w:rPr>
      <w:b/>
      <w:bCs/>
    </w:rPr>
  </w:style>
  <w:style w:type="paragraph" w:styleId="21">
    <w:name w:val="Body Text 2"/>
    <w:basedOn w:val="a1"/>
    <w:link w:val="22"/>
    <w:unhideWhenUsed/>
    <w:rsid w:val="00521849"/>
    <w:pPr>
      <w:spacing w:after="120" w:line="48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2">
    <w:name w:val="Основной текст 2 Знак"/>
    <w:basedOn w:val="a2"/>
    <w:link w:val="21"/>
    <w:rsid w:val="00521849"/>
    <w:rPr>
      <w:rFonts w:ascii="Times New Roman" w:eastAsia="Times New Roman" w:hAnsi="Times New Roman" w:cs="Times New Roman"/>
      <w:sz w:val="24"/>
      <w:szCs w:val="24"/>
    </w:rPr>
  </w:style>
  <w:style w:type="paragraph" w:styleId="af0">
    <w:name w:val="No Spacing"/>
    <w:uiPriority w:val="1"/>
    <w:qFormat/>
    <w:rsid w:val="005A2DCB"/>
    <w:pPr>
      <w:spacing w:after="0" w:line="240" w:lineRule="auto"/>
    </w:pPr>
    <w:rPr>
      <w:rFonts w:ascii="Calibri" w:eastAsia="Times New Roman" w:hAnsi="Calibri" w:cs="Times New Roman"/>
    </w:rPr>
  </w:style>
  <w:style w:type="table" w:styleId="af1">
    <w:name w:val="Table Grid"/>
    <w:basedOn w:val="a3"/>
    <w:uiPriority w:val="59"/>
    <w:rsid w:val="005A2DCB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link w:val="ConsPlusTitle1"/>
    <w:rsid w:val="00804F5E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af2">
    <w:name w:val="caption"/>
    <w:basedOn w:val="a1"/>
    <w:next w:val="a1"/>
    <w:qFormat/>
    <w:rsid w:val="00644A6C"/>
    <w:pPr>
      <w:tabs>
        <w:tab w:val="left" w:pos="9639"/>
      </w:tabs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</w:rPr>
  </w:style>
  <w:style w:type="character" w:styleId="af3">
    <w:name w:val="Hyperlink"/>
    <w:link w:val="11"/>
    <w:unhideWhenUsed/>
    <w:rsid w:val="00250CD8"/>
    <w:rPr>
      <w:color w:val="0000FF"/>
      <w:u w:val="single"/>
    </w:rPr>
  </w:style>
  <w:style w:type="paragraph" w:styleId="af4">
    <w:name w:val="Body Text"/>
    <w:basedOn w:val="a1"/>
    <w:link w:val="af5"/>
    <w:unhideWhenUsed/>
    <w:qFormat/>
    <w:rsid w:val="00D109E4"/>
    <w:pPr>
      <w:spacing w:after="120"/>
    </w:pPr>
  </w:style>
  <w:style w:type="character" w:customStyle="1" w:styleId="af5">
    <w:name w:val="Основной текст Знак"/>
    <w:basedOn w:val="a2"/>
    <w:link w:val="af4"/>
    <w:rsid w:val="00D109E4"/>
  </w:style>
  <w:style w:type="character" w:styleId="af6">
    <w:name w:val="Emphasis"/>
    <w:basedOn w:val="a2"/>
    <w:uiPriority w:val="20"/>
    <w:qFormat/>
    <w:rsid w:val="00D109E4"/>
    <w:rPr>
      <w:rFonts w:cs="Times New Roman"/>
      <w:i/>
      <w:iCs/>
    </w:rPr>
  </w:style>
  <w:style w:type="paragraph" w:customStyle="1" w:styleId="af7">
    <w:name w:val="Таблицы (моноширинный)"/>
    <w:basedOn w:val="a1"/>
    <w:next w:val="a1"/>
    <w:rsid w:val="001358C4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unformattext">
    <w:name w:val="un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8">
    <w:name w:val="Цветовое выделение"/>
    <w:uiPriority w:val="99"/>
    <w:rsid w:val="001358C4"/>
    <w:rPr>
      <w:b/>
      <w:color w:val="26282F"/>
    </w:rPr>
  </w:style>
  <w:style w:type="paragraph" w:customStyle="1" w:styleId="aleft1">
    <w:name w:val="aleft1"/>
    <w:basedOn w:val="a1"/>
    <w:rsid w:val="001358C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9">
    <w:name w:val="Заглавие"/>
    <w:basedOn w:val="a1"/>
    <w:rsid w:val="001358C4"/>
    <w:pPr>
      <w:suppressAutoHyphens/>
      <w:spacing w:after="0" w:line="100" w:lineRule="atLeast"/>
      <w:jc w:val="center"/>
    </w:pPr>
    <w:rPr>
      <w:rFonts w:ascii="Times New Roman" w:eastAsia="Times New Roman" w:hAnsi="Times New Roman" w:cs="Times New Roman"/>
      <w:color w:val="00000A"/>
      <w:sz w:val="28"/>
      <w:szCs w:val="24"/>
    </w:rPr>
  </w:style>
  <w:style w:type="paragraph" w:customStyle="1" w:styleId="formattext">
    <w:name w:val="formattext"/>
    <w:basedOn w:val="a1"/>
    <w:rsid w:val="001358C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fa">
    <w:name w:val="Основной текст + Полужирный"/>
    <w:aliases w:val="Курсив"/>
    <w:basedOn w:val="af5"/>
    <w:rsid w:val="001358C4"/>
    <w:rPr>
      <w:rFonts w:ascii="Times New Roman" w:eastAsia="Times New Roman" w:hAnsi="Times New Roman" w:cs="Times New Roman"/>
      <w:b/>
      <w:bCs/>
      <w:i/>
      <w:iCs/>
      <w:spacing w:val="-3"/>
      <w:sz w:val="26"/>
      <w:szCs w:val="26"/>
      <w:lang w:eastAsia="ru-RU" w:bidi="ar-SA"/>
    </w:rPr>
  </w:style>
  <w:style w:type="character" w:customStyle="1" w:styleId="23">
    <w:name w:val="Основной текст (2)_"/>
    <w:basedOn w:val="a2"/>
    <w:link w:val="24"/>
    <w:qFormat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paragraph" w:customStyle="1" w:styleId="24">
    <w:name w:val="Основной текст (2)"/>
    <w:basedOn w:val="a1"/>
    <w:link w:val="23"/>
    <w:qFormat/>
    <w:rsid w:val="001358C4"/>
    <w:pPr>
      <w:widowControl w:val="0"/>
      <w:shd w:val="clear" w:color="auto" w:fill="FFFFFF"/>
      <w:spacing w:after="0" w:line="324" w:lineRule="exact"/>
      <w:ind w:firstLine="680"/>
      <w:jc w:val="both"/>
    </w:pPr>
    <w:rPr>
      <w:b/>
      <w:bCs/>
      <w:i/>
      <w:iCs/>
      <w:spacing w:val="-3"/>
      <w:sz w:val="26"/>
      <w:szCs w:val="26"/>
    </w:rPr>
  </w:style>
  <w:style w:type="character" w:customStyle="1" w:styleId="25">
    <w:name w:val="Основной текст (2) + Не полужирный"/>
    <w:aliases w:val="Не курсив"/>
    <w:basedOn w:val="23"/>
    <w:rsid w:val="001358C4"/>
    <w:rPr>
      <w:b/>
      <w:bCs/>
      <w:i/>
      <w:iCs/>
      <w:spacing w:val="-3"/>
      <w:sz w:val="26"/>
      <w:szCs w:val="26"/>
      <w:shd w:val="clear" w:color="auto" w:fill="FFFFFF"/>
    </w:rPr>
  </w:style>
  <w:style w:type="character" w:customStyle="1" w:styleId="afb">
    <w:name w:val="Оглавление_"/>
    <w:basedOn w:val="a2"/>
    <w:link w:val="afc"/>
    <w:uiPriority w:val="99"/>
    <w:rsid w:val="001358C4"/>
    <w:rPr>
      <w:spacing w:val="-3"/>
      <w:sz w:val="26"/>
      <w:szCs w:val="26"/>
      <w:shd w:val="clear" w:color="auto" w:fill="FFFFFF"/>
    </w:rPr>
  </w:style>
  <w:style w:type="paragraph" w:customStyle="1" w:styleId="afc">
    <w:name w:val="Оглавление"/>
    <w:basedOn w:val="a1"/>
    <w:link w:val="afb"/>
    <w:rsid w:val="001358C4"/>
    <w:pPr>
      <w:widowControl w:val="0"/>
      <w:shd w:val="clear" w:color="auto" w:fill="FFFFFF"/>
      <w:spacing w:after="0" w:line="324" w:lineRule="exact"/>
      <w:jc w:val="both"/>
    </w:pPr>
    <w:rPr>
      <w:spacing w:val="-3"/>
      <w:sz w:val="26"/>
      <w:szCs w:val="26"/>
    </w:rPr>
  </w:style>
  <w:style w:type="paragraph" w:styleId="afd">
    <w:name w:val="Normal (Web)"/>
    <w:aliases w:val=" Знак,Обычный (веб)1,Обычный (веб) Знак,Обычный (веб) Знак1,Обычный (веб) Знак Знак,Обычный (веб) Знак2 Знак,Обычный (веб) Знак Знак1 Знак,Обычный (веб) Знак1 Знак Знак1,Обычный (веб) Знак Знак Знак Знак,Обычный (Web)1,Знак Знак Знак1"/>
    <w:basedOn w:val="a1"/>
    <w:link w:val="26"/>
    <w:uiPriority w:val="99"/>
    <w:qFormat/>
    <w:rsid w:val="0070610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Default">
    <w:name w:val="Default"/>
    <w:qFormat/>
    <w:rsid w:val="0040421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afe">
    <w:name w:val="Текст (справка)"/>
    <w:basedOn w:val="a1"/>
    <w:next w:val="a1"/>
    <w:qFormat/>
    <w:rsid w:val="00AA500D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Times New Roman CYR"/>
      <w:sz w:val="24"/>
      <w:szCs w:val="24"/>
    </w:rPr>
  </w:style>
  <w:style w:type="paragraph" w:customStyle="1" w:styleId="aff">
    <w:name w:val="Комментарий"/>
    <w:basedOn w:val="afe"/>
    <w:next w:val="a1"/>
    <w:qFormat/>
    <w:rsid w:val="00AA500D"/>
  </w:style>
  <w:style w:type="paragraph" w:customStyle="1" w:styleId="aff0">
    <w:name w:val="Информация о версии"/>
    <w:basedOn w:val="aff"/>
    <w:next w:val="a1"/>
    <w:uiPriority w:val="99"/>
    <w:qFormat/>
    <w:rsid w:val="00AA500D"/>
    <w:pPr>
      <w:spacing w:before="75"/>
      <w:ind w:right="0"/>
      <w:jc w:val="both"/>
    </w:pPr>
    <w:rPr>
      <w:i/>
      <w:iCs/>
      <w:color w:val="353842"/>
      <w:shd w:val="clear" w:color="auto" w:fill="F0F0F0"/>
    </w:rPr>
  </w:style>
  <w:style w:type="paragraph" w:customStyle="1" w:styleId="aff1">
    <w:name w:val="Текст информации об изменениях"/>
    <w:basedOn w:val="a1"/>
    <w:next w:val="a1"/>
    <w:uiPriority w:val="99"/>
    <w:rsid w:val="00AA500D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 CYR"/>
      <w:color w:val="353842"/>
      <w:sz w:val="20"/>
      <w:szCs w:val="20"/>
    </w:rPr>
  </w:style>
  <w:style w:type="paragraph" w:customStyle="1" w:styleId="aff2">
    <w:name w:val="Информация об изменениях"/>
    <w:basedOn w:val="aff1"/>
    <w:next w:val="a1"/>
    <w:uiPriority w:val="99"/>
    <w:rsid w:val="00AA500D"/>
  </w:style>
  <w:style w:type="paragraph" w:customStyle="1" w:styleId="aff3">
    <w:name w:val="Подзаголовок для информации об изменениях"/>
    <w:basedOn w:val="aff1"/>
    <w:next w:val="a1"/>
    <w:uiPriority w:val="99"/>
    <w:rsid w:val="00AA500D"/>
  </w:style>
  <w:style w:type="character" w:customStyle="1" w:styleId="aff4">
    <w:name w:val="Цветовое выделение для Текст"/>
    <w:qFormat/>
    <w:rsid w:val="00AA500D"/>
    <w:rPr>
      <w:rFonts w:ascii="Times New Roman CYR" w:hAnsi="Times New Roman CYR"/>
    </w:rPr>
  </w:style>
  <w:style w:type="paragraph" w:styleId="aff5">
    <w:name w:val="footer"/>
    <w:basedOn w:val="a1"/>
    <w:link w:val="aff6"/>
    <w:uiPriority w:val="99"/>
    <w:unhideWhenUsed/>
    <w:rsid w:val="00AA500D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Times New Roman"/>
      <w:sz w:val="24"/>
      <w:szCs w:val="24"/>
    </w:rPr>
  </w:style>
  <w:style w:type="character" w:customStyle="1" w:styleId="aff6">
    <w:name w:val="Нижний колонтитул Знак"/>
    <w:basedOn w:val="a2"/>
    <w:link w:val="aff5"/>
    <w:uiPriority w:val="99"/>
    <w:qFormat/>
    <w:rsid w:val="00AA500D"/>
    <w:rPr>
      <w:rFonts w:ascii="Times New Roman CYR" w:eastAsia="Times New Roman" w:hAnsi="Times New Roman CYR" w:cs="Times New Roman"/>
      <w:sz w:val="24"/>
      <w:szCs w:val="24"/>
    </w:rPr>
  </w:style>
  <w:style w:type="paragraph" w:styleId="27">
    <w:name w:val="List 2"/>
    <w:basedOn w:val="a1"/>
    <w:uiPriority w:val="99"/>
    <w:rsid w:val="00AA500D"/>
    <w:pPr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9">
    <w:name w:val="s_9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1">
    <w:name w:val="s_1"/>
    <w:basedOn w:val="a1"/>
    <w:rsid w:val="00AA50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31">
    <w:name w:val="Основной текст 31"/>
    <w:basedOn w:val="a1"/>
    <w:rsid w:val="00AA500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ar-SA"/>
    </w:rPr>
  </w:style>
  <w:style w:type="paragraph" w:customStyle="1" w:styleId="12">
    <w:name w:val="Название объекта1"/>
    <w:basedOn w:val="a1"/>
    <w:next w:val="a1"/>
    <w:qFormat/>
    <w:rsid w:val="00AA500D"/>
    <w:pPr>
      <w:tabs>
        <w:tab w:val="left" w:pos="9639"/>
      </w:tabs>
      <w:suppressAutoHyphens/>
      <w:spacing w:after="0" w:line="240" w:lineRule="auto"/>
      <w:ind w:left="-1276"/>
      <w:jc w:val="center"/>
    </w:pPr>
    <w:rPr>
      <w:rFonts w:ascii="Times New Roman" w:eastAsia="Times New Roman" w:hAnsi="Times New Roman" w:cs="Times New Roman"/>
      <w:b/>
      <w:sz w:val="40"/>
      <w:szCs w:val="20"/>
      <w:lang w:eastAsia="ar-SA"/>
    </w:rPr>
  </w:style>
  <w:style w:type="character" w:customStyle="1" w:styleId="28">
    <w:name w:val="Основной текст (2) + Полужирный"/>
    <w:basedOn w:val="23"/>
    <w:rsid w:val="00AA500D"/>
    <w:rPr>
      <w:b/>
      <w:bCs/>
      <w:i/>
      <w:iCs/>
      <w:color w:val="000000"/>
      <w:spacing w:val="0"/>
      <w:w w:val="100"/>
      <w:position w:val="0"/>
      <w:sz w:val="28"/>
      <w:szCs w:val="28"/>
      <w:shd w:val="clear" w:color="auto" w:fill="FFFFFF"/>
      <w:lang w:val="ru-RU" w:eastAsia="ru-RU" w:bidi="ru-RU"/>
    </w:rPr>
  </w:style>
  <w:style w:type="character" w:customStyle="1" w:styleId="30">
    <w:name w:val="Заголовок 3 Знак"/>
    <w:basedOn w:val="a2"/>
    <w:link w:val="3"/>
    <w:uiPriority w:val="9"/>
    <w:rsid w:val="00E54353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aff7">
    <w:name w:val="Body Text Indent"/>
    <w:aliases w:val="Основной текст 1,Нумерованный список !!,Надин стиль,Body Text Indent,Iniiaiie oaeno 1"/>
    <w:basedOn w:val="a1"/>
    <w:link w:val="aff8"/>
    <w:unhideWhenUsed/>
    <w:rsid w:val="00E54353"/>
    <w:pPr>
      <w:spacing w:after="120"/>
      <w:ind w:left="283"/>
    </w:pPr>
  </w:style>
  <w:style w:type="character" w:customStyle="1" w:styleId="aff8">
    <w:name w:val="Основной текст с отступом Знак"/>
    <w:aliases w:val="Основной текст 1 Знак,Нумерованный список !! Знак,Надин стиль Знак,Body Text Indent Знак,Iniiaiie oaeno 1 Знак"/>
    <w:basedOn w:val="a2"/>
    <w:link w:val="aff7"/>
    <w:rsid w:val="00E54353"/>
  </w:style>
  <w:style w:type="paragraph" w:styleId="aff9">
    <w:name w:val="footnote text"/>
    <w:basedOn w:val="a1"/>
    <w:link w:val="affa"/>
    <w:unhideWhenUsed/>
    <w:rsid w:val="00E54353"/>
    <w:pPr>
      <w:spacing w:after="0" w:line="240" w:lineRule="auto"/>
    </w:pPr>
    <w:rPr>
      <w:rFonts w:eastAsiaTheme="minorHAnsi"/>
      <w:sz w:val="20"/>
      <w:szCs w:val="20"/>
      <w:lang w:eastAsia="en-US"/>
    </w:rPr>
  </w:style>
  <w:style w:type="character" w:customStyle="1" w:styleId="affa">
    <w:name w:val="Текст сноски Знак"/>
    <w:basedOn w:val="a2"/>
    <w:link w:val="aff9"/>
    <w:uiPriority w:val="99"/>
    <w:rsid w:val="00E54353"/>
    <w:rPr>
      <w:rFonts w:eastAsiaTheme="minorHAnsi"/>
      <w:sz w:val="20"/>
      <w:szCs w:val="20"/>
      <w:lang w:eastAsia="en-US"/>
    </w:rPr>
  </w:style>
  <w:style w:type="character" w:styleId="affb">
    <w:name w:val="footnote reference"/>
    <w:link w:val="13"/>
    <w:rsid w:val="00E54353"/>
    <w:rPr>
      <w:vertAlign w:val="superscript"/>
    </w:rPr>
  </w:style>
  <w:style w:type="numbering" w:customStyle="1" w:styleId="14">
    <w:name w:val="Нет списка1"/>
    <w:next w:val="a4"/>
    <w:uiPriority w:val="99"/>
    <w:semiHidden/>
    <w:unhideWhenUsed/>
    <w:qFormat/>
    <w:rsid w:val="00E54353"/>
  </w:style>
  <w:style w:type="paragraph" w:customStyle="1" w:styleId="headertext">
    <w:name w:val="headertext"/>
    <w:basedOn w:val="a1"/>
    <w:rsid w:val="00E5435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ffc">
    <w:name w:val="FollowedHyperlink"/>
    <w:basedOn w:val="a2"/>
    <w:unhideWhenUsed/>
    <w:qFormat/>
    <w:rsid w:val="00E54353"/>
    <w:rPr>
      <w:color w:val="800080"/>
      <w:u w:val="single"/>
    </w:rPr>
  </w:style>
  <w:style w:type="paragraph" w:customStyle="1" w:styleId="affd">
    <w:name w:val="Заголовок"/>
    <w:basedOn w:val="a1"/>
    <w:next w:val="a1"/>
    <w:link w:val="affe"/>
    <w:qFormat/>
    <w:rsid w:val="00E54353"/>
    <w:pPr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Calibri" w:hAnsi="Verdana" w:cs="Verdana"/>
      <w:b/>
      <w:bCs/>
      <w:color w:val="0058A9"/>
      <w:shd w:val="clear" w:color="auto" w:fill="F0F0F0"/>
      <w:lang w:eastAsia="en-US"/>
    </w:rPr>
  </w:style>
  <w:style w:type="paragraph" w:customStyle="1" w:styleId="ConsPlusNonformat">
    <w:name w:val="ConsPlusNonformat"/>
    <w:link w:val="ConsPlusNonformat1"/>
    <w:rsid w:val="00E54353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15">
    <w:name w:val="Без интервала1"/>
    <w:link w:val="NoSpacingChar"/>
    <w:rsid w:val="00E54353"/>
    <w:pPr>
      <w:spacing w:after="0" w:line="240" w:lineRule="auto"/>
    </w:pPr>
    <w:rPr>
      <w:rFonts w:ascii="Calibri" w:eastAsia="Times New Roman" w:hAnsi="Calibri" w:cs="Times New Roman"/>
    </w:rPr>
  </w:style>
  <w:style w:type="paragraph" w:styleId="afff">
    <w:name w:val="Title"/>
    <w:basedOn w:val="a1"/>
    <w:link w:val="afff0"/>
    <w:qFormat/>
    <w:rsid w:val="00D7242A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fff0">
    <w:name w:val="Название Знак"/>
    <w:basedOn w:val="a2"/>
    <w:link w:val="afff"/>
    <w:rsid w:val="00D7242A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Cell">
    <w:name w:val="ConsPlusCell"/>
    <w:link w:val="ConsPlusCell1"/>
    <w:rsid w:val="009713B6"/>
    <w:pPr>
      <w:suppressAutoHyphens/>
      <w:autoSpaceDE w:val="0"/>
      <w:spacing w:after="0" w:line="240" w:lineRule="auto"/>
    </w:pPr>
    <w:rPr>
      <w:rFonts w:ascii="Times New Roman" w:eastAsia="Arial" w:hAnsi="Times New Roman" w:cs="Times New Roman"/>
      <w:sz w:val="28"/>
      <w:szCs w:val="28"/>
      <w:lang w:eastAsia="ar-SA"/>
    </w:rPr>
  </w:style>
  <w:style w:type="paragraph" w:customStyle="1" w:styleId="16">
    <w:name w:val="Цитата1"/>
    <w:basedOn w:val="a1"/>
    <w:rsid w:val="009713B6"/>
    <w:pPr>
      <w:suppressAutoHyphens/>
      <w:spacing w:after="0" w:line="360" w:lineRule="auto"/>
      <w:ind w:left="900" w:right="2978"/>
      <w:jc w:val="both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WW8Num1z0">
    <w:name w:val="WW8Num1z0"/>
    <w:rsid w:val="004F1E73"/>
    <w:rPr>
      <w:rFonts w:ascii="Symbol" w:hAnsi="Symbol" w:cs="Symbol"/>
    </w:rPr>
  </w:style>
  <w:style w:type="character" w:customStyle="1" w:styleId="WW8Num1z2">
    <w:name w:val="WW8Num1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2z0">
    <w:name w:val="WW8Num2z0"/>
    <w:rsid w:val="004F1E73"/>
    <w:rPr>
      <w:rFonts w:ascii="Symbol" w:hAnsi="Symbol" w:cs="Symbol"/>
    </w:rPr>
  </w:style>
  <w:style w:type="character" w:customStyle="1" w:styleId="WW8Num3z0">
    <w:name w:val="WW8Num3z0"/>
    <w:rsid w:val="004F1E73"/>
    <w:rPr>
      <w:rFonts w:ascii="Symbol" w:hAnsi="Symbol" w:cs="Symbol"/>
    </w:rPr>
  </w:style>
  <w:style w:type="character" w:customStyle="1" w:styleId="WW8Num4z0">
    <w:name w:val="WW8Num4z0"/>
    <w:rsid w:val="004F1E73"/>
  </w:style>
  <w:style w:type="character" w:customStyle="1" w:styleId="WW8Num4z1">
    <w:name w:val="WW8Num4z1"/>
    <w:rsid w:val="004F1E73"/>
  </w:style>
  <w:style w:type="character" w:customStyle="1" w:styleId="WW8Num4z2">
    <w:name w:val="WW8Num4z2"/>
    <w:rsid w:val="004F1E73"/>
  </w:style>
  <w:style w:type="character" w:customStyle="1" w:styleId="WW8Num4z3">
    <w:name w:val="WW8Num4z3"/>
    <w:rsid w:val="004F1E73"/>
  </w:style>
  <w:style w:type="character" w:customStyle="1" w:styleId="WW8Num4z4">
    <w:name w:val="WW8Num4z4"/>
    <w:rsid w:val="004F1E73"/>
  </w:style>
  <w:style w:type="character" w:customStyle="1" w:styleId="WW8Num4z5">
    <w:name w:val="WW8Num4z5"/>
    <w:rsid w:val="004F1E73"/>
  </w:style>
  <w:style w:type="character" w:customStyle="1" w:styleId="WW8Num4z6">
    <w:name w:val="WW8Num4z6"/>
    <w:rsid w:val="004F1E73"/>
  </w:style>
  <w:style w:type="character" w:customStyle="1" w:styleId="WW8Num4z7">
    <w:name w:val="WW8Num4z7"/>
    <w:rsid w:val="004F1E73"/>
  </w:style>
  <w:style w:type="character" w:customStyle="1" w:styleId="WW8Num4z8">
    <w:name w:val="WW8Num4z8"/>
    <w:rsid w:val="004F1E73"/>
  </w:style>
  <w:style w:type="character" w:customStyle="1" w:styleId="WW8Num5z0">
    <w:name w:val="WW8Num5z0"/>
    <w:rsid w:val="004F1E73"/>
    <w:rPr>
      <w:rFonts w:cs="Times New Roman"/>
    </w:rPr>
  </w:style>
  <w:style w:type="character" w:customStyle="1" w:styleId="WW8Num6z0">
    <w:name w:val="WW8Num6z0"/>
    <w:rsid w:val="004F1E73"/>
    <w:rPr>
      <w:rFonts w:ascii="Times New Roman" w:eastAsia="Times New Roman" w:hAnsi="Times New Roman" w:cs="Times New Roman"/>
    </w:rPr>
  </w:style>
  <w:style w:type="character" w:customStyle="1" w:styleId="WW8Num7z0">
    <w:name w:val="WW8Num7z0"/>
    <w:rsid w:val="004F1E73"/>
    <w:rPr>
      <w:rFonts w:ascii="Symbol" w:hAnsi="Symbol" w:cs="Symbol"/>
      <w:color w:val="auto"/>
    </w:rPr>
  </w:style>
  <w:style w:type="character" w:customStyle="1" w:styleId="WW8Num8z0">
    <w:name w:val="WW8Num8z0"/>
    <w:rsid w:val="004F1E73"/>
    <w:rPr>
      <w:rFonts w:ascii="Times New Roman" w:hAnsi="Times New Roman" w:cs="Times New Roman"/>
      <w:color w:val="auto"/>
    </w:rPr>
  </w:style>
  <w:style w:type="character" w:customStyle="1" w:styleId="WW8Num9z0">
    <w:name w:val="WW8Num9z0"/>
    <w:rsid w:val="004F1E73"/>
  </w:style>
  <w:style w:type="character" w:customStyle="1" w:styleId="WW8Num10z0">
    <w:name w:val="WW8Num10z0"/>
    <w:rsid w:val="004F1E73"/>
    <w:rPr>
      <w:rFonts w:ascii="Symbol" w:hAnsi="Symbol" w:cs="Symbol"/>
    </w:rPr>
  </w:style>
  <w:style w:type="character" w:customStyle="1" w:styleId="WW8Num3z1">
    <w:name w:val="WW8Num3z1"/>
    <w:rsid w:val="004F1E73"/>
    <w:rPr>
      <w:rFonts w:ascii="Courier New" w:hAnsi="Courier New" w:cs="Courier New"/>
    </w:rPr>
  </w:style>
  <w:style w:type="character" w:customStyle="1" w:styleId="WW8Num3z2">
    <w:name w:val="WW8Num3z2"/>
    <w:rsid w:val="004F1E73"/>
    <w:rPr>
      <w:rFonts w:ascii="Wingdings" w:hAnsi="Wingdings" w:cs="Wingdings"/>
    </w:rPr>
  </w:style>
  <w:style w:type="character" w:customStyle="1" w:styleId="WW8Num5z2">
    <w:name w:val="WW8Num5z2"/>
    <w:rsid w:val="004F1E73"/>
    <w:rPr>
      <w:rFonts w:ascii="Times New Roman" w:eastAsia="MS Mincho" w:hAnsi="Times New Roman" w:cs="Times New Roman"/>
    </w:rPr>
  </w:style>
  <w:style w:type="character" w:customStyle="1" w:styleId="WW8Num6z1">
    <w:name w:val="WW8Num6z1"/>
    <w:rsid w:val="004F1E73"/>
    <w:rPr>
      <w:rFonts w:ascii="Courier New" w:hAnsi="Courier New" w:cs="Courier New"/>
    </w:rPr>
  </w:style>
  <w:style w:type="character" w:customStyle="1" w:styleId="WW8Num6z2">
    <w:name w:val="WW8Num6z2"/>
    <w:rsid w:val="004F1E73"/>
    <w:rPr>
      <w:rFonts w:ascii="Wingdings" w:hAnsi="Wingdings" w:cs="Wingdings"/>
    </w:rPr>
  </w:style>
  <w:style w:type="character" w:customStyle="1" w:styleId="WW8Num6z3">
    <w:name w:val="WW8Num6z3"/>
    <w:rsid w:val="004F1E73"/>
    <w:rPr>
      <w:rFonts w:ascii="Symbol" w:hAnsi="Symbol" w:cs="Symbol"/>
    </w:rPr>
  </w:style>
  <w:style w:type="character" w:customStyle="1" w:styleId="WW8Num7z1">
    <w:name w:val="WW8Num7z1"/>
    <w:rsid w:val="004F1E73"/>
    <w:rPr>
      <w:rFonts w:cs="Times New Roman"/>
    </w:rPr>
  </w:style>
  <w:style w:type="character" w:customStyle="1" w:styleId="WW8Num8z1">
    <w:name w:val="WW8Num8z1"/>
    <w:rsid w:val="004F1E73"/>
    <w:rPr>
      <w:rFonts w:ascii="Courier New" w:hAnsi="Courier New" w:cs="Courier New"/>
    </w:rPr>
  </w:style>
  <w:style w:type="character" w:customStyle="1" w:styleId="WW8Num8z2">
    <w:name w:val="WW8Num8z2"/>
    <w:rsid w:val="004F1E73"/>
    <w:rPr>
      <w:rFonts w:ascii="Wingdings" w:hAnsi="Wingdings" w:cs="Wingdings"/>
    </w:rPr>
  </w:style>
  <w:style w:type="character" w:customStyle="1" w:styleId="WW8Num8z3">
    <w:name w:val="WW8Num8z3"/>
    <w:rsid w:val="004F1E73"/>
    <w:rPr>
      <w:rFonts w:ascii="Symbol" w:hAnsi="Symbol" w:cs="Symbol"/>
    </w:rPr>
  </w:style>
  <w:style w:type="character" w:customStyle="1" w:styleId="WW8Num9z1">
    <w:name w:val="WW8Num9z1"/>
    <w:rsid w:val="004F1E73"/>
  </w:style>
  <w:style w:type="character" w:customStyle="1" w:styleId="WW8Num9z2">
    <w:name w:val="WW8Num9z2"/>
    <w:rsid w:val="004F1E73"/>
  </w:style>
  <w:style w:type="character" w:customStyle="1" w:styleId="WW8Num9z3">
    <w:name w:val="WW8Num9z3"/>
    <w:rsid w:val="004F1E73"/>
  </w:style>
  <w:style w:type="character" w:customStyle="1" w:styleId="WW8Num9z4">
    <w:name w:val="WW8Num9z4"/>
    <w:rsid w:val="004F1E73"/>
  </w:style>
  <w:style w:type="character" w:customStyle="1" w:styleId="WW8Num9z5">
    <w:name w:val="WW8Num9z5"/>
    <w:rsid w:val="004F1E73"/>
  </w:style>
  <w:style w:type="character" w:customStyle="1" w:styleId="WW8Num9z6">
    <w:name w:val="WW8Num9z6"/>
    <w:rsid w:val="004F1E73"/>
  </w:style>
  <w:style w:type="character" w:customStyle="1" w:styleId="WW8Num9z7">
    <w:name w:val="WW8Num9z7"/>
    <w:rsid w:val="004F1E73"/>
  </w:style>
  <w:style w:type="character" w:customStyle="1" w:styleId="WW8Num9z8">
    <w:name w:val="WW8Num9z8"/>
    <w:rsid w:val="004F1E73"/>
  </w:style>
  <w:style w:type="character" w:customStyle="1" w:styleId="WW8Num10z1">
    <w:name w:val="WW8Num10z1"/>
    <w:rsid w:val="004F1E73"/>
    <w:rPr>
      <w:rFonts w:ascii="Courier New" w:hAnsi="Courier New" w:cs="Courier New"/>
    </w:rPr>
  </w:style>
  <w:style w:type="character" w:customStyle="1" w:styleId="WW8Num10z2">
    <w:name w:val="WW8Num10z2"/>
    <w:rsid w:val="004F1E73"/>
    <w:rPr>
      <w:rFonts w:ascii="Wingdings" w:hAnsi="Wingdings" w:cs="Wingdings"/>
    </w:rPr>
  </w:style>
  <w:style w:type="character" w:customStyle="1" w:styleId="WW8Num11z0">
    <w:name w:val="WW8Num11z0"/>
    <w:rsid w:val="004F1E73"/>
    <w:rPr>
      <w:rFonts w:ascii="Wingdings" w:hAnsi="Wingdings" w:cs="Wingdings"/>
    </w:rPr>
  </w:style>
  <w:style w:type="character" w:customStyle="1" w:styleId="WW8Num11z1">
    <w:name w:val="WW8Num11z1"/>
    <w:rsid w:val="004F1E73"/>
    <w:rPr>
      <w:rFonts w:ascii="Courier New" w:hAnsi="Courier New" w:cs="Courier New"/>
    </w:rPr>
  </w:style>
  <w:style w:type="character" w:customStyle="1" w:styleId="WW8Num11z3">
    <w:name w:val="WW8Num11z3"/>
    <w:rsid w:val="004F1E73"/>
    <w:rPr>
      <w:rFonts w:ascii="Symbol" w:hAnsi="Symbol" w:cs="Symbol"/>
    </w:rPr>
  </w:style>
  <w:style w:type="character" w:customStyle="1" w:styleId="WW8Num12z0">
    <w:name w:val="WW8Num12z0"/>
    <w:rsid w:val="004F1E73"/>
    <w:rPr>
      <w:rFonts w:cs="Times New Roman"/>
    </w:rPr>
  </w:style>
  <w:style w:type="character" w:customStyle="1" w:styleId="WW8Num12z2">
    <w:name w:val="WW8Num12z2"/>
    <w:rsid w:val="004F1E73"/>
    <w:rPr>
      <w:rFonts w:cs="Times New Roman"/>
      <w:i w:val="0"/>
      <w:iCs w:val="0"/>
      <w:caps w:val="0"/>
      <w:smallCaps w:val="0"/>
      <w:strike w:val="0"/>
      <w:dstrike w:val="0"/>
      <w:outline w:val="0"/>
      <w:shadow w:val="0"/>
      <w:vanish w:val="0"/>
      <w:spacing w:val="0"/>
      <w:position w:val="0"/>
      <w:sz w:val="24"/>
      <w:u w:val="none"/>
      <w:vertAlign w:val="baseline"/>
    </w:rPr>
  </w:style>
  <w:style w:type="character" w:customStyle="1" w:styleId="WW8Num13z0">
    <w:name w:val="WW8Num13z0"/>
    <w:rsid w:val="004F1E73"/>
    <w:rPr>
      <w:rFonts w:cs="Times New Roman"/>
    </w:rPr>
  </w:style>
  <w:style w:type="character" w:customStyle="1" w:styleId="WW8Num13z1">
    <w:name w:val="WW8Num13z1"/>
    <w:rsid w:val="004F1E73"/>
    <w:rPr>
      <w:rFonts w:ascii="Symbol" w:hAnsi="Symbol" w:cs="Symbol"/>
    </w:rPr>
  </w:style>
  <w:style w:type="character" w:customStyle="1" w:styleId="WW8Num14z0">
    <w:name w:val="WW8Num14z0"/>
    <w:rsid w:val="004F1E73"/>
    <w:rPr>
      <w:rFonts w:cs="Times New Roman"/>
    </w:rPr>
  </w:style>
  <w:style w:type="character" w:customStyle="1" w:styleId="WW8Num15z0">
    <w:name w:val="WW8Num15z0"/>
    <w:rsid w:val="004F1E73"/>
    <w:rPr>
      <w:rFonts w:ascii="Times New Roman" w:eastAsia="Times New Roman" w:hAnsi="Times New Roman" w:cs="Times New Roman"/>
    </w:rPr>
  </w:style>
  <w:style w:type="character" w:customStyle="1" w:styleId="WW8Num15z1">
    <w:name w:val="WW8Num15z1"/>
    <w:rsid w:val="004F1E73"/>
    <w:rPr>
      <w:rFonts w:cs="Times New Roman"/>
    </w:rPr>
  </w:style>
  <w:style w:type="character" w:customStyle="1" w:styleId="WW8Num16z0">
    <w:name w:val="WW8Num16z0"/>
    <w:rsid w:val="004F1E73"/>
    <w:rPr>
      <w:rFonts w:ascii="Symbol" w:hAnsi="Symbol" w:cs="Symbol"/>
      <w:color w:val="auto"/>
    </w:rPr>
  </w:style>
  <w:style w:type="character" w:customStyle="1" w:styleId="WW8Num16z1">
    <w:name w:val="WW8Num16z1"/>
    <w:rsid w:val="004F1E73"/>
    <w:rPr>
      <w:rFonts w:ascii="Courier New" w:hAnsi="Courier New" w:cs="Courier New"/>
      <w:color w:val="auto"/>
    </w:rPr>
  </w:style>
  <w:style w:type="character" w:customStyle="1" w:styleId="WW8Num16z2">
    <w:name w:val="WW8Num16z2"/>
    <w:rsid w:val="004F1E73"/>
    <w:rPr>
      <w:rFonts w:ascii="Wingdings" w:hAnsi="Wingdings" w:cs="Wingdings"/>
    </w:rPr>
  </w:style>
  <w:style w:type="character" w:customStyle="1" w:styleId="WW8Num16z3">
    <w:name w:val="WW8Num16z3"/>
    <w:rsid w:val="004F1E73"/>
    <w:rPr>
      <w:rFonts w:ascii="Symbol" w:hAnsi="Symbol" w:cs="Symbol"/>
    </w:rPr>
  </w:style>
  <w:style w:type="character" w:customStyle="1" w:styleId="WW8Num16z4">
    <w:name w:val="WW8Num16z4"/>
    <w:rsid w:val="004F1E73"/>
    <w:rPr>
      <w:rFonts w:ascii="Courier New" w:hAnsi="Courier New" w:cs="Courier New"/>
    </w:rPr>
  </w:style>
  <w:style w:type="character" w:customStyle="1" w:styleId="WW8Num17z0">
    <w:name w:val="WW8Num17z0"/>
    <w:rsid w:val="004F1E73"/>
    <w:rPr>
      <w:rFonts w:ascii="Symbol" w:hAnsi="Symbol" w:cs="Symbol"/>
      <w:color w:val="auto"/>
    </w:rPr>
  </w:style>
  <w:style w:type="character" w:customStyle="1" w:styleId="WW8Num17z1">
    <w:name w:val="WW8Num17z1"/>
    <w:rsid w:val="004F1E73"/>
    <w:rPr>
      <w:rFonts w:ascii="Courier New" w:hAnsi="Courier New" w:cs="Courier New"/>
    </w:rPr>
  </w:style>
  <w:style w:type="character" w:customStyle="1" w:styleId="WW8Num17z2">
    <w:name w:val="WW8Num17z2"/>
    <w:rsid w:val="004F1E73"/>
    <w:rPr>
      <w:rFonts w:ascii="Wingdings" w:hAnsi="Wingdings" w:cs="Wingdings"/>
    </w:rPr>
  </w:style>
  <w:style w:type="character" w:customStyle="1" w:styleId="WW8Num17z3">
    <w:name w:val="WW8Num17z3"/>
    <w:rsid w:val="004F1E73"/>
    <w:rPr>
      <w:rFonts w:ascii="Symbol" w:hAnsi="Symbol" w:cs="Symbol"/>
    </w:rPr>
  </w:style>
  <w:style w:type="character" w:customStyle="1" w:styleId="WW8Num18z0">
    <w:name w:val="WW8Num18z0"/>
    <w:rsid w:val="004F1E73"/>
    <w:rPr>
      <w:rFonts w:ascii="Times New Roman" w:hAnsi="Times New Roman" w:cs="Times New Roman"/>
    </w:rPr>
  </w:style>
  <w:style w:type="character" w:customStyle="1" w:styleId="WW8Num18z1">
    <w:name w:val="WW8Num18z1"/>
    <w:rsid w:val="004F1E73"/>
    <w:rPr>
      <w:rFonts w:ascii="Courier New" w:hAnsi="Courier New" w:cs="Courier New"/>
    </w:rPr>
  </w:style>
  <w:style w:type="character" w:customStyle="1" w:styleId="WW8Num18z2">
    <w:name w:val="WW8Num18z2"/>
    <w:rsid w:val="004F1E73"/>
    <w:rPr>
      <w:rFonts w:ascii="Wingdings" w:hAnsi="Wingdings" w:cs="Wingdings"/>
    </w:rPr>
  </w:style>
  <w:style w:type="character" w:customStyle="1" w:styleId="WW8Num18z3">
    <w:name w:val="WW8Num18z3"/>
    <w:rsid w:val="004F1E73"/>
    <w:rPr>
      <w:rFonts w:ascii="Symbol" w:hAnsi="Symbol" w:cs="Symbol"/>
    </w:rPr>
  </w:style>
  <w:style w:type="character" w:customStyle="1" w:styleId="WW8Num19z0">
    <w:name w:val="WW8Num19z0"/>
    <w:rsid w:val="004F1E73"/>
  </w:style>
  <w:style w:type="character" w:customStyle="1" w:styleId="WW8Num19z1">
    <w:name w:val="WW8Num19z1"/>
    <w:rsid w:val="004F1E73"/>
  </w:style>
  <w:style w:type="character" w:customStyle="1" w:styleId="WW8Num19z2">
    <w:name w:val="WW8Num19z2"/>
    <w:rsid w:val="004F1E73"/>
  </w:style>
  <w:style w:type="character" w:customStyle="1" w:styleId="WW8Num19z3">
    <w:name w:val="WW8Num19z3"/>
    <w:rsid w:val="004F1E73"/>
  </w:style>
  <w:style w:type="character" w:customStyle="1" w:styleId="WW8Num19z4">
    <w:name w:val="WW8Num19z4"/>
    <w:rsid w:val="004F1E73"/>
  </w:style>
  <w:style w:type="character" w:customStyle="1" w:styleId="WW8Num19z5">
    <w:name w:val="WW8Num19z5"/>
    <w:rsid w:val="004F1E73"/>
  </w:style>
  <w:style w:type="character" w:customStyle="1" w:styleId="WW8Num19z6">
    <w:name w:val="WW8Num19z6"/>
    <w:rsid w:val="004F1E73"/>
  </w:style>
  <w:style w:type="character" w:customStyle="1" w:styleId="WW8Num19z7">
    <w:name w:val="WW8Num19z7"/>
    <w:rsid w:val="004F1E73"/>
  </w:style>
  <w:style w:type="character" w:customStyle="1" w:styleId="WW8Num19z8">
    <w:name w:val="WW8Num19z8"/>
    <w:rsid w:val="004F1E73"/>
  </w:style>
  <w:style w:type="character" w:customStyle="1" w:styleId="WW8Num20z0">
    <w:name w:val="WW8Num20z0"/>
    <w:rsid w:val="004F1E73"/>
    <w:rPr>
      <w:rFonts w:ascii="Symbol" w:hAnsi="Symbol" w:cs="Symbol"/>
    </w:rPr>
  </w:style>
  <w:style w:type="character" w:customStyle="1" w:styleId="WW8Num20z1">
    <w:name w:val="WW8Num20z1"/>
    <w:rsid w:val="004F1E73"/>
    <w:rPr>
      <w:rFonts w:ascii="Courier New" w:hAnsi="Courier New" w:cs="Courier New"/>
    </w:rPr>
  </w:style>
  <w:style w:type="character" w:customStyle="1" w:styleId="WW8Num20z2">
    <w:name w:val="WW8Num20z2"/>
    <w:rsid w:val="004F1E73"/>
    <w:rPr>
      <w:rFonts w:ascii="Wingdings" w:hAnsi="Wingdings" w:cs="Wingdings"/>
    </w:rPr>
  </w:style>
  <w:style w:type="character" w:customStyle="1" w:styleId="WW8Num21z0">
    <w:name w:val="WW8Num21z0"/>
    <w:rsid w:val="004F1E73"/>
    <w:rPr>
      <w:rFonts w:cs="Times New Roman"/>
    </w:rPr>
  </w:style>
  <w:style w:type="character" w:customStyle="1" w:styleId="WW8Num21z1">
    <w:name w:val="WW8Num21z1"/>
    <w:rsid w:val="004F1E73"/>
    <w:rPr>
      <w:rFonts w:ascii="Symbol" w:hAnsi="Symbol" w:cs="Symbol"/>
      <w:color w:val="auto"/>
    </w:rPr>
  </w:style>
  <w:style w:type="character" w:customStyle="1" w:styleId="WW8Num22z0">
    <w:name w:val="WW8Num22z0"/>
    <w:rsid w:val="004F1E73"/>
    <w:rPr>
      <w:rFonts w:ascii="Wingdings" w:hAnsi="Wingdings" w:cs="Wingdings"/>
    </w:rPr>
  </w:style>
  <w:style w:type="character" w:customStyle="1" w:styleId="WW8Num22z1">
    <w:name w:val="WW8Num22z1"/>
    <w:rsid w:val="004F1E73"/>
    <w:rPr>
      <w:rFonts w:cs="Times New Roman"/>
    </w:rPr>
  </w:style>
  <w:style w:type="character" w:customStyle="1" w:styleId="WW8Num22z3">
    <w:name w:val="WW8Num22z3"/>
    <w:rsid w:val="004F1E73"/>
    <w:rPr>
      <w:rFonts w:ascii="Symbol" w:hAnsi="Symbol" w:cs="Symbol"/>
    </w:rPr>
  </w:style>
  <w:style w:type="character" w:customStyle="1" w:styleId="WW8Num22z4">
    <w:name w:val="WW8Num22z4"/>
    <w:rsid w:val="004F1E73"/>
    <w:rPr>
      <w:rFonts w:ascii="Courier New" w:hAnsi="Courier New" w:cs="Courier New"/>
    </w:rPr>
  </w:style>
  <w:style w:type="character" w:customStyle="1" w:styleId="WW8Num23z0">
    <w:name w:val="WW8Num23z0"/>
    <w:rsid w:val="004F1E73"/>
    <w:rPr>
      <w:rFonts w:ascii="Wingdings" w:hAnsi="Wingdings" w:cs="Wingdings"/>
      <w:color w:val="auto"/>
    </w:rPr>
  </w:style>
  <w:style w:type="character" w:customStyle="1" w:styleId="WW8Num23z1">
    <w:name w:val="WW8Num23z1"/>
    <w:rsid w:val="004F1E73"/>
    <w:rPr>
      <w:rFonts w:ascii="Courier New" w:hAnsi="Courier New" w:cs="Courier New"/>
    </w:rPr>
  </w:style>
  <w:style w:type="character" w:customStyle="1" w:styleId="WW8Num23z2">
    <w:name w:val="WW8Num23z2"/>
    <w:rsid w:val="004F1E73"/>
    <w:rPr>
      <w:rFonts w:ascii="Wingdings" w:hAnsi="Wingdings" w:cs="Wingdings"/>
    </w:rPr>
  </w:style>
  <w:style w:type="character" w:customStyle="1" w:styleId="WW8Num23z3">
    <w:name w:val="WW8Num23z3"/>
    <w:rsid w:val="004F1E73"/>
    <w:rPr>
      <w:rFonts w:ascii="Symbol" w:hAnsi="Symbol" w:cs="Symbol"/>
    </w:rPr>
  </w:style>
  <w:style w:type="character" w:customStyle="1" w:styleId="WW8Num24z0">
    <w:name w:val="WW8Num24z0"/>
    <w:rsid w:val="004F1E73"/>
    <w:rPr>
      <w:rFonts w:ascii="Times New Roman" w:eastAsia="Times New Roman" w:hAnsi="Times New Roman" w:cs="Times New Roman"/>
    </w:rPr>
  </w:style>
  <w:style w:type="character" w:customStyle="1" w:styleId="WW8Num24z1">
    <w:name w:val="WW8Num24z1"/>
    <w:rsid w:val="004F1E73"/>
    <w:rPr>
      <w:rFonts w:ascii="Symbol" w:hAnsi="Symbol" w:cs="Symbol"/>
    </w:rPr>
  </w:style>
  <w:style w:type="character" w:customStyle="1" w:styleId="WW8Num24z2">
    <w:name w:val="WW8Num24z2"/>
    <w:rsid w:val="004F1E73"/>
    <w:rPr>
      <w:rFonts w:ascii="Wingdings" w:hAnsi="Wingdings" w:cs="Wingdings"/>
    </w:rPr>
  </w:style>
  <w:style w:type="character" w:customStyle="1" w:styleId="WW8Num24z4">
    <w:name w:val="WW8Num24z4"/>
    <w:rsid w:val="004F1E73"/>
    <w:rPr>
      <w:rFonts w:ascii="Courier New" w:hAnsi="Courier New" w:cs="Courier New"/>
    </w:rPr>
  </w:style>
  <w:style w:type="character" w:customStyle="1" w:styleId="WW8Num25z0">
    <w:name w:val="WW8Num25z0"/>
    <w:rsid w:val="004F1E73"/>
    <w:rPr>
      <w:rFonts w:cs="Times New Roman"/>
    </w:rPr>
  </w:style>
  <w:style w:type="character" w:customStyle="1" w:styleId="WW8Num26z0">
    <w:name w:val="WW8Num26z0"/>
    <w:rsid w:val="004F1E73"/>
    <w:rPr>
      <w:rFonts w:ascii="Symbol" w:eastAsia="Times New Roman" w:hAnsi="Symbol" w:cs="Symbol"/>
    </w:rPr>
  </w:style>
  <w:style w:type="character" w:customStyle="1" w:styleId="WW8Num26z1">
    <w:name w:val="WW8Num26z1"/>
    <w:rsid w:val="004F1E73"/>
    <w:rPr>
      <w:rFonts w:ascii="Courier New" w:hAnsi="Courier New" w:cs="Courier New"/>
    </w:rPr>
  </w:style>
  <w:style w:type="character" w:customStyle="1" w:styleId="WW8Num26z2">
    <w:name w:val="WW8Num26z2"/>
    <w:rsid w:val="004F1E73"/>
    <w:rPr>
      <w:rFonts w:ascii="Wingdings" w:hAnsi="Wingdings" w:cs="Wingdings"/>
    </w:rPr>
  </w:style>
  <w:style w:type="character" w:customStyle="1" w:styleId="WW8Num26z3">
    <w:name w:val="WW8Num26z3"/>
    <w:rsid w:val="004F1E73"/>
    <w:rPr>
      <w:rFonts w:ascii="Symbol" w:hAnsi="Symbol" w:cs="Symbol"/>
    </w:rPr>
  </w:style>
  <w:style w:type="character" w:customStyle="1" w:styleId="WW8Num27z0">
    <w:name w:val="WW8Num27z0"/>
    <w:rsid w:val="004F1E73"/>
    <w:rPr>
      <w:rFonts w:ascii="Courier New" w:hAnsi="Courier New" w:cs="Courier New"/>
    </w:rPr>
  </w:style>
  <w:style w:type="character" w:customStyle="1" w:styleId="WW8Num27z2">
    <w:name w:val="WW8Num27z2"/>
    <w:rsid w:val="004F1E73"/>
    <w:rPr>
      <w:rFonts w:ascii="Wingdings" w:hAnsi="Wingdings" w:cs="Wingdings"/>
    </w:rPr>
  </w:style>
  <w:style w:type="character" w:customStyle="1" w:styleId="WW8Num27z3">
    <w:name w:val="WW8Num27z3"/>
    <w:rsid w:val="004F1E73"/>
    <w:rPr>
      <w:rFonts w:ascii="Symbol" w:hAnsi="Symbol" w:cs="Symbol"/>
    </w:rPr>
  </w:style>
  <w:style w:type="character" w:customStyle="1" w:styleId="17">
    <w:name w:val="Основной шрифт абзаца1"/>
    <w:rsid w:val="004F1E73"/>
  </w:style>
  <w:style w:type="character" w:customStyle="1" w:styleId="Heading2Char">
    <w:name w:val="Heading 2 Char"/>
    <w:rsid w:val="004F1E73"/>
    <w:rPr>
      <w:rFonts w:ascii="Arial" w:hAnsi="Arial" w:cs="Arial"/>
      <w:b/>
      <w:bCs/>
      <w:i/>
      <w:iCs/>
      <w:sz w:val="28"/>
      <w:szCs w:val="28"/>
      <w:lang w:val="ru-RU" w:bidi="ar-SA"/>
    </w:rPr>
  </w:style>
  <w:style w:type="character" w:customStyle="1" w:styleId="BodyTextKeepChar">
    <w:name w:val="Body Text Keep Char"/>
    <w:rsid w:val="004F1E73"/>
    <w:rPr>
      <w:spacing w:val="-5"/>
      <w:sz w:val="24"/>
      <w:szCs w:val="24"/>
      <w:lang w:val="ru-RU" w:bidi="ar-SA"/>
    </w:rPr>
  </w:style>
  <w:style w:type="character" w:customStyle="1" w:styleId="81">
    <w:name w:val="Знак Знак8"/>
    <w:rsid w:val="004F1E73"/>
    <w:rPr>
      <w:sz w:val="24"/>
      <w:szCs w:val="24"/>
      <w:lang w:val="ru-RU" w:bidi="ar-SA"/>
    </w:rPr>
  </w:style>
  <w:style w:type="character" w:customStyle="1" w:styleId="91">
    <w:name w:val="Знак Знак9"/>
    <w:rsid w:val="004F1E73"/>
    <w:rPr>
      <w:sz w:val="32"/>
      <w:szCs w:val="32"/>
      <w:lang w:val="ru-RU" w:bidi="ar-SA"/>
    </w:rPr>
  </w:style>
  <w:style w:type="character" w:customStyle="1" w:styleId="71">
    <w:name w:val="Знак Знак7"/>
    <w:rsid w:val="004F1E73"/>
    <w:rPr>
      <w:rFonts w:ascii="Times New Roman Bold" w:hAnsi="Times New Roman Bold" w:cs="Times New Roman Bold"/>
      <w:b/>
      <w:sz w:val="28"/>
      <w:szCs w:val="26"/>
      <w:lang w:val="ru-RU" w:bidi="ar-SA"/>
    </w:rPr>
  </w:style>
  <w:style w:type="character" w:customStyle="1" w:styleId="afff1">
    <w:name w:val="Знак Знак"/>
    <w:rsid w:val="004F1E73"/>
    <w:rPr>
      <w:rFonts w:ascii="Times New Roman Bold" w:eastAsia="MS Mincho" w:hAnsi="Times New Roman Bold" w:cs="Times New Roman Bold"/>
      <w:b/>
      <w:bCs/>
      <w:i/>
      <w:sz w:val="26"/>
      <w:szCs w:val="26"/>
      <w:lang w:val="ru-RU" w:eastAsia="ja-JP" w:bidi="ar-SA"/>
    </w:rPr>
  </w:style>
  <w:style w:type="character" w:customStyle="1" w:styleId="61">
    <w:name w:val="Знак Знак6"/>
    <w:rsid w:val="004F1E73"/>
    <w:rPr>
      <w:rFonts w:eastAsia="MS Mincho"/>
      <w:b/>
      <w:sz w:val="32"/>
      <w:szCs w:val="32"/>
      <w:lang w:val="ru-RU" w:eastAsia="ja-JP" w:bidi="ar-SA"/>
    </w:rPr>
  </w:style>
  <w:style w:type="character" w:customStyle="1" w:styleId="51">
    <w:name w:val="Знак Знак5"/>
    <w:rsid w:val="004F1E73"/>
    <w:rPr>
      <w:rFonts w:ascii="Garamond" w:hAnsi="Garamond" w:cs="Garamond"/>
      <w:kern w:val="1"/>
      <w:sz w:val="26"/>
      <w:szCs w:val="26"/>
      <w:lang w:val="en-US" w:bidi="ar-SA"/>
    </w:rPr>
  </w:style>
  <w:style w:type="character" w:customStyle="1" w:styleId="BodyTextChar">
    <w:name w:val="Body Text Char Знак"/>
    <w:rsid w:val="004F1E73"/>
    <w:rPr>
      <w:sz w:val="24"/>
      <w:szCs w:val="24"/>
      <w:lang w:val="ru-RU" w:bidi="ar-SA"/>
    </w:rPr>
  </w:style>
  <w:style w:type="character" w:customStyle="1" w:styleId="41">
    <w:name w:val="Знак Знак4"/>
    <w:rsid w:val="004F1E73"/>
    <w:rPr>
      <w:sz w:val="24"/>
      <w:szCs w:val="24"/>
      <w:lang w:val="ru-RU" w:bidi="ar-SA"/>
    </w:rPr>
  </w:style>
  <w:style w:type="character" w:customStyle="1" w:styleId="Char">
    <w:name w:val="Char Знак"/>
    <w:rsid w:val="004F1E73"/>
    <w:rPr>
      <w:rFonts w:cs="Verdana"/>
      <w:lang w:val="ru-RU" w:bidi="ar-SA"/>
    </w:rPr>
  </w:style>
  <w:style w:type="character" w:customStyle="1" w:styleId="32">
    <w:name w:val="Знак Знак3"/>
    <w:rsid w:val="004F1E73"/>
    <w:rPr>
      <w:sz w:val="16"/>
      <w:szCs w:val="16"/>
      <w:lang w:val="ru-RU" w:bidi="ar-SA"/>
    </w:rPr>
  </w:style>
  <w:style w:type="character" w:customStyle="1" w:styleId="StylefortabletextChar">
    <w:name w:val="Style for table text Char"/>
    <w:rsid w:val="004F1E73"/>
    <w:rPr>
      <w:lang w:val="en-AU" w:bidi="ar-SA"/>
    </w:rPr>
  </w:style>
  <w:style w:type="character" w:customStyle="1" w:styleId="29">
    <w:name w:val="Знак Знак2"/>
    <w:rsid w:val="004F1E73"/>
    <w:rPr>
      <w:rFonts w:cs="Verdana"/>
      <w:sz w:val="24"/>
      <w:szCs w:val="24"/>
      <w:lang w:val="ru-RU" w:bidi="ar-SA"/>
    </w:rPr>
  </w:style>
  <w:style w:type="character" w:customStyle="1" w:styleId="2a">
    <w:name w:val="Стиль Заголовок 2 Знак"/>
    <w:rsid w:val="004F1E73"/>
    <w:rPr>
      <w:rFonts w:ascii="Times New Roman Bold" w:hAnsi="Times New Roman Bold" w:cs="Arial"/>
      <w:b/>
      <w:bCs/>
      <w:sz w:val="28"/>
      <w:szCs w:val="26"/>
      <w:lang w:val="ru-RU" w:bidi="ar-SA"/>
    </w:rPr>
  </w:style>
  <w:style w:type="character" w:customStyle="1" w:styleId="paragraph">
    <w:name w:val="paragraph"/>
    <w:rsid w:val="004F1E73"/>
    <w:rPr>
      <w:rFonts w:cs="Times New Roman"/>
    </w:rPr>
  </w:style>
  <w:style w:type="character" w:customStyle="1" w:styleId="18">
    <w:name w:val="Знак Знак1"/>
    <w:rsid w:val="004F1E73"/>
    <w:rPr>
      <w:sz w:val="24"/>
      <w:szCs w:val="24"/>
      <w:lang w:val="ru-RU" w:bidi="ar-SA"/>
    </w:rPr>
  </w:style>
  <w:style w:type="character" w:customStyle="1" w:styleId="CharChar11">
    <w:name w:val="Char Char11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newstext">
    <w:name w:val="newstext"/>
    <w:rsid w:val="004F1E73"/>
    <w:rPr>
      <w:rFonts w:cs="Times New Roman"/>
    </w:rPr>
  </w:style>
  <w:style w:type="character" w:customStyle="1" w:styleId="100">
    <w:name w:val="Знак Знак10"/>
    <w:rsid w:val="004F1E73"/>
    <w:rPr>
      <w:rFonts w:ascii="Times New Roman Bold" w:hAnsi="Times New Roman Bold" w:cs="Times New Roman Bold"/>
      <w:b/>
      <w:caps/>
      <w:sz w:val="26"/>
      <w:lang w:val="ru-RU" w:bidi="ar-SA"/>
    </w:rPr>
  </w:style>
  <w:style w:type="character" w:customStyle="1" w:styleId="content31">
    <w:name w:val="content31"/>
    <w:rsid w:val="004F1E73"/>
    <w:rPr>
      <w:rFonts w:cs="Times New Roman"/>
    </w:rPr>
  </w:style>
  <w:style w:type="character" w:customStyle="1" w:styleId="TableTextChar">
    <w:name w:val="Table Text Char"/>
    <w:rsid w:val="004F1E73"/>
    <w:rPr>
      <w:sz w:val="24"/>
      <w:szCs w:val="24"/>
      <w:lang w:val="ru-RU" w:bidi="ar-SA"/>
    </w:rPr>
  </w:style>
  <w:style w:type="character" w:customStyle="1" w:styleId="MARYChar">
    <w:name w:val="MARY текст таблицы Char"/>
    <w:rsid w:val="004F1E73"/>
    <w:rPr>
      <w:sz w:val="22"/>
      <w:lang w:val="ru-RU" w:bidi="ar-SA"/>
    </w:rPr>
  </w:style>
  <w:style w:type="character" w:customStyle="1" w:styleId="CharChar">
    <w:name w:val="Char Char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afff2">
    <w:name w:val="Пункт Знак"/>
    <w:rsid w:val="004F1E73"/>
    <w:rPr>
      <w:rFonts w:cs="Times New Roman"/>
      <w:sz w:val="28"/>
      <w:lang w:val="ru-RU" w:bidi="ar-SA"/>
    </w:rPr>
  </w:style>
  <w:style w:type="character" w:customStyle="1" w:styleId="afff3">
    <w:name w:val="комментарий"/>
    <w:rsid w:val="004F1E73"/>
    <w:rPr>
      <w:rFonts w:cs="Times New Roman"/>
      <w:b/>
      <w:i/>
      <w:shd w:val="clear" w:color="auto" w:fill="FFFF99"/>
    </w:rPr>
  </w:style>
  <w:style w:type="character" w:customStyle="1" w:styleId="CharChar4">
    <w:name w:val="Char Char4"/>
    <w:rsid w:val="004F1E73"/>
    <w:rPr>
      <w:rFonts w:ascii="Century Gothic" w:hAnsi="Century Gothic" w:cs="Times New Roman"/>
      <w:b/>
      <w:spacing w:val="-10"/>
      <w:kern w:val="1"/>
      <w:sz w:val="36"/>
      <w:lang w:val="en-AU" w:bidi="ar-SA"/>
    </w:rPr>
  </w:style>
  <w:style w:type="character" w:customStyle="1" w:styleId="CharChar3">
    <w:name w:val="Char Char3"/>
    <w:rsid w:val="004F1E73"/>
    <w:rPr>
      <w:rFonts w:eastAsia="MS Mincho" w:cs="Times New Roman"/>
      <w:b/>
      <w:sz w:val="32"/>
      <w:szCs w:val="32"/>
      <w:lang w:val="ru-RU" w:eastAsia="ja-JP" w:bidi="ar-SA"/>
    </w:rPr>
  </w:style>
  <w:style w:type="character" w:customStyle="1" w:styleId="CharChar2">
    <w:name w:val="Char Char2"/>
    <w:rsid w:val="004F1E73"/>
    <w:rPr>
      <w:rFonts w:cs="Times New Roman"/>
      <w:spacing w:val="-5"/>
      <w:sz w:val="24"/>
      <w:lang w:val="en-AU" w:bidi="ar-SA"/>
    </w:rPr>
  </w:style>
  <w:style w:type="character" w:customStyle="1" w:styleId="150">
    <w:name w:val="Знак Знак15"/>
    <w:rsid w:val="004F1E73"/>
    <w:rPr>
      <w:rFonts w:ascii="Times New Roman Bold" w:hAnsi="Times New Roman Bold" w:cs="Arial"/>
      <w:b/>
      <w:bCs/>
      <w:kern w:val="1"/>
      <w:sz w:val="26"/>
      <w:szCs w:val="26"/>
    </w:rPr>
  </w:style>
  <w:style w:type="character" w:customStyle="1" w:styleId="140">
    <w:name w:val="Знак Знак14"/>
    <w:rsid w:val="004F1E73"/>
    <w:rPr>
      <w:rFonts w:ascii="Times New Roman Bold" w:hAnsi="Times New Roman Bold" w:cs="Arial"/>
      <w:b/>
      <w:bCs/>
      <w:iCs/>
      <w:sz w:val="26"/>
      <w:szCs w:val="26"/>
    </w:rPr>
  </w:style>
  <w:style w:type="character" w:customStyle="1" w:styleId="110">
    <w:name w:val="Знак Знак11"/>
    <w:rsid w:val="004F1E73"/>
    <w:rPr>
      <w:rFonts w:ascii="Times New Roman" w:eastAsia="MS Mincho" w:hAnsi="Times New Roman" w:cs="Times New Roman"/>
      <w:b/>
      <w:sz w:val="32"/>
      <w:szCs w:val="32"/>
      <w:lang w:eastAsia="ja-JP"/>
    </w:rPr>
  </w:style>
  <w:style w:type="character" w:customStyle="1" w:styleId="910">
    <w:name w:val="Знак Знак91"/>
    <w:rsid w:val="004F1E73"/>
    <w:rPr>
      <w:rFonts w:ascii="Times New Roman" w:hAnsi="Times New Roman" w:cs="Times New Roman"/>
      <w:sz w:val="24"/>
      <w:szCs w:val="24"/>
    </w:rPr>
  </w:style>
  <w:style w:type="character" w:customStyle="1" w:styleId="810">
    <w:name w:val="Знак Знак81"/>
    <w:rsid w:val="004F1E73"/>
    <w:rPr>
      <w:rFonts w:ascii="Times New Roman" w:hAnsi="Times New Roman" w:cs="Times New Roman"/>
      <w:spacing w:val="-5"/>
      <w:sz w:val="20"/>
      <w:szCs w:val="20"/>
      <w:lang w:val="en-AU"/>
    </w:rPr>
  </w:style>
  <w:style w:type="character" w:customStyle="1" w:styleId="2b">
    <w:name w:val="Заголовок №2_"/>
    <w:rsid w:val="004F1E73"/>
    <w:rPr>
      <w:b/>
      <w:bCs/>
      <w:sz w:val="26"/>
      <w:szCs w:val="26"/>
      <w:lang w:bidi="ar-SA"/>
    </w:rPr>
  </w:style>
  <w:style w:type="paragraph" w:styleId="afff4">
    <w:name w:val="List"/>
    <w:basedOn w:val="a1"/>
    <w:rsid w:val="004F1E73"/>
    <w:pPr>
      <w:suppressAutoHyphens/>
      <w:spacing w:after="0" w:line="240" w:lineRule="auto"/>
      <w:ind w:left="283" w:hanging="283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9">
    <w:name w:val="Указатель1"/>
    <w:basedOn w:val="a1"/>
    <w:rsid w:val="004F1E73"/>
    <w:pPr>
      <w:suppressLineNumbers/>
      <w:suppressAutoHyphens/>
      <w:spacing w:after="0" w:line="240" w:lineRule="auto"/>
    </w:pPr>
    <w:rPr>
      <w:rFonts w:ascii="Times New Roman" w:eastAsia="Times New Roman" w:hAnsi="Times New Roman" w:cs="Lohit Hindi"/>
      <w:sz w:val="24"/>
      <w:szCs w:val="24"/>
      <w:lang w:eastAsia="zh-CN"/>
    </w:rPr>
  </w:style>
  <w:style w:type="paragraph" w:customStyle="1" w:styleId="BodyTextKeep">
    <w:name w:val="Body Text Keep"/>
    <w:basedOn w:val="af4"/>
    <w:rsid w:val="004F1E73"/>
    <w:pPr>
      <w:suppressAutoHyphens/>
      <w:spacing w:before="120" w:line="240" w:lineRule="auto"/>
      <w:ind w:left="567"/>
      <w:jc w:val="both"/>
    </w:pPr>
    <w:rPr>
      <w:rFonts w:ascii="Times New Roman" w:eastAsia="Times New Roman" w:hAnsi="Times New Roman" w:cs="Times New Roman"/>
      <w:spacing w:val="-5"/>
      <w:sz w:val="24"/>
      <w:szCs w:val="24"/>
      <w:lang w:eastAsia="zh-CN"/>
    </w:rPr>
  </w:style>
  <w:style w:type="paragraph" w:customStyle="1" w:styleId="Aacaenyeonoie">
    <w:name w:val="Aac aeny?eo no?ie"/>
    <w:basedOn w:val="a1"/>
    <w:next w:val="a1"/>
    <w:rsid w:val="004F1E73"/>
    <w:pPr>
      <w:suppressAutoHyphens/>
      <w:autoSpaceDE w:val="0"/>
      <w:spacing w:after="0" w:line="311" w:lineRule="exact"/>
      <w:ind w:firstLine="709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5">
    <w:name w:val="Содержимое таблицы"/>
    <w:basedOn w:val="a1"/>
    <w:qFormat/>
    <w:rsid w:val="004F1E73"/>
    <w:pPr>
      <w:widowControl w:val="0"/>
      <w:suppressLineNumbers/>
      <w:suppressAutoHyphens/>
      <w:spacing w:after="0" w:line="240" w:lineRule="auto"/>
    </w:pPr>
    <w:rPr>
      <w:rFonts w:ascii="Times New Roman" w:eastAsia="Lucida Sans Unicode" w:hAnsi="Times New Roman" w:cs="Times New Roman"/>
      <w:kern w:val="1"/>
      <w:sz w:val="24"/>
      <w:szCs w:val="24"/>
      <w:lang w:eastAsia="zh-CN"/>
    </w:rPr>
  </w:style>
  <w:style w:type="paragraph" w:customStyle="1" w:styleId="afff6">
    <w:name w:val="Знак Знак Знак Знак"/>
    <w:basedOn w:val="a1"/>
    <w:rsid w:val="004F1E73"/>
    <w:pPr>
      <w:suppressAutoHyphens/>
      <w:spacing w:after="0" w:line="240" w:lineRule="auto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7">
    <w:name w:val="Заголовок статьи"/>
    <w:basedOn w:val="a1"/>
    <w:next w:val="a1"/>
    <w:rsid w:val="004F1E73"/>
    <w:pPr>
      <w:suppressAutoHyphens/>
      <w:autoSpaceDE w:val="0"/>
      <w:spacing w:after="0" w:line="240" w:lineRule="auto"/>
      <w:ind w:left="1612" w:hanging="892"/>
      <w:jc w:val="both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afff8">
    <w:name w:val="Знак Знак Знак Знак Знак Знак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Web">
    <w:name w:val="Обычный (Web)"/>
    <w:basedOn w:val="a1"/>
    <w:rsid w:val="004F1E73"/>
    <w:pPr>
      <w:suppressAutoHyphens/>
      <w:spacing w:before="280" w:after="280" w:line="240" w:lineRule="auto"/>
    </w:pPr>
    <w:rPr>
      <w:rFonts w:ascii="Tahoma" w:eastAsia="Times New Roman" w:hAnsi="Tahoma" w:cs="Tahoma"/>
      <w:color w:val="212121"/>
      <w:sz w:val="18"/>
      <w:szCs w:val="18"/>
      <w:lang w:eastAsia="zh-CN"/>
    </w:rPr>
  </w:style>
  <w:style w:type="paragraph" w:customStyle="1" w:styleId="114">
    <w:name w:val="Стиль Шапка таблицы_1 + 14 пт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8"/>
      <w:szCs w:val="20"/>
      <w:lang w:eastAsia="zh-CN"/>
    </w:rPr>
  </w:style>
  <w:style w:type="paragraph" w:customStyle="1" w:styleId="310">
    <w:name w:val="Основной текст с отступом 31"/>
    <w:basedOn w:val="a1"/>
    <w:rsid w:val="004F1E73"/>
    <w:pPr>
      <w:suppressAutoHyphens/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zh-CN"/>
    </w:rPr>
  </w:style>
  <w:style w:type="paragraph" w:customStyle="1" w:styleId="BodyText21">
    <w:name w:val="Body Text 2.Основной текст 1"/>
    <w:basedOn w:val="a1"/>
    <w:rsid w:val="004F1E73"/>
    <w:pPr>
      <w:suppressAutoHyphens/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Stylefortableheading">
    <w:name w:val="Style for table heading"/>
    <w:basedOn w:val="a1"/>
    <w:rsid w:val="004F1E73"/>
    <w:pPr>
      <w:keepNext/>
      <w:keepLines/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20"/>
      <w:szCs w:val="20"/>
      <w:lang w:val="en-AU" w:eastAsia="zh-CN"/>
    </w:rPr>
  </w:style>
  <w:style w:type="paragraph" w:customStyle="1" w:styleId="Stylefortabletext">
    <w:name w:val="Style for table text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 w:eastAsia="zh-CN"/>
    </w:rPr>
  </w:style>
  <w:style w:type="paragraph" w:customStyle="1" w:styleId="afff9">
    <w:name w:val="Знак Знак Знак Знак Знак Знак Знак Знак Знак Знак"/>
    <w:basedOn w:val="a1"/>
    <w:rsid w:val="004F1E73"/>
    <w:pPr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311">
    <w:name w:val="Список 31"/>
    <w:basedOn w:val="afff4"/>
    <w:rsid w:val="004F1E73"/>
    <w:pPr>
      <w:tabs>
        <w:tab w:val="left" w:pos="720"/>
        <w:tab w:val="left" w:pos="1134"/>
      </w:tabs>
      <w:spacing w:line="360" w:lineRule="auto"/>
      <w:ind w:left="720" w:hanging="360"/>
      <w:jc w:val="both"/>
    </w:pPr>
    <w:rPr>
      <w:rFonts w:cs="Times New Roman"/>
      <w:spacing w:val="-5"/>
      <w:szCs w:val="20"/>
      <w:lang w:val="en-AU"/>
    </w:rPr>
  </w:style>
  <w:style w:type="paragraph" w:customStyle="1" w:styleId="2c">
    <w:name w:val="Стиль Заголовок 2"/>
    <w:basedOn w:val="2"/>
    <w:rsid w:val="004F1E73"/>
    <w:pPr>
      <w:keepLines w:val="0"/>
      <w:suppressAutoHyphens/>
      <w:spacing w:before="240" w:after="240" w:line="360" w:lineRule="auto"/>
      <w:ind w:left="1440" w:hanging="360"/>
      <w:jc w:val="both"/>
    </w:pPr>
    <w:rPr>
      <w:rFonts w:ascii="Times New Roman Bold" w:eastAsia="Times New Roman" w:hAnsi="Times New Roman Bold" w:cs="Times New Roman Bold"/>
      <w:color w:val="auto"/>
      <w:sz w:val="28"/>
      <w:lang w:eastAsia="zh-CN"/>
    </w:rPr>
  </w:style>
  <w:style w:type="paragraph" w:customStyle="1" w:styleId="1a">
    <w:name w:val="Стиль Заголовок 1"/>
    <w:basedOn w:val="1"/>
    <w:rsid w:val="004F1E73"/>
    <w:pPr>
      <w:keepNext/>
      <w:widowControl/>
      <w:suppressAutoHyphens/>
      <w:autoSpaceDE/>
      <w:autoSpaceDN/>
      <w:adjustRightInd/>
      <w:spacing w:before="0" w:after="120" w:line="360" w:lineRule="auto"/>
      <w:ind w:left="720" w:hanging="360"/>
      <w:jc w:val="both"/>
    </w:pPr>
    <w:rPr>
      <w:rFonts w:ascii="Times New Roman Bold" w:hAnsi="Times New Roman Bold" w:cs="Arial"/>
      <w:color w:val="auto"/>
      <w:kern w:val="1"/>
      <w:sz w:val="32"/>
      <w:szCs w:val="26"/>
      <w:lang w:eastAsia="zh-CN"/>
    </w:rPr>
  </w:style>
  <w:style w:type="paragraph" w:customStyle="1" w:styleId="1b">
    <w:name w:val="Абзац списка1"/>
    <w:basedOn w:val="a1"/>
    <w:qFormat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CommentText1">
    <w:name w:val="Comment Text1"/>
    <w:basedOn w:val="a1"/>
    <w:rsid w:val="004F1E73"/>
    <w:pPr>
      <w:suppressAutoHyphens/>
      <w:spacing w:before="60" w:after="0" w:line="360" w:lineRule="auto"/>
      <w:ind w:firstLine="567"/>
    </w:pPr>
    <w:rPr>
      <w:rFonts w:ascii="Times New Roman" w:eastAsia="Times New Roman" w:hAnsi="Times New Roman" w:cs="Times New Roman"/>
      <w:bCs/>
      <w:szCs w:val="20"/>
      <w:lang w:eastAsia="zh-CN"/>
    </w:rPr>
  </w:style>
  <w:style w:type="paragraph" w:customStyle="1" w:styleId="List31">
    <w:name w:val="List 31"/>
    <w:basedOn w:val="a1"/>
    <w:rsid w:val="004F1E73"/>
    <w:pPr>
      <w:tabs>
        <w:tab w:val="num" w:pos="0"/>
      </w:tabs>
      <w:suppressAutoHyphens/>
      <w:spacing w:before="60" w:after="60" w:line="360" w:lineRule="auto"/>
      <w:ind w:left="432" w:hanging="432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Picture">
    <w:name w:val="Picture"/>
    <w:basedOn w:val="a1"/>
    <w:next w:val="12"/>
    <w:rsid w:val="004F1E73"/>
    <w:pPr>
      <w:suppressAutoHyphens/>
      <w:spacing w:before="120" w:after="240" w:line="360" w:lineRule="auto"/>
      <w:jc w:val="center"/>
    </w:pPr>
    <w:rPr>
      <w:rFonts w:ascii="Times New Roman Bold" w:eastAsia="Times New Roman" w:hAnsi="Times New Roman Bold" w:cs="Times New Roman Bold"/>
      <w:b/>
      <w:i/>
      <w:spacing w:val="-5"/>
      <w:sz w:val="24"/>
      <w:szCs w:val="20"/>
      <w:lang w:val="en-AU" w:eastAsia="zh-CN"/>
    </w:rPr>
  </w:style>
  <w:style w:type="paragraph" w:customStyle="1" w:styleId="SourceNoteText">
    <w:name w:val="Source/Note Text"/>
    <w:basedOn w:val="a1"/>
    <w:rsid w:val="004F1E73"/>
    <w:pPr>
      <w:tabs>
        <w:tab w:val="left" w:pos="743"/>
        <w:tab w:val="left" w:pos="1168"/>
      </w:tabs>
      <w:suppressAutoHyphens/>
      <w:spacing w:before="120" w:after="30" w:line="240" w:lineRule="auto"/>
      <w:ind w:left="743" w:hanging="743"/>
    </w:pPr>
    <w:rPr>
      <w:rFonts w:ascii="Garamond" w:eastAsia="Times New Roman" w:hAnsi="Garamond" w:cs="Garamond"/>
      <w:sz w:val="20"/>
      <w:szCs w:val="20"/>
      <w:lang w:val="en-US" w:eastAsia="zh-CN"/>
    </w:rPr>
  </w:style>
  <w:style w:type="paragraph" w:customStyle="1" w:styleId="210">
    <w:name w:val="Список 21"/>
    <w:basedOn w:val="a1"/>
    <w:rsid w:val="004F1E73"/>
    <w:pPr>
      <w:suppressAutoHyphens/>
      <w:spacing w:after="0" w:line="240" w:lineRule="auto"/>
      <w:ind w:left="720" w:hanging="360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32">
    <w:name w:val="List 32"/>
    <w:basedOn w:val="a1"/>
    <w:rsid w:val="004F1E73"/>
    <w:pPr>
      <w:suppressAutoHyphens/>
      <w:spacing w:after="120" w:line="36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c">
    <w:name w:val="Маркированный список1"/>
    <w:basedOn w:val="a1"/>
    <w:rsid w:val="004F1E73"/>
    <w:pPr>
      <w:tabs>
        <w:tab w:val="left" w:pos="360"/>
      </w:tabs>
      <w:suppressAutoHyphens/>
      <w:spacing w:after="0" w:line="240" w:lineRule="auto"/>
      <w:ind w:left="360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Bullet2">
    <w:name w:val="Bullet_2"/>
    <w:basedOn w:val="a1"/>
    <w:rsid w:val="004F1E73"/>
    <w:pPr>
      <w:keepNext/>
      <w:keepLines/>
      <w:tabs>
        <w:tab w:val="left" w:pos="795"/>
      </w:tabs>
      <w:suppressAutoHyphens/>
      <w:spacing w:after="0" w:line="240" w:lineRule="auto"/>
      <w:ind w:left="1871" w:hanging="435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customStyle="1" w:styleId="211">
    <w:name w:val="Основной текст 21"/>
    <w:basedOn w:val="a1"/>
    <w:rsid w:val="004F1E73"/>
    <w:pPr>
      <w:suppressAutoHyphens/>
      <w:spacing w:before="120" w:after="120" w:line="360" w:lineRule="auto"/>
      <w:jc w:val="center"/>
    </w:pPr>
    <w:rPr>
      <w:rFonts w:ascii="Times New Roman Bold" w:eastAsia="Times New Roman" w:hAnsi="Times New Roman Bold" w:cs="Times New Roman Bold"/>
      <w:b/>
      <w:caps/>
      <w:sz w:val="26"/>
      <w:szCs w:val="20"/>
      <w:lang w:eastAsia="zh-CN"/>
    </w:rPr>
  </w:style>
  <w:style w:type="paragraph" w:customStyle="1" w:styleId="Contributorslist32006GL">
    <w:name w:val="Contributors list 3 2006GL"/>
    <w:basedOn w:val="a1"/>
    <w:next w:val="a1"/>
    <w:rsid w:val="004F1E73"/>
    <w:pPr>
      <w:suppressAutoHyphens/>
      <w:autoSpaceDE w:val="0"/>
      <w:spacing w:before="120" w:after="6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Tabletext2006GL">
    <w:name w:val="Table text 2006GL"/>
    <w:basedOn w:val="Default"/>
    <w:next w:val="Default"/>
    <w:rsid w:val="004F1E73"/>
    <w:pPr>
      <w:suppressAutoHyphens/>
      <w:autoSpaceDN/>
      <w:adjustRightInd/>
      <w:spacing w:after="60"/>
    </w:pPr>
    <w:rPr>
      <w:rFonts w:eastAsia="Times New Roman"/>
      <w:color w:val="auto"/>
      <w:lang w:eastAsia="zh-CN"/>
    </w:rPr>
  </w:style>
  <w:style w:type="paragraph" w:customStyle="1" w:styleId="Tabledata2006GL">
    <w:name w:val="Table data 2006GL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">
    <w:name w:val="Table Text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Tabletext2006GL0">
    <w:name w:val="Table text 2006GL ...."/>
    <w:basedOn w:val="Default"/>
    <w:next w:val="Default"/>
    <w:rsid w:val="004F1E73"/>
    <w:pPr>
      <w:suppressAutoHyphens/>
      <w:autoSpaceDN/>
      <w:adjustRightInd/>
    </w:pPr>
    <w:rPr>
      <w:rFonts w:eastAsia="Times New Roman"/>
      <w:color w:val="auto"/>
      <w:lang w:eastAsia="zh-CN"/>
    </w:rPr>
  </w:style>
  <w:style w:type="paragraph" w:customStyle="1" w:styleId="Equationdefinition2006GL">
    <w:name w:val="Equation definition 2006GL"/>
    <w:basedOn w:val="Default"/>
    <w:next w:val="Default"/>
    <w:rsid w:val="004F1E73"/>
    <w:pPr>
      <w:tabs>
        <w:tab w:val="left" w:pos="3303"/>
      </w:tabs>
      <w:suppressAutoHyphens/>
      <w:autoSpaceDN/>
      <w:adjustRightInd/>
      <w:spacing w:after="120"/>
    </w:pPr>
    <w:rPr>
      <w:rFonts w:eastAsia="Times New Roman"/>
      <w:color w:val="auto"/>
      <w:lang w:eastAsia="zh-CN"/>
    </w:rPr>
  </w:style>
  <w:style w:type="paragraph" w:customStyle="1" w:styleId="List1">
    <w:name w:val="List 1"/>
    <w:basedOn w:val="afff4"/>
    <w:rsid w:val="004F1E73"/>
    <w:pPr>
      <w:tabs>
        <w:tab w:val="left" w:pos="284"/>
        <w:tab w:val="left" w:pos="360"/>
      </w:tabs>
      <w:spacing w:after="6" w:line="360" w:lineRule="auto"/>
      <w:ind w:left="113" w:firstLine="0"/>
      <w:jc w:val="both"/>
    </w:pPr>
    <w:rPr>
      <w:rFonts w:cs="Times New Roman"/>
      <w:spacing w:val="-5"/>
      <w:sz w:val="20"/>
      <w:szCs w:val="20"/>
    </w:rPr>
  </w:style>
  <w:style w:type="paragraph" w:customStyle="1" w:styleId="List41">
    <w:name w:val="List 41"/>
    <w:basedOn w:val="210"/>
    <w:rsid w:val="004F1E73"/>
    <w:pPr>
      <w:tabs>
        <w:tab w:val="left" w:pos="720"/>
        <w:tab w:val="left" w:pos="1633"/>
      </w:tabs>
      <w:spacing w:before="60" w:after="60"/>
      <w:ind w:left="1491" w:right="40" w:hanging="357"/>
      <w:jc w:val="both"/>
    </w:pPr>
    <w:rPr>
      <w:szCs w:val="20"/>
      <w:lang w:val="en-US"/>
    </w:rPr>
  </w:style>
  <w:style w:type="paragraph" w:customStyle="1" w:styleId="StyleBodyText">
    <w:name w:val="Style Body Text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val="en-AU" w:eastAsia="zh-CN"/>
    </w:rPr>
  </w:style>
  <w:style w:type="paragraph" w:customStyle="1" w:styleId="Styleforpicturestext">
    <w:name w:val="Style for pictures text"/>
    <w:basedOn w:val="a1"/>
    <w:rsid w:val="004F1E73"/>
    <w:pPr>
      <w:keepNext/>
      <w:suppressAutoHyphens/>
      <w:spacing w:before="120" w:after="240" w:line="240" w:lineRule="auto"/>
      <w:jc w:val="center"/>
    </w:pPr>
    <w:rPr>
      <w:rFonts w:ascii="SchoolBook" w:eastAsia="Times New Roman" w:hAnsi="SchoolBook" w:cs="SchoolBook"/>
      <w:b/>
      <w:sz w:val="24"/>
      <w:szCs w:val="24"/>
      <w:lang w:eastAsia="zh-CN"/>
    </w:rPr>
  </w:style>
  <w:style w:type="paragraph" w:customStyle="1" w:styleId="ConsNonformat">
    <w:name w:val="ConsNonformat"/>
    <w:link w:val="ConsNonformat0"/>
    <w:rsid w:val="004F1E73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ConsTitle">
    <w:name w:val="ConsTitle"/>
    <w:rsid w:val="004F1E73"/>
    <w:pPr>
      <w:widowControl w:val="0"/>
      <w:suppressAutoHyphens/>
      <w:autoSpaceDE w:val="0"/>
      <w:spacing w:after="0" w:line="240" w:lineRule="auto"/>
    </w:pPr>
    <w:rPr>
      <w:rFonts w:ascii="Arial" w:eastAsia="Times New Roman" w:hAnsi="Arial" w:cs="Arial"/>
      <w:b/>
      <w:bCs/>
      <w:sz w:val="16"/>
      <w:szCs w:val="16"/>
      <w:lang w:eastAsia="zh-CN"/>
    </w:rPr>
  </w:style>
  <w:style w:type="paragraph" w:customStyle="1" w:styleId="ConsNormal">
    <w:name w:val="ConsNormal"/>
    <w:rsid w:val="004F1E73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customStyle="1" w:styleId="212">
    <w:name w:val="Основной текст с отступом 21"/>
    <w:basedOn w:val="a1"/>
    <w:rsid w:val="004F1E73"/>
    <w:pPr>
      <w:tabs>
        <w:tab w:val="left" w:pos="1516"/>
        <w:tab w:val="left" w:pos="3127"/>
        <w:tab w:val="left" w:pos="4739"/>
        <w:tab w:val="left" w:pos="6351"/>
        <w:tab w:val="left" w:pos="7963"/>
        <w:tab w:val="left" w:pos="9628"/>
      </w:tabs>
      <w:suppressAutoHyphens/>
      <w:spacing w:after="0" w:line="240" w:lineRule="auto"/>
      <w:ind w:left="-28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MARY1">
    <w:name w:val="MARY обычн 1 интерв без отст"/>
    <w:basedOn w:val="a1"/>
    <w:rsid w:val="004F1E73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zh-CN"/>
    </w:rPr>
  </w:style>
  <w:style w:type="paragraph" w:customStyle="1" w:styleId="MARY">
    <w:name w:val="MARY заголовок таблицы"/>
    <w:basedOn w:val="a1"/>
    <w:rsid w:val="004F1E73"/>
    <w:pPr>
      <w:keepNext/>
      <w:suppressAutoHyphens/>
      <w:autoSpaceDE w:val="0"/>
      <w:spacing w:before="240" w:after="120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paragraph" w:customStyle="1" w:styleId="MARY0">
    <w:name w:val="MARY текст таблицы"/>
    <w:basedOn w:val="a1"/>
    <w:rsid w:val="004F1E73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szCs w:val="20"/>
      <w:lang w:eastAsia="zh-CN"/>
    </w:rPr>
  </w:style>
  <w:style w:type="paragraph" w:customStyle="1" w:styleId="MARY2">
    <w:name w:val="MARY текст табл"/>
    <w:basedOn w:val="a1"/>
    <w:rsid w:val="004F1E73"/>
    <w:pPr>
      <w:keepNext/>
      <w:suppressAutoHyphens/>
      <w:autoSpaceDE w:val="0"/>
      <w:spacing w:after="0" w:line="240" w:lineRule="auto"/>
      <w:jc w:val="center"/>
    </w:pPr>
    <w:rPr>
      <w:rFonts w:ascii="Times New Roman" w:eastAsia="Times New Roman" w:hAnsi="Times New Roman" w:cs="Times New Roman"/>
      <w:color w:val="000000"/>
      <w:lang w:eastAsia="zh-CN"/>
    </w:rPr>
  </w:style>
  <w:style w:type="paragraph" w:customStyle="1" w:styleId="MARY3">
    <w:name w:val="MARY примечание к табл"/>
    <w:basedOn w:val="a1"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i/>
      <w:color w:val="000000"/>
      <w:sz w:val="20"/>
      <w:szCs w:val="24"/>
      <w:lang w:eastAsia="zh-CN"/>
    </w:rPr>
  </w:style>
  <w:style w:type="paragraph" w:customStyle="1" w:styleId="Mary4">
    <w:name w:val="Mary обычн с отст"/>
    <w:basedOn w:val="a1"/>
    <w:rsid w:val="004F1E73"/>
    <w:pPr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Bullet1">
    <w:name w:val="Bullet1"/>
    <w:basedOn w:val="a1"/>
    <w:next w:val="a1"/>
    <w:rsid w:val="004F1E73"/>
    <w:pPr>
      <w:keepNext/>
      <w:keepLines/>
      <w:suppressAutoHyphens/>
      <w:spacing w:after="0" w:line="240" w:lineRule="auto"/>
      <w:ind w:left="360" w:hanging="360"/>
    </w:pPr>
    <w:rPr>
      <w:rFonts w:ascii="Garamond" w:eastAsia="Times New Roman" w:hAnsi="Garamond" w:cs="Garamond"/>
      <w:sz w:val="24"/>
      <w:szCs w:val="20"/>
      <w:lang w:val="en-AU" w:eastAsia="zh-CN"/>
    </w:rPr>
  </w:style>
  <w:style w:type="paragraph" w:styleId="2d">
    <w:name w:val="List Bullet 2"/>
    <w:basedOn w:val="a1"/>
    <w:rsid w:val="004F1E73"/>
    <w:pPr>
      <w:tabs>
        <w:tab w:val="left" w:pos="3303"/>
      </w:tabs>
      <w:suppressAutoHyphens/>
      <w:spacing w:after="60" w:line="240" w:lineRule="auto"/>
      <w:ind w:left="3303" w:hanging="360"/>
      <w:jc w:val="both"/>
    </w:pPr>
    <w:rPr>
      <w:rFonts w:ascii="Times New Roman" w:eastAsia="Times New Roman" w:hAnsi="Times New Roman" w:cs="Times New Roman"/>
      <w:b/>
      <w:sz w:val="24"/>
      <w:szCs w:val="20"/>
      <w:lang w:eastAsia="zh-CN"/>
    </w:rPr>
  </w:style>
  <w:style w:type="paragraph" w:customStyle="1" w:styleId="Subheading">
    <w:name w:val="Subheading"/>
    <w:basedOn w:val="af4"/>
    <w:next w:val="af4"/>
    <w:rsid w:val="004F1E73"/>
    <w:pPr>
      <w:keepNext/>
      <w:suppressAutoHyphens/>
      <w:spacing w:after="80" w:line="240" w:lineRule="auto"/>
      <w:jc w:val="both"/>
    </w:pPr>
    <w:rPr>
      <w:rFonts w:ascii="Garamond" w:eastAsia="Times New Roman" w:hAnsi="Garamond" w:cs="Garamond"/>
      <w:b/>
      <w:bCs/>
      <w:kern w:val="1"/>
      <w:sz w:val="24"/>
      <w:szCs w:val="24"/>
      <w:lang w:val="en-US" w:eastAsia="zh-CN"/>
    </w:rPr>
  </w:style>
  <w:style w:type="paragraph" w:customStyle="1" w:styleId="TableorFigureEnd">
    <w:name w:val="Table or Figure End"/>
    <w:basedOn w:val="a1"/>
    <w:next w:val="af4"/>
    <w:rsid w:val="004F1E73"/>
    <w:pPr>
      <w:pBdr>
        <w:top w:val="single" w:sz="4" w:space="1" w:color="000000"/>
      </w:pBdr>
      <w:tabs>
        <w:tab w:val="right" w:leader="dot" w:pos="8296"/>
      </w:tabs>
      <w:suppressAutoHyphens/>
      <w:spacing w:before="90" w:after="0" w:line="240" w:lineRule="auto"/>
      <w:ind w:left="-57" w:right="-57"/>
      <w:jc w:val="both"/>
    </w:pPr>
    <w:rPr>
      <w:rFonts w:ascii="Garamond" w:eastAsia="Times New Roman" w:hAnsi="Garamond" w:cs="Garamond"/>
      <w:sz w:val="24"/>
      <w:szCs w:val="24"/>
      <w:lang w:val="en-US" w:eastAsia="zh-CN"/>
    </w:rPr>
  </w:style>
  <w:style w:type="paragraph" w:customStyle="1" w:styleId="1d">
    <w:name w:val="Дата1"/>
    <w:basedOn w:val="a1"/>
    <w:next w:val="a1"/>
    <w:rsid w:val="004F1E73"/>
    <w:pPr>
      <w:suppressAutoHyphens/>
      <w:spacing w:before="60"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styleId="52">
    <w:name w:val="List Bullet 5"/>
    <w:basedOn w:val="a1"/>
    <w:rsid w:val="004F1E73"/>
    <w:pPr>
      <w:tabs>
        <w:tab w:val="left" w:pos="720"/>
        <w:tab w:val="left" w:pos="1620"/>
      </w:tabs>
      <w:suppressAutoHyphens/>
      <w:spacing w:before="60" w:after="60" w:line="240" w:lineRule="auto"/>
      <w:ind w:left="720" w:hanging="360"/>
      <w:jc w:val="both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ListBulletFirst">
    <w:name w:val="List Bullet First"/>
    <w:basedOn w:val="1c"/>
    <w:next w:val="1c"/>
    <w:rsid w:val="004F1E73"/>
    <w:pPr>
      <w:spacing w:before="80" w:after="160"/>
      <w:ind w:left="0"/>
    </w:pPr>
    <w:rPr>
      <w:sz w:val="20"/>
    </w:rPr>
  </w:style>
  <w:style w:type="paragraph" w:styleId="2e">
    <w:name w:val="toc 2"/>
    <w:basedOn w:val="a1"/>
    <w:next w:val="a1"/>
    <w:link w:val="2f"/>
    <w:uiPriority w:val="39"/>
    <w:rsid w:val="004F1E73"/>
    <w:pPr>
      <w:suppressAutoHyphens/>
      <w:spacing w:after="0" w:line="240" w:lineRule="auto"/>
      <w:ind w:left="240"/>
    </w:pPr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customStyle="1" w:styleId="TOCBase">
    <w:name w:val="TOC Base"/>
    <w:basedOn w:val="2e"/>
    <w:rsid w:val="004F1E73"/>
    <w:pPr>
      <w:spacing w:before="240" w:after="60"/>
      <w:ind w:left="0"/>
      <w:jc w:val="both"/>
    </w:pPr>
    <w:rPr>
      <w:b/>
      <w:bCs/>
      <w:lang w:val="en-US"/>
    </w:rPr>
  </w:style>
  <w:style w:type="paragraph" w:customStyle="1" w:styleId="62">
    <w:name w:val="????????? 6"/>
    <w:basedOn w:val="a1"/>
    <w:next w:val="a1"/>
    <w:rsid w:val="004F1E73"/>
    <w:pPr>
      <w:keepNext/>
      <w:widowControl w:val="0"/>
      <w:suppressAutoHyphens/>
      <w:spacing w:after="0" w:line="360" w:lineRule="auto"/>
      <w:ind w:firstLine="72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styleId="HTML">
    <w:name w:val="HTML Preformatted"/>
    <w:basedOn w:val="a1"/>
    <w:link w:val="HTML0"/>
    <w:uiPriority w:val="99"/>
    <w:rsid w:val="004F1E7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zh-CN"/>
    </w:rPr>
  </w:style>
  <w:style w:type="character" w:customStyle="1" w:styleId="HTML0">
    <w:name w:val="Стандартный HTML Знак"/>
    <w:basedOn w:val="a2"/>
    <w:link w:val="HTML"/>
    <w:uiPriority w:val="99"/>
    <w:rsid w:val="004F1E73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StyleBodyTextKeepBold">
    <w:name w:val="Style Body Text Keep + Bold"/>
    <w:basedOn w:val="BodyTextKeep"/>
    <w:rsid w:val="004F1E73"/>
    <w:pPr>
      <w:spacing w:before="0" w:after="0" w:line="360" w:lineRule="auto"/>
      <w:ind w:left="0" w:firstLine="567"/>
    </w:pPr>
    <w:rPr>
      <w:rFonts w:eastAsia="MS Mincho"/>
      <w:b/>
      <w:bCs/>
      <w:szCs w:val="20"/>
    </w:rPr>
  </w:style>
  <w:style w:type="paragraph" w:customStyle="1" w:styleId="2f0">
    <w:name w:val="Обычный2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afffa">
    <w:name w:val="Пункт"/>
    <w:basedOn w:val="a1"/>
    <w:rsid w:val="004F1E73"/>
    <w:pPr>
      <w:tabs>
        <w:tab w:val="left" w:pos="1134"/>
      </w:tabs>
      <w:suppressAutoHyphens/>
      <w:spacing w:after="0" w:line="360" w:lineRule="auto"/>
      <w:ind w:left="1134" w:hanging="1134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afffb">
    <w:name w:val="Îñíîâíîé òåêñò"/>
    <w:basedOn w:val="a1"/>
    <w:rsid w:val="004F1E73"/>
    <w:pPr>
      <w:widowControl w:val="0"/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0"/>
      <w:lang w:eastAsia="zh-CN"/>
    </w:rPr>
  </w:style>
  <w:style w:type="paragraph" w:customStyle="1" w:styleId="Bullet3">
    <w:name w:val="Bullet3"/>
    <w:basedOn w:val="a1"/>
    <w:rsid w:val="004F1E73"/>
    <w:pPr>
      <w:tabs>
        <w:tab w:val="left" w:pos="360"/>
      </w:tabs>
      <w:suppressAutoHyphens/>
      <w:spacing w:before="280" w:after="28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4"/>
      <w:lang w:val="en-US" w:eastAsia="zh-CN"/>
    </w:rPr>
  </w:style>
  <w:style w:type="paragraph" w:customStyle="1" w:styleId="1e">
    <w:name w:val="Маркир1"/>
    <w:basedOn w:val="a1"/>
    <w:rsid w:val="004F1E73"/>
    <w:pPr>
      <w:widowControl w:val="0"/>
      <w:suppressAutoHyphens/>
      <w:spacing w:before="60" w:after="60" w:line="240" w:lineRule="auto"/>
      <w:ind w:left="360" w:hanging="360"/>
      <w:jc w:val="both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paragraph" w:customStyle="1" w:styleId="xl29">
    <w:name w:val="xl29"/>
    <w:basedOn w:val="a1"/>
    <w:rsid w:val="004F1E73"/>
    <w:pPr>
      <w:pBdr>
        <w:left w:val="single" w:sz="4" w:space="0" w:color="000000"/>
        <w:right w:val="single" w:sz="4" w:space="0" w:color="000000"/>
      </w:pBdr>
      <w:suppressAutoHyphens/>
      <w:spacing w:before="280" w:after="280" w:line="240" w:lineRule="auto"/>
      <w:jc w:val="center"/>
    </w:pPr>
    <w:rPr>
      <w:rFonts w:ascii="Times New Roman" w:eastAsia="Arial Unicode MS" w:hAnsi="Times New Roman" w:cs="Times New Roman"/>
      <w:sz w:val="24"/>
      <w:szCs w:val="24"/>
      <w:lang w:val="en-US" w:eastAsia="zh-CN"/>
    </w:rPr>
  </w:style>
  <w:style w:type="paragraph" w:customStyle="1" w:styleId="410">
    <w:name w:val="Список 41"/>
    <w:basedOn w:val="afff4"/>
    <w:rsid w:val="004F1E73"/>
    <w:pPr>
      <w:tabs>
        <w:tab w:val="left" w:pos="680"/>
        <w:tab w:val="left" w:pos="1800"/>
      </w:tabs>
      <w:spacing w:line="360" w:lineRule="auto"/>
      <w:ind w:left="180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510">
    <w:name w:val="Список 51"/>
    <w:basedOn w:val="afff4"/>
    <w:rsid w:val="004F1E73"/>
    <w:pPr>
      <w:tabs>
        <w:tab w:val="left" w:pos="680"/>
        <w:tab w:val="left" w:pos="2160"/>
      </w:tabs>
      <w:spacing w:line="360" w:lineRule="auto"/>
      <w:ind w:left="2160" w:hanging="397"/>
      <w:jc w:val="both"/>
    </w:pPr>
    <w:rPr>
      <w:rFonts w:cs="Times New Roman"/>
      <w:spacing w:val="-5"/>
      <w:szCs w:val="20"/>
      <w:lang w:val="en-AU"/>
    </w:rPr>
  </w:style>
  <w:style w:type="paragraph" w:customStyle="1" w:styleId="1f">
    <w:name w:val="Обычный1"/>
    <w:rsid w:val="004F1E73"/>
    <w:pPr>
      <w:suppressAutoHyphens/>
      <w:spacing w:before="120" w:after="240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customStyle="1" w:styleId="ListParagraph1">
    <w:name w:val="List Paragraph1"/>
    <w:basedOn w:val="a1"/>
    <w:rsid w:val="004F1E73"/>
    <w:pPr>
      <w:suppressAutoHyphens/>
      <w:ind w:left="720"/>
    </w:pPr>
    <w:rPr>
      <w:rFonts w:ascii="Calibri" w:eastAsia="Times New Roman" w:hAnsi="Calibri" w:cs="Calibri"/>
      <w:lang w:eastAsia="zh-CN"/>
    </w:rPr>
  </w:style>
  <w:style w:type="paragraph" w:customStyle="1" w:styleId="Boxtext">
    <w:name w:val="Box text"/>
    <w:basedOn w:val="a1"/>
    <w:rsid w:val="004F1E73"/>
    <w:pPr>
      <w:suppressAutoHyphens/>
      <w:spacing w:before="30" w:after="30" w:line="240" w:lineRule="auto"/>
      <w:jc w:val="both"/>
    </w:pPr>
    <w:rPr>
      <w:rFonts w:ascii="Garamond" w:eastAsia="Times New Roman" w:hAnsi="Garamond" w:cs="Garamond"/>
      <w:lang w:val="en-US" w:eastAsia="zh-CN"/>
    </w:rPr>
  </w:style>
  <w:style w:type="paragraph" w:customStyle="1" w:styleId="text-1">
    <w:name w:val="text-1"/>
    <w:basedOn w:val="a1"/>
    <w:rsid w:val="004F1E73"/>
    <w:pPr>
      <w:suppressAutoHyphens/>
      <w:spacing w:before="280" w:after="28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paragraph" w:customStyle="1" w:styleId="1f0">
    <w:name w:val="Знак Знак Знак Знак Знак Знак1"/>
    <w:basedOn w:val="a1"/>
    <w:rsid w:val="004F1E73"/>
    <w:pPr>
      <w:tabs>
        <w:tab w:val="left" w:pos="360"/>
      </w:tabs>
      <w:suppressAutoHyphens/>
      <w:spacing w:after="160" w:line="240" w:lineRule="exact"/>
    </w:pPr>
    <w:rPr>
      <w:rFonts w:ascii="Verdana" w:eastAsia="Times New Roman" w:hAnsi="Verdana" w:cs="Verdana"/>
      <w:sz w:val="20"/>
      <w:szCs w:val="20"/>
      <w:lang w:val="en-US" w:eastAsia="zh-CN"/>
    </w:rPr>
  </w:style>
  <w:style w:type="paragraph" w:customStyle="1" w:styleId="afffc">
    <w:name w:val="Знак Знак Знак Знак Знак Знак Знак Знак Знак Знак Знак Знак Знак Знак Знак Знак"/>
    <w:basedOn w:val="a1"/>
    <w:rsid w:val="004F1E73"/>
    <w:pPr>
      <w:widowControl w:val="0"/>
      <w:tabs>
        <w:tab w:val="left" w:pos="1315"/>
      </w:tabs>
      <w:suppressAutoHyphens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zh-CN"/>
    </w:rPr>
  </w:style>
  <w:style w:type="paragraph" w:customStyle="1" w:styleId="2f1">
    <w:name w:val="Заголовок №2"/>
    <w:basedOn w:val="a1"/>
    <w:rsid w:val="004F1E73"/>
    <w:pPr>
      <w:shd w:val="clear" w:color="auto" w:fill="FFFFFF"/>
      <w:suppressAutoHyphens/>
      <w:spacing w:before="1080" w:after="0" w:line="322" w:lineRule="exact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afffd">
    <w:name w:val="Заголовок таблицы"/>
    <w:basedOn w:val="afff5"/>
    <w:qFormat/>
    <w:rsid w:val="004F1E73"/>
    <w:pPr>
      <w:jc w:val="center"/>
    </w:pPr>
    <w:rPr>
      <w:b/>
      <w:bCs/>
    </w:rPr>
  </w:style>
  <w:style w:type="paragraph" w:customStyle="1" w:styleId="afffe">
    <w:name w:val="Содержимое врезки"/>
    <w:basedOn w:val="a1"/>
    <w:qFormat/>
    <w:rsid w:val="004F1E73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customStyle="1" w:styleId="1f1">
    <w:name w:val="Знак1 Знак Знак Знак Знак Знак Знак Знак Знак Знак"/>
    <w:basedOn w:val="a1"/>
    <w:next w:val="a1"/>
    <w:semiHidden/>
    <w:rsid w:val="004F1E73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CharChar1CharChar1CharChar">
    <w:name w:val="Char Char Знак Знак1 Char Char1 Знак Знак Char Char"/>
    <w:basedOn w:val="a1"/>
    <w:rsid w:val="004F1E73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character" w:customStyle="1" w:styleId="-">
    <w:name w:val="Интернет-ссылка"/>
    <w:rsid w:val="0086196C"/>
    <w:rPr>
      <w:color w:val="0000FF"/>
      <w:u w:val="single"/>
    </w:rPr>
  </w:style>
  <w:style w:type="character" w:customStyle="1" w:styleId="s11">
    <w:name w:val="s_11"/>
    <w:rsid w:val="0086196C"/>
  </w:style>
  <w:style w:type="character" w:customStyle="1" w:styleId="s10">
    <w:name w:val="s_10"/>
    <w:rsid w:val="0086196C"/>
  </w:style>
  <w:style w:type="paragraph" w:customStyle="1" w:styleId="pc">
    <w:name w:val="pc"/>
    <w:basedOn w:val="a1"/>
    <w:rsid w:val="004349E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">
    <w:name w:val="Знак Знак Знак Знак Знак Знак Знак"/>
    <w:basedOn w:val="a1"/>
    <w:uiPriority w:val="99"/>
    <w:rsid w:val="00B522A6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1f2">
    <w:name w:val="заголовок 1"/>
    <w:basedOn w:val="a1"/>
    <w:next w:val="a1"/>
    <w:rsid w:val="00214A02"/>
    <w:pPr>
      <w:keepNext/>
      <w:widowControl w:val="0"/>
      <w:autoSpaceDE w:val="0"/>
      <w:autoSpaceDN w:val="0"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ee1">
    <w:name w:val="заголовёeeк 1"/>
    <w:basedOn w:val="a1"/>
    <w:next w:val="a1"/>
    <w:uiPriority w:val="99"/>
    <w:rsid w:val="00214A02"/>
    <w:pPr>
      <w:keepNext/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2f2">
    <w:name w:val="Body Text Indent 2"/>
    <w:basedOn w:val="a1"/>
    <w:link w:val="2f3"/>
    <w:unhideWhenUsed/>
    <w:rsid w:val="00214A02"/>
    <w:pPr>
      <w:spacing w:after="120" w:line="480" w:lineRule="auto"/>
      <w:ind w:left="283"/>
    </w:pPr>
    <w:rPr>
      <w:rFonts w:eastAsiaTheme="minorHAnsi"/>
      <w:lang w:eastAsia="en-US"/>
    </w:rPr>
  </w:style>
  <w:style w:type="character" w:customStyle="1" w:styleId="2f3">
    <w:name w:val="Основной текст с отступом 2 Знак"/>
    <w:basedOn w:val="a2"/>
    <w:link w:val="2f2"/>
    <w:rsid w:val="00214A02"/>
    <w:rPr>
      <w:rFonts w:eastAsiaTheme="minorHAnsi"/>
      <w:lang w:eastAsia="en-US"/>
    </w:rPr>
  </w:style>
  <w:style w:type="paragraph" w:customStyle="1" w:styleId="FR1">
    <w:name w:val="FR1"/>
    <w:rsid w:val="00214A02"/>
    <w:pPr>
      <w:widowControl w:val="0"/>
      <w:snapToGrid w:val="0"/>
      <w:spacing w:after="0" w:line="240" w:lineRule="auto"/>
      <w:jc w:val="both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affff0">
    <w:name w:val="Знак Знак Знак Знак"/>
    <w:basedOn w:val="a1"/>
    <w:rsid w:val="00680E9B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111">
    <w:name w:val="Основной текст + 11"/>
    <w:aliases w:val="5 pt,Не полужирный,Интервал 0 pt,Основной текст + 10"/>
    <w:basedOn w:val="af5"/>
    <w:rsid w:val="00680E9B"/>
    <w:rPr>
      <w:b/>
      <w:bCs/>
      <w:spacing w:val="3"/>
      <w:sz w:val="23"/>
      <w:szCs w:val="23"/>
      <w:shd w:val="clear" w:color="auto" w:fill="FFFFFF"/>
    </w:rPr>
  </w:style>
  <w:style w:type="character" w:customStyle="1" w:styleId="1f3">
    <w:name w:val="Основной текст Знак1"/>
    <w:basedOn w:val="a2"/>
    <w:uiPriority w:val="99"/>
    <w:rsid w:val="00680E9B"/>
    <w:rPr>
      <w:sz w:val="24"/>
      <w:szCs w:val="24"/>
    </w:rPr>
  </w:style>
  <w:style w:type="character" w:customStyle="1" w:styleId="affff1">
    <w:name w:val="Основной текст_"/>
    <w:basedOn w:val="a2"/>
    <w:link w:val="1f4"/>
    <w:rsid w:val="00680E9B"/>
    <w:rPr>
      <w:rFonts w:cs="Times New Roman"/>
      <w:spacing w:val="2"/>
      <w:lang w:bidi="ar-SA"/>
    </w:rPr>
  </w:style>
  <w:style w:type="character" w:customStyle="1" w:styleId="affff2">
    <w:name w:val="Активная гипертекстовая ссылка"/>
    <w:rsid w:val="001C26AF"/>
    <w:rPr>
      <w:b/>
      <w:bCs/>
      <w:color w:val="106BBE"/>
      <w:u w:val="single"/>
    </w:rPr>
  </w:style>
  <w:style w:type="paragraph" w:customStyle="1" w:styleId="affff3">
    <w:name w:val="Внимание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4">
    <w:name w:val="Внимание: криминал!!"/>
    <w:basedOn w:val="affff3"/>
    <w:next w:val="a1"/>
    <w:rsid w:val="001C26AF"/>
  </w:style>
  <w:style w:type="paragraph" w:customStyle="1" w:styleId="affff5">
    <w:name w:val="Внимание: недобросовестность!"/>
    <w:basedOn w:val="affff3"/>
    <w:next w:val="a1"/>
    <w:rsid w:val="001C26AF"/>
  </w:style>
  <w:style w:type="character" w:customStyle="1" w:styleId="affff6">
    <w:name w:val="Выделение для Базового Поиска"/>
    <w:uiPriority w:val="99"/>
    <w:rsid w:val="001C26AF"/>
    <w:rPr>
      <w:b/>
      <w:bCs/>
      <w:color w:val="0058A9"/>
    </w:rPr>
  </w:style>
  <w:style w:type="character" w:customStyle="1" w:styleId="affff7">
    <w:name w:val="Выделение для Базового Поиска (курсив)"/>
    <w:uiPriority w:val="99"/>
    <w:rsid w:val="001C26AF"/>
    <w:rPr>
      <w:b/>
      <w:bCs/>
      <w:i/>
      <w:iCs/>
      <w:color w:val="0058A9"/>
    </w:rPr>
  </w:style>
  <w:style w:type="paragraph" w:customStyle="1" w:styleId="affff8">
    <w:name w:val="Дочерний элемент списк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color w:val="868381"/>
      <w:sz w:val="20"/>
      <w:szCs w:val="20"/>
    </w:rPr>
  </w:style>
  <w:style w:type="paragraph" w:customStyle="1" w:styleId="affff9">
    <w:name w:val="Основное меню (преемственное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Verdana" w:eastAsia="Times New Roman" w:hAnsi="Verdana" w:cs="Verdana"/>
    </w:rPr>
  </w:style>
  <w:style w:type="paragraph" w:customStyle="1" w:styleId="affffa">
    <w:name w:val="Заголовок группы контролов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b/>
      <w:bCs/>
      <w:color w:val="000000"/>
      <w:sz w:val="24"/>
      <w:szCs w:val="24"/>
    </w:rPr>
  </w:style>
  <w:style w:type="paragraph" w:customStyle="1" w:styleId="affffb">
    <w:name w:val="Заголовок для информации об изменениях"/>
    <w:basedOn w:val="1"/>
    <w:next w:val="a1"/>
    <w:uiPriority w:val="99"/>
    <w:rsid w:val="001C26AF"/>
    <w:pPr>
      <w:spacing w:before="0"/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  <w:shd w:val="clear" w:color="auto" w:fill="FFFFFF"/>
    </w:rPr>
  </w:style>
  <w:style w:type="paragraph" w:customStyle="1" w:styleId="affffc">
    <w:name w:val="Заголовок распахивающейся части диалог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i/>
      <w:iCs/>
      <w:color w:val="000080"/>
    </w:rPr>
  </w:style>
  <w:style w:type="character" w:customStyle="1" w:styleId="affffd">
    <w:name w:val="Заголовок своего сообщения"/>
    <w:basedOn w:val="af8"/>
    <w:rsid w:val="001C26AF"/>
    <w:rPr>
      <w:b/>
      <w:bCs/>
      <w:color w:val="26282F"/>
    </w:rPr>
  </w:style>
  <w:style w:type="character" w:customStyle="1" w:styleId="affffe">
    <w:name w:val="Заголовок чужого сообщения"/>
    <w:rsid w:val="001C26AF"/>
    <w:rPr>
      <w:b/>
      <w:bCs/>
      <w:color w:val="FF0000"/>
    </w:rPr>
  </w:style>
  <w:style w:type="paragraph" w:customStyle="1" w:styleId="afffff">
    <w:name w:val="Заголовок ЭР (ле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250" w:line="240" w:lineRule="auto"/>
      <w:jc w:val="center"/>
    </w:pPr>
    <w:rPr>
      <w:rFonts w:ascii="Arial" w:eastAsia="Times New Roman" w:hAnsi="Arial" w:cs="Arial"/>
      <w:b/>
      <w:bCs/>
      <w:color w:val="26282F"/>
      <w:sz w:val="26"/>
      <w:szCs w:val="26"/>
    </w:rPr>
  </w:style>
  <w:style w:type="paragraph" w:customStyle="1" w:styleId="afffff0">
    <w:name w:val="Заголовок ЭР (правое окно)"/>
    <w:basedOn w:val="afffff"/>
    <w:next w:val="a1"/>
    <w:uiPriority w:val="99"/>
    <w:rsid w:val="001C26AF"/>
    <w:pPr>
      <w:spacing w:after="0"/>
      <w:jc w:val="left"/>
    </w:pPr>
  </w:style>
  <w:style w:type="paragraph" w:customStyle="1" w:styleId="afffff1">
    <w:name w:val="Интерактивный заголовок"/>
    <w:basedOn w:val="affd"/>
    <w:next w:val="a1"/>
    <w:rsid w:val="001C26AF"/>
    <w:pPr>
      <w:widowControl w:val="0"/>
    </w:pPr>
    <w:rPr>
      <w:rFonts w:eastAsia="Times New Roman"/>
      <w:u w:val="single"/>
      <w:lang w:eastAsia="ru-RU"/>
    </w:rPr>
  </w:style>
  <w:style w:type="paragraph" w:customStyle="1" w:styleId="afffff2">
    <w:name w:val="Информация об изменениях документа"/>
    <w:basedOn w:val="aff"/>
    <w:next w:val="a1"/>
    <w:qFormat/>
    <w:rsid w:val="001C26AF"/>
    <w:pPr>
      <w:spacing w:before="75"/>
      <w:ind w:right="0"/>
      <w:jc w:val="both"/>
    </w:pPr>
    <w:rPr>
      <w:rFonts w:ascii="Arial" w:hAnsi="Arial" w:cs="Arial"/>
      <w:i/>
      <w:iCs/>
      <w:color w:val="353842"/>
      <w:shd w:val="clear" w:color="auto" w:fill="F0F0F0"/>
    </w:rPr>
  </w:style>
  <w:style w:type="paragraph" w:customStyle="1" w:styleId="afffff3">
    <w:name w:val="Текст (ле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customStyle="1" w:styleId="afffff4">
    <w:name w:val="Колонтитул (левый)"/>
    <w:basedOn w:val="afffff3"/>
    <w:next w:val="a1"/>
    <w:rsid w:val="001C26AF"/>
    <w:rPr>
      <w:sz w:val="14"/>
      <w:szCs w:val="14"/>
    </w:rPr>
  </w:style>
  <w:style w:type="paragraph" w:customStyle="1" w:styleId="afffff5">
    <w:name w:val="Текст (прав. подпись)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Arial" w:eastAsia="Times New Roman" w:hAnsi="Arial" w:cs="Arial"/>
      <w:sz w:val="24"/>
      <w:szCs w:val="24"/>
    </w:rPr>
  </w:style>
  <w:style w:type="paragraph" w:customStyle="1" w:styleId="afffff6">
    <w:name w:val="Колонтитул (правый)"/>
    <w:basedOn w:val="afffff5"/>
    <w:next w:val="a1"/>
    <w:rsid w:val="001C26AF"/>
    <w:rPr>
      <w:sz w:val="14"/>
      <w:szCs w:val="14"/>
    </w:rPr>
  </w:style>
  <w:style w:type="paragraph" w:customStyle="1" w:styleId="afffff7">
    <w:name w:val="Комментарий пользователя"/>
    <w:basedOn w:val="aff"/>
    <w:next w:val="a1"/>
    <w:rsid w:val="001C26AF"/>
    <w:pPr>
      <w:spacing w:before="75"/>
      <w:ind w:right="0"/>
    </w:pPr>
    <w:rPr>
      <w:rFonts w:ascii="Arial" w:hAnsi="Arial" w:cs="Arial"/>
      <w:color w:val="353842"/>
      <w:shd w:val="clear" w:color="auto" w:fill="FFDFE0"/>
    </w:rPr>
  </w:style>
  <w:style w:type="paragraph" w:customStyle="1" w:styleId="afffff8">
    <w:name w:val="Куда обратиться?"/>
    <w:basedOn w:val="affff3"/>
    <w:next w:val="a1"/>
    <w:uiPriority w:val="99"/>
    <w:rsid w:val="001C26AF"/>
  </w:style>
  <w:style w:type="paragraph" w:customStyle="1" w:styleId="afffff9">
    <w:name w:val="Моноширинны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character" w:customStyle="1" w:styleId="afffffa">
    <w:name w:val="Найденные слова"/>
    <w:rsid w:val="001C26AF"/>
    <w:rPr>
      <w:b/>
      <w:bCs/>
      <w:color w:val="26282F"/>
      <w:shd w:val="clear" w:color="auto" w:fill="FFF580"/>
    </w:rPr>
  </w:style>
  <w:style w:type="paragraph" w:customStyle="1" w:styleId="afffffb">
    <w:name w:val="Напишите нам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90" w:after="90" w:line="240" w:lineRule="auto"/>
      <w:ind w:left="180" w:right="180"/>
      <w:jc w:val="both"/>
    </w:pPr>
    <w:rPr>
      <w:rFonts w:ascii="Arial" w:eastAsia="Times New Roman" w:hAnsi="Arial" w:cs="Arial"/>
      <w:sz w:val="20"/>
      <w:szCs w:val="20"/>
      <w:shd w:val="clear" w:color="auto" w:fill="EFFFAD"/>
    </w:rPr>
  </w:style>
  <w:style w:type="character" w:customStyle="1" w:styleId="afffffc">
    <w:name w:val="Не вступил в силу"/>
    <w:rsid w:val="001C26AF"/>
    <w:rPr>
      <w:b/>
      <w:bCs/>
      <w:color w:val="000000"/>
      <w:shd w:val="clear" w:color="auto" w:fill="D8EDE8"/>
    </w:rPr>
  </w:style>
  <w:style w:type="paragraph" w:customStyle="1" w:styleId="afffffd">
    <w:name w:val="Необходимые документы"/>
    <w:basedOn w:val="affff3"/>
    <w:next w:val="a1"/>
    <w:uiPriority w:val="99"/>
    <w:rsid w:val="001C26AF"/>
    <w:pPr>
      <w:ind w:firstLine="118"/>
    </w:pPr>
  </w:style>
  <w:style w:type="character" w:customStyle="1" w:styleId="afffffe">
    <w:name w:val="Опечатки"/>
    <w:rsid w:val="001C26AF"/>
    <w:rPr>
      <w:color w:val="FF0000"/>
    </w:rPr>
  </w:style>
  <w:style w:type="paragraph" w:customStyle="1" w:styleId="affffff">
    <w:name w:val="Переменная часть"/>
    <w:basedOn w:val="affff9"/>
    <w:next w:val="a1"/>
    <w:rsid w:val="001C26AF"/>
    <w:rPr>
      <w:sz w:val="18"/>
      <w:szCs w:val="18"/>
    </w:rPr>
  </w:style>
  <w:style w:type="paragraph" w:customStyle="1" w:styleId="affffff0">
    <w:name w:val="Подвал для информации об изменениях"/>
    <w:basedOn w:val="1"/>
    <w:next w:val="a1"/>
    <w:uiPriority w:val="99"/>
    <w:rsid w:val="001C26AF"/>
    <w:pPr>
      <w:outlineLvl w:val="9"/>
    </w:pPr>
    <w:rPr>
      <w:rFonts w:ascii="Cambria" w:hAnsi="Cambria" w:cs="Times New Roman"/>
      <w:b w:val="0"/>
      <w:bCs w:val="0"/>
      <w:color w:val="auto"/>
      <w:kern w:val="32"/>
      <w:sz w:val="18"/>
      <w:szCs w:val="18"/>
    </w:rPr>
  </w:style>
  <w:style w:type="paragraph" w:customStyle="1" w:styleId="affffff1">
    <w:name w:val="Подчёркнутый текст"/>
    <w:basedOn w:val="a1"/>
    <w:next w:val="a1"/>
    <w:uiPriority w:val="99"/>
    <w:rsid w:val="001C26AF"/>
    <w:pPr>
      <w:widowControl w:val="0"/>
      <w:pBdr>
        <w:bottom w:val="single" w:sz="4" w:space="0" w:color="auto"/>
      </w:pBdr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affffff2">
    <w:name w:val="Постоянная часть"/>
    <w:basedOn w:val="affff9"/>
    <w:next w:val="a1"/>
    <w:rsid w:val="001C26AF"/>
    <w:rPr>
      <w:sz w:val="20"/>
      <w:szCs w:val="20"/>
    </w:rPr>
  </w:style>
  <w:style w:type="paragraph" w:customStyle="1" w:styleId="affffff3">
    <w:name w:val="Пример."/>
    <w:basedOn w:val="affff3"/>
    <w:next w:val="a1"/>
    <w:uiPriority w:val="99"/>
    <w:rsid w:val="001C26AF"/>
  </w:style>
  <w:style w:type="paragraph" w:customStyle="1" w:styleId="affffff4">
    <w:name w:val="Примечание."/>
    <w:basedOn w:val="affff3"/>
    <w:next w:val="a1"/>
    <w:uiPriority w:val="99"/>
    <w:rsid w:val="001C26AF"/>
  </w:style>
  <w:style w:type="character" w:customStyle="1" w:styleId="affffff5">
    <w:name w:val="Продолжение ссылки"/>
    <w:basedOn w:val="a7"/>
    <w:rsid w:val="001C26AF"/>
    <w:rPr>
      <w:rFonts w:cs="Times New Roman"/>
      <w:b/>
      <w:bCs/>
      <w:color w:val="106BBE"/>
    </w:rPr>
  </w:style>
  <w:style w:type="paragraph" w:customStyle="1" w:styleId="affffff6">
    <w:name w:val="Словарная статья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  <w:ind w:right="118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7">
    <w:name w:val="Сравнение редакций"/>
    <w:basedOn w:val="af8"/>
    <w:rsid w:val="001C26AF"/>
    <w:rPr>
      <w:b/>
      <w:bCs/>
      <w:color w:val="26282F"/>
    </w:rPr>
  </w:style>
  <w:style w:type="character" w:customStyle="1" w:styleId="affffff8">
    <w:name w:val="Сравнение редакций. Добавленный фрагмент"/>
    <w:rsid w:val="001C26AF"/>
    <w:rPr>
      <w:color w:val="000000"/>
      <w:shd w:val="clear" w:color="auto" w:fill="C1D7FF"/>
    </w:rPr>
  </w:style>
  <w:style w:type="character" w:customStyle="1" w:styleId="affffff9">
    <w:name w:val="Сравнение редакций. Удаленный фрагмент"/>
    <w:rsid w:val="001C26AF"/>
    <w:rPr>
      <w:color w:val="000000"/>
      <w:shd w:val="clear" w:color="auto" w:fill="C4C413"/>
    </w:rPr>
  </w:style>
  <w:style w:type="paragraph" w:customStyle="1" w:styleId="affffffa">
    <w:name w:val="Ссылка на официальную публикацию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b">
    <w:name w:val="Ссылка на утративший силу документ"/>
    <w:uiPriority w:val="99"/>
    <w:rsid w:val="001C26AF"/>
    <w:rPr>
      <w:b/>
      <w:bCs/>
      <w:color w:val="749232"/>
    </w:rPr>
  </w:style>
  <w:style w:type="paragraph" w:customStyle="1" w:styleId="affffffc">
    <w:name w:val="Текст в таблице"/>
    <w:basedOn w:val="ab"/>
    <w:next w:val="a1"/>
    <w:rsid w:val="001C26AF"/>
    <w:pPr>
      <w:ind w:firstLine="500"/>
    </w:pPr>
  </w:style>
  <w:style w:type="paragraph" w:customStyle="1" w:styleId="affffffd">
    <w:name w:val="Текст ЭР (см. также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00"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affffffe">
    <w:name w:val="Технический комментарий"/>
    <w:basedOn w:val="a1"/>
    <w:next w:val="a1"/>
    <w:rsid w:val="001C26AF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463F31"/>
      <w:sz w:val="24"/>
      <w:szCs w:val="24"/>
      <w:shd w:val="clear" w:color="auto" w:fill="FFFFA6"/>
    </w:rPr>
  </w:style>
  <w:style w:type="character" w:customStyle="1" w:styleId="afffffff">
    <w:name w:val="Утратил силу"/>
    <w:rsid w:val="001C26AF"/>
    <w:rPr>
      <w:b/>
      <w:bCs/>
      <w:strike/>
      <w:color w:val="666600"/>
    </w:rPr>
  </w:style>
  <w:style w:type="paragraph" w:customStyle="1" w:styleId="afffffff0">
    <w:name w:val="Формула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240" w:after="240" w:line="240" w:lineRule="auto"/>
      <w:ind w:left="420" w:right="420" w:firstLine="300"/>
      <w:jc w:val="both"/>
    </w:pPr>
    <w:rPr>
      <w:rFonts w:ascii="Arial" w:eastAsia="Times New Roman" w:hAnsi="Arial" w:cs="Arial"/>
      <w:sz w:val="24"/>
      <w:szCs w:val="24"/>
      <w:shd w:val="clear" w:color="auto" w:fill="F5F3DA"/>
    </w:rPr>
  </w:style>
  <w:style w:type="paragraph" w:customStyle="1" w:styleId="afffffff1">
    <w:name w:val="Центрированный (таблица)"/>
    <w:basedOn w:val="ab"/>
    <w:next w:val="a1"/>
    <w:rsid w:val="001C26AF"/>
    <w:pPr>
      <w:jc w:val="center"/>
    </w:pPr>
  </w:style>
  <w:style w:type="paragraph" w:customStyle="1" w:styleId="-0">
    <w:name w:val="ЭР-содержание (правое окно)"/>
    <w:basedOn w:val="a1"/>
    <w:next w:val="a1"/>
    <w:uiPriority w:val="99"/>
    <w:rsid w:val="001C26AF"/>
    <w:pPr>
      <w:widowControl w:val="0"/>
      <w:autoSpaceDE w:val="0"/>
      <w:autoSpaceDN w:val="0"/>
      <w:adjustRightInd w:val="0"/>
      <w:spacing w:before="300" w:after="0" w:line="240" w:lineRule="auto"/>
    </w:pPr>
    <w:rPr>
      <w:rFonts w:ascii="Arial" w:eastAsia="Times New Roman" w:hAnsi="Arial" w:cs="Arial"/>
      <w:sz w:val="24"/>
      <w:szCs w:val="24"/>
    </w:rPr>
  </w:style>
  <w:style w:type="character" w:customStyle="1" w:styleId="apple-converted-space">
    <w:name w:val="apple-converted-space"/>
    <w:rsid w:val="001C26AF"/>
  </w:style>
  <w:style w:type="paragraph" w:customStyle="1" w:styleId="empty">
    <w:name w:val="empty"/>
    <w:basedOn w:val="a1"/>
    <w:rsid w:val="001C26A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104">
    <w:name w:val="s_104"/>
    <w:rsid w:val="001C26AF"/>
  </w:style>
  <w:style w:type="character" w:customStyle="1" w:styleId="70">
    <w:name w:val="Заголовок 7 Знак"/>
    <w:basedOn w:val="a2"/>
    <w:link w:val="7"/>
    <w:rsid w:val="0025610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80">
    <w:name w:val="Заголовок 8 Знак"/>
    <w:aliases w:val="Заг-ПОДГЛАВ Знак"/>
    <w:basedOn w:val="a2"/>
    <w:link w:val="8"/>
    <w:rsid w:val="00256100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afffffff2">
    <w:name w:val="Объект"/>
    <w:basedOn w:val="a1"/>
    <w:next w:val="a1"/>
    <w:rsid w:val="00256100"/>
    <w:pPr>
      <w:widowControl w:val="0"/>
      <w:autoSpaceDE w:val="0"/>
      <w:autoSpaceDN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</w:rPr>
  </w:style>
  <w:style w:type="character" w:customStyle="1" w:styleId="blk">
    <w:name w:val="blk"/>
    <w:qFormat/>
    <w:rsid w:val="00256100"/>
  </w:style>
  <w:style w:type="paragraph" w:customStyle="1" w:styleId="220">
    <w:name w:val="Основной текст 22"/>
    <w:basedOn w:val="a1"/>
    <w:rsid w:val="002738B4"/>
    <w:pPr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1f5">
    <w:name w:val="Название Знак1"/>
    <w:basedOn w:val="a2"/>
    <w:locked/>
    <w:rsid w:val="002738B4"/>
    <w:rPr>
      <w:rFonts w:ascii="Times New Roman" w:eastAsia="Times New Roman" w:hAnsi="Times New Roman" w:cs="Times New Roman"/>
      <w:b/>
      <w:sz w:val="28"/>
      <w:szCs w:val="20"/>
    </w:rPr>
  </w:style>
  <w:style w:type="numbering" w:customStyle="1" w:styleId="2f4">
    <w:name w:val="Нет списка2"/>
    <w:next w:val="a4"/>
    <w:uiPriority w:val="99"/>
    <w:semiHidden/>
    <w:unhideWhenUsed/>
    <w:rsid w:val="00946436"/>
  </w:style>
  <w:style w:type="paragraph" w:customStyle="1" w:styleId="s16">
    <w:name w:val="s_16"/>
    <w:basedOn w:val="a1"/>
    <w:rsid w:val="002579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63">
    <w:name w:val="Основной текст (6)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Tahoma105pt">
    <w:name w:val="Основной текст (2) + Tahoma;10;5 pt"/>
    <w:basedOn w:val="a2"/>
    <w:rsid w:val="004825A8"/>
    <w:rPr>
      <w:rFonts w:ascii="Tahoma" w:eastAsia="Tahoma" w:hAnsi="Tahoma" w:cs="Tahoma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1"/>
      <w:szCs w:val="21"/>
      <w:u w:val="none"/>
      <w:lang w:val="ru-RU" w:eastAsia="ru-RU" w:bidi="ru-RU"/>
    </w:rPr>
  </w:style>
  <w:style w:type="character" w:customStyle="1" w:styleId="312pt">
    <w:name w:val="Основной текст (3) + 12 pt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33">
    <w:name w:val="Основной текст (3)"/>
    <w:basedOn w:val="a2"/>
    <w:rsid w:val="004825A8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2115pt">
    <w:name w:val="Основной текст (2) + 11;5 pt"/>
    <w:rsid w:val="009807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3"/>
      <w:szCs w:val="23"/>
      <w:u w:val="none"/>
      <w:shd w:val="clear" w:color="auto" w:fill="FFFFFF"/>
      <w:lang w:val="ru-RU" w:eastAsia="ru-RU" w:bidi="ru-RU"/>
    </w:rPr>
  </w:style>
  <w:style w:type="table" w:customStyle="1" w:styleId="1f6">
    <w:name w:val="Сетка таблицы1"/>
    <w:basedOn w:val="a3"/>
    <w:next w:val="af1"/>
    <w:rsid w:val="00E82BBF"/>
    <w:pPr>
      <w:spacing w:after="0" w:line="240" w:lineRule="auto"/>
    </w:pPr>
    <w:rPr>
      <w:rFonts w:eastAsia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x-phmenubutton">
    <w:name w:val="x-ph__menu__button"/>
    <w:basedOn w:val="a2"/>
    <w:rsid w:val="00E82BBF"/>
  </w:style>
  <w:style w:type="paragraph" w:customStyle="1" w:styleId="64">
    <w:name w:val="Обычный6"/>
    <w:rsid w:val="00E86CF9"/>
    <w:pPr>
      <w:snapToGrid w:val="0"/>
      <w:spacing w:after="0" w:line="240" w:lineRule="auto"/>
      <w:ind w:firstLine="709"/>
      <w:jc w:val="both"/>
    </w:pPr>
    <w:rPr>
      <w:rFonts w:ascii="Times New Roman" w:eastAsia="Times New Roman" w:hAnsi="Times New Roman" w:cs="Times New Roman"/>
      <w:szCs w:val="20"/>
    </w:rPr>
  </w:style>
  <w:style w:type="character" w:customStyle="1" w:styleId="FontStyle53">
    <w:name w:val="Font Style53"/>
    <w:uiPriority w:val="99"/>
    <w:rsid w:val="0032469D"/>
    <w:rPr>
      <w:rFonts w:ascii="Times New Roman" w:hAnsi="Times New Roman" w:cs="Times New Roman"/>
      <w:sz w:val="26"/>
      <w:szCs w:val="26"/>
    </w:rPr>
  </w:style>
  <w:style w:type="paragraph" w:customStyle="1" w:styleId="Style20">
    <w:name w:val="Style20"/>
    <w:basedOn w:val="a1"/>
    <w:uiPriority w:val="99"/>
    <w:rsid w:val="0032469D"/>
    <w:pPr>
      <w:widowControl w:val="0"/>
      <w:autoSpaceDE w:val="0"/>
      <w:autoSpaceDN w:val="0"/>
      <w:adjustRightInd w:val="0"/>
      <w:spacing w:after="0" w:line="240" w:lineRule="auto"/>
    </w:pPr>
    <w:rPr>
      <w:rFonts w:ascii="Consolas" w:eastAsia="Times New Roman" w:hAnsi="Consolas" w:cs="Times New Roman"/>
      <w:sz w:val="24"/>
      <w:szCs w:val="24"/>
    </w:rPr>
  </w:style>
  <w:style w:type="paragraph" w:customStyle="1" w:styleId="afffffff3">
    <w:name w:val="Абзац_пост"/>
    <w:basedOn w:val="a1"/>
    <w:rsid w:val="0032469D"/>
    <w:pPr>
      <w:spacing w:before="120" w:after="0" w:line="240" w:lineRule="auto"/>
      <w:ind w:firstLine="720"/>
      <w:jc w:val="both"/>
    </w:pPr>
    <w:rPr>
      <w:rFonts w:ascii="Times New Roman" w:eastAsia="Times New Roman" w:hAnsi="Times New Roman" w:cs="Times New Roman"/>
      <w:sz w:val="26"/>
      <w:szCs w:val="24"/>
    </w:rPr>
  </w:style>
  <w:style w:type="paragraph" w:customStyle="1" w:styleId="xl65">
    <w:name w:val="xl6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6">
    <w:name w:val="xl6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67">
    <w:name w:val="xl67"/>
    <w:basedOn w:val="a1"/>
    <w:rsid w:val="0032469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9">
    <w:name w:val="xl69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0">
    <w:name w:val="xl70"/>
    <w:basedOn w:val="a1"/>
    <w:rsid w:val="0032469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1">
    <w:name w:val="xl71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2">
    <w:name w:val="xl72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3">
    <w:name w:val="xl73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4">
    <w:name w:val="xl74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5">
    <w:name w:val="xl75"/>
    <w:basedOn w:val="a1"/>
    <w:rsid w:val="0032469D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6">
    <w:name w:val="xl76"/>
    <w:basedOn w:val="a1"/>
    <w:rsid w:val="0032469D"/>
    <w:pPr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7">
    <w:name w:val="xl7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78">
    <w:name w:val="xl78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9">
    <w:name w:val="xl7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0">
    <w:name w:val="xl80"/>
    <w:basedOn w:val="a1"/>
    <w:rsid w:val="0032469D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1">
    <w:name w:val="xl81"/>
    <w:basedOn w:val="a1"/>
    <w:rsid w:val="0032469D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2">
    <w:name w:val="xl82"/>
    <w:basedOn w:val="a1"/>
    <w:rsid w:val="0032469D"/>
    <w:pPr>
      <w:pBdr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3">
    <w:name w:val="xl8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4">
    <w:name w:val="xl8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5">
    <w:name w:val="xl8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6">
    <w:name w:val="xl86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7">
    <w:name w:val="xl87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88">
    <w:name w:val="xl88"/>
    <w:basedOn w:val="a1"/>
    <w:rsid w:val="0032469D"/>
    <w:pPr>
      <w:pBdr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89">
    <w:name w:val="xl8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0">
    <w:name w:val="xl90"/>
    <w:basedOn w:val="a1"/>
    <w:rsid w:val="0032469D"/>
    <w:pPr>
      <w:pBdr>
        <w:top w:val="single" w:sz="4" w:space="0" w:color="auto"/>
        <w:lef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1">
    <w:name w:val="xl91"/>
    <w:basedOn w:val="a1"/>
    <w:rsid w:val="0032469D"/>
    <w:pPr>
      <w:pBdr>
        <w:top w:val="single" w:sz="8" w:space="0" w:color="auto"/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2">
    <w:name w:val="xl92"/>
    <w:basedOn w:val="a1"/>
    <w:rsid w:val="0032469D"/>
    <w:pPr>
      <w:pBdr>
        <w:left w:val="single" w:sz="4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93">
    <w:name w:val="xl93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4">
    <w:name w:val="xl94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5">
    <w:name w:val="xl95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6">
    <w:name w:val="xl96"/>
    <w:basedOn w:val="a1"/>
    <w:rsid w:val="0032469D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7">
    <w:name w:val="xl97"/>
    <w:basedOn w:val="a1"/>
    <w:rsid w:val="0032469D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</w:rPr>
  </w:style>
  <w:style w:type="paragraph" w:customStyle="1" w:styleId="xl98">
    <w:name w:val="xl98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99">
    <w:name w:val="xl9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0">
    <w:name w:val="xl100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1">
    <w:name w:val="xl101"/>
    <w:basedOn w:val="a1"/>
    <w:rsid w:val="0032469D"/>
    <w:pPr>
      <w:pBdr>
        <w:top w:val="single" w:sz="4" w:space="0" w:color="auto"/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2">
    <w:name w:val="xl102"/>
    <w:basedOn w:val="a1"/>
    <w:rsid w:val="0032469D"/>
    <w:pPr>
      <w:pBdr>
        <w:lef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3">
    <w:name w:val="xl103"/>
    <w:basedOn w:val="a1"/>
    <w:rsid w:val="0032469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4">
    <w:name w:val="xl104"/>
    <w:basedOn w:val="a1"/>
    <w:rsid w:val="0032469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5">
    <w:name w:val="xl105"/>
    <w:basedOn w:val="a1"/>
    <w:rsid w:val="0032469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06">
    <w:name w:val="xl106"/>
    <w:basedOn w:val="a1"/>
    <w:rsid w:val="0032469D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7">
    <w:name w:val="xl107"/>
    <w:basedOn w:val="a1"/>
    <w:rsid w:val="0032469D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8">
    <w:name w:val="xl108"/>
    <w:basedOn w:val="a1"/>
    <w:rsid w:val="0032469D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09">
    <w:name w:val="xl109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0">
    <w:name w:val="xl110"/>
    <w:basedOn w:val="a1"/>
    <w:rsid w:val="0032469D"/>
    <w:pPr>
      <w:pBdr>
        <w:top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1">
    <w:name w:val="xl111"/>
    <w:basedOn w:val="a1"/>
    <w:rsid w:val="0032469D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2">
    <w:name w:val="xl112"/>
    <w:basedOn w:val="a1"/>
    <w:rsid w:val="0032469D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3">
    <w:name w:val="xl113"/>
    <w:basedOn w:val="a1"/>
    <w:rsid w:val="0032469D"/>
    <w:pPr>
      <w:pBdr>
        <w:top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4">
    <w:name w:val="xl114"/>
    <w:basedOn w:val="a1"/>
    <w:rsid w:val="0032469D"/>
    <w:pPr>
      <w:pBdr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a1"/>
    <w:rsid w:val="0032469D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6">
    <w:name w:val="xl116"/>
    <w:basedOn w:val="a1"/>
    <w:rsid w:val="0032469D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rame">
    <w:name w:val="grame"/>
    <w:basedOn w:val="a2"/>
    <w:rsid w:val="00DC1984"/>
  </w:style>
  <w:style w:type="character" w:customStyle="1" w:styleId="53">
    <w:name w:val="Основной текст (5)_"/>
    <w:basedOn w:val="a2"/>
    <w:link w:val="54"/>
    <w:locked/>
    <w:rsid w:val="00110700"/>
    <w:rPr>
      <w:rFonts w:ascii="Times New Roman" w:hAnsi="Times New Roman" w:cs="Times New Roman"/>
      <w:b/>
      <w:bCs/>
      <w:sz w:val="18"/>
      <w:szCs w:val="18"/>
      <w:shd w:val="clear" w:color="auto" w:fill="FFFFFF"/>
    </w:rPr>
  </w:style>
  <w:style w:type="paragraph" w:customStyle="1" w:styleId="54">
    <w:name w:val="Основной текст (5)"/>
    <w:basedOn w:val="a1"/>
    <w:link w:val="53"/>
    <w:rsid w:val="00110700"/>
    <w:pPr>
      <w:widowControl w:val="0"/>
      <w:shd w:val="clear" w:color="auto" w:fill="FFFFFF"/>
      <w:spacing w:after="180" w:line="206" w:lineRule="exact"/>
      <w:jc w:val="center"/>
    </w:pPr>
    <w:rPr>
      <w:rFonts w:ascii="Times New Roman" w:hAnsi="Times New Roman" w:cs="Times New Roman"/>
      <w:b/>
      <w:bCs/>
      <w:sz w:val="18"/>
      <w:szCs w:val="18"/>
    </w:rPr>
  </w:style>
  <w:style w:type="character" w:customStyle="1" w:styleId="5Georgia">
    <w:name w:val="Основной текст (5) + Georgia"/>
    <w:aliases w:val="8,5 pt1,Не полужирный1"/>
    <w:basedOn w:val="53"/>
    <w:uiPriority w:val="99"/>
    <w:rsid w:val="00110700"/>
    <w:rPr>
      <w:rFonts w:ascii="Georgia" w:hAnsi="Georgia" w:cs="Georgia"/>
      <w:b w:val="0"/>
      <w:bCs w:val="0"/>
      <w:sz w:val="17"/>
      <w:szCs w:val="17"/>
      <w:shd w:val="clear" w:color="auto" w:fill="FFFFFF"/>
    </w:rPr>
  </w:style>
  <w:style w:type="character" w:customStyle="1" w:styleId="92">
    <w:name w:val="Основной текст (9)_"/>
    <w:basedOn w:val="a2"/>
    <w:link w:val="93"/>
    <w:uiPriority w:val="99"/>
    <w:locked/>
    <w:rsid w:val="00110700"/>
    <w:rPr>
      <w:rFonts w:ascii="Times New Roman" w:hAnsi="Times New Roman"/>
      <w:spacing w:val="-10"/>
      <w:sz w:val="19"/>
      <w:szCs w:val="19"/>
      <w:shd w:val="clear" w:color="auto" w:fill="FFFFFF"/>
    </w:rPr>
  </w:style>
  <w:style w:type="character" w:customStyle="1" w:styleId="99pt">
    <w:name w:val="Основной текст (9) + 9 pt"/>
    <w:aliases w:val="Интервал 0 pt1,Основной текст + 9 pt,Полужирный"/>
    <w:basedOn w:val="92"/>
    <w:uiPriority w:val="99"/>
    <w:rsid w:val="00110700"/>
    <w:rPr>
      <w:rFonts w:ascii="Times New Roman" w:hAnsi="Times New Roman"/>
      <w:spacing w:val="0"/>
      <w:sz w:val="18"/>
      <w:szCs w:val="18"/>
      <w:shd w:val="clear" w:color="auto" w:fill="FFFFFF"/>
    </w:rPr>
  </w:style>
  <w:style w:type="paragraph" w:customStyle="1" w:styleId="93">
    <w:name w:val="Основной текст (9)"/>
    <w:basedOn w:val="a1"/>
    <w:link w:val="92"/>
    <w:uiPriority w:val="99"/>
    <w:rsid w:val="00110700"/>
    <w:pPr>
      <w:widowControl w:val="0"/>
      <w:shd w:val="clear" w:color="auto" w:fill="FFFFFF"/>
      <w:spacing w:after="0" w:line="202" w:lineRule="exact"/>
    </w:pPr>
    <w:rPr>
      <w:rFonts w:ascii="Times New Roman" w:hAnsi="Times New Roman"/>
      <w:spacing w:val="-10"/>
      <w:sz w:val="19"/>
      <w:szCs w:val="19"/>
    </w:rPr>
  </w:style>
  <w:style w:type="character" w:customStyle="1" w:styleId="90">
    <w:name w:val="Заголовок 9 Знак"/>
    <w:basedOn w:val="a2"/>
    <w:link w:val="9"/>
    <w:rsid w:val="008235A6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customStyle="1" w:styleId="s3">
    <w:name w:val="s_3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6">
    <w:name w:val="Style16"/>
    <w:basedOn w:val="a1"/>
    <w:uiPriority w:val="99"/>
    <w:rsid w:val="008235A6"/>
    <w:pPr>
      <w:widowControl w:val="0"/>
      <w:autoSpaceDE w:val="0"/>
      <w:autoSpaceDN w:val="0"/>
      <w:adjustRightInd w:val="0"/>
      <w:spacing w:after="0" w:line="279" w:lineRule="exact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28">
    <w:name w:val="Font Style28"/>
    <w:uiPriority w:val="99"/>
    <w:rsid w:val="008235A6"/>
    <w:rPr>
      <w:rFonts w:ascii="Times New Roman" w:hAnsi="Times New Roman" w:cs="Times New Roman" w:hint="default"/>
      <w:i/>
      <w:iCs/>
      <w:sz w:val="24"/>
      <w:szCs w:val="24"/>
    </w:rPr>
  </w:style>
  <w:style w:type="paragraph" w:customStyle="1" w:styleId="xl63">
    <w:name w:val="xl6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4">
    <w:name w:val="xl64"/>
    <w:basedOn w:val="a1"/>
    <w:rsid w:val="008235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17">
    <w:name w:val="xl117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8">
    <w:name w:val="xl118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9">
    <w:name w:val="xl11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0">
    <w:name w:val="xl12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1">
    <w:name w:val="xl121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2">
    <w:name w:val="xl122"/>
    <w:basedOn w:val="a1"/>
    <w:rsid w:val="008235A6"/>
    <w:pPr>
      <w:pBdr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3">
    <w:name w:val="xl12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24">
    <w:name w:val="xl12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5">
    <w:name w:val="xl12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6">
    <w:name w:val="xl12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7">
    <w:name w:val="xl127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8">
    <w:name w:val="xl128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29">
    <w:name w:val="xl12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hd w:val="clear" w:color="000000" w:fill="FFC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0">
    <w:name w:val="xl130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1">
    <w:name w:val="xl131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2">
    <w:name w:val="xl132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3">
    <w:name w:val="xl133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4">
    <w:name w:val="xl134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35">
    <w:name w:val="xl13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6">
    <w:name w:val="xl136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7">
    <w:name w:val="xl137"/>
    <w:basedOn w:val="a1"/>
    <w:rsid w:val="008235A6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8">
    <w:name w:val="xl138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39">
    <w:name w:val="xl139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0">
    <w:name w:val="xl140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1">
    <w:name w:val="xl141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2">
    <w:name w:val="xl142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3">
    <w:name w:val="xl143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4">
    <w:name w:val="xl144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5">
    <w:name w:val="xl145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46">
    <w:name w:val="xl146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7">
    <w:name w:val="xl147"/>
    <w:basedOn w:val="a1"/>
    <w:rsid w:val="008235A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8">
    <w:name w:val="xl148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49">
    <w:name w:val="xl149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0">
    <w:name w:val="xl15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1">
    <w:name w:val="xl151"/>
    <w:basedOn w:val="a1"/>
    <w:rsid w:val="008235A6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2">
    <w:name w:val="xl152"/>
    <w:basedOn w:val="a1"/>
    <w:rsid w:val="008235A6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3">
    <w:name w:val="xl153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4">
    <w:name w:val="xl154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5">
    <w:name w:val="xl15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6">
    <w:name w:val="xl156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57">
    <w:name w:val="xl157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8">
    <w:name w:val="xl158"/>
    <w:basedOn w:val="a1"/>
    <w:rsid w:val="008235A6"/>
    <w:pPr>
      <w:pBdr>
        <w:left w:val="single" w:sz="8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59">
    <w:name w:val="xl159"/>
    <w:basedOn w:val="a1"/>
    <w:rsid w:val="008235A6"/>
    <w:pPr>
      <w:pBdr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60">
    <w:name w:val="xl160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1">
    <w:name w:val="xl161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2">
    <w:name w:val="xl162"/>
    <w:basedOn w:val="a1"/>
    <w:rsid w:val="008235A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3">
    <w:name w:val="xl163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4">
    <w:name w:val="xl164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5">
    <w:name w:val="xl165"/>
    <w:basedOn w:val="a1"/>
    <w:rsid w:val="008235A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6">
    <w:name w:val="xl16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7">
    <w:name w:val="xl167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8">
    <w:name w:val="xl16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69">
    <w:name w:val="xl169"/>
    <w:basedOn w:val="a1"/>
    <w:rsid w:val="008235A6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0">
    <w:name w:val="xl170"/>
    <w:basedOn w:val="a1"/>
    <w:rsid w:val="008235A6"/>
    <w:pPr>
      <w:spacing w:before="100" w:beforeAutospacing="1" w:after="100" w:afterAutospacing="1" w:line="240" w:lineRule="auto"/>
      <w:jc w:val="right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1">
    <w:name w:val="xl171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34"/>
      <w:szCs w:val="34"/>
    </w:rPr>
  </w:style>
  <w:style w:type="paragraph" w:customStyle="1" w:styleId="xl172">
    <w:name w:val="xl172"/>
    <w:basedOn w:val="a1"/>
    <w:rsid w:val="008235A6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34"/>
      <w:szCs w:val="34"/>
    </w:rPr>
  </w:style>
  <w:style w:type="paragraph" w:customStyle="1" w:styleId="xl173">
    <w:name w:val="xl173"/>
    <w:basedOn w:val="a1"/>
    <w:rsid w:val="008235A6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4">
    <w:name w:val="xl174"/>
    <w:basedOn w:val="a1"/>
    <w:rsid w:val="008235A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5">
    <w:name w:val="xl175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6">
    <w:name w:val="xl176"/>
    <w:basedOn w:val="a1"/>
    <w:rsid w:val="008235A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7">
    <w:name w:val="xl177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8">
    <w:name w:val="xl178"/>
    <w:basedOn w:val="a1"/>
    <w:rsid w:val="008235A6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179">
    <w:name w:val="xl179"/>
    <w:basedOn w:val="a1"/>
    <w:rsid w:val="008235A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0">
    <w:name w:val="xl180"/>
    <w:basedOn w:val="a1"/>
    <w:rsid w:val="008235A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styleId="34">
    <w:name w:val="Body Text Indent 3"/>
    <w:basedOn w:val="a1"/>
    <w:link w:val="35"/>
    <w:rsid w:val="00A05839"/>
    <w:pPr>
      <w:spacing w:after="0" w:line="240" w:lineRule="auto"/>
      <w:ind w:firstLine="540"/>
      <w:jc w:val="both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35">
    <w:name w:val="Основной текст с отступом 3 Знак"/>
    <w:basedOn w:val="a2"/>
    <w:link w:val="34"/>
    <w:rsid w:val="00A05839"/>
    <w:rPr>
      <w:rFonts w:ascii="Times New Roman" w:eastAsia="Times New Roman" w:hAnsi="Times New Roman" w:cs="Times New Roman"/>
      <w:sz w:val="28"/>
      <w:szCs w:val="24"/>
    </w:rPr>
  </w:style>
  <w:style w:type="paragraph" w:styleId="36">
    <w:name w:val="Body Text 3"/>
    <w:basedOn w:val="a1"/>
    <w:link w:val="37"/>
    <w:rsid w:val="00A05839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7">
    <w:name w:val="Основной текст 3 Знак"/>
    <w:basedOn w:val="a2"/>
    <w:link w:val="36"/>
    <w:rsid w:val="00A05839"/>
    <w:rPr>
      <w:rFonts w:ascii="Times New Roman" w:eastAsia="Times New Roman" w:hAnsi="Times New Roman" w:cs="Times New Roman"/>
      <w:sz w:val="16"/>
      <w:szCs w:val="16"/>
    </w:rPr>
  </w:style>
  <w:style w:type="paragraph" w:customStyle="1" w:styleId="s22">
    <w:name w:val="s_22"/>
    <w:basedOn w:val="a1"/>
    <w:rsid w:val="00A058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4">
    <w:name w:val="Знак"/>
    <w:basedOn w:val="a1"/>
    <w:rsid w:val="00487F7F"/>
    <w:pPr>
      <w:widowControl w:val="0"/>
      <w:tabs>
        <w:tab w:val="num" w:pos="1315"/>
      </w:tabs>
      <w:adjustRightInd w:val="0"/>
      <w:spacing w:after="160" w:line="240" w:lineRule="exact"/>
      <w:ind w:left="1315" w:hanging="180"/>
      <w:jc w:val="center"/>
    </w:pPr>
    <w:rPr>
      <w:rFonts w:ascii="Times New Roman" w:eastAsia="Times New Roman" w:hAnsi="Times New Roman" w:cs="Times New Roman"/>
      <w:b/>
      <w:i/>
      <w:sz w:val="28"/>
      <w:szCs w:val="20"/>
      <w:lang w:val="en-GB" w:eastAsia="en-US"/>
    </w:rPr>
  </w:style>
  <w:style w:type="paragraph" w:customStyle="1" w:styleId="text">
    <w:name w:val="text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</w:rPr>
  </w:style>
  <w:style w:type="paragraph" w:customStyle="1" w:styleId="printj">
    <w:name w:val="printj"/>
    <w:basedOn w:val="a1"/>
    <w:rsid w:val="00487F7F"/>
    <w:pPr>
      <w:suppressAutoHyphens/>
      <w:spacing w:before="144" w:after="288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WW8Num1z1">
    <w:name w:val="WW8Num1z1"/>
    <w:rsid w:val="00487F7F"/>
  </w:style>
  <w:style w:type="character" w:customStyle="1" w:styleId="WW8Num1z3">
    <w:name w:val="WW8Num1z3"/>
    <w:rsid w:val="00487F7F"/>
  </w:style>
  <w:style w:type="character" w:customStyle="1" w:styleId="WW8Num1z4">
    <w:name w:val="WW8Num1z4"/>
    <w:rsid w:val="00487F7F"/>
  </w:style>
  <w:style w:type="character" w:customStyle="1" w:styleId="WW8Num1z5">
    <w:name w:val="WW8Num1z5"/>
    <w:rsid w:val="00487F7F"/>
  </w:style>
  <w:style w:type="character" w:customStyle="1" w:styleId="WW8Num1z6">
    <w:name w:val="WW8Num1z6"/>
    <w:rsid w:val="00487F7F"/>
  </w:style>
  <w:style w:type="character" w:customStyle="1" w:styleId="WW8Num1z7">
    <w:name w:val="WW8Num1z7"/>
    <w:rsid w:val="00487F7F"/>
  </w:style>
  <w:style w:type="character" w:customStyle="1" w:styleId="WW8Num1z8">
    <w:name w:val="WW8Num1z8"/>
    <w:rsid w:val="00487F7F"/>
  </w:style>
  <w:style w:type="character" w:customStyle="1" w:styleId="WW8Num2z1">
    <w:name w:val="WW8Num2z1"/>
    <w:rsid w:val="00487F7F"/>
  </w:style>
  <w:style w:type="character" w:customStyle="1" w:styleId="WW8Num2z2">
    <w:name w:val="WW8Num2z2"/>
    <w:rsid w:val="00487F7F"/>
  </w:style>
  <w:style w:type="character" w:customStyle="1" w:styleId="WW8Num2z3">
    <w:name w:val="WW8Num2z3"/>
    <w:rsid w:val="00487F7F"/>
  </w:style>
  <w:style w:type="character" w:customStyle="1" w:styleId="WW8Num2z4">
    <w:name w:val="WW8Num2z4"/>
    <w:rsid w:val="00487F7F"/>
  </w:style>
  <w:style w:type="character" w:customStyle="1" w:styleId="WW8Num2z5">
    <w:name w:val="WW8Num2z5"/>
    <w:rsid w:val="00487F7F"/>
  </w:style>
  <w:style w:type="character" w:customStyle="1" w:styleId="WW8Num2z6">
    <w:name w:val="WW8Num2z6"/>
    <w:rsid w:val="00487F7F"/>
  </w:style>
  <w:style w:type="character" w:customStyle="1" w:styleId="WW8Num2z7">
    <w:name w:val="WW8Num2z7"/>
    <w:rsid w:val="00487F7F"/>
  </w:style>
  <w:style w:type="character" w:customStyle="1" w:styleId="WW8Num2z8">
    <w:name w:val="WW8Num2z8"/>
    <w:rsid w:val="00487F7F"/>
  </w:style>
  <w:style w:type="character" w:customStyle="1" w:styleId="55">
    <w:name w:val="Основной шрифт абзаца5"/>
    <w:rsid w:val="00487F7F"/>
  </w:style>
  <w:style w:type="character" w:customStyle="1" w:styleId="42">
    <w:name w:val="Основной шрифт абзаца4"/>
    <w:rsid w:val="00487F7F"/>
  </w:style>
  <w:style w:type="character" w:customStyle="1" w:styleId="WW8Num5z1">
    <w:name w:val="WW8Num5z1"/>
    <w:rsid w:val="00487F7F"/>
  </w:style>
  <w:style w:type="character" w:customStyle="1" w:styleId="WW8Num5z3">
    <w:name w:val="WW8Num5z3"/>
    <w:rsid w:val="00487F7F"/>
  </w:style>
  <w:style w:type="character" w:customStyle="1" w:styleId="WW8Num5z4">
    <w:name w:val="WW8Num5z4"/>
    <w:rsid w:val="00487F7F"/>
  </w:style>
  <w:style w:type="character" w:customStyle="1" w:styleId="WW8Num5z5">
    <w:name w:val="WW8Num5z5"/>
    <w:rsid w:val="00487F7F"/>
  </w:style>
  <w:style w:type="character" w:customStyle="1" w:styleId="WW8Num5z6">
    <w:name w:val="WW8Num5z6"/>
    <w:rsid w:val="00487F7F"/>
  </w:style>
  <w:style w:type="character" w:customStyle="1" w:styleId="WW8Num5z7">
    <w:name w:val="WW8Num5z7"/>
    <w:rsid w:val="00487F7F"/>
  </w:style>
  <w:style w:type="character" w:customStyle="1" w:styleId="WW8Num5z8">
    <w:name w:val="WW8Num5z8"/>
    <w:rsid w:val="00487F7F"/>
  </w:style>
  <w:style w:type="character" w:customStyle="1" w:styleId="WW8Num6z4">
    <w:name w:val="WW8Num6z4"/>
    <w:rsid w:val="00487F7F"/>
  </w:style>
  <w:style w:type="character" w:customStyle="1" w:styleId="WW8Num6z5">
    <w:name w:val="WW8Num6z5"/>
    <w:rsid w:val="00487F7F"/>
  </w:style>
  <w:style w:type="character" w:customStyle="1" w:styleId="WW8Num6z6">
    <w:name w:val="WW8Num6z6"/>
    <w:rsid w:val="00487F7F"/>
  </w:style>
  <w:style w:type="character" w:customStyle="1" w:styleId="WW8Num6z7">
    <w:name w:val="WW8Num6z7"/>
    <w:rsid w:val="00487F7F"/>
  </w:style>
  <w:style w:type="character" w:customStyle="1" w:styleId="WW8Num6z8">
    <w:name w:val="WW8Num6z8"/>
    <w:rsid w:val="00487F7F"/>
  </w:style>
  <w:style w:type="character" w:customStyle="1" w:styleId="WW8Num7z2">
    <w:name w:val="WW8Num7z2"/>
    <w:rsid w:val="00487F7F"/>
  </w:style>
  <w:style w:type="character" w:customStyle="1" w:styleId="WW8Num7z3">
    <w:name w:val="WW8Num7z3"/>
    <w:rsid w:val="00487F7F"/>
  </w:style>
  <w:style w:type="character" w:customStyle="1" w:styleId="WW8Num7z4">
    <w:name w:val="WW8Num7z4"/>
    <w:rsid w:val="00487F7F"/>
  </w:style>
  <w:style w:type="character" w:customStyle="1" w:styleId="WW8Num7z5">
    <w:name w:val="WW8Num7z5"/>
    <w:rsid w:val="00487F7F"/>
  </w:style>
  <w:style w:type="character" w:customStyle="1" w:styleId="WW8Num7z6">
    <w:name w:val="WW8Num7z6"/>
    <w:rsid w:val="00487F7F"/>
  </w:style>
  <w:style w:type="character" w:customStyle="1" w:styleId="WW8Num7z7">
    <w:name w:val="WW8Num7z7"/>
    <w:rsid w:val="00487F7F"/>
  </w:style>
  <w:style w:type="character" w:customStyle="1" w:styleId="WW8Num7z8">
    <w:name w:val="WW8Num7z8"/>
    <w:rsid w:val="00487F7F"/>
  </w:style>
  <w:style w:type="character" w:customStyle="1" w:styleId="WW8Num8z4">
    <w:name w:val="WW8Num8z4"/>
    <w:rsid w:val="00487F7F"/>
  </w:style>
  <w:style w:type="character" w:customStyle="1" w:styleId="WW8Num8z5">
    <w:name w:val="WW8Num8z5"/>
    <w:rsid w:val="00487F7F"/>
  </w:style>
  <w:style w:type="character" w:customStyle="1" w:styleId="WW8Num8z6">
    <w:name w:val="WW8Num8z6"/>
    <w:rsid w:val="00487F7F"/>
  </w:style>
  <w:style w:type="character" w:customStyle="1" w:styleId="WW8Num8z7">
    <w:name w:val="WW8Num8z7"/>
    <w:rsid w:val="00487F7F"/>
  </w:style>
  <w:style w:type="character" w:customStyle="1" w:styleId="WW8Num8z8">
    <w:name w:val="WW8Num8z8"/>
    <w:rsid w:val="00487F7F"/>
  </w:style>
  <w:style w:type="character" w:customStyle="1" w:styleId="WW8Num10z3">
    <w:name w:val="WW8Num10z3"/>
    <w:rsid w:val="00487F7F"/>
  </w:style>
  <w:style w:type="character" w:customStyle="1" w:styleId="WW8Num10z4">
    <w:name w:val="WW8Num10z4"/>
    <w:rsid w:val="00487F7F"/>
  </w:style>
  <w:style w:type="character" w:customStyle="1" w:styleId="WW8Num10z5">
    <w:name w:val="WW8Num10z5"/>
    <w:rsid w:val="00487F7F"/>
  </w:style>
  <w:style w:type="character" w:customStyle="1" w:styleId="WW8Num10z6">
    <w:name w:val="WW8Num10z6"/>
    <w:rsid w:val="00487F7F"/>
  </w:style>
  <w:style w:type="character" w:customStyle="1" w:styleId="WW8Num10z7">
    <w:name w:val="WW8Num10z7"/>
    <w:rsid w:val="00487F7F"/>
  </w:style>
  <w:style w:type="character" w:customStyle="1" w:styleId="WW8Num10z8">
    <w:name w:val="WW8Num10z8"/>
    <w:rsid w:val="00487F7F"/>
  </w:style>
  <w:style w:type="character" w:customStyle="1" w:styleId="38">
    <w:name w:val="Основной шрифт абзаца3"/>
    <w:rsid w:val="00487F7F"/>
  </w:style>
  <w:style w:type="character" w:customStyle="1" w:styleId="afffffff5">
    <w:name w:val="Без интервала Знак"/>
    <w:rsid w:val="00487F7F"/>
    <w:rPr>
      <w:rFonts w:ascii="Calibri" w:hAnsi="Calibri"/>
      <w:sz w:val="22"/>
      <w:lang w:val="ru-RU" w:eastAsia="ar-SA" w:bidi="ar-SA"/>
    </w:rPr>
  </w:style>
  <w:style w:type="character" w:customStyle="1" w:styleId="120">
    <w:name w:val="Основной шрифт абзаца12"/>
    <w:rsid w:val="00487F7F"/>
  </w:style>
  <w:style w:type="character" w:customStyle="1" w:styleId="afffffff6">
    <w:name w:val="Öâåòîâîå âûäåëåíèå"/>
    <w:rsid w:val="00487F7F"/>
    <w:rPr>
      <w:b/>
      <w:color w:val="26282F"/>
      <w:sz w:val="26"/>
    </w:rPr>
  </w:style>
  <w:style w:type="character" w:customStyle="1" w:styleId="FontStyle11">
    <w:name w:val="Font Style11"/>
    <w:rsid w:val="00487F7F"/>
    <w:rPr>
      <w:rFonts w:ascii="Times New Roman" w:hAnsi="Times New Roman"/>
      <w:sz w:val="26"/>
    </w:rPr>
  </w:style>
  <w:style w:type="character" w:customStyle="1" w:styleId="2f5">
    <w:name w:val="Основной шрифт абзаца2"/>
    <w:rsid w:val="00487F7F"/>
  </w:style>
  <w:style w:type="character" w:customStyle="1" w:styleId="afffffff7">
    <w:name w:val="Символ нумерации"/>
    <w:qFormat/>
    <w:rsid w:val="00487F7F"/>
  </w:style>
  <w:style w:type="paragraph" w:customStyle="1" w:styleId="43">
    <w:name w:val="Название4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44">
    <w:name w:val="Указатель4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39">
    <w:name w:val="Название3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3a">
    <w:name w:val="Указатель3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2f6">
    <w:name w:val="Название2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2f7">
    <w:name w:val="Указатель2"/>
    <w:basedOn w:val="a1"/>
    <w:rsid w:val="00487F7F"/>
    <w:pPr>
      <w:widowControl w:val="0"/>
      <w:suppressLineNumbers/>
      <w:suppressAutoHyphens/>
      <w:autoSpaceDE w:val="0"/>
      <w:spacing w:after="0" w:line="240" w:lineRule="auto"/>
    </w:pPr>
    <w:rPr>
      <w:rFonts w:ascii="Arial" w:eastAsia="Times New Roman" w:hAnsi="Arial" w:cs="Mangal"/>
      <w:sz w:val="26"/>
      <w:szCs w:val="26"/>
      <w:lang w:eastAsia="ar-SA"/>
    </w:rPr>
  </w:style>
  <w:style w:type="paragraph" w:customStyle="1" w:styleId="112">
    <w:name w:val="Заголовок 11"/>
    <w:basedOn w:val="a1"/>
    <w:next w:val="a1"/>
    <w:qFormat/>
    <w:rsid w:val="00487F7F"/>
    <w:pPr>
      <w:widowControl w:val="0"/>
      <w:suppressAutoHyphens/>
      <w:spacing w:before="108" w:after="108" w:line="240" w:lineRule="auto"/>
      <w:jc w:val="center"/>
    </w:pPr>
    <w:rPr>
      <w:rFonts w:ascii="Times New Roman" w:eastAsia="Times New Roman" w:hAnsi="Times New Roman" w:cs="Times New Roman"/>
      <w:b/>
      <w:bCs/>
      <w:color w:val="26282F"/>
      <w:kern w:val="1"/>
      <w:sz w:val="24"/>
      <w:szCs w:val="24"/>
      <w:lang w:eastAsia="ar-SA"/>
    </w:rPr>
  </w:style>
  <w:style w:type="paragraph" w:customStyle="1" w:styleId="u">
    <w:name w:val="u"/>
    <w:basedOn w:val="a1"/>
    <w:rsid w:val="00487F7F"/>
    <w:pPr>
      <w:suppressAutoHyphens/>
      <w:spacing w:after="0" w:line="240" w:lineRule="auto"/>
      <w:ind w:firstLine="435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yle4">
    <w:name w:val="Style4"/>
    <w:basedOn w:val="a1"/>
    <w:rsid w:val="00487F7F"/>
    <w:pPr>
      <w:widowControl w:val="0"/>
      <w:suppressAutoHyphens/>
      <w:autoSpaceDE w:val="0"/>
      <w:spacing w:after="0" w:line="326" w:lineRule="exact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Iauiue">
    <w:name w:val="Iau?iue"/>
    <w:rsid w:val="00487F7F"/>
    <w:pPr>
      <w:suppressAutoHyphens/>
      <w:spacing w:after="0" w:line="100" w:lineRule="atLeast"/>
    </w:pPr>
    <w:rPr>
      <w:rFonts w:ascii="Times New Roman" w:eastAsia="Times New Roman" w:hAnsi="Times New Roman" w:cs="Times New Roman"/>
      <w:kern w:val="1"/>
      <w:sz w:val="20"/>
      <w:szCs w:val="20"/>
      <w:lang w:val="en-US" w:eastAsia="ar-SA"/>
    </w:rPr>
  </w:style>
  <w:style w:type="paragraph" w:customStyle="1" w:styleId="1f7">
    <w:name w:val="Название1"/>
    <w:basedOn w:val="a1"/>
    <w:rsid w:val="00487F7F"/>
    <w:pPr>
      <w:widowControl w:val="0"/>
      <w:suppressLineNumbers/>
      <w:suppressAutoHyphens/>
      <w:autoSpaceDE w:val="0"/>
      <w:spacing w:before="120" w:after="120" w:line="240" w:lineRule="auto"/>
    </w:pPr>
    <w:rPr>
      <w:rFonts w:ascii="Arial" w:eastAsia="Times New Roman" w:hAnsi="Arial" w:cs="Mangal"/>
      <w:i/>
      <w:iCs/>
      <w:sz w:val="24"/>
      <w:szCs w:val="24"/>
      <w:lang w:eastAsia="ar-SA"/>
    </w:rPr>
  </w:style>
  <w:style w:type="paragraph" w:customStyle="1" w:styleId="afffffff8">
    <w:name w:val="Нормальный"/>
    <w:rsid w:val="00487F7F"/>
    <w:pPr>
      <w:widowControl w:val="0"/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character" w:styleId="afffffff9">
    <w:name w:val="line number"/>
    <w:uiPriority w:val="99"/>
    <w:unhideWhenUsed/>
    <w:rsid w:val="00487F7F"/>
    <w:rPr>
      <w:rFonts w:cs="Times New Roman"/>
    </w:rPr>
  </w:style>
  <w:style w:type="paragraph" w:customStyle="1" w:styleId="afffffffa">
    <w:name w:val="Базовый"/>
    <w:rsid w:val="00487F7F"/>
    <w:pPr>
      <w:widowControl w:val="0"/>
      <w:tabs>
        <w:tab w:val="left" w:pos="706"/>
      </w:tabs>
      <w:suppressAutoHyphens/>
      <w:spacing w:after="0" w:line="240" w:lineRule="auto"/>
    </w:pPr>
    <w:rPr>
      <w:rFonts w:ascii="Times New Roman" w:eastAsia="Times New Roman" w:hAnsi="Times New Roman" w:cs="Tahoma"/>
      <w:sz w:val="24"/>
      <w:szCs w:val="24"/>
    </w:rPr>
  </w:style>
  <w:style w:type="paragraph" w:customStyle="1" w:styleId="font5">
    <w:name w:val="font5"/>
    <w:basedOn w:val="a1"/>
    <w:rsid w:val="00487F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2">
    <w:name w:val="xl22"/>
    <w:basedOn w:val="a1"/>
    <w:rsid w:val="00487F7F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xl23">
    <w:name w:val="xl23"/>
    <w:basedOn w:val="a1"/>
    <w:rsid w:val="00487F7F"/>
    <w:pP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4">
    <w:name w:val="xl24"/>
    <w:basedOn w:val="a1"/>
    <w:rsid w:val="00487F7F"/>
    <w:pP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xl25">
    <w:name w:val="xl2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6">
    <w:name w:val="xl2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7">
    <w:name w:val="xl2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8">
    <w:name w:val="xl2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30">
    <w:name w:val="xl3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1">
    <w:name w:val="xl3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2">
    <w:name w:val="xl3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3">
    <w:name w:val="xl33"/>
    <w:basedOn w:val="a1"/>
    <w:rsid w:val="00487F7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4">
    <w:name w:val="xl34"/>
    <w:basedOn w:val="a1"/>
    <w:rsid w:val="00487F7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5">
    <w:name w:val="xl35"/>
    <w:basedOn w:val="a1"/>
    <w:rsid w:val="00487F7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36">
    <w:name w:val="xl36"/>
    <w:basedOn w:val="a1"/>
    <w:rsid w:val="00487F7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7">
    <w:name w:val="xl37"/>
    <w:basedOn w:val="a1"/>
    <w:rsid w:val="00487F7F"/>
    <w:pPr>
      <w:pBdr>
        <w:left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8">
    <w:name w:val="xl38"/>
    <w:basedOn w:val="a1"/>
    <w:rsid w:val="00487F7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39">
    <w:name w:val="xl39"/>
    <w:basedOn w:val="a1"/>
    <w:rsid w:val="00487F7F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0">
    <w:name w:val="xl40"/>
    <w:basedOn w:val="a1"/>
    <w:rsid w:val="00487F7F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1">
    <w:name w:val="xl41"/>
    <w:basedOn w:val="a1"/>
    <w:rsid w:val="00487F7F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2">
    <w:name w:val="xl42"/>
    <w:basedOn w:val="a1"/>
    <w:rsid w:val="00487F7F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3">
    <w:name w:val="xl43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4">
    <w:name w:val="xl44"/>
    <w:basedOn w:val="a1"/>
    <w:rsid w:val="00487F7F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5">
    <w:name w:val="xl45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paragraph" w:customStyle="1" w:styleId="xl46">
    <w:name w:val="xl46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7">
    <w:name w:val="xl47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8">
    <w:name w:val="xl48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49">
    <w:name w:val="xl49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0">
    <w:name w:val="xl50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1">
    <w:name w:val="xl51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52">
    <w:name w:val="xl52"/>
    <w:basedOn w:val="a1"/>
    <w:rsid w:val="00487F7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styleId="afffffffb">
    <w:name w:val="Plain Text"/>
    <w:basedOn w:val="a1"/>
    <w:link w:val="afffffffc"/>
    <w:rsid w:val="0006397C"/>
    <w:pPr>
      <w:spacing w:after="0" w:line="240" w:lineRule="auto"/>
    </w:pPr>
    <w:rPr>
      <w:rFonts w:ascii="Courier New" w:eastAsia="Times New Roman" w:hAnsi="Courier New" w:cs="Times New Roman"/>
      <w:sz w:val="20"/>
      <w:szCs w:val="20"/>
    </w:rPr>
  </w:style>
  <w:style w:type="character" w:customStyle="1" w:styleId="afffffffc">
    <w:name w:val="Текст Знак"/>
    <w:basedOn w:val="a2"/>
    <w:link w:val="afffffffb"/>
    <w:rsid w:val="0006397C"/>
    <w:rPr>
      <w:rFonts w:ascii="Courier New" w:eastAsia="Times New Roman" w:hAnsi="Courier New" w:cs="Times New Roman"/>
      <w:sz w:val="20"/>
      <w:szCs w:val="20"/>
    </w:rPr>
  </w:style>
  <w:style w:type="paragraph" w:customStyle="1" w:styleId="1f8">
    <w:name w:val="Знак1 Знак Знак Знак"/>
    <w:basedOn w:val="a1"/>
    <w:rsid w:val="0006397C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afffffffd">
    <w:name w:val="Знак"/>
    <w:basedOn w:val="a1"/>
    <w:rsid w:val="00D96937"/>
    <w:pPr>
      <w:spacing w:before="100" w:beforeAutospacing="1" w:after="100" w:afterAutospacing="1" w:line="240" w:lineRule="auto"/>
      <w:ind w:firstLine="567"/>
      <w:jc w:val="both"/>
    </w:pPr>
    <w:rPr>
      <w:rFonts w:ascii="Tahoma" w:eastAsia="Times New Roman" w:hAnsi="Tahoma" w:cs="Times New Roman"/>
      <w:b/>
      <w:bCs/>
      <w:i/>
      <w:iCs/>
      <w:sz w:val="24"/>
      <w:szCs w:val="24"/>
      <w:lang w:val="en-US" w:eastAsia="en-US"/>
    </w:rPr>
  </w:style>
  <w:style w:type="character" w:customStyle="1" w:styleId="3b">
    <w:name w:val="Основной текст (3)_"/>
    <w:basedOn w:val="a2"/>
    <w:uiPriority w:val="99"/>
    <w:rsid w:val="00E1569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6"/>
      <w:szCs w:val="26"/>
      <w:u w:val="none"/>
    </w:rPr>
  </w:style>
  <w:style w:type="character" w:customStyle="1" w:styleId="news-pagenavigationicon">
    <w:name w:val="news-page__navigation_icon"/>
    <w:rsid w:val="00864178"/>
  </w:style>
  <w:style w:type="paragraph" w:customStyle="1" w:styleId="consplusnonformat0">
    <w:name w:val="consplusnonformat"/>
    <w:basedOn w:val="a1"/>
    <w:rsid w:val="004C1B4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p5">
    <w:name w:val="p5"/>
    <w:basedOn w:val="a1"/>
    <w:rsid w:val="00FB38C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AA">
    <w:name w:val="! AAA !"/>
    <w:rsid w:val="00FF1DF4"/>
    <w:pPr>
      <w:spacing w:after="120" w:line="240" w:lineRule="auto"/>
      <w:jc w:val="both"/>
    </w:pPr>
    <w:rPr>
      <w:rFonts w:ascii="Times New Roman" w:eastAsia="Times New Roman" w:hAnsi="Times New Roman" w:cs="Times New Roman"/>
      <w:color w:val="0000FF"/>
      <w:sz w:val="24"/>
      <w:szCs w:val="24"/>
    </w:rPr>
  </w:style>
  <w:style w:type="character" w:customStyle="1" w:styleId="101">
    <w:name w:val="Стиль 10пт"/>
    <w:rsid w:val="00FF1DF4"/>
    <w:rPr>
      <w:sz w:val="24"/>
    </w:rPr>
  </w:style>
  <w:style w:type="paragraph" w:customStyle="1" w:styleId="afffffffe">
    <w:name w:val="Вертикальный отступ"/>
    <w:basedOn w:val="a1"/>
    <w:rsid w:val="00FF1DF4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  <w:lang w:val="en-US"/>
    </w:rPr>
  </w:style>
  <w:style w:type="paragraph" w:customStyle="1" w:styleId="affffffff">
    <w:name w:val="Интерфейс"/>
    <w:basedOn w:val="a1"/>
    <w:next w:val="a1"/>
    <w:rsid w:val="00FF1DF4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color w:val="EBE9ED"/>
    </w:rPr>
  </w:style>
  <w:style w:type="character" w:styleId="affffffff0">
    <w:name w:val="annotation reference"/>
    <w:rsid w:val="00FF1DF4"/>
    <w:rPr>
      <w:sz w:val="16"/>
      <w:szCs w:val="16"/>
    </w:rPr>
  </w:style>
  <w:style w:type="paragraph" w:styleId="affffffff1">
    <w:name w:val="annotation text"/>
    <w:basedOn w:val="a1"/>
    <w:link w:val="affffffff2"/>
    <w:rsid w:val="00FF1DF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2">
    <w:name w:val="Текст примечания Знак"/>
    <w:basedOn w:val="a2"/>
    <w:link w:val="affffffff1"/>
    <w:rsid w:val="00FF1DF4"/>
    <w:rPr>
      <w:rFonts w:ascii="Times New Roman" w:eastAsia="Times New Roman" w:hAnsi="Times New Roman" w:cs="Times New Roman"/>
      <w:sz w:val="20"/>
      <w:szCs w:val="20"/>
    </w:rPr>
  </w:style>
  <w:style w:type="paragraph" w:styleId="affffffff3">
    <w:name w:val="annotation subject"/>
    <w:basedOn w:val="affffffff1"/>
    <w:next w:val="affffffff1"/>
    <w:link w:val="affffffff4"/>
    <w:semiHidden/>
    <w:rsid w:val="00FF1DF4"/>
    <w:rPr>
      <w:b/>
      <w:bCs/>
    </w:rPr>
  </w:style>
  <w:style w:type="character" w:customStyle="1" w:styleId="affffffff4">
    <w:name w:val="Тема примечания Знак"/>
    <w:basedOn w:val="affffffff2"/>
    <w:link w:val="affffffff3"/>
    <w:uiPriority w:val="99"/>
    <w:semiHidden/>
    <w:rsid w:val="00FF1DF4"/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xl181">
    <w:name w:val="xl181"/>
    <w:basedOn w:val="a1"/>
    <w:rsid w:val="00D472FE"/>
    <w:pPr>
      <w:pBdr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2">
    <w:name w:val="xl182"/>
    <w:basedOn w:val="a1"/>
    <w:rsid w:val="00D472FE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3">
    <w:name w:val="xl183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4">
    <w:name w:val="xl184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85">
    <w:name w:val="xl185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6">
    <w:name w:val="xl186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C0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7">
    <w:name w:val="xl187"/>
    <w:basedOn w:val="a1"/>
    <w:rsid w:val="00D472FE"/>
    <w:pPr>
      <w:pBdr>
        <w:top w:val="single" w:sz="8" w:space="0" w:color="auto"/>
        <w:left w:val="single" w:sz="8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8">
    <w:name w:val="xl188"/>
    <w:basedOn w:val="a1"/>
    <w:rsid w:val="00D472FE"/>
    <w:pPr>
      <w:pBdr>
        <w:top w:val="single" w:sz="8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89">
    <w:name w:val="xl189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0">
    <w:name w:val="xl190"/>
    <w:basedOn w:val="a1"/>
    <w:rsid w:val="00D472FE"/>
    <w:pPr>
      <w:pBdr>
        <w:left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1">
    <w:name w:val="xl191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2">
    <w:name w:val="xl192"/>
    <w:basedOn w:val="a1"/>
    <w:rsid w:val="00D472FE"/>
    <w:pPr>
      <w:pBdr>
        <w:top w:val="single" w:sz="4" w:space="0" w:color="auto"/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3">
    <w:name w:val="xl193"/>
    <w:basedOn w:val="a1"/>
    <w:rsid w:val="00D472FE"/>
    <w:pPr>
      <w:pBdr>
        <w:left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4">
    <w:name w:val="xl194"/>
    <w:basedOn w:val="a1"/>
    <w:rsid w:val="00D472FE"/>
    <w:pPr>
      <w:pBdr>
        <w:left w:val="single" w:sz="4" w:space="0" w:color="auto"/>
        <w:bottom w:val="single" w:sz="4" w:space="0" w:color="auto"/>
        <w:right w:val="single" w:sz="8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95">
    <w:name w:val="xl19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6">
    <w:name w:val="xl196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7">
    <w:name w:val="xl197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8">
    <w:name w:val="xl198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99">
    <w:name w:val="xl199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0">
    <w:name w:val="xl200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1">
    <w:name w:val="xl201"/>
    <w:basedOn w:val="a1"/>
    <w:rsid w:val="00D472FE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2">
    <w:name w:val="xl202"/>
    <w:basedOn w:val="a1"/>
    <w:rsid w:val="00D472FE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3">
    <w:name w:val="xl203"/>
    <w:basedOn w:val="a1"/>
    <w:rsid w:val="00D472FE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4">
    <w:name w:val="xl204"/>
    <w:basedOn w:val="a1"/>
    <w:rsid w:val="00D472FE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5">
    <w:name w:val="xl205"/>
    <w:basedOn w:val="a1"/>
    <w:rsid w:val="00D472FE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6">
    <w:name w:val="xl206"/>
    <w:basedOn w:val="a1"/>
    <w:rsid w:val="00D472FE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07">
    <w:name w:val="xl207"/>
    <w:basedOn w:val="a1"/>
    <w:rsid w:val="00D472FE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8">
    <w:name w:val="xl208"/>
    <w:basedOn w:val="a1"/>
    <w:rsid w:val="00D472FE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209">
    <w:name w:val="xl209"/>
    <w:basedOn w:val="a1"/>
    <w:rsid w:val="00D472FE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00"/>
      <w:spacing w:before="100" w:beforeAutospacing="1" w:after="100" w:afterAutospacing="1" w:line="240" w:lineRule="auto"/>
      <w:jc w:val="both"/>
      <w:textAlignment w:val="top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210">
    <w:name w:val="xl210"/>
    <w:basedOn w:val="a1"/>
    <w:rsid w:val="00D472FE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5">
    <w:name w:val="Основной текст (4)_"/>
    <w:link w:val="46"/>
    <w:locked/>
    <w:rsid w:val="008F3376"/>
    <w:rPr>
      <w:b/>
      <w:bCs/>
      <w:spacing w:val="11"/>
      <w:sz w:val="23"/>
      <w:szCs w:val="23"/>
      <w:shd w:val="clear" w:color="auto" w:fill="FFFFFF"/>
    </w:rPr>
  </w:style>
  <w:style w:type="paragraph" w:customStyle="1" w:styleId="46">
    <w:name w:val="Основной текст (4)"/>
    <w:basedOn w:val="a1"/>
    <w:link w:val="45"/>
    <w:rsid w:val="008F3376"/>
    <w:pPr>
      <w:widowControl w:val="0"/>
      <w:shd w:val="clear" w:color="auto" w:fill="FFFFFF"/>
      <w:spacing w:before="420" w:after="420" w:line="317" w:lineRule="exact"/>
    </w:pPr>
    <w:rPr>
      <w:b/>
      <w:bCs/>
      <w:spacing w:val="11"/>
      <w:sz w:val="23"/>
      <w:szCs w:val="23"/>
    </w:rPr>
  </w:style>
  <w:style w:type="table" w:customStyle="1" w:styleId="2f8">
    <w:name w:val="Сетка таблицы2"/>
    <w:basedOn w:val="a3"/>
    <w:next w:val="af1"/>
    <w:uiPriority w:val="59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c">
    <w:name w:val="Сетка таблицы3"/>
    <w:basedOn w:val="a3"/>
    <w:next w:val="af1"/>
    <w:rsid w:val="00AD21EF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65">
    <w:name w:val="Основной текст (6)_"/>
    <w:basedOn w:val="a2"/>
    <w:uiPriority w:val="99"/>
    <w:locked/>
    <w:rsid w:val="00301BC5"/>
    <w:rPr>
      <w:rFonts w:ascii="Impact" w:hAnsi="Impact" w:cs="Impact"/>
      <w:sz w:val="21"/>
      <w:szCs w:val="21"/>
      <w:shd w:val="clear" w:color="auto" w:fill="FFFFFF"/>
    </w:rPr>
  </w:style>
  <w:style w:type="paragraph" w:customStyle="1" w:styleId="72">
    <w:name w:val="Основной текст (7)"/>
    <w:basedOn w:val="a1"/>
    <w:uiPriority w:val="99"/>
    <w:rsid w:val="00301BC5"/>
    <w:pPr>
      <w:widowControl w:val="0"/>
      <w:shd w:val="clear" w:color="auto" w:fill="FFFFFF"/>
      <w:spacing w:after="0" w:line="240" w:lineRule="atLeast"/>
    </w:pPr>
    <w:rPr>
      <w:rFonts w:ascii="Arial Unicode MS" w:eastAsia="Arial Unicode MS" w:hAnsi="Times New Roman" w:cs="Arial Unicode MS"/>
      <w:spacing w:val="-3"/>
      <w:sz w:val="10"/>
      <w:szCs w:val="10"/>
      <w:lang w:val="en-US" w:eastAsia="en-US"/>
    </w:rPr>
  </w:style>
  <w:style w:type="paragraph" w:customStyle="1" w:styleId="mb25">
    <w:name w:val="mb25"/>
    <w:basedOn w:val="a1"/>
    <w:rsid w:val="00AC602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bsatz-Standardschriftart">
    <w:name w:val="Absatz-Standardschriftart"/>
    <w:rsid w:val="00DF2BE4"/>
  </w:style>
  <w:style w:type="character" w:customStyle="1" w:styleId="WW-Absatz-Standardschriftart">
    <w:name w:val="WW-Absatz-Standardschriftart"/>
    <w:rsid w:val="00DF2BE4"/>
  </w:style>
  <w:style w:type="character" w:customStyle="1" w:styleId="WW-Absatz-Standardschriftart1">
    <w:name w:val="WW-Absatz-Standardschriftart1"/>
    <w:rsid w:val="00DF2BE4"/>
  </w:style>
  <w:style w:type="character" w:customStyle="1" w:styleId="WW-Absatz-Standardschriftart11">
    <w:name w:val="WW-Absatz-Standardschriftart11"/>
    <w:rsid w:val="00DF2BE4"/>
  </w:style>
  <w:style w:type="character" w:customStyle="1" w:styleId="WW-Absatz-Standardschriftart111">
    <w:name w:val="WW-Absatz-Standardschriftart111"/>
    <w:rsid w:val="00DF2BE4"/>
  </w:style>
  <w:style w:type="paragraph" w:customStyle="1" w:styleId="Iiiaeuiueoaaeeoa">
    <w:name w:val="Ii?iaeuiue (oaaeeoa)"/>
    <w:basedOn w:val="a1"/>
    <w:next w:val="a1"/>
    <w:rsid w:val="00DF2BE4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Standard">
    <w:name w:val="Standard"/>
    <w:qFormat/>
    <w:rsid w:val="00DF2BE4"/>
    <w:pPr>
      <w:widowControl w:val="0"/>
      <w:suppressAutoHyphens/>
      <w:autoSpaceDN w:val="0"/>
      <w:spacing w:after="0" w:line="240" w:lineRule="auto"/>
      <w:ind w:firstLine="720"/>
      <w:jc w:val="both"/>
      <w:textAlignment w:val="baseline"/>
    </w:pPr>
    <w:rPr>
      <w:rFonts w:ascii="Arial" w:eastAsia="Times New Roman" w:hAnsi="Arial" w:cs="Arial"/>
      <w:kern w:val="3"/>
      <w:sz w:val="24"/>
      <w:szCs w:val="24"/>
    </w:rPr>
  </w:style>
  <w:style w:type="character" w:customStyle="1" w:styleId="msonormal0">
    <w:name w:val="msonormal"/>
    <w:basedOn w:val="a2"/>
    <w:uiPriority w:val="99"/>
    <w:rsid w:val="00DF2BE4"/>
  </w:style>
  <w:style w:type="character" w:customStyle="1" w:styleId="1f9">
    <w:name w:val="Верхний колонтитул Знак1"/>
    <w:aliases w:val="ВерхКолонтитул Знак1,Верхний колонтитул1 Знак1, Знак10 Знак1,Знак10 Знак1"/>
    <w:basedOn w:val="a2"/>
    <w:uiPriority w:val="99"/>
    <w:rsid w:val="00367EC6"/>
    <w:rPr>
      <w:sz w:val="24"/>
      <w:szCs w:val="24"/>
    </w:rPr>
  </w:style>
  <w:style w:type="character" w:customStyle="1" w:styleId="1fa">
    <w:name w:val="Текст выноски Знак1"/>
    <w:basedOn w:val="a2"/>
    <w:uiPriority w:val="99"/>
    <w:semiHidden/>
    <w:rsid w:val="00367EC6"/>
    <w:rPr>
      <w:rFonts w:ascii="Tahoma" w:hAnsi="Tahoma" w:cs="Tahoma"/>
      <w:sz w:val="16"/>
      <w:szCs w:val="16"/>
    </w:rPr>
  </w:style>
  <w:style w:type="character" w:customStyle="1" w:styleId="affffffff5">
    <w:name w:val="Основной текст + Не полужирный"/>
    <w:uiPriority w:val="99"/>
    <w:rsid w:val="00367EC6"/>
    <w:rPr>
      <w:rFonts w:ascii="Times New Roman" w:hAnsi="Times New Roman" w:cs="Times New Roman"/>
      <w:b/>
      <w:bCs/>
      <w:spacing w:val="0"/>
      <w:sz w:val="18"/>
      <w:szCs w:val="18"/>
    </w:rPr>
  </w:style>
  <w:style w:type="character" w:customStyle="1" w:styleId="1fb">
    <w:name w:val="Нижний колонтитул Знак1"/>
    <w:aliases w:val=" Знак Знак1"/>
    <w:basedOn w:val="a2"/>
    <w:uiPriority w:val="99"/>
    <w:rsid w:val="00367EC6"/>
    <w:rPr>
      <w:sz w:val="24"/>
      <w:szCs w:val="24"/>
    </w:rPr>
  </w:style>
  <w:style w:type="character" w:styleId="affffffff6">
    <w:name w:val="Subtle Emphasis"/>
    <w:uiPriority w:val="99"/>
    <w:qFormat/>
    <w:rsid w:val="00367EC6"/>
    <w:rPr>
      <w:i/>
      <w:iCs/>
      <w:color w:val="808080"/>
    </w:rPr>
  </w:style>
  <w:style w:type="character" w:customStyle="1" w:styleId="213">
    <w:name w:val="Основной текст с отступом 2 Знак1"/>
    <w:basedOn w:val="a2"/>
    <w:uiPriority w:val="99"/>
    <w:semiHidden/>
    <w:rsid w:val="00367EC6"/>
    <w:rPr>
      <w:sz w:val="24"/>
      <w:szCs w:val="24"/>
    </w:rPr>
  </w:style>
  <w:style w:type="paragraph" w:customStyle="1" w:styleId="a00">
    <w:name w:val="a0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normal0">
    <w:name w:val="con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0">
    <w:name w:val="consplusnormal"/>
    <w:basedOn w:val="a1"/>
    <w:uiPriority w:val="99"/>
    <w:rsid w:val="00367EC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411">
    <w:name w:val="Знак Знак41"/>
    <w:uiPriority w:val="99"/>
    <w:locked/>
    <w:rsid w:val="00367EC6"/>
    <w:rPr>
      <w:rFonts w:ascii="Arial" w:hAnsi="Arial" w:cs="Arial"/>
      <w:b/>
      <w:bCs/>
      <w:color w:val="26282F"/>
      <w:sz w:val="24"/>
      <w:szCs w:val="24"/>
      <w:lang w:val="ru-RU" w:eastAsia="ru-RU"/>
    </w:rPr>
  </w:style>
  <w:style w:type="paragraph" w:customStyle="1" w:styleId="Style7">
    <w:name w:val="Style7"/>
    <w:basedOn w:val="a1"/>
    <w:rsid w:val="00BA234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7PRIL-txt">
    <w:name w:val="17PRIL-txt"/>
    <w:basedOn w:val="a1"/>
    <w:uiPriority w:val="99"/>
    <w:rsid w:val="00F00A6A"/>
    <w:pPr>
      <w:tabs>
        <w:tab w:val="center" w:pos="4791"/>
      </w:tabs>
      <w:autoSpaceDE w:val="0"/>
      <w:autoSpaceDN w:val="0"/>
      <w:adjustRightInd w:val="0"/>
      <w:spacing w:after="0" w:line="380" w:lineRule="atLeast"/>
      <w:ind w:left="567" w:right="567" w:firstLine="283"/>
      <w:jc w:val="both"/>
      <w:textAlignment w:val="center"/>
    </w:pPr>
    <w:rPr>
      <w:rFonts w:ascii="TextBookC" w:eastAsia="Times New Roman" w:hAnsi="TextBookC" w:cs="TextBookC"/>
      <w:color w:val="000000"/>
      <w:sz w:val="20"/>
      <w:szCs w:val="20"/>
      <w:lang w:eastAsia="en-US"/>
    </w:rPr>
  </w:style>
  <w:style w:type="character" w:customStyle="1" w:styleId="fill">
    <w:name w:val="fill"/>
    <w:basedOn w:val="a2"/>
    <w:rsid w:val="00F00A6A"/>
  </w:style>
  <w:style w:type="paragraph" w:customStyle="1" w:styleId="affffffff7">
    <w:name w:val="Стиль"/>
    <w:uiPriority w:val="99"/>
    <w:rsid w:val="00E5736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Style1">
    <w:name w:val="Style1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4" w:lineRule="exact"/>
      <w:jc w:val="center"/>
    </w:pPr>
    <w:rPr>
      <w:rFonts w:ascii="Times New Roman" w:hAnsi="Times New Roman" w:cs="Times New Roman"/>
      <w:sz w:val="24"/>
      <w:szCs w:val="24"/>
    </w:rPr>
  </w:style>
  <w:style w:type="paragraph" w:customStyle="1" w:styleId="Style3">
    <w:name w:val="Style3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3" w:lineRule="exact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0" w:lineRule="exact"/>
      <w:ind w:firstLine="566"/>
      <w:jc w:val="both"/>
    </w:pPr>
    <w:rPr>
      <w:rFonts w:ascii="Times New Roman" w:hAnsi="Times New Roman" w:cs="Times New Roman"/>
      <w:sz w:val="24"/>
      <w:szCs w:val="24"/>
    </w:rPr>
  </w:style>
  <w:style w:type="character" w:customStyle="1" w:styleId="FontStyle19">
    <w:name w:val="Font Style19"/>
    <w:basedOn w:val="a2"/>
    <w:uiPriority w:val="99"/>
    <w:rsid w:val="000B3EC8"/>
    <w:rPr>
      <w:rFonts w:ascii="Times New Roman" w:hAnsi="Times New Roman" w:cs="Times New Roman"/>
      <w:sz w:val="24"/>
      <w:szCs w:val="24"/>
    </w:rPr>
  </w:style>
  <w:style w:type="paragraph" w:customStyle="1" w:styleId="Style9">
    <w:name w:val="Style9"/>
    <w:basedOn w:val="a1"/>
    <w:rsid w:val="000B3EC8"/>
    <w:pPr>
      <w:widowControl w:val="0"/>
      <w:autoSpaceDE w:val="0"/>
      <w:autoSpaceDN w:val="0"/>
      <w:adjustRightInd w:val="0"/>
      <w:spacing w:after="0" w:line="331" w:lineRule="exact"/>
      <w:ind w:firstLine="1435"/>
    </w:pPr>
    <w:rPr>
      <w:rFonts w:ascii="Times New Roman" w:hAnsi="Times New Roman" w:cs="Times New Roman"/>
      <w:sz w:val="24"/>
      <w:szCs w:val="24"/>
    </w:rPr>
  </w:style>
  <w:style w:type="paragraph" w:customStyle="1" w:styleId="Style15">
    <w:name w:val="Style15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30" w:lineRule="exact"/>
      <w:ind w:firstLine="706"/>
      <w:jc w:val="both"/>
    </w:pPr>
    <w:rPr>
      <w:rFonts w:ascii="Times New Roman" w:hAnsi="Times New Roman" w:cs="Times New Roman"/>
      <w:sz w:val="24"/>
      <w:szCs w:val="24"/>
    </w:rPr>
  </w:style>
  <w:style w:type="paragraph" w:customStyle="1" w:styleId="Style6">
    <w:name w:val="Style6"/>
    <w:basedOn w:val="a1"/>
    <w:uiPriority w:val="99"/>
    <w:rsid w:val="000B3EC8"/>
    <w:pPr>
      <w:widowControl w:val="0"/>
      <w:autoSpaceDE w:val="0"/>
      <w:autoSpaceDN w:val="0"/>
      <w:adjustRightInd w:val="0"/>
      <w:spacing w:after="0" w:line="322" w:lineRule="exact"/>
      <w:ind w:firstLine="3571"/>
    </w:pPr>
    <w:rPr>
      <w:rFonts w:ascii="Times New Roman" w:hAnsi="Times New Roman" w:cs="Times New Roman"/>
      <w:sz w:val="24"/>
      <w:szCs w:val="24"/>
    </w:rPr>
  </w:style>
  <w:style w:type="character" w:customStyle="1" w:styleId="ae">
    <w:name w:val="Абзац списка Знак"/>
    <w:link w:val="ad"/>
    <w:uiPriority w:val="34"/>
    <w:locked/>
    <w:rsid w:val="009C0C1B"/>
    <w:rPr>
      <w:rFonts w:ascii="Times New Roman" w:eastAsia="Times New Roman" w:hAnsi="Times New Roman" w:cs="Times New Roman"/>
      <w:sz w:val="24"/>
      <w:szCs w:val="24"/>
    </w:rPr>
  </w:style>
  <w:style w:type="paragraph" w:customStyle="1" w:styleId="1f4">
    <w:name w:val="Основной текст1"/>
    <w:basedOn w:val="a1"/>
    <w:link w:val="affff1"/>
    <w:rsid w:val="00641B7D"/>
    <w:pPr>
      <w:widowControl w:val="0"/>
      <w:shd w:val="clear" w:color="auto" w:fill="FFFFFF"/>
      <w:spacing w:before="240" w:after="240" w:line="240" w:lineRule="atLeast"/>
      <w:jc w:val="center"/>
    </w:pPr>
    <w:rPr>
      <w:rFonts w:cs="Times New Roman"/>
      <w:spacing w:val="2"/>
    </w:rPr>
  </w:style>
  <w:style w:type="paragraph" w:customStyle="1" w:styleId="1fc">
    <w:name w:val="Знак1 Знак Знак Знак Знак Знак Знак Знак Знак Знак"/>
    <w:basedOn w:val="a1"/>
    <w:next w:val="a1"/>
    <w:semiHidden/>
    <w:rsid w:val="006010CF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d">
    <w:name w:val="Знак1 Знак Знак Знак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0">
    <w:name w:val="Char Char"/>
    <w:basedOn w:val="a1"/>
    <w:rsid w:val="006010CF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2f9">
    <w:name w:val="Без интервала2"/>
    <w:rsid w:val="006010CF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g-link7">
    <w:name w:val="g-link7"/>
    <w:rsid w:val="006010CF"/>
    <w:rPr>
      <w:strike w:val="0"/>
      <w:dstrike w:val="0"/>
      <w:color w:val="0073FF"/>
      <w:u w:val="none"/>
      <w:effect w:val="none"/>
    </w:rPr>
  </w:style>
  <w:style w:type="character" w:customStyle="1" w:styleId="currency6">
    <w:name w:val="currency6"/>
    <w:basedOn w:val="a2"/>
    <w:rsid w:val="006010CF"/>
  </w:style>
  <w:style w:type="character" w:customStyle="1" w:styleId="text4">
    <w:name w:val="text4"/>
    <w:basedOn w:val="a2"/>
    <w:rsid w:val="006010CF"/>
  </w:style>
  <w:style w:type="paragraph" w:customStyle="1" w:styleId="121">
    <w:name w:val="Заголовок 12"/>
    <w:basedOn w:val="a1"/>
    <w:qFormat/>
    <w:rsid w:val="006010CF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1fe">
    <w:name w:val="Знак1 Знак Знак Знак Знак Знак Знак Знак Знак Знак"/>
    <w:basedOn w:val="a1"/>
    <w:next w:val="a1"/>
    <w:semiHidden/>
    <w:rsid w:val="00F64730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">
    <w:name w:val="Знак1 Знак Знак Знак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1">
    <w:name w:val="Char Char"/>
    <w:basedOn w:val="a1"/>
    <w:rsid w:val="00F64730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ParaAttribute8">
    <w:name w:val="ParaAttribute8"/>
    <w:uiPriority w:val="99"/>
    <w:rsid w:val="00002E64"/>
    <w:pPr>
      <w:spacing w:after="0" w:line="240" w:lineRule="auto"/>
      <w:ind w:firstLine="851"/>
      <w:jc w:val="both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CharAttribute1">
    <w:name w:val="CharAttribute1"/>
    <w:uiPriority w:val="99"/>
    <w:rsid w:val="00002E64"/>
    <w:rPr>
      <w:rFonts w:ascii="Times New Roman" w:eastAsia="Times New Roman"/>
      <w:sz w:val="28"/>
    </w:rPr>
  </w:style>
  <w:style w:type="character" w:customStyle="1" w:styleId="NoSpacingChar">
    <w:name w:val="No Spacing Char"/>
    <w:link w:val="15"/>
    <w:uiPriority w:val="99"/>
    <w:locked/>
    <w:rsid w:val="00002E64"/>
    <w:rPr>
      <w:rFonts w:ascii="Calibri" w:eastAsia="Times New Roman" w:hAnsi="Calibri" w:cs="Times New Roman"/>
    </w:rPr>
  </w:style>
  <w:style w:type="character" w:customStyle="1" w:styleId="26">
    <w:name w:val="Обычный (веб) Знак2"/>
    <w:aliases w:val=" Знак Знак,Обычный (веб)1 Знак,Обычный (веб) Знак Знак1,Обычный (веб) Знак1 Знак,Обычный (веб) Знак Знак Знак,Обычный (веб) Знак2 Знак Знак,Обычный (веб) Знак Знак1 Знак Знак,Обычный (веб) Знак1 Знак Знак1 Знак,Обычный (Web)1 Знак"/>
    <w:link w:val="afd"/>
    <w:uiPriority w:val="99"/>
    <w:locked/>
    <w:rsid w:val="00002E64"/>
    <w:rPr>
      <w:rFonts w:ascii="Times New Roman" w:eastAsia="Times New Roman" w:hAnsi="Times New Roman" w:cs="Times New Roman"/>
      <w:sz w:val="24"/>
      <w:szCs w:val="24"/>
    </w:rPr>
  </w:style>
  <w:style w:type="paragraph" w:customStyle="1" w:styleId="320">
    <w:name w:val="Основной текст с отступом 3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30">
    <w:name w:val="Основной текст 23"/>
    <w:basedOn w:val="a1"/>
    <w:rsid w:val="005855C6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21">
    <w:name w:val="Основной текст с отступом 22"/>
    <w:basedOn w:val="a1"/>
    <w:rsid w:val="005855C6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8">
    <w:name w:val="Знак Знак Знак Знак"/>
    <w:basedOn w:val="a1"/>
    <w:rsid w:val="005855C6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character" w:customStyle="1" w:styleId="2f">
    <w:name w:val="Оглавление 2 Знак"/>
    <w:link w:val="2e"/>
    <w:locked/>
    <w:rsid w:val="00692277"/>
    <w:rPr>
      <w:rFonts w:ascii="Times New Roman" w:eastAsia="Times New Roman" w:hAnsi="Times New Roman" w:cs="Times New Roman"/>
      <w:smallCaps/>
      <w:sz w:val="20"/>
      <w:szCs w:val="20"/>
      <w:lang w:eastAsia="zh-CN"/>
    </w:rPr>
  </w:style>
  <w:style w:type="paragraph" w:styleId="47">
    <w:name w:val="toc 4"/>
    <w:basedOn w:val="a1"/>
    <w:next w:val="a1"/>
    <w:link w:val="48"/>
    <w:rsid w:val="00692277"/>
    <w:pPr>
      <w:ind w:left="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48">
    <w:name w:val="Оглавление 4 Знак"/>
    <w:link w:val="47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66">
    <w:name w:val="toc 6"/>
    <w:basedOn w:val="a1"/>
    <w:next w:val="a1"/>
    <w:link w:val="67"/>
    <w:rsid w:val="00692277"/>
    <w:pPr>
      <w:ind w:left="10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67">
    <w:name w:val="Оглавление 6 Знак"/>
    <w:link w:val="66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73">
    <w:name w:val="toc 7"/>
    <w:basedOn w:val="a1"/>
    <w:next w:val="a1"/>
    <w:link w:val="74"/>
    <w:rsid w:val="00692277"/>
    <w:pPr>
      <w:ind w:left="12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74">
    <w:name w:val="Оглавление 7 Знак"/>
    <w:link w:val="73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rmal1">
    <w:name w:val="ConsPlusNormal1"/>
    <w:link w:val="ConsPlusNormal"/>
    <w:uiPriority w:val="99"/>
    <w:locked/>
    <w:rsid w:val="00692277"/>
    <w:rPr>
      <w:rFonts w:ascii="Arial" w:eastAsia="Times New Roman" w:hAnsi="Arial" w:cs="Times New Roman"/>
      <w:snapToGrid w:val="0"/>
      <w:sz w:val="20"/>
      <w:szCs w:val="20"/>
    </w:rPr>
  </w:style>
  <w:style w:type="paragraph" w:styleId="3d">
    <w:name w:val="toc 3"/>
    <w:basedOn w:val="a1"/>
    <w:next w:val="a1"/>
    <w:link w:val="3e"/>
    <w:rsid w:val="00692277"/>
    <w:pPr>
      <w:ind w:left="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3e">
    <w:name w:val="Оглавление 3 Знак"/>
    <w:link w:val="3d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customStyle="1" w:styleId="13">
    <w:name w:val="Знак сноски1"/>
    <w:link w:val="affb"/>
    <w:uiPriority w:val="99"/>
    <w:rsid w:val="00692277"/>
    <w:rPr>
      <w:vertAlign w:val="superscript"/>
    </w:rPr>
  </w:style>
  <w:style w:type="paragraph" w:customStyle="1" w:styleId="11">
    <w:name w:val="Гиперссылка1"/>
    <w:link w:val="af3"/>
    <w:uiPriority w:val="99"/>
    <w:rsid w:val="00692277"/>
    <w:rPr>
      <w:color w:val="0000FF"/>
      <w:u w:val="single"/>
    </w:rPr>
  </w:style>
  <w:style w:type="paragraph" w:customStyle="1" w:styleId="Footnote">
    <w:name w:val="Footnote"/>
    <w:basedOn w:val="a1"/>
    <w:link w:val="Footnote1"/>
    <w:rsid w:val="00692277"/>
    <w:pPr>
      <w:widowControl w:val="0"/>
      <w:spacing w:after="0" w:line="240" w:lineRule="auto"/>
    </w:pPr>
    <w:rPr>
      <w:rFonts w:ascii="Arial" w:eastAsia="Times New Roman" w:hAnsi="Arial" w:cs="Times New Roman"/>
      <w:sz w:val="20"/>
      <w:szCs w:val="20"/>
      <w:lang w:val="x-none" w:eastAsia="x-none"/>
    </w:rPr>
  </w:style>
  <w:style w:type="character" w:customStyle="1" w:styleId="Footnote1">
    <w:name w:val="Footnote1"/>
    <w:link w:val="Footnote"/>
    <w:locked/>
    <w:rsid w:val="00692277"/>
    <w:rPr>
      <w:rFonts w:ascii="Arial" w:eastAsia="Times New Roman" w:hAnsi="Arial" w:cs="Times New Roman"/>
      <w:sz w:val="20"/>
      <w:szCs w:val="20"/>
      <w:lang w:val="x-none" w:eastAsia="x-none"/>
    </w:rPr>
  </w:style>
  <w:style w:type="paragraph" w:styleId="1ff0">
    <w:name w:val="toc 1"/>
    <w:basedOn w:val="a1"/>
    <w:next w:val="a1"/>
    <w:link w:val="1ff1"/>
    <w:uiPriority w:val="39"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character" w:customStyle="1" w:styleId="1ff1">
    <w:name w:val="Оглавление 1 Знак"/>
    <w:link w:val="1ff0"/>
    <w:locked/>
    <w:rsid w:val="00692277"/>
    <w:rPr>
      <w:rFonts w:ascii="XO Thames" w:eastAsia="Times New Roman" w:hAnsi="XO Thames" w:cs="Times New Roman"/>
      <w:b/>
      <w:sz w:val="20"/>
      <w:szCs w:val="20"/>
      <w:lang w:val="x-none" w:eastAsia="x-none"/>
    </w:rPr>
  </w:style>
  <w:style w:type="paragraph" w:customStyle="1" w:styleId="HeaderandFooter">
    <w:name w:val="Header and Footer"/>
    <w:link w:val="HeaderandFooter1"/>
    <w:rsid w:val="00692277"/>
    <w:pPr>
      <w:spacing w:line="360" w:lineRule="auto"/>
    </w:pPr>
    <w:rPr>
      <w:rFonts w:ascii="XO Thames" w:eastAsia="Times New Roman" w:hAnsi="XO Thames" w:cs="Calibri"/>
      <w:color w:val="000000"/>
    </w:rPr>
  </w:style>
  <w:style w:type="character" w:customStyle="1" w:styleId="HeaderandFooter1">
    <w:name w:val="Header and Footer1"/>
    <w:link w:val="HeaderandFooter"/>
    <w:locked/>
    <w:rsid w:val="00692277"/>
    <w:rPr>
      <w:rFonts w:ascii="XO Thames" w:eastAsia="Times New Roman" w:hAnsi="XO Thames" w:cs="Calibri"/>
      <w:color w:val="000000"/>
    </w:rPr>
  </w:style>
  <w:style w:type="paragraph" w:styleId="94">
    <w:name w:val="toc 9"/>
    <w:basedOn w:val="a1"/>
    <w:next w:val="a1"/>
    <w:link w:val="95"/>
    <w:rsid w:val="00692277"/>
    <w:pPr>
      <w:ind w:left="16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95">
    <w:name w:val="Оглавление 9 Знак"/>
    <w:link w:val="94"/>
    <w:locked/>
    <w:rsid w:val="00692277"/>
    <w:rPr>
      <w:rFonts w:ascii="Calibri" w:eastAsia="Times New Roman" w:hAnsi="Calibri" w:cs="Times New Roman"/>
      <w:color w:val="000000"/>
      <w:szCs w:val="20"/>
    </w:rPr>
  </w:style>
  <w:style w:type="paragraph" w:styleId="82">
    <w:name w:val="toc 8"/>
    <w:basedOn w:val="a1"/>
    <w:next w:val="a1"/>
    <w:link w:val="83"/>
    <w:rsid w:val="00692277"/>
    <w:pPr>
      <w:ind w:left="14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83">
    <w:name w:val="Оглавление 8 Знак"/>
    <w:link w:val="82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Nonformat1">
    <w:name w:val="ConsPlusNonformat1"/>
    <w:link w:val="ConsPlusNonformat"/>
    <w:locked/>
    <w:rsid w:val="00692277"/>
    <w:rPr>
      <w:rFonts w:ascii="Courier New" w:eastAsia="Times New Roman" w:hAnsi="Courier New" w:cs="Courier New"/>
      <w:sz w:val="20"/>
      <w:szCs w:val="20"/>
    </w:rPr>
  </w:style>
  <w:style w:type="paragraph" w:styleId="56">
    <w:name w:val="toc 5"/>
    <w:basedOn w:val="a1"/>
    <w:next w:val="a1"/>
    <w:link w:val="57"/>
    <w:rsid w:val="00692277"/>
    <w:pPr>
      <w:ind w:left="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57">
    <w:name w:val="Оглавление 5 Знак"/>
    <w:link w:val="56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Cell1">
    <w:name w:val="ConsPlusCell1"/>
    <w:link w:val="ConsPlusCell"/>
    <w:locked/>
    <w:rsid w:val="00692277"/>
    <w:rPr>
      <w:rFonts w:ascii="Times New Roman" w:eastAsia="Arial" w:hAnsi="Times New Roman" w:cs="Times New Roman"/>
      <w:sz w:val="28"/>
      <w:szCs w:val="28"/>
      <w:lang w:eastAsia="ar-SA"/>
    </w:rPr>
  </w:style>
  <w:style w:type="paragraph" w:styleId="affffffff9">
    <w:name w:val="Subtitle"/>
    <w:basedOn w:val="a1"/>
    <w:next w:val="a1"/>
    <w:link w:val="affffffffa"/>
    <w:qFormat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character" w:customStyle="1" w:styleId="affffffffa">
    <w:name w:val="Подзаголовок Знак"/>
    <w:basedOn w:val="a2"/>
    <w:link w:val="affffffff9"/>
    <w:rsid w:val="00692277"/>
    <w:rPr>
      <w:rFonts w:ascii="XO Thames" w:eastAsia="Times New Roman" w:hAnsi="XO Thames" w:cs="Times New Roman"/>
      <w:i/>
      <w:color w:val="616161"/>
      <w:sz w:val="24"/>
      <w:szCs w:val="20"/>
      <w:lang w:val="x-none" w:eastAsia="x-none"/>
    </w:rPr>
  </w:style>
  <w:style w:type="paragraph" w:customStyle="1" w:styleId="toc10">
    <w:name w:val="toc 10"/>
    <w:next w:val="a1"/>
    <w:link w:val="toc101"/>
    <w:rsid w:val="00692277"/>
    <w:pPr>
      <w:ind w:left="1800"/>
    </w:pPr>
    <w:rPr>
      <w:rFonts w:ascii="Calibri" w:eastAsia="Times New Roman" w:hAnsi="Calibri" w:cs="Times New Roman"/>
      <w:color w:val="000000"/>
      <w:szCs w:val="20"/>
    </w:rPr>
  </w:style>
  <w:style w:type="character" w:customStyle="1" w:styleId="toc101">
    <w:name w:val="toc 101"/>
    <w:link w:val="toc10"/>
    <w:locked/>
    <w:rsid w:val="00692277"/>
    <w:rPr>
      <w:rFonts w:ascii="Calibri" w:eastAsia="Times New Roman" w:hAnsi="Calibri" w:cs="Times New Roman"/>
      <w:color w:val="000000"/>
      <w:szCs w:val="20"/>
    </w:rPr>
  </w:style>
  <w:style w:type="character" w:customStyle="1" w:styleId="ConsPlusTitle1">
    <w:name w:val="ConsPlusTitle1"/>
    <w:link w:val="ConsPlusTitle"/>
    <w:locked/>
    <w:rsid w:val="00692277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UnresolvedMention">
    <w:name w:val="Unresolved Mention"/>
    <w:uiPriority w:val="99"/>
    <w:semiHidden/>
    <w:unhideWhenUsed/>
    <w:rsid w:val="00692277"/>
    <w:rPr>
      <w:rFonts w:cs="Times New Roman"/>
      <w:color w:val="605E5C"/>
      <w:shd w:val="clear" w:color="auto" w:fill="E1DFDD"/>
    </w:rPr>
  </w:style>
  <w:style w:type="paragraph" w:styleId="affffffffb">
    <w:name w:val="endnote text"/>
    <w:basedOn w:val="a1"/>
    <w:link w:val="affffffffc"/>
    <w:semiHidden/>
    <w:rsid w:val="0069227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ffffffffc">
    <w:name w:val="Текст концевой сноски Знак"/>
    <w:basedOn w:val="a2"/>
    <w:link w:val="affffffffb"/>
    <w:semiHidden/>
    <w:rsid w:val="00692277"/>
    <w:rPr>
      <w:rFonts w:ascii="Times New Roman" w:eastAsia="Times New Roman" w:hAnsi="Times New Roman" w:cs="Times New Roman"/>
      <w:sz w:val="20"/>
      <w:szCs w:val="20"/>
    </w:rPr>
  </w:style>
  <w:style w:type="paragraph" w:customStyle="1" w:styleId="3f">
    <w:name w:val="Без интервала3"/>
    <w:rsid w:val="002779F0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14">
    <w:name w:val="Font Style14"/>
    <w:rsid w:val="00074B5E"/>
    <w:rPr>
      <w:rFonts w:ascii="Times New Roman" w:hAnsi="Times New Roman" w:cs="Times New Roman"/>
      <w:sz w:val="26"/>
      <w:szCs w:val="26"/>
    </w:rPr>
  </w:style>
  <w:style w:type="character" w:customStyle="1" w:styleId="ConsNonformat0">
    <w:name w:val="ConsNonformat Знак"/>
    <w:link w:val="ConsNonformat"/>
    <w:locked/>
    <w:rsid w:val="009523D6"/>
    <w:rPr>
      <w:rFonts w:ascii="Courier New" w:eastAsia="Times New Roman" w:hAnsi="Courier New" w:cs="Courier New"/>
      <w:sz w:val="20"/>
      <w:szCs w:val="20"/>
      <w:lang w:eastAsia="zh-CN"/>
    </w:rPr>
  </w:style>
  <w:style w:type="paragraph" w:customStyle="1" w:styleId="1ff2">
    <w:name w:val="Знак1 Знак Знак Знак Знак Знак Знак Знак Знак Знак"/>
    <w:basedOn w:val="a1"/>
    <w:next w:val="a1"/>
    <w:semiHidden/>
    <w:rsid w:val="009A74A1"/>
    <w:pPr>
      <w:spacing w:after="160" w:line="240" w:lineRule="exact"/>
    </w:pPr>
    <w:rPr>
      <w:rFonts w:ascii="Arial" w:eastAsia="Times New Roman" w:hAnsi="Arial" w:cs="Arial"/>
      <w:sz w:val="20"/>
      <w:szCs w:val="20"/>
      <w:lang w:val="en-US" w:eastAsia="en-US"/>
    </w:rPr>
  </w:style>
  <w:style w:type="paragraph" w:customStyle="1" w:styleId="1ff3">
    <w:name w:val="Знак1 Знак Знак Знак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CharChar5">
    <w:name w:val="Char Char"/>
    <w:basedOn w:val="a1"/>
    <w:rsid w:val="009A74A1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49">
    <w:name w:val="Без интервала4"/>
    <w:rsid w:val="009A74A1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130">
    <w:name w:val="Заголовок 13"/>
    <w:basedOn w:val="a1"/>
    <w:qFormat/>
    <w:rsid w:val="009A74A1"/>
    <w:pPr>
      <w:widowControl w:val="0"/>
      <w:spacing w:before="108" w:after="108" w:line="240" w:lineRule="auto"/>
      <w:ind w:firstLine="720"/>
      <w:jc w:val="center"/>
      <w:outlineLvl w:val="0"/>
    </w:pPr>
    <w:rPr>
      <w:rFonts w:ascii="Times New Roman CYR" w:eastAsia="Symbol" w:hAnsi="Times New Roman CYR" w:cs="Times New Roman CYR"/>
      <w:b/>
      <w:bCs/>
      <w:color w:val="26282F"/>
      <w:kern w:val="2"/>
      <w:sz w:val="24"/>
      <w:szCs w:val="24"/>
    </w:rPr>
  </w:style>
  <w:style w:type="paragraph" w:customStyle="1" w:styleId="3f0">
    <w:name w:val="Основной текст3"/>
    <w:basedOn w:val="a1"/>
    <w:rsid w:val="003D3CA8"/>
    <w:pPr>
      <w:shd w:val="clear" w:color="auto" w:fill="FFFFFF"/>
      <w:spacing w:after="600" w:line="0" w:lineRule="atLeast"/>
      <w:ind w:hanging="1580"/>
      <w:jc w:val="center"/>
    </w:pPr>
    <w:rPr>
      <w:rFonts w:ascii="Times New Roman" w:eastAsia="Times New Roman" w:hAnsi="Times New Roman" w:cs="Times New Roman"/>
      <w:color w:val="000000"/>
      <w:spacing w:val="10"/>
      <w:sz w:val="23"/>
      <w:szCs w:val="23"/>
      <w:lang w:val="ru"/>
    </w:rPr>
  </w:style>
  <w:style w:type="character" w:customStyle="1" w:styleId="FontStyle36">
    <w:name w:val="Font Style36"/>
    <w:uiPriority w:val="99"/>
    <w:rsid w:val="006447D4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2fa">
    <w:name w:val="Абзац списка2"/>
    <w:basedOn w:val="a1"/>
    <w:rsid w:val="00923E4A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WW-Absatz-Standardschriftart1111">
    <w:name w:val="WW-Absatz-Standardschriftart1111"/>
    <w:rsid w:val="008F0610"/>
  </w:style>
  <w:style w:type="character" w:customStyle="1" w:styleId="WW-Absatz-Standardschriftart11111">
    <w:name w:val="WW-Absatz-Standardschriftart11111"/>
    <w:rsid w:val="008F0610"/>
  </w:style>
  <w:style w:type="character" w:customStyle="1" w:styleId="WW-Absatz-Standardschriftart111111">
    <w:name w:val="WW-Absatz-Standardschriftart111111"/>
    <w:rsid w:val="008F0610"/>
  </w:style>
  <w:style w:type="character" w:customStyle="1" w:styleId="WW-Absatz-Standardschriftart1111111">
    <w:name w:val="WW-Absatz-Standardschriftart1111111"/>
    <w:rsid w:val="008F0610"/>
  </w:style>
  <w:style w:type="character" w:customStyle="1" w:styleId="WW8NumSt2z0">
    <w:name w:val="WW8NumSt2z0"/>
    <w:rsid w:val="008F0610"/>
    <w:rPr>
      <w:rFonts w:ascii="Times New Roman" w:hAnsi="Times New Roman" w:cs="Times New Roman"/>
    </w:rPr>
  </w:style>
  <w:style w:type="character" w:customStyle="1" w:styleId="affffffffd">
    <w:name w:val="Маркеры списка"/>
    <w:rsid w:val="008F0610"/>
    <w:rPr>
      <w:rFonts w:ascii="OpenSymbol" w:eastAsia="OpenSymbol" w:hAnsi="OpenSymbol" w:cs="OpenSymbol"/>
    </w:rPr>
  </w:style>
  <w:style w:type="paragraph" w:customStyle="1" w:styleId="1ff4">
    <w:name w:val="Стиль1"/>
    <w:basedOn w:val="a1"/>
    <w:rsid w:val="008F0610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1ff5">
    <w:name w:val="Оглавление1"/>
    <w:basedOn w:val="a1"/>
    <w:uiPriority w:val="99"/>
    <w:rsid w:val="008F0610"/>
    <w:pPr>
      <w:widowControl w:val="0"/>
      <w:shd w:val="clear" w:color="auto" w:fill="FFFFFF"/>
      <w:spacing w:after="0" w:line="278" w:lineRule="exact"/>
      <w:jc w:val="both"/>
    </w:pPr>
    <w:rPr>
      <w:rFonts w:eastAsiaTheme="minorHAnsi"/>
      <w:spacing w:val="-2"/>
      <w:sz w:val="23"/>
      <w:szCs w:val="23"/>
      <w:lang w:eastAsia="en-US"/>
    </w:rPr>
  </w:style>
  <w:style w:type="numbering" w:customStyle="1" w:styleId="113">
    <w:name w:val="Нет списка11"/>
    <w:next w:val="a4"/>
    <w:uiPriority w:val="99"/>
    <w:semiHidden/>
    <w:unhideWhenUsed/>
    <w:rsid w:val="008F0610"/>
  </w:style>
  <w:style w:type="character" w:customStyle="1" w:styleId="b-message-heademail">
    <w:name w:val="b-message-head__email"/>
    <w:uiPriority w:val="99"/>
    <w:rsid w:val="008F0610"/>
    <w:rPr>
      <w:rFonts w:cs="Times New Roman"/>
    </w:rPr>
  </w:style>
  <w:style w:type="character" w:customStyle="1" w:styleId="ConsPlusNormal2">
    <w:name w:val="ConsPlusNormal Знак"/>
    <w:locked/>
    <w:rsid w:val="008F0610"/>
    <w:rPr>
      <w:sz w:val="24"/>
      <w:szCs w:val="24"/>
    </w:rPr>
  </w:style>
  <w:style w:type="paragraph" w:customStyle="1" w:styleId="article-renderblock">
    <w:name w:val="article-render__block"/>
    <w:basedOn w:val="a1"/>
    <w:uiPriority w:val="99"/>
    <w:rsid w:val="008F061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br">
    <w:name w:val="nobr"/>
    <w:basedOn w:val="a2"/>
    <w:rsid w:val="008F0610"/>
    <w:rPr>
      <w:rFonts w:cs="Times New Roman"/>
    </w:rPr>
  </w:style>
  <w:style w:type="paragraph" w:customStyle="1" w:styleId="58">
    <w:name w:val="Без интервала5"/>
    <w:rsid w:val="00D54579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2fb">
    <w:name w:val="Название объекта2"/>
    <w:basedOn w:val="a1"/>
    <w:rsid w:val="00D46191"/>
    <w:pPr>
      <w:suppressLineNumbers/>
      <w:suppressAutoHyphens/>
      <w:spacing w:before="120" w:after="120" w:line="240" w:lineRule="auto"/>
    </w:pPr>
    <w:rPr>
      <w:rFonts w:ascii="Liberation Serif" w:eastAsia="SimSun" w:hAnsi="Liberation Serif" w:cs="Arial"/>
      <w:i/>
      <w:iCs/>
      <w:kern w:val="1"/>
      <w:sz w:val="24"/>
      <w:szCs w:val="24"/>
      <w:lang w:eastAsia="zh-CN" w:bidi="hi-IN"/>
    </w:rPr>
  </w:style>
  <w:style w:type="paragraph" w:customStyle="1" w:styleId="affffffffe">
    <w:name w:val="Текст в заданном формате"/>
    <w:basedOn w:val="a1"/>
    <w:rsid w:val="00D46191"/>
    <w:pPr>
      <w:suppressAutoHyphens/>
      <w:spacing w:after="0" w:line="240" w:lineRule="auto"/>
    </w:pPr>
    <w:rPr>
      <w:rFonts w:ascii="Liberation Mono" w:eastAsia="NSimSun" w:hAnsi="Liberation Mono" w:cs="Liberation Mono"/>
      <w:kern w:val="1"/>
      <w:sz w:val="20"/>
      <w:szCs w:val="20"/>
      <w:lang w:eastAsia="zh-CN" w:bidi="hi-IN"/>
    </w:rPr>
  </w:style>
  <w:style w:type="character" w:customStyle="1" w:styleId="afffffffff">
    <w:name w:val="Символ сноски"/>
    <w:rsid w:val="002B3039"/>
  </w:style>
  <w:style w:type="character" w:customStyle="1" w:styleId="afffffffff0">
    <w:name w:val="Символ концевой сноски"/>
    <w:rsid w:val="002B3039"/>
  </w:style>
  <w:style w:type="paragraph" w:customStyle="1" w:styleId="afffffffff1">
    <w:name w:val="Верхний и нижний колонтитулы"/>
    <w:basedOn w:val="a1"/>
    <w:qFormat/>
    <w:rsid w:val="002B3039"/>
    <w:pPr>
      <w:widowControl w:val="0"/>
      <w:spacing w:after="0" w:line="240" w:lineRule="auto"/>
      <w:ind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afffffffff2">
    <w:name w:val="Содержимое списка"/>
    <w:basedOn w:val="a1"/>
    <w:rsid w:val="002B3039"/>
    <w:pPr>
      <w:widowControl w:val="0"/>
      <w:spacing w:after="0" w:line="240" w:lineRule="auto"/>
      <w:ind w:left="567" w:firstLine="720"/>
      <w:jc w:val="both"/>
    </w:pPr>
    <w:rPr>
      <w:rFonts w:ascii="Times New Roman CYR" w:eastAsia="Symbol" w:hAnsi="Times New Roman CYR" w:cs="Wingdings"/>
      <w:kern w:val="2"/>
      <w:sz w:val="24"/>
      <w:szCs w:val="24"/>
      <w:lang w:eastAsia="zh-CN" w:bidi="hi-IN"/>
    </w:rPr>
  </w:style>
  <w:style w:type="paragraph" w:customStyle="1" w:styleId="s37">
    <w:name w:val="s_37"/>
    <w:basedOn w:val="a1"/>
    <w:rsid w:val="007B19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TML1">
    <w:name w:val="HTML Sample"/>
    <w:semiHidden/>
    <w:unhideWhenUsed/>
    <w:rsid w:val="00E20A1E"/>
    <w:rPr>
      <w:rFonts w:ascii="Courier New" w:eastAsia="Times New Roman" w:hAnsi="Courier New" w:cs="Courier New" w:hint="default"/>
    </w:rPr>
  </w:style>
  <w:style w:type="character" w:customStyle="1" w:styleId="ListLabel103">
    <w:name w:val="ListLabel 103"/>
    <w:qFormat/>
    <w:rsid w:val="00CC7321"/>
    <w:rPr>
      <w:lang w:val="ru-RU" w:eastAsia="en-US" w:bidi="ar-SA"/>
    </w:rPr>
  </w:style>
  <w:style w:type="character" w:customStyle="1" w:styleId="afffffffff3">
    <w:name w:val="Сноска_"/>
    <w:link w:val="afffffffff4"/>
    <w:uiPriority w:val="99"/>
    <w:locked/>
    <w:rsid w:val="00CC7321"/>
    <w:rPr>
      <w:b/>
      <w:bCs/>
      <w:sz w:val="18"/>
      <w:szCs w:val="18"/>
      <w:shd w:val="clear" w:color="auto" w:fill="FFFFFF"/>
    </w:rPr>
  </w:style>
  <w:style w:type="character" w:customStyle="1" w:styleId="afffffffff5">
    <w:name w:val="Сноска + Не полужирный"/>
    <w:uiPriority w:val="99"/>
    <w:rsid w:val="00CC7321"/>
    <w:rPr>
      <w:b w:val="0"/>
      <w:bCs w:val="0"/>
      <w:sz w:val="18"/>
      <w:szCs w:val="18"/>
      <w:shd w:val="clear" w:color="auto" w:fill="FFFFFF"/>
    </w:rPr>
  </w:style>
  <w:style w:type="paragraph" w:customStyle="1" w:styleId="afffffffff4">
    <w:name w:val="Сноска"/>
    <w:basedOn w:val="a1"/>
    <w:link w:val="afffffffff3"/>
    <w:uiPriority w:val="99"/>
    <w:rsid w:val="00CC7321"/>
    <w:pPr>
      <w:widowControl w:val="0"/>
      <w:shd w:val="clear" w:color="auto" w:fill="FFFFFF"/>
      <w:spacing w:after="0" w:line="230" w:lineRule="exact"/>
      <w:jc w:val="both"/>
    </w:pPr>
    <w:rPr>
      <w:b/>
      <w:bCs/>
      <w:sz w:val="18"/>
      <w:szCs w:val="18"/>
    </w:rPr>
  </w:style>
  <w:style w:type="character" w:customStyle="1" w:styleId="rpc41">
    <w:name w:val="_rpc_41"/>
    <w:basedOn w:val="a2"/>
    <w:rsid w:val="00255E9E"/>
  </w:style>
  <w:style w:type="paragraph" w:styleId="1ff6">
    <w:name w:val="index 1"/>
    <w:basedOn w:val="a1"/>
    <w:next w:val="a1"/>
    <w:autoRedefine/>
    <w:uiPriority w:val="99"/>
    <w:semiHidden/>
    <w:unhideWhenUsed/>
    <w:rsid w:val="00A70C0B"/>
    <w:pPr>
      <w:suppressAutoHyphens/>
      <w:spacing w:after="0" w:line="240" w:lineRule="auto"/>
      <w:ind w:left="240" w:hanging="240"/>
    </w:pPr>
    <w:rPr>
      <w:rFonts w:ascii="Liberation Serif" w:eastAsia="NSimSun" w:hAnsi="Liberation Serif" w:cs="Mangal"/>
      <w:kern w:val="2"/>
      <w:sz w:val="24"/>
      <w:szCs w:val="21"/>
      <w:lang w:eastAsia="zh-CN" w:bidi="hi-IN"/>
    </w:rPr>
  </w:style>
  <w:style w:type="paragraph" w:styleId="afffffffff6">
    <w:name w:val="index heading"/>
    <w:basedOn w:val="a1"/>
    <w:qFormat/>
    <w:rsid w:val="00A70C0B"/>
    <w:pPr>
      <w:suppressLineNumbers/>
      <w:suppressAutoHyphens/>
      <w:spacing w:after="0" w:line="240" w:lineRule="auto"/>
    </w:pPr>
    <w:rPr>
      <w:rFonts w:ascii="Liberation Serif" w:eastAsia="NSimSun" w:hAnsi="Liberation Serif" w:cs="Arial"/>
      <w:kern w:val="2"/>
      <w:sz w:val="24"/>
      <w:szCs w:val="24"/>
      <w:lang w:eastAsia="zh-CN" w:bidi="hi-IN"/>
    </w:rPr>
  </w:style>
  <w:style w:type="paragraph" w:customStyle="1" w:styleId="Heading">
    <w:name w:val="Heading"/>
    <w:basedOn w:val="Standard"/>
    <w:next w:val="Textbody"/>
    <w:rsid w:val="001A15F7"/>
    <w:pPr>
      <w:keepNext/>
      <w:widowControl/>
      <w:spacing w:before="240" w:after="120"/>
      <w:ind w:firstLine="0"/>
      <w:jc w:val="left"/>
    </w:pPr>
    <w:rPr>
      <w:rFonts w:ascii="Liberation Sans" w:eastAsia="Microsoft YaHei" w:hAnsi="Liberation Sans"/>
      <w:sz w:val="28"/>
      <w:szCs w:val="28"/>
      <w:lang w:eastAsia="zh-CN" w:bidi="hi-IN"/>
    </w:rPr>
  </w:style>
  <w:style w:type="paragraph" w:customStyle="1" w:styleId="Textbody">
    <w:name w:val="Text body"/>
    <w:basedOn w:val="Standard"/>
    <w:rsid w:val="001A15F7"/>
    <w:pPr>
      <w:widowControl/>
      <w:spacing w:after="140" w:line="276" w:lineRule="auto"/>
      <w:ind w:firstLine="0"/>
      <w:jc w:val="left"/>
    </w:pPr>
    <w:rPr>
      <w:rFonts w:ascii="Liberation Serif" w:eastAsia="NSimSun" w:hAnsi="Liberation Serif"/>
      <w:lang w:eastAsia="zh-CN" w:bidi="hi-IN"/>
    </w:rPr>
  </w:style>
  <w:style w:type="paragraph" w:customStyle="1" w:styleId="Index">
    <w:name w:val="Index"/>
    <w:basedOn w:val="Standard"/>
    <w:rsid w:val="001A15F7"/>
    <w:pPr>
      <w:widowControl/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Internetlink">
    <w:name w:val="Internet link"/>
    <w:rsid w:val="001A15F7"/>
    <w:rPr>
      <w:color w:val="000080"/>
      <w:u w:val="single"/>
    </w:rPr>
  </w:style>
  <w:style w:type="paragraph" w:customStyle="1" w:styleId="c7e0e3eeebeee2eeea1">
    <w:name w:val="Зc7аe0гe3оeeлebоeeвe2оeeкea 1"/>
    <w:basedOn w:val="a1"/>
    <w:uiPriority w:val="99"/>
    <w:rsid w:val="001A15F7"/>
    <w:pPr>
      <w:widowControl w:val="0"/>
      <w:autoSpaceDE w:val="0"/>
      <w:autoSpaceDN w:val="0"/>
      <w:adjustRightInd w:val="0"/>
      <w:spacing w:before="108" w:after="108" w:line="240" w:lineRule="auto"/>
      <w:jc w:val="center"/>
    </w:pPr>
    <w:rPr>
      <w:rFonts w:ascii="Times New Roman CYR" w:eastAsia="Times New Roman" w:hAnsi="Times New Roman CYR" w:cs="Wingdings"/>
      <w:b/>
      <w:color w:val="26282F"/>
      <w:kern w:val="1"/>
      <w:sz w:val="24"/>
      <w:szCs w:val="24"/>
      <w:lang w:eastAsia="zh-CN" w:bidi="hi-IN"/>
    </w:rPr>
  </w:style>
  <w:style w:type="character" w:customStyle="1" w:styleId="c3e8efe5f0f2e5eaf1f2eee2e0fff1f1fbebeae0">
    <w:name w:val="Гc3иe8пefеe5рf0тf2еe5кeaсf1тf2оeeвe2аe0яff сf1сf1ыfbлebкeaаe0"/>
    <w:uiPriority w:val="99"/>
    <w:rsid w:val="001A15F7"/>
    <w:rPr>
      <w:color w:val="106BBE"/>
    </w:rPr>
  </w:style>
  <w:style w:type="character" w:customStyle="1" w:styleId="d6e2e5f2eee2eee5e2fbe4e5ebe5ede8e5">
    <w:name w:val="Цd6вe2еe5тf2оeeвe2оeeеe5 вe2ыfbдe4еe5лebеe5нedиe8еe5"/>
    <w:uiPriority w:val="99"/>
    <w:rsid w:val="001A15F7"/>
    <w:rPr>
      <w:b/>
      <w:color w:val="26282F"/>
    </w:rPr>
  </w:style>
  <w:style w:type="character" w:customStyle="1" w:styleId="d6e2e5f2eee2eee5e2fbe4e5ebe5ede8e5e4ebffd2e5eaf1f2">
    <w:name w:val="Цd6вe2еe5тf2оeeвe2оeeеe5 вe2ыfbдe4еe5лebеe5нedиe8еe5 дe4лebяff Тd2еe5кeaсf1тf2"/>
    <w:uiPriority w:val="99"/>
    <w:rsid w:val="001A15F7"/>
  </w:style>
  <w:style w:type="character" w:customStyle="1" w:styleId="c8edf2e5f0ede5f2-f1f1fbebeae0">
    <w:name w:val="Иc8нedтf2еe5рf0нedеe5тf2-сf1сf1ыfbлebкeaаe0"/>
    <w:uiPriority w:val="99"/>
    <w:rsid w:val="001A15F7"/>
    <w:rPr>
      <w:color w:val="000080"/>
      <w:u w:val="single"/>
    </w:rPr>
  </w:style>
  <w:style w:type="character" w:customStyle="1" w:styleId="cde5e2f1f2f3efe8ebe2f1e8ebf3">
    <w:name w:val="Нcdеe5 вe2сf1тf2уf3пefиe8лeb вe2 сf1иe8лebуf3"/>
    <w:uiPriority w:val="99"/>
    <w:rsid w:val="001A15F7"/>
    <w:rPr>
      <w:rFonts w:eastAsia="Times New Roman" w:cs="Times New Roman"/>
      <w:b/>
      <w:color w:val="000000"/>
    </w:rPr>
  </w:style>
  <w:style w:type="paragraph" w:customStyle="1" w:styleId="c7e0e3eeebeee2eeea">
    <w:name w:val="Зc7аe0гe3оeeлebоeeвe2оeeкea"/>
    <w:basedOn w:val="a1"/>
    <w:next w:val="cef1edeee2edeee9f2e5eaf1f2"/>
    <w:uiPriority w:val="99"/>
    <w:rsid w:val="001A15F7"/>
    <w:pPr>
      <w:keepNext/>
      <w:widowControl w:val="0"/>
      <w:autoSpaceDE w:val="0"/>
      <w:autoSpaceDN w:val="0"/>
      <w:adjustRightInd w:val="0"/>
      <w:spacing w:before="240" w:after="120" w:line="240" w:lineRule="auto"/>
      <w:ind w:firstLine="720"/>
      <w:jc w:val="both"/>
    </w:pPr>
    <w:rPr>
      <w:rFonts w:ascii="Liberation Sans" w:eastAsia="Microsoft YaHei" w:hAnsi="Liberation Sans" w:cs="Arial"/>
      <w:kern w:val="1"/>
      <w:sz w:val="28"/>
      <w:szCs w:val="28"/>
      <w:lang w:eastAsia="zh-CN" w:bidi="hi-IN"/>
    </w:rPr>
  </w:style>
  <w:style w:type="paragraph" w:customStyle="1" w:styleId="cef1edeee2edeee9f2e5eaf1f2">
    <w:name w:val="Оceсf1нedоeeвe2нedоeeйe9 тf2еe5кeaсf1тf2"/>
    <w:basedOn w:val="a1"/>
    <w:uiPriority w:val="99"/>
    <w:rsid w:val="001A15F7"/>
    <w:pPr>
      <w:widowControl w:val="0"/>
      <w:autoSpaceDE w:val="0"/>
      <w:autoSpaceDN w:val="0"/>
      <w:adjustRightInd w:val="0"/>
      <w:spacing w:after="140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d1efe8f1eeea">
    <w:name w:val="Сd1пefиe8сf1оeeкea"/>
    <w:basedOn w:val="cef1edeee2edeee9f2e5eaf1f2"/>
    <w:uiPriority w:val="99"/>
    <w:rsid w:val="001A15F7"/>
    <w:rPr>
      <w:rFonts w:cs="Arial"/>
    </w:rPr>
  </w:style>
  <w:style w:type="paragraph" w:customStyle="1" w:styleId="cde0e7e2e0ede8e5">
    <w:name w:val="Нcdаe0зe7вe2аe0нedиe8еe5"/>
    <w:basedOn w:val="a1"/>
    <w:uiPriority w:val="99"/>
    <w:rsid w:val="001A15F7"/>
    <w:pPr>
      <w:widowControl w:val="0"/>
      <w:autoSpaceDE w:val="0"/>
      <w:autoSpaceDN w:val="0"/>
      <w:adjustRightInd w:val="0"/>
      <w:spacing w:before="120" w:after="120" w:line="240" w:lineRule="auto"/>
      <w:ind w:firstLine="720"/>
      <w:jc w:val="both"/>
    </w:pPr>
    <w:rPr>
      <w:rFonts w:ascii="Times New Roman CYR" w:eastAsia="Times New Roman" w:hAnsi="Times New Roman CYR" w:cs="Arial"/>
      <w:i/>
      <w:iCs/>
      <w:kern w:val="1"/>
      <w:sz w:val="24"/>
      <w:szCs w:val="24"/>
      <w:lang w:eastAsia="zh-CN" w:bidi="hi-IN"/>
    </w:rPr>
  </w:style>
  <w:style w:type="paragraph" w:customStyle="1" w:styleId="d3eae0e7e0f2e5ebfc">
    <w:name w:val="Уd3кeaаe0зe7аe0тf2еe5лebьfc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Arial"/>
      <w:kern w:val="1"/>
      <w:sz w:val="24"/>
      <w:szCs w:val="24"/>
      <w:lang w:eastAsia="zh-CN" w:bidi="hi-IN"/>
    </w:rPr>
  </w:style>
  <w:style w:type="paragraph" w:customStyle="1" w:styleId="d2e0e1ebe8f6fbeceeedeef8e8f0e8ededfbe9">
    <w:name w:val="Тd2аe0бe1лebиe8цf6ыfb (мecоeeнedоeeшf8иe8рf0иe8нedнedыfbйe9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Courier New" w:eastAsia="Times New Roman" w:hAnsi="Courier New" w:cs="Wingdings"/>
      <w:kern w:val="1"/>
      <w:sz w:val="24"/>
      <w:szCs w:val="24"/>
      <w:lang w:eastAsia="zh-CN" w:bidi="hi-IN"/>
    </w:rPr>
  </w:style>
  <w:style w:type="paragraph" w:customStyle="1" w:styleId="caeeecece5edf2e0f0e8e9">
    <w:name w:val="Кcaоeeмecмecеe5нedтf2аe0рf0иe8йe9"/>
    <w:uiPriority w:val="99"/>
    <w:rsid w:val="001A15F7"/>
    <w:pPr>
      <w:widowControl w:val="0"/>
      <w:suppressAutoHyphens/>
      <w:autoSpaceDE w:val="0"/>
      <w:autoSpaceDN w:val="0"/>
      <w:adjustRightInd w:val="0"/>
      <w:spacing w:before="75" w:after="0" w:line="240" w:lineRule="auto"/>
      <w:ind w:left="170"/>
    </w:pPr>
    <w:rPr>
      <w:rFonts w:ascii="Liberation Serif" w:eastAsia="Times New Roman" w:hAnsi="Liberation Serif" w:cs="Arial"/>
      <w:color w:val="353842"/>
      <w:kern w:val="1"/>
      <w:sz w:val="24"/>
      <w:szCs w:val="24"/>
      <w:lang w:eastAsia="zh-CN" w:bidi="hi-IN"/>
    </w:rPr>
  </w:style>
  <w:style w:type="paragraph" w:customStyle="1" w:styleId="d2e5eaf1f2f1eff0e0e2eae0">
    <w:name w:val="Тd2еe5кeaсf1тf2 (сf1пefрf0аe0вe2кea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left="170" w:right="170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ff0e8e6e0f2fbe9e2ebe5e2ee">
    <w:name w:val="Пcfрf0иe8жe6аe0тf2ыfbйe9 вe2лebеe5вe2оee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deef0ece0ebfcedfbe9f2e0e1ebe8f6e0">
    <w:name w:val="Нcdоeeрf0мecаe0лebьfcнedыfbйe9 (тf2аe0бe1лebиe8цf6аe0)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8edf4eef0ece0f6e8ffeee2e5f0f1e8e8">
    <w:name w:val="Иc8нedфf4оeeрf0мecаe0цf6иe8яff оee вe2еe5рf0сf1иe8иe8"/>
    <w:basedOn w:val="caeeecece5edf2e0f0e8e9"/>
    <w:uiPriority w:val="99"/>
    <w:rsid w:val="001A15F7"/>
    <w:rPr>
      <w:i/>
    </w:rPr>
  </w:style>
  <w:style w:type="paragraph" w:customStyle="1" w:styleId="c8edf4eef0ece0f6e8ffeee1e8e7ece5ede5ede8fff5">
    <w:name w:val="Иc8нedфf4оeeрf0мecаe0цf6иe8яff оeeбe1 иe8зe7мecеe5нedеe5нedиe8яffхf5"/>
    <w:uiPriority w:val="99"/>
    <w:rsid w:val="001A15F7"/>
    <w:pPr>
      <w:widowControl w:val="0"/>
      <w:suppressAutoHyphens/>
      <w:autoSpaceDE w:val="0"/>
      <w:autoSpaceDN w:val="0"/>
      <w:adjustRightInd w:val="0"/>
      <w:spacing w:before="180" w:after="0" w:line="240" w:lineRule="auto"/>
      <w:ind w:left="360" w:right="360"/>
    </w:pPr>
    <w:rPr>
      <w:rFonts w:ascii="Liberation Serif" w:eastAsia="Times New Roman" w:hAnsi="Liberation Serif" w:cs="Arial"/>
      <w:color w:val="353842"/>
      <w:kern w:val="1"/>
      <w:sz w:val="20"/>
      <w:szCs w:val="24"/>
      <w:lang w:eastAsia="zh-CN" w:bidi="hi-IN"/>
    </w:rPr>
  </w:style>
  <w:style w:type="paragraph" w:customStyle="1" w:styleId="d2e5eaf1f2e8edf4eef0ece0f6e8e8eee1e8e7ece5ede5ede8fff5">
    <w:name w:val="Тd2еe5кeaсf1тf2 иe8нedфf4оeeрf0мecаe0цf6иe8иe8 оeeбe1 иe8зe7мecеe5нedеe5нedиe8яffхf5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color w:val="353842"/>
      <w:kern w:val="1"/>
      <w:sz w:val="20"/>
      <w:szCs w:val="24"/>
      <w:lang w:eastAsia="zh-CN" w:bidi="hi-IN"/>
    </w:rPr>
  </w:style>
  <w:style w:type="paragraph" w:customStyle="1" w:styleId="cfeee4e7e0e3eeebeee2eeeae4ebffe8edf4eef0ece0f6e8e8eee1e8e7ece5ede5ede8fff5">
    <w:name w:val="Пcfоeeдe4зe7аe0гe3оeeлebоeeвe2оeeкea дe4лebяff иe8нedфf4оeeрf0мecаe0цf6иe8иe8 оeeбe1 иe8зe7мecеe5нedеe5нedиe8яffхf5"/>
    <w:basedOn w:val="d2e5eaf1f2e8edf4eef0ece0f6e8e8eee1e8e7ece5ede5ede8fff5"/>
    <w:uiPriority w:val="99"/>
    <w:rsid w:val="001A15F7"/>
    <w:rPr>
      <w:b/>
    </w:rPr>
  </w:style>
  <w:style w:type="paragraph" w:customStyle="1" w:styleId="c2e5f0f5ede8e9e8ede8e6ede8e9eaeeebeeedf2e8f2f3ebfb">
    <w:name w:val="Вc2еe5рf0хf5нedиe8йe9 иe8 нedиe8жe6нedиe8йe9 кeaоeeлebоeeнedтf2иe8тf2уf3лebыf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Times New Roman CYR" w:eastAsia="Times New Roman" w:hAnsi="Times New Roman CYR" w:cs="Wingdings"/>
      <w:kern w:val="1"/>
      <w:sz w:val="24"/>
      <w:szCs w:val="24"/>
      <w:lang w:eastAsia="zh-CN" w:bidi="hi-IN"/>
    </w:rPr>
  </w:style>
  <w:style w:type="paragraph" w:customStyle="1" w:styleId="c2e5f0f5ede8e9eaeeebeeedf2e8f2f3eb">
    <w:name w:val="Вc2еe5рf0хf5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  <w:jc w:val="center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cde8e6ede8e9eaeeebeeedf2e8f2f3eb">
    <w:name w:val="Нcdиe8жe6нedиe8йe9 кeaоeeлebоeeнedтf2иe8тf2уf3лeb"/>
    <w:basedOn w:val="a1"/>
    <w:uiPriority w:val="99"/>
    <w:rsid w:val="001A15F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Wingdings"/>
      <w:kern w:val="1"/>
      <w:sz w:val="20"/>
      <w:szCs w:val="24"/>
      <w:lang w:eastAsia="zh-CN" w:bidi="hi-IN"/>
    </w:rPr>
  </w:style>
  <w:style w:type="paragraph" w:customStyle="1" w:styleId="TableContents">
    <w:name w:val="Table Contents"/>
    <w:basedOn w:val="Standard"/>
    <w:rsid w:val="001A15F7"/>
    <w:pPr>
      <w:suppressLineNumbers/>
      <w:ind w:firstLine="0"/>
      <w:jc w:val="left"/>
    </w:pPr>
    <w:rPr>
      <w:rFonts w:ascii="Liberation Serif" w:eastAsia="NSimSun" w:hAnsi="Liberation Serif"/>
      <w:lang w:eastAsia="zh-CN" w:bidi="hi-IN"/>
    </w:rPr>
  </w:style>
  <w:style w:type="character" w:customStyle="1" w:styleId="VisitedInternetLink">
    <w:name w:val="Visited Internet Link"/>
    <w:rsid w:val="001A15F7"/>
    <w:rPr>
      <w:color w:val="800000"/>
      <w:u w:val="single"/>
    </w:rPr>
  </w:style>
  <w:style w:type="character" w:customStyle="1" w:styleId="2Exact">
    <w:name w:val="Основной текст (2) Exact"/>
    <w:qFormat/>
    <w:rsid w:val="00A92EEA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s2">
    <w:name w:val="s2"/>
    <w:rsid w:val="00A92EEA"/>
  </w:style>
  <w:style w:type="paragraph" w:customStyle="1" w:styleId="Style5">
    <w:name w:val="Style5"/>
    <w:basedOn w:val="a1"/>
    <w:rsid w:val="0091214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fffffffff7">
    <w:name w:val="Block Text"/>
    <w:basedOn w:val="a1"/>
    <w:rsid w:val="000F3EE5"/>
    <w:pPr>
      <w:widowControl w:val="0"/>
      <w:shd w:val="clear" w:color="auto" w:fill="FFFFFF"/>
      <w:autoSpaceDE w:val="0"/>
      <w:autoSpaceDN w:val="0"/>
      <w:adjustRightInd w:val="0"/>
      <w:spacing w:after="0" w:line="365" w:lineRule="exact"/>
      <w:ind w:left="1142" w:right="595" w:hanging="283"/>
      <w:jc w:val="center"/>
    </w:pPr>
    <w:rPr>
      <w:rFonts w:ascii="Courier New" w:eastAsia="Times New Roman" w:hAnsi="Courier New" w:cs="Times New Roman"/>
      <w:b/>
      <w:bCs/>
      <w:i/>
      <w:color w:val="000000"/>
      <w:spacing w:val="-16"/>
      <w:sz w:val="34"/>
      <w:szCs w:val="34"/>
    </w:rPr>
  </w:style>
  <w:style w:type="character" w:customStyle="1" w:styleId="ListLabel1">
    <w:name w:val="ListLabel 1"/>
    <w:qFormat/>
    <w:rsid w:val="0099753D"/>
    <w:rPr>
      <w:rFonts w:eastAsia="Calibri" w:cs="Times New Roman"/>
    </w:rPr>
  </w:style>
  <w:style w:type="character" w:customStyle="1" w:styleId="ListLabel2">
    <w:name w:val="ListLabel 2"/>
    <w:qFormat/>
    <w:rsid w:val="0099753D"/>
    <w:rPr>
      <w:rFonts w:cs="Courier New"/>
    </w:rPr>
  </w:style>
  <w:style w:type="character" w:customStyle="1" w:styleId="ListLabel3">
    <w:name w:val="ListLabel 3"/>
    <w:qFormat/>
    <w:rsid w:val="0099753D"/>
    <w:rPr>
      <w:rFonts w:cs="Courier New"/>
    </w:rPr>
  </w:style>
  <w:style w:type="character" w:customStyle="1" w:styleId="ListLabel4">
    <w:name w:val="ListLabel 4"/>
    <w:qFormat/>
    <w:rsid w:val="0099753D"/>
    <w:rPr>
      <w:rFonts w:cs="Courier New"/>
    </w:rPr>
  </w:style>
  <w:style w:type="character" w:customStyle="1" w:styleId="ListLabel5">
    <w:name w:val="ListLabel 5"/>
    <w:qFormat/>
    <w:rsid w:val="0099753D"/>
    <w:rPr>
      <w:rFonts w:eastAsia="Calibri" w:cs="Times New Roman"/>
    </w:rPr>
  </w:style>
  <w:style w:type="character" w:customStyle="1" w:styleId="ListLabel6">
    <w:name w:val="ListLabel 6"/>
    <w:qFormat/>
    <w:rsid w:val="0099753D"/>
    <w:rPr>
      <w:rFonts w:cs="Courier New"/>
    </w:rPr>
  </w:style>
  <w:style w:type="character" w:customStyle="1" w:styleId="ListLabel7">
    <w:name w:val="ListLabel 7"/>
    <w:qFormat/>
    <w:rsid w:val="0099753D"/>
    <w:rPr>
      <w:rFonts w:cs="Courier New"/>
    </w:rPr>
  </w:style>
  <w:style w:type="character" w:customStyle="1" w:styleId="ListLabel8">
    <w:name w:val="ListLabel 8"/>
    <w:qFormat/>
    <w:rsid w:val="0099753D"/>
    <w:rPr>
      <w:rFonts w:cs="Courier New"/>
    </w:rPr>
  </w:style>
  <w:style w:type="character" w:customStyle="1" w:styleId="ListLabel9">
    <w:name w:val="ListLabel 9"/>
    <w:qFormat/>
    <w:rsid w:val="0099753D"/>
    <w:rPr>
      <w:rFonts w:eastAsia="Calibri" w:cs="Times New Roman"/>
    </w:rPr>
  </w:style>
  <w:style w:type="character" w:customStyle="1" w:styleId="ListLabel10">
    <w:name w:val="ListLabel 10"/>
    <w:qFormat/>
    <w:rsid w:val="0099753D"/>
    <w:rPr>
      <w:rFonts w:cs="Courier New"/>
    </w:rPr>
  </w:style>
  <w:style w:type="character" w:customStyle="1" w:styleId="ListLabel11">
    <w:name w:val="ListLabel 11"/>
    <w:qFormat/>
    <w:rsid w:val="0099753D"/>
    <w:rPr>
      <w:rFonts w:cs="Courier New"/>
    </w:rPr>
  </w:style>
  <w:style w:type="character" w:customStyle="1" w:styleId="ListLabel12">
    <w:name w:val="ListLabel 12"/>
    <w:qFormat/>
    <w:rsid w:val="0099753D"/>
    <w:rPr>
      <w:rFonts w:cs="Courier New"/>
    </w:rPr>
  </w:style>
  <w:style w:type="character" w:customStyle="1" w:styleId="ListLabel13">
    <w:name w:val="ListLabel 13"/>
    <w:qFormat/>
    <w:rsid w:val="0099753D"/>
    <w:rPr>
      <w:rFonts w:eastAsia="Calibri" w:cs="Times New Roman"/>
    </w:rPr>
  </w:style>
  <w:style w:type="character" w:customStyle="1" w:styleId="ListLabel14">
    <w:name w:val="ListLabel 14"/>
    <w:qFormat/>
    <w:rsid w:val="0099753D"/>
    <w:rPr>
      <w:rFonts w:cs="Courier New"/>
    </w:rPr>
  </w:style>
  <w:style w:type="character" w:customStyle="1" w:styleId="ListLabel15">
    <w:name w:val="ListLabel 15"/>
    <w:qFormat/>
    <w:rsid w:val="0099753D"/>
    <w:rPr>
      <w:rFonts w:cs="Courier New"/>
    </w:rPr>
  </w:style>
  <w:style w:type="character" w:customStyle="1" w:styleId="ListLabel16">
    <w:name w:val="ListLabel 16"/>
    <w:qFormat/>
    <w:rsid w:val="0099753D"/>
    <w:rPr>
      <w:rFonts w:cs="Courier New"/>
    </w:rPr>
  </w:style>
  <w:style w:type="paragraph" w:customStyle="1" w:styleId="2fc">
    <w:name w:val="Знак Знак2 Знак Знак Знак Знак Знак Знак"/>
    <w:basedOn w:val="a1"/>
    <w:qFormat/>
    <w:rsid w:val="0099753D"/>
    <w:pPr>
      <w:spacing w:after="160" w:line="240" w:lineRule="exact"/>
    </w:pPr>
    <w:rPr>
      <w:rFonts w:ascii="Verdana" w:eastAsia="Times New Roman" w:hAnsi="Verdana" w:cs="Times New Roman"/>
      <w:sz w:val="20"/>
      <w:szCs w:val="20"/>
      <w:lang w:val="en-US" w:eastAsia="en-US"/>
    </w:rPr>
  </w:style>
  <w:style w:type="paragraph" w:customStyle="1" w:styleId="1ff7">
    <w:name w:val="Верхний колонтитул1"/>
    <w:basedOn w:val="a1"/>
    <w:uiPriority w:val="99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8">
    <w:name w:val="Нижний колонтитул1"/>
    <w:basedOn w:val="a1"/>
    <w:unhideWhenUsed/>
    <w:rsid w:val="0099753D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character" w:customStyle="1" w:styleId="11pt0pt">
    <w:name w:val="Основной текст + 11 pt;Интервал 0 pt"/>
    <w:basedOn w:val="a2"/>
    <w:rsid w:val="0099753D"/>
    <w:rPr>
      <w:rFonts w:ascii="Times New Roman" w:eastAsia="Times New Roman" w:hAnsi="Times New Roman"/>
      <w:b w:val="0"/>
      <w:bCs w:val="0"/>
      <w:i w:val="0"/>
      <w:iCs w:val="0"/>
      <w:smallCaps w:val="0"/>
      <w:strike w:val="0"/>
      <w:color w:val="000000"/>
      <w:spacing w:val="1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styleId="a">
    <w:name w:val="List Number"/>
    <w:basedOn w:val="a1"/>
    <w:unhideWhenUsed/>
    <w:rsid w:val="009162C1"/>
    <w:pPr>
      <w:numPr>
        <w:numId w:val="1"/>
      </w:numPr>
      <w:contextualSpacing/>
    </w:pPr>
  </w:style>
  <w:style w:type="character" w:customStyle="1" w:styleId="databind-variable1">
    <w:name w:val="databind-variable1"/>
    <w:rsid w:val="009162C1"/>
    <w:rPr>
      <w:bdr w:val="none" w:sz="0" w:space="0" w:color="auto" w:frame="1"/>
    </w:rPr>
  </w:style>
  <w:style w:type="character" w:customStyle="1" w:styleId="FontStyle18">
    <w:name w:val="Font Style18"/>
    <w:rsid w:val="009162C1"/>
    <w:rPr>
      <w:rFonts w:ascii="Times New Roman" w:hAnsi="Times New Roman" w:cs="Times New Roman"/>
      <w:sz w:val="24"/>
      <w:szCs w:val="24"/>
    </w:rPr>
  </w:style>
  <w:style w:type="paragraph" w:customStyle="1" w:styleId="western">
    <w:name w:val="western"/>
    <w:basedOn w:val="a1"/>
    <w:rsid w:val="009162C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b/>
      <w:bCs/>
      <w:color w:val="000000"/>
      <w:sz w:val="26"/>
      <w:szCs w:val="26"/>
    </w:rPr>
  </w:style>
  <w:style w:type="character" w:customStyle="1" w:styleId="markedcontent">
    <w:name w:val="markedcontent"/>
    <w:basedOn w:val="a2"/>
    <w:rsid w:val="005D710B"/>
  </w:style>
  <w:style w:type="paragraph" w:customStyle="1" w:styleId="font6">
    <w:name w:val="font6"/>
    <w:basedOn w:val="a1"/>
    <w:rsid w:val="001A50B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B050"/>
      <w:sz w:val="44"/>
      <w:szCs w:val="44"/>
    </w:rPr>
  </w:style>
  <w:style w:type="character" w:customStyle="1" w:styleId="FontStyle12">
    <w:name w:val="Font Style12"/>
    <w:basedOn w:val="a2"/>
    <w:rsid w:val="000B7699"/>
    <w:rPr>
      <w:rFonts w:ascii="Times New Roman" w:hAnsi="Times New Roman" w:cs="Times New Roman" w:hint="default"/>
      <w:sz w:val="26"/>
      <w:szCs w:val="26"/>
    </w:rPr>
  </w:style>
  <w:style w:type="character" w:customStyle="1" w:styleId="ff1">
    <w:name w:val="ff1"/>
    <w:basedOn w:val="a2"/>
    <w:rsid w:val="00BF5540"/>
  </w:style>
  <w:style w:type="character" w:customStyle="1" w:styleId="organictextcontentspan">
    <w:name w:val="organictextcontentspan"/>
    <w:basedOn w:val="a2"/>
    <w:rsid w:val="00BF5540"/>
  </w:style>
  <w:style w:type="character" w:customStyle="1" w:styleId="extendedtext-full">
    <w:name w:val="extendedtext-full"/>
    <w:basedOn w:val="a2"/>
    <w:rsid w:val="00BF5540"/>
  </w:style>
  <w:style w:type="character" w:customStyle="1" w:styleId="extendedtext-short">
    <w:name w:val="extendedtext-short"/>
    <w:basedOn w:val="a2"/>
    <w:rsid w:val="00BF5540"/>
  </w:style>
  <w:style w:type="paragraph" w:customStyle="1" w:styleId="afffffffff8">
    <w:name w:val="a"/>
    <w:basedOn w:val="a1"/>
    <w:rsid w:val="00BF554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ListLabel17">
    <w:name w:val="ListLabel 17"/>
    <w:qFormat/>
    <w:rsid w:val="00D9707C"/>
    <w:rPr>
      <w:lang w:val="ru-RU" w:eastAsia="en-US" w:bidi="ar-SA"/>
    </w:rPr>
  </w:style>
  <w:style w:type="character" w:customStyle="1" w:styleId="ListLabel18">
    <w:name w:val="ListLabel 18"/>
    <w:qFormat/>
    <w:rsid w:val="00D9707C"/>
    <w:rPr>
      <w:lang w:val="ru-RU" w:eastAsia="en-US" w:bidi="ar-SA"/>
    </w:rPr>
  </w:style>
  <w:style w:type="character" w:customStyle="1" w:styleId="ListLabel19">
    <w:name w:val="ListLabel 19"/>
    <w:qFormat/>
    <w:rsid w:val="00D9707C"/>
    <w:rPr>
      <w:lang w:val="ru-RU" w:eastAsia="en-US" w:bidi="ar-SA"/>
    </w:rPr>
  </w:style>
  <w:style w:type="character" w:customStyle="1" w:styleId="ListLabel20">
    <w:name w:val="ListLabel 20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1">
    <w:name w:val="ListLabel 21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2">
    <w:name w:val="ListLabel 22"/>
    <w:qFormat/>
    <w:rsid w:val="00D9707C"/>
    <w:rPr>
      <w:lang w:val="ru-RU" w:eastAsia="en-US" w:bidi="ar-SA"/>
    </w:rPr>
  </w:style>
  <w:style w:type="character" w:customStyle="1" w:styleId="ListLabel23">
    <w:name w:val="ListLabel 23"/>
    <w:qFormat/>
    <w:rsid w:val="00D9707C"/>
    <w:rPr>
      <w:lang w:val="ru-RU" w:eastAsia="en-US" w:bidi="ar-SA"/>
    </w:rPr>
  </w:style>
  <w:style w:type="character" w:customStyle="1" w:styleId="ListLabel24">
    <w:name w:val="ListLabel 24"/>
    <w:qFormat/>
    <w:rsid w:val="00D9707C"/>
    <w:rPr>
      <w:lang w:val="ru-RU" w:eastAsia="en-US" w:bidi="ar-SA"/>
    </w:rPr>
  </w:style>
  <w:style w:type="character" w:customStyle="1" w:styleId="ListLabel25">
    <w:name w:val="ListLabel 25"/>
    <w:qFormat/>
    <w:rsid w:val="00D9707C"/>
    <w:rPr>
      <w:lang w:val="ru-RU" w:eastAsia="en-US" w:bidi="ar-SA"/>
    </w:rPr>
  </w:style>
  <w:style w:type="character" w:customStyle="1" w:styleId="ListLabel26">
    <w:name w:val="ListLabel 26"/>
    <w:qFormat/>
    <w:rsid w:val="00D9707C"/>
    <w:rPr>
      <w:lang w:val="ru-RU" w:eastAsia="en-US" w:bidi="ar-SA"/>
    </w:rPr>
  </w:style>
  <w:style w:type="character" w:customStyle="1" w:styleId="ListLabel27">
    <w:name w:val="ListLabel 27"/>
    <w:qFormat/>
    <w:rsid w:val="00D9707C"/>
    <w:rPr>
      <w:lang w:val="ru-RU" w:eastAsia="en-US" w:bidi="ar-SA"/>
    </w:rPr>
  </w:style>
  <w:style w:type="character" w:customStyle="1" w:styleId="ListLabel28">
    <w:name w:val="ListLabel 28"/>
    <w:qFormat/>
    <w:rsid w:val="00D9707C"/>
    <w:rPr>
      <w:lang w:val="ru-RU" w:eastAsia="en-US" w:bidi="ar-SA"/>
    </w:rPr>
  </w:style>
  <w:style w:type="character" w:customStyle="1" w:styleId="ListLabel29">
    <w:name w:val="ListLabel 29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30">
    <w:name w:val="ListLabel 30"/>
    <w:qFormat/>
    <w:rsid w:val="00D9707C"/>
    <w:rPr>
      <w:lang w:val="ru-RU" w:eastAsia="en-US" w:bidi="ar-SA"/>
    </w:rPr>
  </w:style>
  <w:style w:type="character" w:customStyle="1" w:styleId="ListLabel31">
    <w:name w:val="ListLabel 31"/>
    <w:qFormat/>
    <w:rsid w:val="00D9707C"/>
    <w:rPr>
      <w:lang w:val="ru-RU" w:eastAsia="en-US" w:bidi="ar-SA"/>
    </w:rPr>
  </w:style>
  <w:style w:type="character" w:customStyle="1" w:styleId="ListLabel32">
    <w:name w:val="ListLabel 32"/>
    <w:qFormat/>
    <w:rsid w:val="00D9707C"/>
    <w:rPr>
      <w:lang w:val="ru-RU" w:eastAsia="en-US" w:bidi="ar-SA"/>
    </w:rPr>
  </w:style>
  <w:style w:type="character" w:customStyle="1" w:styleId="ListLabel33">
    <w:name w:val="ListLabel 33"/>
    <w:qFormat/>
    <w:rsid w:val="00D9707C"/>
    <w:rPr>
      <w:lang w:val="ru-RU" w:eastAsia="en-US" w:bidi="ar-SA"/>
    </w:rPr>
  </w:style>
  <w:style w:type="character" w:customStyle="1" w:styleId="ListLabel34">
    <w:name w:val="ListLabel 34"/>
    <w:qFormat/>
    <w:rsid w:val="00D9707C"/>
    <w:rPr>
      <w:lang w:val="ru-RU" w:eastAsia="en-US" w:bidi="ar-SA"/>
    </w:rPr>
  </w:style>
  <w:style w:type="character" w:customStyle="1" w:styleId="ListLabel35">
    <w:name w:val="ListLabel 35"/>
    <w:qFormat/>
    <w:rsid w:val="00D9707C"/>
    <w:rPr>
      <w:lang w:val="ru-RU" w:eastAsia="en-US" w:bidi="ar-SA"/>
    </w:rPr>
  </w:style>
  <w:style w:type="character" w:customStyle="1" w:styleId="ListLabel36">
    <w:name w:val="ListLabel 36"/>
    <w:qFormat/>
    <w:rsid w:val="00D9707C"/>
    <w:rPr>
      <w:lang w:val="ru-RU" w:eastAsia="en-US" w:bidi="ar-SA"/>
    </w:rPr>
  </w:style>
  <w:style w:type="character" w:customStyle="1" w:styleId="ListLabel37">
    <w:name w:val="ListLabel 37"/>
    <w:qFormat/>
    <w:rsid w:val="00D9707C"/>
    <w:rPr>
      <w:lang w:val="ru-RU" w:eastAsia="en-US" w:bidi="ar-SA"/>
    </w:rPr>
  </w:style>
  <w:style w:type="character" w:customStyle="1" w:styleId="ListLabel38">
    <w:name w:val="ListLabel 3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39">
    <w:name w:val="ListLabel 39"/>
    <w:qFormat/>
    <w:rsid w:val="00D9707C"/>
    <w:rPr>
      <w:lang w:val="ru-RU" w:eastAsia="en-US" w:bidi="ar-SA"/>
    </w:rPr>
  </w:style>
  <w:style w:type="character" w:customStyle="1" w:styleId="ListLabel40">
    <w:name w:val="ListLabel 40"/>
    <w:qFormat/>
    <w:rsid w:val="00D9707C"/>
    <w:rPr>
      <w:lang w:val="ru-RU" w:eastAsia="en-US" w:bidi="ar-SA"/>
    </w:rPr>
  </w:style>
  <w:style w:type="character" w:customStyle="1" w:styleId="ListLabel41">
    <w:name w:val="ListLabel 41"/>
    <w:qFormat/>
    <w:rsid w:val="00D9707C"/>
    <w:rPr>
      <w:lang w:val="ru-RU" w:eastAsia="en-US" w:bidi="ar-SA"/>
    </w:rPr>
  </w:style>
  <w:style w:type="character" w:customStyle="1" w:styleId="ListLabel42">
    <w:name w:val="ListLabel 42"/>
    <w:qFormat/>
    <w:rsid w:val="00D9707C"/>
    <w:rPr>
      <w:lang w:val="ru-RU" w:eastAsia="en-US" w:bidi="ar-SA"/>
    </w:rPr>
  </w:style>
  <w:style w:type="character" w:customStyle="1" w:styleId="ListLabel43">
    <w:name w:val="ListLabel 43"/>
    <w:qFormat/>
    <w:rsid w:val="00D9707C"/>
    <w:rPr>
      <w:lang w:val="ru-RU" w:eastAsia="en-US" w:bidi="ar-SA"/>
    </w:rPr>
  </w:style>
  <w:style w:type="character" w:customStyle="1" w:styleId="ListLabel44">
    <w:name w:val="ListLabel 44"/>
    <w:qFormat/>
    <w:rsid w:val="00D9707C"/>
    <w:rPr>
      <w:lang w:val="ru-RU" w:eastAsia="en-US" w:bidi="ar-SA"/>
    </w:rPr>
  </w:style>
  <w:style w:type="character" w:customStyle="1" w:styleId="ListLabel45">
    <w:name w:val="ListLabel 45"/>
    <w:qFormat/>
    <w:rsid w:val="00D9707C"/>
    <w:rPr>
      <w:lang w:val="ru-RU" w:eastAsia="en-US" w:bidi="ar-SA"/>
    </w:rPr>
  </w:style>
  <w:style w:type="character" w:customStyle="1" w:styleId="ListLabel46">
    <w:name w:val="ListLabel 4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47">
    <w:name w:val="ListLabel 47"/>
    <w:qFormat/>
    <w:rsid w:val="00D9707C"/>
    <w:rPr>
      <w:lang w:val="ru-RU" w:eastAsia="en-US" w:bidi="ar-SA"/>
    </w:rPr>
  </w:style>
  <w:style w:type="character" w:customStyle="1" w:styleId="ListLabel48">
    <w:name w:val="ListLabel 48"/>
    <w:qFormat/>
    <w:rsid w:val="00D9707C"/>
    <w:rPr>
      <w:lang w:val="ru-RU" w:eastAsia="en-US" w:bidi="ar-SA"/>
    </w:rPr>
  </w:style>
  <w:style w:type="character" w:customStyle="1" w:styleId="ListLabel49">
    <w:name w:val="ListLabel 49"/>
    <w:qFormat/>
    <w:rsid w:val="00D9707C"/>
    <w:rPr>
      <w:lang w:val="ru-RU" w:eastAsia="en-US" w:bidi="ar-SA"/>
    </w:rPr>
  </w:style>
  <w:style w:type="character" w:customStyle="1" w:styleId="ListLabel50">
    <w:name w:val="ListLabel 50"/>
    <w:qFormat/>
    <w:rsid w:val="00D9707C"/>
    <w:rPr>
      <w:lang w:val="ru-RU" w:eastAsia="en-US" w:bidi="ar-SA"/>
    </w:rPr>
  </w:style>
  <w:style w:type="character" w:customStyle="1" w:styleId="ListLabel51">
    <w:name w:val="ListLabel 51"/>
    <w:qFormat/>
    <w:rsid w:val="00D9707C"/>
    <w:rPr>
      <w:lang w:val="ru-RU" w:eastAsia="en-US" w:bidi="ar-SA"/>
    </w:rPr>
  </w:style>
  <w:style w:type="character" w:customStyle="1" w:styleId="ListLabel52">
    <w:name w:val="ListLabel 52"/>
    <w:qFormat/>
    <w:rsid w:val="00D9707C"/>
    <w:rPr>
      <w:lang w:val="ru-RU" w:eastAsia="en-US" w:bidi="ar-SA"/>
    </w:rPr>
  </w:style>
  <w:style w:type="character" w:customStyle="1" w:styleId="ListLabel53">
    <w:name w:val="ListLabel 53"/>
    <w:qFormat/>
    <w:rsid w:val="00D9707C"/>
    <w:rPr>
      <w:lang w:val="ru-RU" w:eastAsia="en-US" w:bidi="ar-SA"/>
    </w:rPr>
  </w:style>
  <w:style w:type="character" w:customStyle="1" w:styleId="ListLabel54">
    <w:name w:val="ListLabel 54"/>
    <w:qFormat/>
    <w:rsid w:val="00D9707C"/>
    <w:rPr>
      <w:lang w:val="ru-RU" w:eastAsia="en-US" w:bidi="ar-SA"/>
    </w:rPr>
  </w:style>
  <w:style w:type="character" w:customStyle="1" w:styleId="ListLabel55">
    <w:name w:val="ListLabel 55"/>
    <w:qFormat/>
    <w:rsid w:val="00D9707C"/>
    <w:rPr>
      <w:lang w:val="ru-RU" w:eastAsia="en-US" w:bidi="ar-SA"/>
    </w:rPr>
  </w:style>
  <w:style w:type="character" w:customStyle="1" w:styleId="ListLabel56">
    <w:name w:val="ListLabel 56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57">
    <w:name w:val="ListLabel 57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58">
    <w:name w:val="ListLabel 58"/>
    <w:qFormat/>
    <w:rsid w:val="00D9707C"/>
    <w:rPr>
      <w:lang w:val="ru-RU" w:eastAsia="en-US" w:bidi="ar-SA"/>
    </w:rPr>
  </w:style>
  <w:style w:type="character" w:customStyle="1" w:styleId="ListLabel59">
    <w:name w:val="ListLabel 59"/>
    <w:qFormat/>
    <w:rsid w:val="00D9707C"/>
    <w:rPr>
      <w:lang w:val="ru-RU" w:eastAsia="en-US" w:bidi="ar-SA"/>
    </w:rPr>
  </w:style>
  <w:style w:type="character" w:customStyle="1" w:styleId="ListLabel60">
    <w:name w:val="ListLabel 60"/>
    <w:qFormat/>
    <w:rsid w:val="00D9707C"/>
    <w:rPr>
      <w:lang w:val="ru-RU" w:eastAsia="en-US" w:bidi="ar-SA"/>
    </w:rPr>
  </w:style>
  <w:style w:type="character" w:customStyle="1" w:styleId="ListLabel61">
    <w:name w:val="ListLabel 61"/>
    <w:qFormat/>
    <w:rsid w:val="00D9707C"/>
    <w:rPr>
      <w:lang w:val="ru-RU" w:eastAsia="en-US" w:bidi="ar-SA"/>
    </w:rPr>
  </w:style>
  <w:style w:type="character" w:customStyle="1" w:styleId="ListLabel62">
    <w:name w:val="ListLabel 62"/>
    <w:qFormat/>
    <w:rsid w:val="00D9707C"/>
    <w:rPr>
      <w:lang w:val="ru-RU" w:eastAsia="en-US" w:bidi="ar-SA"/>
    </w:rPr>
  </w:style>
  <w:style w:type="character" w:customStyle="1" w:styleId="ListLabel63">
    <w:name w:val="ListLabel 63"/>
    <w:qFormat/>
    <w:rsid w:val="00D9707C"/>
    <w:rPr>
      <w:lang w:val="ru-RU" w:eastAsia="en-US" w:bidi="ar-SA"/>
    </w:rPr>
  </w:style>
  <w:style w:type="character" w:customStyle="1" w:styleId="ListLabel64">
    <w:name w:val="ListLabel 6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65">
    <w:name w:val="ListLabel 65"/>
    <w:qFormat/>
    <w:rsid w:val="00D9707C"/>
    <w:rPr>
      <w:lang w:val="ru-RU" w:eastAsia="en-US" w:bidi="ar-SA"/>
    </w:rPr>
  </w:style>
  <w:style w:type="character" w:customStyle="1" w:styleId="ListLabel66">
    <w:name w:val="ListLabel 66"/>
    <w:qFormat/>
    <w:rsid w:val="00D9707C"/>
    <w:rPr>
      <w:lang w:val="ru-RU" w:eastAsia="en-US" w:bidi="ar-SA"/>
    </w:rPr>
  </w:style>
  <w:style w:type="character" w:customStyle="1" w:styleId="ListLabel67">
    <w:name w:val="ListLabel 67"/>
    <w:qFormat/>
    <w:rsid w:val="00D9707C"/>
    <w:rPr>
      <w:lang w:val="ru-RU" w:eastAsia="en-US" w:bidi="ar-SA"/>
    </w:rPr>
  </w:style>
  <w:style w:type="character" w:customStyle="1" w:styleId="ListLabel68">
    <w:name w:val="ListLabel 68"/>
    <w:qFormat/>
    <w:rsid w:val="00D9707C"/>
    <w:rPr>
      <w:lang w:val="ru-RU" w:eastAsia="en-US" w:bidi="ar-SA"/>
    </w:rPr>
  </w:style>
  <w:style w:type="character" w:customStyle="1" w:styleId="ListLabel69">
    <w:name w:val="ListLabel 69"/>
    <w:qFormat/>
    <w:rsid w:val="00D9707C"/>
    <w:rPr>
      <w:lang w:val="ru-RU" w:eastAsia="en-US" w:bidi="ar-SA"/>
    </w:rPr>
  </w:style>
  <w:style w:type="character" w:customStyle="1" w:styleId="ListLabel70">
    <w:name w:val="ListLabel 70"/>
    <w:qFormat/>
    <w:rsid w:val="00D9707C"/>
    <w:rPr>
      <w:lang w:val="ru-RU" w:eastAsia="en-US" w:bidi="ar-SA"/>
    </w:rPr>
  </w:style>
  <w:style w:type="character" w:customStyle="1" w:styleId="ListLabel71">
    <w:name w:val="ListLabel 71"/>
    <w:qFormat/>
    <w:rsid w:val="00D9707C"/>
    <w:rPr>
      <w:lang w:val="ru-RU" w:eastAsia="en-US" w:bidi="ar-SA"/>
    </w:rPr>
  </w:style>
  <w:style w:type="character" w:customStyle="1" w:styleId="ListLabel72">
    <w:name w:val="ListLabel 72"/>
    <w:qFormat/>
    <w:rsid w:val="00D9707C"/>
    <w:rPr>
      <w:lang w:val="ru-RU" w:eastAsia="en-US" w:bidi="ar-SA"/>
    </w:rPr>
  </w:style>
  <w:style w:type="character" w:customStyle="1" w:styleId="ListLabel73">
    <w:name w:val="ListLabel 73"/>
    <w:qFormat/>
    <w:rsid w:val="00D9707C"/>
    <w:rPr>
      <w:lang w:val="ru-RU" w:eastAsia="en-US" w:bidi="ar-SA"/>
    </w:rPr>
  </w:style>
  <w:style w:type="character" w:customStyle="1" w:styleId="ListLabel74">
    <w:name w:val="ListLabel 7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75">
    <w:name w:val="ListLabel 75"/>
    <w:qFormat/>
    <w:rsid w:val="00D9707C"/>
    <w:rPr>
      <w:lang w:val="ru-RU" w:eastAsia="en-US" w:bidi="ar-SA"/>
    </w:rPr>
  </w:style>
  <w:style w:type="character" w:customStyle="1" w:styleId="ListLabel76">
    <w:name w:val="ListLabel 76"/>
    <w:qFormat/>
    <w:rsid w:val="00D9707C"/>
    <w:rPr>
      <w:lang w:val="ru-RU" w:eastAsia="en-US" w:bidi="ar-SA"/>
    </w:rPr>
  </w:style>
  <w:style w:type="character" w:customStyle="1" w:styleId="ListLabel77">
    <w:name w:val="ListLabel 77"/>
    <w:qFormat/>
    <w:rsid w:val="00D9707C"/>
    <w:rPr>
      <w:lang w:val="ru-RU" w:eastAsia="en-US" w:bidi="ar-SA"/>
    </w:rPr>
  </w:style>
  <w:style w:type="character" w:customStyle="1" w:styleId="ListLabel78">
    <w:name w:val="ListLabel 78"/>
    <w:qFormat/>
    <w:rsid w:val="00D9707C"/>
    <w:rPr>
      <w:lang w:val="ru-RU" w:eastAsia="en-US" w:bidi="ar-SA"/>
    </w:rPr>
  </w:style>
  <w:style w:type="character" w:customStyle="1" w:styleId="ListLabel79">
    <w:name w:val="ListLabel 79"/>
    <w:qFormat/>
    <w:rsid w:val="00D9707C"/>
    <w:rPr>
      <w:lang w:val="ru-RU" w:eastAsia="en-US" w:bidi="ar-SA"/>
    </w:rPr>
  </w:style>
  <w:style w:type="character" w:customStyle="1" w:styleId="ListLabel80">
    <w:name w:val="ListLabel 80"/>
    <w:qFormat/>
    <w:rsid w:val="00D9707C"/>
    <w:rPr>
      <w:lang w:val="ru-RU" w:eastAsia="en-US" w:bidi="ar-SA"/>
    </w:rPr>
  </w:style>
  <w:style w:type="character" w:customStyle="1" w:styleId="ListLabel81">
    <w:name w:val="ListLabel 81"/>
    <w:qFormat/>
    <w:rsid w:val="00D9707C"/>
    <w:rPr>
      <w:lang w:val="ru-RU" w:eastAsia="en-US" w:bidi="ar-SA"/>
    </w:rPr>
  </w:style>
  <w:style w:type="character" w:customStyle="1" w:styleId="ListLabel82">
    <w:name w:val="ListLabel 82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83">
    <w:name w:val="ListLabel 83"/>
    <w:qFormat/>
    <w:rsid w:val="00D9707C"/>
    <w:rPr>
      <w:lang w:val="ru-RU" w:eastAsia="en-US" w:bidi="ar-SA"/>
    </w:rPr>
  </w:style>
  <w:style w:type="character" w:customStyle="1" w:styleId="ListLabel84">
    <w:name w:val="ListLabel 84"/>
    <w:qFormat/>
    <w:rsid w:val="00D9707C"/>
    <w:rPr>
      <w:lang w:val="ru-RU" w:eastAsia="en-US" w:bidi="ar-SA"/>
    </w:rPr>
  </w:style>
  <w:style w:type="character" w:customStyle="1" w:styleId="ListLabel85">
    <w:name w:val="ListLabel 85"/>
    <w:qFormat/>
    <w:rsid w:val="00D9707C"/>
    <w:rPr>
      <w:lang w:val="ru-RU" w:eastAsia="en-US" w:bidi="ar-SA"/>
    </w:rPr>
  </w:style>
  <w:style w:type="character" w:customStyle="1" w:styleId="ListLabel86">
    <w:name w:val="ListLabel 86"/>
    <w:qFormat/>
    <w:rsid w:val="00D9707C"/>
    <w:rPr>
      <w:lang w:val="ru-RU" w:eastAsia="en-US" w:bidi="ar-SA"/>
    </w:rPr>
  </w:style>
  <w:style w:type="character" w:customStyle="1" w:styleId="ListLabel87">
    <w:name w:val="ListLabel 87"/>
    <w:qFormat/>
    <w:rsid w:val="00D9707C"/>
    <w:rPr>
      <w:lang w:val="ru-RU" w:eastAsia="en-US" w:bidi="ar-SA"/>
    </w:rPr>
  </w:style>
  <w:style w:type="character" w:customStyle="1" w:styleId="ListLabel88">
    <w:name w:val="ListLabel 88"/>
    <w:qFormat/>
    <w:rsid w:val="00D9707C"/>
    <w:rPr>
      <w:lang w:val="ru-RU" w:eastAsia="en-US" w:bidi="ar-SA"/>
    </w:rPr>
  </w:style>
  <w:style w:type="character" w:customStyle="1" w:styleId="ListLabel89">
    <w:name w:val="ListLabel 89"/>
    <w:qFormat/>
    <w:rsid w:val="00D9707C"/>
    <w:rPr>
      <w:lang w:val="ru-RU" w:eastAsia="en-US" w:bidi="ar-SA"/>
    </w:rPr>
  </w:style>
  <w:style w:type="character" w:customStyle="1" w:styleId="ListLabel90">
    <w:name w:val="ListLabel 90"/>
    <w:qFormat/>
    <w:rsid w:val="00D9707C"/>
    <w:rPr>
      <w:lang w:val="ru-RU" w:eastAsia="en-US" w:bidi="ar-SA"/>
    </w:rPr>
  </w:style>
  <w:style w:type="character" w:customStyle="1" w:styleId="ListLabel91">
    <w:name w:val="ListLabel 91"/>
    <w:qFormat/>
    <w:rsid w:val="00D9707C"/>
    <w:rPr>
      <w:sz w:val="28"/>
    </w:rPr>
  </w:style>
  <w:style w:type="character" w:customStyle="1" w:styleId="ListLabel92">
    <w:name w:val="ListLabel 92"/>
    <w:qFormat/>
    <w:rsid w:val="00D9707C"/>
  </w:style>
  <w:style w:type="character" w:customStyle="1" w:styleId="ListLabel93">
    <w:name w:val="ListLabel 93"/>
    <w:qFormat/>
    <w:rsid w:val="00D9707C"/>
    <w:rPr>
      <w:spacing w:val="23"/>
    </w:rPr>
  </w:style>
  <w:style w:type="character" w:customStyle="1" w:styleId="ListLabel94">
    <w:name w:val="ListLabel 94"/>
    <w:qFormat/>
    <w:rsid w:val="00D9707C"/>
    <w:rPr>
      <w:lang w:val="ru-RU" w:eastAsia="en-US" w:bidi="ar-SA"/>
    </w:rPr>
  </w:style>
  <w:style w:type="character" w:customStyle="1" w:styleId="ListLabel95">
    <w:name w:val="ListLabel 95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96">
    <w:name w:val="ListLabel 96"/>
    <w:qFormat/>
    <w:rsid w:val="00D9707C"/>
    <w:rPr>
      <w:rFonts w:cs="Symbol"/>
      <w:lang w:val="ru-RU" w:eastAsia="en-US" w:bidi="ar-SA"/>
    </w:rPr>
  </w:style>
  <w:style w:type="character" w:customStyle="1" w:styleId="ListLabel97">
    <w:name w:val="ListLabel 97"/>
    <w:qFormat/>
    <w:rsid w:val="00D9707C"/>
    <w:rPr>
      <w:rFonts w:cs="Symbol"/>
      <w:lang w:val="ru-RU" w:eastAsia="en-US" w:bidi="ar-SA"/>
    </w:rPr>
  </w:style>
  <w:style w:type="character" w:customStyle="1" w:styleId="ListLabel98">
    <w:name w:val="ListLabel 98"/>
    <w:qFormat/>
    <w:rsid w:val="00D9707C"/>
    <w:rPr>
      <w:rFonts w:cs="Symbol"/>
      <w:lang w:val="ru-RU" w:eastAsia="en-US" w:bidi="ar-SA"/>
    </w:rPr>
  </w:style>
  <w:style w:type="character" w:customStyle="1" w:styleId="ListLabel99">
    <w:name w:val="ListLabel 99"/>
    <w:qFormat/>
    <w:rsid w:val="00D9707C"/>
    <w:rPr>
      <w:rFonts w:cs="Symbol"/>
      <w:lang w:val="ru-RU" w:eastAsia="en-US" w:bidi="ar-SA"/>
    </w:rPr>
  </w:style>
  <w:style w:type="character" w:customStyle="1" w:styleId="ListLabel100">
    <w:name w:val="ListLabel 100"/>
    <w:qFormat/>
    <w:rsid w:val="00D9707C"/>
    <w:rPr>
      <w:rFonts w:cs="Symbol"/>
      <w:lang w:val="ru-RU" w:eastAsia="en-US" w:bidi="ar-SA"/>
    </w:rPr>
  </w:style>
  <w:style w:type="character" w:customStyle="1" w:styleId="ListLabel101">
    <w:name w:val="ListLabel 101"/>
    <w:qFormat/>
    <w:rsid w:val="00D9707C"/>
    <w:rPr>
      <w:rFonts w:cs="Symbol"/>
      <w:lang w:val="ru-RU" w:eastAsia="en-US" w:bidi="ar-SA"/>
    </w:rPr>
  </w:style>
  <w:style w:type="character" w:customStyle="1" w:styleId="ListLabel102">
    <w:name w:val="ListLabel 102"/>
    <w:qFormat/>
    <w:rsid w:val="00D9707C"/>
    <w:rPr>
      <w:rFonts w:cs="Symbol"/>
      <w:lang w:val="ru-RU" w:eastAsia="en-US" w:bidi="ar-SA"/>
    </w:rPr>
  </w:style>
  <w:style w:type="character" w:customStyle="1" w:styleId="ListLabel104">
    <w:name w:val="ListLabel 104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05">
    <w:name w:val="ListLabel 105"/>
    <w:qFormat/>
    <w:rsid w:val="00D9707C"/>
    <w:rPr>
      <w:rFonts w:cs="Symbol"/>
      <w:lang w:val="ru-RU" w:eastAsia="en-US" w:bidi="ar-SA"/>
    </w:rPr>
  </w:style>
  <w:style w:type="character" w:customStyle="1" w:styleId="ListLabel106">
    <w:name w:val="ListLabel 106"/>
    <w:qFormat/>
    <w:rsid w:val="00D9707C"/>
    <w:rPr>
      <w:rFonts w:cs="Symbol"/>
      <w:lang w:val="ru-RU" w:eastAsia="en-US" w:bidi="ar-SA"/>
    </w:rPr>
  </w:style>
  <w:style w:type="character" w:customStyle="1" w:styleId="ListLabel107">
    <w:name w:val="ListLabel 107"/>
    <w:qFormat/>
    <w:rsid w:val="00D9707C"/>
    <w:rPr>
      <w:rFonts w:cs="Symbol"/>
      <w:lang w:val="ru-RU" w:eastAsia="en-US" w:bidi="ar-SA"/>
    </w:rPr>
  </w:style>
  <w:style w:type="character" w:customStyle="1" w:styleId="ListLabel108">
    <w:name w:val="ListLabel 108"/>
    <w:qFormat/>
    <w:rsid w:val="00D9707C"/>
    <w:rPr>
      <w:rFonts w:cs="Symbol"/>
      <w:lang w:val="ru-RU" w:eastAsia="en-US" w:bidi="ar-SA"/>
    </w:rPr>
  </w:style>
  <w:style w:type="character" w:customStyle="1" w:styleId="ListLabel109">
    <w:name w:val="ListLabel 109"/>
    <w:qFormat/>
    <w:rsid w:val="00D9707C"/>
    <w:rPr>
      <w:rFonts w:cs="Symbol"/>
      <w:lang w:val="ru-RU" w:eastAsia="en-US" w:bidi="ar-SA"/>
    </w:rPr>
  </w:style>
  <w:style w:type="character" w:customStyle="1" w:styleId="ListLabel110">
    <w:name w:val="ListLabel 110"/>
    <w:qFormat/>
    <w:rsid w:val="00D9707C"/>
    <w:rPr>
      <w:rFonts w:cs="Symbol"/>
      <w:lang w:val="ru-RU" w:eastAsia="en-US" w:bidi="ar-SA"/>
    </w:rPr>
  </w:style>
  <w:style w:type="character" w:customStyle="1" w:styleId="ListLabel111">
    <w:name w:val="ListLabel 111"/>
    <w:qFormat/>
    <w:rsid w:val="00D9707C"/>
    <w:rPr>
      <w:rFonts w:cs="Symbol"/>
      <w:lang w:val="ru-RU" w:eastAsia="en-US" w:bidi="ar-SA"/>
    </w:rPr>
  </w:style>
  <w:style w:type="character" w:customStyle="1" w:styleId="ListLabel112">
    <w:name w:val="ListLabel 112"/>
    <w:qFormat/>
    <w:rsid w:val="00D9707C"/>
    <w:rPr>
      <w:lang w:val="ru-RU" w:eastAsia="en-US" w:bidi="ar-SA"/>
    </w:rPr>
  </w:style>
  <w:style w:type="character" w:customStyle="1" w:styleId="ListLabel113">
    <w:name w:val="ListLabel 113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14">
    <w:name w:val="ListLabel 114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115">
    <w:name w:val="ListLabel 115"/>
    <w:qFormat/>
    <w:rsid w:val="00D9707C"/>
    <w:rPr>
      <w:rFonts w:cs="Symbol"/>
      <w:lang w:val="ru-RU" w:eastAsia="en-US" w:bidi="ar-SA"/>
    </w:rPr>
  </w:style>
  <w:style w:type="character" w:customStyle="1" w:styleId="ListLabel116">
    <w:name w:val="ListLabel 116"/>
    <w:qFormat/>
    <w:rsid w:val="00D9707C"/>
    <w:rPr>
      <w:rFonts w:cs="Symbol"/>
      <w:lang w:val="ru-RU" w:eastAsia="en-US" w:bidi="ar-SA"/>
    </w:rPr>
  </w:style>
  <w:style w:type="character" w:customStyle="1" w:styleId="ListLabel117">
    <w:name w:val="ListLabel 117"/>
    <w:qFormat/>
    <w:rsid w:val="00D9707C"/>
    <w:rPr>
      <w:rFonts w:cs="Symbol"/>
      <w:lang w:val="ru-RU" w:eastAsia="en-US" w:bidi="ar-SA"/>
    </w:rPr>
  </w:style>
  <w:style w:type="character" w:customStyle="1" w:styleId="ListLabel118">
    <w:name w:val="ListLabel 118"/>
    <w:qFormat/>
    <w:rsid w:val="00D9707C"/>
    <w:rPr>
      <w:rFonts w:cs="Symbol"/>
      <w:lang w:val="ru-RU" w:eastAsia="en-US" w:bidi="ar-SA"/>
    </w:rPr>
  </w:style>
  <w:style w:type="character" w:customStyle="1" w:styleId="ListLabel119">
    <w:name w:val="ListLabel 119"/>
    <w:qFormat/>
    <w:rsid w:val="00D9707C"/>
    <w:rPr>
      <w:rFonts w:cs="Symbol"/>
      <w:lang w:val="ru-RU" w:eastAsia="en-US" w:bidi="ar-SA"/>
    </w:rPr>
  </w:style>
  <w:style w:type="character" w:customStyle="1" w:styleId="ListLabel120">
    <w:name w:val="ListLabel 120"/>
    <w:qFormat/>
    <w:rsid w:val="00D9707C"/>
    <w:rPr>
      <w:rFonts w:cs="Symbol"/>
      <w:lang w:val="ru-RU" w:eastAsia="en-US" w:bidi="ar-SA"/>
    </w:rPr>
  </w:style>
  <w:style w:type="character" w:customStyle="1" w:styleId="ListLabel121">
    <w:name w:val="ListLabel 121"/>
    <w:qFormat/>
    <w:rsid w:val="00D9707C"/>
    <w:rPr>
      <w:lang w:val="ru-RU" w:eastAsia="en-US" w:bidi="ar-SA"/>
    </w:rPr>
  </w:style>
  <w:style w:type="character" w:customStyle="1" w:styleId="ListLabel122">
    <w:name w:val="ListLabel 122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8"/>
      <w:szCs w:val="28"/>
      <w:lang w:val="ru-RU" w:eastAsia="en-US" w:bidi="ar-SA"/>
    </w:rPr>
  </w:style>
  <w:style w:type="character" w:customStyle="1" w:styleId="ListLabel123">
    <w:name w:val="ListLabel 123"/>
    <w:qFormat/>
    <w:rsid w:val="00D9707C"/>
    <w:rPr>
      <w:rFonts w:cs="Symbol"/>
      <w:lang w:val="ru-RU" w:eastAsia="en-US" w:bidi="ar-SA"/>
    </w:rPr>
  </w:style>
  <w:style w:type="character" w:customStyle="1" w:styleId="ListLabel124">
    <w:name w:val="ListLabel 124"/>
    <w:qFormat/>
    <w:rsid w:val="00D9707C"/>
    <w:rPr>
      <w:rFonts w:cs="Symbol"/>
      <w:lang w:val="ru-RU" w:eastAsia="en-US" w:bidi="ar-SA"/>
    </w:rPr>
  </w:style>
  <w:style w:type="character" w:customStyle="1" w:styleId="ListLabel125">
    <w:name w:val="ListLabel 125"/>
    <w:qFormat/>
    <w:rsid w:val="00D9707C"/>
    <w:rPr>
      <w:rFonts w:cs="Symbol"/>
      <w:lang w:val="ru-RU" w:eastAsia="en-US" w:bidi="ar-SA"/>
    </w:rPr>
  </w:style>
  <w:style w:type="character" w:customStyle="1" w:styleId="ListLabel126">
    <w:name w:val="ListLabel 126"/>
    <w:qFormat/>
    <w:rsid w:val="00D9707C"/>
    <w:rPr>
      <w:rFonts w:cs="Symbol"/>
      <w:lang w:val="ru-RU" w:eastAsia="en-US" w:bidi="ar-SA"/>
    </w:rPr>
  </w:style>
  <w:style w:type="character" w:customStyle="1" w:styleId="ListLabel127">
    <w:name w:val="ListLabel 127"/>
    <w:qFormat/>
    <w:rsid w:val="00D9707C"/>
    <w:rPr>
      <w:rFonts w:cs="Symbol"/>
      <w:lang w:val="ru-RU" w:eastAsia="en-US" w:bidi="ar-SA"/>
    </w:rPr>
  </w:style>
  <w:style w:type="character" w:customStyle="1" w:styleId="ListLabel128">
    <w:name w:val="ListLabel 128"/>
    <w:qFormat/>
    <w:rsid w:val="00D9707C"/>
    <w:rPr>
      <w:rFonts w:cs="Symbol"/>
      <w:lang w:val="ru-RU" w:eastAsia="en-US" w:bidi="ar-SA"/>
    </w:rPr>
  </w:style>
  <w:style w:type="character" w:customStyle="1" w:styleId="ListLabel129">
    <w:name w:val="ListLabel 129"/>
    <w:qFormat/>
    <w:rsid w:val="00D9707C"/>
    <w:rPr>
      <w:rFonts w:cs="Symbol"/>
      <w:lang w:val="ru-RU" w:eastAsia="en-US" w:bidi="ar-SA"/>
    </w:rPr>
  </w:style>
  <w:style w:type="character" w:customStyle="1" w:styleId="ListLabel130">
    <w:name w:val="ListLabel 130"/>
    <w:qFormat/>
    <w:rsid w:val="00D9707C"/>
    <w:rPr>
      <w:lang w:val="ru-RU" w:eastAsia="en-US" w:bidi="ar-SA"/>
    </w:rPr>
  </w:style>
  <w:style w:type="character" w:customStyle="1" w:styleId="ListLabel131">
    <w:name w:val="ListLabel 131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32">
    <w:name w:val="ListLabel 132"/>
    <w:qFormat/>
    <w:rsid w:val="00D9707C"/>
    <w:rPr>
      <w:rFonts w:cs="Symbol"/>
      <w:lang w:val="ru-RU" w:eastAsia="en-US" w:bidi="ar-SA"/>
    </w:rPr>
  </w:style>
  <w:style w:type="character" w:customStyle="1" w:styleId="ListLabel133">
    <w:name w:val="ListLabel 133"/>
    <w:qFormat/>
    <w:rsid w:val="00D9707C"/>
    <w:rPr>
      <w:rFonts w:cs="Symbol"/>
      <w:lang w:val="ru-RU" w:eastAsia="en-US" w:bidi="ar-SA"/>
    </w:rPr>
  </w:style>
  <w:style w:type="character" w:customStyle="1" w:styleId="ListLabel134">
    <w:name w:val="ListLabel 134"/>
    <w:qFormat/>
    <w:rsid w:val="00D9707C"/>
    <w:rPr>
      <w:rFonts w:cs="Symbol"/>
      <w:lang w:val="ru-RU" w:eastAsia="en-US" w:bidi="ar-SA"/>
    </w:rPr>
  </w:style>
  <w:style w:type="character" w:customStyle="1" w:styleId="ListLabel135">
    <w:name w:val="ListLabel 135"/>
    <w:qFormat/>
    <w:rsid w:val="00D9707C"/>
    <w:rPr>
      <w:rFonts w:cs="Symbol"/>
      <w:lang w:val="ru-RU" w:eastAsia="en-US" w:bidi="ar-SA"/>
    </w:rPr>
  </w:style>
  <w:style w:type="character" w:customStyle="1" w:styleId="ListLabel136">
    <w:name w:val="ListLabel 136"/>
    <w:qFormat/>
    <w:rsid w:val="00D9707C"/>
    <w:rPr>
      <w:rFonts w:cs="Symbol"/>
      <w:lang w:val="ru-RU" w:eastAsia="en-US" w:bidi="ar-SA"/>
    </w:rPr>
  </w:style>
  <w:style w:type="character" w:customStyle="1" w:styleId="ListLabel137">
    <w:name w:val="ListLabel 137"/>
    <w:qFormat/>
    <w:rsid w:val="00D9707C"/>
    <w:rPr>
      <w:rFonts w:cs="Symbol"/>
      <w:lang w:val="ru-RU" w:eastAsia="en-US" w:bidi="ar-SA"/>
    </w:rPr>
  </w:style>
  <w:style w:type="character" w:customStyle="1" w:styleId="ListLabel138">
    <w:name w:val="ListLabel 138"/>
    <w:qFormat/>
    <w:rsid w:val="00D9707C"/>
    <w:rPr>
      <w:rFonts w:cs="Symbol"/>
      <w:lang w:val="ru-RU" w:eastAsia="en-US" w:bidi="ar-SA"/>
    </w:rPr>
  </w:style>
  <w:style w:type="character" w:customStyle="1" w:styleId="ListLabel139">
    <w:name w:val="ListLabel 139"/>
    <w:qFormat/>
    <w:rsid w:val="00D9707C"/>
    <w:rPr>
      <w:rFonts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40">
    <w:name w:val="ListLabel 140"/>
    <w:qFormat/>
    <w:rsid w:val="00D9707C"/>
    <w:rPr>
      <w:rFonts w:cs="Symbol"/>
      <w:lang w:val="ru-RU" w:eastAsia="en-US" w:bidi="ar-SA"/>
    </w:rPr>
  </w:style>
  <w:style w:type="character" w:customStyle="1" w:styleId="ListLabel141">
    <w:name w:val="ListLabel 141"/>
    <w:qFormat/>
    <w:rsid w:val="00D9707C"/>
    <w:rPr>
      <w:rFonts w:cs="Symbol"/>
      <w:lang w:val="ru-RU" w:eastAsia="en-US" w:bidi="ar-SA"/>
    </w:rPr>
  </w:style>
  <w:style w:type="character" w:customStyle="1" w:styleId="ListLabel142">
    <w:name w:val="ListLabel 142"/>
    <w:qFormat/>
    <w:rsid w:val="00D9707C"/>
    <w:rPr>
      <w:rFonts w:cs="Symbol"/>
      <w:lang w:val="ru-RU" w:eastAsia="en-US" w:bidi="ar-SA"/>
    </w:rPr>
  </w:style>
  <w:style w:type="character" w:customStyle="1" w:styleId="ListLabel143">
    <w:name w:val="ListLabel 143"/>
    <w:qFormat/>
    <w:rsid w:val="00D9707C"/>
    <w:rPr>
      <w:rFonts w:cs="Symbol"/>
      <w:lang w:val="ru-RU" w:eastAsia="en-US" w:bidi="ar-SA"/>
    </w:rPr>
  </w:style>
  <w:style w:type="character" w:customStyle="1" w:styleId="ListLabel144">
    <w:name w:val="ListLabel 144"/>
    <w:qFormat/>
    <w:rsid w:val="00D9707C"/>
    <w:rPr>
      <w:rFonts w:cs="Symbol"/>
      <w:lang w:val="ru-RU" w:eastAsia="en-US" w:bidi="ar-SA"/>
    </w:rPr>
  </w:style>
  <w:style w:type="character" w:customStyle="1" w:styleId="ListLabel145">
    <w:name w:val="ListLabel 145"/>
    <w:qFormat/>
    <w:rsid w:val="00D9707C"/>
    <w:rPr>
      <w:rFonts w:cs="Symbol"/>
      <w:lang w:val="ru-RU" w:eastAsia="en-US" w:bidi="ar-SA"/>
    </w:rPr>
  </w:style>
  <w:style w:type="character" w:customStyle="1" w:styleId="ListLabel146">
    <w:name w:val="ListLabel 146"/>
    <w:qFormat/>
    <w:rsid w:val="00D9707C"/>
    <w:rPr>
      <w:rFonts w:cs="Symbol"/>
      <w:lang w:val="ru-RU" w:eastAsia="en-US" w:bidi="ar-SA"/>
    </w:rPr>
  </w:style>
  <w:style w:type="character" w:customStyle="1" w:styleId="ListLabel147">
    <w:name w:val="ListLabel 147"/>
    <w:qFormat/>
    <w:rsid w:val="00D9707C"/>
    <w:rPr>
      <w:rFonts w:cs="Symbol"/>
      <w:lang w:val="ru-RU" w:eastAsia="en-US" w:bidi="ar-SA"/>
    </w:rPr>
  </w:style>
  <w:style w:type="character" w:customStyle="1" w:styleId="ListLabel148">
    <w:name w:val="ListLabel 148"/>
    <w:qFormat/>
    <w:rsid w:val="00D9707C"/>
    <w:rPr>
      <w:lang w:val="ru-RU" w:eastAsia="en-US" w:bidi="ar-SA"/>
    </w:rPr>
  </w:style>
  <w:style w:type="character" w:customStyle="1" w:styleId="ListLabel149">
    <w:name w:val="ListLabel 149"/>
    <w:qFormat/>
    <w:rsid w:val="00D9707C"/>
    <w:rPr>
      <w:rFonts w:ascii="Times New Roman" w:eastAsia="Times New Roman" w:hAnsi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0">
    <w:name w:val="ListLabel 150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8"/>
      <w:szCs w:val="28"/>
      <w:lang w:val="ru-RU" w:eastAsia="en-US" w:bidi="ar-SA"/>
    </w:rPr>
  </w:style>
  <w:style w:type="character" w:customStyle="1" w:styleId="ListLabel151">
    <w:name w:val="ListLabel 151"/>
    <w:qFormat/>
    <w:rsid w:val="00D9707C"/>
    <w:rPr>
      <w:rFonts w:cs="Symbol"/>
      <w:lang w:val="ru-RU" w:eastAsia="en-US" w:bidi="ar-SA"/>
    </w:rPr>
  </w:style>
  <w:style w:type="character" w:customStyle="1" w:styleId="ListLabel152">
    <w:name w:val="ListLabel 152"/>
    <w:qFormat/>
    <w:rsid w:val="00D9707C"/>
    <w:rPr>
      <w:rFonts w:cs="Symbol"/>
      <w:lang w:val="ru-RU" w:eastAsia="en-US" w:bidi="ar-SA"/>
    </w:rPr>
  </w:style>
  <w:style w:type="character" w:customStyle="1" w:styleId="ListLabel153">
    <w:name w:val="ListLabel 153"/>
    <w:qFormat/>
    <w:rsid w:val="00D9707C"/>
    <w:rPr>
      <w:rFonts w:cs="Symbol"/>
      <w:lang w:val="ru-RU" w:eastAsia="en-US" w:bidi="ar-SA"/>
    </w:rPr>
  </w:style>
  <w:style w:type="character" w:customStyle="1" w:styleId="ListLabel154">
    <w:name w:val="ListLabel 154"/>
    <w:qFormat/>
    <w:rsid w:val="00D9707C"/>
    <w:rPr>
      <w:rFonts w:cs="Symbol"/>
      <w:lang w:val="ru-RU" w:eastAsia="en-US" w:bidi="ar-SA"/>
    </w:rPr>
  </w:style>
  <w:style w:type="character" w:customStyle="1" w:styleId="ListLabel155">
    <w:name w:val="ListLabel 155"/>
    <w:qFormat/>
    <w:rsid w:val="00D9707C"/>
    <w:rPr>
      <w:rFonts w:cs="Symbol"/>
      <w:lang w:val="ru-RU" w:eastAsia="en-US" w:bidi="ar-SA"/>
    </w:rPr>
  </w:style>
  <w:style w:type="character" w:customStyle="1" w:styleId="ListLabel156">
    <w:name w:val="ListLabel 156"/>
    <w:qFormat/>
    <w:rsid w:val="00D9707C"/>
    <w:rPr>
      <w:rFonts w:cs="Symbol"/>
      <w:lang w:val="ru-RU" w:eastAsia="en-US" w:bidi="ar-SA"/>
    </w:rPr>
  </w:style>
  <w:style w:type="character" w:customStyle="1" w:styleId="ListLabel157">
    <w:name w:val="ListLabel 15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58">
    <w:name w:val="ListLabel 158"/>
    <w:qFormat/>
    <w:rsid w:val="00D9707C"/>
    <w:rPr>
      <w:rFonts w:cs="Symbol"/>
      <w:lang w:val="ru-RU" w:eastAsia="en-US" w:bidi="ar-SA"/>
    </w:rPr>
  </w:style>
  <w:style w:type="character" w:customStyle="1" w:styleId="ListLabel159">
    <w:name w:val="ListLabel 159"/>
    <w:qFormat/>
    <w:rsid w:val="00D9707C"/>
    <w:rPr>
      <w:rFonts w:cs="Symbol"/>
      <w:lang w:val="ru-RU" w:eastAsia="en-US" w:bidi="ar-SA"/>
    </w:rPr>
  </w:style>
  <w:style w:type="character" w:customStyle="1" w:styleId="ListLabel160">
    <w:name w:val="ListLabel 160"/>
    <w:qFormat/>
    <w:rsid w:val="00D9707C"/>
    <w:rPr>
      <w:rFonts w:cs="Symbol"/>
      <w:lang w:val="ru-RU" w:eastAsia="en-US" w:bidi="ar-SA"/>
    </w:rPr>
  </w:style>
  <w:style w:type="character" w:customStyle="1" w:styleId="ListLabel161">
    <w:name w:val="ListLabel 161"/>
    <w:qFormat/>
    <w:rsid w:val="00D9707C"/>
    <w:rPr>
      <w:rFonts w:cs="Symbol"/>
      <w:lang w:val="ru-RU" w:eastAsia="en-US" w:bidi="ar-SA"/>
    </w:rPr>
  </w:style>
  <w:style w:type="character" w:customStyle="1" w:styleId="ListLabel162">
    <w:name w:val="ListLabel 162"/>
    <w:qFormat/>
    <w:rsid w:val="00D9707C"/>
    <w:rPr>
      <w:rFonts w:cs="Symbol"/>
      <w:lang w:val="ru-RU" w:eastAsia="en-US" w:bidi="ar-SA"/>
    </w:rPr>
  </w:style>
  <w:style w:type="character" w:customStyle="1" w:styleId="ListLabel163">
    <w:name w:val="ListLabel 163"/>
    <w:qFormat/>
    <w:rsid w:val="00D9707C"/>
    <w:rPr>
      <w:rFonts w:cs="Symbol"/>
      <w:lang w:val="ru-RU" w:eastAsia="en-US" w:bidi="ar-SA"/>
    </w:rPr>
  </w:style>
  <w:style w:type="character" w:customStyle="1" w:styleId="ListLabel164">
    <w:name w:val="ListLabel 164"/>
    <w:qFormat/>
    <w:rsid w:val="00D9707C"/>
    <w:rPr>
      <w:rFonts w:cs="Symbol"/>
      <w:lang w:val="ru-RU" w:eastAsia="en-US" w:bidi="ar-SA"/>
    </w:rPr>
  </w:style>
  <w:style w:type="character" w:customStyle="1" w:styleId="ListLabel165">
    <w:name w:val="ListLabel 165"/>
    <w:qFormat/>
    <w:rsid w:val="00D9707C"/>
    <w:rPr>
      <w:rFonts w:cs="Symbol"/>
      <w:lang w:val="ru-RU" w:eastAsia="en-US" w:bidi="ar-SA"/>
    </w:rPr>
  </w:style>
  <w:style w:type="character" w:customStyle="1" w:styleId="ListLabel166">
    <w:name w:val="ListLabel 166"/>
    <w:qFormat/>
    <w:rsid w:val="00D9707C"/>
    <w:rPr>
      <w:lang w:val="ru-RU" w:eastAsia="en-US" w:bidi="ar-SA"/>
    </w:rPr>
  </w:style>
  <w:style w:type="character" w:customStyle="1" w:styleId="ListLabel167">
    <w:name w:val="ListLabel 16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68">
    <w:name w:val="ListLabel 168"/>
    <w:qFormat/>
    <w:rsid w:val="00D9707C"/>
    <w:rPr>
      <w:rFonts w:cs="Symbol"/>
      <w:lang w:val="ru-RU" w:eastAsia="en-US" w:bidi="ar-SA"/>
    </w:rPr>
  </w:style>
  <w:style w:type="character" w:customStyle="1" w:styleId="ListLabel169">
    <w:name w:val="ListLabel 169"/>
    <w:qFormat/>
    <w:rsid w:val="00D9707C"/>
    <w:rPr>
      <w:rFonts w:cs="Symbol"/>
      <w:lang w:val="ru-RU" w:eastAsia="en-US" w:bidi="ar-SA"/>
    </w:rPr>
  </w:style>
  <w:style w:type="character" w:customStyle="1" w:styleId="ListLabel170">
    <w:name w:val="ListLabel 170"/>
    <w:qFormat/>
    <w:rsid w:val="00D9707C"/>
    <w:rPr>
      <w:rFonts w:cs="Symbol"/>
      <w:lang w:val="ru-RU" w:eastAsia="en-US" w:bidi="ar-SA"/>
    </w:rPr>
  </w:style>
  <w:style w:type="character" w:customStyle="1" w:styleId="ListLabel171">
    <w:name w:val="ListLabel 171"/>
    <w:qFormat/>
    <w:rsid w:val="00D9707C"/>
    <w:rPr>
      <w:rFonts w:cs="Symbol"/>
      <w:lang w:val="ru-RU" w:eastAsia="en-US" w:bidi="ar-SA"/>
    </w:rPr>
  </w:style>
  <w:style w:type="character" w:customStyle="1" w:styleId="ListLabel172">
    <w:name w:val="ListLabel 172"/>
    <w:qFormat/>
    <w:rsid w:val="00D9707C"/>
    <w:rPr>
      <w:rFonts w:cs="Symbol"/>
      <w:lang w:val="ru-RU" w:eastAsia="en-US" w:bidi="ar-SA"/>
    </w:rPr>
  </w:style>
  <w:style w:type="character" w:customStyle="1" w:styleId="ListLabel173">
    <w:name w:val="ListLabel 173"/>
    <w:qFormat/>
    <w:rsid w:val="00D9707C"/>
    <w:rPr>
      <w:rFonts w:cs="Symbol"/>
      <w:lang w:val="ru-RU" w:eastAsia="en-US" w:bidi="ar-SA"/>
    </w:rPr>
  </w:style>
  <w:style w:type="character" w:customStyle="1" w:styleId="ListLabel174">
    <w:name w:val="ListLabel 174"/>
    <w:qFormat/>
    <w:rsid w:val="00D9707C"/>
    <w:rPr>
      <w:rFonts w:cs="Symbol"/>
      <w:lang w:val="ru-RU" w:eastAsia="en-US" w:bidi="ar-SA"/>
    </w:rPr>
  </w:style>
  <w:style w:type="character" w:customStyle="1" w:styleId="ListLabel175">
    <w:name w:val="ListLabel 175"/>
    <w:qFormat/>
    <w:rsid w:val="00D9707C"/>
    <w:rPr>
      <w:rFonts w:eastAsia="Times New Roman" w:cs="Times New Roman"/>
      <w:b/>
      <w:bCs/>
      <w:i w:val="0"/>
      <w:iCs w:val="0"/>
      <w:spacing w:val="0"/>
      <w:w w:val="100"/>
      <w:sz w:val="28"/>
      <w:szCs w:val="28"/>
      <w:lang w:val="ru-RU" w:eastAsia="en-US" w:bidi="ar-SA"/>
    </w:rPr>
  </w:style>
  <w:style w:type="character" w:customStyle="1" w:styleId="ListLabel176">
    <w:name w:val="ListLabel 176"/>
    <w:qFormat/>
    <w:rsid w:val="00D9707C"/>
    <w:rPr>
      <w:rFonts w:cs="Symbol"/>
      <w:lang w:val="ru-RU" w:eastAsia="en-US" w:bidi="ar-SA"/>
    </w:rPr>
  </w:style>
  <w:style w:type="character" w:customStyle="1" w:styleId="ListLabel177">
    <w:name w:val="ListLabel 177"/>
    <w:qFormat/>
    <w:rsid w:val="00D9707C"/>
    <w:rPr>
      <w:rFonts w:cs="Symbol"/>
      <w:lang w:val="ru-RU" w:eastAsia="en-US" w:bidi="ar-SA"/>
    </w:rPr>
  </w:style>
  <w:style w:type="character" w:customStyle="1" w:styleId="ListLabel178">
    <w:name w:val="ListLabel 178"/>
    <w:qFormat/>
    <w:rsid w:val="00D9707C"/>
    <w:rPr>
      <w:rFonts w:cs="Symbol"/>
      <w:lang w:val="ru-RU" w:eastAsia="en-US" w:bidi="ar-SA"/>
    </w:rPr>
  </w:style>
  <w:style w:type="character" w:customStyle="1" w:styleId="ListLabel179">
    <w:name w:val="ListLabel 179"/>
    <w:qFormat/>
    <w:rsid w:val="00D9707C"/>
    <w:rPr>
      <w:rFonts w:cs="Symbol"/>
      <w:lang w:val="ru-RU" w:eastAsia="en-US" w:bidi="ar-SA"/>
    </w:rPr>
  </w:style>
  <w:style w:type="character" w:customStyle="1" w:styleId="ListLabel180">
    <w:name w:val="ListLabel 180"/>
    <w:qFormat/>
    <w:rsid w:val="00D9707C"/>
    <w:rPr>
      <w:rFonts w:cs="Symbol"/>
      <w:lang w:val="ru-RU" w:eastAsia="en-US" w:bidi="ar-SA"/>
    </w:rPr>
  </w:style>
  <w:style w:type="character" w:customStyle="1" w:styleId="ListLabel181">
    <w:name w:val="ListLabel 181"/>
    <w:qFormat/>
    <w:rsid w:val="00D9707C"/>
    <w:rPr>
      <w:rFonts w:cs="Symbol"/>
      <w:lang w:val="ru-RU" w:eastAsia="en-US" w:bidi="ar-SA"/>
    </w:rPr>
  </w:style>
  <w:style w:type="character" w:customStyle="1" w:styleId="ListLabel182">
    <w:name w:val="ListLabel 182"/>
    <w:qFormat/>
    <w:rsid w:val="00D9707C"/>
    <w:rPr>
      <w:rFonts w:cs="Symbol"/>
      <w:lang w:val="ru-RU" w:eastAsia="en-US" w:bidi="ar-SA"/>
    </w:rPr>
  </w:style>
  <w:style w:type="character" w:customStyle="1" w:styleId="ListLabel183">
    <w:name w:val="ListLabel 183"/>
    <w:qFormat/>
    <w:rsid w:val="00D9707C"/>
    <w:rPr>
      <w:rFonts w:cs="Symbol"/>
      <w:lang w:val="ru-RU" w:eastAsia="en-US" w:bidi="ar-SA"/>
    </w:rPr>
  </w:style>
  <w:style w:type="character" w:customStyle="1" w:styleId="ListLabel184">
    <w:name w:val="ListLabel 184"/>
    <w:qFormat/>
    <w:rsid w:val="00D9707C"/>
    <w:rPr>
      <w:rFonts w:ascii="Times New Roman" w:hAnsi="Times New Roman"/>
      <w:sz w:val="24"/>
      <w:szCs w:val="24"/>
    </w:rPr>
  </w:style>
  <w:style w:type="character" w:customStyle="1" w:styleId="ListLabel185">
    <w:name w:val="ListLabel 185"/>
    <w:qFormat/>
    <w:rsid w:val="00D9707C"/>
  </w:style>
  <w:style w:type="character" w:customStyle="1" w:styleId="ListLabel186">
    <w:name w:val="ListLabel 186"/>
    <w:qFormat/>
    <w:rsid w:val="00D9707C"/>
    <w:rPr>
      <w:sz w:val="28"/>
    </w:rPr>
  </w:style>
  <w:style w:type="character" w:customStyle="1" w:styleId="ListLabel187">
    <w:name w:val="ListLabel 187"/>
    <w:qFormat/>
    <w:rsid w:val="00D9707C"/>
  </w:style>
  <w:style w:type="character" w:customStyle="1" w:styleId="ListLabel188">
    <w:name w:val="ListLabel 188"/>
    <w:qFormat/>
    <w:rsid w:val="00D9707C"/>
    <w:rPr>
      <w:lang w:val="ru-RU" w:eastAsia="en-US" w:bidi="ar-SA"/>
    </w:rPr>
  </w:style>
  <w:style w:type="character" w:customStyle="1" w:styleId="ListLabel189">
    <w:name w:val="ListLabel 189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190">
    <w:name w:val="ListLabel 190"/>
    <w:qFormat/>
    <w:rsid w:val="00D9707C"/>
    <w:rPr>
      <w:rFonts w:cs="Symbol"/>
      <w:lang w:val="ru-RU" w:eastAsia="en-US" w:bidi="ar-SA"/>
    </w:rPr>
  </w:style>
  <w:style w:type="character" w:customStyle="1" w:styleId="ListLabel191">
    <w:name w:val="ListLabel 191"/>
    <w:qFormat/>
    <w:rsid w:val="00D9707C"/>
    <w:rPr>
      <w:rFonts w:cs="Symbol"/>
      <w:lang w:val="ru-RU" w:eastAsia="en-US" w:bidi="ar-SA"/>
    </w:rPr>
  </w:style>
  <w:style w:type="character" w:customStyle="1" w:styleId="ListLabel192">
    <w:name w:val="ListLabel 192"/>
    <w:qFormat/>
    <w:rsid w:val="00D9707C"/>
    <w:rPr>
      <w:rFonts w:cs="Symbol"/>
      <w:lang w:val="ru-RU" w:eastAsia="en-US" w:bidi="ar-SA"/>
    </w:rPr>
  </w:style>
  <w:style w:type="character" w:customStyle="1" w:styleId="ListLabel193">
    <w:name w:val="ListLabel 193"/>
    <w:qFormat/>
    <w:rsid w:val="00D9707C"/>
    <w:rPr>
      <w:rFonts w:cs="Symbol"/>
      <w:lang w:val="ru-RU" w:eastAsia="en-US" w:bidi="ar-SA"/>
    </w:rPr>
  </w:style>
  <w:style w:type="character" w:customStyle="1" w:styleId="ListLabel194">
    <w:name w:val="ListLabel 194"/>
    <w:qFormat/>
    <w:rsid w:val="00D9707C"/>
    <w:rPr>
      <w:rFonts w:cs="Symbol"/>
      <w:lang w:val="ru-RU" w:eastAsia="en-US" w:bidi="ar-SA"/>
    </w:rPr>
  </w:style>
  <w:style w:type="character" w:customStyle="1" w:styleId="ListLabel195">
    <w:name w:val="ListLabel 195"/>
    <w:qFormat/>
    <w:rsid w:val="00D9707C"/>
    <w:rPr>
      <w:rFonts w:cs="Symbol"/>
      <w:lang w:val="ru-RU" w:eastAsia="en-US" w:bidi="ar-SA"/>
    </w:rPr>
  </w:style>
  <w:style w:type="character" w:customStyle="1" w:styleId="ListLabel196">
    <w:name w:val="ListLabel 196"/>
    <w:qFormat/>
    <w:rsid w:val="00D9707C"/>
    <w:rPr>
      <w:rFonts w:cs="Symbol"/>
      <w:lang w:val="ru-RU" w:eastAsia="en-US" w:bidi="ar-SA"/>
    </w:rPr>
  </w:style>
  <w:style w:type="character" w:customStyle="1" w:styleId="ListLabel197">
    <w:name w:val="ListLabel 197"/>
    <w:qFormat/>
    <w:rsid w:val="00D9707C"/>
    <w:rPr>
      <w:lang w:val="ru-RU" w:eastAsia="en-US" w:bidi="ar-SA"/>
    </w:rPr>
  </w:style>
  <w:style w:type="character" w:customStyle="1" w:styleId="ListLabel198">
    <w:name w:val="ListLabel 198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199">
    <w:name w:val="ListLabel 199"/>
    <w:qFormat/>
    <w:rsid w:val="00D9707C"/>
    <w:rPr>
      <w:rFonts w:cs="Symbol"/>
      <w:lang w:val="ru-RU" w:eastAsia="en-US" w:bidi="ar-SA"/>
    </w:rPr>
  </w:style>
  <w:style w:type="character" w:customStyle="1" w:styleId="ListLabel200">
    <w:name w:val="ListLabel 200"/>
    <w:qFormat/>
    <w:rsid w:val="00D9707C"/>
    <w:rPr>
      <w:rFonts w:cs="Symbol"/>
      <w:lang w:val="ru-RU" w:eastAsia="en-US" w:bidi="ar-SA"/>
    </w:rPr>
  </w:style>
  <w:style w:type="character" w:customStyle="1" w:styleId="ListLabel201">
    <w:name w:val="ListLabel 201"/>
    <w:qFormat/>
    <w:rsid w:val="00D9707C"/>
    <w:rPr>
      <w:rFonts w:cs="Symbol"/>
      <w:lang w:val="ru-RU" w:eastAsia="en-US" w:bidi="ar-SA"/>
    </w:rPr>
  </w:style>
  <w:style w:type="character" w:customStyle="1" w:styleId="ListLabel202">
    <w:name w:val="ListLabel 202"/>
    <w:qFormat/>
    <w:rsid w:val="00D9707C"/>
    <w:rPr>
      <w:rFonts w:cs="Symbol"/>
      <w:lang w:val="ru-RU" w:eastAsia="en-US" w:bidi="ar-SA"/>
    </w:rPr>
  </w:style>
  <w:style w:type="character" w:customStyle="1" w:styleId="ListLabel203">
    <w:name w:val="ListLabel 203"/>
    <w:qFormat/>
    <w:rsid w:val="00D9707C"/>
    <w:rPr>
      <w:rFonts w:cs="Symbol"/>
      <w:lang w:val="ru-RU" w:eastAsia="en-US" w:bidi="ar-SA"/>
    </w:rPr>
  </w:style>
  <w:style w:type="character" w:customStyle="1" w:styleId="ListLabel204">
    <w:name w:val="ListLabel 204"/>
    <w:qFormat/>
    <w:rsid w:val="00D9707C"/>
    <w:rPr>
      <w:rFonts w:cs="Symbol"/>
      <w:lang w:val="ru-RU" w:eastAsia="en-US" w:bidi="ar-SA"/>
    </w:rPr>
  </w:style>
  <w:style w:type="character" w:customStyle="1" w:styleId="ListLabel205">
    <w:name w:val="ListLabel 205"/>
    <w:qFormat/>
    <w:rsid w:val="00D9707C"/>
    <w:rPr>
      <w:rFonts w:cs="Symbol"/>
      <w:lang w:val="ru-RU" w:eastAsia="en-US" w:bidi="ar-SA"/>
    </w:rPr>
  </w:style>
  <w:style w:type="character" w:customStyle="1" w:styleId="ListLabel206">
    <w:name w:val="ListLabel 206"/>
    <w:qFormat/>
    <w:rsid w:val="00D9707C"/>
    <w:rPr>
      <w:lang w:val="ru-RU" w:eastAsia="en-US" w:bidi="ar-SA"/>
    </w:rPr>
  </w:style>
  <w:style w:type="character" w:customStyle="1" w:styleId="ListLabel207">
    <w:name w:val="ListLabel 207"/>
    <w:qFormat/>
    <w:rsid w:val="00D9707C"/>
    <w:rPr>
      <w:rFonts w:eastAsia="Times New Roman" w:cs="Times New Roman"/>
      <w:b w:val="0"/>
      <w:bCs w:val="0"/>
      <w:i w:val="0"/>
      <w:iCs w:val="0"/>
      <w:w w:val="100"/>
      <w:sz w:val="28"/>
      <w:szCs w:val="28"/>
      <w:lang w:val="ru-RU" w:eastAsia="en-US" w:bidi="ar-SA"/>
    </w:rPr>
  </w:style>
  <w:style w:type="character" w:customStyle="1" w:styleId="ListLabel208">
    <w:name w:val="ListLabel 208"/>
    <w:qFormat/>
    <w:rsid w:val="00D9707C"/>
    <w:rPr>
      <w:rFonts w:eastAsia="Times New Roman" w:cs="Times New Roman"/>
      <w:b w:val="0"/>
      <w:bCs w:val="0"/>
      <w:i w:val="0"/>
      <w:iCs w:val="0"/>
      <w:spacing w:val="-2"/>
      <w:w w:val="100"/>
      <w:sz w:val="28"/>
      <w:szCs w:val="28"/>
      <w:lang w:val="ru-RU" w:eastAsia="en-US" w:bidi="ar-SA"/>
    </w:rPr>
  </w:style>
  <w:style w:type="character" w:customStyle="1" w:styleId="ListLabel209">
    <w:name w:val="ListLabel 209"/>
    <w:qFormat/>
    <w:rsid w:val="00D9707C"/>
    <w:rPr>
      <w:rFonts w:cs="Symbol"/>
      <w:lang w:val="ru-RU" w:eastAsia="en-US" w:bidi="ar-SA"/>
    </w:rPr>
  </w:style>
  <w:style w:type="character" w:customStyle="1" w:styleId="ListLabel210">
    <w:name w:val="ListLabel 210"/>
    <w:qFormat/>
    <w:rsid w:val="00D9707C"/>
    <w:rPr>
      <w:rFonts w:cs="Symbol"/>
      <w:lang w:val="ru-RU" w:eastAsia="en-US" w:bidi="ar-SA"/>
    </w:rPr>
  </w:style>
  <w:style w:type="character" w:customStyle="1" w:styleId="ListLabel211">
    <w:name w:val="ListLabel 211"/>
    <w:qFormat/>
    <w:rsid w:val="00D9707C"/>
    <w:rPr>
      <w:rFonts w:cs="Symbol"/>
      <w:lang w:val="ru-RU" w:eastAsia="en-US" w:bidi="ar-SA"/>
    </w:rPr>
  </w:style>
  <w:style w:type="character" w:customStyle="1" w:styleId="ListLabel212">
    <w:name w:val="ListLabel 212"/>
    <w:qFormat/>
    <w:rsid w:val="00D9707C"/>
    <w:rPr>
      <w:rFonts w:cs="Symbol"/>
      <w:lang w:val="ru-RU" w:eastAsia="en-US" w:bidi="ar-SA"/>
    </w:rPr>
  </w:style>
  <w:style w:type="character" w:customStyle="1" w:styleId="ListLabel213">
    <w:name w:val="ListLabel 213"/>
    <w:qFormat/>
    <w:rsid w:val="00D9707C"/>
    <w:rPr>
      <w:rFonts w:cs="Symbol"/>
      <w:lang w:val="ru-RU" w:eastAsia="en-US" w:bidi="ar-SA"/>
    </w:rPr>
  </w:style>
  <w:style w:type="character" w:customStyle="1" w:styleId="ListLabel214">
    <w:name w:val="ListLabel 214"/>
    <w:qFormat/>
    <w:rsid w:val="00D9707C"/>
    <w:rPr>
      <w:rFonts w:cs="Symbol"/>
      <w:lang w:val="ru-RU" w:eastAsia="en-US" w:bidi="ar-SA"/>
    </w:rPr>
  </w:style>
  <w:style w:type="character" w:customStyle="1" w:styleId="ListLabel215">
    <w:name w:val="ListLabel 215"/>
    <w:qFormat/>
    <w:rsid w:val="00D9707C"/>
    <w:rPr>
      <w:lang w:val="ru-RU" w:eastAsia="en-US" w:bidi="ar-SA"/>
    </w:rPr>
  </w:style>
  <w:style w:type="character" w:customStyle="1" w:styleId="ListLabel216">
    <w:name w:val="ListLabel 216"/>
    <w:qFormat/>
    <w:rsid w:val="00D9707C"/>
    <w:rPr>
      <w:rFonts w:eastAsia="Times New Roman" w:cs="Times New Roman"/>
      <w:b w:val="0"/>
      <w:bCs w:val="0"/>
      <w:i w:val="0"/>
      <w:iCs w:val="0"/>
      <w:spacing w:val="-1"/>
      <w:w w:val="100"/>
      <w:sz w:val="24"/>
      <w:szCs w:val="28"/>
      <w:lang w:val="ru-RU" w:eastAsia="en-US" w:bidi="ar-SA"/>
    </w:rPr>
  </w:style>
  <w:style w:type="character" w:customStyle="1" w:styleId="ListLabel217">
    <w:name w:val="ListLabel 217"/>
    <w:qFormat/>
    <w:rsid w:val="00D9707C"/>
    <w:rPr>
      <w:rFonts w:cs="Symbol"/>
      <w:lang w:val="ru-RU" w:eastAsia="en-US" w:bidi="ar-SA"/>
    </w:rPr>
  </w:style>
  <w:style w:type="character" w:customStyle="1" w:styleId="ListLabel218">
    <w:name w:val="ListLabel 218"/>
    <w:qFormat/>
    <w:rsid w:val="00D9707C"/>
    <w:rPr>
      <w:rFonts w:cs="Symbol"/>
      <w:lang w:val="ru-RU" w:eastAsia="en-US" w:bidi="ar-SA"/>
    </w:rPr>
  </w:style>
  <w:style w:type="character" w:customStyle="1" w:styleId="ListLabel219">
    <w:name w:val="ListLabel 219"/>
    <w:qFormat/>
    <w:rsid w:val="00D9707C"/>
    <w:rPr>
      <w:rFonts w:cs="Symbol"/>
      <w:lang w:val="ru-RU" w:eastAsia="en-US" w:bidi="ar-SA"/>
    </w:rPr>
  </w:style>
  <w:style w:type="character" w:customStyle="1" w:styleId="ListLabel220">
    <w:name w:val="ListLabel 220"/>
    <w:qFormat/>
    <w:rsid w:val="00D9707C"/>
    <w:rPr>
      <w:rFonts w:cs="Symbol"/>
      <w:lang w:val="ru-RU" w:eastAsia="en-US" w:bidi="ar-SA"/>
    </w:rPr>
  </w:style>
  <w:style w:type="character" w:customStyle="1" w:styleId="ListLabel221">
    <w:name w:val="ListLabel 221"/>
    <w:qFormat/>
    <w:rsid w:val="00D9707C"/>
    <w:rPr>
      <w:rFonts w:cs="Symbol"/>
      <w:lang w:val="ru-RU" w:eastAsia="en-US" w:bidi="ar-SA"/>
    </w:rPr>
  </w:style>
  <w:style w:type="character" w:customStyle="1" w:styleId="ListLabel222">
    <w:name w:val="ListLabel 222"/>
    <w:qFormat/>
    <w:rsid w:val="00D9707C"/>
    <w:rPr>
      <w:rFonts w:cs="Symbol"/>
      <w:lang w:val="ru-RU" w:eastAsia="en-US" w:bidi="ar-SA"/>
    </w:rPr>
  </w:style>
  <w:style w:type="character" w:customStyle="1" w:styleId="ListLabel223">
    <w:name w:val="ListLabel 223"/>
    <w:qFormat/>
    <w:rsid w:val="00D9707C"/>
    <w:rPr>
      <w:rFonts w:cs="Symbol"/>
      <w:lang w:val="ru-RU" w:eastAsia="en-US" w:bidi="ar-SA"/>
    </w:rPr>
  </w:style>
  <w:style w:type="character" w:customStyle="1" w:styleId="ListLabel224">
    <w:name w:val="ListLabel 224"/>
    <w:qFormat/>
    <w:rsid w:val="00D9707C"/>
    <w:rPr>
      <w:lang w:val="ru-RU" w:eastAsia="en-US" w:bidi="ar-SA"/>
    </w:rPr>
  </w:style>
  <w:style w:type="character" w:customStyle="1" w:styleId="ListLabel225">
    <w:name w:val="ListLabel 225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26">
    <w:name w:val="ListLabel 226"/>
    <w:qFormat/>
    <w:rsid w:val="00D9707C"/>
    <w:rPr>
      <w:rFonts w:cs="Symbol"/>
      <w:lang w:val="ru-RU" w:eastAsia="en-US" w:bidi="ar-SA"/>
    </w:rPr>
  </w:style>
  <w:style w:type="character" w:customStyle="1" w:styleId="ListLabel227">
    <w:name w:val="ListLabel 227"/>
    <w:qFormat/>
    <w:rsid w:val="00D9707C"/>
    <w:rPr>
      <w:rFonts w:cs="Symbol"/>
      <w:lang w:val="ru-RU" w:eastAsia="en-US" w:bidi="ar-SA"/>
    </w:rPr>
  </w:style>
  <w:style w:type="character" w:customStyle="1" w:styleId="ListLabel228">
    <w:name w:val="ListLabel 228"/>
    <w:qFormat/>
    <w:rsid w:val="00D9707C"/>
    <w:rPr>
      <w:rFonts w:cs="Symbol"/>
      <w:lang w:val="ru-RU" w:eastAsia="en-US" w:bidi="ar-SA"/>
    </w:rPr>
  </w:style>
  <w:style w:type="character" w:customStyle="1" w:styleId="ListLabel229">
    <w:name w:val="ListLabel 229"/>
    <w:qFormat/>
    <w:rsid w:val="00D9707C"/>
    <w:rPr>
      <w:rFonts w:cs="Symbol"/>
      <w:lang w:val="ru-RU" w:eastAsia="en-US" w:bidi="ar-SA"/>
    </w:rPr>
  </w:style>
  <w:style w:type="character" w:customStyle="1" w:styleId="ListLabel230">
    <w:name w:val="ListLabel 230"/>
    <w:qFormat/>
    <w:rsid w:val="00D9707C"/>
    <w:rPr>
      <w:rFonts w:cs="Symbol"/>
      <w:lang w:val="ru-RU" w:eastAsia="en-US" w:bidi="ar-SA"/>
    </w:rPr>
  </w:style>
  <w:style w:type="character" w:customStyle="1" w:styleId="ListLabel231">
    <w:name w:val="ListLabel 231"/>
    <w:qFormat/>
    <w:rsid w:val="00D9707C"/>
    <w:rPr>
      <w:rFonts w:cs="Symbol"/>
      <w:lang w:val="ru-RU" w:eastAsia="en-US" w:bidi="ar-SA"/>
    </w:rPr>
  </w:style>
  <w:style w:type="character" w:customStyle="1" w:styleId="ListLabel232">
    <w:name w:val="ListLabel 232"/>
    <w:qFormat/>
    <w:rsid w:val="00D9707C"/>
    <w:rPr>
      <w:rFonts w:cs="Symbol"/>
      <w:lang w:val="ru-RU" w:eastAsia="en-US" w:bidi="ar-SA"/>
    </w:rPr>
  </w:style>
  <w:style w:type="character" w:customStyle="1" w:styleId="ListLabel233">
    <w:name w:val="ListLabel 233"/>
    <w:qFormat/>
    <w:rsid w:val="00D9707C"/>
    <w:rPr>
      <w:rFonts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34">
    <w:name w:val="ListLabel 234"/>
    <w:qFormat/>
    <w:rsid w:val="00D9707C"/>
    <w:rPr>
      <w:rFonts w:cs="Symbol"/>
      <w:lang w:val="ru-RU" w:eastAsia="en-US" w:bidi="ar-SA"/>
    </w:rPr>
  </w:style>
  <w:style w:type="character" w:customStyle="1" w:styleId="ListLabel235">
    <w:name w:val="ListLabel 235"/>
    <w:qFormat/>
    <w:rsid w:val="00D9707C"/>
    <w:rPr>
      <w:rFonts w:cs="Symbol"/>
      <w:lang w:val="ru-RU" w:eastAsia="en-US" w:bidi="ar-SA"/>
    </w:rPr>
  </w:style>
  <w:style w:type="character" w:customStyle="1" w:styleId="ListLabel236">
    <w:name w:val="ListLabel 236"/>
    <w:qFormat/>
    <w:rsid w:val="00D9707C"/>
    <w:rPr>
      <w:rFonts w:cs="Symbol"/>
      <w:lang w:val="ru-RU" w:eastAsia="en-US" w:bidi="ar-SA"/>
    </w:rPr>
  </w:style>
  <w:style w:type="character" w:customStyle="1" w:styleId="ListLabel237">
    <w:name w:val="ListLabel 237"/>
    <w:qFormat/>
    <w:rsid w:val="00D9707C"/>
    <w:rPr>
      <w:rFonts w:cs="Symbol"/>
      <w:lang w:val="ru-RU" w:eastAsia="en-US" w:bidi="ar-SA"/>
    </w:rPr>
  </w:style>
  <w:style w:type="character" w:customStyle="1" w:styleId="ListLabel238">
    <w:name w:val="ListLabel 238"/>
    <w:qFormat/>
    <w:rsid w:val="00D9707C"/>
    <w:rPr>
      <w:rFonts w:cs="Symbol"/>
      <w:lang w:val="ru-RU" w:eastAsia="en-US" w:bidi="ar-SA"/>
    </w:rPr>
  </w:style>
  <w:style w:type="character" w:customStyle="1" w:styleId="ListLabel239">
    <w:name w:val="ListLabel 239"/>
    <w:qFormat/>
    <w:rsid w:val="00D9707C"/>
    <w:rPr>
      <w:rFonts w:cs="Symbol"/>
      <w:lang w:val="ru-RU" w:eastAsia="en-US" w:bidi="ar-SA"/>
    </w:rPr>
  </w:style>
  <w:style w:type="character" w:customStyle="1" w:styleId="ListLabel240">
    <w:name w:val="ListLabel 240"/>
    <w:qFormat/>
    <w:rsid w:val="00D9707C"/>
    <w:rPr>
      <w:rFonts w:cs="Symbol"/>
      <w:lang w:val="ru-RU" w:eastAsia="en-US" w:bidi="ar-SA"/>
    </w:rPr>
  </w:style>
  <w:style w:type="character" w:customStyle="1" w:styleId="ListLabel241">
    <w:name w:val="ListLabel 241"/>
    <w:qFormat/>
    <w:rsid w:val="00D9707C"/>
    <w:rPr>
      <w:rFonts w:cs="Symbol"/>
      <w:lang w:val="ru-RU" w:eastAsia="en-US" w:bidi="ar-SA"/>
    </w:rPr>
  </w:style>
  <w:style w:type="character" w:customStyle="1" w:styleId="ListLabel242">
    <w:name w:val="ListLabel 242"/>
    <w:qFormat/>
    <w:rsid w:val="00D9707C"/>
    <w:rPr>
      <w:lang w:val="ru-RU" w:eastAsia="en-US" w:bidi="ar-SA"/>
    </w:rPr>
  </w:style>
  <w:style w:type="character" w:customStyle="1" w:styleId="ListLabel243">
    <w:name w:val="ListLabel 243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44">
    <w:name w:val="ListLabel 244"/>
    <w:qFormat/>
    <w:rsid w:val="00D9707C"/>
    <w:rPr>
      <w:rFonts w:eastAsia="Times New Roman" w:cs="Times New Roman"/>
      <w:b w:val="0"/>
      <w:bCs w:val="0"/>
      <w:i w:val="0"/>
      <w:iCs w:val="0"/>
      <w:spacing w:val="-3"/>
      <w:w w:val="100"/>
      <w:sz w:val="24"/>
      <w:szCs w:val="28"/>
      <w:lang w:val="ru-RU" w:eastAsia="en-US" w:bidi="ar-SA"/>
    </w:rPr>
  </w:style>
  <w:style w:type="character" w:customStyle="1" w:styleId="ListLabel245">
    <w:name w:val="ListLabel 245"/>
    <w:qFormat/>
    <w:rsid w:val="00D9707C"/>
    <w:rPr>
      <w:rFonts w:cs="Symbol"/>
      <w:lang w:val="ru-RU" w:eastAsia="en-US" w:bidi="ar-SA"/>
    </w:rPr>
  </w:style>
  <w:style w:type="character" w:customStyle="1" w:styleId="ListLabel246">
    <w:name w:val="ListLabel 246"/>
    <w:qFormat/>
    <w:rsid w:val="00D9707C"/>
    <w:rPr>
      <w:rFonts w:cs="Symbol"/>
      <w:lang w:val="ru-RU" w:eastAsia="en-US" w:bidi="ar-SA"/>
    </w:rPr>
  </w:style>
  <w:style w:type="character" w:customStyle="1" w:styleId="ListLabel247">
    <w:name w:val="ListLabel 247"/>
    <w:qFormat/>
    <w:rsid w:val="00D9707C"/>
    <w:rPr>
      <w:rFonts w:cs="Symbol"/>
      <w:lang w:val="ru-RU" w:eastAsia="en-US" w:bidi="ar-SA"/>
    </w:rPr>
  </w:style>
  <w:style w:type="character" w:customStyle="1" w:styleId="ListLabel248">
    <w:name w:val="ListLabel 248"/>
    <w:qFormat/>
    <w:rsid w:val="00D9707C"/>
    <w:rPr>
      <w:rFonts w:cs="Symbol"/>
      <w:lang w:val="ru-RU" w:eastAsia="en-US" w:bidi="ar-SA"/>
    </w:rPr>
  </w:style>
  <w:style w:type="character" w:customStyle="1" w:styleId="ListLabel249">
    <w:name w:val="ListLabel 249"/>
    <w:qFormat/>
    <w:rsid w:val="00D9707C"/>
    <w:rPr>
      <w:rFonts w:cs="Symbol"/>
      <w:lang w:val="ru-RU" w:eastAsia="en-US" w:bidi="ar-SA"/>
    </w:rPr>
  </w:style>
  <w:style w:type="character" w:customStyle="1" w:styleId="ListLabel250">
    <w:name w:val="ListLabel 250"/>
    <w:qFormat/>
    <w:rsid w:val="00D9707C"/>
    <w:rPr>
      <w:rFonts w:cs="Symbol"/>
      <w:lang w:val="ru-RU" w:eastAsia="en-US" w:bidi="ar-SA"/>
    </w:rPr>
  </w:style>
  <w:style w:type="character" w:customStyle="1" w:styleId="ListLabel251">
    <w:name w:val="ListLabel 25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52">
    <w:name w:val="ListLabel 252"/>
    <w:qFormat/>
    <w:rsid w:val="00D9707C"/>
    <w:rPr>
      <w:rFonts w:cs="Symbol"/>
      <w:lang w:val="ru-RU" w:eastAsia="en-US" w:bidi="ar-SA"/>
    </w:rPr>
  </w:style>
  <w:style w:type="character" w:customStyle="1" w:styleId="ListLabel253">
    <w:name w:val="ListLabel 253"/>
    <w:qFormat/>
    <w:rsid w:val="00D9707C"/>
    <w:rPr>
      <w:rFonts w:cs="Symbol"/>
      <w:lang w:val="ru-RU" w:eastAsia="en-US" w:bidi="ar-SA"/>
    </w:rPr>
  </w:style>
  <w:style w:type="character" w:customStyle="1" w:styleId="ListLabel254">
    <w:name w:val="ListLabel 254"/>
    <w:qFormat/>
    <w:rsid w:val="00D9707C"/>
    <w:rPr>
      <w:rFonts w:cs="Symbol"/>
      <w:lang w:val="ru-RU" w:eastAsia="en-US" w:bidi="ar-SA"/>
    </w:rPr>
  </w:style>
  <w:style w:type="character" w:customStyle="1" w:styleId="ListLabel255">
    <w:name w:val="ListLabel 255"/>
    <w:qFormat/>
    <w:rsid w:val="00D9707C"/>
    <w:rPr>
      <w:rFonts w:cs="Symbol"/>
      <w:lang w:val="ru-RU" w:eastAsia="en-US" w:bidi="ar-SA"/>
    </w:rPr>
  </w:style>
  <w:style w:type="character" w:customStyle="1" w:styleId="ListLabel256">
    <w:name w:val="ListLabel 256"/>
    <w:qFormat/>
    <w:rsid w:val="00D9707C"/>
    <w:rPr>
      <w:rFonts w:cs="Symbol"/>
      <w:lang w:val="ru-RU" w:eastAsia="en-US" w:bidi="ar-SA"/>
    </w:rPr>
  </w:style>
  <w:style w:type="character" w:customStyle="1" w:styleId="ListLabel257">
    <w:name w:val="ListLabel 257"/>
    <w:qFormat/>
    <w:rsid w:val="00D9707C"/>
    <w:rPr>
      <w:rFonts w:cs="Symbol"/>
      <w:lang w:val="ru-RU" w:eastAsia="en-US" w:bidi="ar-SA"/>
    </w:rPr>
  </w:style>
  <w:style w:type="character" w:customStyle="1" w:styleId="ListLabel258">
    <w:name w:val="ListLabel 258"/>
    <w:qFormat/>
    <w:rsid w:val="00D9707C"/>
    <w:rPr>
      <w:rFonts w:cs="Symbol"/>
      <w:lang w:val="ru-RU" w:eastAsia="en-US" w:bidi="ar-SA"/>
    </w:rPr>
  </w:style>
  <w:style w:type="character" w:customStyle="1" w:styleId="ListLabel259">
    <w:name w:val="ListLabel 259"/>
    <w:qFormat/>
    <w:rsid w:val="00D9707C"/>
    <w:rPr>
      <w:rFonts w:cs="Symbol"/>
      <w:lang w:val="ru-RU" w:eastAsia="en-US" w:bidi="ar-SA"/>
    </w:rPr>
  </w:style>
  <w:style w:type="character" w:customStyle="1" w:styleId="ListLabel260">
    <w:name w:val="ListLabel 260"/>
    <w:qFormat/>
    <w:rsid w:val="00D9707C"/>
    <w:rPr>
      <w:lang w:val="ru-RU" w:eastAsia="en-US" w:bidi="ar-SA"/>
    </w:rPr>
  </w:style>
  <w:style w:type="character" w:customStyle="1" w:styleId="ListLabel261">
    <w:name w:val="ListLabel 261"/>
    <w:qFormat/>
    <w:rsid w:val="00D9707C"/>
    <w:rPr>
      <w:rFonts w:eastAsia="Times New Roman" w:cs="Times New Roman"/>
      <w:b w:val="0"/>
      <w:bCs w:val="0"/>
      <w:i w:val="0"/>
      <w:iCs w:val="0"/>
      <w:w w:val="100"/>
      <w:sz w:val="24"/>
      <w:szCs w:val="28"/>
      <w:lang w:val="ru-RU" w:eastAsia="en-US" w:bidi="ar-SA"/>
    </w:rPr>
  </w:style>
  <w:style w:type="character" w:customStyle="1" w:styleId="ListLabel262">
    <w:name w:val="ListLabel 262"/>
    <w:qFormat/>
    <w:rsid w:val="00D9707C"/>
    <w:rPr>
      <w:rFonts w:cs="Symbol"/>
      <w:lang w:val="ru-RU" w:eastAsia="en-US" w:bidi="ar-SA"/>
    </w:rPr>
  </w:style>
  <w:style w:type="character" w:customStyle="1" w:styleId="ListLabel263">
    <w:name w:val="ListLabel 263"/>
    <w:qFormat/>
    <w:rsid w:val="00D9707C"/>
    <w:rPr>
      <w:rFonts w:cs="Symbol"/>
      <w:lang w:val="ru-RU" w:eastAsia="en-US" w:bidi="ar-SA"/>
    </w:rPr>
  </w:style>
  <w:style w:type="character" w:customStyle="1" w:styleId="ListLabel264">
    <w:name w:val="ListLabel 264"/>
    <w:qFormat/>
    <w:rsid w:val="00D9707C"/>
    <w:rPr>
      <w:rFonts w:cs="Symbol"/>
      <w:lang w:val="ru-RU" w:eastAsia="en-US" w:bidi="ar-SA"/>
    </w:rPr>
  </w:style>
  <w:style w:type="character" w:customStyle="1" w:styleId="ListLabel265">
    <w:name w:val="ListLabel 265"/>
    <w:qFormat/>
    <w:rsid w:val="00D9707C"/>
    <w:rPr>
      <w:rFonts w:cs="Symbol"/>
      <w:lang w:val="ru-RU" w:eastAsia="en-US" w:bidi="ar-SA"/>
    </w:rPr>
  </w:style>
  <w:style w:type="character" w:customStyle="1" w:styleId="ListLabel266">
    <w:name w:val="ListLabel 266"/>
    <w:qFormat/>
    <w:rsid w:val="00D9707C"/>
    <w:rPr>
      <w:rFonts w:cs="Symbol"/>
      <w:lang w:val="ru-RU" w:eastAsia="en-US" w:bidi="ar-SA"/>
    </w:rPr>
  </w:style>
  <w:style w:type="character" w:customStyle="1" w:styleId="ListLabel267">
    <w:name w:val="ListLabel 267"/>
    <w:qFormat/>
    <w:rsid w:val="00D9707C"/>
    <w:rPr>
      <w:rFonts w:cs="Symbol"/>
      <w:lang w:val="ru-RU" w:eastAsia="en-US" w:bidi="ar-SA"/>
    </w:rPr>
  </w:style>
  <w:style w:type="character" w:customStyle="1" w:styleId="ListLabel268">
    <w:name w:val="ListLabel 268"/>
    <w:qFormat/>
    <w:rsid w:val="00D9707C"/>
    <w:rPr>
      <w:rFonts w:cs="Symbol"/>
      <w:lang w:val="ru-RU" w:eastAsia="en-US" w:bidi="ar-SA"/>
    </w:rPr>
  </w:style>
  <w:style w:type="character" w:customStyle="1" w:styleId="ListLabel269">
    <w:name w:val="ListLabel 269"/>
    <w:qFormat/>
    <w:rsid w:val="00D9707C"/>
    <w:rPr>
      <w:rFonts w:cs="Symbol"/>
      <w:lang w:val="ru-RU" w:eastAsia="en-US" w:bidi="ar-SA"/>
    </w:rPr>
  </w:style>
  <w:style w:type="character" w:customStyle="1" w:styleId="ListLabel270">
    <w:name w:val="ListLabel 270"/>
    <w:qFormat/>
    <w:rsid w:val="00D9707C"/>
    <w:rPr>
      <w:rFonts w:cs="Symbol"/>
      <w:lang w:val="ru-RU" w:eastAsia="en-US" w:bidi="ar-SA"/>
    </w:rPr>
  </w:style>
  <w:style w:type="character" w:customStyle="1" w:styleId="ListLabel271">
    <w:name w:val="ListLabel 271"/>
    <w:qFormat/>
    <w:rsid w:val="00D9707C"/>
    <w:rPr>
      <w:rFonts w:cs="Symbol"/>
      <w:lang w:val="ru-RU" w:eastAsia="en-US" w:bidi="ar-SA"/>
    </w:rPr>
  </w:style>
  <w:style w:type="character" w:customStyle="1" w:styleId="ListLabel272">
    <w:name w:val="ListLabel 272"/>
    <w:qFormat/>
    <w:rsid w:val="00D9707C"/>
    <w:rPr>
      <w:rFonts w:cs="Symbol"/>
      <w:lang w:val="ru-RU" w:eastAsia="en-US" w:bidi="ar-SA"/>
    </w:rPr>
  </w:style>
  <w:style w:type="character" w:customStyle="1" w:styleId="ListLabel273">
    <w:name w:val="ListLabel 273"/>
    <w:qFormat/>
    <w:rsid w:val="00D9707C"/>
    <w:rPr>
      <w:rFonts w:cs="Symbol"/>
      <w:lang w:val="ru-RU" w:eastAsia="en-US" w:bidi="ar-SA"/>
    </w:rPr>
  </w:style>
  <w:style w:type="character" w:customStyle="1" w:styleId="ListLabel274">
    <w:name w:val="ListLabel 274"/>
    <w:qFormat/>
    <w:rsid w:val="00D9707C"/>
    <w:rPr>
      <w:rFonts w:cs="Symbol"/>
      <w:lang w:val="ru-RU" w:eastAsia="en-US" w:bidi="ar-SA"/>
    </w:rPr>
  </w:style>
  <w:style w:type="character" w:customStyle="1" w:styleId="ListLabel275">
    <w:name w:val="ListLabel 275"/>
    <w:qFormat/>
    <w:rsid w:val="00D9707C"/>
    <w:rPr>
      <w:rFonts w:cs="Symbol"/>
      <w:lang w:val="ru-RU" w:eastAsia="en-US" w:bidi="ar-SA"/>
    </w:rPr>
  </w:style>
  <w:style w:type="character" w:customStyle="1" w:styleId="ListLabel276">
    <w:name w:val="ListLabel 276"/>
    <w:qFormat/>
    <w:rsid w:val="00D9707C"/>
    <w:rPr>
      <w:rFonts w:cs="Symbol"/>
      <w:lang w:val="ru-RU" w:eastAsia="en-US" w:bidi="ar-SA"/>
    </w:rPr>
  </w:style>
  <w:style w:type="character" w:customStyle="1" w:styleId="ListLabel277">
    <w:name w:val="ListLabel 277"/>
    <w:qFormat/>
    <w:rsid w:val="00D9707C"/>
    <w:rPr>
      <w:sz w:val="24"/>
      <w:szCs w:val="24"/>
    </w:rPr>
  </w:style>
  <w:style w:type="character" w:customStyle="1" w:styleId="ListLabel278">
    <w:name w:val="ListLabel 278"/>
    <w:qFormat/>
    <w:rsid w:val="00D9707C"/>
    <w:rPr>
      <w:sz w:val="24"/>
      <w:szCs w:val="24"/>
    </w:rPr>
  </w:style>
  <w:style w:type="character" w:customStyle="1" w:styleId="ListLabel279">
    <w:name w:val="ListLabel 279"/>
    <w:qFormat/>
    <w:rsid w:val="00D9707C"/>
    <w:rPr>
      <w:sz w:val="24"/>
      <w:szCs w:val="24"/>
    </w:rPr>
  </w:style>
  <w:style w:type="character" w:customStyle="1" w:styleId="ListLabel280">
    <w:name w:val="ListLabel 280"/>
    <w:qFormat/>
    <w:rsid w:val="00D9707C"/>
    <w:rPr>
      <w:sz w:val="24"/>
      <w:szCs w:val="24"/>
    </w:rPr>
  </w:style>
  <w:style w:type="paragraph" w:customStyle="1" w:styleId="TableParagraph">
    <w:name w:val="Table Paragraph"/>
    <w:basedOn w:val="a1"/>
    <w:uiPriority w:val="1"/>
    <w:qFormat/>
    <w:rsid w:val="00D9707C"/>
    <w:pPr>
      <w:spacing w:after="0" w:line="240" w:lineRule="auto"/>
    </w:pPr>
    <w:rPr>
      <w:rFonts w:ascii="Times New Roman" w:eastAsia="Times New Roman" w:hAnsi="Times New Roman" w:cs="Times New Roman"/>
      <w:lang w:eastAsia="en-US"/>
    </w:rPr>
  </w:style>
  <w:style w:type="table" w:customStyle="1" w:styleId="TableNormal">
    <w:name w:val="Table Normal"/>
    <w:uiPriority w:val="2"/>
    <w:semiHidden/>
    <w:unhideWhenUsed/>
    <w:qFormat/>
    <w:rsid w:val="00D9707C"/>
    <w:pPr>
      <w:spacing w:after="0" w:line="240" w:lineRule="auto"/>
    </w:pPr>
    <w:rPr>
      <w:rFonts w:ascii="Calibri" w:eastAsia="Calibri" w:hAnsi="Calibri" w:cs="Calibri"/>
      <w:sz w:val="20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3f1">
    <w:name w:val="Абзац списка3"/>
    <w:basedOn w:val="a1"/>
    <w:rsid w:val="00F82424"/>
    <w:pPr>
      <w:suppressAutoHyphens/>
      <w:overflowPunct w:val="0"/>
      <w:autoSpaceDE w:val="0"/>
      <w:autoSpaceDN w:val="0"/>
      <w:adjustRightInd w:val="0"/>
      <w:ind w:left="720"/>
    </w:pPr>
    <w:rPr>
      <w:rFonts w:ascii="Calibri" w:eastAsia="Times New Roman" w:hAnsi="Calibri" w:cs="Times New Roman"/>
      <w:szCs w:val="20"/>
    </w:rPr>
  </w:style>
  <w:style w:type="character" w:customStyle="1" w:styleId="hl">
    <w:name w:val="hl"/>
    <w:basedOn w:val="a2"/>
    <w:rsid w:val="00AE690C"/>
  </w:style>
  <w:style w:type="character" w:customStyle="1" w:styleId="copyright">
    <w:name w:val="copyright"/>
    <w:basedOn w:val="a2"/>
    <w:rsid w:val="00AE690C"/>
  </w:style>
  <w:style w:type="character" w:customStyle="1" w:styleId="affe">
    <w:name w:val="Заголовок Знак"/>
    <w:link w:val="affd"/>
    <w:rsid w:val="00451C5E"/>
    <w:rPr>
      <w:rFonts w:ascii="Verdana" w:eastAsia="Calibri" w:hAnsi="Verdana" w:cs="Verdana"/>
      <w:b/>
      <w:bCs/>
      <w:color w:val="0058A9"/>
      <w:lang w:eastAsia="en-US"/>
    </w:rPr>
  </w:style>
  <w:style w:type="paragraph" w:customStyle="1" w:styleId="afffffffff9">
    <w:name w:val="Обычный (Интернет)"/>
    <w:basedOn w:val="a1"/>
    <w:unhideWhenUsed/>
    <w:rsid w:val="00451C5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a">
    <w:name w:val="Назв частей"/>
    <w:basedOn w:val="1"/>
    <w:link w:val="afffffffffb"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</w:pPr>
    <w:rPr>
      <w:rFonts w:ascii="Times New Roman" w:eastAsiaTheme="majorEastAsia" w:hAnsi="Times New Roman" w:cstheme="majorBidi"/>
      <w:caps/>
      <w:color w:val="365F91" w:themeColor="accent1" w:themeShade="BF"/>
      <w:sz w:val="28"/>
      <w:szCs w:val="28"/>
    </w:rPr>
  </w:style>
  <w:style w:type="character" w:customStyle="1" w:styleId="afffffffffb">
    <w:name w:val="Назв частей Знак"/>
    <w:basedOn w:val="40"/>
    <w:link w:val="afffffffffa"/>
    <w:rsid w:val="00D30FE5"/>
    <w:rPr>
      <w:rFonts w:ascii="Times New Roman" w:eastAsiaTheme="majorEastAsia" w:hAnsi="Times New Roman" w:cstheme="majorBidi"/>
      <w:b/>
      <w:bCs/>
      <w:i w:val="0"/>
      <w:iCs w:val="0"/>
      <w:caps/>
      <w:color w:val="365F91" w:themeColor="accent1" w:themeShade="BF"/>
      <w:sz w:val="28"/>
      <w:szCs w:val="28"/>
    </w:rPr>
  </w:style>
  <w:style w:type="paragraph" w:customStyle="1" w:styleId="1010">
    <w:name w:val="Знак101"/>
    <w:basedOn w:val="a1"/>
    <w:next w:val="a8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paragraph" w:customStyle="1" w:styleId="1ff9">
    <w:name w:val="Знак1"/>
    <w:basedOn w:val="a1"/>
    <w:next w:val="aff5"/>
    <w:uiPriority w:val="99"/>
    <w:unhideWhenUsed/>
    <w:rsid w:val="00D30FE5"/>
    <w:pPr>
      <w:tabs>
        <w:tab w:val="center" w:pos="4677"/>
        <w:tab w:val="right" w:pos="9355"/>
      </w:tabs>
      <w:spacing w:after="0" w:line="240" w:lineRule="auto"/>
    </w:pPr>
    <w:rPr>
      <w:rFonts w:eastAsiaTheme="minorHAnsi"/>
      <w:lang w:eastAsia="en-US"/>
    </w:rPr>
  </w:style>
  <w:style w:type="numbering" w:customStyle="1" w:styleId="3f2">
    <w:name w:val="Нет списка3"/>
    <w:next w:val="a4"/>
    <w:uiPriority w:val="99"/>
    <w:semiHidden/>
    <w:unhideWhenUsed/>
    <w:rsid w:val="00D30FE5"/>
  </w:style>
  <w:style w:type="numbering" w:customStyle="1" w:styleId="4a">
    <w:name w:val="Нет списка4"/>
    <w:next w:val="a4"/>
    <w:uiPriority w:val="99"/>
    <w:semiHidden/>
    <w:unhideWhenUsed/>
    <w:rsid w:val="00D30FE5"/>
  </w:style>
  <w:style w:type="paragraph" w:styleId="afffffffffc">
    <w:name w:val="TOC Heading"/>
    <w:basedOn w:val="1"/>
    <w:next w:val="a1"/>
    <w:uiPriority w:val="39"/>
    <w:unhideWhenUsed/>
    <w:qFormat/>
    <w:rsid w:val="00D30FE5"/>
    <w:pPr>
      <w:keepNext/>
      <w:keepLines/>
      <w:widowControl/>
      <w:suppressAutoHyphens/>
      <w:autoSpaceDE/>
      <w:autoSpaceDN/>
      <w:adjustRightInd/>
      <w:spacing w:before="120" w:after="0" w:line="276" w:lineRule="auto"/>
      <w:outlineLvl w:val="9"/>
    </w:pPr>
    <w:rPr>
      <w:rFonts w:ascii="Times New Roman" w:eastAsiaTheme="majorEastAsia" w:hAnsi="Times New Roman" w:cstheme="majorBidi"/>
      <w:color w:val="365F91" w:themeColor="accent1" w:themeShade="BF"/>
      <w:sz w:val="28"/>
      <w:szCs w:val="28"/>
      <w:lang w:eastAsia="en-US"/>
    </w:rPr>
  </w:style>
  <w:style w:type="paragraph" w:customStyle="1" w:styleId="115">
    <w:name w:val="Оглавление 11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9">
    <w:name w:val="Нет списка5"/>
    <w:next w:val="a4"/>
    <w:uiPriority w:val="99"/>
    <w:semiHidden/>
    <w:unhideWhenUsed/>
    <w:rsid w:val="00D30FE5"/>
  </w:style>
  <w:style w:type="character" w:customStyle="1" w:styleId="116">
    <w:name w:val="Заголовок 1 Знак1"/>
    <w:aliases w:val="HEADING 1 Знак,Head 1 Знак,????????? 1 Знак,Subhead A Знак,Заг 1 Знак"/>
    <w:basedOn w:val="a2"/>
    <w:locked/>
    <w:rsid w:val="00D30FE5"/>
    <w:rPr>
      <w:rFonts w:ascii="Arial" w:eastAsia="Times New Roman" w:hAnsi="Arial" w:cs="Times New Roman"/>
      <w:b/>
      <w:kern w:val="28"/>
      <w:sz w:val="28"/>
      <w:szCs w:val="24"/>
      <w:lang w:val="ru-RU" w:eastAsia="ru-RU"/>
    </w:rPr>
  </w:style>
  <w:style w:type="character" w:customStyle="1" w:styleId="710">
    <w:name w:val="Основной текст + 71"/>
    <w:aliases w:val="5 pt4,Интервал 0 pt6"/>
    <w:basedOn w:val="a2"/>
    <w:rsid w:val="00D30FE5"/>
    <w:rPr>
      <w:color w:val="000000"/>
      <w:spacing w:val="6"/>
      <w:w w:val="100"/>
      <w:position w:val="0"/>
      <w:sz w:val="15"/>
      <w:szCs w:val="15"/>
      <w:lang w:val="ru-RU" w:bidi="ar-SA"/>
    </w:rPr>
  </w:style>
  <w:style w:type="character" w:customStyle="1" w:styleId="Constantia">
    <w:name w:val="Основной текст + Constantia"/>
    <w:aliases w:val="7,5 pt3,Интервал 0 pt5"/>
    <w:basedOn w:val="a2"/>
    <w:rsid w:val="00D30FE5"/>
    <w:rPr>
      <w:rFonts w:ascii="Constantia" w:eastAsia="Times New Roman" w:hAnsi="Constantia" w:cs="Constantia"/>
      <w:color w:val="000000"/>
      <w:spacing w:val="0"/>
      <w:w w:val="100"/>
      <w:position w:val="0"/>
      <w:sz w:val="15"/>
      <w:szCs w:val="15"/>
      <w:lang w:bidi="ar-SA"/>
    </w:rPr>
  </w:style>
  <w:style w:type="character" w:customStyle="1" w:styleId="CenturyGothic">
    <w:name w:val="Основной текст + Century Gothic"/>
    <w:aliases w:val="6 pt,Полужирный3,Интервал 0 pt4"/>
    <w:basedOn w:val="a2"/>
    <w:rsid w:val="00D30FE5"/>
    <w:rPr>
      <w:rFonts w:ascii="Century Gothic" w:eastAsia="Times New Roman" w:hAnsi="Century Gothic" w:cs="Century Gothic"/>
      <w:b/>
      <w:bCs/>
      <w:color w:val="000000"/>
      <w:spacing w:val="2"/>
      <w:w w:val="100"/>
      <w:position w:val="0"/>
      <w:sz w:val="12"/>
      <w:szCs w:val="12"/>
      <w:lang w:val="ru-RU" w:bidi="ar-SA"/>
    </w:rPr>
  </w:style>
  <w:style w:type="paragraph" w:customStyle="1" w:styleId="menubasetext1">
    <w:name w:val="menu_base_text1"/>
    <w:basedOn w:val="a1"/>
    <w:rsid w:val="00D30FE5"/>
    <w:pPr>
      <w:pBdr>
        <w:bottom w:val="single" w:sz="6" w:space="7" w:color="D7DBDF"/>
        <w:right w:val="single" w:sz="6" w:space="14" w:color="D7DBDF"/>
      </w:pBd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s13">
    <w:name w:val="s_13"/>
    <w:basedOn w:val="a1"/>
    <w:rsid w:val="00D30FE5"/>
    <w:pPr>
      <w:spacing w:after="0" w:line="240" w:lineRule="auto"/>
      <w:ind w:firstLine="720"/>
    </w:pPr>
    <w:rPr>
      <w:rFonts w:ascii="Times New Roman" w:eastAsia="Times New Roman" w:hAnsi="Times New Roman" w:cs="Times New Roman"/>
      <w:sz w:val="18"/>
      <w:szCs w:val="18"/>
    </w:rPr>
  </w:style>
  <w:style w:type="numbering" w:customStyle="1" w:styleId="68">
    <w:name w:val="Нет списка6"/>
    <w:next w:val="a4"/>
    <w:uiPriority w:val="99"/>
    <w:semiHidden/>
    <w:unhideWhenUsed/>
    <w:rsid w:val="00D30FE5"/>
  </w:style>
  <w:style w:type="numbering" w:customStyle="1" w:styleId="1110">
    <w:name w:val="Нет списка111"/>
    <w:next w:val="a4"/>
    <w:uiPriority w:val="99"/>
    <w:semiHidden/>
    <w:unhideWhenUsed/>
    <w:rsid w:val="00D30FE5"/>
  </w:style>
  <w:style w:type="numbering" w:customStyle="1" w:styleId="214">
    <w:name w:val="Нет списка21"/>
    <w:next w:val="a4"/>
    <w:uiPriority w:val="99"/>
    <w:semiHidden/>
    <w:unhideWhenUsed/>
    <w:rsid w:val="00D30FE5"/>
  </w:style>
  <w:style w:type="numbering" w:customStyle="1" w:styleId="312">
    <w:name w:val="Нет списка31"/>
    <w:next w:val="a4"/>
    <w:uiPriority w:val="99"/>
    <w:semiHidden/>
    <w:unhideWhenUsed/>
    <w:rsid w:val="00D30FE5"/>
  </w:style>
  <w:style w:type="numbering" w:customStyle="1" w:styleId="412">
    <w:name w:val="Нет списка41"/>
    <w:next w:val="a4"/>
    <w:uiPriority w:val="99"/>
    <w:semiHidden/>
    <w:unhideWhenUsed/>
    <w:rsid w:val="00D30FE5"/>
  </w:style>
  <w:style w:type="numbering" w:customStyle="1" w:styleId="511">
    <w:name w:val="Нет списка51"/>
    <w:next w:val="a4"/>
    <w:uiPriority w:val="99"/>
    <w:semiHidden/>
    <w:unhideWhenUsed/>
    <w:rsid w:val="00D30FE5"/>
  </w:style>
  <w:style w:type="paragraph" w:styleId="afffffffffd">
    <w:name w:val="Revision"/>
    <w:hidden/>
    <w:uiPriority w:val="99"/>
    <w:semiHidden/>
    <w:rsid w:val="00D30FE5"/>
    <w:pPr>
      <w:spacing w:after="0" w:line="240" w:lineRule="auto"/>
    </w:pPr>
    <w:rPr>
      <w:rFonts w:ascii="Calibri" w:eastAsia="Calibri" w:hAnsi="Calibri" w:cs="Times New Roman"/>
      <w:lang w:val="en-US" w:eastAsia="en-US"/>
    </w:rPr>
  </w:style>
  <w:style w:type="paragraph" w:styleId="afffffffffe">
    <w:name w:val="Document Map"/>
    <w:basedOn w:val="a1"/>
    <w:link w:val="affffffffff"/>
    <w:uiPriority w:val="99"/>
    <w:semiHidden/>
    <w:unhideWhenUsed/>
    <w:rsid w:val="00D30FE5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fffffffff">
    <w:name w:val="Схема документа Знак"/>
    <w:basedOn w:val="a2"/>
    <w:link w:val="afffffffffe"/>
    <w:uiPriority w:val="99"/>
    <w:semiHidden/>
    <w:rsid w:val="00D30FE5"/>
    <w:rPr>
      <w:rFonts w:ascii="Tahoma" w:eastAsia="Times New Roman" w:hAnsi="Tahoma" w:cs="Tahoma"/>
      <w:sz w:val="16"/>
      <w:szCs w:val="16"/>
    </w:rPr>
  </w:style>
  <w:style w:type="numbering" w:customStyle="1" w:styleId="75">
    <w:name w:val="Нет списка7"/>
    <w:next w:val="a4"/>
    <w:uiPriority w:val="99"/>
    <w:semiHidden/>
    <w:unhideWhenUsed/>
    <w:rsid w:val="00D30FE5"/>
  </w:style>
  <w:style w:type="numbering" w:customStyle="1" w:styleId="122">
    <w:name w:val="Нет списка12"/>
    <w:next w:val="a4"/>
    <w:uiPriority w:val="99"/>
    <w:semiHidden/>
    <w:unhideWhenUsed/>
    <w:rsid w:val="00D30FE5"/>
  </w:style>
  <w:style w:type="numbering" w:customStyle="1" w:styleId="222">
    <w:name w:val="Нет списка22"/>
    <w:next w:val="a4"/>
    <w:uiPriority w:val="99"/>
    <w:semiHidden/>
    <w:unhideWhenUsed/>
    <w:rsid w:val="00D30FE5"/>
  </w:style>
  <w:style w:type="numbering" w:customStyle="1" w:styleId="321">
    <w:name w:val="Нет списка32"/>
    <w:next w:val="a4"/>
    <w:uiPriority w:val="99"/>
    <w:semiHidden/>
    <w:unhideWhenUsed/>
    <w:rsid w:val="00D30FE5"/>
  </w:style>
  <w:style w:type="numbering" w:customStyle="1" w:styleId="420">
    <w:name w:val="Нет списка42"/>
    <w:next w:val="a4"/>
    <w:uiPriority w:val="99"/>
    <w:semiHidden/>
    <w:unhideWhenUsed/>
    <w:rsid w:val="00D30FE5"/>
  </w:style>
  <w:style w:type="numbering" w:customStyle="1" w:styleId="520">
    <w:name w:val="Нет списка52"/>
    <w:next w:val="a4"/>
    <w:uiPriority w:val="99"/>
    <w:semiHidden/>
    <w:unhideWhenUsed/>
    <w:rsid w:val="00D30FE5"/>
  </w:style>
  <w:style w:type="character" w:styleId="affffffffff0">
    <w:name w:val="Placeholder Text"/>
    <w:basedOn w:val="a2"/>
    <w:uiPriority w:val="99"/>
    <w:semiHidden/>
    <w:rsid w:val="00D30FE5"/>
    <w:rPr>
      <w:color w:val="808080"/>
    </w:rPr>
  </w:style>
  <w:style w:type="paragraph" w:customStyle="1" w:styleId="affffffffff1">
    <w:name w:val="Название таблицы"/>
    <w:basedOn w:val="a1"/>
    <w:qFormat/>
    <w:rsid w:val="00D30FE5"/>
    <w:pPr>
      <w:spacing w:after="0" w:line="360" w:lineRule="auto"/>
      <w:jc w:val="center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paragraph" w:customStyle="1" w:styleId="1ffa">
    <w:name w:val="1"/>
    <w:basedOn w:val="a1"/>
    <w:rsid w:val="00D30FE5"/>
    <w:pPr>
      <w:spacing w:after="160" w:line="240" w:lineRule="exact"/>
      <w:jc w:val="both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font7">
    <w:name w:val="font7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8"/>
      <w:szCs w:val="18"/>
    </w:rPr>
  </w:style>
  <w:style w:type="paragraph" w:customStyle="1" w:styleId="font8">
    <w:name w:val="font8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8"/>
      <w:szCs w:val="18"/>
    </w:rPr>
  </w:style>
  <w:style w:type="paragraph" w:customStyle="1" w:styleId="font9">
    <w:name w:val="font9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20"/>
      <w:szCs w:val="20"/>
    </w:rPr>
  </w:style>
  <w:style w:type="paragraph" w:customStyle="1" w:styleId="font10">
    <w:name w:val="font10"/>
    <w:basedOn w:val="a1"/>
    <w:rsid w:val="00D30FE5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20"/>
      <w:szCs w:val="20"/>
    </w:rPr>
  </w:style>
  <w:style w:type="numbering" w:customStyle="1" w:styleId="84">
    <w:name w:val="Нет списка8"/>
    <w:next w:val="a4"/>
    <w:uiPriority w:val="99"/>
    <w:semiHidden/>
    <w:unhideWhenUsed/>
    <w:rsid w:val="00D30FE5"/>
  </w:style>
  <w:style w:type="character" w:customStyle="1" w:styleId="215">
    <w:name w:val="Заголовок 2 Знак1"/>
    <w:aliases w:val="Заголовок 3N Знак,Стиль 1 Знак"/>
    <w:uiPriority w:val="9"/>
    <w:locked/>
    <w:rsid w:val="00D30FE5"/>
    <w:rPr>
      <w:rFonts w:ascii="Arial" w:eastAsia="Times New Roman" w:hAnsi="Arial" w:cs="Times New Roman"/>
      <w:b/>
      <w:sz w:val="24"/>
      <w:szCs w:val="24"/>
    </w:rPr>
  </w:style>
  <w:style w:type="character" w:styleId="HTML2">
    <w:name w:val="HTML Code"/>
    <w:basedOn w:val="a2"/>
    <w:uiPriority w:val="99"/>
    <w:semiHidden/>
    <w:unhideWhenUsed/>
    <w:rsid w:val="00D30FE5"/>
    <w:rPr>
      <w:rFonts w:ascii="Courier New" w:eastAsia="Times New Roman" w:hAnsi="Courier New" w:cs="Courier New"/>
      <w:sz w:val="20"/>
      <w:szCs w:val="20"/>
    </w:rPr>
  </w:style>
  <w:style w:type="table" w:customStyle="1" w:styleId="117">
    <w:name w:val="Сетка таблицы11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RMATTEXT0">
    <w:name w:val=".FORMAT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ffb">
    <w:name w:val="Красная строка1"/>
    <w:basedOn w:val="af4"/>
    <w:rsid w:val="00D30FE5"/>
    <w:pPr>
      <w:suppressAutoHyphens/>
      <w:spacing w:line="240" w:lineRule="auto"/>
      <w:ind w:firstLine="210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FontStyle43">
    <w:name w:val="Font Style43"/>
    <w:basedOn w:val="a2"/>
    <w:uiPriority w:val="99"/>
    <w:rsid w:val="00D30FE5"/>
    <w:rPr>
      <w:rFonts w:ascii="Times New Roman" w:hAnsi="Times New Roman" w:cs="Times New Roman"/>
      <w:sz w:val="26"/>
      <w:szCs w:val="26"/>
    </w:rPr>
  </w:style>
  <w:style w:type="paragraph" w:customStyle="1" w:styleId="HEADERTEXT0">
    <w:name w:val=".HEADERTEXT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2B4279"/>
      <w:sz w:val="24"/>
      <w:szCs w:val="24"/>
    </w:rPr>
  </w:style>
  <w:style w:type="numbering" w:customStyle="1" w:styleId="96">
    <w:name w:val="Нет списка9"/>
    <w:next w:val="a4"/>
    <w:uiPriority w:val="99"/>
    <w:semiHidden/>
    <w:unhideWhenUsed/>
    <w:rsid w:val="00D30FE5"/>
  </w:style>
  <w:style w:type="numbering" w:customStyle="1" w:styleId="131">
    <w:name w:val="Нет списка13"/>
    <w:next w:val="a4"/>
    <w:uiPriority w:val="99"/>
    <w:semiHidden/>
    <w:unhideWhenUsed/>
    <w:rsid w:val="00D30FE5"/>
  </w:style>
  <w:style w:type="numbering" w:customStyle="1" w:styleId="231">
    <w:name w:val="Нет списка23"/>
    <w:next w:val="a4"/>
    <w:uiPriority w:val="99"/>
    <w:semiHidden/>
    <w:unhideWhenUsed/>
    <w:rsid w:val="00D30FE5"/>
  </w:style>
  <w:style w:type="numbering" w:customStyle="1" w:styleId="330">
    <w:name w:val="Нет списка33"/>
    <w:next w:val="a4"/>
    <w:uiPriority w:val="99"/>
    <w:semiHidden/>
    <w:unhideWhenUsed/>
    <w:rsid w:val="00D30FE5"/>
  </w:style>
  <w:style w:type="numbering" w:customStyle="1" w:styleId="430">
    <w:name w:val="Нет списка43"/>
    <w:next w:val="a4"/>
    <w:uiPriority w:val="99"/>
    <w:semiHidden/>
    <w:unhideWhenUsed/>
    <w:rsid w:val="00D30FE5"/>
  </w:style>
  <w:style w:type="numbering" w:customStyle="1" w:styleId="530">
    <w:name w:val="Нет списка53"/>
    <w:next w:val="a4"/>
    <w:uiPriority w:val="99"/>
    <w:semiHidden/>
    <w:unhideWhenUsed/>
    <w:rsid w:val="00D30FE5"/>
  </w:style>
  <w:style w:type="paragraph" w:customStyle="1" w:styleId="affffffffff2">
    <w:name w:val="."/>
    <w:uiPriority w:val="99"/>
    <w:rsid w:val="00D30FE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</w:rPr>
  </w:style>
  <w:style w:type="paragraph" w:customStyle="1" w:styleId="affffffffff3">
    <w:name w:val="ЗЕЛЕНЫЙ ТЕКСТ"/>
    <w:basedOn w:val="a1"/>
    <w:link w:val="affffffffff4"/>
    <w:qFormat/>
    <w:rsid w:val="00D30FE5"/>
    <w:pPr>
      <w:spacing w:after="0" w:line="360" w:lineRule="auto"/>
      <w:ind w:firstLine="709"/>
      <w:jc w:val="both"/>
    </w:pPr>
    <w:rPr>
      <w:rFonts w:ascii="Times New Roman" w:eastAsia="Times New Roman" w:hAnsi="Times New Roman" w:cs="Arial"/>
      <w:sz w:val="24"/>
      <w:szCs w:val="24"/>
    </w:rPr>
  </w:style>
  <w:style w:type="character" w:customStyle="1" w:styleId="affffffffff4">
    <w:name w:val="ЗЕЛЕНЫЙ ТЕКСТ Знак"/>
    <w:basedOn w:val="a2"/>
    <w:link w:val="affffffffff3"/>
    <w:rsid w:val="00D30FE5"/>
    <w:rPr>
      <w:rFonts w:ascii="Times New Roman" w:eastAsia="Times New Roman" w:hAnsi="Times New Roman" w:cs="Arial"/>
      <w:sz w:val="24"/>
      <w:szCs w:val="24"/>
    </w:rPr>
  </w:style>
  <w:style w:type="paragraph" w:customStyle="1" w:styleId="affffffffff5">
    <w:name w:val="обыч"/>
    <w:basedOn w:val="a1"/>
    <w:link w:val="affffffffff6"/>
    <w:qFormat/>
    <w:rsid w:val="00D30FE5"/>
    <w:pPr>
      <w:spacing w:after="0" w:line="360" w:lineRule="auto"/>
      <w:ind w:firstLine="567"/>
      <w:jc w:val="both"/>
    </w:pPr>
    <w:rPr>
      <w:rFonts w:ascii="Arial" w:eastAsia="Times New Roman" w:hAnsi="Arial" w:cs="Arial"/>
      <w:sz w:val="24"/>
      <w:szCs w:val="24"/>
    </w:rPr>
  </w:style>
  <w:style w:type="character" w:customStyle="1" w:styleId="affffffffff6">
    <w:name w:val="обыч Знак"/>
    <w:basedOn w:val="a2"/>
    <w:link w:val="affffffffff5"/>
    <w:rsid w:val="00D30FE5"/>
    <w:rPr>
      <w:rFonts w:ascii="Arial" w:eastAsia="Times New Roman" w:hAnsi="Arial" w:cs="Arial"/>
      <w:sz w:val="24"/>
      <w:szCs w:val="24"/>
    </w:rPr>
  </w:style>
  <w:style w:type="character" w:customStyle="1" w:styleId="rvts6">
    <w:name w:val="rvts6"/>
    <w:basedOn w:val="a2"/>
    <w:rsid w:val="00D30FE5"/>
  </w:style>
  <w:style w:type="character" w:customStyle="1" w:styleId="Web0">
    <w:name w:val="Обычный (Web) Знак"/>
    <w:uiPriority w:val="99"/>
    <w:locked/>
    <w:rsid w:val="00D30FE5"/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customStyle="1" w:styleId="214pt">
    <w:name w:val="Основной текст (2) + 14 pt;Полужирный"/>
    <w:basedOn w:val="a2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8"/>
      <w:szCs w:val="28"/>
      <w:u w:val="none"/>
      <w:lang w:val="ru-RU" w:eastAsia="ru-RU" w:bidi="ru-RU"/>
    </w:rPr>
  </w:style>
  <w:style w:type="character" w:customStyle="1" w:styleId="affffffffff7">
    <w:name w:val="Подпись к таблице_"/>
    <w:basedOn w:val="a2"/>
    <w:link w:val="affffffffff8"/>
    <w:rsid w:val="00D30FE5"/>
    <w:rPr>
      <w:rFonts w:ascii="Times New Roman" w:eastAsia="Times New Roman" w:hAnsi="Times New Roman"/>
      <w:b/>
      <w:bCs/>
      <w:sz w:val="28"/>
      <w:szCs w:val="28"/>
      <w:shd w:val="clear" w:color="auto" w:fill="FFFFFF"/>
    </w:rPr>
  </w:style>
  <w:style w:type="paragraph" w:customStyle="1" w:styleId="affffffffff8">
    <w:name w:val="Подпись к таблице"/>
    <w:basedOn w:val="a1"/>
    <w:link w:val="affffffffff7"/>
    <w:rsid w:val="00D30FE5"/>
    <w:pPr>
      <w:shd w:val="clear" w:color="auto" w:fill="FFFFFF"/>
      <w:spacing w:after="0" w:line="310" w:lineRule="exact"/>
    </w:pPr>
    <w:rPr>
      <w:rFonts w:ascii="Times New Roman" w:eastAsia="Times New Roman" w:hAnsi="Times New Roman"/>
      <w:b/>
      <w:bCs/>
      <w:sz w:val="28"/>
      <w:szCs w:val="28"/>
    </w:rPr>
  </w:style>
  <w:style w:type="character" w:customStyle="1" w:styleId="295pt">
    <w:name w:val="Основной текст (2) + 9;5 pt"/>
    <w:basedOn w:val="23"/>
    <w:rsid w:val="00D30FE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ru-RU" w:eastAsia="ru-RU" w:bidi="ru-RU"/>
    </w:rPr>
  </w:style>
  <w:style w:type="character" w:customStyle="1" w:styleId="285pt">
    <w:name w:val="Основной текст (2) + 8;5 pt;Полужирный"/>
    <w:basedOn w:val="23"/>
    <w:rsid w:val="00D30FE5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7"/>
      <w:szCs w:val="17"/>
      <w:u w:val="none"/>
      <w:shd w:val="clear" w:color="auto" w:fill="FFFFFF"/>
      <w:lang w:val="ru-RU" w:eastAsia="ru-RU" w:bidi="ru-RU"/>
    </w:rPr>
  </w:style>
  <w:style w:type="paragraph" w:customStyle="1" w:styleId="1ffc">
    <w:name w:val="Заголовок1"/>
    <w:basedOn w:val="a1"/>
    <w:next w:val="a1"/>
    <w:qFormat/>
    <w:rsid w:val="00D30FE5"/>
    <w:pPr>
      <w:spacing w:after="0" w:line="240" w:lineRule="auto"/>
      <w:contextualSpacing/>
    </w:pPr>
    <w:rPr>
      <w:rFonts w:ascii="Cambria" w:eastAsia="Times New Roman" w:hAnsi="Cambria" w:cs="Times New Roman"/>
      <w:spacing w:val="-10"/>
      <w:kern w:val="28"/>
      <w:sz w:val="56"/>
      <w:szCs w:val="56"/>
    </w:rPr>
  </w:style>
  <w:style w:type="character" w:customStyle="1" w:styleId="1ffd">
    <w:name w:val="Заголовок Знак1"/>
    <w:basedOn w:val="a2"/>
    <w:uiPriority w:val="10"/>
    <w:rsid w:val="00D30F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table" w:customStyle="1" w:styleId="4b">
    <w:name w:val="Сетка таблицы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02">
    <w:name w:val="Нет списка10"/>
    <w:next w:val="a4"/>
    <w:uiPriority w:val="99"/>
    <w:semiHidden/>
    <w:unhideWhenUsed/>
    <w:rsid w:val="00D30FE5"/>
  </w:style>
  <w:style w:type="numbering" w:customStyle="1" w:styleId="141">
    <w:name w:val="Нет списка14"/>
    <w:next w:val="a4"/>
    <w:uiPriority w:val="99"/>
    <w:semiHidden/>
    <w:unhideWhenUsed/>
    <w:rsid w:val="00D30FE5"/>
  </w:style>
  <w:style w:type="numbering" w:customStyle="1" w:styleId="240">
    <w:name w:val="Нет списка24"/>
    <w:next w:val="a4"/>
    <w:uiPriority w:val="99"/>
    <w:semiHidden/>
    <w:unhideWhenUsed/>
    <w:rsid w:val="00D30FE5"/>
  </w:style>
  <w:style w:type="numbering" w:customStyle="1" w:styleId="340">
    <w:name w:val="Нет списка34"/>
    <w:next w:val="a4"/>
    <w:uiPriority w:val="99"/>
    <w:semiHidden/>
    <w:unhideWhenUsed/>
    <w:rsid w:val="00D30FE5"/>
  </w:style>
  <w:style w:type="numbering" w:customStyle="1" w:styleId="440">
    <w:name w:val="Нет списка44"/>
    <w:next w:val="a4"/>
    <w:uiPriority w:val="99"/>
    <w:semiHidden/>
    <w:unhideWhenUsed/>
    <w:rsid w:val="00D30FE5"/>
  </w:style>
  <w:style w:type="paragraph" w:customStyle="1" w:styleId="123">
    <w:name w:val="Оглавление 12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40">
    <w:name w:val="Нет списка54"/>
    <w:next w:val="a4"/>
    <w:uiPriority w:val="99"/>
    <w:semiHidden/>
    <w:unhideWhenUsed/>
    <w:rsid w:val="00D30FE5"/>
  </w:style>
  <w:style w:type="table" w:customStyle="1" w:styleId="5a">
    <w:name w:val="Сетка таблицы5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10">
    <w:name w:val="Нет списка61"/>
    <w:next w:val="a4"/>
    <w:uiPriority w:val="99"/>
    <w:semiHidden/>
    <w:unhideWhenUsed/>
    <w:rsid w:val="00D30FE5"/>
  </w:style>
  <w:style w:type="numbering" w:customStyle="1" w:styleId="1120">
    <w:name w:val="Нет списка112"/>
    <w:next w:val="a4"/>
    <w:uiPriority w:val="99"/>
    <w:semiHidden/>
    <w:unhideWhenUsed/>
    <w:rsid w:val="00D30FE5"/>
  </w:style>
  <w:style w:type="numbering" w:customStyle="1" w:styleId="2110">
    <w:name w:val="Нет списка211"/>
    <w:next w:val="a4"/>
    <w:uiPriority w:val="99"/>
    <w:semiHidden/>
    <w:unhideWhenUsed/>
    <w:rsid w:val="00D30FE5"/>
  </w:style>
  <w:style w:type="numbering" w:customStyle="1" w:styleId="3110">
    <w:name w:val="Нет списка311"/>
    <w:next w:val="a4"/>
    <w:uiPriority w:val="99"/>
    <w:semiHidden/>
    <w:unhideWhenUsed/>
    <w:rsid w:val="00D30FE5"/>
  </w:style>
  <w:style w:type="numbering" w:customStyle="1" w:styleId="4110">
    <w:name w:val="Нет списка411"/>
    <w:next w:val="a4"/>
    <w:uiPriority w:val="99"/>
    <w:semiHidden/>
    <w:unhideWhenUsed/>
    <w:rsid w:val="00D30FE5"/>
  </w:style>
  <w:style w:type="numbering" w:customStyle="1" w:styleId="5110">
    <w:name w:val="Нет списка511"/>
    <w:next w:val="a4"/>
    <w:uiPriority w:val="99"/>
    <w:semiHidden/>
    <w:unhideWhenUsed/>
    <w:rsid w:val="00D30FE5"/>
  </w:style>
  <w:style w:type="numbering" w:customStyle="1" w:styleId="711">
    <w:name w:val="Нет списка71"/>
    <w:next w:val="a4"/>
    <w:uiPriority w:val="99"/>
    <w:semiHidden/>
    <w:unhideWhenUsed/>
    <w:rsid w:val="00D30FE5"/>
  </w:style>
  <w:style w:type="numbering" w:customStyle="1" w:styleId="1210">
    <w:name w:val="Нет списка121"/>
    <w:next w:val="a4"/>
    <w:uiPriority w:val="99"/>
    <w:semiHidden/>
    <w:unhideWhenUsed/>
    <w:rsid w:val="00D30FE5"/>
  </w:style>
  <w:style w:type="numbering" w:customStyle="1" w:styleId="2210">
    <w:name w:val="Нет списка221"/>
    <w:next w:val="a4"/>
    <w:uiPriority w:val="99"/>
    <w:semiHidden/>
    <w:unhideWhenUsed/>
    <w:rsid w:val="00D30FE5"/>
  </w:style>
  <w:style w:type="numbering" w:customStyle="1" w:styleId="3210">
    <w:name w:val="Нет списка321"/>
    <w:next w:val="a4"/>
    <w:uiPriority w:val="99"/>
    <w:semiHidden/>
    <w:unhideWhenUsed/>
    <w:rsid w:val="00D30FE5"/>
  </w:style>
  <w:style w:type="numbering" w:customStyle="1" w:styleId="421">
    <w:name w:val="Нет списка421"/>
    <w:next w:val="a4"/>
    <w:uiPriority w:val="99"/>
    <w:semiHidden/>
    <w:unhideWhenUsed/>
    <w:rsid w:val="00D30FE5"/>
  </w:style>
  <w:style w:type="numbering" w:customStyle="1" w:styleId="521">
    <w:name w:val="Нет списка521"/>
    <w:next w:val="a4"/>
    <w:uiPriority w:val="99"/>
    <w:semiHidden/>
    <w:unhideWhenUsed/>
    <w:rsid w:val="00D30FE5"/>
  </w:style>
  <w:style w:type="numbering" w:customStyle="1" w:styleId="811">
    <w:name w:val="Нет списка81"/>
    <w:next w:val="a4"/>
    <w:uiPriority w:val="99"/>
    <w:semiHidden/>
    <w:unhideWhenUsed/>
    <w:rsid w:val="00D30FE5"/>
  </w:style>
  <w:style w:type="table" w:customStyle="1" w:styleId="124">
    <w:name w:val="Сетка таблицы12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11">
    <w:name w:val="Нет списка91"/>
    <w:next w:val="a4"/>
    <w:uiPriority w:val="99"/>
    <w:semiHidden/>
    <w:unhideWhenUsed/>
    <w:rsid w:val="00D30FE5"/>
  </w:style>
  <w:style w:type="table" w:customStyle="1" w:styleId="216">
    <w:name w:val="Сетка таблицы21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10">
    <w:name w:val="Нет списка131"/>
    <w:next w:val="a4"/>
    <w:uiPriority w:val="99"/>
    <w:semiHidden/>
    <w:unhideWhenUsed/>
    <w:rsid w:val="00D30FE5"/>
  </w:style>
  <w:style w:type="numbering" w:customStyle="1" w:styleId="2310">
    <w:name w:val="Нет списка231"/>
    <w:next w:val="a4"/>
    <w:uiPriority w:val="99"/>
    <w:semiHidden/>
    <w:unhideWhenUsed/>
    <w:rsid w:val="00D30FE5"/>
  </w:style>
  <w:style w:type="numbering" w:customStyle="1" w:styleId="331">
    <w:name w:val="Нет списка331"/>
    <w:next w:val="a4"/>
    <w:uiPriority w:val="99"/>
    <w:semiHidden/>
    <w:unhideWhenUsed/>
    <w:rsid w:val="00D30FE5"/>
  </w:style>
  <w:style w:type="numbering" w:customStyle="1" w:styleId="431">
    <w:name w:val="Нет списка431"/>
    <w:next w:val="a4"/>
    <w:uiPriority w:val="99"/>
    <w:semiHidden/>
    <w:unhideWhenUsed/>
    <w:rsid w:val="00D30FE5"/>
  </w:style>
  <w:style w:type="numbering" w:customStyle="1" w:styleId="531">
    <w:name w:val="Нет списка531"/>
    <w:next w:val="a4"/>
    <w:uiPriority w:val="99"/>
    <w:semiHidden/>
    <w:unhideWhenUsed/>
    <w:rsid w:val="00D30FE5"/>
  </w:style>
  <w:style w:type="table" w:customStyle="1" w:styleId="313">
    <w:name w:val="Сетка таблицы31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51">
    <w:name w:val="Нет списка15"/>
    <w:next w:val="a4"/>
    <w:uiPriority w:val="99"/>
    <w:semiHidden/>
    <w:unhideWhenUsed/>
    <w:rsid w:val="00D30FE5"/>
  </w:style>
  <w:style w:type="numbering" w:customStyle="1" w:styleId="160">
    <w:name w:val="Нет списка16"/>
    <w:next w:val="a4"/>
    <w:uiPriority w:val="99"/>
    <w:semiHidden/>
    <w:unhideWhenUsed/>
    <w:rsid w:val="00D30FE5"/>
  </w:style>
  <w:style w:type="numbering" w:customStyle="1" w:styleId="250">
    <w:name w:val="Нет списка25"/>
    <w:next w:val="a4"/>
    <w:uiPriority w:val="99"/>
    <w:semiHidden/>
    <w:unhideWhenUsed/>
    <w:rsid w:val="00D30FE5"/>
  </w:style>
  <w:style w:type="numbering" w:customStyle="1" w:styleId="350">
    <w:name w:val="Нет списка35"/>
    <w:next w:val="a4"/>
    <w:uiPriority w:val="99"/>
    <w:semiHidden/>
    <w:unhideWhenUsed/>
    <w:rsid w:val="00D30FE5"/>
  </w:style>
  <w:style w:type="numbering" w:customStyle="1" w:styleId="450">
    <w:name w:val="Нет списка45"/>
    <w:next w:val="a4"/>
    <w:uiPriority w:val="99"/>
    <w:semiHidden/>
    <w:unhideWhenUsed/>
    <w:rsid w:val="00D30FE5"/>
  </w:style>
  <w:style w:type="paragraph" w:customStyle="1" w:styleId="132">
    <w:name w:val="Оглавление 13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50">
    <w:name w:val="Нет списка55"/>
    <w:next w:val="a4"/>
    <w:uiPriority w:val="99"/>
    <w:semiHidden/>
    <w:unhideWhenUsed/>
    <w:rsid w:val="00D30FE5"/>
  </w:style>
  <w:style w:type="table" w:customStyle="1" w:styleId="69">
    <w:name w:val="Сетка таблицы6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620">
    <w:name w:val="Нет списка62"/>
    <w:next w:val="a4"/>
    <w:uiPriority w:val="99"/>
    <w:semiHidden/>
    <w:unhideWhenUsed/>
    <w:rsid w:val="00D30FE5"/>
  </w:style>
  <w:style w:type="numbering" w:customStyle="1" w:styleId="1130">
    <w:name w:val="Нет списка113"/>
    <w:next w:val="a4"/>
    <w:uiPriority w:val="99"/>
    <w:semiHidden/>
    <w:unhideWhenUsed/>
    <w:rsid w:val="00D30FE5"/>
  </w:style>
  <w:style w:type="numbering" w:customStyle="1" w:styleId="2120">
    <w:name w:val="Нет списка212"/>
    <w:next w:val="a4"/>
    <w:uiPriority w:val="99"/>
    <w:semiHidden/>
    <w:unhideWhenUsed/>
    <w:rsid w:val="00D30FE5"/>
  </w:style>
  <w:style w:type="numbering" w:customStyle="1" w:styleId="3120">
    <w:name w:val="Нет списка312"/>
    <w:next w:val="a4"/>
    <w:uiPriority w:val="99"/>
    <w:semiHidden/>
    <w:unhideWhenUsed/>
    <w:rsid w:val="00D30FE5"/>
  </w:style>
  <w:style w:type="numbering" w:customStyle="1" w:styleId="4120">
    <w:name w:val="Нет списка412"/>
    <w:next w:val="a4"/>
    <w:uiPriority w:val="99"/>
    <w:semiHidden/>
    <w:unhideWhenUsed/>
    <w:rsid w:val="00D30FE5"/>
  </w:style>
  <w:style w:type="numbering" w:customStyle="1" w:styleId="512">
    <w:name w:val="Нет списка512"/>
    <w:next w:val="a4"/>
    <w:uiPriority w:val="99"/>
    <w:semiHidden/>
    <w:unhideWhenUsed/>
    <w:rsid w:val="00D30FE5"/>
  </w:style>
  <w:style w:type="numbering" w:customStyle="1" w:styleId="720">
    <w:name w:val="Нет списка72"/>
    <w:next w:val="a4"/>
    <w:uiPriority w:val="99"/>
    <w:semiHidden/>
    <w:unhideWhenUsed/>
    <w:rsid w:val="00D30FE5"/>
  </w:style>
  <w:style w:type="numbering" w:customStyle="1" w:styleId="1220">
    <w:name w:val="Нет списка122"/>
    <w:next w:val="a4"/>
    <w:uiPriority w:val="99"/>
    <w:semiHidden/>
    <w:unhideWhenUsed/>
    <w:rsid w:val="00D30FE5"/>
  </w:style>
  <w:style w:type="numbering" w:customStyle="1" w:styleId="2220">
    <w:name w:val="Нет списка222"/>
    <w:next w:val="a4"/>
    <w:uiPriority w:val="99"/>
    <w:semiHidden/>
    <w:unhideWhenUsed/>
    <w:rsid w:val="00D30FE5"/>
  </w:style>
  <w:style w:type="numbering" w:customStyle="1" w:styleId="322">
    <w:name w:val="Нет списка322"/>
    <w:next w:val="a4"/>
    <w:uiPriority w:val="99"/>
    <w:semiHidden/>
    <w:unhideWhenUsed/>
    <w:rsid w:val="00D30FE5"/>
  </w:style>
  <w:style w:type="numbering" w:customStyle="1" w:styleId="422">
    <w:name w:val="Нет списка422"/>
    <w:next w:val="a4"/>
    <w:uiPriority w:val="99"/>
    <w:semiHidden/>
    <w:unhideWhenUsed/>
    <w:rsid w:val="00D30FE5"/>
  </w:style>
  <w:style w:type="numbering" w:customStyle="1" w:styleId="522">
    <w:name w:val="Нет списка522"/>
    <w:next w:val="a4"/>
    <w:uiPriority w:val="99"/>
    <w:semiHidden/>
    <w:unhideWhenUsed/>
    <w:rsid w:val="00D30FE5"/>
  </w:style>
  <w:style w:type="numbering" w:customStyle="1" w:styleId="820">
    <w:name w:val="Нет списка82"/>
    <w:next w:val="a4"/>
    <w:uiPriority w:val="99"/>
    <w:semiHidden/>
    <w:unhideWhenUsed/>
    <w:rsid w:val="00D30FE5"/>
  </w:style>
  <w:style w:type="table" w:customStyle="1" w:styleId="133">
    <w:name w:val="Сетка таблицы13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20">
    <w:name w:val="Нет списка92"/>
    <w:next w:val="a4"/>
    <w:uiPriority w:val="99"/>
    <w:semiHidden/>
    <w:unhideWhenUsed/>
    <w:rsid w:val="00D30FE5"/>
  </w:style>
  <w:style w:type="table" w:customStyle="1" w:styleId="223">
    <w:name w:val="Сетка таблицы22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320">
    <w:name w:val="Нет списка132"/>
    <w:next w:val="a4"/>
    <w:uiPriority w:val="99"/>
    <w:semiHidden/>
    <w:unhideWhenUsed/>
    <w:rsid w:val="00D30FE5"/>
  </w:style>
  <w:style w:type="numbering" w:customStyle="1" w:styleId="232">
    <w:name w:val="Нет списка232"/>
    <w:next w:val="a4"/>
    <w:uiPriority w:val="99"/>
    <w:semiHidden/>
    <w:unhideWhenUsed/>
    <w:rsid w:val="00D30FE5"/>
  </w:style>
  <w:style w:type="numbering" w:customStyle="1" w:styleId="332">
    <w:name w:val="Нет списка332"/>
    <w:next w:val="a4"/>
    <w:uiPriority w:val="99"/>
    <w:semiHidden/>
    <w:unhideWhenUsed/>
    <w:rsid w:val="00D30FE5"/>
  </w:style>
  <w:style w:type="numbering" w:customStyle="1" w:styleId="432">
    <w:name w:val="Нет списка432"/>
    <w:next w:val="a4"/>
    <w:uiPriority w:val="99"/>
    <w:semiHidden/>
    <w:unhideWhenUsed/>
    <w:rsid w:val="00D30FE5"/>
  </w:style>
  <w:style w:type="numbering" w:customStyle="1" w:styleId="532">
    <w:name w:val="Нет списка532"/>
    <w:next w:val="a4"/>
    <w:uiPriority w:val="99"/>
    <w:semiHidden/>
    <w:unhideWhenUsed/>
    <w:rsid w:val="00D30FE5"/>
  </w:style>
  <w:style w:type="table" w:customStyle="1" w:styleId="323">
    <w:name w:val="Сетка таблицы32"/>
    <w:basedOn w:val="a3"/>
    <w:next w:val="af1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70">
    <w:name w:val="Нет списка17"/>
    <w:next w:val="a4"/>
    <w:uiPriority w:val="99"/>
    <w:semiHidden/>
    <w:unhideWhenUsed/>
    <w:rsid w:val="00D30FE5"/>
  </w:style>
  <w:style w:type="numbering" w:customStyle="1" w:styleId="180">
    <w:name w:val="Нет списка18"/>
    <w:next w:val="a4"/>
    <w:uiPriority w:val="99"/>
    <w:semiHidden/>
    <w:unhideWhenUsed/>
    <w:rsid w:val="00D30FE5"/>
  </w:style>
  <w:style w:type="numbering" w:customStyle="1" w:styleId="260">
    <w:name w:val="Нет списка26"/>
    <w:next w:val="a4"/>
    <w:uiPriority w:val="99"/>
    <w:semiHidden/>
    <w:unhideWhenUsed/>
    <w:rsid w:val="00D30FE5"/>
  </w:style>
  <w:style w:type="numbering" w:customStyle="1" w:styleId="360">
    <w:name w:val="Нет списка36"/>
    <w:next w:val="a4"/>
    <w:uiPriority w:val="99"/>
    <w:semiHidden/>
    <w:unhideWhenUsed/>
    <w:rsid w:val="00D30FE5"/>
  </w:style>
  <w:style w:type="numbering" w:customStyle="1" w:styleId="460">
    <w:name w:val="Нет списка46"/>
    <w:next w:val="a4"/>
    <w:uiPriority w:val="99"/>
    <w:semiHidden/>
    <w:unhideWhenUsed/>
    <w:rsid w:val="00D30FE5"/>
  </w:style>
  <w:style w:type="paragraph" w:customStyle="1" w:styleId="142">
    <w:name w:val="Оглавление 14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60">
    <w:name w:val="Нет списка56"/>
    <w:next w:val="a4"/>
    <w:uiPriority w:val="99"/>
    <w:semiHidden/>
    <w:unhideWhenUsed/>
    <w:rsid w:val="00D30FE5"/>
  </w:style>
  <w:style w:type="numbering" w:customStyle="1" w:styleId="630">
    <w:name w:val="Нет списка63"/>
    <w:next w:val="a4"/>
    <w:uiPriority w:val="99"/>
    <w:semiHidden/>
    <w:unhideWhenUsed/>
    <w:rsid w:val="00D30FE5"/>
  </w:style>
  <w:style w:type="numbering" w:customStyle="1" w:styleId="1140">
    <w:name w:val="Нет списка114"/>
    <w:next w:val="a4"/>
    <w:uiPriority w:val="99"/>
    <w:semiHidden/>
    <w:unhideWhenUsed/>
    <w:rsid w:val="00D30FE5"/>
  </w:style>
  <w:style w:type="numbering" w:customStyle="1" w:styleId="2130">
    <w:name w:val="Нет списка213"/>
    <w:next w:val="a4"/>
    <w:uiPriority w:val="99"/>
    <w:semiHidden/>
    <w:unhideWhenUsed/>
    <w:rsid w:val="00D30FE5"/>
  </w:style>
  <w:style w:type="numbering" w:customStyle="1" w:styleId="3130">
    <w:name w:val="Нет списка313"/>
    <w:next w:val="a4"/>
    <w:uiPriority w:val="99"/>
    <w:semiHidden/>
    <w:unhideWhenUsed/>
    <w:rsid w:val="00D30FE5"/>
  </w:style>
  <w:style w:type="numbering" w:customStyle="1" w:styleId="413">
    <w:name w:val="Нет списка413"/>
    <w:next w:val="a4"/>
    <w:uiPriority w:val="99"/>
    <w:semiHidden/>
    <w:unhideWhenUsed/>
    <w:rsid w:val="00D30FE5"/>
  </w:style>
  <w:style w:type="numbering" w:customStyle="1" w:styleId="513">
    <w:name w:val="Нет списка513"/>
    <w:next w:val="a4"/>
    <w:uiPriority w:val="99"/>
    <w:semiHidden/>
    <w:unhideWhenUsed/>
    <w:rsid w:val="00D30FE5"/>
  </w:style>
  <w:style w:type="numbering" w:customStyle="1" w:styleId="730">
    <w:name w:val="Нет списка73"/>
    <w:next w:val="a4"/>
    <w:uiPriority w:val="99"/>
    <w:semiHidden/>
    <w:unhideWhenUsed/>
    <w:rsid w:val="00D30FE5"/>
  </w:style>
  <w:style w:type="numbering" w:customStyle="1" w:styleId="1230">
    <w:name w:val="Нет списка123"/>
    <w:next w:val="a4"/>
    <w:uiPriority w:val="99"/>
    <w:semiHidden/>
    <w:unhideWhenUsed/>
    <w:rsid w:val="00D30FE5"/>
  </w:style>
  <w:style w:type="numbering" w:customStyle="1" w:styleId="2230">
    <w:name w:val="Нет списка223"/>
    <w:next w:val="a4"/>
    <w:uiPriority w:val="99"/>
    <w:semiHidden/>
    <w:unhideWhenUsed/>
    <w:rsid w:val="00D30FE5"/>
  </w:style>
  <w:style w:type="numbering" w:customStyle="1" w:styleId="3230">
    <w:name w:val="Нет списка323"/>
    <w:next w:val="a4"/>
    <w:uiPriority w:val="99"/>
    <w:semiHidden/>
    <w:unhideWhenUsed/>
    <w:rsid w:val="00D30FE5"/>
  </w:style>
  <w:style w:type="numbering" w:customStyle="1" w:styleId="423">
    <w:name w:val="Нет списка423"/>
    <w:next w:val="a4"/>
    <w:uiPriority w:val="99"/>
    <w:semiHidden/>
    <w:unhideWhenUsed/>
    <w:rsid w:val="00D30FE5"/>
  </w:style>
  <w:style w:type="numbering" w:customStyle="1" w:styleId="523">
    <w:name w:val="Нет списка523"/>
    <w:next w:val="a4"/>
    <w:uiPriority w:val="99"/>
    <w:semiHidden/>
    <w:unhideWhenUsed/>
    <w:rsid w:val="00D30FE5"/>
  </w:style>
  <w:style w:type="numbering" w:customStyle="1" w:styleId="830">
    <w:name w:val="Нет списка83"/>
    <w:next w:val="a4"/>
    <w:uiPriority w:val="99"/>
    <w:semiHidden/>
    <w:unhideWhenUsed/>
    <w:rsid w:val="00D30FE5"/>
  </w:style>
  <w:style w:type="table" w:customStyle="1" w:styleId="143">
    <w:name w:val="Сетка таблицы14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30">
    <w:name w:val="Нет списка93"/>
    <w:next w:val="a4"/>
    <w:uiPriority w:val="99"/>
    <w:semiHidden/>
    <w:unhideWhenUsed/>
    <w:rsid w:val="00D30FE5"/>
  </w:style>
  <w:style w:type="numbering" w:customStyle="1" w:styleId="1330">
    <w:name w:val="Нет списка133"/>
    <w:next w:val="a4"/>
    <w:uiPriority w:val="99"/>
    <w:semiHidden/>
    <w:unhideWhenUsed/>
    <w:rsid w:val="00D30FE5"/>
  </w:style>
  <w:style w:type="numbering" w:customStyle="1" w:styleId="233">
    <w:name w:val="Нет списка233"/>
    <w:next w:val="a4"/>
    <w:uiPriority w:val="99"/>
    <w:semiHidden/>
    <w:unhideWhenUsed/>
    <w:rsid w:val="00D30FE5"/>
  </w:style>
  <w:style w:type="numbering" w:customStyle="1" w:styleId="333">
    <w:name w:val="Нет списка333"/>
    <w:next w:val="a4"/>
    <w:uiPriority w:val="99"/>
    <w:semiHidden/>
    <w:unhideWhenUsed/>
    <w:rsid w:val="00D30FE5"/>
  </w:style>
  <w:style w:type="numbering" w:customStyle="1" w:styleId="433">
    <w:name w:val="Нет списка433"/>
    <w:next w:val="a4"/>
    <w:uiPriority w:val="99"/>
    <w:semiHidden/>
    <w:unhideWhenUsed/>
    <w:rsid w:val="00D30FE5"/>
  </w:style>
  <w:style w:type="numbering" w:customStyle="1" w:styleId="533">
    <w:name w:val="Нет списка533"/>
    <w:next w:val="a4"/>
    <w:uiPriority w:val="99"/>
    <w:semiHidden/>
    <w:unhideWhenUsed/>
    <w:rsid w:val="00D30FE5"/>
  </w:style>
  <w:style w:type="numbering" w:customStyle="1" w:styleId="190">
    <w:name w:val="Нет списка19"/>
    <w:next w:val="a4"/>
    <w:uiPriority w:val="99"/>
    <w:semiHidden/>
    <w:unhideWhenUsed/>
    <w:rsid w:val="00D30FE5"/>
  </w:style>
  <w:style w:type="numbering" w:customStyle="1" w:styleId="1100">
    <w:name w:val="Нет списка110"/>
    <w:next w:val="a4"/>
    <w:uiPriority w:val="99"/>
    <w:semiHidden/>
    <w:unhideWhenUsed/>
    <w:rsid w:val="00D30FE5"/>
  </w:style>
  <w:style w:type="numbering" w:customStyle="1" w:styleId="270">
    <w:name w:val="Нет списка27"/>
    <w:next w:val="a4"/>
    <w:uiPriority w:val="99"/>
    <w:semiHidden/>
    <w:unhideWhenUsed/>
    <w:rsid w:val="00D30FE5"/>
  </w:style>
  <w:style w:type="numbering" w:customStyle="1" w:styleId="370">
    <w:name w:val="Нет списка37"/>
    <w:next w:val="a4"/>
    <w:uiPriority w:val="99"/>
    <w:semiHidden/>
    <w:unhideWhenUsed/>
    <w:rsid w:val="00D30FE5"/>
  </w:style>
  <w:style w:type="numbering" w:customStyle="1" w:styleId="470">
    <w:name w:val="Нет списка47"/>
    <w:next w:val="a4"/>
    <w:uiPriority w:val="99"/>
    <w:semiHidden/>
    <w:unhideWhenUsed/>
    <w:rsid w:val="00D30FE5"/>
  </w:style>
  <w:style w:type="paragraph" w:customStyle="1" w:styleId="152">
    <w:name w:val="Оглавление 15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70">
    <w:name w:val="Нет списка57"/>
    <w:next w:val="a4"/>
    <w:uiPriority w:val="99"/>
    <w:semiHidden/>
    <w:unhideWhenUsed/>
    <w:rsid w:val="00D30FE5"/>
  </w:style>
  <w:style w:type="numbering" w:customStyle="1" w:styleId="640">
    <w:name w:val="Нет списка64"/>
    <w:next w:val="a4"/>
    <w:uiPriority w:val="99"/>
    <w:semiHidden/>
    <w:unhideWhenUsed/>
    <w:rsid w:val="00D30FE5"/>
  </w:style>
  <w:style w:type="numbering" w:customStyle="1" w:styleId="1150">
    <w:name w:val="Нет списка115"/>
    <w:next w:val="a4"/>
    <w:uiPriority w:val="99"/>
    <w:semiHidden/>
    <w:unhideWhenUsed/>
    <w:rsid w:val="00D30FE5"/>
  </w:style>
  <w:style w:type="numbering" w:customStyle="1" w:styleId="2140">
    <w:name w:val="Нет списка214"/>
    <w:next w:val="a4"/>
    <w:uiPriority w:val="99"/>
    <w:semiHidden/>
    <w:unhideWhenUsed/>
    <w:rsid w:val="00D30FE5"/>
  </w:style>
  <w:style w:type="numbering" w:customStyle="1" w:styleId="314">
    <w:name w:val="Нет списка314"/>
    <w:next w:val="a4"/>
    <w:uiPriority w:val="99"/>
    <w:semiHidden/>
    <w:unhideWhenUsed/>
    <w:rsid w:val="00D30FE5"/>
  </w:style>
  <w:style w:type="numbering" w:customStyle="1" w:styleId="414">
    <w:name w:val="Нет списка414"/>
    <w:next w:val="a4"/>
    <w:uiPriority w:val="99"/>
    <w:semiHidden/>
    <w:unhideWhenUsed/>
    <w:rsid w:val="00D30FE5"/>
  </w:style>
  <w:style w:type="numbering" w:customStyle="1" w:styleId="514">
    <w:name w:val="Нет списка514"/>
    <w:next w:val="a4"/>
    <w:uiPriority w:val="99"/>
    <w:semiHidden/>
    <w:unhideWhenUsed/>
    <w:rsid w:val="00D30FE5"/>
  </w:style>
  <w:style w:type="numbering" w:customStyle="1" w:styleId="740">
    <w:name w:val="Нет списка74"/>
    <w:next w:val="a4"/>
    <w:uiPriority w:val="99"/>
    <w:semiHidden/>
    <w:unhideWhenUsed/>
    <w:rsid w:val="00D30FE5"/>
  </w:style>
  <w:style w:type="numbering" w:customStyle="1" w:styleId="1240">
    <w:name w:val="Нет списка124"/>
    <w:next w:val="a4"/>
    <w:uiPriority w:val="99"/>
    <w:semiHidden/>
    <w:unhideWhenUsed/>
    <w:rsid w:val="00D30FE5"/>
  </w:style>
  <w:style w:type="numbering" w:customStyle="1" w:styleId="224">
    <w:name w:val="Нет списка224"/>
    <w:next w:val="a4"/>
    <w:uiPriority w:val="99"/>
    <w:semiHidden/>
    <w:unhideWhenUsed/>
    <w:rsid w:val="00D30FE5"/>
  </w:style>
  <w:style w:type="numbering" w:customStyle="1" w:styleId="324">
    <w:name w:val="Нет списка324"/>
    <w:next w:val="a4"/>
    <w:uiPriority w:val="99"/>
    <w:semiHidden/>
    <w:unhideWhenUsed/>
    <w:rsid w:val="00D30FE5"/>
  </w:style>
  <w:style w:type="numbering" w:customStyle="1" w:styleId="424">
    <w:name w:val="Нет списка424"/>
    <w:next w:val="a4"/>
    <w:uiPriority w:val="99"/>
    <w:semiHidden/>
    <w:unhideWhenUsed/>
    <w:rsid w:val="00D30FE5"/>
  </w:style>
  <w:style w:type="numbering" w:customStyle="1" w:styleId="524">
    <w:name w:val="Нет списка524"/>
    <w:next w:val="a4"/>
    <w:uiPriority w:val="99"/>
    <w:semiHidden/>
    <w:unhideWhenUsed/>
    <w:rsid w:val="00D30FE5"/>
  </w:style>
  <w:style w:type="numbering" w:customStyle="1" w:styleId="840">
    <w:name w:val="Нет списка84"/>
    <w:next w:val="a4"/>
    <w:uiPriority w:val="99"/>
    <w:semiHidden/>
    <w:unhideWhenUsed/>
    <w:rsid w:val="00D30FE5"/>
  </w:style>
  <w:style w:type="table" w:customStyle="1" w:styleId="153">
    <w:name w:val="Сетка таблицы15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40">
    <w:name w:val="Нет списка94"/>
    <w:next w:val="a4"/>
    <w:uiPriority w:val="99"/>
    <w:semiHidden/>
    <w:unhideWhenUsed/>
    <w:rsid w:val="00D30FE5"/>
  </w:style>
  <w:style w:type="numbering" w:customStyle="1" w:styleId="134">
    <w:name w:val="Нет списка134"/>
    <w:next w:val="a4"/>
    <w:uiPriority w:val="99"/>
    <w:semiHidden/>
    <w:unhideWhenUsed/>
    <w:rsid w:val="00D30FE5"/>
  </w:style>
  <w:style w:type="numbering" w:customStyle="1" w:styleId="234">
    <w:name w:val="Нет списка234"/>
    <w:next w:val="a4"/>
    <w:uiPriority w:val="99"/>
    <w:semiHidden/>
    <w:unhideWhenUsed/>
    <w:rsid w:val="00D30FE5"/>
  </w:style>
  <w:style w:type="numbering" w:customStyle="1" w:styleId="334">
    <w:name w:val="Нет списка334"/>
    <w:next w:val="a4"/>
    <w:uiPriority w:val="99"/>
    <w:semiHidden/>
    <w:unhideWhenUsed/>
    <w:rsid w:val="00D30FE5"/>
  </w:style>
  <w:style w:type="numbering" w:customStyle="1" w:styleId="434">
    <w:name w:val="Нет списка434"/>
    <w:next w:val="a4"/>
    <w:uiPriority w:val="99"/>
    <w:semiHidden/>
    <w:unhideWhenUsed/>
    <w:rsid w:val="00D30FE5"/>
  </w:style>
  <w:style w:type="numbering" w:customStyle="1" w:styleId="534">
    <w:name w:val="Нет списка534"/>
    <w:next w:val="a4"/>
    <w:uiPriority w:val="99"/>
    <w:semiHidden/>
    <w:unhideWhenUsed/>
    <w:rsid w:val="00D30FE5"/>
  </w:style>
  <w:style w:type="numbering" w:customStyle="1" w:styleId="200">
    <w:name w:val="Нет списка20"/>
    <w:next w:val="a4"/>
    <w:uiPriority w:val="99"/>
    <w:semiHidden/>
    <w:unhideWhenUsed/>
    <w:rsid w:val="00D30FE5"/>
  </w:style>
  <w:style w:type="numbering" w:customStyle="1" w:styleId="1160">
    <w:name w:val="Нет списка116"/>
    <w:next w:val="a4"/>
    <w:uiPriority w:val="99"/>
    <w:semiHidden/>
    <w:unhideWhenUsed/>
    <w:rsid w:val="00D30FE5"/>
  </w:style>
  <w:style w:type="numbering" w:customStyle="1" w:styleId="280">
    <w:name w:val="Нет списка28"/>
    <w:next w:val="a4"/>
    <w:uiPriority w:val="99"/>
    <w:semiHidden/>
    <w:unhideWhenUsed/>
    <w:rsid w:val="00D30FE5"/>
  </w:style>
  <w:style w:type="numbering" w:customStyle="1" w:styleId="380">
    <w:name w:val="Нет списка38"/>
    <w:next w:val="a4"/>
    <w:uiPriority w:val="99"/>
    <w:semiHidden/>
    <w:unhideWhenUsed/>
    <w:rsid w:val="00D30FE5"/>
  </w:style>
  <w:style w:type="numbering" w:customStyle="1" w:styleId="480">
    <w:name w:val="Нет списка48"/>
    <w:next w:val="a4"/>
    <w:uiPriority w:val="99"/>
    <w:semiHidden/>
    <w:unhideWhenUsed/>
    <w:rsid w:val="00D30FE5"/>
  </w:style>
  <w:style w:type="paragraph" w:customStyle="1" w:styleId="161">
    <w:name w:val="Оглавление 16"/>
    <w:basedOn w:val="a1"/>
    <w:next w:val="a1"/>
    <w:autoRedefine/>
    <w:uiPriority w:val="39"/>
    <w:unhideWhenUsed/>
    <w:rsid w:val="00D30FE5"/>
    <w:pPr>
      <w:spacing w:after="100"/>
    </w:pPr>
    <w:rPr>
      <w:rFonts w:eastAsia="Times New Roman"/>
    </w:rPr>
  </w:style>
  <w:style w:type="numbering" w:customStyle="1" w:styleId="580">
    <w:name w:val="Нет списка58"/>
    <w:next w:val="a4"/>
    <w:uiPriority w:val="99"/>
    <w:semiHidden/>
    <w:unhideWhenUsed/>
    <w:rsid w:val="00D30FE5"/>
  </w:style>
  <w:style w:type="numbering" w:customStyle="1" w:styleId="650">
    <w:name w:val="Нет списка65"/>
    <w:next w:val="a4"/>
    <w:uiPriority w:val="99"/>
    <w:semiHidden/>
    <w:unhideWhenUsed/>
    <w:rsid w:val="00D30FE5"/>
  </w:style>
  <w:style w:type="numbering" w:customStyle="1" w:styleId="1170">
    <w:name w:val="Нет списка117"/>
    <w:next w:val="a4"/>
    <w:uiPriority w:val="99"/>
    <w:semiHidden/>
    <w:unhideWhenUsed/>
    <w:rsid w:val="00D30FE5"/>
  </w:style>
  <w:style w:type="numbering" w:customStyle="1" w:styleId="2150">
    <w:name w:val="Нет списка215"/>
    <w:next w:val="a4"/>
    <w:uiPriority w:val="99"/>
    <w:semiHidden/>
    <w:unhideWhenUsed/>
    <w:rsid w:val="00D30FE5"/>
  </w:style>
  <w:style w:type="numbering" w:customStyle="1" w:styleId="315">
    <w:name w:val="Нет списка315"/>
    <w:next w:val="a4"/>
    <w:uiPriority w:val="99"/>
    <w:semiHidden/>
    <w:unhideWhenUsed/>
    <w:rsid w:val="00D30FE5"/>
  </w:style>
  <w:style w:type="numbering" w:customStyle="1" w:styleId="415">
    <w:name w:val="Нет списка415"/>
    <w:next w:val="a4"/>
    <w:uiPriority w:val="99"/>
    <w:semiHidden/>
    <w:unhideWhenUsed/>
    <w:rsid w:val="00D30FE5"/>
  </w:style>
  <w:style w:type="numbering" w:customStyle="1" w:styleId="515">
    <w:name w:val="Нет списка515"/>
    <w:next w:val="a4"/>
    <w:uiPriority w:val="99"/>
    <w:semiHidden/>
    <w:unhideWhenUsed/>
    <w:rsid w:val="00D30FE5"/>
  </w:style>
  <w:style w:type="numbering" w:customStyle="1" w:styleId="750">
    <w:name w:val="Нет списка75"/>
    <w:next w:val="a4"/>
    <w:uiPriority w:val="99"/>
    <w:semiHidden/>
    <w:unhideWhenUsed/>
    <w:rsid w:val="00D30FE5"/>
  </w:style>
  <w:style w:type="numbering" w:customStyle="1" w:styleId="125">
    <w:name w:val="Нет списка125"/>
    <w:next w:val="a4"/>
    <w:uiPriority w:val="99"/>
    <w:semiHidden/>
    <w:unhideWhenUsed/>
    <w:rsid w:val="00D30FE5"/>
  </w:style>
  <w:style w:type="numbering" w:customStyle="1" w:styleId="225">
    <w:name w:val="Нет списка225"/>
    <w:next w:val="a4"/>
    <w:uiPriority w:val="99"/>
    <w:semiHidden/>
    <w:unhideWhenUsed/>
    <w:rsid w:val="00D30FE5"/>
  </w:style>
  <w:style w:type="numbering" w:customStyle="1" w:styleId="325">
    <w:name w:val="Нет списка325"/>
    <w:next w:val="a4"/>
    <w:uiPriority w:val="99"/>
    <w:semiHidden/>
    <w:unhideWhenUsed/>
    <w:rsid w:val="00D30FE5"/>
  </w:style>
  <w:style w:type="numbering" w:customStyle="1" w:styleId="425">
    <w:name w:val="Нет списка425"/>
    <w:next w:val="a4"/>
    <w:uiPriority w:val="99"/>
    <w:semiHidden/>
    <w:unhideWhenUsed/>
    <w:rsid w:val="00D30FE5"/>
  </w:style>
  <w:style w:type="numbering" w:customStyle="1" w:styleId="525">
    <w:name w:val="Нет списка525"/>
    <w:next w:val="a4"/>
    <w:uiPriority w:val="99"/>
    <w:semiHidden/>
    <w:unhideWhenUsed/>
    <w:rsid w:val="00D30FE5"/>
  </w:style>
  <w:style w:type="numbering" w:customStyle="1" w:styleId="85">
    <w:name w:val="Нет списка85"/>
    <w:next w:val="a4"/>
    <w:uiPriority w:val="99"/>
    <w:semiHidden/>
    <w:unhideWhenUsed/>
    <w:rsid w:val="00D30FE5"/>
  </w:style>
  <w:style w:type="table" w:customStyle="1" w:styleId="162">
    <w:name w:val="Сетка таблицы16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50">
    <w:name w:val="Нет списка95"/>
    <w:next w:val="a4"/>
    <w:uiPriority w:val="99"/>
    <w:semiHidden/>
    <w:unhideWhenUsed/>
    <w:rsid w:val="00D30FE5"/>
  </w:style>
  <w:style w:type="numbering" w:customStyle="1" w:styleId="135">
    <w:name w:val="Нет списка135"/>
    <w:next w:val="a4"/>
    <w:uiPriority w:val="99"/>
    <w:semiHidden/>
    <w:unhideWhenUsed/>
    <w:rsid w:val="00D30FE5"/>
  </w:style>
  <w:style w:type="numbering" w:customStyle="1" w:styleId="235">
    <w:name w:val="Нет списка235"/>
    <w:next w:val="a4"/>
    <w:uiPriority w:val="99"/>
    <w:semiHidden/>
    <w:unhideWhenUsed/>
    <w:rsid w:val="00D30FE5"/>
  </w:style>
  <w:style w:type="numbering" w:customStyle="1" w:styleId="335">
    <w:name w:val="Нет списка335"/>
    <w:next w:val="a4"/>
    <w:uiPriority w:val="99"/>
    <w:semiHidden/>
    <w:unhideWhenUsed/>
    <w:rsid w:val="00D30FE5"/>
  </w:style>
  <w:style w:type="numbering" w:customStyle="1" w:styleId="435">
    <w:name w:val="Нет списка435"/>
    <w:next w:val="a4"/>
    <w:uiPriority w:val="99"/>
    <w:semiHidden/>
    <w:unhideWhenUsed/>
    <w:rsid w:val="00D30FE5"/>
  </w:style>
  <w:style w:type="numbering" w:customStyle="1" w:styleId="535">
    <w:name w:val="Нет списка535"/>
    <w:next w:val="a4"/>
    <w:uiPriority w:val="99"/>
    <w:semiHidden/>
    <w:unhideWhenUsed/>
    <w:rsid w:val="00D30FE5"/>
  </w:style>
  <w:style w:type="table" w:customStyle="1" w:styleId="236">
    <w:name w:val="Сетка таблицы23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41">
    <w:name w:val="Сетка таблицы24"/>
    <w:basedOn w:val="a3"/>
    <w:next w:val="af1"/>
    <w:uiPriority w:val="59"/>
    <w:rsid w:val="00D30FE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290">
    <w:name w:val="Нет списка29"/>
    <w:next w:val="a4"/>
    <w:uiPriority w:val="99"/>
    <w:semiHidden/>
    <w:unhideWhenUsed/>
    <w:rsid w:val="00D30FE5"/>
  </w:style>
  <w:style w:type="numbering" w:customStyle="1" w:styleId="118">
    <w:name w:val="Нет списка118"/>
    <w:next w:val="a4"/>
    <w:uiPriority w:val="99"/>
    <w:semiHidden/>
    <w:unhideWhenUsed/>
    <w:rsid w:val="00D30FE5"/>
  </w:style>
  <w:style w:type="numbering" w:customStyle="1" w:styleId="2100">
    <w:name w:val="Нет списка210"/>
    <w:next w:val="a4"/>
    <w:uiPriority w:val="99"/>
    <w:semiHidden/>
    <w:unhideWhenUsed/>
    <w:rsid w:val="00D30FE5"/>
  </w:style>
  <w:style w:type="numbering" w:customStyle="1" w:styleId="390">
    <w:name w:val="Нет списка39"/>
    <w:next w:val="a4"/>
    <w:uiPriority w:val="99"/>
    <w:semiHidden/>
    <w:unhideWhenUsed/>
    <w:rsid w:val="00D30FE5"/>
  </w:style>
  <w:style w:type="numbering" w:customStyle="1" w:styleId="490">
    <w:name w:val="Нет списка49"/>
    <w:next w:val="a4"/>
    <w:uiPriority w:val="99"/>
    <w:semiHidden/>
    <w:unhideWhenUsed/>
    <w:rsid w:val="00D30FE5"/>
  </w:style>
  <w:style w:type="numbering" w:customStyle="1" w:styleId="590">
    <w:name w:val="Нет списка59"/>
    <w:next w:val="a4"/>
    <w:uiPriority w:val="99"/>
    <w:semiHidden/>
    <w:unhideWhenUsed/>
    <w:rsid w:val="00D30FE5"/>
  </w:style>
  <w:style w:type="numbering" w:customStyle="1" w:styleId="660">
    <w:name w:val="Нет списка66"/>
    <w:next w:val="a4"/>
    <w:uiPriority w:val="99"/>
    <w:semiHidden/>
    <w:unhideWhenUsed/>
    <w:rsid w:val="00D30FE5"/>
  </w:style>
  <w:style w:type="numbering" w:customStyle="1" w:styleId="119">
    <w:name w:val="Нет списка119"/>
    <w:next w:val="a4"/>
    <w:uiPriority w:val="99"/>
    <w:semiHidden/>
    <w:unhideWhenUsed/>
    <w:rsid w:val="00D30FE5"/>
  </w:style>
  <w:style w:type="numbering" w:customStyle="1" w:styleId="2160">
    <w:name w:val="Нет списка216"/>
    <w:next w:val="a4"/>
    <w:uiPriority w:val="99"/>
    <w:semiHidden/>
    <w:unhideWhenUsed/>
    <w:rsid w:val="00D30FE5"/>
  </w:style>
  <w:style w:type="numbering" w:customStyle="1" w:styleId="316">
    <w:name w:val="Нет списка316"/>
    <w:next w:val="a4"/>
    <w:uiPriority w:val="99"/>
    <w:semiHidden/>
    <w:unhideWhenUsed/>
    <w:rsid w:val="00D30FE5"/>
  </w:style>
  <w:style w:type="numbering" w:customStyle="1" w:styleId="416">
    <w:name w:val="Нет списка416"/>
    <w:next w:val="a4"/>
    <w:uiPriority w:val="99"/>
    <w:semiHidden/>
    <w:unhideWhenUsed/>
    <w:rsid w:val="00D30FE5"/>
  </w:style>
  <w:style w:type="numbering" w:customStyle="1" w:styleId="516">
    <w:name w:val="Нет списка516"/>
    <w:next w:val="a4"/>
    <w:uiPriority w:val="99"/>
    <w:semiHidden/>
    <w:unhideWhenUsed/>
    <w:rsid w:val="00D30FE5"/>
  </w:style>
  <w:style w:type="numbering" w:customStyle="1" w:styleId="76">
    <w:name w:val="Нет списка76"/>
    <w:next w:val="a4"/>
    <w:uiPriority w:val="99"/>
    <w:semiHidden/>
    <w:unhideWhenUsed/>
    <w:rsid w:val="00D30FE5"/>
  </w:style>
  <w:style w:type="numbering" w:customStyle="1" w:styleId="126">
    <w:name w:val="Нет списка126"/>
    <w:next w:val="a4"/>
    <w:uiPriority w:val="99"/>
    <w:semiHidden/>
    <w:unhideWhenUsed/>
    <w:rsid w:val="00D30FE5"/>
  </w:style>
  <w:style w:type="numbering" w:customStyle="1" w:styleId="226">
    <w:name w:val="Нет списка226"/>
    <w:next w:val="a4"/>
    <w:uiPriority w:val="99"/>
    <w:semiHidden/>
    <w:unhideWhenUsed/>
    <w:rsid w:val="00D30FE5"/>
  </w:style>
  <w:style w:type="numbering" w:customStyle="1" w:styleId="326">
    <w:name w:val="Нет списка326"/>
    <w:next w:val="a4"/>
    <w:uiPriority w:val="99"/>
    <w:semiHidden/>
    <w:unhideWhenUsed/>
    <w:rsid w:val="00D30FE5"/>
  </w:style>
  <w:style w:type="numbering" w:customStyle="1" w:styleId="426">
    <w:name w:val="Нет списка426"/>
    <w:next w:val="a4"/>
    <w:uiPriority w:val="99"/>
    <w:semiHidden/>
    <w:unhideWhenUsed/>
    <w:rsid w:val="00D30FE5"/>
  </w:style>
  <w:style w:type="numbering" w:customStyle="1" w:styleId="526">
    <w:name w:val="Нет списка526"/>
    <w:next w:val="a4"/>
    <w:uiPriority w:val="99"/>
    <w:semiHidden/>
    <w:unhideWhenUsed/>
    <w:rsid w:val="00D30FE5"/>
  </w:style>
  <w:style w:type="numbering" w:customStyle="1" w:styleId="86">
    <w:name w:val="Нет списка86"/>
    <w:next w:val="a4"/>
    <w:uiPriority w:val="99"/>
    <w:semiHidden/>
    <w:unhideWhenUsed/>
    <w:rsid w:val="00D30FE5"/>
  </w:style>
  <w:style w:type="table" w:customStyle="1" w:styleId="171">
    <w:name w:val="Сетка таблицы17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60">
    <w:name w:val="Нет списка96"/>
    <w:next w:val="a4"/>
    <w:uiPriority w:val="99"/>
    <w:semiHidden/>
    <w:unhideWhenUsed/>
    <w:rsid w:val="00D30FE5"/>
  </w:style>
  <w:style w:type="numbering" w:customStyle="1" w:styleId="136">
    <w:name w:val="Нет списка136"/>
    <w:next w:val="a4"/>
    <w:uiPriority w:val="99"/>
    <w:semiHidden/>
    <w:unhideWhenUsed/>
    <w:rsid w:val="00D30FE5"/>
  </w:style>
  <w:style w:type="numbering" w:customStyle="1" w:styleId="2360">
    <w:name w:val="Нет списка236"/>
    <w:next w:val="a4"/>
    <w:uiPriority w:val="99"/>
    <w:semiHidden/>
    <w:unhideWhenUsed/>
    <w:rsid w:val="00D30FE5"/>
  </w:style>
  <w:style w:type="numbering" w:customStyle="1" w:styleId="336">
    <w:name w:val="Нет списка336"/>
    <w:next w:val="a4"/>
    <w:uiPriority w:val="99"/>
    <w:semiHidden/>
    <w:unhideWhenUsed/>
    <w:rsid w:val="00D30FE5"/>
  </w:style>
  <w:style w:type="numbering" w:customStyle="1" w:styleId="436">
    <w:name w:val="Нет списка436"/>
    <w:next w:val="a4"/>
    <w:uiPriority w:val="99"/>
    <w:semiHidden/>
    <w:unhideWhenUsed/>
    <w:rsid w:val="00D30FE5"/>
  </w:style>
  <w:style w:type="numbering" w:customStyle="1" w:styleId="536">
    <w:name w:val="Нет списка536"/>
    <w:next w:val="a4"/>
    <w:uiPriority w:val="99"/>
    <w:semiHidden/>
    <w:unhideWhenUsed/>
    <w:rsid w:val="00D30FE5"/>
  </w:style>
  <w:style w:type="numbering" w:customStyle="1" w:styleId="300">
    <w:name w:val="Нет списка30"/>
    <w:next w:val="a4"/>
    <w:uiPriority w:val="99"/>
    <w:semiHidden/>
    <w:unhideWhenUsed/>
    <w:rsid w:val="00D30FE5"/>
  </w:style>
  <w:style w:type="numbering" w:customStyle="1" w:styleId="1200">
    <w:name w:val="Нет списка120"/>
    <w:next w:val="a4"/>
    <w:uiPriority w:val="99"/>
    <w:semiHidden/>
    <w:unhideWhenUsed/>
    <w:rsid w:val="00D30FE5"/>
  </w:style>
  <w:style w:type="numbering" w:customStyle="1" w:styleId="217">
    <w:name w:val="Нет списка217"/>
    <w:next w:val="a4"/>
    <w:uiPriority w:val="99"/>
    <w:semiHidden/>
    <w:unhideWhenUsed/>
    <w:rsid w:val="00D30FE5"/>
  </w:style>
  <w:style w:type="numbering" w:customStyle="1" w:styleId="3100">
    <w:name w:val="Нет списка310"/>
    <w:next w:val="a4"/>
    <w:uiPriority w:val="99"/>
    <w:semiHidden/>
    <w:unhideWhenUsed/>
    <w:rsid w:val="00D30FE5"/>
  </w:style>
  <w:style w:type="numbering" w:customStyle="1" w:styleId="4100">
    <w:name w:val="Нет списка410"/>
    <w:next w:val="a4"/>
    <w:uiPriority w:val="99"/>
    <w:semiHidden/>
    <w:unhideWhenUsed/>
    <w:rsid w:val="00D30FE5"/>
  </w:style>
  <w:style w:type="numbering" w:customStyle="1" w:styleId="5100">
    <w:name w:val="Нет списка510"/>
    <w:next w:val="a4"/>
    <w:uiPriority w:val="99"/>
    <w:semiHidden/>
    <w:unhideWhenUsed/>
    <w:rsid w:val="00D30FE5"/>
  </w:style>
  <w:style w:type="numbering" w:customStyle="1" w:styleId="670">
    <w:name w:val="Нет списка67"/>
    <w:next w:val="a4"/>
    <w:uiPriority w:val="99"/>
    <w:semiHidden/>
    <w:unhideWhenUsed/>
    <w:rsid w:val="00D30FE5"/>
  </w:style>
  <w:style w:type="numbering" w:customStyle="1" w:styleId="11100">
    <w:name w:val="Нет списка1110"/>
    <w:next w:val="a4"/>
    <w:uiPriority w:val="99"/>
    <w:semiHidden/>
    <w:unhideWhenUsed/>
    <w:rsid w:val="00D30FE5"/>
  </w:style>
  <w:style w:type="numbering" w:customStyle="1" w:styleId="218">
    <w:name w:val="Нет списка218"/>
    <w:next w:val="a4"/>
    <w:uiPriority w:val="99"/>
    <w:semiHidden/>
    <w:unhideWhenUsed/>
    <w:rsid w:val="00D30FE5"/>
  </w:style>
  <w:style w:type="numbering" w:customStyle="1" w:styleId="317">
    <w:name w:val="Нет списка317"/>
    <w:next w:val="a4"/>
    <w:uiPriority w:val="99"/>
    <w:semiHidden/>
    <w:unhideWhenUsed/>
    <w:rsid w:val="00D30FE5"/>
  </w:style>
  <w:style w:type="numbering" w:customStyle="1" w:styleId="417">
    <w:name w:val="Нет списка417"/>
    <w:next w:val="a4"/>
    <w:uiPriority w:val="99"/>
    <w:semiHidden/>
    <w:unhideWhenUsed/>
    <w:rsid w:val="00D30FE5"/>
  </w:style>
  <w:style w:type="numbering" w:customStyle="1" w:styleId="517">
    <w:name w:val="Нет списка517"/>
    <w:next w:val="a4"/>
    <w:uiPriority w:val="99"/>
    <w:semiHidden/>
    <w:unhideWhenUsed/>
    <w:rsid w:val="00D30FE5"/>
  </w:style>
  <w:style w:type="numbering" w:customStyle="1" w:styleId="77">
    <w:name w:val="Нет списка77"/>
    <w:next w:val="a4"/>
    <w:uiPriority w:val="99"/>
    <w:semiHidden/>
    <w:unhideWhenUsed/>
    <w:rsid w:val="00D30FE5"/>
  </w:style>
  <w:style w:type="numbering" w:customStyle="1" w:styleId="127">
    <w:name w:val="Нет списка127"/>
    <w:next w:val="a4"/>
    <w:uiPriority w:val="99"/>
    <w:semiHidden/>
    <w:unhideWhenUsed/>
    <w:rsid w:val="00D30FE5"/>
  </w:style>
  <w:style w:type="numbering" w:customStyle="1" w:styleId="227">
    <w:name w:val="Нет списка227"/>
    <w:next w:val="a4"/>
    <w:uiPriority w:val="99"/>
    <w:semiHidden/>
    <w:unhideWhenUsed/>
    <w:rsid w:val="00D30FE5"/>
  </w:style>
  <w:style w:type="numbering" w:customStyle="1" w:styleId="327">
    <w:name w:val="Нет списка327"/>
    <w:next w:val="a4"/>
    <w:uiPriority w:val="99"/>
    <w:semiHidden/>
    <w:unhideWhenUsed/>
    <w:rsid w:val="00D30FE5"/>
  </w:style>
  <w:style w:type="numbering" w:customStyle="1" w:styleId="427">
    <w:name w:val="Нет списка427"/>
    <w:next w:val="a4"/>
    <w:uiPriority w:val="99"/>
    <w:semiHidden/>
    <w:unhideWhenUsed/>
    <w:rsid w:val="00D30FE5"/>
  </w:style>
  <w:style w:type="numbering" w:customStyle="1" w:styleId="527">
    <w:name w:val="Нет списка527"/>
    <w:next w:val="a4"/>
    <w:uiPriority w:val="99"/>
    <w:semiHidden/>
    <w:unhideWhenUsed/>
    <w:rsid w:val="00D30FE5"/>
  </w:style>
  <w:style w:type="numbering" w:customStyle="1" w:styleId="87">
    <w:name w:val="Нет списка87"/>
    <w:next w:val="a4"/>
    <w:uiPriority w:val="99"/>
    <w:semiHidden/>
    <w:unhideWhenUsed/>
    <w:rsid w:val="00D30FE5"/>
  </w:style>
  <w:style w:type="table" w:customStyle="1" w:styleId="181">
    <w:name w:val="Сетка таблицы18"/>
    <w:basedOn w:val="a3"/>
    <w:next w:val="af1"/>
    <w:uiPriority w:val="59"/>
    <w:rsid w:val="00D30FE5"/>
    <w:pPr>
      <w:spacing w:after="0" w:line="240" w:lineRule="auto"/>
    </w:pPr>
    <w:rPr>
      <w:rFonts w:eastAsia="Calibr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97">
    <w:name w:val="Нет списка97"/>
    <w:next w:val="a4"/>
    <w:uiPriority w:val="99"/>
    <w:semiHidden/>
    <w:unhideWhenUsed/>
    <w:rsid w:val="00D30FE5"/>
  </w:style>
  <w:style w:type="numbering" w:customStyle="1" w:styleId="137">
    <w:name w:val="Нет списка137"/>
    <w:next w:val="a4"/>
    <w:uiPriority w:val="99"/>
    <w:semiHidden/>
    <w:unhideWhenUsed/>
    <w:rsid w:val="00D30FE5"/>
  </w:style>
  <w:style w:type="numbering" w:customStyle="1" w:styleId="237">
    <w:name w:val="Нет списка237"/>
    <w:next w:val="a4"/>
    <w:uiPriority w:val="99"/>
    <w:semiHidden/>
    <w:unhideWhenUsed/>
    <w:rsid w:val="00D30FE5"/>
  </w:style>
  <w:style w:type="numbering" w:customStyle="1" w:styleId="337">
    <w:name w:val="Нет списка337"/>
    <w:next w:val="a4"/>
    <w:uiPriority w:val="99"/>
    <w:semiHidden/>
    <w:unhideWhenUsed/>
    <w:rsid w:val="00D30FE5"/>
  </w:style>
  <w:style w:type="numbering" w:customStyle="1" w:styleId="437">
    <w:name w:val="Нет списка437"/>
    <w:next w:val="a4"/>
    <w:uiPriority w:val="99"/>
    <w:semiHidden/>
    <w:unhideWhenUsed/>
    <w:rsid w:val="00D30FE5"/>
  </w:style>
  <w:style w:type="numbering" w:customStyle="1" w:styleId="537">
    <w:name w:val="Нет списка537"/>
    <w:next w:val="a4"/>
    <w:uiPriority w:val="99"/>
    <w:semiHidden/>
    <w:unhideWhenUsed/>
    <w:rsid w:val="00D30FE5"/>
  </w:style>
  <w:style w:type="table" w:customStyle="1" w:styleId="78">
    <w:name w:val="Сетка таблицы7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12">
    <w:name w:val="Сетка таблицы7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18">
    <w:name w:val="Сетка таблицы5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11">
    <w:name w:val="Сетка таблицы61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721">
    <w:name w:val="Сетка таблицы72"/>
    <w:basedOn w:val="a3"/>
    <w:next w:val="af1"/>
    <w:uiPriority w:val="59"/>
    <w:rsid w:val="00D30FE5"/>
    <w:pPr>
      <w:spacing w:after="0" w:line="240" w:lineRule="auto"/>
    </w:pPr>
    <w:rPr>
      <w:rFonts w:eastAsiaTheme="minorHAns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Cell">
    <w:name w:val="ConsCell"/>
    <w:rsid w:val="002D24F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Times New Roman"/>
      <w:sz w:val="20"/>
      <w:szCs w:val="20"/>
    </w:rPr>
  </w:style>
  <w:style w:type="paragraph" w:styleId="a0">
    <w:name w:val="List Bullet"/>
    <w:basedOn w:val="a1"/>
    <w:autoRedefine/>
    <w:rsid w:val="002D24FC"/>
    <w:pPr>
      <w:numPr>
        <w:numId w:val="2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9">
    <w:name w:val="Внутренний адрес"/>
    <w:basedOn w:val="a1"/>
    <w:rsid w:val="002D24F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ffffffffffa">
    <w:name w:val="Таблица"/>
    <w:basedOn w:val="a1"/>
    <w:qFormat/>
    <w:rsid w:val="002D24FC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customStyle="1" w:styleId="4c">
    <w:name w:val="Абзац списка4"/>
    <w:basedOn w:val="a1"/>
    <w:rsid w:val="007F0F90"/>
    <w:pPr>
      <w:ind w:left="720"/>
      <w:contextualSpacing/>
    </w:pPr>
    <w:rPr>
      <w:rFonts w:ascii="Calibri" w:eastAsia="Times New Roman" w:hAnsi="Calibri" w:cs="Times New Roman"/>
      <w:lang w:eastAsia="en-US"/>
    </w:rPr>
  </w:style>
  <w:style w:type="paragraph" w:customStyle="1" w:styleId="msonormalcxspmiddle">
    <w:name w:val="msonormalcxspmiddle"/>
    <w:basedOn w:val="a1"/>
    <w:rsid w:val="007F0F9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01">
    <w:name w:val="fontstyle01"/>
    <w:basedOn w:val="a2"/>
    <w:rsid w:val="00297D2E"/>
    <w:rPr>
      <w:rFonts w:ascii="Times New Roman" w:hAnsi="Times New Roman" w:cs="Times New Roman" w:hint="default"/>
      <w:b w:val="0"/>
      <w:bCs w:val="0"/>
      <w:i/>
      <w:iCs/>
      <w:color w:val="3C3C3C"/>
      <w:sz w:val="24"/>
      <w:szCs w:val="24"/>
    </w:rPr>
  </w:style>
  <w:style w:type="paragraph" w:customStyle="1" w:styleId="338">
    <w:name w:val="Основной текст с отступом 33"/>
    <w:basedOn w:val="a1"/>
    <w:rsid w:val="00F000A8"/>
    <w:pPr>
      <w:overflowPunct w:val="0"/>
      <w:autoSpaceDE w:val="0"/>
      <w:autoSpaceDN w:val="0"/>
      <w:adjustRightInd w:val="0"/>
      <w:spacing w:after="0" w:line="360" w:lineRule="auto"/>
      <w:ind w:firstLine="709"/>
      <w:jc w:val="both"/>
      <w:textAlignment w:val="baseline"/>
    </w:pPr>
    <w:rPr>
      <w:rFonts w:ascii="Times New Roman" w:eastAsia="Times New Roman" w:hAnsi="Times New Roman" w:cs="Times New Roman"/>
      <w:b/>
      <w:sz w:val="28"/>
      <w:szCs w:val="20"/>
    </w:rPr>
  </w:style>
  <w:style w:type="paragraph" w:customStyle="1" w:styleId="242">
    <w:name w:val="Основной текст 24"/>
    <w:basedOn w:val="a1"/>
    <w:rsid w:val="00F000A8"/>
    <w:pPr>
      <w:overflowPunct w:val="0"/>
      <w:autoSpaceDE w:val="0"/>
      <w:autoSpaceDN w:val="0"/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238">
    <w:name w:val="Основной текст с отступом 23"/>
    <w:basedOn w:val="a1"/>
    <w:rsid w:val="00F000A8"/>
    <w:pPr>
      <w:overflowPunct w:val="0"/>
      <w:autoSpaceDE w:val="0"/>
      <w:autoSpaceDN w:val="0"/>
      <w:adjustRightInd w:val="0"/>
      <w:spacing w:after="0" w:line="360" w:lineRule="auto"/>
      <w:ind w:firstLine="708"/>
      <w:jc w:val="both"/>
      <w:textAlignment w:val="baseline"/>
    </w:pPr>
    <w:rPr>
      <w:rFonts w:ascii="Times New Roman" w:eastAsia="Times New Roman" w:hAnsi="Times New Roman" w:cs="Times New Roman"/>
      <w:spacing w:val="-4"/>
      <w:sz w:val="28"/>
      <w:szCs w:val="20"/>
    </w:rPr>
  </w:style>
  <w:style w:type="paragraph" w:customStyle="1" w:styleId="affffffffffb">
    <w:name w:val="Знак Знак Знак Знак"/>
    <w:basedOn w:val="a1"/>
    <w:rsid w:val="00F000A8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21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99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246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4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573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314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359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18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481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0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12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956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63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866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0629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58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9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84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00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980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3113EF2-E31D-4094-9F78-AC0477004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11981</TotalTime>
  <Pages>1</Pages>
  <Words>9079</Words>
  <Characters>51753</Characters>
  <Application>Microsoft Office Word</Application>
  <DocSecurity>0</DocSecurity>
  <Lines>431</Lines>
  <Paragraphs>121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60711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PK-05</dc:creator>
  <cp:lastModifiedBy>Пользователь Windows</cp:lastModifiedBy>
  <cp:revision>1834</cp:revision>
  <dcterms:created xsi:type="dcterms:W3CDTF">2020-01-14T13:18:00Z</dcterms:created>
  <dcterms:modified xsi:type="dcterms:W3CDTF">2024-03-01T12:53:00Z</dcterms:modified>
</cp:coreProperties>
</file>