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E8" w:rsidRPr="00B02AE8" w:rsidRDefault="00B02AE8" w:rsidP="00B02AE8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B02AE8">
        <w:rPr>
          <w:rFonts w:ascii="Times New Roman" w:hAnsi="Times New Roman" w:cs="Times New Roman"/>
          <w:b/>
          <w:noProof/>
        </w:rPr>
        <w:drawing>
          <wp:inline distT="0" distB="0" distL="0" distR="0" wp14:anchorId="4BEC0C62" wp14:editId="39A3DB8D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AE8" w:rsidRPr="00B02AE8" w:rsidRDefault="00B02AE8" w:rsidP="00B02AE8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B02AE8" w:rsidRPr="00B02AE8" w:rsidRDefault="00B02AE8" w:rsidP="00B02AE8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B02AE8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B02AE8">
        <w:rPr>
          <w:rFonts w:ascii="Times New Roman" w:hAnsi="Times New Roman" w:cs="Times New Roman"/>
          <w:b/>
          <w:color w:val="000000"/>
          <w:spacing w:val="-8"/>
        </w:rPr>
        <w:t xml:space="preserve"> му</w:t>
      </w:r>
      <w:r w:rsidRPr="00B02AE8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B02AE8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B02AE8" w:rsidRPr="00B02AE8" w:rsidRDefault="00B02AE8" w:rsidP="00B02AE8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B02AE8" w:rsidRPr="00B02AE8" w:rsidRDefault="00B02AE8" w:rsidP="00B02AE8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B02AE8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B02AE8" w:rsidRPr="00B02AE8" w:rsidRDefault="00B02AE8" w:rsidP="00B02AE8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B02AE8" w:rsidRPr="00B02AE8" w:rsidRDefault="00B02AE8" w:rsidP="00B02AE8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B02AE8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B02AE8">
        <w:rPr>
          <w:rFonts w:ascii="Times New Roman" w:hAnsi="Times New Roman" w:cs="Times New Roman"/>
          <w:color w:val="000000"/>
        </w:rPr>
        <w:t xml:space="preserve">«  16  »  февраля   2023 </w:t>
      </w:r>
      <w:r w:rsidRPr="00B02AE8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</w:t>
      </w:r>
      <w:r>
        <w:rPr>
          <w:rFonts w:ascii="Times New Roman" w:hAnsi="Times New Roman" w:cs="Times New Roman"/>
          <w:color w:val="000000"/>
          <w:spacing w:val="-4"/>
        </w:rPr>
        <w:t xml:space="preserve">                 </w:t>
      </w:r>
      <w:r w:rsidRPr="00B02AE8">
        <w:rPr>
          <w:rFonts w:ascii="Times New Roman" w:hAnsi="Times New Roman" w:cs="Times New Roman"/>
          <w:color w:val="000000"/>
          <w:spacing w:val="-4"/>
        </w:rPr>
        <w:t xml:space="preserve">       </w:t>
      </w:r>
      <w:r w:rsidRPr="00B02AE8">
        <w:rPr>
          <w:rFonts w:ascii="Times New Roman" w:hAnsi="Times New Roman" w:cs="Times New Roman"/>
          <w:color w:val="000000"/>
          <w:spacing w:val="-7"/>
        </w:rPr>
        <w:t>№  44</w:t>
      </w:r>
    </w:p>
    <w:p w:rsidR="00B02AE8" w:rsidRPr="00B02AE8" w:rsidRDefault="00B02AE8" w:rsidP="00B02AE8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B02AE8" w:rsidRPr="00B02AE8" w:rsidRDefault="00B02AE8" w:rsidP="00B02AE8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</w:rPr>
      </w:pPr>
      <w:r w:rsidRPr="00B02AE8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B02AE8" w:rsidRPr="00B02AE8" w:rsidRDefault="00B02AE8" w:rsidP="00B02AE8">
      <w:pPr>
        <w:spacing w:after="0" w:line="240" w:lineRule="auto"/>
        <w:ind w:right="2266"/>
        <w:jc w:val="both"/>
        <w:rPr>
          <w:rFonts w:ascii="Times New Roman" w:hAnsi="Times New Roman"/>
          <w:lang w:eastAsia="ar-SA"/>
        </w:rPr>
      </w:pPr>
      <w:r w:rsidRPr="00B02AE8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от </w:t>
      </w:r>
      <w:r w:rsidRPr="00B02AE8">
        <w:rPr>
          <w:rFonts w:ascii="Times New Roman" w:hAnsi="Times New Roman"/>
          <w:lang w:eastAsia="ar-SA"/>
        </w:rPr>
        <w:t>01 октября 2019г. №413</w:t>
      </w:r>
      <w:r w:rsidRPr="00B02AE8">
        <w:rPr>
          <w:rFonts w:ascii="Times New Roman" w:hAnsi="Times New Roman" w:cs="Times New Roman"/>
        </w:rPr>
        <w:t xml:space="preserve"> </w:t>
      </w:r>
      <w:r w:rsidRPr="00B02AE8">
        <w:rPr>
          <w:rFonts w:ascii="Times New Roman" w:hAnsi="Times New Roman"/>
          <w:lang w:eastAsia="ar-SA"/>
        </w:rPr>
        <w:t>«Об утверждении муниципальной программы Большеигнатовского муниципального района Республики Мордовия «Комплексное развитие  сельских территорий»</w:t>
      </w:r>
    </w:p>
    <w:p w:rsidR="00B02AE8" w:rsidRPr="00B02AE8" w:rsidRDefault="00B02AE8" w:rsidP="00B02AE8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</w:p>
    <w:p w:rsidR="00B02AE8" w:rsidRPr="00B02AE8" w:rsidRDefault="00B02AE8" w:rsidP="00B02A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2AE8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B02AE8">
        <w:rPr>
          <w:rFonts w:ascii="Times New Roman" w:hAnsi="Times New Roman" w:cs="Times New Roman"/>
          <w:b/>
        </w:rPr>
        <w:t>постановляет:</w:t>
      </w:r>
    </w:p>
    <w:p w:rsidR="00B02AE8" w:rsidRPr="00B02AE8" w:rsidRDefault="00B02AE8" w:rsidP="00B02A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2AE8">
        <w:rPr>
          <w:rFonts w:ascii="Times New Roman" w:hAnsi="Times New Roman" w:cs="Times New Roman"/>
        </w:rPr>
        <w:t xml:space="preserve">     </w:t>
      </w:r>
    </w:p>
    <w:p w:rsidR="00B02AE8" w:rsidRPr="00B02AE8" w:rsidRDefault="00B02AE8" w:rsidP="00B02AE8">
      <w:pPr>
        <w:spacing w:after="0" w:line="240" w:lineRule="auto"/>
        <w:ind w:right="-2"/>
        <w:jc w:val="both"/>
        <w:rPr>
          <w:rFonts w:ascii="Times New Roman" w:hAnsi="Times New Roman"/>
          <w:lang w:eastAsia="ar-SA"/>
        </w:rPr>
      </w:pPr>
      <w:r w:rsidRPr="00B02AE8">
        <w:rPr>
          <w:rFonts w:ascii="Times New Roman" w:hAnsi="Times New Roman" w:cs="Times New Roman"/>
        </w:rPr>
        <w:t xml:space="preserve"> 1. Внести в муниципальную программу «</w:t>
      </w:r>
      <w:r w:rsidRPr="00B02AE8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B02AE8">
        <w:rPr>
          <w:rFonts w:ascii="Times New Roman" w:hAnsi="Times New Roman" w:cs="Times New Roman"/>
        </w:rPr>
        <w:t>», утвержденную постановлением Администрации Большеигнатовского муниципального района от 01 октября 2019 г. № 413 «Об утверждении муниципальной программы Большеигнатовского муниципального района Республики Мордовия «</w:t>
      </w:r>
      <w:r w:rsidRPr="00B02AE8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B02AE8">
        <w:rPr>
          <w:rFonts w:ascii="Times New Roman" w:hAnsi="Times New Roman" w:cs="Times New Roman"/>
        </w:rPr>
        <w:t>» (далее – Программа) следующие изменения:</w:t>
      </w:r>
    </w:p>
    <w:p w:rsidR="00B02AE8" w:rsidRPr="00B02AE8" w:rsidRDefault="00B02AE8" w:rsidP="00B02AE8">
      <w:pPr>
        <w:pStyle w:val="af"/>
        <w:jc w:val="both"/>
        <w:rPr>
          <w:rFonts w:ascii="Times New Roman" w:hAnsi="Times New Roman"/>
        </w:rPr>
      </w:pPr>
      <w:r w:rsidRPr="00B02AE8">
        <w:rPr>
          <w:rFonts w:ascii="Times New Roman" w:hAnsi="Times New Roman"/>
        </w:rPr>
        <w:t xml:space="preserve">             1.1. В паспорте Программы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7"/>
      </w:tblGrid>
      <w:tr w:rsidR="00B02AE8" w:rsidRPr="00B02AE8" w:rsidTr="00603427">
        <w:trPr>
          <w:trHeight w:val="547"/>
        </w:trPr>
        <w:tc>
          <w:tcPr>
            <w:tcW w:w="4927" w:type="dxa"/>
            <w:shd w:val="clear" w:color="auto" w:fill="auto"/>
          </w:tcPr>
          <w:p w:rsidR="00B02AE8" w:rsidRPr="00B02AE8" w:rsidRDefault="00B02AE8" w:rsidP="00603427">
            <w:pPr>
              <w:pStyle w:val="af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B02AE8" w:rsidRPr="00B02AE8" w:rsidRDefault="00B02AE8" w:rsidP="00603427">
            <w:pPr>
              <w:pStyle w:val="af"/>
              <w:jc w:val="both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B02AE8">
              <w:rPr>
                <w:rFonts w:ascii="Times New Roman" w:hAnsi="Times New Roman"/>
                <w:color w:val="000000"/>
              </w:rPr>
              <w:t xml:space="preserve">348, 771 </w:t>
            </w:r>
            <w:r w:rsidRPr="00B02AE8">
              <w:rPr>
                <w:rFonts w:ascii="Times New Roman" w:hAnsi="Times New Roman"/>
              </w:rPr>
              <w:t>млн. рублей, в том числе:</w:t>
            </w:r>
          </w:p>
          <w:p w:rsidR="00B02AE8" w:rsidRPr="00B02AE8" w:rsidRDefault="00B02AE8" w:rsidP="00603427">
            <w:pPr>
              <w:pStyle w:val="af"/>
              <w:jc w:val="both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 xml:space="preserve">          </w:t>
            </w:r>
            <w:r w:rsidRPr="00B02AE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02AE8">
              <w:rPr>
                <w:rFonts w:ascii="Times New Roman" w:hAnsi="Times New Roman"/>
              </w:rPr>
              <w:t xml:space="preserve">федеральный бюджет –  </w:t>
            </w:r>
            <w:r w:rsidRPr="00B02AE8">
              <w:rPr>
                <w:rFonts w:ascii="Times New Roman" w:hAnsi="Times New Roman"/>
                <w:color w:val="000000"/>
              </w:rPr>
              <w:t xml:space="preserve">320,547 </w:t>
            </w:r>
            <w:r w:rsidRPr="00B02AE8">
              <w:rPr>
                <w:rFonts w:ascii="Times New Roman" w:hAnsi="Times New Roman"/>
              </w:rPr>
              <w:t>млн. рублей,</w:t>
            </w:r>
          </w:p>
          <w:p w:rsidR="00B02AE8" w:rsidRPr="00B02AE8" w:rsidRDefault="00B02AE8" w:rsidP="00603427">
            <w:pPr>
              <w:pStyle w:val="af"/>
              <w:jc w:val="both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 xml:space="preserve">республиканский бюджет Республики Мордовия </w:t>
            </w:r>
            <w:r w:rsidRPr="00B02AE8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B02AE8">
              <w:rPr>
                <w:rFonts w:ascii="Times New Roman" w:hAnsi="Times New Roman"/>
                <w:color w:val="000000"/>
              </w:rPr>
              <w:t xml:space="preserve">14,527 </w:t>
            </w:r>
            <w:r w:rsidRPr="00B02AE8">
              <w:rPr>
                <w:rFonts w:ascii="Times New Roman" w:hAnsi="Times New Roman"/>
              </w:rPr>
              <w:t>млн. рублей;</w:t>
            </w:r>
          </w:p>
          <w:p w:rsidR="00B02AE8" w:rsidRPr="00B02AE8" w:rsidRDefault="00B02AE8" w:rsidP="00603427">
            <w:pPr>
              <w:pStyle w:val="af"/>
              <w:jc w:val="both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>местные бюджеты –  0,364 млн. рублей;</w:t>
            </w:r>
          </w:p>
          <w:p w:rsidR="00B02AE8" w:rsidRPr="00B02AE8" w:rsidRDefault="00B02AE8" w:rsidP="00603427">
            <w:pPr>
              <w:pStyle w:val="af"/>
              <w:jc w:val="both"/>
              <w:rPr>
                <w:rFonts w:ascii="Times New Roman" w:hAnsi="Times New Roman"/>
              </w:rPr>
            </w:pPr>
            <w:r w:rsidRPr="00B02AE8">
              <w:rPr>
                <w:rFonts w:ascii="Times New Roman" w:hAnsi="Times New Roman"/>
              </w:rPr>
              <w:t xml:space="preserve">внебюджетные средства – </w:t>
            </w:r>
            <w:r w:rsidRPr="00B02AE8">
              <w:rPr>
                <w:rFonts w:ascii="Times New Roman" w:hAnsi="Times New Roman"/>
                <w:color w:val="000000"/>
              </w:rPr>
              <w:t xml:space="preserve">13,333 </w:t>
            </w:r>
            <w:r w:rsidRPr="00B02AE8">
              <w:rPr>
                <w:rStyle w:val="30"/>
                <w:rFonts w:ascii="Times New Roman" w:hAnsi="Times New Roman" w:cs="Times New Roman"/>
              </w:rPr>
              <w:t>млн</w:t>
            </w:r>
            <w:r w:rsidRPr="00B02AE8">
              <w:rPr>
                <w:rFonts w:ascii="Times New Roman" w:hAnsi="Times New Roman"/>
              </w:rPr>
              <w:t>. рублей.</w:t>
            </w:r>
          </w:p>
          <w:p w:rsidR="00B02AE8" w:rsidRPr="00B02AE8" w:rsidRDefault="00B02AE8" w:rsidP="00603427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B02AE8" w:rsidRPr="00B02AE8" w:rsidRDefault="00B02AE8" w:rsidP="00B02AE8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2"/>
          <w:szCs w:val="22"/>
        </w:rPr>
      </w:pPr>
    </w:p>
    <w:p w:rsidR="00B02AE8" w:rsidRDefault="00B02AE8" w:rsidP="00B02A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2AE8">
        <w:rPr>
          <w:rFonts w:ascii="Times New Roman" w:hAnsi="Times New Roman" w:cs="Times New Roman"/>
        </w:rPr>
        <w:t xml:space="preserve">            1.2. Приложения 4,5,6 к Программе изложить в следующей редакции (прилагаются).</w:t>
      </w:r>
    </w:p>
    <w:p w:rsidR="00B02AE8" w:rsidRPr="00B02AE8" w:rsidRDefault="00B02AE8" w:rsidP="00B02AE8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02AE8" w:rsidRPr="00B02AE8" w:rsidRDefault="00B02AE8" w:rsidP="00B02AE8">
      <w:pPr>
        <w:jc w:val="both"/>
        <w:rPr>
          <w:rFonts w:ascii="Times New Roman" w:hAnsi="Times New Roman" w:cs="Times New Roman"/>
        </w:rPr>
      </w:pPr>
      <w:r w:rsidRPr="00B02AE8">
        <w:rPr>
          <w:rFonts w:ascii="Times New Roman" w:hAnsi="Times New Roman" w:cs="Times New Roman"/>
        </w:rPr>
        <w:t xml:space="preserve">             </w:t>
      </w:r>
      <w:r w:rsidRPr="00B02AE8">
        <w:rPr>
          <w:rFonts w:ascii="Times New Roman" w:hAnsi="Times New Roman" w:cs="Times New Roman"/>
          <w:color w:val="000000" w:themeColor="text1"/>
        </w:rPr>
        <w:t>2</w:t>
      </w:r>
      <w:r w:rsidRPr="00B02AE8">
        <w:rPr>
          <w:rFonts w:ascii="Times New Roman" w:hAnsi="Times New Roman" w:cs="Times New Roman"/>
        </w:rPr>
        <w:t>. Настоящее постановление вступает в силу после дня официального опубликования (обнародования).</w:t>
      </w:r>
    </w:p>
    <w:p w:rsidR="00B02AE8" w:rsidRPr="00B02AE8" w:rsidRDefault="00B02AE8" w:rsidP="00B02AE8">
      <w:pPr>
        <w:spacing w:after="0" w:line="240" w:lineRule="auto"/>
        <w:rPr>
          <w:rFonts w:ascii="Times New Roman" w:hAnsi="Times New Roman" w:cs="Times New Roman"/>
        </w:rPr>
      </w:pPr>
    </w:p>
    <w:p w:rsidR="00B02AE8" w:rsidRPr="00B02AE8" w:rsidRDefault="00B02AE8" w:rsidP="00B02AE8">
      <w:pPr>
        <w:spacing w:after="0" w:line="240" w:lineRule="auto"/>
        <w:rPr>
          <w:rFonts w:ascii="Times New Roman" w:hAnsi="Times New Roman" w:cs="Times New Roman"/>
        </w:rPr>
      </w:pPr>
    </w:p>
    <w:p w:rsidR="00B02AE8" w:rsidRPr="00B02AE8" w:rsidRDefault="00B02AE8" w:rsidP="00B02AE8">
      <w:pPr>
        <w:spacing w:after="0" w:line="240" w:lineRule="auto"/>
        <w:rPr>
          <w:rFonts w:ascii="Times New Roman" w:hAnsi="Times New Roman" w:cs="Times New Roman"/>
        </w:rPr>
      </w:pPr>
    </w:p>
    <w:p w:rsidR="00B02AE8" w:rsidRPr="00B02AE8" w:rsidRDefault="00B02AE8" w:rsidP="00B02AE8">
      <w:pPr>
        <w:spacing w:after="0" w:line="240" w:lineRule="auto"/>
        <w:rPr>
          <w:rFonts w:ascii="Times New Roman" w:hAnsi="Times New Roman" w:cs="Times New Roman"/>
        </w:rPr>
      </w:pPr>
      <w:r w:rsidRPr="00B02AE8">
        <w:rPr>
          <w:rFonts w:ascii="Times New Roman" w:hAnsi="Times New Roman" w:cs="Times New Roman"/>
        </w:rPr>
        <w:t xml:space="preserve">Глава Большеигнатовского </w:t>
      </w:r>
    </w:p>
    <w:p w:rsidR="00B02AE8" w:rsidRPr="008D70FE" w:rsidRDefault="00B02AE8" w:rsidP="00B02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AE8">
        <w:rPr>
          <w:rFonts w:ascii="Times New Roman" w:hAnsi="Times New Roman" w:cs="Times New Roman"/>
        </w:rPr>
        <w:t xml:space="preserve">муниципального района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B02AE8">
        <w:rPr>
          <w:rFonts w:ascii="Times New Roman" w:hAnsi="Times New Roman" w:cs="Times New Roman"/>
        </w:rPr>
        <w:t xml:space="preserve">     Т.Н.Полозова</w:t>
      </w:r>
    </w:p>
    <w:p w:rsidR="00B02AE8" w:rsidRDefault="00B02AE8" w:rsidP="00B02AE8">
      <w:pPr>
        <w:pStyle w:val="af1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2539F1" w:rsidRPr="00B02AE8" w:rsidRDefault="002539F1" w:rsidP="00B02AE8"/>
    <w:sectPr w:rsidR="002539F1" w:rsidRPr="00B02AE8" w:rsidSect="008E55C3">
      <w:headerReference w:type="default" r:id="rId10"/>
      <w:pgSz w:w="11906" w:h="16838"/>
      <w:pgMar w:top="1134" w:right="851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EA1" w:rsidRDefault="00D03EA1" w:rsidP="00AE471C">
      <w:pPr>
        <w:spacing w:after="0" w:line="240" w:lineRule="auto"/>
      </w:pPr>
      <w:r>
        <w:separator/>
      </w:r>
    </w:p>
  </w:endnote>
  <w:endnote w:type="continuationSeparator" w:id="0">
    <w:p w:rsidR="00D03EA1" w:rsidRDefault="00D03EA1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EA1" w:rsidRDefault="00D03EA1" w:rsidP="00AE471C">
      <w:pPr>
        <w:spacing w:after="0" w:line="240" w:lineRule="auto"/>
      </w:pPr>
      <w:r>
        <w:separator/>
      </w:r>
    </w:p>
  </w:footnote>
  <w:footnote w:type="continuationSeparator" w:id="0">
    <w:p w:rsidR="00D03EA1" w:rsidRDefault="00D03EA1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9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22"/>
  </w:num>
  <w:num w:numId="5">
    <w:abstractNumId w:val="12"/>
  </w:num>
  <w:num w:numId="6">
    <w:abstractNumId w:val="19"/>
  </w:num>
  <w:num w:numId="7">
    <w:abstractNumId w:val="29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1"/>
  </w:num>
  <w:num w:numId="14">
    <w:abstractNumId w:val="26"/>
  </w:num>
  <w:num w:numId="15">
    <w:abstractNumId w:val="27"/>
  </w:num>
  <w:num w:numId="16">
    <w:abstractNumId w:val="18"/>
  </w:num>
  <w:num w:numId="17">
    <w:abstractNumId w:val="32"/>
  </w:num>
  <w:num w:numId="18">
    <w:abstractNumId w:val="21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5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7A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4B3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5D8A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2AE8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3EA1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B29DD-4E40-4F84-BF7E-AF9AA199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1558</cp:revision>
  <dcterms:created xsi:type="dcterms:W3CDTF">2020-01-14T13:18:00Z</dcterms:created>
  <dcterms:modified xsi:type="dcterms:W3CDTF">2023-03-10T12:43:00Z</dcterms:modified>
</cp:coreProperties>
</file>