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3C1D" w:rsidRPr="000C3C1D" w:rsidRDefault="000C3C1D" w:rsidP="00357BF3">
      <w:pPr>
        <w:tabs>
          <w:tab w:val="left" w:pos="5670"/>
          <w:tab w:val="left" w:pos="6663"/>
          <w:tab w:val="left" w:pos="7513"/>
          <w:tab w:val="left" w:pos="7938"/>
        </w:tabs>
        <w:spacing w:after="0" w:line="240" w:lineRule="auto"/>
        <w:jc w:val="center"/>
        <w:rPr>
          <w:rFonts w:ascii="Times New Roman" w:hAnsi="Times New Roman" w:cs="Times New Roman"/>
          <w:b/>
          <w:noProof/>
        </w:rPr>
      </w:pPr>
      <w:r w:rsidRPr="000C3C1D">
        <w:rPr>
          <w:rFonts w:ascii="Times New Roman" w:hAnsi="Times New Roman" w:cs="Times New Roman"/>
          <w:b/>
          <w:noProof/>
        </w:rPr>
        <w:drawing>
          <wp:inline distT="0" distB="0" distL="0" distR="0" wp14:anchorId="3196942D" wp14:editId="78BF5EBB">
            <wp:extent cx="581025" cy="609600"/>
            <wp:effectExtent l="0" t="0" r="9525" b="0"/>
            <wp:docPr id="1" name="Рисунок 1"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 cy="609600"/>
                    </a:xfrm>
                    <a:prstGeom prst="rect">
                      <a:avLst/>
                    </a:prstGeom>
                    <a:noFill/>
                    <a:ln>
                      <a:noFill/>
                    </a:ln>
                  </pic:spPr>
                </pic:pic>
              </a:graphicData>
            </a:graphic>
          </wp:inline>
        </w:drawing>
      </w:r>
    </w:p>
    <w:p w:rsidR="000C3C1D" w:rsidRPr="000C3C1D" w:rsidRDefault="000C3C1D" w:rsidP="000C3C1D">
      <w:pPr>
        <w:tabs>
          <w:tab w:val="left" w:pos="5670"/>
          <w:tab w:val="left" w:pos="6663"/>
          <w:tab w:val="left" w:pos="7513"/>
          <w:tab w:val="left" w:pos="7938"/>
        </w:tabs>
        <w:spacing w:after="0" w:line="240" w:lineRule="auto"/>
        <w:jc w:val="center"/>
        <w:rPr>
          <w:rFonts w:ascii="Times New Roman" w:hAnsi="Times New Roman" w:cs="Times New Roman"/>
          <w:b/>
        </w:rPr>
      </w:pPr>
      <w:r w:rsidRPr="000C3C1D">
        <w:rPr>
          <w:rFonts w:ascii="Times New Roman" w:hAnsi="Times New Roman" w:cs="Times New Roman"/>
          <w:b/>
        </w:rPr>
        <w:t>Администрация Большеигнатовского муниципального района Республики  Мордовия</w:t>
      </w:r>
    </w:p>
    <w:p w:rsidR="000C3C1D" w:rsidRPr="000C3C1D" w:rsidRDefault="000C3C1D" w:rsidP="000C3C1D">
      <w:pPr>
        <w:pStyle w:val="2"/>
        <w:spacing w:before="0"/>
        <w:rPr>
          <w:rFonts w:ascii="Times New Roman" w:hAnsi="Times New Roman" w:cs="Times New Roman"/>
          <w:sz w:val="22"/>
          <w:szCs w:val="22"/>
        </w:rPr>
      </w:pPr>
    </w:p>
    <w:p w:rsidR="000C3C1D" w:rsidRPr="00357BF3" w:rsidRDefault="000C3C1D" w:rsidP="00357BF3">
      <w:pPr>
        <w:pStyle w:val="2"/>
        <w:spacing w:before="0"/>
        <w:jc w:val="center"/>
        <w:rPr>
          <w:rFonts w:ascii="Times New Roman" w:hAnsi="Times New Roman" w:cs="Times New Roman"/>
          <w:color w:val="auto"/>
          <w:sz w:val="22"/>
          <w:szCs w:val="22"/>
        </w:rPr>
      </w:pPr>
      <w:r w:rsidRPr="000C3C1D">
        <w:rPr>
          <w:rFonts w:ascii="Times New Roman" w:hAnsi="Times New Roman" w:cs="Times New Roman"/>
          <w:color w:val="auto"/>
          <w:sz w:val="22"/>
          <w:szCs w:val="22"/>
        </w:rPr>
        <w:t>РАСПОРЯЖЕНИЕ</w:t>
      </w:r>
    </w:p>
    <w:p w:rsidR="000C3C1D" w:rsidRPr="000C3C1D" w:rsidRDefault="000C3C1D" w:rsidP="000C3C1D">
      <w:pPr>
        <w:tabs>
          <w:tab w:val="center" w:pos="4677"/>
        </w:tabs>
        <w:spacing w:after="0" w:line="240" w:lineRule="auto"/>
        <w:rPr>
          <w:rFonts w:ascii="Times New Roman" w:hAnsi="Times New Roman" w:cs="Times New Roman"/>
        </w:rPr>
      </w:pPr>
      <w:r w:rsidRPr="000C3C1D">
        <w:rPr>
          <w:rFonts w:ascii="Times New Roman" w:hAnsi="Times New Roman" w:cs="Times New Roman"/>
        </w:rPr>
        <w:t xml:space="preserve">  19 января 2023 г.                                                                                </w:t>
      </w:r>
      <w:r>
        <w:rPr>
          <w:rFonts w:ascii="Times New Roman" w:hAnsi="Times New Roman" w:cs="Times New Roman"/>
        </w:rPr>
        <w:t xml:space="preserve">      </w:t>
      </w:r>
      <w:r w:rsidRPr="000C3C1D">
        <w:rPr>
          <w:rFonts w:ascii="Times New Roman" w:hAnsi="Times New Roman" w:cs="Times New Roman"/>
        </w:rPr>
        <w:t xml:space="preserve">  </w:t>
      </w:r>
      <w:r w:rsidR="009F6AA4">
        <w:rPr>
          <w:rFonts w:ascii="Times New Roman" w:hAnsi="Times New Roman" w:cs="Times New Roman"/>
        </w:rPr>
        <w:t xml:space="preserve">                 </w:t>
      </w:r>
      <w:r w:rsidRPr="000C3C1D">
        <w:rPr>
          <w:rFonts w:ascii="Times New Roman" w:hAnsi="Times New Roman" w:cs="Times New Roman"/>
        </w:rPr>
        <w:t xml:space="preserve">   № 11-р</w:t>
      </w:r>
    </w:p>
    <w:p w:rsidR="000C3C1D" w:rsidRPr="000C3C1D" w:rsidRDefault="000C3C1D" w:rsidP="000C3C1D">
      <w:pPr>
        <w:spacing w:after="0" w:line="240" w:lineRule="auto"/>
        <w:jc w:val="center"/>
        <w:rPr>
          <w:rFonts w:ascii="Times New Roman" w:hAnsi="Times New Roman" w:cs="Times New Roman"/>
        </w:rPr>
      </w:pPr>
    </w:p>
    <w:p w:rsidR="000C3C1D" w:rsidRPr="000C3C1D" w:rsidRDefault="000C3C1D" w:rsidP="000C3C1D">
      <w:pPr>
        <w:spacing w:after="0" w:line="240" w:lineRule="auto"/>
        <w:jc w:val="center"/>
        <w:rPr>
          <w:rFonts w:ascii="Times New Roman" w:hAnsi="Times New Roman" w:cs="Times New Roman"/>
        </w:rPr>
      </w:pPr>
      <w:r w:rsidRPr="000C3C1D">
        <w:rPr>
          <w:rFonts w:ascii="Times New Roman" w:hAnsi="Times New Roman" w:cs="Times New Roman"/>
        </w:rPr>
        <w:t>с. Большое Игнатово</w:t>
      </w:r>
    </w:p>
    <w:p w:rsidR="000C3C1D" w:rsidRPr="000C3C1D" w:rsidRDefault="000C3C1D" w:rsidP="000C3C1D">
      <w:pPr>
        <w:spacing w:after="0" w:line="240" w:lineRule="auto"/>
        <w:jc w:val="both"/>
        <w:rPr>
          <w:rFonts w:ascii="Times New Roman" w:hAnsi="Times New Roman" w:cs="Times New Roman"/>
        </w:rPr>
      </w:pPr>
    </w:p>
    <w:p w:rsidR="000C3C1D" w:rsidRPr="000C3C1D" w:rsidRDefault="000C3C1D" w:rsidP="000C3C1D">
      <w:pPr>
        <w:spacing w:after="0" w:line="240" w:lineRule="auto"/>
        <w:jc w:val="both"/>
        <w:rPr>
          <w:rFonts w:ascii="Times New Roman" w:hAnsi="Times New Roman" w:cs="Times New Roman"/>
        </w:rPr>
      </w:pPr>
      <w:r w:rsidRPr="000C3C1D">
        <w:rPr>
          <w:rFonts w:ascii="Times New Roman" w:hAnsi="Times New Roman" w:cs="Times New Roman"/>
        </w:rPr>
        <w:t xml:space="preserve">       В соответствии с  распоряжением  Правительства Республики Мордовия от 15.09.2022г. №588-Р:</w:t>
      </w:r>
    </w:p>
    <w:p w:rsidR="000C3C1D" w:rsidRPr="000C3C1D" w:rsidRDefault="000C3C1D" w:rsidP="000C3C1D">
      <w:pPr>
        <w:spacing w:after="0" w:line="240" w:lineRule="auto"/>
        <w:jc w:val="both"/>
        <w:rPr>
          <w:rFonts w:ascii="Times New Roman" w:hAnsi="Times New Roman" w:cs="Times New Roman"/>
          <w:b/>
        </w:rPr>
      </w:pPr>
      <w:r w:rsidRPr="000C3C1D">
        <w:rPr>
          <w:rFonts w:ascii="Times New Roman" w:hAnsi="Times New Roman" w:cs="Times New Roman"/>
        </w:rPr>
        <w:t xml:space="preserve">       1. Создать комиссию по обследованию жилых помещений муниципального жилищного фонда Большеигнатовского муниципального района, переданных детям-сиротам по договорам специализированного найма жилого помещения, а также по договорам социального найма жилого помещения  в следующем составе:</w:t>
      </w:r>
      <w:r w:rsidRPr="000C3C1D">
        <w:rPr>
          <w:rFonts w:ascii="Times New Roman" w:hAnsi="Times New Roman" w:cs="Times New Roman"/>
          <w:b/>
        </w:rPr>
        <w:t xml:space="preserve"> </w:t>
      </w:r>
    </w:p>
    <w:p w:rsidR="000C3C1D" w:rsidRPr="000C3C1D" w:rsidRDefault="000C3C1D" w:rsidP="001E1915">
      <w:pPr>
        <w:spacing w:after="0" w:line="240" w:lineRule="auto"/>
        <w:ind w:firstLine="567"/>
        <w:jc w:val="both"/>
        <w:rPr>
          <w:rFonts w:ascii="Times New Roman" w:hAnsi="Times New Roman" w:cs="Times New Roman"/>
        </w:rPr>
      </w:pPr>
      <w:r w:rsidRPr="000C3C1D">
        <w:rPr>
          <w:rFonts w:ascii="Times New Roman" w:hAnsi="Times New Roman" w:cs="Times New Roman"/>
          <w:b/>
        </w:rPr>
        <w:t xml:space="preserve"> </w:t>
      </w:r>
      <w:r w:rsidRPr="000C3C1D">
        <w:rPr>
          <w:rFonts w:ascii="Times New Roman" w:hAnsi="Times New Roman" w:cs="Times New Roman"/>
        </w:rPr>
        <w:t xml:space="preserve"> Киреева Т.М. - Заместитель Главы Большеигнатовского муниципального района по социальным вопросам – начальник управления по социальной работе Администрации Большеигнатовского муниципального района, председатель комиссии;</w:t>
      </w:r>
    </w:p>
    <w:p w:rsidR="000C3C1D" w:rsidRPr="000C3C1D" w:rsidRDefault="000C3C1D" w:rsidP="001E1915">
      <w:pPr>
        <w:spacing w:after="0" w:line="240" w:lineRule="auto"/>
        <w:ind w:firstLine="567"/>
        <w:jc w:val="both"/>
        <w:rPr>
          <w:rFonts w:ascii="Times New Roman" w:hAnsi="Times New Roman" w:cs="Times New Roman"/>
        </w:rPr>
      </w:pPr>
      <w:r w:rsidRPr="000C3C1D">
        <w:rPr>
          <w:rFonts w:ascii="Times New Roman" w:hAnsi="Times New Roman" w:cs="Times New Roman"/>
        </w:rPr>
        <w:t>Левщанов А.М. - первый заместитель Главы Большеигнатовского муниципального района по вопросам   строительства, жилищно-коммунального хозяйства и перспективного развития, заместитель председателя комиссии;</w:t>
      </w:r>
    </w:p>
    <w:p w:rsidR="000C3C1D" w:rsidRPr="000C3C1D" w:rsidRDefault="000C3C1D" w:rsidP="001E1915">
      <w:pPr>
        <w:spacing w:after="0" w:line="240" w:lineRule="auto"/>
        <w:ind w:firstLine="567"/>
        <w:jc w:val="both"/>
        <w:rPr>
          <w:rFonts w:ascii="Times New Roman" w:hAnsi="Times New Roman" w:cs="Times New Roman"/>
        </w:rPr>
      </w:pPr>
      <w:r w:rsidRPr="000C3C1D">
        <w:rPr>
          <w:rFonts w:ascii="Times New Roman" w:hAnsi="Times New Roman" w:cs="Times New Roman"/>
        </w:rPr>
        <w:t>Левщанова Л.Н. - главный специалист отдела градостроительства, архитектуры, жилищно-коммунального хозяйства и вопросам гражданской обороны и чрезвычайным ситуациям Администрации Большеигнатовского муниципального района, секретарь комиссии;</w:t>
      </w:r>
    </w:p>
    <w:p w:rsidR="000C3C1D" w:rsidRPr="000C3C1D" w:rsidRDefault="000C3C1D" w:rsidP="001E1915">
      <w:pPr>
        <w:spacing w:after="0" w:line="240" w:lineRule="auto"/>
        <w:ind w:firstLine="567"/>
        <w:jc w:val="both"/>
        <w:rPr>
          <w:rFonts w:ascii="Times New Roman" w:hAnsi="Times New Roman" w:cs="Times New Roman"/>
        </w:rPr>
      </w:pPr>
      <w:r w:rsidRPr="000C3C1D">
        <w:rPr>
          <w:rFonts w:ascii="Times New Roman" w:hAnsi="Times New Roman" w:cs="Times New Roman"/>
        </w:rPr>
        <w:t>Болеева Т.М. - начальник отдела градостроительства, архитектуры, жилищно-коммунального хозяйства и вопросам гражданской обороны и чрезвычайным ситуациям Администрации Большеигнатовского муниципального района;</w:t>
      </w:r>
    </w:p>
    <w:p w:rsidR="000C3C1D" w:rsidRPr="000C3C1D" w:rsidRDefault="000C3C1D" w:rsidP="001E1915">
      <w:pPr>
        <w:tabs>
          <w:tab w:val="left" w:pos="142"/>
          <w:tab w:val="left" w:pos="2835"/>
        </w:tabs>
        <w:spacing w:after="0" w:line="240" w:lineRule="auto"/>
        <w:ind w:firstLine="567"/>
        <w:jc w:val="both"/>
        <w:rPr>
          <w:rFonts w:ascii="Times New Roman" w:hAnsi="Times New Roman" w:cs="Times New Roman"/>
        </w:rPr>
      </w:pPr>
      <w:r w:rsidRPr="000C3C1D">
        <w:rPr>
          <w:rFonts w:ascii="Times New Roman" w:hAnsi="Times New Roman" w:cs="Times New Roman"/>
        </w:rPr>
        <w:t>Черноусова И.А. - начальник отдела имущественных и земельных отношений Администрации Большеигнатовского муниципального района;</w:t>
      </w:r>
    </w:p>
    <w:p w:rsidR="000C3C1D" w:rsidRPr="000C3C1D" w:rsidRDefault="002C1F05" w:rsidP="001E1915">
      <w:pPr>
        <w:spacing w:after="0" w:line="240" w:lineRule="auto"/>
        <w:ind w:firstLine="567"/>
        <w:jc w:val="both"/>
        <w:rPr>
          <w:rFonts w:ascii="Times New Roman" w:hAnsi="Times New Roman" w:cs="Times New Roman"/>
        </w:rPr>
      </w:pPr>
      <w:r>
        <w:rPr>
          <w:rFonts w:ascii="Times New Roman" w:hAnsi="Times New Roman" w:cs="Times New Roman"/>
        </w:rPr>
        <w:t xml:space="preserve"> Полякина </w:t>
      </w:r>
      <w:r w:rsidR="000C3C1D" w:rsidRPr="000C3C1D">
        <w:rPr>
          <w:rFonts w:ascii="Times New Roman" w:hAnsi="Times New Roman" w:cs="Times New Roman"/>
        </w:rPr>
        <w:t>Е.С.  -   юрисконсульт юридического отдела Администрации Большеигнатовского муниципального района;</w:t>
      </w:r>
    </w:p>
    <w:p w:rsidR="000C3C1D" w:rsidRPr="000C3C1D" w:rsidRDefault="000C3C1D" w:rsidP="001E1915">
      <w:pPr>
        <w:spacing w:after="0" w:line="240" w:lineRule="auto"/>
        <w:ind w:firstLine="567"/>
        <w:jc w:val="both"/>
        <w:rPr>
          <w:rFonts w:ascii="Times New Roman" w:hAnsi="Times New Roman" w:cs="Times New Roman"/>
        </w:rPr>
      </w:pPr>
      <w:r w:rsidRPr="000C3C1D">
        <w:rPr>
          <w:rFonts w:ascii="Times New Roman" w:hAnsi="Times New Roman" w:cs="Times New Roman"/>
        </w:rPr>
        <w:t>Трифонова Е.И. – ведущий специалист отдела по работе с учреждениями образования, опеки и попечительства несовершеннолетних управления по социальной работе Администрации Большеигнатовского муниципального района.</w:t>
      </w:r>
    </w:p>
    <w:p w:rsidR="000C3C1D" w:rsidRPr="000C3C1D" w:rsidRDefault="000C3C1D" w:rsidP="001E1915">
      <w:pPr>
        <w:spacing w:after="0" w:line="240" w:lineRule="auto"/>
        <w:ind w:firstLine="567"/>
        <w:jc w:val="both"/>
        <w:rPr>
          <w:rFonts w:ascii="Times New Roman" w:hAnsi="Times New Roman" w:cs="Times New Roman"/>
        </w:rPr>
      </w:pPr>
      <w:r w:rsidRPr="000C3C1D">
        <w:rPr>
          <w:rFonts w:ascii="Times New Roman" w:hAnsi="Times New Roman" w:cs="Times New Roman"/>
        </w:rPr>
        <w:t xml:space="preserve">       2. Комиссии произвести обследование жилых помещений расположенных по адресам, согласно приложению.</w:t>
      </w:r>
    </w:p>
    <w:p w:rsidR="000C3C1D" w:rsidRPr="000C3C1D" w:rsidRDefault="000C3C1D" w:rsidP="001E1915">
      <w:pPr>
        <w:tabs>
          <w:tab w:val="left" w:pos="142"/>
        </w:tabs>
        <w:spacing w:after="0" w:line="240" w:lineRule="auto"/>
        <w:ind w:firstLine="567"/>
        <w:jc w:val="both"/>
        <w:rPr>
          <w:rFonts w:ascii="Times New Roman" w:hAnsi="Times New Roman" w:cs="Times New Roman"/>
        </w:rPr>
      </w:pPr>
      <w:r w:rsidRPr="000C3C1D">
        <w:rPr>
          <w:rFonts w:ascii="Times New Roman" w:hAnsi="Times New Roman" w:cs="Times New Roman"/>
        </w:rPr>
        <w:t xml:space="preserve">       3. Контроль за исполнением настоящего распоряжения возложить на заместителя Главы Большеигнатовского муниципального района по социальным вопросам – начальника управления по социальной работе Администрации Большеигнатовского муниципального района Кирееву Т.М.</w:t>
      </w:r>
    </w:p>
    <w:p w:rsidR="000C3C1D" w:rsidRPr="000C3C1D" w:rsidRDefault="000C3C1D" w:rsidP="001E1915">
      <w:pPr>
        <w:spacing w:after="0" w:line="240" w:lineRule="auto"/>
        <w:ind w:firstLine="567"/>
        <w:jc w:val="both"/>
        <w:rPr>
          <w:rFonts w:ascii="Times New Roman" w:hAnsi="Times New Roman" w:cs="Times New Roman"/>
        </w:rPr>
      </w:pPr>
      <w:r w:rsidRPr="000C3C1D">
        <w:rPr>
          <w:rFonts w:ascii="Times New Roman" w:hAnsi="Times New Roman" w:cs="Times New Roman"/>
        </w:rPr>
        <w:t xml:space="preserve">      4. Настоящее распоряжение вступает в силу со дня его подписания.</w:t>
      </w:r>
    </w:p>
    <w:p w:rsidR="000C3C1D" w:rsidRPr="000C3C1D" w:rsidRDefault="000C3C1D" w:rsidP="000C3C1D">
      <w:pPr>
        <w:spacing w:after="0" w:line="240" w:lineRule="auto"/>
        <w:rPr>
          <w:rFonts w:ascii="Times New Roman" w:hAnsi="Times New Roman" w:cs="Times New Roman"/>
        </w:rPr>
      </w:pPr>
    </w:p>
    <w:p w:rsidR="000C3C1D" w:rsidRPr="000C3C1D" w:rsidRDefault="000C3C1D" w:rsidP="000C3C1D">
      <w:pPr>
        <w:tabs>
          <w:tab w:val="left" w:pos="6705"/>
        </w:tabs>
        <w:spacing w:after="0" w:line="240" w:lineRule="auto"/>
        <w:rPr>
          <w:rFonts w:ascii="Times New Roman" w:hAnsi="Times New Roman" w:cs="Times New Roman"/>
        </w:rPr>
      </w:pPr>
      <w:r w:rsidRPr="000C3C1D">
        <w:rPr>
          <w:rFonts w:ascii="Times New Roman" w:hAnsi="Times New Roman" w:cs="Times New Roman"/>
        </w:rPr>
        <w:t xml:space="preserve">Глава Большеигнатовского </w:t>
      </w:r>
      <w:r w:rsidRPr="000C3C1D">
        <w:rPr>
          <w:rFonts w:ascii="Times New Roman" w:hAnsi="Times New Roman" w:cs="Times New Roman"/>
        </w:rPr>
        <w:tab/>
        <w:t>Т.Н. Полозова</w:t>
      </w:r>
    </w:p>
    <w:p w:rsidR="000C3C1D" w:rsidRPr="000C3C1D" w:rsidRDefault="000C3C1D" w:rsidP="000C3C1D">
      <w:pPr>
        <w:spacing w:after="0" w:line="240" w:lineRule="auto"/>
        <w:rPr>
          <w:rFonts w:ascii="Times New Roman" w:hAnsi="Times New Roman" w:cs="Times New Roman"/>
        </w:rPr>
      </w:pPr>
      <w:r w:rsidRPr="000C3C1D">
        <w:rPr>
          <w:rFonts w:ascii="Times New Roman" w:hAnsi="Times New Roman" w:cs="Times New Roman"/>
        </w:rPr>
        <w:t>муниципального района</w:t>
      </w:r>
    </w:p>
    <w:p w:rsidR="000C3C1D" w:rsidRPr="000C3C1D" w:rsidRDefault="000C3C1D" w:rsidP="000C3C1D">
      <w:pPr>
        <w:spacing w:after="0" w:line="240" w:lineRule="auto"/>
        <w:rPr>
          <w:rFonts w:ascii="Times New Roman" w:hAnsi="Times New Roman" w:cs="Times New Roman"/>
        </w:rPr>
      </w:pPr>
    </w:p>
    <w:p w:rsidR="000C3C1D" w:rsidRPr="000C3C1D" w:rsidRDefault="000C3C1D" w:rsidP="000C3C1D">
      <w:pPr>
        <w:tabs>
          <w:tab w:val="left" w:pos="7545"/>
        </w:tabs>
        <w:spacing w:after="0" w:line="240" w:lineRule="auto"/>
        <w:jc w:val="right"/>
        <w:rPr>
          <w:rFonts w:ascii="Times New Roman" w:hAnsi="Times New Roman" w:cs="Times New Roman"/>
        </w:rPr>
      </w:pPr>
      <w:r w:rsidRPr="000C3C1D">
        <w:rPr>
          <w:rFonts w:ascii="Times New Roman" w:hAnsi="Times New Roman" w:cs="Times New Roman"/>
        </w:rPr>
        <w:tab/>
        <w:t>Приложение к распоряжению Администрации</w:t>
      </w:r>
    </w:p>
    <w:p w:rsidR="000C3C1D" w:rsidRPr="000C3C1D" w:rsidRDefault="000C3C1D" w:rsidP="000C3C1D">
      <w:pPr>
        <w:tabs>
          <w:tab w:val="left" w:pos="7545"/>
        </w:tabs>
        <w:spacing w:after="0" w:line="240" w:lineRule="auto"/>
        <w:jc w:val="right"/>
        <w:rPr>
          <w:rFonts w:ascii="Times New Roman" w:hAnsi="Times New Roman" w:cs="Times New Roman"/>
        </w:rPr>
      </w:pPr>
      <w:r w:rsidRPr="000C3C1D">
        <w:rPr>
          <w:rFonts w:ascii="Times New Roman" w:hAnsi="Times New Roman" w:cs="Times New Roman"/>
        </w:rPr>
        <w:t xml:space="preserve"> Большеигнатовского муниципального</w:t>
      </w:r>
    </w:p>
    <w:p w:rsidR="000C3C1D" w:rsidRPr="000C3C1D" w:rsidRDefault="000C3C1D" w:rsidP="000C3C1D">
      <w:pPr>
        <w:tabs>
          <w:tab w:val="left" w:pos="7545"/>
        </w:tabs>
        <w:spacing w:after="0" w:line="240" w:lineRule="auto"/>
        <w:jc w:val="right"/>
        <w:rPr>
          <w:rFonts w:ascii="Times New Roman" w:hAnsi="Times New Roman" w:cs="Times New Roman"/>
        </w:rPr>
      </w:pPr>
      <w:r w:rsidRPr="000C3C1D">
        <w:rPr>
          <w:rFonts w:ascii="Times New Roman" w:hAnsi="Times New Roman" w:cs="Times New Roman"/>
        </w:rPr>
        <w:t xml:space="preserve">                                                                           района от 19 января 2023г. №11-р</w:t>
      </w:r>
    </w:p>
    <w:p w:rsidR="000C3C1D" w:rsidRPr="000C3C1D" w:rsidRDefault="000C3C1D" w:rsidP="000C3C1D">
      <w:pPr>
        <w:tabs>
          <w:tab w:val="left" w:pos="7545"/>
        </w:tabs>
        <w:spacing w:after="0" w:line="240" w:lineRule="auto"/>
        <w:jc w:val="right"/>
        <w:rPr>
          <w:rFonts w:ascii="Times New Roman" w:hAnsi="Times New Roman" w:cs="Times New Roman"/>
        </w:rPr>
      </w:pPr>
    </w:p>
    <w:p w:rsidR="000C3C1D" w:rsidRPr="00357BF3" w:rsidRDefault="000C3C1D" w:rsidP="00357BF3">
      <w:pPr>
        <w:tabs>
          <w:tab w:val="left" w:pos="7545"/>
        </w:tabs>
        <w:spacing w:after="0" w:line="240" w:lineRule="auto"/>
        <w:jc w:val="center"/>
        <w:rPr>
          <w:rFonts w:ascii="Times New Roman" w:hAnsi="Times New Roman" w:cs="Times New Roman"/>
          <w:b/>
        </w:rPr>
      </w:pPr>
      <w:r w:rsidRPr="000C3C1D">
        <w:rPr>
          <w:rFonts w:ascii="Times New Roman" w:hAnsi="Times New Roman" w:cs="Times New Roman"/>
          <w:b/>
        </w:rPr>
        <w:t>Список жилых помещений</w:t>
      </w:r>
      <w:r>
        <w:rPr>
          <w:rFonts w:ascii="Times New Roman" w:hAnsi="Times New Roman" w:cs="Times New Roman"/>
          <w:b/>
        </w:rPr>
        <w:t>,</w:t>
      </w:r>
      <w:r w:rsidRPr="000C3C1D">
        <w:rPr>
          <w:rFonts w:ascii="Times New Roman" w:hAnsi="Times New Roman" w:cs="Times New Roman"/>
          <w:b/>
        </w:rPr>
        <w:t xml:space="preserve"> подлежащих обследованию</w:t>
      </w:r>
    </w:p>
    <w:p w:rsidR="000C3C1D" w:rsidRPr="000C3C1D" w:rsidRDefault="000C3C1D" w:rsidP="000C3C1D">
      <w:pPr>
        <w:spacing w:after="0" w:line="240" w:lineRule="auto"/>
        <w:jc w:val="both"/>
        <w:rPr>
          <w:rFonts w:ascii="Times New Roman" w:hAnsi="Times New Roman" w:cs="Times New Roman"/>
        </w:rPr>
      </w:pPr>
      <w:r w:rsidRPr="000C3C1D">
        <w:rPr>
          <w:rFonts w:ascii="Times New Roman" w:hAnsi="Times New Roman" w:cs="Times New Roman"/>
        </w:rPr>
        <w:t>- Республика Мордовия, Большеигнатовский район, с. Большое Игнатово, ул. Советская, д.50, кв.7;</w:t>
      </w:r>
    </w:p>
    <w:p w:rsidR="000C3C1D" w:rsidRPr="000C3C1D" w:rsidRDefault="000C3C1D" w:rsidP="000C3C1D">
      <w:pPr>
        <w:spacing w:after="0" w:line="240" w:lineRule="auto"/>
        <w:jc w:val="both"/>
        <w:rPr>
          <w:rFonts w:ascii="Times New Roman" w:hAnsi="Times New Roman" w:cs="Times New Roman"/>
        </w:rPr>
      </w:pPr>
      <w:r w:rsidRPr="000C3C1D">
        <w:rPr>
          <w:rFonts w:ascii="Times New Roman" w:hAnsi="Times New Roman" w:cs="Times New Roman"/>
        </w:rPr>
        <w:t>- Республика Мордовия, Большеигнатовский район, с. Большое Игнатово, ул. Щорса, д.39, кв.7;</w:t>
      </w:r>
    </w:p>
    <w:p w:rsidR="000C3C1D" w:rsidRPr="000C3C1D" w:rsidRDefault="000C3C1D" w:rsidP="000C3C1D">
      <w:pPr>
        <w:spacing w:after="0" w:line="240" w:lineRule="auto"/>
        <w:jc w:val="both"/>
        <w:rPr>
          <w:rFonts w:ascii="Times New Roman" w:hAnsi="Times New Roman" w:cs="Times New Roman"/>
        </w:rPr>
      </w:pPr>
      <w:r w:rsidRPr="000C3C1D">
        <w:rPr>
          <w:rFonts w:ascii="Times New Roman" w:hAnsi="Times New Roman" w:cs="Times New Roman"/>
        </w:rPr>
        <w:t>- Республика Мордовия, Большеигнатовский район, с. Большое Игнатово, ул. Пролетарская, д.1А, кв.1;</w:t>
      </w:r>
    </w:p>
    <w:p w:rsidR="000C3C1D" w:rsidRPr="000C3C1D" w:rsidRDefault="000C3C1D" w:rsidP="000C3C1D">
      <w:pPr>
        <w:spacing w:after="0" w:line="240" w:lineRule="auto"/>
        <w:jc w:val="both"/>
        <w:rPr>
          <w:rFonts w:ascii="Times New Roman" w:hAnsi="Times New Roman" w:cs="Times New Roman"/>
        </w:rPr>
      </w:pPr>
      <w:r w:rsidRPr="000C3C1D">
        <w:rPr>
          <w:rFonts w:ascii="Times New Roman" w:hAnsi="Times New Roman" w:cs="Times New Roman"/>
        </w:rPr>
        <w:lastRenderedPageBreak/>
        <w:t>- Республика Мордовия, Большеигнатовский район, с. Большое Игнатово, ул. Пролетарская, д.1А, кв.2;</w:t>
      </w:r>
    </w:p>
    <w:p w:rsidR="000C3C1D" w:rsidRPr="000C3C1D" w:rsidRDefault="000C3C1D" w:rsidP="000C3C1D">
      <w:pPr>
        <w:spacing w:after="0" w:line="240" w:lineRule="auto"/>
        <w:jc w:val="both"/>
        <w:rPr>
          <w:rFonts w:ascii="Times New Roman" w:hAnsi="Times New Roman" w:cs="Times New Roman"/>
        </w:rPr>
      </w:pPr>
      <w:r w:rsidRPr="000C3C1D">
        <w:rPr>
          <w:rFonts w:ascii="Times New Roman" w:hAnsi="Times New Roman" w:cs="Times New Roman"/>
        </w:rPr>
        <w:t>- Республика Мордовия, Большеигнатовский район, с. Большое Игнатово, ул. Луговая1, д.1А, кв.1;</w:t>
      </w:r>
    </w:p>
    <w:p w:rsidR="000C3C1D" w:rsidRPr="000C3C1D" w:rsidRDefault="000C3C1D" w:rsidP="000C3C1D">
      <w:pPr>
        <w:spacing w:after="0" w:line="240" w:lineRule="auto"/>
        <w:jc w:val="both"/>
        <w:rPr>
          <w:rFonts w:ascii="Times New Roman" w:hAnsi="Times New Roman" w:cs="Times New Roman"/>
        </w:rPr>
      </w:pPr>
      <w:r w:rsidRPr="000C3C1D">
        <w:rPr>
          <w:rFonts w:ascii="Times New Roman" w:hAnsi="Times New Roman" w:cs="Times New Roman"/>
        </w:rPr>
        <w:t>- Республика Мордовия, Большеигнатовский район, с. Большое Игнатово, ул. Луговая1, д.2А, кв.1;</w:t>
      </w:r>
    </w:p>
    <w:p w:rsidR="000C3C1D" w:rsidRPr="000C3C1D" w:rsidRDefault="000C3C1D" w:rsidP="000C3C1D">
      <w:pPr>
        <w:spacing w:after="0" w:line="240" w:lineRule="auto"/>
        <w:jc w:val="both"/>
        <w:rPr>
          <w:rFonts w:ascii="Times New Roman" w:hAnsi="Times New Roman" w:cs="Times New Roman"/>
        </w:rPr>
      </w:pPr>
      <w:r w:rsidRPr="000C3C1D">
        <w:rPr>
          <w:rFonts w:ascii="Times New Roman" w:hAnsi="Times New Roman" w:cs="Times New Roman"/>
        </w:rPr>
        <w:t>- Республика Мордовия, Большеигнатовский район, с. Большое Игнатово, ул. Луговая1, д.2А, кв.2;</w:t>
      </w:r>
    </w:p>
    <w:p w:rsidR="000C3C1D" w:rsidRPr="000C3C1D" w:rsidRDefault="000C3C1D" w:rsidP="000C3C1D">
      <w:pPr>
        <w:spacing w:after="0" w:line="240" w:lineRule="auto"/>
        <w:jc w:val="both"/>
        <w:rPr>
          <w:rFonts w:ascii="Times New Roman" w:hAnsi="Times New Roman" w:cs="Times New Roman"/>
        </w:rPr>
      </w:pPr>
      <w:r w:rsidRPr="000C3C1D">
        <w:rPr>
          <w:rFonts w:ascii="Times New Roman" w:hAnsi="Times New Roman" w:cs="Times New Roman"/>
        </w:rPr>
        <w:t>- Республика Мордовия, Большеигнатовский район, с. Большое Игнатово, ул. Школьная, д.35, кв.4;</w:t>
      </w:r>
    </w:p>
    <w:p w:rsidR="000C3C1D" w:rsidRPr="000C3C1D" w:rsidRDefault="000C3C1D" w:rsidP="000C3C1D">
      <w:pPr>
        <w:spacing w:after="0" w:line="240" w:lineRule="auto"/>
        <w:jc w:val="both"/>
        <w:rPr>
          <w:rFonts w:ascii="Times New Roman" w:hAnsi="Times New Roman" w:cs="Times New Roman"/>
        </w:rPr>
      </w:pPr>
      <w:r w:rsidRPr="000C3C1D">
        <w:rPr>
          <w:rFonts w:ascii="Times New Roman" w:hAnsi="Times New Roman" w:cs="Times New Roman"/>
        </w:rPr>
        <w:t>- Республика Мордовия, Большеигнатовский район, с. Большое Игнатово, ул. Школьная, д.35, кв.3;</w:t>
      </w:r>
    </w:p>
    <w:p w:rsidR="000C3C1D" w:rsidRPr="000C3C1D" w:rsidRDefault="000C3C1D" w:rsidP="000C3C1D">
      <w:pPr>
        <w:spacing w:after="0" w:line="240" w:lineRule="auto"/>
        <w:jc w:val="both"/>
        <w:rPr>
          <w:rFonts w:ascii="Times New Roman" w:hAnsi="Times New Roman" w:cs="Times New Roman"/>
        </w:rPr>
      </w:pPr>
      <w:r w:rsidRPr="000C3C1D">
        <w:rPr>
          <w:rFonts w:ascii="Times New Roman" w:hAnsi="Times New Roman" w:cs="Times New Roman"/>
        </w:rPr>
        <w:t>- Республика Мордовия, Большеигнатовский район, с. Большое Игнатово, ул. Новая, д.8, кв.2;</w:t>
      </w:r>
    </w:p>
    <w:p w:rsidR="000C3C1D" w:rsidRPr="000C3C1D" w:rsidRDefault="000C3C1D" w:rsidP="000C3C1D">
      <w:pPr>
        <w:spacing w:after="0" w:line="240" w:lineRule="auto"/>
        <w:jc w:val="both"/>
        <w:rPr>
          <w:rFonts w:ascii="Times New Roman" w:hAnsi="Times New Roman" w:cs="Times New Roman"/>
        </w:rPr>
      </w:pPr>
      <w:r w:rsidRPr="000C3C1D">
        <w:rPr>
          <w:rFonts w:ascii="Times New Roman" w:hAnsi="Times New Roman" w:cs="Times New Roman"/>
        </w:rPr>
        <w:t>- Республика Мордовия, Большеигнатовский район, с. Большое Игнатово, ул. Лесная, д.26, кв.2;</w:t>
      </w:r>
    </w:p>
    <w:p w:rsidR="000C3C1D" w:rsidRDefault="000C3C1D" w:rsidP="000C3C1D">
      <w:pPr>
        <w:spacing w:after="0" w:line="240" w:lineRule="auto"/>
        <w:jc w:val="both"/>
        <w:rPr>
          <w:rFonts w:ascii="Times New Roman" w:hAnsi="Times New Roman" w:cs="Times New Roman"/>
        </w:rPr>
      </w:pPr>
      <w:r w:rsidRPr="000C3C1D">
        <w:rPr>
          <w:rFonts w:ascii="Times New Roman" w:hAnsi="Times New Roman" w:cs="Times New Roman"/>
        </w:rPr>
        <w:t>- Республика Мордовия, Большеигнатовский район, с. Большое Игнатово, ул. Школьная, д.33, кв.1,</w:t>
      </w:r>
    </w:p>
    <w:p w:rsidR="00163F31" w:rsidRDefault="00163F31" w:rsidP="000C3C1D">
      <w:pPr>
        <w:spacing w:after="0" w:line="240" w:lineRule="auto"/>
        <w:jc w:val="both"/>
        <w:rPr>
          <w:rFonts w:ascii="Times New Roman" w:hAnsi="Times New Roman" w:cs="Times New Roman"/>
        </w:rPr>
      </w:pPr>
    </w:p>
    <w:p w:rsidR="00163F31" w:rsidRPr="000C3C1D" w:rsidRDefault="00163F31" w:rsidP="000C3C1D">
      <w:pPr>
        <w:spacing w:after="0" w:line="240" w:lineRule="auto"/>
        <w:jc w:val="both"/>
        <w:rPr>
          <w:rFonts w:ascii="Times New Roman" w:hAnsi="Times New Roman" w:cs="Times New Roman"/>
        </w:rPr>
      </w:pPr>
    </w:p>
    <w:p w:rsidR="009F6AA4" w:rsidRPr="009F6AA4" w:rsidRDefault="009F6AA4" w:rsidP="009F6AA4">
      <w:pPr>
        <w:spacing w:after="0"/>
        <w:jc w:val="center"/>
        <w:rPr>
          <w:rFonts w:ascii="Times New Roman" w:hAnsi="Times New Roman" w:cs="Times New Roman"/>
          <w:bCs/>
          <w:color w:val="000000"/>
          <w:lang w:eastAsia="ar-SA"/>
        </w:rPr>
      </w:pPr>
      <w:r w:rsidRPr="009F6AA4">
        <w:rPr>
          <w:rFonts w:ascii="Times New Roman" w:hAnsi="Times New Roman" w:cs="Times New Roman"/>
          <w:noProof/>
          <w:color w:val="000000"/>
        </w:rPr>
        <w:drawing>
          <wp:inline distT="0" distB="0" distL="0" distR="0" wp14:anchorId="1896E18D" wp14:editId="6F57AD6B">
            <wp:extent cx="571500" cy="600075"/>
            <wp:effectExtent l="0" t="0" r="0" b="0"/>
            <wp:docPr id="4" name="Рисунок 4"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 cy="600075"/>
                    </a:xfrm>
                    <a:prstGeom prst="rect">
                      <a:avLst/>
                    </a:prstGeom>
                    <a:noFill/>
                    <a:ln>
                      <a:noFill/>
                    </a:ln>
                  </pic:spPr>
                </pic:pic>
              </a:graphicData>
            </a:graphic>
          </wp:inline>
        </w:drawing>
      </w:r>
    </w:p>
    <w:p w:rsidR="009F6AA4" w:rsidRPr="009F6AA4" w:rsidRDefault="009F6AA4" w:rsidP="009F6AA4">
      <w:pPr>
        <w:suppressAutoHyphens/>
        <w:spacing w:after="0"/>
        <w:jc w:val="center"/>
        <w:rPr>
          <w:rFonts w:ascii="Times New Roman" w:hAnsi="Times New Roman" w:cs="Times New Roman"/>
          <w:b/>
          <w:bCs/>
          <w:color w:val="000000"/>
          <w:lang w:eastAsia="ar-SA"/>
        </w:rPr>
      </w:pPr>
      <w:r w:rsidRPr="009F6AA4">
        <w:rPr>
          <w:rFonts w:ascii="Times New Roman" w:hAnsi="Times New Roman" w:cs="Times New Roman"/>
          <w:b/>
          <w:bCs/>
          <w:color w:val="000000"/>
          <w:lang w:eastAsia="ar-SA"/>
        </w:rPr>
        <w:t>Администрация Большеигнатовского муниципального района Республики Мордовия</w:t>
      </w:r>
    </w:p>
    <w:p w:rsidR="009F6AA4" w:rsidRPr="009F6AA4" w:rsidRDefault="009F6AA4" w:rsidP="009F6AA4">
      <w:pPr>
        <w:suppressAutoHyphens/>
        <w:spacing w:after="0"/>
        <w:jc w:val="center"/>
        <w:rPr>
          <w:rFonts w:ascii="Times New Roman" w:hAnsi="Times New Roman" w:cs="Times New Roman"/>
          <w:bCs/>
          <w:color w:val="000000"/>
          <w:lang w:eastAsia="ar-SA"/>
        </w:rPr>
      </w:pPr>
    </w:p>
    <w:p w:rsidR="009F6AA4" w:rsidRPr="009F6AA4" w:rsidRDefault="009F6AA4" w:rsidP="009F6AA4">
      <w:pPr>
        <w:suppressAutoHyphens/>
        <w:spacing w:after="0"/>
        <w:jc w:val="center"/>
        <w:rPr>
          <w:rFonts w:ascii="Times New Roman" w:hAnsi="Times New Roman" w:cs="Times New Roman"/>
          <w:bCs/>
          <w:color w:val="000000"/>
          <w:lang w:eastAsia="ar-SA"/>
        </w:rPr>
      </w:pPr>
      <w:r>
        <w:rPr>
          <w:rFonts w:ascii="Times New Roman" w:hAnsi="Times New Roman" w:cs="Times New Roman"/>
          <w:bCs/>
          <w:color w:val="000000"/>
          <w:lang w:eastAsia="ar-SA"/>
        </w:rPr>
        <w:t>ПОСТАНОВЛЕНИЕ</w:t>
      </w:r>
    </w:p>
    <w:p w:rsidR="009F6AA4" w:rsidRPr="009F6AA4" w:rsidRDefault="009F6AA4" w:rsidP="009F6AA4">
      <w:pPr>
        <w:suppressAutoHyphens/>
        <w:spacing w:after="0" w:line="240" w:lineRule="auto"/>
        <w:rPr>
          <w:rFonts w:ascii="Times New Roman" w:hAnsi="Times New Roman" w:cs="Times New Roman"/>
          <w:bCs/>
          <w:color w:val="000000"/>
          <w:lang w:eastAsia="ar-SA"/>
        </w:rPr>
      </w:pPr>
      <w:r w:rsidRPr="009F6AA4">
        <w:rPr>
          <w:rFonts w:ascii="Times New Roman" w:hAnsi="Times New Roman" w:cs="Times New Roman"/>
          <w:bCs/>
          <w:color w:val="000000"/>
          <w:lang w:eastAsia="ar-SA"/>
        </w:rPr>
        <w:t xml:space="preserve">от «19»  января  2023 г.                                                    </w:t>
      </w:r>
      <w:r>
        <w:rPr>
          <w:rFonts w:ascii="Times New Roman" w:hAnsi="Times New Roman" w:cs="Times New Roman"/>
          <w:bCs/>
          <w:color w:val="000000"/>
          <w:lang w:eastAsia="ar-SA"/>
        </w:rPr>
        <w:t xml:space="preserve">                                              </w:t>
      </w:r>
      <w:r w:rsidRPr="009F6AA4">
        <w:rPr>
          <w:rFonts w:ascii="Times New Roman" w:hAnsi="Times New Roman" w:cs="Times New Roman"/>
          <w:bCs/>
          <w:color w:val="000000"/>
          <w:lang w:eastAsia="ar-SA"/>
        </w:rPr>
        <w:t xml:space="preserve">    № 14 </w:t>
      </w:r>
    </w:p>
    <w:p w:rsidR="009F6AA4" w:rsidRPr="009F6AA4" w:rsidRDefault="009F6AA4" w:rsidP="009F6AA4">
      <w:pPr>
        <w:suppressAutoHyphens/>
        <w:spacing w:after="0" w:line="240" w:lineRule="auto"/>
        <w:jc w:val="center"/>
        <w:rPr>
          <w:rFonts w:ascii="Times New Roman" w:hAnsi="Times New Roman" w:cs="Times New Roman"/>
          <w:bCs/>
          <w:color w:val="000000"/>
          <w:lang w:eastAsia="ar-SA"/>
        </w:rPr>
      </w:pPr>
    </w:p>
    <w:p w:rsidR="009F6AA4" w:rsidRPr="009F6AA4" w:rsidRDefault="009F6AA4" w:rsidP="009F6AA4">
      <w:pPr>
        <w:suppressAutoHyphens/>
        <w:spacing w:after="0" w:line="240" w:lineRule="auto"/>
        <w:jc w:val="center"/>
        <w:rPr>
          <w:rFonts w:ascii="Times New Roman" w:hAnsi="Times New Roman" w:cs="Times New Roman"/>
          <w:bCs/>
          <w:color w:val="000000"/>
          <w:lang w:eastAsia="ar-SA"/>
        </w:rPr>
      </w:pPr>
      <w:r w:rsidRPr="009F6AA4">
        <w:rPr>
          <w:rFonts w:ascii="Times New Roman" w:hAnsi="Times New Roman" w:cs="Times New Roman"/>
          <w:bCs/>
          <w:color w:val="000000"/>
          <w:lang w:eastAsia="ar-SA"/>
        </w:rPr>
        <w:t>с. Большое Игнатово</w:t>
      </w:r>
    </w:p>
    <w:p w:rsidR="009F6AA4" w:rsidRPr="009F6AA4" w:rsidRDefault="009F6AA4" w:rsidP="009F6AA4">
      <w:pPr>
        <w:suppressAutoHyphens/>
        <w:spacing w:after="0" w:line="240" w:lineRule="auto"/>
        <w:jc w:val="center"/>
        <w:rPr>
          <w:rFonts w:ascii="Times New Roman" w:hAnsi="Times New Roman" w:cs="Times New Roman"/>
          <w:bCs/>
          <w:color w:val="000000"/>
          <w:lang w:eastAsia="ar-SA"/>
        </w:rPr>
      </w:pPr>
    </w:p>
    <w:p w:rsidR="009F6AA4" w:rsidRPr="009F6AA4" w:rsidRDefault="009F6AA4" w:rsidP="009F6AA4">
      <w:pPr>
        <w:suppressAutoHyphens/>
        <w:spacing w:after="0" w:line="240" w:lineRule="auto"/>
        <w:ind w:right="1275"/>
        <w:rPr>
          <w:rFonts w:ascii="Times New Roman" w:hAnsi="Times New Roman" w:cs="Times New Roman"/>
          <w:bCs/>
          <w:color w:val="000000"/>
          <w:lang w:eastAsia="ar-SA"/>
        </w:rPr>
      </w:pPr>
      <w:r w:rsidRPr="009F6AA4">
        <w:rPr>
          <w:rFonts w:ascii="Times New Roman" w:hAnsi="Times New Roman" w:cs="Times New Roman"/>
        </w:rPr>
        <w:t>Об утверждении Порядка подачи и рассмотрения обращений потребителей по вопросам надежности теплоснабжения в  Большеигнатовском муниципальном районе Республики Мордовия.</w:t>
      </w:r>
    </w:p>
    <w:p w:rsidR="009F6AA4" w:rsidRPr="009F6AA4" w:rsidRDefault="009F6AA4" w:rsidP="009F6AA4">
      <w:pPr>
        <w:spacing w:after="0" w:line="240" w:lineRule="auto"/>
        <w:ind w:firstLine="567"/>
        <w:rPr>
          <w:rFonts w:ascii="Times New Roman" w:hAnsi="Times New Roman" w:cs="Times New Roman"/>
          <w:bCs/>
          <w:color w:val="000000"/>
          <w:lang w:eastAsia="ar-SA"/>
        </w:rPr>
      </w:pPr>
      <w:r w:rsidRPr="009F6AA4">
        <w:rPr>
          <w:rFonts w:ascii="Times New Roman" w:hAnsi="Times New Roman" w:cs="Times New Roman"/>
          <w:bCs/>
          <w:color w:val="000000"/>
          <w:lang w:eastAsia="ar-SA"/>
        </w:rPr>
        <w:t xml:space="preserve"> </w:t>
      </w:r>
    </w:p>
    <w:p w:rsidR="009F6AA4" w:rsidRPr="009F6AA4" w:rsidRDefault="009F6AA4" w:rsidP="009F6AA4">
      <w:pPr>
        <w:spacing w:after="0" w:line="240" w:lineRule="auto"/>
        <w:ind w:firstLine="567"/>
        <w:rPr>
          <w:rFonts w:ascii="Times New Roman" w:hAnsi="Times New Roman" w:cs="Times New Roman"/>
          <w:b/>
          <w:bCs/>
          <w:color w:val="000000"/>
          <w:lang w:eastAsia="ar-SA"/>
        </w:rPr>
      </w:pPr>
      <w:r w:rsidRPr="009F6AA4">
        <w:rPr>
          <w:rFonts w:ascii="Times New Roman" w:hAnsi="Times New Roman" w:cs="Times New Roman"/>
          <w:color w:val="000000"/>
        </w:rPr>
        <w:t>В соответствии с Федеральным законом от 27 июля 2010 № 190-ФЗ «О теплоснабжении», постановлением Правительства Российской Федерации от 08 августа 2012 № 808 «Об организации теплоснабжения в Российской Федерации и о внесении изменений в некоторые акты Правительства Российской Федерации»</w:t>
      </w:r>
      <w:r w:rsidRPr="009F6AA4">
        <w:rPr>
          <w:rFonts w:ascii="Times New Roman" w:hAnsi="Times New Roman" w:cs="Times New Roman"/>
          <w:bCs/>
          <w:color w:val="000000"/>
          <w:lang w:eastAsia="ar-SA"/>
        </w:rPr>
        <w:t xml:space="preserve">, Администрация Большеигнатовского муниципального Республики Мордовия </w:t>
      </w:r>
      <w:r>
        <w:rPr>
          <w:rFonts w:ascii="Times New Roman" w:hAnsi="Times New Roman" w:cs="Times New Roman"/>
          <w:b/>
          <w:bCs/>
          <w:color w:val="000000"/>
          <w:lang w:eastAsia="ar-SA"/>
        </w:rPr>
        <w:t>постановляет:</w:t>
      </w:r>
    </w:p>
    <w:p w:rsidR="009F6AA4" w:rsidRPr="009F6AA4" w:rsidRDefault="009F6AA4" w:rsidP="009F6AA4">
      <w:pPr>
        <w:pStyle w:val="ac"/>
        <w:numPr>
          <w:ilvl w:val="0"/>
          <w:numId w:val="29"/>
        </w:numPr>
        <w:tabs>
          <w:tab w:val="left" w:pos="709"/>
        </w:tabs>
        <w:ind w:left="0" w:firstLine="567"/>
        <w:jc w:val="both"/>
        <w:rPr>
          <w:sz w:val="22"/>
          <w:szCs w:val="22"/>
        </w:rPr>
      </w:pPr>
      <w:r w:rsidRPr="009F6AA4">
        <w:rPr>
          <w:sz w:val="22"/>
          <w:szCs w:val="22"/>
        </w:rPr>
        <w:t xml:space="preserve"> Утвердить прилагаемый Порядок подачи и рассмотрения обращений потребителей по вопросам надежности теплоснабжения в  Большеигнатовском муниципальном районе Республики Мордовия. </w:t>
      </w:r>
    </w:p>
    <w:p w:rsidR="009F6AA4" w:rsidRPr="009F6AA4" w:rsidRDefault="009F6AA4" w:rsidP="009F6AA4">
      <w:pPr>
        <w:widowControl w:val="0"/>
        <w:numPr>
          <w:ilvl w:val="0"/>
          <w:numId w:val="29"/>
        </w:numPr>
        <w:autoSpaceDE w:val="0"/>
        <w:autoSpaceDN w:val="0"/>
        <w:adjustRightInd w:val="0"/>
        <w:spacing w:after="0" w:line="240" w:lineRule="auto"/>
        <w:ind w:left="0" w:firstLine="567"/>
        <w:jc w:val="both"/>
        <w:rPr>
          <w:rFonts w:ascii="Times New Roman" w:hAnsi="Times New Roman" w:cs="Times New Roman"/>
        </w:rPr>
      </w:pPr>
      <w:r w:rsidRPr="009F6AA4">
        <w:rPr>
          <w:rFonts w:ascii="Times New Roman" w:hAnsi="Times New Roman" w:cs="Times New Roman"/>
        </w:rPr>
        <w:t>Утвердить прилагаемую форму предписания о немедленном устранении причин ухудшения параметров теплоснабжения.</w:t>
      </w:r>
    </w:p>
    <w:p w:rsidR="009F6AA4" w:rsidRPr="009F6AA4" w:rsidRDefault="009F6AA4" w:rsidP="009F6AA4">
      <w:pPr>
        <w:pStyle w:val="ac"/>
        <w:numPr>
          <w:ilvl w:val="0"/>
          <w:numId w:val="29"/>
        </w:numPr>
        <w:ind w:left="0" w:firstLine="567"/>
        <w:jc w:val="both"/>
        <w:rPr>
          <w:sz w:val="22"/>
          <w:szCs w:val="22"/>
        </w:rPr>
      </w:pPr>
      <w:r w:rsidRPr="009F6AA4">
        <w:rPr>
          <w:sz w:val="22"/>
          <w:szCs w:val="22"/>
        </w:rPr>
        <w:t>Настоящее постановление вступает в силу после дня официального опубликования (обнародования).</w:t>
      </w:r>
    </w:p>
    <w:p w:rsidR="00163F31" w:rsidRPr="009F6AA4" w:rsidRDefault="00163F31" w:rsidP="009F6AA4">
      <w:pPr>
        <w:spacing w:after="0" w:line="240" w:lineRule="auto"/>
        <w:rPr>
          <w:rFonts w:ascii="Times New Roman" w:hAnsi="Times New Roman" w:cs="Times New Roman"/>
          <w:bCs/>
          <w:color w:val="000000"/>
          <w:lang w:eastAsia="ar-SA"/>
        </w:rPr>
      </w:pPr>
    </w:p>
    <w:p w:rsidR="009F6AA4" w:rsidRPr="009F6AA4" w:rsidRDefault="009F6AA4" w:rsidP="009F6AA4">
      <w:pPr>
        <w:spacing w:after="0" w:line="240" w:lineRule="auto"/>
        <w:ind w:left="-180" w:firstLine="606"/>
        <w:rPr>
          <w:rFonts w:ascii="Times New Roman" w:hAnsi="Times New Roman" w:cs="Times New Roman"/>
          <w:bCs/>
          <w:color w:val="000000"/>
          <w:lang w:eastAsia="ar-SA"/>
        </w:rPr>
      </w:pPr>
      <w:r w:rsidRPr="009F6AA4">
        <w:rPr>
          <w:rFonts w:ascii="Times New Roman" w:hAnsi="Times New Roman" w:cs="Times New Roman"/>
          <w:bCs/>
          <w:color w:val="000000"/>
          <w:lang w:eastAsia="ar-SA"/>
        </w:rPr>
        <w:t>Глава   Большеигнатовского</w:t>
      </w:r>
    </w:p>
    <w:p w:rsidR="009F6AA4" w:rsidRPr="009F6AA4" w:rsidRDefault="009F6AA4" w:rsidP="009F6AA4">
      <w:pPr>
        <w:spacing w:after="0" w:line="240" w:lineRule="auto"/>
        <w:ind w:left="-180" w:firstLine="606"/>
        <w:rPr>
          <w:rFonts w:ascii="Times New Roman" w:hAnsi="Times New Roman" w:cs="Times New Roman"/>
          <w:bCs/>
          <w:color w:val="000000"/>
          <w:lang w:eastAsia="ar-SA"/>
        </w:rPr>
      </w:pPr>
      <w:r w:rsidRPr="009F6AA4">
        <w:rPr>
          <w:rFonts w:ascii="Times New Roman" w:hAnsi="Times New Roman" w:cs="Times New Roman"/>
          <w:bCs/>
          <w:color w:val="000000"/>
          <w:lang w:eastAsia="ar-SA"/>
        </w:rPr>
        <w:t>муниципального района                                                       Т.Н. Полозова</w:t>
      </w:r>
    </w:p>
    <w:p w:rsidR="009F6AA4" w:rsidRPr="009F6AA4" w:rsidRDefault="009F6AA4" w:rsidP="009F6AA4">
      <w:pPr>
        <w:spacing w:after="0" w:line="240" w:lineRule="auto"/>
        <w:ind w:left="-180"/>
        <w:rPr>
          <w:rFonts w:ascii="Times New Roman" w:hAnsi="Times New Roman" w:cs="Times New Roman"/>
          <w:bCs/>
          <w:color w:val="000000"/>
          <w:lang w:eastAsia="ar-SA"/>
        </w:rPr>
      </w:pPr>
    </w:p>
    <w:p w:rsidR="009F6AA4" w:rsidRPr="009F6AA4" w:rsidRDefault="009F6AA4" w:rsidP="00AB2072">
      <w:pPr>
        <w:spacing w:after="0" w:line="240" w:lineRule="auto"/>
        <w:rPr>
          <w:rFonts w:ascii="Times New Roman" w:hAnsi="Times New Roman" w:cs="Times New Roman"/>
          <w:bCs/>
          <w:color w:val="000000"/>
          <w:lang w:eastAsia="ar-SA"/>
        </w:rPr>
      </w:pPr>
    </w:p>
    <w:p w:rsidR="009F6AA4" w:rsidRDefault="009F6AA4" w:rsidP="009F6AA4">
      <w:pPr>
        <w:spacing w:after="0" w:line="240" w:lineRule="auto"/>
        <w:ind w:left="4820"/>
        <w:jc w:val="right"/>
        <w:rPr>
          <w:rFonts w:ascii="Times New Roman" w:hAnsi="Times New Roman" w:cs="Times New Roman"/>
          <w:lang w:eastAsia="ar-SA"/>
        </w:rPr>
      </w:pPr>
    </w:p>
    <w:p w:rsidR="009F6AA4" w:rsidRPr="009F6AA4" w:rsidRDefault="009F6AA4" w:rsidP="009F6AA4">
      <w:pPr>
        <w:spacing w:after="0" w:line="240" w:lineRule="auto"/>
        <w:ind w:left="4820"/>
        <w:jc w:val="right"/>
        <w:rPr>
          <w:rFonts w:ascii="Times New Roman" w:hAnsi="Times New Roman" w:cs="Times New Roman"/>
          <w:lang w:eastAsia="ar-SA"/>
        </w:rPr>
      </w:pPr>
      <w:r w:rsidRPr="009F6AA4">
        <w:rPr>
          <w:rFonts w:ascii="Times New Roman" w:hAnsi="Times New Roman" w:cs="Times New Roman"/>
          <w:lang w:eastAsia="ar-SA"/>
        </w:rPr>
        <w:t>Утвержденный</w:t>
      </w:r>
    </w:p>
    <w:p w:rsidR="009F6AA4" w:rsidRPr="009F6AA4" w:rsidRDefault="009F6AA4" w:rsidP="009F6AA4">
      <w:pPr>
        <w:spacing w:after="0" w:line="240" w:lineRule="auto"/>
        <w:ind w:left="4820"/>
        <w:jc w:val="right"/>
        <w:rPr>
          <w:rFonts w:ascii="Times New Roman" w:hAnsi="Times New Roman" w:cs="Times New Roman"/>
          <w:lang w:eastAsia="ar-SA"/>
        </w:rPr>
      </w:pPr>
      <w:r w:rsidRPr="009F6AA4">
        <w:rPr>
          <w:rFonts w:ascii="Times New Roman" w:hAnsi="Times New Roman" w:cs="Times New Roman"/>
          <w:lang w:eastAsia="ar-SA"/>
        </w:rPr>
        <w:t>постановлением Администрации</w:t>
      </w:r>
    </w:p>
    <w:p w:rsidR="009F6AA4" w:rsidRPr="009F6AA4" w:rsidRDefault="009F6AA4" w:rsidP="009F6AA4">
      <w:pPr>
        <w:spacing w:after="0" w:line="240" w:lineRule="auto"/>
        <w:ind w:left="4820"/>
        <w:jc w:val="right"/>
        <w:rPr>
          <w:rFonts w:ascii="Times New Roman" w:hAnsi="Times New Roman" w:cs="Times New Roman"/>
          <w:bCs/>
          <w:color w:val="000000"/>
          <w:lang w:eastAsia="ar-SA"/>
        </w:rPr>
      </w:pPr>
      <w:r w:rsidRPr="009F6AA4">
        <w:rPr>
          <w:rFonts w:ascii="Times New Roman" w:hAnsi="Times New Roman" w:cs="Times New Roman"/>
          <w:lang w:eastAsia="ar-SA"/>
        </w:rPr>
        <w:t xml:space="preserve">Большеигнатовского муниципального района </w:t>
      </w:r>
      <w:r w:rsidRPr="009F6AA4">
        <w:rPr>
          <w:rFonts w:ascii="Times New Roman" w:eastAsia="Symbol" w:hAnsi="Times New Roman" w:cs="Times New Roman"/>
          <w:color w:val="000000"/>
        </w:rPr>
        <w:t>«</w:t>
      </w:r>
      <w:r w:rsidRPr="009F6AA4">
        <w:rPr>
          <w:rFonts w:ascii="Times New Roman" w:hAnsi="Times New Roman" w:cs="Times New Roman"/>
        </w:rPr>
        <w:t>Об утверждении Порядка подачи и рассмотрения обращений потребителей по вопросам надежности теплоснабжения»</w:t>
      </w:r>
      <w:r w:rsidRPr="009F6AA4">
        <w:rPr>
          <w:rFonts w:ascii="Times New Roman" w:hAnsi="Times New Roman" w:cs="Times New Roman"/>
          <w:bCs/>
          <w:color w:val="000000"/>
          <w:lang w:eastAsia="ar-SA"/>
        </w:rPr>
        <w:t xml:space="preserve"> </w:t>
      </w:r>
    </w:p>
    <w:p w:rsidR="009F6AA4" w:rsidRPr="009F6AA4" w:rsidRDefault="009F6AA4" w:rsidP="009F6AA4">
      <w:pPr>
        <w:spacing w:after="0" w:line="240" w:lineRule="auto"/>
        <w:ind w:left="4820"/>
        <w:jc w:val="right"/>
        <w:outlineLvl w:val="0"/>
        <w:rPr>
          <w:rFonts w:ascii="Times New Roman" w:hAnsi="Times New Roman" w:cs="Times New Roman"/>
          <w:lang w:eastAsia="ar-SA"/>
        </w:rPr>
      </w:pPr>
      <w:r w:rsidRPr="009F6AA4">
        <w:rPr>
          <w:rFonts w:ascii="Times New Roman" w:hAnsi="Times New Roman" w:cs="Times New Roman"/>
          <w:lang w:eastAsia="ar-SA"/>
        </w:rPr>
        <w:t>от 19.01.2023 г. № 14</w:t>
      </w:r>
    </w:p>
    <w:p w:rsidR="009F6AA4" w:rsidRPr="009F6AA4" w:rsidRDefault="009F6AA4" w:rsidP="009F6AA4">
      <w:pPr>
        <w:spacing w:after="0" w:line="240" w:lineRule="auto"/>
        <w:ind w:left="-180"/>
        <w:rPr>
          <w:rFonts w:ascii="Times New Roman" w:hAnsi="Times New Roman" w:cs="Times New Roman"/>
          <w:bCs/>
          <w:color w:val="000000"/>
          <w:lang w:eastAsia="ar-SA"/>
        </w:rPr>
      </w:pPr>
    </w:p>
    <w:p w:rsidR="009F6AA4" w:rsidRPr="009F6AA4" w:rsidRDefault="009F6AA4" w:rsidP="009F6AA4">
      <w:pPr>
        <w:pStyle w:val="afc"/>
        <w:spacing w:before="0" w:beforeAutospacing="0" w:after="0" w:afterAutospacing="0"/>
        <w:jc w:val="center"/>
        <w:rPr>
          <w:color w:val="000000"/>
          <w:sz w:val="22"/>
          <w:szCs w:val="22"/>
        </w:rPr>
      </w:pPr>
      <w:r w:rsidRPr="009F6AA4">
        <w:rPr>
          <w:rStyle w:val="ae"/>
          <w:color w:val="000000"/>
          <w:sz w:val="22"/>
          <w:szCs w:val="22"/>
        </w:rPr>
        <w:lastRenderedPageBreak/>
        <w:t>ПОРЯДОК</w:t>
      </w:r>
      <w:r w:rsidRPr="009F6AA4">
        <w:rPr>
          <w:b/>
          <w:bCs/>
          <w:color w:val="000000"/>
          <w:sz w:val="22"/>
          <w:szCs w:val="22"/>
        </w:rPr>
        <w:br/>
      </w:r>
      <w:r w:rsidRPr="009F6AA4">
        <w:rPr>
          <w:rStyle w:val="ae"/>
          <w:color w:val="000000"/>
          <w:sz w:val="22"/>
          <w:szCs w:val="22"/>
        </w:rPr>
        <w:t>подачи и рассмотрения обращений потребителей по вопросам надежности теплоснабжения в Большеигнатовском муниципальном районе Республики Мордовия</w:t>
      </w:r>
    </w:p>
    <w:p w:rsidR="009F6AA4" w:rsidRPr="009F6AA4" w:rsidRDefault="009F6AA4" w:rsidP="009F6AA4">
      <w:pPr>
        <w:pStyle w:val="afc"/>
        <w:spacing w:before="0" w:beforeAutospacing="0" w:after="0" w:afterAutospacing="0"/>
        <w:ind w:firstLine="993"/>
        <w:jc w:val="center"/>
        <w:rPr>
          <w:color w:val="000000"/>
          <w:sz w:val="22"/>
          <w:szCs w:val="22"/>
        </w:rPr>
      </w:pPr>
      <w:r w:rsidRPr="009F6AA4">
        <w:rPr>
          <w:color w:val="000000"/>
          <w:sz w:val="22"/>
          <w:szCs w:val="22"/>
        </w:rPr>
        <w:t>1. Общие положения.</w:t>
      </w:r>
    </w:p>
    <w:p w:rsidR="009F6AA4" w:rsidRPr="009F6AA4" w:rsidRDefault="009F6AA4" w:rsidP="009F6AA4">
      <w:pPr>
        <w:pStyle w:val="afc"/>
        <w:spacing w:before="0" w:beforeAutospacing="0" w:after="0" w:afterAutospacing="0"/>
        <w:ind w:firstLine="993"/>
        <w:jc w:val="both"/>
        <w:rPr>
          <w:color w:val="000000"/>
          <w:sz w:val="22"/>
          <w:szCs w:val="22"/>
        </w:rPr>
      </w:pPr>
      <w:r w:rsidRPr="009F6AA4">
        <w:rPr>
          <w:color w:val="000000"/>
          <w:sz w:val="22"/>
          <w:szCs w:val="22"/>
        </w:rPr>
        <w:t>1. Для целей настоящего постановления используется понятие «потребитель тепловой энергии» (далее - потребитель) - лицо, приобретающее тепловую энергию (мощность), теплоноситель для использования на принадлежащих ему на праве собственности или ином законном основании теплопотребляющих установках либо для оказания коммунальных услуг в части  теплоснабжения (отопления).</w:t>
      </w:r>
    </w:p>
    <w:p w:rsidR="009F6AA4" w:rsidRPr="009F6AA4" w:rsidRDefault="009F6AA4" w:rsidP="009F6AA4">
      <w:pPr>
        <w:pStyle w:val="afc"/>
        <w:spacing w:before="0" w:beforeAutospacing="0" w:after="0" w:afterAutospacing="0"/>
        <w:ind w:firstLine="993"/>
        <w:jc w:val="both"/>
        <w:rPr>
          <w:color w:val="000000"/>
          <w:sz w:val="22"/>
          <w:szCs w:val="22"/>
        </w:rPr>
      </w:pPr>
      <w:r w:rsidRPr="009F6AA4">
        <w:rPr>
          <w:color w:val="000000"/>
          <w:sz w:val="22"/>
          <w:szCs w:val="22"/>
        </w:rPr>
        <w:t>2. Обращения юридических лиц принимаются к рассмотрению при наличии заключенного договора теплоснабжения, обращения потребителей-граждан принимаются рассмотрению независимо от наличия заключенного в письменной форме договора теплоснабжения.</w:t>
      </w:r>
    </w:p>
    <w:p w:rsidR="009F6AA4" w:rsidRPr="009F6AA4" w:rsidRDefault="009F6AA4" w:rsidP="009F6AA4">
      <w:pPr>
        <w:pStyle w:val="afc"/>
        <w:spacing w:before="0" w:beforeAutospacing="0" w:after="0" w:afterAutospacing="0"/>
        <w:ind w:firstLine="993"/>
        <w:jc w:val="both"/>
        <w:rPr>
          <w:color w:val="000000"/>
          <w:sz w:val="22"/>
          <w:szCs w:val="22"/>
        </w:rPr>
      </w:pPr>
      <w:r w:rsidRPr="009F6AA4">
        <w:rPr>
          <w:color w:val="000000"/>
          <w:sz w:val="22"/>
          <w:szCs w:val="22"/>
        </w:rPr>
        <w:t xml:space="preserve">3. Обращения могут подаваться потребителями в письменной форме, а в течение отопительного периода в устной, в том числе по телефону. В рабочее время обращения принимаются по адресу: Республика Мордовия, Большеигнатовский район, ул. Советская, д.40  или адресу электронной почты </w:t>
      </w:r>
      <w:hyperlink r:id="rId10" w:history="1">
        <w:r w:rsidRPr="009F6AA4">
          <w:rPr>
            <w:rStyle w:val="af2"/>
            <w:rFonts w:eastAsiaTheme="majorEastAsia"/>
            <w:sz w:val="22"/>
            <w:szCs w:val="22"/>
          </w:rPr>
          <w:t>adm_bignsp@bignatovo.e-mordovia.ru</w:t>
        </w:r>
      </w:hyperlink>
      <w:r w:rsidRPr="009F6AA4">
        <w:rPr>
          <w:color w:val="000000"/>
          <w:sz w:val="22"/>
          <w:szCs w:val="22"/>
        </w:rPr>
        <w:t>, телефонные звонки принимаются круглосуточно по телефону Единой дежурно- диспетчерской службы 8(83442) 2-13-06</w:t>
      </w:r>
      <w:r>
        <w:rPr>
          <w:color w:val="000000"/>
          <w:sz w:val="22"/>
          <w:szCs w:val="22"/>
        </w:rPr>
        <w:t>.</w:t>
      </w:r>
    </w:p>
    <w:p w:rsidR="009F6AA4" w:rsidRPr="009F6AA4" w:rsidRDefault="009F6AA4" w:rsidP="009F6AA4">
      <w:pPr>
        <w:pStyle w:val="afc"/>
        <w:spacing w:before="0" w:beforeAutospacing="0" w:after="0" w:afterAutospacing="0"/>
        <w:ind w:firstLine="993"/>
        <w:jc w:val="center"/>
        <w:rPr>
          <w:color w:val="000000"/>
          <w:sz w:val="22"/>
          <w:szCs w:val="22"/>
        </w:rPr>
      </w:pPr>
      <w:r w:rsidRPr="009F6AA4">
        <w:rPr>
          <w:color w:val="000000"/>
          <w:sz w:val="22"/>
          <w:szCs w:val="22"/>
        </w:rPr>
        <w:t>2. Требования к письменному обращению.</w:t>
      </w:r>
    </w:p>
    <w:p w:rsidR="009F6AA4" w:rsidRPr="009F6AA4" w:rsidRDefault="009F6AA4" w:rsidP="009F6AA4">
      <w:pPr>
        <w:pStyle w:val="afc"/>
        <w:spacing w:before="0" w:beforeAutospacing="0" w:after="0" w:afterAutospacing="0"/>
        <w:ind w:firstLine="993"/>
        <w:jc w:val="both"/>
        <w:rPr>
          <w:color w:val="000000"/>
          <w:sz w:val="22"/>
          <w:szCs w:val="22"/>
        </w:rPr>
      </w:pPr>
      <w:r w:rsidRPr="009F6AA4">
        <w:rPr>
          <w:color w:val="000000"/>
          <w:sz w:val="22"/>
          <w:szCs w:val="22"/>
        </w:rPr>
        <w:t>4. Потребитель в своем письменном обращении в обязательном порядке указывает наименование органа местного самоуправления, в которые направляет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(при наличии), наименование организации (при подаче обращения юридическим лицом), фамилию, имя, отчество законного представителя (представителя) юридического лица, почтовый адрес, по которому должны быть направлены ответ, уведомление о переадресации обращения, излагает суть предложения, заявления или жалобы, ставит личную подпись и дату.</w:t>
      </w:r>
    </w:p>
    <w:p w:rsidR="009F6AA4" w:rsidRPr="009F6AA4" w:rsidRDefault="009F6AA4" w:rsidP="009F6AA4">
      <w:pPr>
        <w:pStyle w:val="afc"/>
        <w:spacing w:before="0" w:beforeAutospacing="0" w:after="0" w:afterAutospacing="0"/>
        <w:ind w:firstLine="993"/>
        <w:jc w:val="both"/>
        <w:rPr>
          <w:color w:val="000000"/>
          <w:sz w:val="22"/>
          <w:szCs w:val="22"/>
        </w:rPr>
      </w:pPr>
      <w:r w:rsidRPr="009F6AA4">
        <w:rPr>
          <w:color w:val="000000"/>
          <w:sz w:val="22"/>
          <w:szCs w:val="22"/>
        </w:rPr>
        <w:t>5. Обращение, направленное в форме электронного документа должно содержать фамилию, имя, отчество (при наличии) гражданина, наименование организации (при подаче обращения юридическим лицом), фамилию, имя, отчество законного представителя (представителя) юридического лица,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Потребитель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9F6AA4" w:rsidRPr="009F6AA4" w:rsidRDefault="009F6AA4" w:rsidP="009F6AA4">
      <w:pPr>
        <w:pStyle w:val="afc"/>
        <w:spacing w:before="0" w:beforeAutospacing="0" w:after="0" w:afterAutospacing="0"/>
        <w:ind w:firstLine="993"/>
        <w:jc w:val="center"/>
        <w:rPr>
          <w:color w:val="000000"/>
          <w:sz w:val="22"/>
          <w:szCs w:val="22"/>
        </w:rPr>
      </w:pPr>
      <w:r w:rsidRPr="009F6AA4">
        <w:rPr>
          <w:color w:val="000000"/>
          <w:sz w:val="22"/>
          <w:szCs w:val="22"/>
        </w:rPr>
        <w:t>3. Порядок рассмотрения обращений потребителей по вопросам надежности теплоснабжения.</w:t>
      </w:r>
    </w:p>
    <w:p w:rsidR="009F6AA4" w:rsidRPr="009F6AA4" w:rsidRDefault="009F6AA4" w:rsidP="009F6AA4">
      <w:pPr>
        <w:pStyle w:val="afc"/>
        <w:spacing w:before="0" w:beforeAutospacing="0" w:after="0" w:afterAutospacing="0"/>
        <w:ind w:firstLine="993"/>
        <w:jc w:val="both"/>
        <w:rPr>
          <w:color w:val="000000"/>
          <w:sz w:val="22"/>
          <w:szCs w:val="22"/>
        </w:rPr>
      </w:pPr>
      <w:r w:rsidRPr="009F6AA4">
        <w:rPr>
          <w:color w:val="000000"/>
          <w:sz w:val="22"/>
          <w:szCs w:val="22"/>
        </w:rPr>
        <w:t>6. Обращение, полученное должностным лицом Администрации Большеигнатовского муниципального района Республики Мордовия, регистрируется в журнале регистраций жалоб (обращений) в день поступления.</w:t>
      </w:r>
    </w:p>
    <w:p w:rsidR="009F6AA4" w:rsidRPr="009F6AA4" w:rsidRDefault="009F6AA4" w:rsidP="009F6AA4">
      <w:pPr>
        <w:pStyle w:val="afc"/>
        <w:spacing w:before="0" w:beforeAutospacing="0" w:after="0" w:afterAutospacing="0"/>
        <w:ind w:firstLine="993"/>
        <w:jc w:val="both"/>
        <w:rPr>
          <w:color w:val="000000"/>
          <w:sz w:val="22"/>
          <w:szCs w:val="22"/>
        </w:rPr>
      </w:pPr>
      <w:r w:rsidRPr="009F6AA4">
        <w:rPr>
          <w:color w:val="000000"/>
          <w:sz w:val="22"/>
          <w:szCs w:val="22"/>
        </w:rPr>
        <w:t>7. После регистрации обращения должностное лицо Администрации Большеигнатовского муниципального района Республики Мордовия обязано:</w:t>
      </w:r>
    </w:p>
    <w:p w:rsidR="009F6AA4" w:rsidRPr="009F6AA4" w:rsidRDefault="009F6AA4" w:rsidP="009F6AA4">
      <w:pPr>
        <w:pStyle w:val="afc"/>
        <w:spacing w:before="0" w:beforeAutospacing="0" w:after="0" w:afterAutospacing="0"/>
        <w:ind w:firstLine="993"/>
        <w:jc w:val="both"/>
        <w:rPr>
          <w:color w:val="000000"/>
          <w:sz w:val="22"/>
          <w:szCs w:val="22"/>
        </w:rPr>
      </w:pPr>
      <w:r w:rsidRPr="009F6AA4">
        <w:rPr>
          <w:color w:val="000000"/>
          <w:sz w:val="22"/>
          <w:szCs w:val="22"/>
        </w:rPr>
        <w:t>определить характер обращения (при необходимости уточнить его у потребителя); определить теплоснабжающую и (или) теплосетевую организацию, обеспечивающие теплоснабжение данного потребителя;</w:t>
      </w:r>
    </w:p>
    <w:p w:rsidR="009F6AA4" w:rsidRPr="009F6AA4" w:rsidRDefault="009F6AA4" w:rsidP="009F6AA4">
      <w:pPr>
        <w:pStyle w:val="afc"/>
        <w:spacing w:before="0" w:beforeAutospacing="0" w:after="0" w:afterAutospacing="0"/>
        <w:ind w:firstLine="993"/>
        <w:jc w:val="both"/>
        <w:rPr>
          <w:color w:val="000000"/>
          <w:sz w:val="22"/>
          <w:szCs w:val="22"/>
        </w:rPr>
      </w:pPr>
      <w:r w:rsidRPr="009F6AA4">
        <w:rPr>
          <w:color w:val="000000"/>
          <w:sz w:val="22"/>
          <w:szCs w:val="22"/>
        </w:rPr>
        <w:t>проверить достоверность представленных потребителем документов, подтверждающих факты, изложенные в его обращении; в течение 2 рабочих дней (в течение 3 часов - в отопительный период) с момента регистрации обращения направить его копию (уведомить) в теплоснабжающую и (или) теплосетевую организацию и направить запрос о возможных технических причинах отклонения параметров надежности теплоснабжения, при этом дату отправки запроса зарегистрировать в журнале регистрации жалоб (обращений).</w:t>
      </w:r>
    </w:p>
    <w:p w:rsidR="009F6AA4" w:rsidRPr="009F6AA4" w:rsidRDefault="009F6AA4" w:rsidP="009F6AA4">
      <w:pPr>
        <w:pStyle w:val="afc"/>
        <w:spacing w:before="0" w:beforeAutospacing="0" w:after="0" w:afterAutospacing="0"/>
        <w:ind w:firstLine="993"/>
        <w:jc w:val="both"/>
        <w:rPr>
          <w:color w:val="000000"/>
          <w:sz w:val="22"/>
          <w:szCs w:val="22"/>
        </w:rPr>
      </w:pPr>
      <w:r w:rsidRPr="009F6AA4">
        <w:rPr>
          <w:color w:val="000000"/>
          <w:sz w:val="22"/>
          <w:szCs w:val="22"/>
        </w:rPr>
        <w:t>8. В случае неполучения ответа на запрос в течение 3 дней (в течение 3 часов в отопительный период) от теплоснабжающей (теплосетевой) организации должностное лицо Администрации Большеигнатовского муниципального района Республики Мордовия в течение 3 часов информирует об этом органы прокуратуры.</w:t>
      </w:r>
    </w:p>
    <w:p w:rsidR="009F6AA4" w:rsidRPr="009F6AA4" w:rsidRDefault="009F6AA4" w:rsidP="009F6AA4">
      <w:pPr>
        <w:pStyle w:val="afc"/>
        <w:spacing w:before="0" w:beforeAutospacing="0" w:after="0" w:afterAutospacing="0"/>
        <w:ind w:firstLine="993"/>
        <w:jc w:val="both"/>
        <w:rPr>
          <w:color w:val="000000"/>
          <w:sz w:val="22"/>
          <w:szCs w:val="22"/>
        </w:rPr>
      </w:pPr>
      <w:r w:rsidRPr="009F6AA4">
        <w:rPr>
          <w:color w:val="000000"/>
          <w:sz w:val="22"/>
          <w:szCs w:val="22"/>
        </w:rPr>
        <w:lastRenderedPageBreak/>
        <w:t>9. После получения ответа от теплоснабжающей (теплосетевой) организации должностное лицо Администрации Большеигнатовского муниципального района Республики Мордовия в течение 3 дней (в течение 6 часов в отопительный период) обязано: совместно с теплоснабжающей (теплосетевой) организацией определить причины нарушения параметров надежности теплоснабжения;</w:t>
      </w:r>
    </w:p>
    <w:p w:rsidR="009F6AA4" w:rsidRPr="009F6AA4" w:rsidRDefault="009F6AA4" w:rsidP="009F6AA4">
      <w:pPr>
        <w:pStyle w:val="afc"/>
        <w:spacing w:before="0" w:beforeAutospacing="0" w:after="0" w:afterAutospacing="0"/>
        <w:ind w:firstLine="993"/>
        <w:jc w:val="both"/>
        <w:rPr>
          <w:color w:val="000000"/>
          <w:sz w:val="22"/>
          <w:szCs w:val="22"/>
        </w:rPr>
      </w:pPr>
      <w:r w:rsidRPr="009F6AA4">
        <w:rPr>
          <w:color w:val="000000"/>
          <w:sz w:val="22"/>
          <w:szCs w:val="22"/>
        </w:rPr>
        <w:t>установить, имеются ли подобные обращения (жалобы) от других потребителей, теплоснабжение которых осуществляется с использованием тех же объектов;</w:t>
      </w:r>
    </w:p>
    <w:p w:rsidR="009F6AA4" w:rsidRPr="009F6AA4" w:rsidRDefault="009F6AA4" w:rsidP="009F6AA4">
      <w:pPr>
        <w:pStyle w:val="afc"/>
        <w:spacing w:before="0" w:beforeAutospacing="0" w:after="0" w:afterAutospacing="0"/>
        <w:ind w:firstLine="993"/>
        <w:jc w:val="both"/>
        <w:rPr>
          <w:color w:val="000000"/>
          <w:sz w:val="22"/>
          <w:szCs w:val="22"/>
        </w:rPr>
      </w:pPr>
      <w:r w:rsidRPr="009F6AA4">
        <w:rPr>
          <w:color w:val="000000"/>
          <w:sz w:val="22"/>
          <w:szCs w:val="22"/>
        </w:rPr>
        <w:t>проверить наличие подобных обращений в прошлом по данным объектам;</w:t>
      </w:r>
    </w:p>
    <w:p w:rsidR="009F6AA4" w:rsidRPr="009F6AA4" w:rsidRDefault="009F6AA4" w:rsidP="009F6AA4">
      <w:pPr>
        <w:pStyle w:val="afc"/>
        <w:spacing w:before="0" w:beforeAutospacing="0" w:after="0" w:afterAutospacing="0"/>
        <w:ind w:firstLine="993"/>
        <w:jc w:val="both"/>
        <w:rPr>
          <w:color w:val="000000"/>
          <w:sz w:val="22"/>
          <w:szCs w:val="22"/>
        </w:rPr>
      </w:pPr>
      <w:r w:rsidRPr="009F6AA4">
        <w:rPr>
          <w:color w:val="000000"/>
          <w:sz w:val="22"/>
          <w:szCs w:val="22"/>
        </w:rPr>
        <w:t xml:space="preserve"> при необходимости провести выездную проверку обоснованности обращений потребителей;</w:t>
      </w:r>
    </w:p>
    <w:p w:rsidR="009F6AA4" w:rsidRPr="009F6AA4" w:rsidRDefault="009F6AA4" w:rsidP="009F6AA4">
      <w:pPr>
        <w:pStyle w:val="afc"/>
        <w:spacing w:before="0" w:beforeAutospacing="0" w:after="0" w:afterAutospacing="0"/>
        <w:ind w:firstLine="993"/>
        <w:jc w:val="both"/>
        <w:rPr>
          <w:color w:val="000000"/>
          <w:sz w:val="22"/>
          <w:szCs w:val="22"/>
        </w:rPr>
      </w:pPr>
      <w:r w:rsidRPr="009F6AA4">
        <w:rPr>
          <w:color w:val="000000"/>
          <w:sz w:val="22"/>
          <w:szCs w:val="22"/>
        </w:rPr>
        <w:t>при подтверждении фактов, изложенных в обращениях потребителей, вынести теплоснабжающей (теплосетевой) организации предписание о немедленном устранении причин ухудшения параметров теплоснабжения с указанием сроков проведения этих мероприятий.</w:t>
      </w:r>
    </w:p>
    <w:p w:rsidR="009F6AA4" w:rsidRPr="009F6AA4" w:rsidRDefault="009F6AA4" w:rsidP="009F6AA4">
      <w:pPr>
        <w:pStyle w:val="afc"/>
        <w:spacing w:before="0" w:beforeAutospacing="0" w:after="0" w:afterAutospacing="0"/>
        <w:ind w:firstLine="993"/>
        <w:jc w:val="both"/>
        <w:rPr>
          <w:color w:val="000000"/>
          <w:sz w:val="22"/>
          <w:szCs w:val="22"/>
        </w:rPr>
      </w:pPr>
      <w:r w:rsidRPr="009F6AA4">
        <w:rPr>
          <w:color w:val="000000"/>
          <w:sz w:val="22"/>
          <w:szCs w:val="22"/>
        </w:rPr>
        <w:t xml:space="preserve">10. Ответ на обращение потребителя, подписанный должностным лицом Администрации Большеигнатовского муниципального района Республики Мордовия, должен быть направлен потребителю в течение 5 рабочих дней (в течение 24 часов в отопительный период) с момента его поступления. Дата и время отправки должна быть отмечена в журнале регистрации жалоб (обращений). Ответ на обращение может быть обжалован вышестоящему должностному лицу, а также в суд. </w:t>
      </w:r>
    </w:p>
    <w:p w:rsidR="009F6AA4" w:rsidRPr="009F6AA4" w:rsidRDefault="009F6AA4" w:rsidP="009F6AA4">
      <w:pPr>
        <w:pStyle w:val="afc"/>
        <w:spacing w:before="0" w:beforeAutospacing="0" w:after="0" w:afterAutospacing="0"/>
        <w:ind w:firstLine="993"/>
        <w:jc w:val="both"/>
        <w:rPr>
          <w:color w:val="000000"/>
          <w:sz w:val="22"/>
          <w:szCs w:val="22"/>
        </w:rPr>
      </w:pPr>
      <w:r w:rsidRPr="009F6AA4">
        <w:rPr>
          <w:color w:val="000000"/>
          <w:sz w:val="22"/>
          <w:szCs w:val="22"/>
        </w:rPr>
        <w:t>11. Должностное лицо Администрации Большеигнатовского муниципального района Республики Мордовия обязано проконтролировать исполнение предписания теплоснабжающей (теплосетевой) организацией.</w:t>
      </w:r>
    </w:p>
    <w:p w:rsidR="009F6AA4" w:rsidRPr="009F6AA4" w:rsidRDefault="009F6AA4" w:rsidP="002F1147">
      <w:pPr>
        <w:pStyle w:val="afc"/>
        <w:spacing w:before="0" w:beforeAutospacing="0" w:after="0" w:afterAutospacing="0"/>
        <w:ind w:firstLine="993"/>
        <w:jc w:val="both"/>
        <w:rPr>
          <w:color w:val="000000"/>
          <w:sz w:val="22"/>
          <w:szCs w:val="22"/>
        </w:rPr>
      </w:pPr>
      <w:r w:rsidRPr="009F6AA4">
        <w:rPr>
          <w:color w:val="000000"/>
          <w:sz w:val="22"/>
          <w:szCs w:val="22"/>
        </w:rPr>
        <w:t>12. Теплоснабжающая (теплосетевая) организация вправе обжаловать вынесенное предписание Главе муниципального образования (муниципального район</w:t>
      </w:r>
      <w:r w:rsidR="002F1147">
        <w:rPr>
          <w:color w:val="000000"/>
          <w:sz w:val="22"/>
          <w:szCs w:val="22"/>
        </w:rPr>
        <w:t>а), а также в судебном порядке.</w:t>
      </w:r>
    </w:p>
    <w:p w:rsidR="009F6AA4" w:rsidRPr="009F6AA4" w:rsidRDefault="009F6AA4" w:rsidP="009F6AA4">
      <w:pPr>
        <w:spacing w:after="0" w:line="240" w:lineRule="auto"/>
        <w:ind w:left="4820"/>
        <w:jc w:val="right"/>
        <w:rPr>
          <w:rFonts w:ascii="Times New Roman" w:hAnsi="Times New Roman" w:cs="Times New Roman"/>
          <w:lang w:eastAsia="ar-SA"/>
        </w:rPr>
      </w:pPr>
      <w:r w:rsidRPr="009F6AA4">
        <w:rPr>
          <w:rFonts w:ascii="Times New Roman" w:hAnsi="Times New Roman" w:cs="Times New Roman"/>
          <w:lang w:eastAsia="ar-SA"/>
        </w:rPr>
        <w:t>Утвержденное</w:t>
      </w:r>
    </w:p>
    <w:p w:rsidR="009F6AA4" w:rsidRPr="009F6AA4" w:rsidRDefault="009F6AA4" w:rsidP="009F6AA4">
      <w:pPr>
        <w:spacing w:after="0" w:line="240" w:lineRule="auto"/>
        <w:ind w:left="4820"/>
        <w:jc w:val="right"/>
        <w:rPr>
          <w:rFonts w:ascii="Times New Roman" w:hAnsi="Times New Roman" w:cs="Times New Roman"/>
          <w:lang w:eastAsia="ar-SA"/>
        </w:rPr>
      </w:pPr>
      <w:r w:rsidRPr="009F6AA4">
        <w:rPr>
          <w:rFonts w:ascii="Times New Roman" w:hAnsi="Times New Roman" w:cs="Times New Roman"/>
          <w:lang w:eastAsia="ar-SA"/>
        </w:rPr>
        <w:t>постановлением Администрации</w:t>
      </w:r>
    </w:p>
    <w:p w:rsidR="009F6AA4" w:rsidRPr="009F6AA4" w:rsidRDefault="009F6AA4" w:rsidP="009F6AA4">
      <w:pPr>
        <w:spacing w:after="0" w:line="240" w:lineRule="auto"/>
        <w:ind w:left="4820"/>
        <w:jc w:val="right"/>
        <w:rPr>
          <w:rFonts w:ascii="Times New Roman" w:hAnsi="Times New Roman" w:cs="Times New Roman"/>
          <w:bCs/>
          <w:color w:val="000000"/>
          <w:lang w:eastAsia="ar-SA"/>
        </w:rPr>
      </w:pPr>
      <w:r w:rsidRPr="009F6AA4">
        <w:rPr>
          <w:rFonts w:ascii="Times New Roman" w:hAnsi="Times New Roman" w:cs="Times New Roman"/>
          <w:lang w:eastAsia="ar-SA"/>
        </w:rPr>
        <w:t xml:space="preserve">Большеигнатовского муниципального района </w:t>
      </w:r>
      <w:r w:rsidRPr="009F6AA4">
        <w:rPr>
          <w:rFonts w:ascii="Times New Roman" w:eastAsia="Symbol" w:hAnsi="Times New Roman" w:cs="Times New Roman"/>
          <w:color w:val="000000"/>
        </w:rPr>
        <w:t>«</w:t>
      </w:r>
      <w:r w:rsidRPr="009F6AA4">
        <w:rPr>
          <w:rFonts w:ascii="Times New Roman" w:hAnsi="Times New Roman" w:cs="Times New Roman"/>
        </w:rPr>
        <w:t>Об утверждении Порядка подачи и рассмотрения обращений потребителей по вопросам надежности теплоснабжения»</w:t>
      </w:r>
      <w:r w:rsidRPr="009F6AA4">
        <w:rPr>
          <w:rFonts w:ascii="Times New Roman" w:hAnsi="Times New Roman" w:cs="Times New Roman"/>
          <w:bCs/>
          <w:color w:val="000000"/>
          <w:lang w:eastAsia="ar-SA"/>
        </w:rPr>
        <w:t xml:space="preserve"> </w:t>
      </w:r>
    </w:p>
    <w:p w:rsidR="009F6AA4" w:rsidRPr="002F1147" w:rsidRDefault="009F6AA4" w:rsidP="002F1147">
      <w:pPr>
        <w:spacing w:after="0" w:line="240" w:lineRule="auto"/>
        <w:ind w:left="4820"/>
        <w:jc w:val="right"/>
        <w:outlineLvl w:val="0"/>
        <w:rPr>
          <w:rFonts w:ascii="Times New Roman" w:hAnsi="Times New Roman" w:cs="Times New Roman"/>
          <w:lang w:eastAsia="ar-SA"/>
        </w:rPr>
      </w:pPr>
      <w:r w:rsidRPr="009F6AA4">
        <w:rPr>
          <w:rFonts w:ascii="Times New Roman" w:hAnsi="Times New Roman" w:cs="Times New Roman"/>
          <w:lang w:eastAsia="ar-SA"/>
        </w:rPr>
        <w:t>от 19.01.2023г. № 14</w:t>
      </w:r>
    </w:p>
    <w:p w:rsidR="009F6AA4" w:rsidRPr="009F6AA4" w:rsidRDefault="009F6AA4" w:rsidP="00AA0485">
      <w:pPr>
        <w:pStyle w:val="afc"/>
        <w:spacing w:before="0" w:beforeAutospacing="0" w:after="0" w:afterAutospacing="0"/>
        <w:jc w:val="center"/>
        <w:rPr>
          <w:color w:val="000000"/>
          <w:sz w:val="22"/>
          <w:szCs w:val="22"/>
        </w:rPr>
      </w:pPr>
      <w:r w:rsidRPr="009F6AA4">
        <w:rPr>
          <w:rStyle w:val="ae"/>
          <w:color w:val="000000"/>
          <w:sz w:val="22"/>
          <w:szCs w:val="22"/>
        </w:rPr>
        <w:t>ПРЕДПИСАНИЕ</w:t>
      </w:r>
    </w:p>
    <w:p w:rsidR="009F6AA4" w:rsidRPr="009F6AA4" w:rsidRDefault="009F6AA4" w:rsidP="00AA0485">
      <w:pPr>
        <w:pStyle w:val="afc"/>
        <w:spacing w:before="0" w:beforeAutospacing="0" w:after="0" w:afterAutospacing="0"/>
        <w:jc w:val="center"/>
        <w:rPr>
          <w:color w:val="000000"/>
          <w:sz w:val="22"/>
          <w:szCs w:val="22"/>
        </w:rPr>
      </w:pPr>
      <w:r w:rsidRPr="009F6AA4">
        <w:rPr>
          <w:rStyle w:val="ae"/>
          <w:color w:val="000000"/>
          <w:sz w:val="22"/>
          <w:szCs w:val="22"/>
        </w:rPr>
        <w:t>о немедленном устранении причин</w:t>
      </w:r>
    </w:p>
    <w:p w:rsidR="009F6AA4" w:rsidRPr="009F6AA4" w:rsidRDefault="009F6AA4" w:rsidP="00AB2072">
      <w:pPr>
        <w:pStyle w:val="afc"/>
        <w:spacing w:before="0" w:beforeAutospacing="0" w:after="0" w:afterAutospacing="0"/>
        <w:jc w:val="center"/>
        <w:rPr>
          <w:color w:val="000000"/>
          <w:sz w:val="22"/>
          <w:szCs w:val="22"/>
        </w:rPr>
      </w:pPr>
      <w:r w:rsidRPr="009F6AA4">
        <w:rPr>
          <w:rStyle w:val="ae"/>
          <w:color w:val="000000"/>
          <w:sz w:val="22"/>
          <w:szCs w:val="22"/>
        </w:rPr>
        <w:t>ухудшения параметров теплоснабжения</w:t>
      </w:r>
      <w:r w:rsidRPr="009F6AA4">
        <w:rPr>
          <w:color w:val="000000"/>
          <w:sz w:val="22"/>
          <w:szCs w:val="22"/>
        </w:rPr>
        <w:br/>
        <w:t>В связи с обращением, поступившим в Администрацию Большеигнатовского муниципального района Республики Мордовия по вопросу надежности теплоснабжения потребителей по адресу: _______________________________________________________________</w:t>
      </w:r>
      <w:r w:rsidR="00163F31">
        <w:rPr>
          <w:color w:val="000000"/>
          <w:sz w:val="22"/>
          <w:szCs w:val="22"/>
        </w:rPr>
        <w:t>______________________</w:t>
      </w:r>
    </w:p>
    <w:p w:rsidR="009F6AA4" w:rsidRPr="009F6AA4" w:rsidRDefault="009F6AA4" w:rsidP="009F6AA4">
      <w:pPr>
        <w:pStyle w:val="afc"/>
        <w:spacing w:before="0" w:beforeAutospacing="0" w:after="0" w:afterAutospacing="0"/>
        <w:jc w:val="both"/>
        <w:rPr>
          <w:color w:val="000000"/>
          <w:sz w:val="22"/>
          <w:szCs w:val="22"/>
        </w:rPr>
      </w:pPr>
      <w:r w:rsidRPr="009F6AA4">
        <w:rPr>
          <w:color w:val="000000"/>
          <w:sz w:val="22"/>
          <w:szCs w:val="22"/>
        </w:rPr>
        <w:t>В ходе выездной проверки от «__» ________20____г. установлено: _________________________________________________________________________________________________________________________________________________________</w:t>
      </w:r>
      <w:r w:rsidR="00163F31">
        <w:rPr>
          <w:color w:val="000000"/>
          <w:sz w:val="22"/>
          <w:szCs w:val="22"/>
        </w:rPr>
        <w:t>_________________</w:t>
      </w:r>
      <w:r w:rsidRPr="009F6AA4">
        <w:rPr>
          <w:color w:val="000000"/>
          <w:sz w:val="22"/>
          <w:szCs w:val="22"/>
        </w:rPr>
        <w:t xml:space="preserve"> </w:t>
      </w:r>
    </w:p>
    <w:p w:rsidR="009F6AA4" w:rsidRPr="009F6AA4" w:rsidRDefault="009F6AA4" w:rsidP="009F6AA4">
      <w:pPr>
        <w:pStyle w:val="afc"/>
        <w:spacing w:before="0" w:beforeAutospacing="0" w:after="0" w:afterAutospacing="0"/>
        <w:jc w:val="center"/>
        <w:rPr>
          <w:color w:val="000000"/>
          <w:sz w:val="22"/>
          <w:szCs w:val="22"/>
        </w:rPr>
      </w:pPr>
      <w:r w:rsidRPr="009F6AA4">
        <w:rPr>
          <w:color w:val="000000"/>
          <w:sz w:val="22"/>
          <w:szCs w:val="22"/>
        </w:rPr>
        <w:t>(факты, свидетельствующие о нарушении надежности теплоснабжения)</w:t>
      </w:r>
    </w:p>
    <w:p w:rsidR="009F6AA4" w:rsidRPr="009F6AA4" w:rsidRDefault="009F6AA4" w:rsidP="009F6AA4">
      <w:pPr>
        <w:pStyle w:val="afc"/>
        <w:spacing w:before="0" w:beforeAutospacing="0" w:after="0" w:afterAutospacing="0"/>
        <w:jc w:val="both"/>
        <w:rPr>
          <w:color w:val="000000"/>
          <w:sz w:val="22"/>
          <w:szCs w:val="22"/>
        </w:rPr>
      </w:pPr>
      <w:r w:rsidRPr="009F6AA4">
        <w:rPr>
          <w:color w:val="000000"/>
          <w:sz w:val="22"/>
          <w:szCs w:val="22"/>
        </w:rPr>
        <w:t>В соответствии с Федеральным законом от 27 июля 2010 № 190-ФЗ "О теплоснабжении", Постановлением Правительства Российской Федерации от 08 августа 2012 № 808 "Об организации теплоснабжения в Российской Федерации и о внесении изменений в некоторые акты Правительства Российской Федерации", ПРЕДПИСЫВАЮ:</w:t>
      </w:r>
    </w:p>
    <w:p w:rsidR="009F6AA4" w:rsidRPr="009F6AA4" w:rsidRDefault="009F6AA4" w:rsidP="009F6AA4">
      <w:pPr>
        <w:pStyle w:val="afc"/>
        <w:spacing w:before="0" w:beforeAutospacing="0" w:after="0" w:afterAutospacing="0"/>
        <w:jc w:val="both"/>
        <w:rPr>
          <w:color w:val="000000"/>
          <w:sz w:val="22"/>
          <w:szCs w:val="22"/>
        </w:rPr>
      </w:pPr>
      <w:r w:rsidRPr="009F6AA4">
        <w:rPr>
          <w:color w:val="000000"/>
          <w:sz w:val="22"/>
          <w:szCs w:val="22"/>
        </w:rPr>
        <w:t>_______________________________________________________________________________</w:t>
      </w:r>
      <w:r w:rsidR="00163F31">
        <w:rPr>
          <w:color w:val="000000"/>
          <w:sz w:val="22"/>
          <w:szCs w:val="22"/>
        </w:rPr>
        <w:t>_____</w:t>
      </w:r>
      <w:r w:rsidRPr="009F6AA4">
        <w:rPr>
          <w:color w:val="000000"/>
          <w:sz w:val="22"/>
          <w:szCs w:val="22"/>
        </w:rPr>
        <w:t>_</w:t>
      </w:r>
    </w:p>
    <w:p w:rsidR="009F6AA4" w:rsidRPr="009F6AA4" w:rsidRDefault="009F6AA4" w:rsidP="009F6AA4">
      <w:pPr>
        <w:pStyle w:val="afc"/>
        <w:spacing w:before="0" w:beforeAutospacing="0" w:after="0" w:afterAutospacing="0"/>
        <w:jc w:val="center"/>
        <w:rPr>
          <w:color w:val="000000"/>
          <w:sz w:val="22"/>
          <w:szCs w:val="22"/>
        </w:rPr>
      </w:pPr>
      <w:r w:rsidRPr="009F6AA4">
        <w:rPr>
          <w:color w:val="000000"/>
          <w:sz w:val="22"/>
          <w:szCs w:val="22"/>
        </w:rPr>
        <w:t>(наименование теплоснабжающей (теплосетевой) организации)</w:t>
      </w:r>
    </w:p>
    <w:p w:rsidR="009F6AA4" w:rsidRPr="009F6AA4" w:rsidRDefault="009F6AA4" w:rsidP="009F6AA4">
      <w:pPr>
        <w:pStyle w:val="afc"/>
        <w:spacing w:before="0" w:beforeAutospacing="0" w:after="0" w:afterAutospacing="0"/>
        <w:jc w:val="both"/>
        <w:rPr>
          <w:color w:val="000000"/>
          <w:sz w:val="22"/>
          <w:szCs w:val="22"/>
        </w:rPr>
      </w:pPr>
      <w:r w:rsidRPr="009F6AA4">
        <w:rPr>
          <w:color w:val="000000"/>
          <w:sz w:val="22"/>
          <w:szCs w:val="22"/>
        </w:rPr>
        <w:t>в срок до _____ч. ______ мин. «_____» ______________ 20_____ г. провести необходимые мероприятия, направленные на устранение причин ухудшения параметров теплоснабжения по адресу:_______________________________,</w:t>
      </w:r>
    </w:p>
    <w:p w:rsidR="009F6AA4" w:rsidRPr="009F6AA4" w:rsidRDefault="009F6AA4" w:rsidP="009F6AA4">
      <w:pPr>
        <w:pStyle w:val="afc"/>
        <w:spacing w:before="0" w:beforeAutospacing="0" w:after="0" w:afterAutospacing="0"/>
        <w:jc w:val="both"/>
        <w:rPr>
          <w:color w:val="000000"/>
          <w:sz w:val="22"/>
          <w:szCs w:val="22"/>
        </w:rPr>
      </w:pPr>
      <w:r w:rsidRPr="009F6AA4">
        <w:rPr>
          <w:color w:val="000000"/>
          <w:sz w:val="22"/>
          <w:szCs w:val="22"/>
        </w:rPr>
        <w:t>__________________________________________________________________</w:t>
      </w:r>
    </w:p>
    <w:p w:rsidR="009F6AA4" w:rsidRPr="009F6AA4" w:rsidRDefault="009F6AA4" w:rsidP="009F6AA4">
      <w:pPr>
        <w:pStyle w:val="afc"/>
        <w:spacing w:before="0" w:beforeAutospacing="0" w:after="0" w:afterAutospacing="0"/>
        <w:ind w:firstLine="993"/>
        <w:jc w:val="both"/>
        <w:rPr>
          <w:color w:val="000000"/>
          <w:sz w:val="22"/>
          <w:szCs w:val="22"/>
        </w:rPr>
      </w:pPr>
      <w:r w:rsidRPr="009F6AA4">
        <w:rPr>
          <w:color w:val="000000"/>
          <w:sz w:val="22"/>
          <w:szCs w:val="22"/>
        </w:rPr>
        <w:t>Время направления предписания: _______ ч. ________ мин.</w:t>
      </w:r>
    </w:p>
    <w:p w:rsidR="009F6AA4" w:rsidRPr="009F6AA4" w:rsidRDefault="009F6AA4" w:rsidP="009F6AA4">
      <w:pPr>
        <w:pStyle w:val="afc"/>
        <w:spacing w:before="0" w:beforeAutospacing="0" w:after="0" w:afterAutospacing="0"/>
        <w:ind w:firstLine="993"/>
        <w:jc w:val="both"/>
        <w:rPr>
          <w:color w:val="000000"/>
          <w:sz w:val="22"/>
          <w:szCs w:val="22"/>
        </w:rPr>
      </w:pPr>
      <w:r w:rsidRPr="009F6AA4">
        <w:rPr>
          <w:color w:val="000000"/>
          <w:sz w:val="22"/>
          <w:szCs w:val="22"/>
        </w:rPr>
        <w:t>Дата направления предписания: «_______» ______________ 20____ г.</w:t>
      </w:r>
    </w:p>
    <w:p w:rsidR="009F6AA4" w:rsidRPr="009F6AA4" w:rsidRDefault="009F6AA4" w:rsidP="009F6AA4">
      <w:pPr>
        <w:pStyle w:val="afc"/>
        <w:spacing w:before="0" w:beforeAutospacing="0" w:after="0" w:afterAutospacing="0"/>
        <w:ind w:firstLine="993"/>
        <w:jc w:val="both"/>
        <w:rPr>
          <w:color w:val="000000"/>
          <w:sz w:val="22"/>
          <w:szCs w:val="22"/>
        </w:rPr>
      </w:pPr>
      <w:r w:rsidRPr="009F6AA4">
        <w:rPr>
          <w:color w:val="000000"/>
          <w:sz w:val="22"/>
          <w:szCs w:val="22"/>
        </w:rPr>
        <w:t>Способ направления:________________________________________</w:t>
      </w:r>
    </w:p>
    <w:p w:rsidR="009F6AA4" w:rsidRPr="009F6AA4" w:rsidRDefault="009F6AA4" w:rsidP="009F6AA4">
      <w:pPr>
        <w:pStyle w:val="afc"/>
        <w:spacing w:before="0" w:beforeAutospacing="0" w:after="0" w:afterAutospacing="0"/>
        <w:ind w:firstLine="993"/>
        <w:jc w:val="both"/>
        <w:rPr>
          <w:color w:val="000000"/>
          <w:sz w:val="22"/>
          <w:szCs w:val="22"/>
        </w:rPr>
      </w:pPr>
      <w:r w:rsidRPr="009F6AA4">
        <w:rPr>
          <w:color w:val="000000"/>
          <w:sz w:val="22"/>
          <w:szCs w:val="22"/>
        </w:rPr>
        <w:t>_____________     ____________________________________________</w:t>
      </w:r>
    </w:p>
    <w:p w:rsidR="009F6AA4" w:rsidRPr="00AB2072" w:rsidRDefault="009F6AA4" w:rsidP="00AB2072">
      <w:pPr>
        <w:pStyle w:val="afc"/>
        <w:spacing w:before="0" w:beforeAutospacing="0" w:after="0" w:afterAutospacing="0"/>
        <w:ind w:firstLine="993"/>
        <w:rPr>
          <w:color w:val="000000"/>
          <w:sz w:val="22"/>
          <w:szCs w:val="22"/>
        </w:rPr>
      </w:pPr>
      <w:r w:rsidRPr="009F6AA4">
        <w:rPr>
          <w:color w:val="000000"/>
          <w:sz w:val="22"/>
          <w:szCs w:val="22"/>
        </w:rPr>
        <w:t xml:space="preserve">(подпись)           </w:t>
      </w:r>
      <w:r w:rsidR="00163F31">
        <w:rPr>
          <w:color w:val="000000"/>
          <w:sz w:val="22"/>
          <w:szCs w:val="22"/>
        </w:rPr>
        <w:t xml:space="preserve">       </w:t>
      </w:r>
      <w:r w:rsidRPr="009F6AA4">
        <w:rPr>
          <w:color w:val="000000"/>
          <w:sz w:val="22"/>
          <w:szCs w:val="22"/>
        </w:rPr>
        <w:t xml:space="preserve">  (Ф.И.О. уполномоченного должностного лица)</w:t>
      </w:r>
    </w:p>
    <w:p w:rsidR="000C3C1D" w:rsidRPr="000C3C1D" w:rsidRDefault="000C3C1D" w:rsidP="000C3C1D">
      <w:pPr>
        <w:tabs>
          <w:tab w:val="left" w:pos="9781"/>
        </w:tabs>
        <w:spacing w:after="0" w:line="240" w:lineRule="auto"/>
        <w:ind w:right="-1"/>
        <w:jc w:val="center"/>
        <w:rPr>
          <w:rFonts w:ascii="Times New Roman" w:hAnsi="Times New Roman" w:cs="Times New Roman"/>
          <w:noProof/>
        </w:rPr>
      </w:pPr>
      <w:r w:rsidRPr="000C3C1D">
        <w:rPr>
          <w:rFonts w:ascii="Times New Roman" w:hAnsi="Times New Roman" w:cs="Times New Roman"/>
          <w:noProof/>
        </w:rPr>
        <w:lastRenderedPageBreak/>
        <w:drawing>
          <wp:inline distT="0" distB="0" distL="0" distR="0" wp14:anchorId="759DAA99" wp14:editId="3CA69B68">
            <wp:extent cx="571500" cy="600075"/>
            <wp:effectExtent l="0" t="0" r="0" b="0"/>
            <wp:docPr id="2" name="Рисунок 2"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 cy="600075"/>
                    </a:xfrm>
                    <a:prstGeom prst="rect">
                      <a:avLst/>
                    </a:prstGeom>
                    <a:noFill/>
                    <a:ln>
                      <a:noFill/>
                    </a:ln>
                  </pic:spPr>
                </pic:pic>
              </a:graphicData>
            </a:graphic>
          </wp:inline>
        </w:drawing>
      </w:r>
    </w:p>
    <w:p w:rsidR="000C3C1D" w:rsidRPr="000C3C1D" w:rsidRDefault="000C3C1D" w:rsidP="000C3C1D">
      <w:pPr>
        <w:shd w:val="clear" w:color="auto" w:fill="FFFFFF"/>
        <w:spacing w:after="0" w:line="240" w:lineRule="auto"/>
        <w:ind w:right="-1"/>
        <w:jc w:val="center"/>
        <w:rPr>
          <w:rFonts w:ascii="Times New Roman" w:hAnsi="Times New Roman" w:cs="Times New Roman"/>
          <w:b/>
          <w:color w:val="000000"/>
          <w:spacing w:val="-8"/>
        </w:rPr>
      </w:pPr>
      <w:r w:rsidRPr="000C3C1D">
        <w:rPr>
          <w:rFonts w:ascii="Times New Roman" w:hAnsi="Times New Roman" w:cs="Times New Roman"/>
          <w:b/>
          <w:color w:val="000000"/>
          <w:spacing w:val="-8"/>
        </w:rPr>
        <w:t>Администрация Большеигнатовского му</w:t>
      </w:r>
      <w:r w:rsidRPr="000C3C1D">
        <w:rPr>
          <w:rFonts w:ascii="Times New Roman" w:hAnsi="Times New Roman" w:cs="Times New Roman"/>
          <w:b/>
          <w:color w:val="000000"/>
          <w:spacing w:val="-10"/>
        </w:rPr>
        <w:t>ниципального района</w:t>
      </w:r>
      <w:r w:rsidRPr="000C3C1D">
        <w:rPr>
          <w:rFonts w:ascii="Times New Roman" w:hAnsi="Times New Roman" w:cs="Times New Roman"/>
          <w:b/>
          <w:color w:val="000000"/>
          <w:spacing w:val="-11"/>
        </w:rPr>
        <w:t xml:space="preserve">  Республики Мордовия</w:t>
      </w:r>
    </w:p>
    <w:p w:rsidR="000C3C1D" w:rsidRDefault="000C3C1D" w:rsidP="000C3C1D">
      <w:pPr>
        <w:shd w:val="clear" w:color="auto" w:fill="FFFFFF"/>
        <w:spacing w:after="0" w:line="240" w:lineRule="auto"/>
        <w:ind w:right="-1"/>
        <w:jc w:val="center"/>
        <w:rPr>
          <w:rFonts w:ascii="Times New Roman" w:hAnsi="Times New Roman" w:cs="Times New Roman"/>
          <w:color w:val="000000"/>
          <w:spacing w:val="-11"/>
        </w:rPr>
      </w:pPr>
    </w:p>
    <w:p w:rsidR="000C3C1D" w:rsidRPr="000C3C1D" w:rsidRDefault="000C3C1D" w:rsidP="000C3C1D">
      <w:pPr>
        <w:shd w:val="clear" w:color="auto" w:fill="FFFFFF"/>
        <w:spacing w:after="0" w:line="240" w:lineRule="auto"/>
        <w:ind w:right="-1"/>
        <w:jc w:val="center"/>
        <w:rPr>
          <w:rFonts w:ascii="Times New Roman" w:hAnsi="Times New Roman" w:cs="Times New Roman"/>
          <w:color w:val="000000"/>
          <w:spacing w:val="-11"/>
        </w:rPr>
      </w:pPr>
      <w:r w:rsidRPr="000C3C1D">
        <w:rPr>
          <w:rFonts w:ascii="Times New Roman" w:hAnsi="Times New Roman" w:cs="Times New Roman"/>
          <w:color w:val="000000"/>
          <w:spacing w:val="-11"/>
        </w:rPr>
        <w:t>ПОСТАНОВЛЕНИЕ</w:t>
      </w:r>
    </w:p>
    <w:p w:rsidR="000C3C1D" w:rsidRPr="000C3C1D" w:rsidRDefault="000C3C1D" w:rsidP="000C3C1D">
      <w:pPr>
        <w:shd w:val="clear" w:color="auto" w:fill="FFFFFF"/>
        <w:spacing w:after="0" w:line="240" w:lineRule="auto"/>
        <w:ind w:left="1560" w:right="1259" w:hanging="505"/>
        <w:jc w:val="both"/>
        <w:rPr>
          <w:rFonts w:ascii="Times New Roman" w:hAnsi="Times New Roman" w:cs="Times New Roman"/>
          <w:color w:val="000000"/>
          <w:spacing w:val="-11"/>
        </w:rPr>
      </w:pPr>
      <w:r w:rsidRPr="000C3C1D">
        <w:rPr>
          <w:rFonts w:ascii="Times New Roman" w:hAnsi="Times New Roman" w:cs="Times New Roman"/>
          <w:color w:val="000000"/>
          <w:spacing w:val="-11"/>
        </w:rPr>
        <w:t xml:space="preserve">                            </w:t>
      </w:r>
      <w:r w:rsidR="002F1147">
        <w:rPr>
          <w:rFonts w:ascii="Times New Roman" w:hAnsi="Times New Roman" w:cs="Times New Roman"/>
          <w:color w:val="000000"/>
          <w:spacing w:val="-11"/>
        </w:rPr>
        <w:t xml:space="preserve">                  </w:t>
      </w:r>
    </w:p>
    <w:p w:rsidR="000C3C1D" w:rsidRPr="000C3C1D" w:rsidRDefault="000C3C1D" w:rsidP="000C3C1D">
      <w:pPr>
        <w:shd w:val="clear" w:color="auto" w:fill="FFFFFF"/>
        <w:spacing w:after="0" w:line="240" w:lineRule="auto"/>
        <w:ind w:left="284" w:right="1"/>
        <w:jc w:val="both"/>
        <w:rPr>
          <w:rFonts w:ascii="Times New Roman" w:hAnsi="Times New Roman" w:cs="Times New Roman"/>
        </w:rPr>
      </w:pPr>
      <w:r w:rsidRPr="000C3C1D">
        <w:rPr>
          <w:rFonts w:ascii="Times New Roman" w:hAnsi="Times New Roman" w:cs="Times New Roman"/>
          <w:color w:val="000000"/>
          <w:spacing w:val="-2"/>
        </w:rPr>
        <w:t xml:space="preserve">от </w:t>
      </w:r>
      <w:r w:rsidRPr="000C3C1D">
        <w:rPr>
          <w:rFonts w:ascii="Times New Roman" w:hAnsi="Times New Roman" w:cs="Times New Roman"/>
          <w:color w:val="000000"/>
        </w:rPr>
        <w:t xml:space="preserve">«15» января 2023 </w:t>
      </w:r>
      <w:r w:rsidRPr="000C3C1D">
        <w:rPr>
          <w:rFonts w:ascii="Times New Roman" w:hAnsi="Times New Roman" w:cs="Times New Roman"/>
          <w:color w:val="000000"/>
          <w:spacing w:val="-4"/>
        </w:rPr>
        <w:t>года</w:t>
      </w:r>
      <w:r w:rsidRPr="000C3C1D">
        <w:rPr>
          <w:rFonts w:ascii="Times New Roman" w:hAnsi="Times New Roman" w:cs="Times New Roman"/>
          <w:color w:val="000000"/>
        </w:rPr>
        <w:t xml:space="preserve">                                                    </w:t>
      </w:r>
      <w:r>
        <w:rPr>
          <w:rFonts w:ascii="Times New Roman" w:hAnsi="Times New Roman" w:cs="Times New Roman"/>
          <w:color w:val="000000"/>
        </w:rPr>
        <w:t xml:space="preserve">                                   </w:t>
      </w:r>
      <w:r w:rsidRPr="000C3C1D">
        <w:rPr>
          <w:rFonts w:ascii="Times New Roman" w:hAnsi="Times New Roman" w:cs="Times New Roman"/>
          <w:color w:val="000000"/>
        </w:rPr>
        <w:t xml:space="preserve">   </w:t>
      </w:r>
      <w:r w:rsidRPr="000C3C1D">
        <w:rPr>
          <w:rFonts w:ascii="Times New Roman" w:hAnsi="Times New Roman" w:cs="Times New Roman"/>
          <w:color w:val="000000"/>
          <w:spacing w:val="-7"/>
        </w:rPr>
        <w:t>№ 15</w:t>
      </w:r>
    </w:p>
    <w:p w:rsidR="000C3C1D" w:rsidRPr="000C3C1D" w:rsidRDefault="000C3C1D" w:rsidP="000C3C1D">
      <w:pPr>
        <w:spacing w:after="0" w:line="240" w:lineRule="auto"/>
        <w:rPr>
          <w:rFonts w:ascii="Times New Roman" w:hAnsi="Times New Roman" w:cs="Times New Roman"/>
        </w:rPr>
      </w:pPr>
    </w:p>
    <w:p w:rsidR="000C3C1D" w:rsidRPr="000C3C1D" w:rsidRDefault="000C3C1D" w:rsidP="000C3C1D">
      <w:pPr>
        <w:spacing w:after="0" w:line="240" w:lineRule="auto"/>
        <w:jc w:val="center"/>
        <w:rPr>
          <w:rFonts w:ascii="Times New Roman" w:hAnsi="Times New Roman" w:cs="Times New Roman"/>
        </w:rPr>
      </w:pPr>
      <w:r w:rsidRPr="000C3C1D">
        <w:rPr>
          <w:rFonts w:ascii="Times New Roman" w:hAnsi="Times New Roman" w:cs="Times New Roman"/>
        </w:rPr>
        <w:t>с. Большое Игнатово</w:t>
      </w:r>
    </w:p>
    <w:p w:rsidR="000C3C1D" w:rsidRDefault="000C3C1D" w:rsidP="000C3C1D">
      <w:pPr>
        <w:spacing w:after="0" w:line="240" w:lineRule="auto"/>
        <w:rPr>
          <w:rFonts w:ascii="Times New Roman" w:hAnsi="Times New Roman" w:cs="Times New Roman"/>
        </w:rPr>
      </w:pPr>
    </w:p>
    <w:p w:rsidR="000C3C1D" w:rsidRPr="000C3C1D" w:rsidRDefault="000C3C1D" w:rsidP="000C3C1D">
      <w:pPr>
        <w:spacing w:after="0" w:line="240" w:lineRule="auto"/>
        <w:rPr>
          <w:rFonts w:ascii="Times New Roman" w:hAnsi="Times New Roman" w:cs="Times New Roman"/>
        </w:rPr>
      </w:pPr>
      <w:r w:rsidRPr="000C3C1D">
        <w:rPr>
          <w:rFonts w:ascii="Times New Roman" w:hAnsi="Times New Roman" w:cs="Times New Roman"/>
        </w:rPr>
        <w:t>О внесении изменений в постановление Администрации</w:t>
      </w:r>
    </w:p>
    <w:p w:rsidR="000C3C1D" w:rsidRPr="000C3C1D" w:rsidRDefault="000C3C1D" w:rsidP="000C3C1D">
      <w:pPr>
        <w:spacing w:after="0" w:line="240" w:lineRule="auto"/>
        <w:rPr>
          <w:rFonts w:ascii="Times New Roman" w:hAnsi="Times New Roman" w:cs="Times New Roman"/>
        </w:rPr>
      </w:pPr>
      <w:r w:rsidRPr="000C3C1D">
        <w:rPr>
          <w:rFonts w:ascii="Times New Roman" w:hAnsi="Times New Roman" w:cs="Times New Roman"/>
        </w:rPr>
        <w:t>Большеигнатовского муниципального района Республики Мордовия</w:t>
      </w:r>
    </w:p>
    <w:p w:rsidR="000C3C1D" w:rsidRPr="000C3C1D" w:rsidRDefault="000C3C1D" w:rsidP="000C3C1D">
      <w:pPr>
        <w:spacing w:after="0" w:line="240" w:lineRule="auto"/>
        <w:rPr>
          <w:rFonts w:ascii="Times New Roman" w:hAnsi="Times New Roman" w:cs="Times New Roman"/>
        </w:rPr>
      </w:pPr>
      <w:r w:rsidRPr="000C3C1D">
        <w:rPr>
          <w:rFonts w:ascii="Times New Roman" w:hAnsi="Times New Roman" w:cs="Times New Roman"/>
        </w:rPr>
        <w:t>от 30 декабря 2020 года № 548 «Об определении уполномоченного органа</w:t>
      </w:r>
    </w:p>
    <w:p w:rsidR="000C3C1D" w:rsidRPr="000C3C1D" w:rsidRDefault="000C3C1D" w:rsidP="000C3C1D">
      <w:pPr>
        <w:spacing w:after="0" w:line="240" w:lineRule="auto"/>
        <w:rPr>
          <w:rFonts w:ascii="Times New Roman" w:hAnsi="Times New Roman" w:cs="Times New Roman"/>
        </w:rPr>
      </w:pPr>
      <w:r w:rsidRPr="000C3C1D">
        <w:rPr>
          <w:rFonts w:ascii="Times New Roman" w:hAnsi="Times New Roman" w:cs="Times New Roman"/>
        </w:rPr>
        <w:t xml:space="preserve">Администрации Большеигнатовского муниципального района по </w:t>
      </w:r>
    </w:p>
    <w:p w:rsidR="000C3C1D" w:rsidRPr="000C3C1D" w:rsidRDefault="000C3C1D" w:rsidP="000C3C1D">
      <w:pPr>
        <w:spacing w:after="0" w:line="240" w:lineRule="auto"/>
        <w:rPr>
          <w:rFonts w:ascii="Times New Roman" w:hAnsi="Times New Roman" w:cs="Times New Roman"/>
        </w:rPr>
      </w:pPr>
      <w:r w:rsidRPr="000C3C1D">
        <w:rPr>
          <w:rFonts w:ascii="Times New Roman" w:hAnsi="Times New Roman" w:cs="Times New Roman"/>
        </w:rPr>
        <w:t xml:space="preserve">содействию развитию конкуренции в Большеигнатовском </w:t>
      </w:r>
    </w:p>
    <w:p w:rsidR="000C3C1D" w:rsidRPr="000C3C1D" w:rsidRDefault="000C3C1D" w:rsidP="000C3C1D">
      <w:pPr>
        <w:spacing w:after="0" w:line="240" w:lineRule="auto"/>
        <w:rPr>
          <w:rFonts w:ascii="Times New Roman" w:hAnsi="Times New Roman" w:cs="Times New Roman"/>
        </w:rPr>
      </w:pPr>
      <w:r w:rsidRPr="000C3C1D">
        <w:rPr>
          <w:rFonts w:ascii="Times New Roman" w:hAnsi="Times New Roman" w:cs="Times New Roman"/>
        </w:rPr>
        <w:t>муниципальном районе Республики Мордовия и о создании</w:t>
      </w:r>
    </w:p>
    <w:p w:rsidR="000C3C1D" w:rsidRPr="000C3C1D" w:rsidRDefault="000C3C1D" w:rsidP="000C3C1D">
      <w:pPr>
        <w:spacing w:after="0" w:line="240" w:lineRule="auto"/>
        <w:rPr>
          <w:rFonts w:ascii="Times New Roman" w:hAnsi="Times New Roman" w:cs="Times New Roman"/>
        </w:rPr>
      </w:pPr>
      <w:r w:rsidRPr="000C3C1D">
        <w:rPr>
          <w:rFonts w:ascii="Times New Roman" w:hAnsi="Times New Roman" w:cs="Times New Roman"/>
        </w:rPr>
        <w:t>рабочей группы по внедрению Стандарта развития конкуренции в</w:t>
      </w:r>
    </w:p>
    <w:p w:rsidR="000C3C1D" w:rsidRDefault="000C3C1D" w:rsidP="000C3C1D">
      <w:pPr>
        <w:spacing w:after="0" w:line="240" w:lineRule="auto"/>
        <w:rPr>
          <w:rFonts w:ascii="Times New Roman" w:hAnsi="Times New Roman" w:cs="Times New Roman"/>
        </w:rPr>
      </w:pPr>
      <w:r w:rsidRPr="000C3C1D">
        <w:rPr>
          <w:rFonts w:ascii="Times New Roman" w:hAnsi="Times New Roman" w:cs="Times New Roman"/>
        </w:rPr>
        <w:t>Большеигнатовском муниципальном районе Республики Мордовия»</w:t>
      </w:r>
    </w:p>
    <w:p w:rsidR="000C3C1D" w:rsidRPr="000C3C1D" w:rsidRDefault="000C3C1D" w:rsidP="000C3C1D">
      <w:pPr>
        <w:spacing w:after="0" w:line="240" w:lineRule="auto"/>
        <w:rPr>
          <w:rFonts w:ascii="Times New Roman" w:hAnsi="Times New Roman" w:cs="Times New Roman"/>
        </w:rPr>
      </w:pPr>
    </w:p>
    <w:p w:rsidR="000C3C1D" w:rsidRPr="000C3C1D" w:rsidRDefault="000C3C1D" w:rsidP="000C3C1D">
      <w:pPr>
        <w:spacing w:after="0" w:line="240" w:lineRule="auto"/>
        <w:jc w:val="both"/>
        <w:rPr>
          <w:rFonts w:ascii="Times New Roman" w:hAnsi="Times New Roman" w:cs="Times New Roman"/>
        </w:rPr>
      </w:pPr>
      <w:r w:rsidRPr="000C3C1D">
        <w:rPr>
          <w:rFonts w:ascii="Times New Roman" w:hAnsi="Times New Roman" w:cs="Times New Roman"/>
        </w:rPr>
        <w:t xml:space="preserve">     Администрация Большеигнатовского муниципального района </w:t>
      </w:r>
      <w:r w:rsidRPr="000C3C1D">
        <w:rPr>
          <w:rFonts w:ascii="Times New Roman" w:hAnsi="Times New Roman" w:cs="Times New Roman"/>
          <w:b/>
        </w:rPr>
        <w:t>постановляет</w:t>
      </w:r>
      <w:r w:rsidRPr="000C3C1D">
        <w:rPr>
          <w:rFonts w:ascii="Times New Roman" w:hAnsi="Times New Roman" w:cs="Times New Roman"/>
        </w:rPr>
        <w:t>:</w:t>
      </w:r>
    </w:p>
    <w:p w:rsidR="000C3C1D" w:rsidRPr="000C3C1D" w:rsidRDefault="000C3C1D" w:rsidP="000C3C1D">
      <w:pPr>
        <w:spacing w:after="0" w:line="240" w:lineRule="auto"/>
        <w:ind w:firstLine="426"/>
        <w:jc w:val="both"/>
        <w:rPr>
          <w:rFonts w:ascii="Times New Roman" w:hAnsi="Times New Roman" w:cs="Times New Roman"/>
        </w:rPr>
      </w:pPr>
      <w:r w:rsidRPr="000C3C1D">
        <w:rPr>
          <w:rFonts w:ascii="Times New Roman" w:hAnsi="Times New Roman" w:cs="Times New Roman"/>
        </w:rPr>
        <w:t>1. Внести изменения в  состав рабочей группы по внедрению Стандарта развития конкуренции в Большеигнатовском муниципальном районе Республики Мордовия, утвержденный постановлением Администрации Большеигнатовского муниципального района Республики Мордовия от 30 декабря 2020 года № 548 «Об определении уполномоченного органа Администрации Большеигнатовского муниципального района по содействию развитию конкуренции в Большеигнатовском муниципальном районе Республики Мордовия и о создании рабочей группы по внедрению Стандарта развития конкуренции в Большеигнатовском муниципальном районе Республики Мордовия», изложив его в прилагаемой редакции.</w:t>
      </w:r>
    </w:p>
    <w:p w:rsidR="000C3C1D" w:rsidRPr="000C3C1D" w:rsidRDefault="000C3C1D" w:rsidP="000C3C1D">
      <w:pPr>
        <w:spacing w:after="0" w:line="240" w:lineRule="auto"/>
        <w:ind w:firstLine="426"/>
        <w:jc w:val="both"/>
        <w:rPr>
          <w:rFonts w:ascii="Times New Roman" w:hAnsi="Times New Roman" w:cs="Times New Roman"/>
        </w:rPr>
      </w:pPr>
      <w:r w:rsidRPr="000C3C1D">
        <w:rPr>
          <w:rFonts w:ascii="Times New Roman" w:hAnsi="Times New Roman" w:cs="Times New Roman"/>
        </w:rPr>
        <w:t>2. Признать утратившим силу постановление Администрации Большеигнатовского муниципального района от 01 ноября 2021 года № 444 «О внесении изменений в постановление Администрации Большеигнатовского муниципального района Республики Мордовия от 30 декабря 2020 года № 548 «Об определении уполномоченного органа Администрации Большеигнатовского муниципального района по содействию развитию конкуренции в Большеигнатовском муниципальном районе Республики Мордовия и о создании рабочей группы по внедрению Стандарта развития конкуренции в Большеигнатовском муниципальном районе Республики Мордовия».</w:t>
      </w:r>
    </w:p>
    <w:p w:rsidR="000C3C1D" w:rsidRPr="000C3C1D" w:rsidRDefault="000C3C1D" w:rsidP="000C3C1D">
      <w:pPr>
        <w:spacing w:after="0" w:line="240" w:lineRule="auto"/>
        <w:ind w:firstLine="426"/>
        <w:jc w:val="both"/>
        <w:rPr>
          <w:rFonts w:ascii="Times New Roman" w:hAnsi="Times New Roman" w:cs="Times New Roman"/>
        </w:rPr>
      </w:pPr>
      <w:r w:rsidRPr="000C3C1D">
        <w:rPr>
          <w:rFonts w:ascii="Times New Roman" w:hAnsi="Times New Roman" w:cs="Times New Roman"/>
        </w:rPr>
        <w:t>3. Настоящее постановление вступает в силу после дня официального опубликования (обнародования).</w:t>
      </w:r>
    </w:p>
    <w:p w:rsidR="000C3C1D" w:rsidRPr="000C3C1D" w:rsidRDefault="000C3C1D" w:rsidP="000C3C1D">
      <w:pPr>
        <w:spacing w:after="0" w:line="240" w:lineRule="auto"/>
        <w:jc w:val="both"/>
        <w:rPr>
          <w:rFonts w:ascii="Times New Roman" w:hAnsi="Times New Roman" w:cs="Times New Roman"/>
        </w:rPr>
      </w:pPr>
    </w:p>
    <w:p w:rsidR="000C3C1D" w:rsidRPr="000C3C1D" w:rsidRDefault="000C3C1D" w:rsidP="000C3C1D">
      <w:pPr>
        <w:spacing w:after="0" w:line="240" w:lineRule="auto"/>
        <w:rPr>
          <w:rFonts w:ascii="Times New Roman" w:hAnsi="Times New Roman" w:cs="Times New Roman"/>
        </w:rPr>
      </w:pPr>
      <w:r w:rsidRPr="000C3C1D">
        <w:rPr>
          <w:rFonts w:ascii="Times New Roman" w:hAnsi="Times New Roman" w:cs="Times New Roman"/>
        </w:rPr>
        <w:t>Глава Большеигнатовского</w:t>
      </w:r>
    </w:p>
    <w:p w:rsidR="000C3C1D" w:rsidRPr="000C3C1D" w:rsidRDefault="000C3C1D" w:rsidP="000C3C1D">
      <w:pPr>
        <w:spacing w:after="0" w:line="240" w:lineRule="auto"/>
        <w:rPr>
          <w:rFonts w:ascii="Times New Roman" w:hAnsi="Times New Roman" w:cs="Times New Roman"/>
        </w:rPr>
      </w:pPr>
      <w:r w:rsidRPr="000C3C1D">
        <w:rPr>
          <w:rFonts w:ascii="Times New Roman" w:hAnsi="Times New Roman" w:cs="Times New Roman"/>
        </w:rPr>
        <w:t>муниципального района                                                                    Т.Н. Полозова</w:t>
      </w:r>
    </w:p>
    <w:p w:rsidR="00AB2072" w:rsidRDefault="00AB2072" w:rsidP="000C3C1D">
      <w:pPr>
        <w:spacing w:after="0" w:line="240" w:lineRule="auto"/>
        <w:jc w:val="right"/>
        <w:rPr>
          <w:rFonts w:ascii="Times New Roman" w:hAnsi="Times New Roman" w:cs="Times New Roman"/>
        </w:rPr>
      </w:pPr>
    </w:p>
    <w:p w:rsidR="000C3C1D" w:rsidRPr="000C3C1D" w:rsidRDefault="000C3C1D" w:rsidP="000C3C1D">
      <w:pPr>
        <w:spacing w:after="0" w:line="240" w:lineRule="auto"/>
        <w:jc w:val="right"/>
        <w:rPr>
          <w:rFonts w:ascii="Times New Roman" w:hAnsi="Times New Roman" w:cs="Times New Roman"/>
        </w:rPr>
      </w:pPr>
      <w:r w:rsidRPr="000C3C1D">
        <w:rPr>
          <w:rFonts w:ascii="Times New Roman" w:hAnsi="Times New Roman" w:cs="Times New Roman"/>
        </w:rPr>
        <w:t xml:space="preserve">Приложение </w:t>
      </w:r>
    </w:p>
    <w:p w:rsidR="000C3C1D" w:rsidRPr="000C3C1D" w:rsidRDefault="000C3C1D" w:rsidP="000C3C1D">
      <w:pPr>
        <w:spacing w:after="0" w:line="240" w:lineRule="auto"/>
        <w:jc w:val="right"/>
        <w:rPr>
          <w:rFonts w:ascii="Times New Roman" w:hAnsi="Times New Roman" w:cs="Times New Roman"/>
        </w:rPr>
      </w:pPr>
      <w:r w:rsidRPr="000C3C1D">
        <w:rPr>
          <w:rFonts w:ascii="Times New Roman" w:hAnsi="Times New Roman" w:cs="Times New Roman"/>
        </w:rPr>
        <w:t>к постановлению Администрации Большеигнатовского</w:t>
      </w:r>
    </w:p>
    <w:p w:rsidR="000C3C1D" w:rsidRPr="000C3C1D" w:rsidRDefault="000C3C1D" w:rsidP="000C3C1D">
      <w:pPr>
        <w:spacing w:after="0" w:line="240" w:lineRule="auto"/>
        <w:jc w:val="right"/>
        <w:rPr>
          <w:rFonts w:ascii="Times New Roman" w:hAnsi="Times New Roman" w:cs="Times New Roman"/>
        </w:rPr>
      </w:pPr>
      <w:r w:rsidRPr="000C3C1D">
        <w:rPr>
          <w:rFonts w:ascii="Times New Roman" w:hAnsi="Times New Roman" w:cs="Times New Roman"/>
        </w:rPr>
        <w:t xml:space="preserve"> муниципального района Республики Мордовия </w:t>
      </w:r>
    </w:p>
    <w:p w:rsidR="000C3C1D" w:rsidRPr="000C3C1D" w:rsidRDefault="000C3C1D" w:rsidP="000C3C1D">
      <w:pPr>
        <w:spacing w:after="0" w:line="240" w:lineRule="auto"/>
        <w:jc w:val="right"/>
        <w:rPr>
          <w:rFonts w:ascii="Times New Roman" w:hAnsi="Times New Roman" w:cs="Times New Roman"/>
        </w:rPr>
      </w:pPr>
      <w:r w:rsidRPr="000C3C1D">
        <w:rPr>
          <w:rFonts w:ascii="Times New Roman" w:hAnsi="Times New Roman" w:cs="Times New Roman"/>
        </w:rPr>
        <w:t>от 15 января 2023 г. № 15</w:t>
      </w:r>
    </w:p>
    <w:p w:rsidR="000C3C1D" w:rsidRPr="000C3C1D" w:rsidRDefault="000C3C1D" w:rsidP="000C3C1D">
      <w:pPr>
        <w:spacing w:after="0" w:line="240" w:lineRule="auto"/>
        <w:jc w:val="right"/>
        <w:rPr>
          <w:rFonts w:ascii="Times New Roman" w:hAnsi="Times New Roman" w:cs="Times New Roman"/>
        </w:rPr>
      </w:pPr>
      <w:r w:rsidRPr="000C3C1D">
        <w:rPr>
          <w:rFonts w:ascii="Times New Roman" w:hAnsi="Times New Roman" w:cs="Times New Roman"/>
        </w:rPr>
        <w:t>О внесении изменений в постановление Администрации</w:t>
      </w:r>
    </w:p>
    <w:p w:rsidR="000C3C1D" w:rsidRPr="000C3C1D" w:rsidRDefault="000C3C1D" w:rsidP="000C3C1D">
      <w:pPr>
        <w:spacing w:after="0" w:line="240" w:lineRule="auto"/>
        <w:jc w:val="right"/>
        <w:rPr>
          <w:rFonts w:ascii="Times New Roman" w:hAnsi="Times New Roman" w:cs="Times New Roman"/>
        </w:rPr>
      </w:pPr>
      <w:r w:rsidRPr="000C3C1D">
        <w:rPr>
          <w:rFonts w:ascii="Times New Roman" w:hAnsi="Times New Roman" w:cs="Times New Roman"/>
        </w:rPr>
        <w:t>Большеигнатовского муниципального района Республики Мордовия от 30.12.2021 года № 548 «Об определении уполномоченного органа</w:t>
      </w:r>
    </w:p>
    <w:p w:rsidR="000C3C1D" w:rsidRPr="000C3C1D" w:rsidRDefault="000C3C1D" w:rsidP="000C3C1D">
      <w:pPr>
        <w:spacing w:after="0" w:line="240" w:lineRule="auto"/>
        <w:jc w:val="right"/>
        <w:rPr>
          <w:rFonts w:ascii="Times New Roman" w:hAnsi="Times New Roman" w:cs="Times New Roman"/>
        </w:rPr>
      </w:pPr>
      <w:r w:rsidRPr="000C3C1D">
        <w:rPr>
          <w:rFonts w:ascii="Times New Roman" w:hAnsi="Times New Roman" w:cs="Times New Roman"/>
        </w:rPr>
        <w:t xml:space="preserve">Администрации Большеигнатовского муниципального района по содействию </w:t>
      </w:r>
    </w:p>
    <w:p w:rsidR="000C3C1D" w:rsidRPr="000C3C1D" w:rsidRDefault="000C3C1D" w:rsidP="000C3C1D">
      <w:pPr>
        <w:spacing w:after="0" w:line="240" w:lineRule="auto"/>
        <w:jc w:val="right"/>
        <w:rPr>
          <w:rFonts w:ascii="Times New Roman" w:hAnsi="Times New Roman" w:cs="Times New Roman"/>
        </w:rPr>
      </w:pPr>
      <w:r w:rsidRPr="000C3C1D">
        <w:rPr>
          <w:rFonts w:ascii="Times New Roman" w:hAnsi="Times New Roman" w:cs="Times New Roman"/>
        </w:rPr>
        <w:t xml:space="preserve">развитию конкуренции в Большеигнатовском муниципальном районе </w:t>
      </w:r>
    </w:p>
    <w:p w:rsidR="000C3C1D" w:rsidRPr="000C3C1D" w:rsidRDefault="000C3C1D" w:rsidP="000C3C1D">
      <w:pPr>
        <w:spacing w:after="0" w:line="240" w:lineRule="auto"/>
        <w:jc w:val="right"/>
        <w:rPr>
          <w:rFonts w:ascii="Times New Roman" w:hAnsi="Times New Roman" w:cs="Times New Roman"/>
        </w:rPr>
      </w:pPr>
      <w:r w:rsidRPr="000C3C1D">
        <w:rPr>
          <w:rFonts w:ascii="Times New Roman" w:hAnsi="Times New Roman" w:cs="Times New Roman"/>
        </w:rPr>
        <w:t xml:space="preserve">Республики Мордовия и о создании рабочей группы по </w:t>
      </w:r>
    </w:p>
    <w:p w:rsidR="000C3C1D" w:rsidRPr="000C3C1D" w:rsidRDefault="000C3C1D" w:rsidP="000C3C1D">
      <w:pPr>
        <w:spacing w:after="0" w:line="240" w:lineRule="auto"/>
        <w:jc w:val="right"/>
        <w:rPr>
          <w:rFonts w:ascii="Times New Roman" w:hAnsi="Times New Roman" w:cs="Times New Roman"/>
        </w:rPr>
      </w:pPr>
      <w:r w:rsidRPr="000C3C1D">
        <w:rPr>
          <w:rFonts w:ascii="Times New Roman" w:hAnsi="Times New Roman" w:cs="Times New Roman"/>
        </w:rPr>
        <w:t xml:space="preserve">внедрению Стандарта развития конкуренции в Большеигнатовском </w:t>
      </w:r>
    </w:p>
    <w:p w:rsidR="000C3C1D" w:rsidRPr="000C3C1D" w:rsidRDefault="000C3C1D" w:rsidP="000C3C1D">
      <w:pPr>
        <w:spacing w:after="0" w:line="240" w:lineRule="auto"/>
        <w:jc w:val="right"/>
        <w:rPr>
          <w:rFonts w:ascii="Times New Roman" w:hAnsi="Times New Roman" w:cs="Times New Roman"/>
        </w:rPr>
      </w:pPr>
      <w:r w:rsidRPr="000C3C1D">
        <w:rPr>
          <w:rFonts w:ascii="Times New Roman" w:hAnsi="Times New Roman" w:cs="Times New Roman"/>
        </w:rPr>
        <w:t>муниципальном районе Республики Мордовия»</w:t>
      </w:r>
    </w:p>
    <w:p w:rsidR="000C3C1D" w:rsidRPr="000C3C1D" w:rsidRDefault="000C3C1D" w:rsidP="000C3C1D">
      <w:pPr>
        <w:spacing w:after="0" w:line="240" w:lineRule="auto"/>
        <w:rPr>
          <w:rFonts w:ascii="Times New Roman" w:hAnsi="Times New Roman" w:cs="Times New Roman"/>
        </w:rPr>
      </w:pPr>
    </w:p>
    <w:p w:rsidR="000C3C1D" w:rsidRPr="000C3C1D" w:rsidRDefault="000C3C1D" w:rsidP="000C3C1D">
      <w:pPr>
        <w:spacing w:after="0" w:line="240" w:lineRule="auto"/>
        <w:jc w:val="center"/>
        <w:rPr>
          <w:rFonts w:ascii="Times New Roman" w:hAnsi="Times New Roman" w:cs="Times New Roman"/>
          <w:b/>
        </w:rPr>
      </w:pPr>
      <w:r w:rsidRPr="000C3C1D">
        <w:rPr>
          <w:rFonts w:ascii="Times New Roman" w:hAnsi="Times New Roman" w:cs="Times New Roman"/>
          <w:b/>
        </w:rPr>
        <w:lastRenderedPageBreak/>
        <w:t>Рабочая группа</w:t>
      </w:r>
    </w:p>
    <w:p w:rsidR="000C3C1D" w:rsidRPr="000C3C1D" w:rsidRDefault="000C3C1D" w:rsidP="000C3C1D">
      <w:pPr>
        <w:spacing w:after="0" w:line="240" w:lineRule="auto"/>
        <w:jc w:val="center"/>
        <w:rPr>
          <w:rFonts w:ascii="Times New Roman" w:hAnsi="Times New Roman" w:cs="Times New Roman"/>
          <w:b/>
        </w:rPr>
      </w:pPr>
      <w:r w:rsidRPr="000C3C1D">
        <w:rPr>
          <w:rFonts w:ascii="Times New Roman" w:hAnsi="Times New Roman" w:cs="Times New Roman"/>
          <w:b/>
        </w:rPr>
        <w:t>по внедрению Стандарта развития конкуренции в</w:t>
      </w:r>
    </w:p>
    <w:p w:rsidR="000C3C1D" w:rsidRPr="000C3C1D" w:rsidRDefault="000C3C1D" w:rsidP="000C3C1D">
      <w:pPr>
        <w:spacing w:after="0" w:line="240" w:lineRule="auto"/>
        <w:jc w:val="center"/>
        <w:rPr>
          <w:rFonts w:ascii="Times New Roman" w:hAnsi="Times New Roman" w:cs="Times New Roman"/>
          <w:b/>
        </w:rPr>
      </w:pPr>
      <w:r w:rsidRPr="000C3C1D">
        <w:rPr>
          <w:rFonts w:ascii="Times New Roman" w:hAnsi="Times New Roman" w:cs="Times New Roman"/>
          <w:b/>
        </w:rPr>
        <w:t xml:space="preserve"> Большеигнатовском муниципальном районе Республики Мордовия</w:t>
      </w:r>
    </w:p>
    <w:p w:rsidR="000C3C1D" w:rsidRPr="000C3C1D" w:rsidRDefault="000C3C1D" w:rsidP="000C3C1D">
      <w:pPr>
        <w:spacing w:after="0" w:line="240" w:lineRule="auto"/>
        <w:jc w:val="center"/>
        <w:rPr>
          <w:rFonts w:ascii="Times New Roman" w:hAnsi="Times New Roman" w:cs="Times New Roman"/>
        </w:rPr>
      </w:pPr>
    </w:p>
    <w:tbl>
      <w:tblPr>
        <w:tblW w:w="10632"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2493"/>
        <w:gridCol w:w="7572"/>
      </w:tblGrid>
      <w:tr w:rsidR="000C3C1D" w:rsidRPr="000C3C1D" w:rsidTr="00AB2072">
        <w:trPr>
          <w:trHeight w:val="542"/>
        </w:trPr>
        <w:tc>
          <w:tcPr>
            <w:tcW w:w="567" w:type="dxa"/>
          </w:tcPr>
          <w:p w:rsidR="000C3C1D" w:rsidRPr="000C3C1D" w:rsidRDefault="000C3C1D" w:rsidP="00AB2072">
            <w:pPr>
              <w:spacing w:after="0" w:line="240" w:lineRule="auto"/>
              <w:jc w:val="center"/>
              <w:rPr>
                <w:rFonts w:ascii="Times New Roman" w:hAnsi="Times New Roman" w:cs="Times New Roman"/>
                <w:b/>
              </w:rPr>
            </w:pPr>
            <w:r w:rsidRPr="000C3C1D">
              <w:rPr>
                <w:rFonts w:ascii="Times New Roman" w:hAnsi="Times New Roman" w:cs="Times New Roman"/>
                <w:b/>
              </w:rPr>
              <w:t>N п/п</w:t>
            </w:r>
          </w:p>
        </w:tc>
        <w:tc>
          <w:tcPr>
            <w:tcW w:w="2493" w:type="dxa"/>
          </w:tcPr>
          <w:p w:rsidR="000C3C1D" w:rsidRPr="000C3C1D" w:rsidRDefault="000C3C1D" w:rsidP="000C3C1D">
            <w:pPr>
              <w:spacing w:after="0" w:line="240" w:lineRule="auto"/>
              <w:jc w:val="center"/>
              <w:rPr>
                <w:rFonts w:ascii="Times New Roman" w:hAnsi="Times New Roman" w:cs="Times New Roman"/>
                <w:b/>
              </w:rPr>
            </w:pPr>
            <w:r w:rsidRPr="000C3C1D">
              <w:rPr>
                <w:rFonts w:ascii="Times New Roman" w:hAnsi="Times New Roman" w:cs="Times New Roman"/>
                <w:b/>
              </w:rPr>
              <w:t>Фамилия, Имя,</w:t>
            </w:r>
          </w:p>
          <w:p w:rsidR="000C3C1D" w:rsidRPr="000C3C1D" w:rsidRDefault="000C3C1D" w:rsidP="000C3C1D">
            <w:pPr>
              <w:spacing w:after="0" w:line="240" w:lineRule="auto"/>
              <w:jc w:val="center"/>
              <w:rPr>
                <w:rFonts w:ascii="Times New Roman" w:hAnsi="Times New Roman" w:cs="Times New Roman"/>
                <w:b/>
              </w:rPr>
            </w:pPr>
            <w:r w:rsidRPr="000C3C1D">
              <w:rPr>
                <w:rFonts w:ascii="Times New Roman" w:hAnsi="Times New Roman" w:cs="Times New Roman"/>
                <w:b/>
              </w:rPr>
              <w:t>Отчество</w:t>
            </w:r>
          </w:p>
        </w:tc>
        <w:tc>
          <w:tcPr>
            <w:tcW w:w="7572" w:type="dxa"/>
          </w:tcPr>
          <w:p w:rsidR="000C3C1D" w:rsidRPr="000C3C1D" w:rsidRDefault="000C3C1D" w:rsidP="009F6AA4">
            <w:pPr>
              <w:spacing w:after="0" w:line="240" w:lineRule="auto"/>
              <w:jc w:val="center"/>
              <w:rPr>
                <w:rFonts w:ascii="Times New Roman" w:hAnsi="Times New Roman" w:cs="Times New Roman"/>
                <w:b/>
              </w:rPr>
            </w:pPr>
            <w:r w:rsidRPr="000C3C1D">
              <w:rPr>
                <w:rFonts w:ascii="Times New Roman" w:hAnsi="Times New Roman" w:cs="Times New Roman"/>
                <w:b/>
              </w:rPr>
              <w:t>Должность</w:t>
            </w:r>
          </w:p>
        </w:tc>
      </w:tr>
      <w:tr w:rsidR="000C3C1D" w:rsidRPr="000C3C1D" w:rsidTr="00163F31">
        <w:tc>
          <w:tcPr>
            <w:tcW w:w="567" w:type="dxa"/>
          </w:tcPr>
          <w:p w:rsidR="000C3C1D" w:rsidRPr="000C3C1D" w:rsidRDefault="000C3C1D" w:rsidP="000C3C1D">
            <w:pPr>
              <w:spacing w:after="0" w:line="240" w:lineRule="auto"/>
              <w:jc w:val="center"/>
              <w:rPr>
                <w:rFonts w:ascii="Times New Roman" w:hAnsi="Times New Roman" w:cs="Times New Roman"/>
              </w:rPr>
            </w:pPr>
            <w:r w:rsidRPr="000C3C1D">
              <w:rPr>
                <w:rFonts w:ascii="Times New Roman" w:hAnsi="Times New Roman" w:cs="Times New Roman"/>
              </w:rPr>
              <w:t>1.</w:t>
            </w:r>
          </w:p>
        </w:tc>
        <w:tc>
          <w:tcPr>
            <w:tcW w:w="2493" w:type="dxa"/>
          </w:tcPr>
          <w:p w:rsidR="000C3C1D" w:rsidRPr="000C3C1D" w:rsidRDefault="000C3C1D" w:rsidP="000C3C1D">
            <w:pPr>
              <w:spacing w:after="0" w:line="240" w:lineRule="auto"/>
              <w:jc w:val="center"/>
              <w:rPr>
                <w:rFonts w:ascii="Times New Roman" w:hAnsi="Times New Roman" w:cs="Times New Roman"/>
              </w:rPr>
            </w:pPr>
            <w:r w:rsidRPr="000C3C1D">
              <w:rPr>
                <w:rFonts w:ascii="Times New Roman" w:hAnsi="Times New Roman" w:cs="Times New Roman"/>
              </w:rPr>
              <w:t>Левщанов А.М.</w:t>
            </w:r>
          </w:p>
        </w:tc>
        <w:tc>
          <w:tcPr>
            <w:tcW w:w="7572" w:type="dxa"/>
          </w:tcPr>
          <w:p w:rsidR="000C3C1D" w:rsidRPr="000C3C1D" w:rsidRDefault="000C3C1D" w:rsidP="000C3C1D">
            <w:pPr>
              <w:spacing w:after="0" w:line="240" w:lineRule="auto"/>
              <w:jc w:val="both"/>
              <w:rPr>
                <w:rFonts w:ascii="Times New Roman" w:hAnsi="Times New Roman" w:cs="Times New Roman"/>
              </w:rPr>
            </w:pPr>
            <w:r w:rsidRPr="000C3C1D">
              <w:rPr>
                <w:rFonts w:ascii="Times New Roman" w:hAnsi="Times New Roman" w:cs="Times New Roman"/>
              </w:rPr>
              <w:t xml:space="preserve">Первый заместитель Главы Большеигнатовского муниципального района по вопросам, строительства, жилищно-коммунального хозяйства и перспективного развития, руководитель рабочей группы </w:t>
            </w:r>
          </w:p>
        </w:tc>
      </w:tr>
      <w:tr w:rsidR="000C3C1D" w:rsidRPr="000C3C1D" w:rsidTr="00163F31">
        <w:tc>
          <w:tcPr>
            <w:tcW w:w="567" w:type="dxa"/>
          </w:tcPr>
          <w:p w:rsidR="000C3C1D" w:rsidRPr="000C3C1D" w:rsidRDefault="000C3C1D" w:rsidP="000C3C1D">
            <w:pPr>
              <w:spacing w:after="0" w:line="240" w:lineRule="auto"/>
              <w:jc w:val="center"/>
              <w:rPr>
                <w:rFonts w:ascii="Times New Roman" w:hAnsi="Times New Roman" w:cs="Times New Roman"/>
              </w:rPr>
            </w:pPr>
            <w:r w:rsidRPr="000C3C1D">
              <w:rPr>
                <w:rFonts w:ascii="Times New Roman" w:hAnsi="Times New Roman" w:cs="Times New Roman"/>
              </w:rPr>
              <w:t>2.</w:t>
            </w:r>
          </w:p>
        </w:tc>
        <w:tc>
          <w:tcPr>
            <w:tcW w:w="2493" w:type="dxa"/>
          </w:tcPr>
          <w:p w:rsidR="000C3C1D" w:rsidRPr="000C3C1D" w:rsidRDefault="000C3C1D" w:rsidP="000C3C1D">
            <w:pPr>
              <w:spacing w:after="0" w:line="240" w:lineRule="auto"/>
              <w:jc w:val="center"/>
              <w:rPr>
                <w:rFonts w:ascii="Times New Roman" w:hAnsi="Times New Roman" w:cs="Times New Roman"/>
              </w:rPr>
            </w:pPr>
            <w:r w:rsidRPr="000C3C1D">
              <w:rPr>
                <w:rFonts w:ascii="Times New Roman" w:hAnsi="Times New Roman" w:cs="Times New Roman"/>
              </w:rPr>
              <w:t>Поняева И.М</w:t>
            </w:r>
          </w:p>
        </w:tc>
        <w:tc>
          <w:tcPr>
            <w:tcW w:w="7572" w:type="dxa"/>
          </w:tcPr>
          <w:p w:rsidR="000C3C1D" w:rsidRPr="000C3C1D" w:rsidRDefault="000C3C1D" w:rsidP="000C3C1D">
            <w:pPr>
              <w:spacing w:after="0" w:line="240" w:lineRule="auto"/>
              <w:jc w:val="both"/>
              <w:rPr>
                <w:rFonts w:ascii="Times New Roman" w:hAnsi="Times New Roman" w:cs="Times New Roman"/>
              </w:rPr>
            </w:pPr>
            <w:r w:rsidRPr="000C3C1D">
              <w:rPr>
                <w:rFonts w:ascii="Times New Roman" w:hAnsi="Times New Roman" w:cs="Times New Roman"/>
              </w:rPr>
              <w:t>заместитель Главы Большеигнатовского муниципального района по финансово-экономическим и общим вопросам, заместитель руководителя рабочей группы</w:t>
            </w:r>
          </w:p>
        </w:tc>
      </w:tr>
      <w:tr w:rsidR="000C3C1D" w:rsidRPr="000C3C1D" w:rsidTr="00163F31">
        <w:tc>
          <w:tcPr>
            <w:tcW w:w="567" w:type="dxa"/>
          </w:tcPr>
          <w:p w:rsidR="000C3C1D" w:rsidRPr="000C3C1D" w:rsidRDefault="000C3C1D" w:rsidP="000C3C1D">
            <w:pPr>
              <w:spacing w:after="0" w:line="240" w:lineRule="auto"/>
              <w:jc w:val="center"/>
              <w:rPr>
                <w:rFonts w:ascii="Times New Roman" w:hAnsi="Times New Roman" w:cs="Times New Roman"/>
              </w:rPr>
            </w:pPr>
            <w:r w:rsidRPr="000C3C1D">
              <w:rPr>
                <w:rFonts w:ascii="Times New Roman" w:hAnsi="Times New Roman" w:cs="Times New Roman"/>
              </w:rPr>
              <w:t>3.</w:t>
            </w:r>
          </w:p>
        </w:tc>
        <w:tc>
          <w:tcPr>
            <w:tcW w:w="2493" w:type="dxa"/>
          </w:tcPr>
          <w:p w:rsidR="000C3C1D" w:rsidRPr="000C3C1D" w:rsidRDefault="000C3C1D" w:rsidP="000C3C1D">
            <w:pPr>
              <w:spacing w:after="0" w:line="240" w:lineRule="auto"/>
              <w:jc w:val="center"/>
              <w:rPr>
                <w:rFonts w:ascii="Times New Roman" w:hAnsi="Times New Roman" w:cs="Times New Roman"/>
              </w:rPr>
            </w:pPr>
            <w:r w:rsidRPr="000C3C1D">
              <w:rPr>
                <w:rFonts w:ascii="Times New Roman" w:hAnsi="Times New Roman" w:cs="Times New Roman"/>
              </w:rPr>
              <w:t>Стрелкова Г.Н.</w:t>
            </w:r>
          </w:p>
        </w:tc>
        <w:tc>
          <w:tcPr>
            <w:tcW w:w="7572" w:type="dxa"/>
          </w:tcPr>
          <w:p w:rsidR="000C3C1D" w:rsidRPr="000C3C1D" w:rsidRDefault="000C3C1D" w:rsidP="000C3C1D">
            <w:pPr>
              <w:spacing w:after="0" w:line="240" w:lineRule="auto"/>
              <w:jc w:val="both"/>
              <w:rPr>
                <w:rFonts w:ascii="Times New Roman" w:hAnsi="Times New Roman" w:cs="Times New Roman"/>
              </w:rPr>
            </w:pPr>
            <w:r w:rsidRPr="000C3C1D">
              <w:rPr>
                <w:rFonts w:ascii="Times New Roman" w:hAnsi="Times New Roman" w:cs="Times New Roman"/>
              </w:rPr>
              <w:t>консультант управления экономического анализа и прогнозирования Администрации Большеигнатовского муниципального района, секретарь рабочей группы</w:t>
            </w:r>
          </w:p>
        </w:tc>
      </w:tr>
      <w:tr w:rsidR="000C3C1D" w:rsidRPr="000C3C1D" w:rsidTr="00163F31">
        <w:tc>
          <w:tcPr>
            <w:tcW w:w="10632" w:type="dxa"/>
            <w:gridSpan w:val="3"/>
          </w:tcPr>
          <w:p w:rsidR="000C3C1D" w:rsidRPr="000C3C1D" w:rsidRDefault="000C3C1D" w:rsidP="000C3C1D">
            <w:pPr>
              <w:spacing w:after="0" w:line="240" w:lineRule="auto"/>
              <w:jc w:val="center"/>
              <w:rPr>
                <w:rFonts w:ascii="Times New Roman" w:hAnsi="Times New Roman" w:cs="Times New Roman"/>
                <w:b/>
              </w:rPr>
            </w:pPr>
            <w:r w:rsidRPr="000C3C1D">
              <w:rPr>
                <w:rFonts w:ascii="Times New Roman" w:hAnsi="Times New Roman" w:cs="Times New Roman"/>
                <w:b/>
              </w:rPr>
              <w:t>Члены рабочей группы:</w:t>
            </w:r>
          </w:p>
        </w:tc>
      </w:tr>
      <w:tr w:rsidR="000C3C1D" w:rsidRPr="000C3C1D" w:rsidTr="00163F31">
        <w:tc>
          <w:tcPr>
            <w:tcW w:w="567" w:type="dxa"/>
          </w:tcPr>
          <w:p w:rsidR="000C3C1D" w:rsidRPr="000C3C1D" w:rsidRDefault="000C3C1D" w:rsidP="000C3C1D">
            <w:pPr>
              <w:spacing w:after="0" w:line="240" w:lineRule="auto"/>
              <w:jc w:val="center"/>
              <w:rPr>
                <w:rFonts w:ascii="Times New Roman" w:hAnsi="Times New Roman" w:cs="Times New Roman"/>
              </w:rPr>
            </w:pPr>
            <w:r w:rsidRPr="000C3C1D">
              <w:rPr>
                <w:rFonts w:ascii="Times New Roman" w:hAnsi="Times New Roman" w:cs="Times New Roman"/>
              </w:rPr>
              <w:t>4.</w:t>
            </w:r>
          </w:p>
        </w:tc>
        <w:tc>
          <w:tcPr>
            <w:tcW w:w="2493" w:type="dxa"/>
          </w:tcPr>
          <w:p w:rsidR="000C3C1D" w:rsidRPr="000C3C1D" w:rsidRDefault="000C3C1D" w:rsidP="000C3C1D">
            <w:pPr>
              <w:spacing w:after="0" w:line="240" w:lineRule="auto"/>
              <w:jc w:val="center"/>
              <w:rPr>
                <w:rFonts w:ascii="Times New Roman" w:hAnsi="Times New Roman" w:cs="Times New Roman"/>
              </w:rPr>
            </w:pPr>
            <w:r w:rsidRPr="000C3C1D">
              <w:rPr>
                <w:rFonts w:ascii="Times New Roman" w:hAnsi="Times New Roman" w:cs="Times New Roman"/>
              </w:rPr>
              <w:t>Киреева Т.М.</w:t>
            </w:r>
          </w:p>
        </w:tc>
        <w:tc>
          <w:tcPr>
            <w:tcW w:w="7572" w:type="dxa"/>
          </w:tcPr>
          <w:p w:rsidR="000C3C1D" w:rsidRPr="000C3C1D" w:rsidRDefault="000C3C1D" w:rsidP="000C3C1D">
            <w:pPr>
              <w:spacing w:after="0" w:line="240" w:lineRule="auto"/>
              <w:jc w:val="both"/>
              <w:rPr>
                <w:rFonts w:ascii="Times New Roman" w:hAnsi="Times New Roman" w:cs="Times New Roman"/>
              </w:rPr>
            </w:pPr>
            <w:r w:rsidRPr="000C3C1D">
              <w:rPr>
                <w:rFonts w:ascii="Times New Roman" w:hAnsi="Times New Roman" w:cs="Times New Roman"/>
              </w:rPr>
              <w:t xml:space="preserve">заместитель Главы Большеигнатовского муниципального района по социальным вопросам – начальник управления по социальной работе Администрации Большеигнатовского муниципального  района </w:t>
            </w:r>
          </w:p>
        </w:tc>
      </w:tr>
      <w:tr w:rsidR="000C3C1D" w:rsidRPr="000C3C1D" w:rsidTr="00163F31">
        <w:tc>
          <w:tcPr>
            <w:tcW w:w="567" w:type="dxa"/>
          </w:tcPr>
          <w:p w:rsidR="000C3C1D" w:rsidRPr="000C3C1D" w:rsidRDefault="000C3C1D" w:rsidP="000C3C1D">
            <w:pPr>
              <w:spacing w:after="0" w:line="240" w:lineRule="auto"/>
              <w:jc w:val="center"/>
              <w:rPr>
                <w:rFonts w:ascii="Times New Roman" w:hAnsi="Times New Roman" w:cs="Times New Roman"/>
              </w:rPr>
            </w:pPr>
            <w:r w:rsidRPr="000C3C1D">
              <w:rPr>
                <w:rFonts w:ascii="Times New Roman" w:hAnsi="Times New Roman" w:cs="Times New Roman"/>
              </w:rPr>
              <w:t>5.</w:t>
            </w:r>
          </w:p>
        </w:tc>
        <w:tc>
          <w:tcPr>
            <w:tcW w:w="2493" w:type="dxa"/>
          </w:tcPr>
          <w:p w:rsidR="000C3C1D" w:rsidRPr="000C3C1D" w:rsidRDefault="000C3C1D" w:rsidP="000C3C1D">
            <w:pPr>
              <w:spacing w:after="0" w:line="240" w:lineRule="auto"/>
              <w:jc w:val="center"/>
              <w:rPr>
                <w:rFonts w:ascii="Times New Roman" w:hAnsi="Times New Roman" w:cs="Times New Roman"/>
              </w:rPr>
            </w:pPr>
            <w:r w:rsidRPr="000C3C1D">
              <w:rPr>
                <w:rFonts w:ascii="Times New Roman" w:hAnsi="Times New Roman" w:cs="Times New Roman"/>
              </w:rPr>
              <w:t>Смирнова Е.В.</w:t>
            </w:r>
          </w:p>
        </w:tc>
        <w:tc>
          <w:tcPr>
            <w:tcW w:w="7572" w:type="dxa"/>
          </w:tcPr>
          <w:p w:rsidR="000C3C1D" w:rsidRPr="000C3C1D" w:rsidRDefault="000C3C1D" w:rsidP="000C3C1D">
            <w:pPr>
              <w:spacing w:after="0" w:line="240" w:lineRule="auto"/>
              <w:jc w:val="both"/>
              <w:rPr>
                <w:rFonts w:ascii="Times New Roman" w:hAnsi="Times New Roman" w:cs="Times New Roman"/>
              </w:rPr>
            </w:pPr>
            <w:r w:rsidRPr="000C3C1D">
              <w:rPr>
                <w:rFonts w:ascii="Times New Roman" w:hAnsi="Times New Roman" w:cs="Times New Roman"/>
              </w:rPr>
              <w:t>заместитель Главы Большеигнатовского муниципального района по вопросам сельского хозяйства – начальник управления  по работе с отраслями  АПК и ЛПХ граждан  Администрации Большеигнатовского муниципального района</w:t>
            </w:r>
          </w:p>
        </w:tc>
      </w:tr>
      <w:tr w:rsidR="000C3C1D" w:rsidRPr="000C3C1D" w:rsidTr="00163F31">
        <w:tc>
          <w:tcPr>
            <w:tcW w:w="567" w:type="dxa"/>
          </w:tcPr>
          <w:p w:rsidR="000C3C1D" w:rsidRPr="000C3C1D" w:rsidRDefault="000C3C1D" w:rsidP="000C3C1D">
            <w:pPr>
              <w:spacing w:after="0" w:line="240" w:lineRule="auto"/>
              <w:jc w:val="center"/>
              <w:rPr>
                <w:rFonts w:ascii="Times New Roman" w:hAnsi="Times New Roman" w:cs="Times New Roman"/>
              </w:rPr>
            </w:pPr>
            <w:r w:rsidRPr="000C3C1D">
              <w:rPr>
                <w:rFonts w:ascii="Times New Roman" w:hAnsi="Times New Roman" w:cs="Times New Roman"/>
              </w:rPr>
              <w:t>6.</w:t>
            </w:r>
          </w:p>
        </w:tc>
        <w:tc>
          <w:tcPr>
            <w:tcW w:w="2493" w:type="dxa"/>
          </w:tcPr>
          <w:p w:rsidR="000C3C1D" w:rsidRPr="000C3C1D" w:rsidRDefault="000C3C1D" w:rsidP="000C3C1D">
            <w:pPr>
              <w:spacing w:after="0" w:line="240" w:lineRule="auto"/>
              <w:jc w:val="center"/>
              <w:rPr>
                <w:rFonts w:ascii="Times New Roman" w:hAnsi="Times New Roman" w:cs="Times New Roman"/>
              </w:rPr>
            </w:pPr>
            <w:r w:rsidRPr="000C3C1D">
              <w:rPr>
                <w:rFonts w:ascii="Times New Roman" w:hAnsi="Times New Roman" w:cs="Times New Roman"/>
              </w:rPr>
              <w:t>Марюшкина Е.В.</w:t>
            </w:r>
          </w:p>
        </w:tc>
        <w:tc>
          <w:tcPr>
            <w:tcW w:w="7572" w:type="dxa"/>
          </w:tcPr>
          <w:p w:rsidR="000C3C1D" w:rsidRPr="000C3C1D" w:rsidRDefault="000C3C1D" w:rsidP="000C3C1D">
            <w:pPr>
              <w:spacing w:after="0" w:line="240" w:lineRule="auto"/>
              <w:jc w:val="both"/>
              <w:rPr>
                <w:rFonts w:ascii="Times New Roman" w:hAnsi="Times New Roman" w:cs="Times New Roman"/>
              </w:rPr>
            </w:pPr>
            <w:r w:rsidRPr="000C3C1D">
              <w:rPr>
                <w:rFonts w:ascii="Times New Roman" w:hAnsi="Times New Roman" w:cs="Times New Roman"/>
              </w:rPr>
              <w:t>начальник управления экономического анализа и прогнозирования Администрации Большеигнатовского муниципального район</w:t>
            </w:r>
          </w:p>
        </w:tc>
      </w:tr>
      <w:tr w:rsidR="000C3C1D" w:rsidRPr="000C3C1D" w:rsidTr="00163F31">
        <w:tc>
          <w:tcPr>
            <w:tcW w:w="567" w:type="dxa"/>
          </w:tcPr>
          <w:p w:rsidR="000C3C1D" w:rsidRPr="000C3C1D" w:rsidRDefault="000C3C1D" w:rsidP="000C3C1D">
            <w:pPr>
              <w:spacing w:after="0" w:line="240" w:lineRule="auto"/>
              <w:jc w:val="center"/>
              <w:rPr>
                <w:rFonts w:ascii="Times New Roman" w:hAnsi="Times New Roman" w:cs="Times New Roman"/>
              </w:rPr>
            </w:pPr>
            <w:r w:rsidRPr="000C3C1D">
              <w:rPr>
                <w:rFonts w:ascii="Times New Roman" w:hAnsi="Times New Roman" w:cs="Times New Roman"/>
              </w:rPr>
              <w:t>7.</w:t>
            </w:r>
          </w:p>
        </w:tc>
        <w:tc>
          <w:tcPr>
            <w:tcW w:w="2493" w:type="dxa"/>
          </w:tcPr>
          <w:p w:rsidR="000C3C1D" w:rsidRPr="000C3C1D" w:rsidRDefault="000C3C1D" w:rsidP="000C3C1D">
            <w:pPr>
              <w:spacing w:after="0" w:line="240" w:lineRule="auto"/>
              <w:jc w:val="center"/>
              <w:rPr>
                <w:rFonts w:ascii="Times New Roman" w:hAnsi="Times New Roman" w:cs="Times New Roman"/>
              </w:rPr>
            </w:pPr>
            <w:r w:rsidRPr="000C3C1D">
              <w:rPr>
                <w:rFonts w:ascii="Times New Roman" w:hAnsi="Times New Roman" w:cs="Times New Roman"/>
              </w:rPr>
              <w:t>Ляхманова Н.В.</w:t>
            </w:r>
          </w:p>
        </w:tc>
        <w:tc>
          <w:tcPr>
            <w:tcW w:w="7572" w:type="dxa"/>
          </w:tcPr>
          <w:p w:rsidR="000C3C1D" w:rsidRPr="000C3C1D" w:rsidRDefault="000C3C1D" w:rsidP="000C3C1D">
            <w:pPr>
              <w:spacing w:after="0" w:line="240" w:lineRule="auto"/>
              <w:jc w:val="both"/>
              <w:rPr>
                <w:rFonts w:ascii="Times New Roman" w:hAnsi="Times New Roman" w:cs="Times New Roman"/>
              </w:rPr>
            </w:pPr>
            <w:r w:rsidRPr="000C3C1D">
              <w:rPr>
                <w:rFonts w:ascii="Times New Roman" w:hAnsi="Times New Roman" w:cs="Times New Roman"/>
              </w:rPr>
              <w:t>начальник отдела организационной и кадровой работы Администрации Большеигнатовского муниципального  района</w:t>
            </w:r>
          </w:p>
        </w:tc>
      </w:tr>
      <w:tr w:rsidR="000C3C1D" w:rsidRPr="000C3C1D" w:rsidTr="00163F31">
        <w:tc>
          <w:tcPr>
            <w:tcW w:w="567" w:type="dxa"/>
          </w:tcPr>
          <w:p w:rsidR="000C3C1D" w:rsidRPr="000C3C1D" w:rsidRDefault="000C3C1D" w:rsidP="000C3C1D">
            <w:pPr>
              <w:spacing w:after="0" w:line="240" w:lineRule="auto"/>
              <w:jc w:val="center"/>
              <w:rPr>
                <w:rFonts w:ascii="Times New Roman" w:hAnsi="Times New Roman" w:cs="Times New Roman"/>
              </w:rPr>
            </w:pPr>
            <w:r w:rsidRPr="000C3C1D">
              <w:rPr>
                <w:rFonts w:ascii="Times New Roman" w:hAnsi="Times New Roman" w:cs="Times New Roman"/>
              </w:rPr>
              <w:t>8.</w:t>
            </w:r>
          </w:p>
        </w:tc>
        <w:tc>
          <w:tcPr>
            <w:tcW w:w="2493" w:type="dxa"/>
          </w:tcPr>
          <w:p w:rsidR="000C3C1D" w:rsidRPr="000C3C1D" w:rsidRDefault="000C3C1D" w:rsidP="000C3C1D">
            <w:pPr>
              <w:spacing w:after="0" w:line="240" w:lineRule="auto"/>
              <w:jc w:val="center"/>
              <w:rPr>
                <w:rFonts w:ascii="Times New Roman" w:hAnsi="Times New Roman" w:cs="Times New Roman"/>
              </w:rPr>
            </w:pPr>
            <w:r w:rsidRPr="000C3C1D">
              <w:rPr>
                <w:rFonts w:ascii="Times New Roman" w:hAnsi="Times New Roman" w:cs="Times New Roman"/>
              </w:rPr>
              <w:t>Вакурова Т.А.</w:t>
            </w:r>
          </w:p>
        </w:tc>
        <w:tc>
          <w:tcPr>
            <w:tcW w:w="7572" w:type="dxa"/>
          </w:tcPr>
          <w:p w:rsidR="000C3C1D" w:rsidRPr="000C3C1D" w:rsidRDefault="000C3C1D" w:rsidP="000C3C1D">
            <w:pPr>
              <w:spacing w:after="0" w:line="240" w:lineRule="auto"/>
              <w:jc w:val="both"/>
              <w:rPr>
                <w:rFonts w:ascii="Times New Roman" w:hAnsi="Times New Roman" w:cs="Times New Roman"/>
              </w:rPr>
            </w:pPr>
            <w:r w:rsidRPr="000C3C1D">
              <w:rPr>
                <w:rFonts w:ascii="Times New Roman" w:hAnsi="Times New Roman" w:cs="Times New Roman"/>
              </w:rPr>
              <w:t>начальник юридического отдела Администрации Большеигнатовского муниципального района</w:t>
            </w:r>
          </w:p>
        </w:tc>
      </w:tr>
      <w:tr w:rsidR="000C3C1D" w:rsidRPr="000C3C1D" w:rsidTr="00163F31">
        <w:tc>
          <w:tcPr>
            <w:tcW w:w="567" w:type="dxa"/>
          </w:tcPr>
          <w:p w:rsidR="000C3C1D" w:rsidRPr="000C3C1D" w:rsidRDefault="000C3C1D" w:rsidP="000C3C1D">
            <w:pPr>
              <w:spacing w:after="0" w:line="240" w:lineRule="auto"/>
              <w:jc w:val="center"/>
              <w:rPr>
                <w:rFonts w:ascii="Times New Roman" w:hAnsi="Times New Roman" w:cs="Times New Roman"/>
              </w:rPr>
            </w:pPr>
            <w:r w:rsidRPr="000C3C1D">
              <w:rPr>
                <w:rFonts w:ascii="Times New Roman" w:hAnsi="Times New Roman" w:cs="Times New Roman"/>
              </w:rPr>
              <w:t>9.</w:t>
            </w:r>
          </w:p>
        </w:tc>
        <w:tc>
          <w:tcPr>
            <w:tcW w:w="2493" w:type="dxa"/>
          </w:tcPr>
          <w:p w:rsidR="000C3C1D" w:rsidRPr="000C3C1D" w:rsidRDefault="000C3C1D" w:rsidP="000C3C1D">
            <w:pPr>
              <w:spacing w:after="0" w:line="240" w:lineRule="auto"/>
              <w:jc w:val="center"/>
              <w:rPr>
                <w:rFonts w:ascii="Times New Roman" w:hAnsi="Times New Roman" w:cs="Times New Roman"/>
              </w:rPr>
            </w:pPr>
            <w:r w:rsidRPr="000C3C1D">
              <w:rPr>
                <w:rFonts w:ascii="Times New Roman" w:hAnsi="Times New Roman" w:cs="Times New Roman"/>
              </w:rPr>
              <w:t>Болеева Т.М.</w:t>
            </w:r>
          </w:p>
        </w:tc>
        <w:tc>
          <w:tcPr>
            <w:tcW w:w="7572" w:type="dxa"/>
          </w:tcPr>
          <w:p w:rsidR="000C3C1D" w:rsidRPr="000C3C1D" w:rsidRDefault="000C3C1D" w:rsidP="000C3C1D">
            <w:pPr>
              <w:spacing w:after="0" w:line="240" w:lineRule="auto"/>
              <w:jc w:val="both"/>
              <w:rPr>
                <w:rFonts w:ascii="Times New Roman" w:hAnsi="Times New Roman" w:cs="Times New Roman"/>
              </w:rPr>
            </w:pPr>
            <w:r w:rsidRPr="000C3C1D">
              <w:rPr>
                <w:rFonts w:ascii="Times New Roman" w:hAnsi="Times New Roman" w:cs="Times New Roman"/>
              </w:rPr>
              <w:t>начальник отдела градостроительства, архитектуры, ЖКХ и вопросам гражданской обороны и чрезвычайным ситуациям Администрации Большеигнатовского муниципального  района</w:t>
            </w:r>
          </w:p>
        </w:tc>
      </w:tr>
      <w:tr w:rsidR="000C3C1D" w:rsidRPr="000C3C1D" w:rsidTr="00163F31">
        <w:tc>
          <w:tcPr>
            <w:tcW w:w="567" w:type="dxa"/>
          </w:tcPr>
          <w:p w:rsidR="000C3C1D" w:rsidRPr="000C3C1D" w:rsidRDefault="000C3C1D" w:rsidP="000C3C1D">
            <w:pPr>
              <w:spacing w:after="0" w:line="240" w:lineRule="auto"/>
              <w:jc w:val="center"/>
              <w:rPr>
                <w:rFonts w:ascii="Times New Roman" w:hAnsi="Times New Roman" w:cs="Times New Roman"/>
              </w:rPr>
            </w:pPr>
            <w:r w:rsidRPr="000C3C1D">
              <w:rPr>
                <w:rFonts w:ascii="Times New Roman" w:hAnsi="Times New Roman" w:cs="Times New Roman"/>
              </w:rPr>
              <w:t>10.</w:t>
            </w:r>
          </w:p>
        </w:tc>
        <w:tc>
          <w:tcPr>
            <w:tcW w:w="2493" w:type="dxa"/>
          </w:tcPr>
          <w:p w:rsidR="000C3C1D" w:rsidRPr="000C3C1D" w:rsidRDefault="000C3C1D" w:rsidP="000C3C1D">
            <w:pPr>
              <w:spacing w:after="0" w:line="240" w:lineRule="auto"/>
              <w:jc w:val="center"/>
              <w:rPr>
                <w:rFonts w:ascii="Times New Roman" w:hAnsi="Times New Roman" w:cs="Times New Roman"/>
              </w:rPr>
            </w:pPr>
            <w:r w:rsidRPr="000C3C1D">
              <w:rPr>
                <w:rFonts w:ascii="Times New Roman" w:hAnsi="Times New Roman" w:cs="Times New Roman"/>
              </w:rPr>
              <w:t>Черноусова И.А.</w:t>
            </w:r>
          </w:p>
        </w:tc>
        <w:tc>
          <w:tcPr>
            <w:tcW w:w="7572" w:type="dxa"/>
          </w:tcPr>
          <w:p w:rsidR="000C3C1D" w:rsidRPr="000C3C1D" w:rsidRDefault="000C3C1D" w:rsidP="000C3C1D">
            <w:pPr>
              <w:spacing w:after="0" w:line="240" w:lineRule="auto"/>
              <w:jc w:val="both"/>
              <w:rPr>
                <w:rFonts w:ascii="Times New Roman" w:hAnsi="Times New Roman" w:cs="Times New Roman"/>
              </w:rPr>
            </w:pPr>
            <w:r w:rsidRPr="000C3C1D">
              <w:rPr>
                <w:rFonts w:ascii="Times New Roman" w:hAnsi="Times New Roman" w:cs="Times New Roman"/>
              </w:rPr>
              <w:t>начальник отдела имущественных и земельных отношений Администрации Большеигнатовского муниципального района</w:t>
            </w:r>
          </w:p>
        </w:tc>
      </w:tr>
      <w:tr w:rsidR="000C3C1D" w:rsidRPr="000C3C1D" w:rsidTr="00163F31">
        <w:tc>
          <w:tcPr>
            <w:tcW w:w="567" w:type="dxa"/>
          </w:tcPr>
          <w:p w:rsidR="000C3C1D" w:rsidRPr="000C3C1D" w:rsidRDefault="000C3C1D" w:rsidP="000C3C1D">
            <w:pPr>
              <w:spacing w:after="0" w:line="240" w:lineRule="auto"/>
              <w:jc w:val="center"/>
              <w:rPr>
                <w:rFonts w:ascii="Times New Roman" w:hAnsi="Times New Roman" w:cs="Times New Roman"/>
              </w:rPr>
            </w:pPr>
            <w:r w:rsidRPr="000C3C1D">
              <w:rPr>
                <w:rFonts w:ascii="Times New Roman" w:hAnsi="Times New Roman" w:cs="Times New Roman"/>
              </w:rPr>
              <w:t>11.</w:t>
            </w:r>
          </w:p>
        </w:tc>
        <w:tc>
          <w:tcPr>
            <w:tcW w:w="2493" w:type="dxa"/>
          </w:tcPr>
          <w:p w:rsidR="000C3C1D" w:rsidRPr="000C3C1D" w:rsidRDefault="000C3C1D" w:rsidP="000C3C1D">
            <w:pPr>
              <w:spacing w:after="0" w:line="240" w:lineRule="auto"/>
              <w:jc w:val="center"/>
              <w:rPr>
                <w:rFonts w:ascii="Times New Roman" w:hAnsi="Times New Roman" w:cs="Times New Roman"/>
              </w:rPr>
            </w:pPr>
            <w:r w:rsidRPr="000C3C1D">
              <w:rPr>
                <w:rFonts w:ascii="Times New Roman" w:hAnsi="Times New Roman" w:cs="Times New Roman"/>
              </w:rPr>
              <w:t>Антипова Л.И.</w:t>
            </w:r>
          </w:p>
        </w:tc>
        <w:tc>
          <w:tcPr>
            <w:tcW w:w="7572" w:type="dxa"/>
          </w:tcPr>
          <w:p w:rsidR="000C3C1D" w:rsidRPr="000C3C1D" w:rsidRDefault="000C3C1D" w:rsidP="000C3C1D">
            <w:pPr>
              <w:spacing w:after="0" w:line="240" w:lineRule="auto"/>
              <w:jc w:val="both"/>
              <w:rPr>
                <w:rFonts w:ascii="Times New Roman" w:hAnsi="Times New Roman" w:cs="Times New Roman"/>
              </w:rPr>
            </w:pPr>
            <w:r w:rsidRPr="000C3C1D">
              <w:rPr>
                <w:rFonts w:ascii="Times New Roman" w:hAnsi="Times New Roman" w:cs="Times New Roman"/>
              </w:rPr>
              <w:t>заместитель начальника управления по социальной работе - заведующий отделом по работе с учреждениями образования,  опеки и попечительства несовершеннолетних управления по социальной работе Администрации Большеигнатовского муниципального района (по согласованию)</w:t>
            </w:r>
          </w:p>
        </w:tc>
      </w:tr>
      <w:tr w:rsidR="000C3C1D" w:rsidRPr="000C3C1D" w:rsidTr="00163F31">
        <w:tc>
          <w:tcPr>
            <w:tcW w:w="567" w:type="dxa"/>
          </w:tcPr>
          <w:p w:rsidR="000C3C1D" w:rsidRPr="000C3C1D" w:rsidRDefault="000C3C1D" w:rsidP="000C3C1D">
            <w:pPr>
              <w:spacing w:after="0" w:line="240" w:lineRule="auto"/>
              <w:jc w:val="center"/>
              <w:rPr>
                <w:rFonts w:ascii="Times New Roman" w:hAnsi="Times New Roman" w:cs="Times New Roman"/>
              </w:rPr>
            </w:pPr>
            <w:r w:rsidRPr="000C3C1D">
              <w:rPr>
                <w:rFonts w:ascii="Times New Roman" w:hAnsi="Times New Roman" w:cs="Times New Roman"/>
              </w:rPr>
              <w:t>12.</w:t>
            </w:r>
          </w:p>
        </w:tc>
        <w:tc>
          <w:tcPr>
            <w:tcW w:w="2493" w:type="dxa"/>
          </w:tcPr>
          <w:p w:rsidR="000C3C1D" w:rsidRPr="000C3C1D" w:rsidRDefault="000C3C1D" w:rsidP="000C3C1D">
            <w:pPr>
              <w:spacing w:after="0" w:line="240" w:lineRule="auto"/>
              <w:jc w:val="center"/>
              <w:rPr>
                <w:rFonts w:ascii="Times New Roman" w:hAnsi="Times New Roman" w:cs="Times New Roman"/>
              </w:rPr>
            </w:pPr>
            <w:r w:rsidRPr="000C3C1D">
              <w:rPr>
                <w:rFonts w:ascii="Times New Roman" w:hAnsi="Times New Roman" w:cs="Times New Roman"/>
              </w:rPr>
              <w:t>Гуревичева Ю.А.</w:t>
            </w:r>
          </w:p>
        </w:tc>
        <w:tc>
          <w:tcPr>
            <w:tcW w:w="7572" w:type="dxa"/>
          </w:tcPr>
          <w:p w:rsidR="000C3C1D" w:rsidRPr="000C3C1D" w:rsidRDefault="000C3C1D" w:rsidP="000C3C1D">
            <w:pPr>
              <w:spacing w:after="0" w:line="240" w:lineRule="auto"/>
              <w:jc w:val="both"/>
              <w:rPr>
                <w:rFonts w:ascii="Times New Roman" w:hAnsi="Times New Roman" w:cs="Times New Roman"/>
              </w:rPr>
            </w:pPr>
            <w:r w:rsidRPr="000C3C1D">
              <w:rPr>
                <w:rFonts w:ascii="Times New Roman" w:hAnsi="Times New Roman" w:cs="Times New Roman"/>
              </w:rPr>
              <w:t>директор МБУДО «Центр дополнительного образования для детей»</w:t>
            </w:r>
          </w:p>
        </w:tc>
      </w:tr>
      <w:tr w:rsidR="000C3C1D" w:rsidRPr="000C3C1D" w:rsidTr="00163F31">
        <w:tc>
          <w:tcPr>
            <w:tcW w:w="567" w:type="dxa"/>
          </w:tcPr>
          <w:p w:rsidR="000C3C1D" w:rsidRPr="000C3C1D" w:rsidRDefault="000C3C1D" w:rsidP="000C3C1D">
            <w:pPr>
              <w:spacing w:after="0" w:line="240" w:lineRule="auto"/>
              <w:jc w:val="center"/>
              <w:rPr>
                <w:rFonts w:ascii="Times New Roman" w:hAnsi="Times New Roman" w:cs="Times New Roman"/>
              </w:rPr>
            </w:pPr>
            <w:r w:rsidRPr="000C3C1D">
              <w:rPr>
                <w:rFonts w:ascii="Times New Roman" w:hAnsi="Times New Roman" w:cs="Times New Roman"/>
              </w:rPr>
              <w:t>13.</w:t>
            </w:r>
          </w:p>
        </w:tc>
        <w:tc>
          <w:tcPr>
            <w:tcW w:w="2493" w:type="dxa"/>
          </w:tcPr>
          <w:p w:rsidR="000C3C1D" w:rsidRPr="000C3C1D" w:rsidRDefault="000C3C1D" w:rsidP="000C3C1D">
            <w:pPr>
              <w:spacing w:after="0" w:line="240" w:lineRule="auto"/>
              <w:jc w:val="center"/>
              <w:rPr>
                <w:rFonts w:ascii="Times New Roman" w:hAnsi="Times New Roman" w:cs="Times New Roman"/>
              </w:rPr>
            </w:pPr>
            <w:r w:rsidRPr="000C3C1D">
              <w:rPr>
                <w:rFonts w:ascii="Times New Roman" w:hAnsi="Times New Roman" w:cs="Times New Roman"/>
              </w:rPr>
              <w:t>Горбунова А.И.</w:t>
            </w:r>
          </w:p>
        </w:tc>
        <w:tc>
          <w:tcPr>
            <w:tcW w:w="7572" w:type="dxa"/>
          </w:tcPr>
          <w:p w:rsidR="000C3C1D" w:rsidRPr="000C3C1D" w:rsidRDefault="000C3C1D" w:rsidP="000C3C1D">
            <w:pPr>
              <w:spacing w:after="0" w:line="240" w:lineRule="auto"/>
              <w:jc w:val="both"/>
              <w:rPr>
                <w:rFonts w:ascii="Times New Roman" w:hAnsi="Times New Roman" w:cs="Times New Roman"/>
              </w:rPr>
            </w:pPr>
            <w:r w:rsidRPr="000C3C1D">
              <w:rPr>
                <w:rFonts w:ascii="Times New Roman" w:hAnsi="Times New Roman" w:cs="Times New Roman"/>
              </w:rPr>
              <w:t>директор МБОУ «Большеигнатовская СОШ»</w:t>
            </w:r>
          </w:p>
        </w:tc>
      </w:tr>
      <w:tr w:rsidR="000C3C1D" w:rsidRPr="000C3C1D" w:rsidTr="00163F31">
        <w:tc>
          <w:tcPr>
            <w:tcW w:w="567" w:type="dxa"/>
          </w:tcPr>
          <w:p w:rsidR="000C3C1D" w:rsidRPr="000C3C1D" w:rsidRDefault="000C3C1D" w:rsidP="000C3C1D">
            <w:pPr>
              <w:spacing w:after="0" w:line="240" w:lineRule="auto"/>
              <w:jc w:val="center"/>
              <w:rPr>
                <w:rFonts w:ascii="Times New Roman" w:hAnsi="Times New Roman" w:cs="Times New Roman"/>
              </w:rPr>
            </w:pPr>
            <w:r w:rsidRPr="000C3C1D">
              <w:rPr>
                <w:rFonts w:ascii="Times New Roman" w:hAnsi="Times New Roman" w:cs="Times New Roman"/>
              </w:rPr>
              <w:t>14.</w:t>
            </w:r>
          </w:p>
        </w:tc>
        <w:tc>
          <w:tcPr>
            <w:tcW w:w="2493" w:type="dxa"/>
          </w:tcPr>
          <w:p w:rsidR="000C3C1D" w:rsidRPr="000C3C1D" w:rsidRDefault="000C3C1D" w:rsidP="000C3C1D">
            <w:pPr>
              <w:spacing w:after="0" w:line="240" w:lineRule="auto"/>
              <w:jc w:val="center"/>
              <w:rPr>
                <w:rFonts w:ascii="Times New Roman" w:hAnsi="Times New Roman" w:cs="Times New Roman"/>
              </w:rPr>
            </w:pPr>
            <w:r w:rsidRPr="000C3C1D">
              <w:rPr>
                <w:rFonts w:ascii="Times New Roman" w:hAnsi="Times New Roman" w:cs="Times New Roman"/>
              </w:rPr>
              <w:t>Михайлова Л.В.</w:t>
            </w:r>
          </w:p>
        </w:tc>
        <w:tc>
          <w:tcPr>
            <w:tcW w:w="7572" w:type="dxa"/>
          </w:tcPr>
          <w:p w:rsidR="000C3C1D" w:rsidRPr="000C3C1D" w:rsidRDefault="000C3C1D" w:rsidP="000C3C1D">
            <w:pPr>
              <w:spacing w:after="0" w:line="240" w:lineRule="auto"/>
              <w:jc w:val="both"/>
              <w:rPr>
                <w:rFonts w:ascii="Times New Roman" w:hAnsi="Times New Roman" w:cs="Times New Roman"/>
              </w:rPr>
            </w:pPr>
            <w:r w:rsidRPr="000C3C1D">
              <w:rPr>
                <w:rFonts w:ascii="Times New Roman" w:hAnsi="Times New Roman" w:cs="Times New Roman"/>
              </w:rPr>
              <w:t>директор МБДОУ «Большеигнатовский детский сад комбинированного вида»</w:t>
            </w:r>
          </w:p>
        </w:tc>
      </w:tr>
      <w:tr w:rsidR="000C3C1D" w:rsidRPr="000C3C1D" w:rsidTr="00163F31">
        <w:tc>
          <w:tcPr>
            <w:tcW w:w="567" w:type="dxa"/>
          </w:tcPr>
          <w:p w:rsidR="000C3C1D" w:rsidRPr="000C3C1D" w:rsidRDefault="000C3C1D" w:rsidP="000C3C1D">
            <w:pPr>
              <w:spacing w:after="0" w:line="240" w:lineRule="auto"/>
              <w:jc w:val="center"/>
              <w:rPr>
                <w:rFonts w:ascii="Times New Roman" w:hAnsi="Times New Roman" w:cs="Times New Roman"/>
              </w:rPr>
            </w:pPr>
            <w:r w:rsidRPr="000C3C1D">
              <w:rPr>
                <w:rFonts w:ascii="Times New Roman" w:hAnsi="Times New Roman" w:cs="Times New Roman"/>
              </w:rPr>
              <w:t>15.</w:t>
            </w:r>
          </w:p>
        </w:tc>
        <w:tc>
          <w:tcPr>
            <w:tcW w:w="2493" w:type="dxa"/>
          </w:tcPr>
          <w:p w:rsidR="000C3C1D" w:rsidRPr="000C3C1D" w:rsidRDefault="000C3C1D" w:rsidP="000C3C1D">
            <w:pPr>
              <w:spacing w:after="0" w:line="240" w:lineRule="auto"/>
              <w:jc w:val="center"/>
              <w:rPr>
                <w:rFonts w:ascii="Times New Roman" w:hAnsi="Times New Roman" w:cs="Times New Roman"/>
              </w:rPr>
            </w:pPr>
            <w:r w:rsidRPr="000C3C1D">
              <w:rPr>
                <w:rFonts w:ascii="Times New Roman" w:hAnsi="Times New Roman" w:cs="Times New Roman"/>
              </w:rPr>
              <w:t>Гайдукова О.М.</w:t>
            </w:r>
          </w:p>
        </w:tc>
        <w:tc>
          <w:tcPr>
            <w:tcW w:w="7572" w:type="dxa"/>
          </w:tcPr>
          <w:p w:rsidR="000C3C1D" w:rsidRPr="000C3C1D" w:rsidRDefault="000C3C1D" w:rsidP="000C3C1D">
            <w:pPr>
              <w:spacing w:after="0" w:line="240" w:lineRule="auto"/>
              <w:jc w:val="both"/>
              <w:rPr>
                <w:rFonts w:ascii="Times New Roman" w:hAnsi="Times New Roman" w:cs="Times New Roman"/>
              </w:rPr>
            </w:pPr>
            <w:r w:rsidRPr="000C3C1D">
              <w:rPr>
                <w:rFonts w:ascii="Times New Roman" w:hAnsi="Times New Roman" w:cs="Times New Roman"/>
              </w:rPr>
              <w:t>исполняющий обязанности заместителя директора - начальник отдела содействия занятости населения по Большеигнатовскому району  ГКУ РМ «ЦЗН Ичалковский» (по согласованию)</w:t>
            </w:r>
          </w:p>
        </w:tc>
      </w:tr>
      <w:tr w:rsidR="000C3C1D" w:rsidRPr="000C3C1D" w:rsidTr="00163F31">
        <w:tc>
          <w:tcPr>
            <w:tcW w:w="567" w:type="dxa"/>
          </w:tcPr>
          <w:p w:rsidR="000C3C1D" w:rsidRPr="000C3C1D" w:rsidRDefault="000C3C1D" w:rsidP="000C3C1D">
            <w:pPr>
              <w:spacing w:after="0" w:line="240" w:lineRule="auto"/>
              <w:jc w:val="center"/>
              <w:rPr>
                <w:rFonts w:ascii="Times New Roman" w:hAnsi="Times New Roman" w:cs="Times New Roman"/>
              </w:rPr>
            </w:pPr>
            <w:r w:rsidRPr="000C3C1D">
              <w:rPr>
                <w:rFonts w:ascii="Times New Roman" w:hAnsi="Times New Roman" w:cs="Times New Roman"/>
              </w:rPr>
              <w:t>16.</w:t>
            </w:r>
          </w:p>
        </w:tc>
        <w:tc>
          <w:tcPr>
            <w:tcW w:w="2493" w:type="dxa"/>
          </w:tcPr>
          <w:p w:rsidR="000C3C1D" w:rsidRPr="000C3C1D" w:rsidRDefault="000C3C1D" w:rsidP="000C3C1D">
            <w:pPr>
              <w:spacing w:after="0" w:line="240" w:lineRule="auto"/>
              <w:jc w:val="center"/>
              <w:rPr>
                <w:rFonts w:ascii="Times New Roman" w:hAnsi="Times New Roman" w:cs="Times New Roman"/>
              </w:rPr>
            </w:pPr>
            <w:r w:rsidRPr="000C3C1D">
              <w:rPr>
                <w:rFonts w:ascii="Times New Roman" w:hAnsi="Times New Roman" w:cs="Times New Roman"/>
              </w:rPr>
              <w:t>Грошева В.И.</w:t>
            </w:r>
          </w:p>
        </w:tc>
        <w:tc>
          <w:tcPr>
            <w:tcW w:w="7572" w:type="dxa"/>
          </w:tcPr>
          <w:p w:rsidR="000C3C1D" w:rsidRPr="000C3C1D" w:rsidRDefault="000C3C1D" w:rsidP="000C3C1D">
            <w:pPr>
              <w:spacing w:after="0" w:line="240" w:lineRule="auto"/>
              <w:jc w:val="both"/>
              <w:rPr>
                <w:rFonts w:ascii="Times New Roman" w:hAnsi="Times New Roman" w:cs="Times New Roman"/>
              </w:rPr>
            </w:pPr>
            <w:r w:rsidRPr="000C3C1D">
              <w:rPr>
                <w:rFonts w:ascii="Times New Roman" w:hAnsi="Times New Roman" w:cs="Times New Roman"/>
              </w:rPr>
              <w:t>директор ГКУ «Социальная защита населения по Большеигнатовскому району РМ» (по согласованию)</w:t>
            </w:r>
          </w:p>
        </w:tc>
      </w:tr>
      <w:tr w:rsidR="000C3C1D" w:rsidRPr="000C3C1D" w:rsidTr="00163F31">
        <w:tc>
          <w:tcPr>
            <w:tcW w:w="567" w:type="dxa"/>
            <w:shd w:val="clear" w:color="auto" w:fill="auto"/>
          </w:tcPr>
          <w:p w:rsidR="000C3C1D" w:rsidRPr="000C3C1D" w:rsidRDefault="000C3C1D" w:rsidP="000C3C1D">
            <w:pPr>
              <w:spacing w:after="0" w:line="240" w:lineRule="auto"/>
              <w:jc w:val="center"/>
              <w:rPr>
                <w:rFonts w:ascii="Times New Roman" w:hAnsi="Times New Roman" w:cs="Times New Roman"/>
              </w:rPr>
            </w:pPr>
            <w:r w:rsidRPr="000C3C1D">
              <w:rPr>
                <w:rFonts w:ascii="Times New Roman" w:hAnsi="Times New Roman" w:cs="Times New Roman"/>
              </w:rPr>
              <w:t>17.</w:t>
            </w:r>
          </w:p>
        </w:tc>
        <w:tc>
          <w:tcPr>
            <w:tcW w:w="2493" w:type="dxa"/>
            <w:shd w:val="clear" w:color="auto" w:fill="auto"/>
          </w:tcPr>
          <w:p w:rsidR="000C3C1D" w:rsidRPr="000C3C1D" w:rsidRDefault="000C3C1D" w:rsidP="000C3C1D">
            <w:pPr>
              <w:spacing w:after="0" w:line="240" w:lineRule="auto"/>
              <w:jc w:val="center"/>
              <w:rPr>
                <w:rFonts w:ascii="Times New Roman" w:hAnsi="Times New Roman" w:cs="Times New Roman"/>
              </w:rPr>
            </w:pPr>
            <w:r w:rsidRPr="000C3C1D">
              <w:rPr>
                <w:rFonts w:ascii="Times New Roman" w:hAnsi="Times New Roman" w:cs="Times New Roman"/>
              </w:rPr>
              <w:t>Белова М.И.</w:t>
            </w:r>
          </w:p>
        </w:tc>
        <w:tc>
          <w:tcPr>
            <w:tcW w:w="7572" w:type="dxa"/>
            <w:shd w:val="clear" w:color="auto" w:fill="auto"/>
          </w:tcPr>
          <w:p w:rsidR="000C3C1D" w:rsidRPr="000C3C1D" w:rsidRDefault="000C3C1D" w:rsidP="00654E10">
            <w:pPr>
              <w:spacing w:after="0" w:line="240" w:lineRule="auto"/>
              <w:jc w:val="both"/>
              <w:rPr>
                <w:rFonts w:ascii="Times New Roman" w:hAnsi="Times New Roman" w:cs="Times New Roman"/>
              </w:rPr>
            </w:pPr>
            <w:r w:rsidRPr="000C3C1D">
              <w:rPr>
                <w:rFonts w:ascii="Times New Roman" w:hAnsi="Times New Roman" w:cs="Times New Roman"/>
              </w:rPr>
              <w:t>заведующая поликлиники поликлинического отделения №3 ГБУЗ «Ичалковская ЦРБ»</w:t>
            </w:r>
            <w:r w:rsidR="00654E10">
              <w:rPr>
                <w:rFonts w:ascii="Times New Roman" w:hAnsi="Times New Roman" w:cs="Times New Roman"/>
              </w:rPr>
              <w:t xml:space="preserve"> </w:t>
            </w:r>
            <w:r w:rsidRPr="000C3C1D">
              <w:rPr>
                <w:rFonts w:ascii="Times New Roman" w:hAnsi="Times New Roman" w:cs="Times New Roman"/>
              </w:rPr>
              <w:t>(по согласованию)</w:t>
            </w:r>
          </w:p>
        </w:tc>
      </w:tr>
      <w:tr w:rsidR="000C3C1D" w:rsidRPr="000C3C1D" w:rsidTr="00163F31">
        <w:tc>
          <w:tcPr>
            <w:tcW w:w="567" w:type="dxa"/>
            <w:shd w:val="clear" w:color="auto" w:fill="auto"/>
          </w:tcPr>
          <w:p w:rsidR="000C3C1D" w:rsidRPr="000C3C1D" w:rsidRDefault="000C3C1D" w:rsidP="000C3C1D">
            <w:pPr>
              <w:spacing w:after="0" w:line="240" w:lineRule="auto"/>
              <w:jc w:val="center"/>
              <w:rPr>
                <w:rFonts w:ascii="Times New Roman" w:hAnsi="Times New Roman" w:cs="Times New Roman"/>
              </w:rPr>
            </w:pPr>
            <w:r w:rsidRPr="000C3C1D">
              <w:rPr>
                <w:rFonts w:ascii="Times New Roman" w:hAnsi="Times New Roman" w:cs="Times New Roman"/>
              </w:rPr>
              <w:t>18.</w:t>
            </w:r>
          </w:p>
        </w:tc>
        <w:tc>
          <w:tcPr>
            <w:tcW w:w="2493" w:type="dxa"/>
            <w:shd w:val="clear" w:color="auto" w:fill="auto"/>
          </w:tcPr>
          <w:p w:rsidR="000C3C1D" w:rsidRPr="000C3C1D" w:rsidRDefault="000C3C1D" w:rsidP="000C3C1D">
            <w:pPr>
              <w:spacing w:after="0" w:line="240" w:lineRule="auto"/>
              <w:jc w:val="center"/>
              <w:rPr>
                <w:rFonts w:ascii="Times New Roman" w:hAnsi="Times New Roman" w:cs="Times New Roman"/>
              </w:rPr>
            </w:pPr>
            <w:r w:rsidRPr="000C3C1D">
              <w:rPr>
                <w:rFonts w:ascii="Times New Roman" w:hAnsi="Times New Roman" w:cs="Times New Roman"/>
              </w:rPr>
              <w:t>Комарова Н.Д.</w:t>
            </w:r>
          </w:p>
        </w:tc>
        <w:tc>
          <w:tcPr>
            <w:tcW w:w="7572" w:type="dxa"/>
            <w:shd w:val="clear" w:color="auto" w:fill="auto"/>
          </w:tcPr>
          <w:p w:rsidR="000C3C1D" w:rsidRPr="000C3C1D" w:rsidRDefault="000C3C1D" w:rsidP="000C3C1D">
            <w:pPr>
              <w:spacing w:after="0" w:line="240" w:lineRule="auto"/>
              <w:jc w:val="both"/>
              <w:rPr>
                <w:rFonts w:ascii="Times New Roman" w:hAnsi="Times New Roman" w:cs="Times New Roman"/>
              </w:rPr>
            </w:pPr>
            <w:r w:rsidRPr="000C3C1D">
              <w:rPr>
                <w:rFonts w:ascii="Times New Roman" w:hAnsi="Times New Roman" w:cs="Times New Roman"/>
              </w:rPr>
              <w:t>председатель правления ПО «Большеигнатовское» (по согласованию)</w:t>
            </w:r>
          </w:p>
        </w:tc>
      </w:tr>
      <w:tr w:rsidR="000C3C1D" w:rsidRPr="000C3C1D" w:rsidTr="00163F31">
        <w:tc>
          <w:tcPr>
            <w:tcW w:w="567" w:type="dxa"/>
          </w:tcPr>
          <w:p w:rsidR="000C3C1D" w:rsidRPr="000C3C1D" w:rsidRDefault="000C3C1D" w:rsidP="000C3C1D">
            <w:pPr>
              <w:spacing w:after="0" w:line="240" w:lineRule="auto"/>
              <w:jc w:val="center"/>
              <w:rPr>
                <w:rFonts w:ascii="Times New Roman" w:hAnsi="Times New Roman" w:cs="Times New Roman"/>
              </w:rPr>
            </w:pPr>
            <w:r w:rsidRPr="000C3C1D">
              <w:rPr>
                <w:rFonts w:ascii="Times New Roman" w:hAnsi="Times New Roman" w:cs="Times New Roman"/>
              </w:rPr>
              <w:t>19.</w:t>
            </w:r>
          </w:p>
        </w:tc>
        <w:tc>
          <w:tcPr>
            <w:tcW w:w="2493" w:type="dxa"/>
          </w:tcPr>
          <w:p w:rsidR="000C3C1D" w:rsidRPr="000C3C1D" w:rsidRDefault="000C3C1D" w:rsidP="000C3C1D">
            <w:pPr>
              <w:spacing w:after="0" w:line="240" w:lineRule="auto"/>
              <w:jc w:val="center"/>
              <w:rPr>
                <w:rFonts w:ascii="Times New Roman" w:hAnsi="Times New Roman" w:cs="Times New Roman"/>
              </w:rPr>
            </w:pPr>
            <w:r w:rsidRPr="000C3C1D">
              <w:rPr>
                <w:rFonts w:ascii="Times New Roman" w:hAnsi="Times New Roman" w:cs="Times New Roman"/>
              </w:rPr>
              <w:t>Полякин А.Г.</w:t>
            </w:r>
          </w:p>
        </w:tc>
        <w:tc>
          <w:tcPr>
            <w:tcW w:w="7572" w:type="dxa"/>
          </w:tcPr>
          <w:p w:rsidR="000C3C1D" w:rsidRPr="000C3C1D" w:rsidRDefault="000C3C1D" w:rsidP="000C3C1D">
            <w:pPr>
              <w:spacing w:after="0" w:line="240" w:lineRule="auto"/>
              <w:jc w:val="both"/>
              <w:rPr>
                <w:rFonts w:ascii="Times New Roman" w:hAnsi="Times New Roman" w:cs="Times New Roman"/>
              </w:rPr>
            </w:pPr>
            <w:r w:rsidRPr="000C3C1D">
              <w:rPr>
                <w:rFonts w:ascii="Times New Roman" w:hAnsi="Times New Roman" w:cs="Times New Roman"/>
              </w:rPr>
              <w:t>индивидуальный предприниматель; председатель Совета предпринимателей при Главе Большеигнатовского муниципального района (по согласованию)</w:t>
            </w:r>
          </w:p>
        </w:tc>
      </w:tr>
    </w:tbl>
    <w:p w:rsidR="000C3C1D" w:rsidRPr="000C3C1D" w:rsidRDefault="000C3C1D" w:rsidP="000C3C1D">
      <w:pPr>
        <w:spacing w:after="0" w:line="240" w:lineRule="auto"/>
        <w:jc w:val="center"/>
        <w:rPr>
          <w:rFonts w:ascii="Times New Roman" w:hAnsi="Times New Roman" w:cs="Times New Roman"/>
        </w:rPr>
      </w:pPr>
    </w:p>
    <w:p w:rsidR="00AB2072" w:rsidRDefault="00AB2072" w:rsidP="000C3C1D">
      <w:pPr>
        <w:pStyle w:val="af1"/>
        <w:ind w:left="0"/>
        <w:rPr>
          <w:b w:val="0"/>
          <w:noProof/>
          <w:sz w:val="22"/>
          <w:szCs w:val="22"/>
        </w:rPr>
      </w:pPr>
    </w:p>
    <w:p w:rsidR="000C3C1D" w:rsidRPr="000C3C1D" w:rsidRDefault="000C3C1D" w:rsidP="000C3C1D">
      <w:pPr>
        <w:pStyle w:val="af1"/>
        <w:ind w:left="0"/>
        <w:rPr>
          <w:b w:val="0"/>
          <w:noProof/>
          <w:sz w:val="22"/>
          <w:szCs w:val="22"/>
        </w:rPr>
      </w:pPr>
      <w:r w:rsidRPr="000C3C1D">
        <w:rPr>
          <w:b w:val="0"/>
          <w:noProof/>
          <w:sz w:val="22"/>
          <w:szCs w:val="22"/>
        </w:rPr>
        <w:lastRenderedPageBreak/>
        <w:drawing>
          <wp:inline distT="0" distB="0" distL="0" distR="0" wp14:anchorId="5EA4B27B" wp14:editId="6F600062">
            <wp:extent cx="581025" cy="609600"/>
            <wp:effectExtent l="0" t="0" r="0" b="0"/>
            <wp:docPr id="3" name="Рисунок 3"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 cy="609600"/>
                    </a:xfrm>
                    <a:prstGeom prst="rect">
                      <a:avLst/>
                    </a:prstGeom>
                    <a:noFill/>
                    <a:ln>
                      <a:noFill/>
                    </a:ln>
                  </pic:spPr>
                </pic:pic>
              </a:graphicData>
            </a:graphic>
          </wp:inline>
        </w:drawing>
      </w:r>
    </w:p>
    <w:p w:rsidR="000C3C1D" w:rsidRPr="000C3C1D" w:rsidRDefault="000C3C1D" w:rsidP="000C3C1D">
      <w:pPr>
        <w:pStyle w:val="af1"/>
        <w:ind w:left="0"/>
        <w:rPr>
          <w:sz w:val="22"/>
          <w:szCs w:val="22"/>
        </w:rPr>
      </w:pPr>
      <w:r w:rsidRPr="000C3C1D">
        <w:rPr>
          <w:sz w:val="22"/>
          <w:szCs w:val="22"/>
        </w:rPr>
        <w:t xml:space="preserve">       Администрация   Большеигнатовского</w:t>
      </w:r>
      <w:r>
        <w:rPr>
          <w:sz w:val="22"/>
          <w:szCs w:val="22"/>
        </w:rPr>
        <w:t xml:space="preserve"> </w:t>
      </w:r>
      <w:r w:rsidRPr="000C3C1D">
        <w:rPr>
          <w:sz w:val="22"/>
          <w:szCs w:val="22"/>
        </w:rPr>
        <w:t>муниципального  района   Республики  Мордовия</w:t>
      </w:r>
    </w:p>
    <w:p w:rsidR="000C3C1D" w:rsidRPr="000C3C1D" w:rsidRDefault="000C3C1D" w:rsidP="000C3C1D">
      <w:pPr>
        <w:pStyle w:val="af1"/>
        <w:jc w:val="left"/>
        <w:rPr>
          <w:sz w:val="22"/>
          <w:szCs w:val="22"/>
        </w:rPr>
      </w:pPr>
      <w:r w:rsidRPr="000C3C1D">
        <w:rPr>
          <w:sz w:val="22"/>
          <w:szCs w:val="22"/>
        </w:rPr>
        <w:t xml:space="preserve">                           </w:t>
      </w:r>
    </w:p>
    <w:p w:rsidR="000C3C1D" w:rsidRPr="000C3C1D" w:rsidRDefault="000C3C1D" w:rsidP="000C3C1D">
      <w:pPr>
        <w:pStyle w:val="4"/>
        <w:spacing w:before="0" w:line="240" w:lineRule="auto"/>
        <w:jc w:val="center"/>
        <w:rPr>
          <w:rFonts w:ascii="Times New Roman" w:hAnsi="Times New Roman" w:cs="Times New Roman"/>
          <w:color w:val="auto"/>
        </w:rPr>
      </w:pPr>
      <w:r w:rsidRPr="000C3C1D">
        <w:rPr>
          <w:rFonts w:ascii="Times New Roman" w:hAnsi="Times New Roman" w:cs="Times New Roman"/>
          <w:color w:val="auto"/>
        </w:rPr>
        <w:t>ПОСТАНОВЛЕНИЕ</w:t>
      </w:r>
    </w:p>
    <w:p w:rsidR="000C3C1D" w:rsidRPr="000C3C1D" w:rsidRDefault="000C3C1D" w:rsidP="000C3C1D">
      <w:pPr>
        <w:spacing w:after="0" w:line="240" w:lineRule="auto"/>
        <w:rPr>
          <w:rFonts w:ascii="Times New Roman" w:hAnsi="Times New Roman" w:cs="Times New Roman"/>
        </w:rPr>
      </w:pPr>
    </w:p>
    <w:p w:rsidR="000C3C1D" w:rsidRPr="000C3C1D" w:rsidRDefault="000C3C1D" w:rsidP="000C3C1D">
      <w:pPr>
        <w:spacing w:after="0" w:line="240" w:lineRule="auto"/>
        <w:rPr>
          <w:rFonts w:ascii="Times New Roman" w:hAnsi="Times New Roman" w:cs="Times New Roman"/>
        </w:rPr>
      </w:pPr>
      <w:r w:rsidRPr="000C3C1D">
        <w:rPr>
          <w:rFonts w:ascii="Times New Roman" w:hAnsi="Times New Roman" w:cs="Times New Roman"/>
        </w:rPr>
        <w:t xml:space="preserve">от   </w:t>
      </w:r>
      <w:r w:rsidRPr="000C3C1D">
        <w:rPr>
          <w:rFonts w:ascii="Times New Roman" w:hAnsi="Times New Roman" w:cs="Times New Roman"/>
          <w:color w:val="000000"/>
          <w:spacing w:val="-9"/>
        </w:rPr>
        <w:t xml:space="preserve">«19»  января  2023 г.                                                                    </w:t>
      </w:r>
      <w:r>
        <w:rPr>
          <w:rFonts w:ascii="Times New Roman" w:hAnsi="Times New Roman" w:cs="Times New Roman"/>
          <w:color w:val="000000"/>
          <w:spacing w:val="-9"/>
        </w:rPr>
        <w:t xml:space="preserve">                            </w:t>
      </w:r>
      <w:r w:rsidR="007B3333">
        <w:rPr>
          <w:rFonts w:ascii="Times New Roman" w:hAnsi="Times New Roman" w:cs="Times New Roman"/>
          <w:color w:val="000000"/>
          <w:spacing w:val="-9"/>
        </w:rPr>
        <w:t xml:space="preserve">         </w:t>
      </w:r>
      <w:r>
        <w:rPr>
          <w:rFonts w:ascii="Times New Roman" w:hAnsi="Times New Roman" w:cs="Times New Roman"/>
          <w:color w:val="000000"/>
          <w:spacing w:val="-9"/>
        </w:rPr>
        <w:t xml:space="preserve"> </w:t>
      </w:r>
      <w:bookmarkStart w:id="0" w:name="_GoBack"/>
      <w:r w:rsidRPr="000C3C1D">
        <w:rPr>
          <w:rFonts w:ascii="Times New Roman" w:hAnsi="Times New Roman" w:cs="Times New Roman"/>
          <w:color w:val="000000"/>
          <w:spacing w:val="-9"/>
        </w:rPr>
        <w:t xml:space="preserve"> </w:t>
      </w:r>
      <w:bookmarkEnd w:id="0"/>
      <w:r w:rsidRPr="000C3C1D">
        <w:rPr>
          <w:rFonts w:ascii="Times New Roman" w:hAnsi="Times New Roman" w:cs="Times New Roman"/>
          <w:color w:val="000000"/>
          <w:spacing w:val="-9"/>
        </w:rPr>
        <w:t xml:space="preserve">       </w:t>
      </w:r>
      <w:r w:rsidRPr="000C3C1D">
        <w:rPr>
          <w:rFonts w:ascii="Times New Roman" w:hAnsi="Times New Roman" w:cs="Times New Roman"/>
        </w:rPr>
        <w:sym w:font="Times New Roman" w:char="2116"/>
      </w:r>
      <w:r w:rsidRPr="000C3C1D">
        <w:rPr>
          <w:rFonts w:ascii="Times New Roman" w:hAnsi="Times New Roman" w:cs="Times New Roman"/>
        </w:rPr>
        <w:t xml:space="preserve">   16                                      </w:t>
      </w:r>
    </w:p>
    <w:p w:rsidR="000C3C1D" w:rsidRPr="000C3C1D" w:rsidRDefault="000C3C1D" w:rsidP="000C3C1D">
      <w:pPr>
        <w:spacing w:after="0" w:line="240" w:lineRule="auto"/>
        <w:rPr>
          <w:rFonts w:ascii="Times New Roman" w:hAnsi="Times New Roman" w:cs="Times New Roman"/>
        </w:rPr>
      </w:pPr>
      <w:r w:rsidRPr="000C3C1D">
        <w:rPr>
          <w:rFonts w:ascii="Times New Roman" w:hAnsi="Times New Roman" w:cs="Times New Roman"/>
        </w:rPr>
        <w:t xml:space="preserve">                                  </w:t>
      </w:r>
    </w:p>
    <w:p w:rsidR="000C3C1D" w:rsidRPr="000C3C1D" w:rsidRDefault="000C3C1D" w:rsidP="000C3C1D">
      <w:pPr>
        <w:spacing w:after="0" w:line="240" w:lineRule="auto"/>
        <w:jc w:val="center"/>
        <w:rPr>
          <w:rFonts w:ascii="Times New Roman" w:hAnsi="Times New Roman" w:cs="Times New Roman"/>
        </w:rPr>
      </w:pPr>
      <w:r w:rsidRPr="000C3C1D">
        <w:rPr>
          <w:rFonts w:ascii="Times New Roman" w:hAnsi="Times New Roman" w:cs="Times New Roman"/>
        </w:rPr>
        <w:t>с. Большое Игнатово</w:t>
      </w:r>
    </w:p>
    <w:p w:rsidR="000C3C1D" w:rsidRPr="000C3C1D" w:rsidRDefault="000C3C1D" w:rsidP="000C3C1D">
      <w:pPr>
        <w:spacing w:after="0" w:line="240" w:lineRule="auto"/>
        <w:rPr>
          <w:rFonts w:ascii="Times New Roman" w:hAnsi="Times New Roman" w:cs="Times New Roman"/>
        </w:rPr>
      </w:pPr>
    </w:p>
    <w:p w:rsidR="000C3C1D" w:rsidRPr="000C3C1D" w:rsidRDefault="000C3C1D" w:rsidP="000C3C1D">
      <w:pPr>
        <w:tabs>
          <w:tab w:val="left" w:pos="4860"/>
          <w:tab w:val="left" w:pos="5760"/>
        </w:tabs>
        <w:spacing w:after="0" w:line="240" w:lineRule="auto"/>
        <w:ind w:right="3775"/>
        <w:rPr>
          <w:rFonts w:ascii="Times New Roman" w:hAnsi="Times New Roman" w:cs="Times New Roman"/>
        </w:rPr>
      </w:pPr>
      <w:r w:rsidRPr="000C3C1D">
        <w:rPr>
          <w:rFonts w:ascii="Times New Roman" w:hAnsi="Times New Roman" w:cs="Times New Roman"/>
        </w:rPr>
        <w:t>О квотировании рабочих мест для отдельных категорий граждан, особо нуждающихся в социальной защите, на территории</w:t>
      </w:r>
      <w:r>
        <w:rPr>
          <w:rFonts w:ascii="Times New Roman" w:hAnsi="Times New Roman" w:cs="Times New Roman"/>
        </w:rPr>
        <w:t xml:space="preserve"> </w:t>
      </w:r>
      <w:r w:rsidRPr="000C3C1D">
        <w:rPr>
          <w:rFonts w:ascii="Times New Roman" w:hAnsi="Times New Roman" w:cs="Times New Roman"/>
        </w:rPr>
        <w:t xml:space="preserve">Большеигнатовского муниципального района на 2023 год </w:t>
      </w:r>
    </w:p>
    <w:p w:rsidR="000C3C1D" w:rsidRPr="000C3C1D" w:rsidRDefault="000C3C1D" w:rsidP="000C3C1D">
      <w:pPr>
        <w:spacing w:after="0" w:line="240" w:lineRule="auto"/>
        <w:rPr>
          <w:rFonts w:ascii="Times New Roman" w:hAnsi="Times New Roman" w:cs="Times New Roman"/>
        </w:rPr>
      </w:pPr>
    </w:p>
    <w:p w:rsidR="000C3C1D" w:rsidRPr="00163F31" w:rsidRDefault="000C3C1D" w:rsidP="000C3C1D">
      <w:pPr>
        <w:spacing w:after="0" w:line="240" w:lineRule="auto"/>
        <w:ind w:firstLine="540"/>
        <w:jc w:val="both"/>
        <w:rPr>
          <w:rFonts w:ascii="Times New Roman" w:hAnsi="Times New Roman" w:cs="Times New Roman"/>
          <w:b/>
        </w:rPr>
      </w:pPr>
      <w:r w:rsidRPr="000C3C1D">
        <w:rPr>
          <w:rFonts w:ascii="Times New Roman" w:hAnsi="Times New Roman" w:cs="Times New Roman"/>
          <w:bCs/>
          <w:spacing w:val="-3"/>
        </w:rPr>
        <w:t xml:space="preserve">В соответствии с </w:t>
      </w:r>
      <w:r w:rsidRPr="000C3C1D">
        <w:rPr>
          <w:rFonts w:ascii="Times New Roman" w:hAnsi="Times New Roman" w:cs="Times New Roman"/>
          <w:spacing w:val="-3"/>
        </w:rPr>
        <w:t xml:space="preserve">Законом Республики Мордовия от 07 февраля 2005 </w:t>
      </w:r>
      <w:r w:rsidRPr="000C3C1D">
        <w:rPr>
          <w:rFonts w:ascii="Times New Roman" w:hAnsi="Times New Roman" w:cs="Times New Roman"/>
          <w:bCs/>
          <w:spacing w:val="-3"/>
        </w:rPr>
        <w:t>года</w:t>
      </w:r>
      <w:r w:rsidRPr="000C3C1D">
        <w:rPr>
          <w:rFonts w:ascii="Times New Roman" w:hAnsi="Times New Roman" w:cs="Times New Roman"/>
          <w:b/>
          <w:bCs/>
          <w:spacing w:val="-3"/>
        </w:rPr>
        <w:t xml:space="preserve"> </w:t>
      </w:r>
      <w:r w:rsidRPr="000C3C1D">
        <w:rPr>
          <w:rFonts w:ascii="Times New Roman" w:hAnsi="Times New Roman" w:cs="Times New Roman"/>
          <w:spacing w:val="-3"/>
        </w:rPr>
        <w:t xml:space="preserve">№ </w:t>
      </w:r>
      <w:r w:rsidRPr="000C3C1D">
        <w:rPr>
          <w:rFonts w:ascii="Times New Roman" w:hAnsi="Times New Roman" w:cs="Times New Roman"/>
        </w:rPr>
        <w:t xml:space="preserve">9-3 «О квотировании рабочих мест для отдельных категорий граждан, особо </w:t>
      </w:r>
      <w:r w:rsidRPr="000C3C1D">
        <w:rPr>
          <w:rFonts w:ascii="Times New Roman" w:hAnsi="Times New Roman" w:cs="Times New Roman"/>
          <w:spacing w:val="-1"/>
        </w:rPr>
        <w:t>нуждающихся в социальной защите»</w:t>
      </w:r>
      <w:r w:rsidRPr="000C3C1D">
        <w:rPr>
          <w:rFonts w:ascii="Times New Roman" w:hAnsi="Times New Roman" w:cs="Times New Roman"/>
        </w:rPr>
        <w:t xml:space="preserve">, </w:t>
      </w:r>
      <w:r w:rsidRPr="000C3C1D">
        <w:rPr>
          <w:rFonts w:ascii="Times New Roman" w:hAnsi="Times New Roman" w:cs="Times New Roman"/>
          <w:spacing w:val="-1"/>
        </w:rPr>
        <w:t>А</w:t>
      </w:r>
      <w:r w:rsidRPr="000C3C1D">
        <w:rPr>
          <w:rFonts w:ascii="Times New Roman" w:hAnsi="Times New Roman" w:cs="Times New Roman"/>
        </w:rPr>
        <w:t xml:space="preserve">дминистрация Большеигнатовского муниципального района </w:t>
      </w:r>
      <w:r w:rsidRPr="00163F31">
        <w:rPr>
          <w:rFonts w:ascii="Times New Roman" w:hAnsi="Times New Roman" w:cs="Times New Roman"/>
          <w:b/>
        </w:rPr>
        <w:t xml:space="preserve">постановляет: </w:t>
      </w:r>
    </w:p>
    <w:p w:rsidR="000C3C1D" w:rsidRPr="000C3C1D" w:rsidRDefault="000C3C1D" w:rsidP="000C3C1D">
      <w:pPr>
        <w:spacing w:after="0" w:line="240" w:lineRule="auto"/>
        <w:jc w:val="center"/>
        <w:rPr>
          <w:rFonts w:ascii="Times New Roman" w:hAnsi="Times New Roman" w:cs="Times New Roman"/>
        </w:rPr>
      </w:pPr>
    </w:p>
    <w:p w:rsidR="000C3C1D" w:rsidRPr="000C3C1D" w:rsidRDefault="000C3C1D" w:rsidP="000C3C1D">
      <w:pPr>
        <w:numPr>
          <w:ilvl w:val="0"/>
          <w:numId w:val="28"/>
        </w:numPr>
        <w:suppressAutoHyphens/>
        <w:spacing w:after="0" w:line="240" w:lineRule="auto"/>
        <w:ind w:left="0" w:firstLine="851"/>
        <w:jc w:val="both"/>
        <w:rPr>
          <w:rFonts w:ascii="Times New Roman" w:hAnsi="Times New Roman" w:cs="Times New Roman"/>
        </w:rPr>
      </w:pPr>
      <w:r w:rsidRPr="000C3C1D">
        <w:rPr>
          <w:rFonts w:ascii="Times New Roman" w:hAnsi="Times New Roman" w:cs="Times New Roman"/>
          <w:spacing w:val="-1"/>
        </w:rPr>
        <w:t xml:space="preserve">В целях </w:t>
      </w:r>
      <w:r w:rsidRPr="000C3C1D">
        <w:rPr>
          <w:rFonts w:ascii="Times New Roman" w:hAnsi="Times New Roman" w:cs="Times New Roman"/>
        </w:rPr>
        <w:t>реализации механизма квотирования рабочих мест в учреждениях и организациях, расположенных на территории Большеигнатовского муниципального района, для отдельных категорий  граждан,  особо нуждающихся в социальной защите рекомендовать:</w:t>
      </w:r>
    </w:p>
    <w:p w:rsidR="000C3C1D" w:rsidRPr="000C3C1D" w:rsidRDefault="000C3C1D" w:rsidP="000C3C1D">
      <w:pPr>
        <w:spacing w:after="0" w:line="240" w:lineRule="auto"/>
        <w:ind w:firstLine="851"/>
        <w:jc w:val="both"/>
        <w:rPr>
          <w:rFonts w:ascii="Times New Roman" w:hAnsi="Times New Roman" w:cs="Times New Roman"/>
        </w:rPr>
      </w:pPr>
      <w:r w:rsidRPr="000C3C1D">
        <w:rPr>
          <w:rFonts w:ascii="Times New Roman" w:hAnsi="Times New Roman" w:cs="Times New Roman"/>
        </w:rPr>
        <w:t>- работодателям, осуществляющим деятельность на территории Большеигнатовского муниципального района, у которых численность работников составляет от 35 до 100 человек включительно, установить квоту для приема инвалидов в размере 2 процентов от среднесписочной численности работников, но не менее одного человека;</w:t>
      </w:r>
    </w:p>
    <w:p w:rsidR="000C3C1D" w:rsidRPr="000C3C1D" w:rsidRDefault="000C3C1D" w:rsidP="000C3C1D">
      <w:pPr>
        <w:spacing w:after="0" w:line="240" w:lineRule="auto"/>
        <w:ind w:firstLine="851"/>
        <w:jc w:val="both"/>
        <w:rPr>
          <w:rFonts w:ascii="Times New Roman" w:hAnsi="Times New Roman" w:cs="Times New Roman"/>
          <w:color w:val="FF0000"/>
        </w:rPr>
      </w:pPr>
      <w:r w:rsidRPr="000C3C1D">
        <w:rPr>
          <w:rFonts w:ascii="Times New Roman" w:hAnsi="Times New Roman" w:cs="Times New Roman"/>
        </w:rPr>
        <w:t>- работодателям, осуществляющим деятельность на территории Большеигнатовского муниципального района, у которых численность работников составляет свыше 100 человек, установить квоту в размере 4 процентов от среднесписочной численности работников: 3 процента для приема на работу инвалидов и 1 процент  для приема иных категорий граждан</w:t>
      </w:r>
      <w:r w:rsidRPr="000C3C1D">
        <w:rPr>
          <w:rFonts w:ascii="Times New Roman" w:hAnsi="Times New Roman" w:cs="Times New Roman"/>
          <w:color w:val="FF0000"/>
        </w:rPr>
        <w:t>.</w:t>
      </w:r>
    </w:p>
    <w:p w:rsidR="000C3C1D" w:rsidRPr="000C3C1D" w:rsidRDefault="000C3C1D" w:rsidP="000C3C1D">
      <w:pPr>
        <w:spacing w:after="0" w:line="240" w:lineRule="auto"/>
        <w:ind w:firstLine="851"/>
        <w:jc w:val="both"/>
        <w:rPr>
          <w:rFonts w:ascii="Times New Roman" w:hAnsi="Times New Roman" w:cs="Times New Roman"/>
        </w:rPr>
      </w:pPr>
      <w:r w:rsidRPr="000C3C1D">
        <w:rPr>
          <w:rFonts w:ascii="Times New Roman" w:hAnsi="Times New Roman" w:cs="Times New Roman"/>
        </w:rPr>
        <w:t xml:space="preserve"> - работодателям ежемесячно не позднее 5 числа месяца, следующего за отчетным месяцем, представлять в отдел организационной и кадровой работы Администрации Большеигнатовского муниципального района сведения о выполнении квоты по трудоустройству граждан, особо нуждающихся в социальной защите.</w:t>
      </w:r>
    </w:p>
    <w:p w:rsidR="000C3C1D" w:rsidRPr="000C3C1D" w:rsidRDefault="000C3C1D" w:rsidP="000C3C1D">
      <w:pPr>
        <w:shd w:val="clear" w:color="auto" w:fill="FFFFFF"/>
        <w:spacing w:after="0" w:line="240" w:lineRule="auto"/>
        <w:ind w:right="38" w:firstLine="540"/>
        <w:jc w:val="both"/>
        <w:rPr>
          <w:rFonts w:ascii="Times New Roman" w:hAnsi="Times New Roman" w:cs="Times New Roman"/>
          <w:color w:val="000000"/>
          <w:spacing w:val="-1"/>
        </w:rPr>
      </w:pPr>
      <w:r w:rsidRPr="000C3C1D">
        <w:rPr>
          <w:rFonts w:ascii="Times New Roman" w:hAnsi="Times New Roman" w:cs="Times New Roman"/>
          <w:spacing w:val="-1"/>
        </w:rPr>
        <w:t xml:space="preserve">2. </w:t>
      </w:r>
      <w:r w:rsidRPr="000C3C1D">
        <w:rPr>
          <w:rFonts w:ascii="Times New Roman" w:hAnsi="Times New Roman" w:cs="Times New Roman"/>
          <w:color w:val="000000"/>
          <w:spacing w:val="-1"/>
        </w:rPr>
        <w:t>Контроль за выполнением настоящего постановления возложить на заместителя Главы Большеигнатовского муниципального района по социальным вопросам – начальника управления по социальной работе Администрации Большеигнатовского муниципального района Кирееву Тамару Михайловну.</w:t>
      </w:r>
    </w:p>
    <w:p w:rsidR="000C3C1D" w:rsidRPr="000C3C1D" w:rsidRDefault="000C3C1D" w:rsidP="000C3C1D">
      <w:pPr>
        <w:shd w:val="clear" w:color="auto" w:fill="FFFFFF"/>
        <w:spacing w:after="0" w:line="240" w:lineRule="auto"/>
        <w:ind w:right="38" w:firstLine="540"/>
        <w:jc w:val="both"/>
        <w:rPr>
          <w:rFonts w:ascii="Times New Roman" w:hAnsi="Times New Roman" w:cs="Times New Roman"/>
          <w:color w:val="000000"/>
          <w:spacing w:val="-1"/>
        </w:rPr>
      </w:pPr>
      <w:r w:rsidRPr="000C3C1D">
        <w:rPr>
          <w:rFonts w:ascii="Times New Roman" w:hAnsi="Times New Roman" w:cs="Times New Roman"/>
          <w:color w:val="000000"/>
          <w:spacing w:val="-1"/>
        </w:rPr>
        <w:t>3. Настоящее постановление вступает в силу после дня официального опубликования (обнародования).</w:t>
      </w:r>
    </w:p>
    <w:p w:rsidR="000C3C1D" w:rsidRPr="000C3C1D" w:rsidRDefault="000C3C1D" w:rsidP="000C3C1D">
      <w:pPr>
        <w:shd w:val="clear" w:color="auto" w:fill="FFFFFF"/>
        <w:spacing w:after="0" w:line="240" w:lineRule="auto"/>
        <w:ind w:right="38" w:firstLine="540"/>
        <w:jc w:val="both"/>
        <w:rPr>
          <w:rFonts w:ascii="Times New Roman" w:hAnsi="Times New Roman" w:cs="Times New Roman"/>
          <w:color w:val="000000"/>
          <w:spacing w:val="-1"/>
        </w:rPr>
      </w:pPr>
      <w:r w:rsidRPr="000C3C1D">
        <w:rPr>
          <w:rFonts w:ascii="Times New Roman" w:hAnsi="Times New Roman" w:cs="Times New Roman"/>
          <w:color w:val="000000"/>
          <w:spacing w:val="-1"/>
        </w:rPr>
        <w:t xml:space="preserve"> </w:t>
      </w:r>
    </w:p>
    <w:p w:rsidR="000C3C1D" w:rsidRPr="000C3C1D" w:rsidRDefault="000C3C1D" w:rsidP="000C3C1D">
      <w:pPr>
        <w:spacing w:after="0" w:line="240" w:lineRule="auto"/>
        <w:jc w:val="both"/>
        <w:rPr>
          <w:rFonts w:ascii="Times New Roman" w:hAnsi="Times New Roman" w:cs="Times New Roman"/>
        </w:rPr>
      </w:pPr>
    </w:p>
    <w:p w:rsidR="000C3C1D" w:rsidRPr="000C3C1D" w:rsidRDefault="000C3C1D" w:rsidP="00163F31">
      <w:pPr>
        <w:spacing w:after="0" w:line="240" w:lineRule="auto"/>
        <w:ind w:firstLine="284"/>
        <w:jc w:val="both"/>
        <w:rPr>
          <w:rFonts w:ascii="Times New Roman" w:hAnsi="Times New Roman" w:cs="Times New Roman"/>
        </w:rPr>
      </w:pPr>
      <w:r w:rsidRPr="000C3C1D">
        <w:rPr>
          <w:rFonts w:ascii="Times New Roman" w:hAnsi="Times New Roman" w:cs="Times New Roman"/>
        </w:rPr>
        <w:t>Глава Большеигнатовского</w:t>
      </w:r>
    </w:p>
    <w:p w:rsidR="002539F1" w:rsidRPr="00D5618B" w:rsidRDefault="000C3C1D" w:rsidP="00163F31">
      <w:pPr>
        <w:spacing w:after="0" w:line="240" w:lineRule="auto"/>
        <w:ind w:firstLine="284"/>
        <w:jc w:val="both"/>
      </w:pPr>
      <w:r w:rsidRPr="000C3C1D">
        <w:rPr>
          <w:rFonts w:ascii="Times New Roman" w:hAnsi="Times New Roman" w:cs="Times New Roman"/>
        </w:rPr>
        <w:t xml:space="preserve">муниципального района                                              </w:t>
      </w:r>
      <w:r>
        <w:rPr>
          <w:rFonts w:ascii="Times New Roman" w:hAnsi="Times New Roman" w:cs="Times New Roman"/>
        </w:rPr>
        <w:t xml:space="preserve">          </w:t>
      </w:r>
      <w:r w:rsidR="002F1147">
        <w:rPr>
          <w:rFonts w:ascii="Times New Roman" w:hAnsi="Times New Roman" w:cs="Times New Roman"/>
        </w:rPr>
        <w:t xml:space="preserve">            </w:t>
      </w:r>
      <w:r>
        <w:rPr>
          <w:rFonts w:ascii="Times New Roman" w:hAnsi="Times New Roman" w:cs="Times New Roman"/>
        </w:rPr>
        <w:t xml:space="preserve">  </w:t>
      </w:r>
      <w:r w:rsidRPr="000C3C1D">
        <w:rPr>
          <w:rFonts w:ascii="Times New Roman" w:hAnsi="Times New Roman" w:cs="Times New Roman"/>
        </w:rPr>
        <w:t xml:space="preserve">      Т.Н. Полозова</w:t>
      </w:r>
    </w:p>
    <w:sectPr w:rsidR="002539F1" w:rsidRPr="00D5618B" w:rsidSect="000C3C1D">
      <w:headerReference w:type="default" r:id="rId11"/>
      <w:pgSz w:w="11906" w:h="16838"/>
      <w:pgMar w:top="1134" w:right="850" w:bottom="1134" w:left="1701" w:header="709" w:footer="720" w:gutter="0"/>
      <w:pgNumType w:start="29"/>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525D" w:rsidRDefault="0009525D" w:rsidP="00AE471C">
      <w:pPr>
        <w:spacing w:after="0" w:line="240" w:lineRule="auto"/>
      </w:pPr>
      <w:r>
        <w:separator/>
      </w:r>
    </w:p>
  </w:endnote>
  <w:endnote w:type="continuationSeparator" w:id="0">
    <w:p w:rsidR="0009525D" w:rsidRDefault="0009525D" w:rsidP="00AE47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charset w:val="00"/>
    <w:family w:val="auto"/>
    <w:pitch w:val="default"/>
  </w:font>
  <w:font w:name="Garamond">
    <w:panose1 w:val="02020404030301010803"/>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Lohit Hindi">
    <w:altName w:val="Times New Roman"/>
    <w:charset w:val="01"/>
    <w:family w:val="auto"/>
    <w:pitch w:val="variable"/>
  </w:font>
  <w:font w:name="Lucida Sans Unicode">
    <w:panose1 w:val="020B0602030504020204"/>
    <w:charset w:val="CC"/>
    <w:family w:val="swiss"/>
    <w:pitch w:val="variable"/>
    <w:sig w:usb0="80000AFF" w:usb1="0000396B" w:usb2="00000000" w:usb3="00000000" w:csb0="000000BF" w:csb1="00000000"/>
  </w:font>
  <w:font w:name="SchoolBook">
    <w:altName w:val="Times New Roman"/>
    <w:charset w:val="00"/>
    <w:family w:val="auto"/>
    <w:pitch w:val="variable"/>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Georgia">
    <w:panose1 w:val="02040502050405020303"/>
    <w:charset w:val="CC"/>
    <w:family w:val="roman"/>
    <w:pitch w:val="variable"/>
    <w:sig w:usb0="00000287" w:usb1="000000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 w:name="Impact">
    <w:panose1 w:val="020B0806030902050204"/>
    <w:charset w:val="CC"/>
    <w:family w:val="swiss"/>
    <w:pitch w:val="variable"/>
    <w:sig w:usb0="00000287" w:usb1="00000000" w:usb2="00000000" w:usb3="00000000" w:csb0="0000009F" w:csb1="00000000"/>
  </w:font>
  <w:font w:name="TextBookC">
    <w:altName w:val="Arial"/>
    <w:panose1 w:val="00000000000000000000"/>
    <w:charset w:val="CC"/>
    <w:family w:val="modern"/>
    <w:notTrueType/>
    <w:pitch w:val="variable"/>
    <w:sig w:usb0="00000001" w:usb1="00000000" w:usb2="00000000" w:usb3="00000000" w:csb0="00000005" w:csb1="00000000"/>
  </w:font>
  <w:font w:name="XO Thames">
    <w:altName w:val="Times New Roman"/>
    <w:panose1 w:val="00000000000000000000"/>
    <w:charset w:val="00"/>
    <w:family w:val="roman"/>
    <w:notTrueType/>
    <w:pitch w:val="default"/>
  </w:font>
  <w:font w:name="OpenSymbol">
    <w:altName w:val="Arial Unicode MS"/>
    <w:charset w:val="80"/>
    <w:family w:val="auto"/>
    <w:pitch w:val="default"/>
  </w:font>
  <w:font w:name="Liberation Serif">
    <w:altName w:val="Times New Roman"/>
    <w:charset w:val="CC"/>
    <w:family w:val="roman"/>
    <w:pitch w:val="variable"/>
  </w:font>
  <w:font w:name="SimSun">
    <w:altName w:val="宋体"/>
    <w:panose1 w:val="02010600030101010101"/>
    <w:charset w:val="86"/>
    <w:family w:val="auto"/>
    <w:notTrueType/>
    <w:pitch w:val="variable"/>
    <w:sig w:usb0="00000001" w:usb1="080E0000" w:usb2="00000010" w:usb3="00000000" w:csb0="00040000" w:csb1="00000000"/>
  </w:font>
  <w:font w:name="Liberation Mono">
    <w:altName w:val="Courier New"/>
    <w:charset w:val="CC"/>
    <w:family w:val="modern"/>
    <w:pitch w:val="default"/>
  </w:font>
  <w:font w:name="NSimSun">
    <w:panose1 w:val="02010609030101010101"/>
    <w:charset w:val="86"/>
    <w:family w:val="modern"/>
    <w:pitch w:val="fixed"/>
    <w:sig w:usb0="00000003" w:usb1="288F0000" w:usb2="00000016" w:usb3="00000000" w:csb0="00040001" w:csb1="00000000"/>
  </w:font>
  <w:font w:name="Liberation Sans">
    <w:altName w:val="Arial"/>
    <w:charset w:val="CC"/>
    <w:family w:val="roman"/>
    <w:pitch w:val="variable"/>
    <w:sig w:usb0="00000201" w:usb1="00000000" w:usb2="00000000" w:usb3="00000000" w:csb0="00000004" w:csb1="00000000"/>
  </w:font>
  <w:font w:name="Microsoft YaHei">
    <w:panose1 w:val="020B0503020204020204"/>
    <w:charset w:val="86"/>
    <w:family w:val="swiss"/>
    <w:pitch w:val="variable"/>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525D" w:rsidRDefault="0009525D" w:rsidP="00AE471C">
      <w:pPr>
        <w:spacing w:after="0" w:line="240" w:lineRule="auto"/>
      </w:pPr>
      <w:r>
        <w:separator/>
      </w:r>
    </w:p>
  </w:footnote>
  <w:footnote w:type="continuationSeparator" w:id="0">
    <w:p w:rsidR="0009525D" w:rsidRDefault="0009525D" w:rsidP="00AE47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A8E" w:rsidRDefault="00B46A8E">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E8E073B4"/>
    <w:lvl w:ilvl="0">
      <w:start w:val="1"/>
      <w:numFmt w:val="decimal"/>
      <w:pStyle w:val="a"/>
      <w:lvlText w:val="%1."/>
      <w:lvlJc w:val="left"/>
      <w:pPr>
        <w:tabs>
          <w:tab w:val="num" w:pos="360"/>
        </w:tabs>
        <w:ind w:left="360" w:hanging="360"/>
      </w:pPr>
    </w:lvl>
  </w:abstractNum>
  <w:abstractNum w:abstractNumId="1">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nsid w:val="00000002"/>
    <w:multiLevelType w:val="singleLevel"/>
    <w:tmpl w:val="00000002"/>
    <w:name w:val="WW8Num2"/>
    <w:lvl w:ilvl="0">
      <w:start w:val="1"/>
      <w:numFmt w:val="bullet"/>
      <w:lvlText w:val=""/>
      <w:lvlJc w:val="left"/>
      <w:pPr>
        <w:tabs>
          <w:tab w:val="num" w:pos="1764"/>
        </w:tabs>
        <w:ind w:left="1821" w:hanging="624"/>
      </w:pPr>
      <w:rPr>
        <w:rFonts w:ascii="Symbol" w:hAnsi="Symbol" w:cs="Symbol"/>
      </w:rPr>
    </w:lvl>
  </w:abstractNum>
  <w:abstractNum w:abstractNumId="3">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Symbol"/>
      </w:rPr>
    </w:lvl>
  </w:abstractNum>
  <w:abstractNum w:abstractNumId="4">
    <w:nsid w:val="00000004"/>
    <w:multiLevelType w:val="multilevel"/>
    <w:tmpl w:val="00000004"/>
    <w:name w:val="WW8Num4"/>
    <w:lvl w:ilvl="0">
      <w:start w:val="1"/>
      <w:numFmt w:val="decimal"/>
      <w:lvlText w:val="%1."/>
      <w:lvlJc w:val="left"/>
      <w:pPr>
        <w:tabs>
          <w:tab w:val="num" w:pos="1021"/>
        </w:tabs>
        <w:ind w:left="1021" w:hanging="454"/>
      </w:pPr>
    </w:lvl>
    <w:lvl w:ilvl="1">
      <w:start w:val="1"/>
      <w:numFmt w:val="bullet"/>
      <w:lvlText w:val=""/>
      <w:lvlJc w:val="left"/>
      <w:pPr>
        <w:tabs>
          <w:tab w:val="num" w:pos="1647"/>
        </w:tabs>
        <w:ind w:left="1930" w:hanging="283"/>
      </w:pPr>
      <w:rPr>
        <w:rFonts w:ascii="Symbol" w:hAnsi="Symbol"/>
      </w:rPr>
    </w:lvl>
    <w:lvl w:ilvl="2">
      <w:start w:val="1"/>
      <w:numFmt w:val="decimal"/>
      <w:lvlText w:val="%3."/>
      <w:lvlJc w:val="left"/>
      <w:pPr>
        <w:tabs>
          <w:tab w:val="num" w:pos="2907"/>
        </w:tabs>
        <w:ind w:left="2907" w:hanging="36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5">
    <w:nsid w:val="00000005"/>
    <w:multiLevelType w:val="multilevel"/>
    <w:tmpl w:val="00000005"/>
    <w:name w:val="WW8Num5"/>
    <w:lvl w:ilvl="0">
      <w:start w:val="4"/>
      <w:numFmt w:val="decimal"/>
      <w:lvlText w:val="%1."/>
      <w:lvlJc w:val="left"/>
      <w:pPr>
        <w:tabs>
          <w:tab w:val="num" w:pos="851"/>
        </w:tabs>
        <w:ind w:left="851" w:hanging="851"/>
      </w:pPr>
      <w:rPr>
        <w:rFonts w:cs="Times New Roman"/>
      </w:rPr>
    </w:lvl>
    <w:lvl w:ilvl="1">
      <w:start w:val="1"/>
      <w:numFmt w:val="decimal"/>
      <w:lvlText w:val="%1.%2"/>
      <w:lvlJc w:val="left"/>
      <w:pPr>
        <w:tabs>
          <w:tab w:val="num" w:pos="851"/>
        </w:tabs>
        <w:ind w:left="851" w:hanging="851"/>
      </w:pPr>
      <w:rPr>
        <w:rFonts w:cs="Times New Roman"/>
      </w:rPr>
    </w:lvl>
    <w:lvl w:ilvl="2">
      <w:start w:val="1"/>
      <w:numFmt w:val="decimal"/>
      <w:lvlText w:val="%1.%2.%3"/>
      <w:lvlJc w:val="left"/>
      <w:pPr>
        <w:tabs>
          <w:tab w:val="num" w:pos="720"/>
        </w:tabs>
        <w:ind w:left="0" w:firstLine="0"/>
      </w:pPr>
      <w:rPr>
        <w:rFonts w:cs="Times New Roman"/>
      </w:rPr>
    </w:lvl>
    <w:lvl w:ilvl="3">
      <w:start w:val="1"/>
      <w:numFmt w:val="none"/>
      <w:suff w:val="nothing"/>
      <w:lvlText w:val="4.1.1."/>
      <w:lvlJc w:val="left"/>
      <w:pPr>
        <w:tabs>
          <w:tab w:val="num" w:pos="0"/>
        </w:tabs>
        <w:ind w:left="0" w:firstLine="0"/>
      </w:pPr>
      <w:rPr>
        <w:rFonts w:cs="Times New Roman"/>
      </w:rPr>
    </w:lvl>
    <w:lvl w:ilvl="4">
      <w:start w:val="1"/>
      <w:numFmt w:val="decimal"/>
      <w:lvlText w:val="(%5)"/>
      <w:lvlJc w:val="left"/>
      <w:pPr>
        <w:tabs>
          <w:tab w:val="num" w:pos="0"/>
        </w:tabs>
        <w:ind w:left="2410" w:hanging="708"/>
      </w:pPr>
      <w:rPr>
        <w:rFonts w:cs="Times New Roman"/>
      </w:rPr>
    </w:lvl>
    <w:lvl w:ilvl="5">
      <w:start w:val="1"/>
      <w:numFmt w:val="lowerLetter"/>
      <w:lvlText w:val="(%6)"/>
      <w:lvlJc w:val="left"/>
      <w:pPr>
        <w:tabs>
          <w:tab w:val="num" w:pos="0"/>
        </w:tabs>
        <w:ind w:left="3118" w:hanging="708"/>
      </w:pPr>
      <w:rPr>
        <w:rFonts w:cs="Times New Roman"/>
      </w:rPr>
    </w:lvl>
    <w:lvl w:ilvl="6">
      <w:start w:val="1"/>
      <w:numFmt w:val="lowerRoman"/>
      <w:lvlText w:val="(%7)"/>
      <w:lvlJc w:val="left"/>
      <w:pPr>
        <w:tabs>
          <w:tab w:val="num" w:pos="0"/>
        </w:tabs>
        <w:ind w:left="3826" w:hanging="708"/>
      </w:pPr>
      <w:rPr>
        <w:rFonts w:cs="Times New Roman"/>
      </w:rPr>
    </w:lvl>
    <w:lvl w:ilvl="7">
      <w:start w:val="1"/>
      <w:numFmt w:val="lowerLetter"/>
      <w:lvlText w:val="(%8)"/>
      <w:lvlJc w:val="left"/>
      <w:pPr>
        <w:tabs>
          <w:tab w:val="num" w:pos="0"/>
        </w:tabs>
        <w:ind w:left="4534" w:hanging="708"/>
      </w:pPr>
      <w:rPr>
        <w:rFonts w:cs="Times New Roman"/>
      </w:rPr>
    </w:lvl>
    <w:lvl w:ilvl="8">
      <w:start w:val="1"/>
      <w:numFmt w:val="lowerRoman"/>
      <w:lvlText w:val="(%9)"/>
      <w:lvlJc w:val="left"/>
      <w:pPr>
        <w:tabs>
          <w:tab w:val="num" w:pos="0"/>
        </w:tabs>
        <w:ind w:left="5242" w:hanging="708"/>
      </w:pPr>
      <w:rPr>
        <w:rFonts w:cs="Times New Roman"/>
      </w:rPr>
    </w:lvl>
  </w:abstractNum>
  <w:abstractNum w:abstractNumId="6">
    <w:nsid w:val="00000006"/>
    <w:multiLevelType w:val="singleLevel"/>
    <w:tmpl w:val="00000006"/>
    <w:name w:val="WW8Num6"/>
    <w:lvl w:ilvl="0">
      <w:start w:val="1"/>
      <w:numFmt w:val="bullet"/>
      <w:lvlText w:val=""/>
      <w:lvlJc w:val="left"/>
      <w:pPr>
        <w:tabs>
          <w:tab w:val="num" w:pos="1068"/>
        </w:tabs>
        <w:ind w:left="1068" w:hanging="360"/>
      </w:pPr>
      <w:rPr>
        <w:rFonts w:ascii="Symbol" w:hAnsi="Symbol" w:cs="Times New Roman"/>
      </w:rPr>
    </w:lvl>
  </w:abstractNum>
  <w:abstractNum w:abstractNumId="7">
    <w:nsid w:val="00000007"/>
    <w:multiLevelType w:val="singleLevel"/>
    <w:tmpl w:val="00000007"/>
    <w:name w:val="WW8Num7"/>
    <w:lvl w:ilvl="0">
      <w:start w:val="3"/>
      <w:numFmt w:val="decimal"/>
      <w:lvlText w:val="%1."/>
      <w:lvlJc w:val="left"/>
      <w:pPr>
        <w:tabs>
          <w:tab w:val="num" w:pos="540"/>
        </w:tabs>
        <w:ind w:left="540" w:hanging="360"/>
      </w:pPr>
      <w:rPr>
        <w:rFonts w:ascii="Symbol" w:hAnsi="Symbol" w:cs="Symbol"/>
        <w:color w:val="auto"/>
      </w:rPr>
    </w:lvl>
  </w:abstractNum>
  <w:abstractNum w:abstractNumId="8">
    <w:nsid w:val="00000008"/>
    <w:multiLevelType w:val="singleLevel"/>
    <w:tmpl w:val="00000008"/>
    <w:name w:val="WW8Num8"/>
    <w:lvl w:ilvl="0">
      <w:start w:val="1"/>
      <w:numFmt w:val="bullet"/>
      <w:lvlText w:val=""/>
      <w:lvlJc w:val="left"/>
      <w:pPr>
        <w:tabs>
          <w:tab w:val="num" w:pos="3839"/>
        </w:tabs>
        <w:ind w:left="3839" w:hanging="360"/>
      </w:pPr>
      <w:rPr>
        <w:rFonts w:ascii="Symbol" w:hAnsi="Symbol" w:cs="Times New Roman"/>
        <w:color w:val="auto"/>
      </w:rPr>
    </w:lvl>
  </w:abstractNum>
  <w:abstractNum w:abstractNumId="9">
    <w:nsid w:val="00000009"/>
    <w:multiLevelType w:val="singleLevel"/>
    <w:tmpl w:val="00000009"/>
    <w:name w:val="WW8Num9"/>
    <w:lvl w:ilvl="0">
      <w:start w:val="1"/>
      <w:numFmt w:val="bullet"/>
      <w:lvlText w:val=""/>
      <w:lvlJc w:val="left"/>
      <w:pPr>
        <w:tabs>
          <w:tab w:val="num" w:pos="0"/>
        </w:tabs>
        <w:ind w:left="567" w:firstLine="567"/>
      </w:pPr>
      <w:rPr>
        <w:rFonts w:ascii="Wingdings" w:hAnsi="Wingdings"/>
      </w:rPr>
    </w:lvl>
  </w:abstractNum>
  <w:abstractNum w:abstractNumId="10">
    <w:nsid w:val="0000000A"/>
    <w:multiLevelType w:val="singleLevel"/>
    <w:tmpl w:val="0000000A"/>
    <w:name w:val="WW8Num10"/>
    <w:lvl w:ilvl="0">
      <w:start w:val="1"/>
      <w:numFmt w:val="bullet"/>
      <w:lvlText w:val=""/>
      <w:lvlJc w:val="left"/>
      <w:pPr>
        <w:tabs>
          <w:tab w:val="num" w:pos="757"/>
        </w:tabs>
        <w:ind w:left="757" w:hanging="360"/>
      </w:pPr>
      <w:rPr>
        <w:rFonts w:ascii="Wingdings" w:hAnsi="Wingdings" w:cs="Symbol"/>
      </w:rPr>
    </w:lvl>
  </w:abstractNum>
  <w:abstractNum w:abstractNumId="11">
    <w:nsid w:val="01C93DA7"/>
    <w:multiLevelType w:val="hybridMultilevel"/>
    <w:tmpl w:val="D82C9900"/>
    <w:lvl w:ilvl="0" w:tplc="2236DAC0">
      <w:numFmt w:val="bullet"/>
      <w:lvlText w:val="-"/>
      <w:lvlJc w:val="left"/>
      <w:pPr>
        <w:ind w:left="962" w:hanging="164"/>
      </w:pPr>
      <w:rPr>
        <w:rFonts w:ascii="Times New Roman" w:eastAsia="Times New Roman" w:hAnsi="Times New Roman" w:cs="Times New Roman" w:hint="default"/>
        <w:w w:val="100"/>
        <w:sz w:val="28"/>
        <w:szCs w:val="28"/>
        <w:lang w:val="ru-RU" w:eastAsia="en-US" w:bidi="ar-SA"/>
      </w:rPr>
    </w:lvl>
    <w:lvl w:ilvl="1" w:tplc="838CF6A6">
      <w:numFmt w:val="bullet"/>
      <w:lvlText w:val="•"/>
      <w:lvlJc w:val="left"/>
      <w:pPr>
        <w:ind w:left="1912" w:hanging="164"/>
      </w:pPr>
      <w:rPr>
        <w:rFonts w:hint="default"/>
        <w:lang w:val="ru-RU" w:eastAsia="en-US" w:bidi="ar-SA"/>
      </w:rPr>
    </w:lvl>
    <w:lvl w:ilvl="2" w:tplc="DD84B650">
      <w:numFmt w:val="bullet"/>
      <w:lvlText w:val="•"/>
      <w:lvlJc w:val="left"/>
      <w:pPr>
        <w:ind w:left="2865" w:hanging="164"/>
      </w:pPr>
      <w:rPr>
        <w:rFonts w:hint="default"/>
        <w:lang w:val="ru-RU" w:eastAsia="en-US" w:bidi="ar-SA"/>
      </w:rPr>
    </w:lvl>
    <w:lvl w:ilvl="3" w:tplc="99947272">
      <w:numFmt w:val="bullet"/>
      <w:lvlText w:val="•"/>
      <w:lvlJc w:val="left"/>
      <w:pPr>
        <w:ind w:left="3817" w:hanging="164"/>
      </w:pPr>
      <w:rPr>
        <w:rFonts w:hint="default"/>
        <w:lang w:val="ru-RU" w:eastAsia="en-US" w:bidi="ar-SA"/>
      </w:rPr>
    </w:lvl>
    <w:lvl w:ilvl="4" w:tplc="E5A20B42">
      <w:numFmt w:val="bullet"/>
      <w:lvlText w:val="•"/>
      <w:lvlJc w:val="left"/>
      <w:pPr>
        <w:ind w:left="4770" w:hanging="164"/>
      </w:pPr>
      <w:rPr>
        <w:rFonts w:hint="default"/>
        <w:lang w:val="ru-RU" w:eastAsia="en-US" w:bidi="ar-SA"/>
      </w:rPr>
    </w:lvl>
    <w:lvl w:ilvl="5" w:tplc="5AF4C126">
      <w:numFmt w:val="bullet"/>
      <w:lvlText w:val="•"/>
      <w:lvlJc w:val="left"/>
      <w:pPr>
        <w:ind w:left="5723" w:hanging="164"/>
      </w:pPr>
      <w:rPr>
        <w:rFonts w:hint="default"/>
        <w:lang w:val="ru-RU" w:eastAsia="en-US" w:bidi="ar-SA"/>
      </w:rPr>
    </w:lvl>
    <w:lvl w:ilvl="6" w:tplc="494C527A">
      <w:numFmt w:val="bullet"/>
      <w:lvlText w:val="•"/>
      <w:lvlJc w:val="left"/>
      <w:pPr>
        <w:ind w:left="6675" w:hanging="164"/>
      </w:pPr>
      <w:rPr>
        <w:rFonts w:hint="default"/>
        <w:lang w:val="ru-RU" w:eastAsia="en-US" w:bidi="ar-SA"/>
      </w:rPr>
    </w:lvl>
    <w:lvl w:ilvl="7" w:tplc="6226A582">
      <w:numFmt w:val="bullet"/>
      <w:lvlText w:val="•"/>
      <w:lvlJc w:val="left"/>
      <w:pPr>
        <w:ind w:left="7628" w:hanging="164"/>
      </w:pPr>
      <w:rPr>
        <w:rFonts w:hint="default"/>
        <w:lang w:val="ru-RU" w:eastAsia="en-US" w:bidi="ar-SA"/>
      </w:rPr>
    </w:lvl>
    <w:lvl w:ilvl="8" w:tplc="F76CB6EA">
      <w:numFmt w:val="bullet"/>
      <w:lvlText w:val="•"/>
      <w:lvlJc w:val="left"/>
      <w:pPr>
        <w:ind w:left="8581" w:hanging="164"/>
      </w:pPr>
      <w:rPr>
        <w:rFonts w:hint="default"/>
        <w:lang w:val="ru-RU" w:eastAsia="en-US" w:bidi="ar-SA"/>
      </w:rPr>
    </w:lvl>
  </w:abstractNum>
  <w:abstractNum w:abstractNumId="12">
    <w:nsid w:val="03AC06E9"/>
    <w:multiLevelType w:val="hybridMultilevel"/>
    <w:tmpl w:val="8628398C"/>
    <w:lvl w:ilvl="0" w:tplc="D01E8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0A1A2C17"/>
    <w:multiLevelType w:val="hybridMultilevel"/>
    <w:tmpl w:val="69044FBE"/>
    <w:lvl w:ilvl="0" w:tplc="7BEED996">
      <w:start w:val="1"/>
      <w:numFmt w:val="decimal"/>
      <w:lvlText w:val="%1"/>
      <w:lvlJc w:val="left"/>
      <w:pPr>
        <w:ind w:left="1170" w:hanging="495"/>
      </w:pPr>
      <w:rPr>
        <w:rFonts w:ascii="Times New Roman" w:eastAsia="Times New Roman" w:hAnsi="Times New Roman" w:cs="Times New Roman"/>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4">
    <w:nsid w:val="11603CD7"/>
    <w:multiLevelType w:val="multilevel"/>
    <w:tmpl w:val="AB763D18"/>
    <w:lvl w:ilvl="0">
      <w:start w:val="1"/>
      <w:numFmt w:val="decimal"/>
      <w:lvlText w:val="%1."/>
      <w:lvlJc w:val="left"/>
      <w:pPr>
        <w:ind w:left="450" w:hanging="450"/>
      </w:pPr>
    </w:lvl>
    <w:lvl w:ilvl="1">
      <w:start w:val="1"/>
      <w:numFmt w:val="decimal"/>
      <w:lvlText w:val="%1.%2."/>
      <w:lvlJc w:val="left"/>
      <w:pPr>
        <w:ind w:left="1425" w:hanging="72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6030" w:hanging="1800"/>
      </w:pPr>
    </w:lvl>
    <w:lvl w:ilvl="7">
      <w:start w:val="1"/>
      <w:numFmt w:val="decimal"/>
      <w:lvlText w:val="%1.%2.%3.%4.%5.%6.%7.%8."/>
      <w:lvlJc w:val="left"/>
      <w:pPr>
        <w:ind w:left="6735" w:hanging="1800"/>
      </w:pPr>
    </w:lvl>
    <w:lvl w:ilvl="8">
      <w:start w:val="1"/>
      <w:numFmt w:val="decimal"/>
      <w:lvlText w:val="%1.%2.%3.%4.%5.%6.%7.%8.%9."/>
      <w:lvlJc w:val="left"/>
      <w:pPr>
        <w:ind w:left="7800" w:hanging="2160"/>
      </w:pPr>
    </w:lvl>
  </w:abstractNum>
  <w:abstractNum w:abstractNumId="15">
    <w:nsid w:val="154235CE"/>
    <w:multiLevelType w:val="hybridMultilevel"/>
    <w:tmpl w:val="54CC66A0"/>
    <w:lvl w:ilvl="0" w:tplc="3C889C6C">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160616A0"/>
    <w:multiLevelType w:val="multilevel"/>
    <w:tmpl w:val="616E52A0"/>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7">
    <w:nsid w:val="165619F2"/>
    <w:multiLevelType w:val="hybridMultilevel"/>
    <w:tmpl w:val="1B02A392"/>
    <w:lvl w:ilvl="0" w:tplc="0812F3F2">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8">
    <w:nsid w:val="21846A43"/>
    <w:multiLevelType w:val="hybridMultilevel"/>
    <w:tmpl w:val="C43238EE"/>
    <w:lvl w:ilvl="0" w:tplc="486261E4">
      <w:start w:val="4"/>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9">
    <w:nsid w:val="300B5628"/>
    <w:multiLevelType w:val="hybridMultilevel"/>
    <w:tmpl w:val="F9F61FF6"/>
    <w:lvl w:ilvl="0" w:tplc="D01E8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20F1C87"/>
    <w:multiLevelType w:val="multilevel"/>
    <w:tmpl w:val="2E221D28"/>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355D7C11"/>
    <w:multiLevelType w:val="hybridMultilevel"/>
    <w:tmpl w:val="87124626"/>
    <w:lvl w:ilvl="0" w:tplc="864A61DA">
      <w:start w:val="1"/>
      <w:numFmt w:val="decimal"/>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3AC711F9"/>
    <w:multiLevelType w:val="hybridMultilevel"/>
    <w:tmpl w:val="84621A34"/>
    <w:lvl w:ilvl="0" w:tplc="D01E8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8052695"/>
    <w:multiLevelType w:val="hybridMultilevel"/>
    <w:tmpl w:val="B7445BF8"/>
    <w:lvl w:ilvl="0" w:tplc="D01E8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0F0521F"/>
    <w:multiLevelType w:val="multilevel"/>
    <w:tmpl w:val="AB763D18"/>
    <w:lvl w:ilvl="0">
      <w:start w:val="1"/>
      <w:numFmt w:val="decimal"/>
      <w:lvlText w:val="%1."/>
      <w:lvlJc w:val="left"/>
      <w:pPr>
        <w:ind w:left="450" w:hanging="450"/>
      </w:pPr>
    </w:lvl>
    <w:lvl w:ilvl="1">
      <w:start w:val="1"/>
      <w:numFmt w:val="decimal"/>
      <w:lvlText w:val="%1.%2."/>
      <w:lvlJc w:val="left"/>
      <w:pPr>
        <w:ind w:left="1425" w:hanging="72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6030" w:hanging="1800"/>
      </w:pPr>
    </w:lvl>
    <w:lvl w:ilvl="7">
      <w:start w:val="1"/>
      <w:numFmt w:val="decimal"/>
      <w:lvlText w:val="%1.%2.%3.%4.%5.%6.%7.%8."/>
      <w:lvlJc w:val="left"/>
      <w:pPr>
        <w:ind w:left="6735" w:hanging="1800"/>
      </w:pPr>
    </w:lvl>
    <w:lvl w:ilvl="8">
      <w:start w:val="1"/>
      <w:numFmt w:val="decimal"/>
      <w:lvlText w:val="%1.%2.%3.%4.%5.%6.%7.%8.%9."/>
      <w:lvlJc w:val="left"/>
      <w:pPr>
        <w:ind w:left="7800" w:hanging="2160"/>
      </w:pPr>
    </w:lvl>
  </w:abstractNum>
  <w:abstractNum w:abstractNumId="25">
    <w:nsid w:val="579067E1"/>
    <w:multiLevelType w:val="multilevel"/>
    <w:tmpl w:val="FC1ECEF8"/>
    <w:lvl w:ilvl="0">
      <w:start w:val="1"/>
      <w:numFmt w:val="decimal"/>
      <w:lvlText w:val="%1."/>
      <w:lvlJc w:val="left"/>
      <w:pPr>
        <w:ind w:left="495" w:hanging="495"/>
      </w:pPr>
      <w:rPr>
        <w:rFonts w:hint="default"/>
      </w:rPr>
    </w:lvl>
    <w:lvl w:ilvl="1">
      <w:start w:val="1"/>
      <w:numFmt w:val="decimal"/>
      <w:lvlText w:val="%1.%2."/>
      <w:lvlJc w:val="left"/>
      <w:pPr>
        <w:ind w:left="1125" w:hanging="72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2295" w:hanging="108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465" w:hanging="1440"/>
      </w:pPr>
      <w:rPr>
        <w:rFonts w:hint="default"/>
      </w:rPr>
    </w:lvl>
    <w:lvl w:ilvl="6">
      <w:start w:val="1"/>
      <w:numFmt w:val="decimal"/>
      <w:lvlText w:val="%1.%2.%3.%4.%5.%6.%7."/>
      <w:lvlJc w:val="left"/>
      <w:pPr>
        <w:ind w:left="4230" w:hanging="1800"/>
      </w:pPr>
      <w:rPr>
        <w:rFonts w:hint="default"/>
      </w:rPr>
    </w:lvl>
    <w:lvl w:ilvl="7">
      <w:start w:val="1"/>
      <w:numFmt w:val="decimal"/>
      <w:lvlText w:val="%1.%2.%3.%4.%5.%6.%7.%8."/>
      <w:lvlJc w:val="left"/>
      <w:pPr>
        <w:ind w:left="4635" w:hanging="1800"/>
      </w:pPr>
      <w:rPr>
        <w:rFonts w:hint="default"/>
      </w:rPr>
    </w:lvl>
    <w:lvl w:ilvl="8">
      <w:start w:val="1"/>
      <w:numFmt w:val="decimal"/>
      <w:lvlText w:val="%1.%2.%3.%4.%5.%6.%7.%8.%9."/>
      <w:lvlJc w:val="left"/>
      <w:pPr>
        <w:ind w:left="5400" w:hanging="2160"/>
      </w:pPr>
      <w:rPr>
        <w:rFonts w:hint="default"/>
      </w:rPr>
    </w:lvl>
  </w:abstractNum>
  <w:abstractNum w:abstractNumId="26">
    <w:nsid w:val="5A257D26"/>
    <w:multiLevelType w:val="hybridMultilevel"/>
    <w:tmpl w:val="3024603A"/>
    <w:lvl w:ilvl="0" w:tplc="712E8692">
      <w:start w:val="1"/>
      <w:numFmt w:val="decimal"/>
      <w:lvlText w:val="%1."/>
      <w:lvlJc w:val="left"/>
      <w:pPr>
        <w:tabs>
          <w:tab w:val="num" w:pos="1155"/>
        </w:tabs>
        <w:ind w:left="1155" w:hanging="7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FEA62F5"/>
    <w:multiLevelType w:val="hybridMultilevel"/>
    <w:tmpl w:val="03F41176"/>
    <w:lvl w:ilvl="0" w:tplc="F1284540">
      <w:start w:val="1"/>
      <w:numFmt w:val="decimal"/>
      <w:lvlText w:val="%1."/>
      <w:lvlJc w:val="left"/>
      <w:pPr>
        <w:ind w:left="360" w:hanging="360"/>
      </w:pPr>
      <w:rPr>
        <w:rFonts w:hint="default"/>
        <w:sz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641247DA"/>
    <w:multiLevelType w:val="hybridMultilevel"/>
    <w:tmpl w:val="61FA31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7C945CF"/>
    <w:multiLevelType w:val="multilevel"/>
    <w:tmpl w:val="AB763D18"/>
    <w:lvl w:ilvl="0">
      <w:start w:val="1"/>
      <w:numFmt w:val="decimal"/>
      <w:lvlText w:val="%1."/>
      <w:lvlJc w:val="left"/>
      <w:pPr>
        <w:ind w:left="450" w:hanging="450"/>
      </w:pPr>
    </w:lvl>
    <w:lvl w:ilvl="1">
      <w:start w:val="1"/>
      <w:numFmt w:val="decimal"/>
      <w:lvlText w:val="%1.%2."/>
      <w:lvlJc w:val="left"/>
      <w:pPr>
        <w:ind w:left="1425" w:hanging="72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6030" w:hanging="1800"/>
      </w:pPr>
    </w:lvl>
    <w:lvl w:ilvl="7">
      <w:start w:val="1"/>
      <w:numFmt w:val="decimal"/>
      <w:lvlText w:val="%1.%2.%3.%4.%5.%6.%7.%8."/>
      <w:lvlJc w:val="left"/>
      <w:pPr>
        <w:ind w:left="6735" w:hanging="1800"/>
      </w:pPr>
    </w:lvl>
    <w:lvl w:ilvl="8">
      <w:start w:val="1"/>
      <w:numFmt w:val="decimal"/>
      <w:lvlText w:val="%1.%2.%3.%4.%5.%6.%7.%8.%9."/>
      <w:lvlJc w:val="left"/>
      <w:pPr>
        <w:ind w:left="7800" w:hanging="2160"/>
      </w:pPr>
    </w:lvl>
  </w:abstractNum>
  <w:abstractNum w:abstractNumId="30">
    <w:nsid w:val="76D17DC2"/>
    <w:multiLevelType w:val="hybridMultilevel"/>
    <w:tmpl w:val="A1A0F44A"/>
    <w:lvl w:ilvl="0" w:tplc="D01E8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7845A26"/>
    <w:multiLevelType w:val="hybridMultilevel"/>
    <w:tmpl w:val="40D4976E"/>
    <w:lvl w:ilvl="0" w:tplc="D01E8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98E1321"/>
    <w:multiLevelType w:val="hybridMultilevel"/>
    <w:tmpl w:val="7DD602B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E502885"/>
    <w:multiLevelType w:val="hybridMultilevel"/>
    <w:tmpl w:val="752C9BC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5"/>
  </w:num>
  <w:num w:numId="3">
    <w:abstractNumId w:val="31"/>
  </w:num>
  <w:num w:numId="4">
    <w:abstractNumId w:val="22"/>
  </w:num>
  <w:num w:numId="5">
    <w:abstractNumId w:val="12"/>
  </w:num>
  <w:num w:numId="6">
    <w:abstractNumId w:val="19"/>
  </w:num>
  <w:num w:numId="7">
    <w:abstractNumId w:val="30"/>
  </w:num>
  <w:num w:numId="8">
    <w:abstractNumId w:val="23"/>
  </w:num>
  <w:num w:numId="9">
    <w:abstractNumId w:val="11"/>
  </w:num>
  <w:num w:numId="10">
    <w:abstractNumId w:val="1"/>
  </w:num>
  <w:num w:numId="11">
    <w:abstractNumId w:val="2"/>
  </w:num>
  <w:num w:numId="12">
    <w:abstractNumId w:val="3"/>
  </w:num>
  <w:num w:numId="13">
    <w:abstractNumId w:val="32"/>
  </w:num>
  <w:num w:numId="14">
    <w:abstractNumId w:val="26"/>
  </w:num>
  <w:num w:numId="15">
    <w:abstractNumId w:val="28"/>
  </w:num>
  <w:num w:numId="16">
    <w:abstractNumId w:val="18"/>
  </w:num>
  <w:num w:numId="17">
    <w:abstractNumId w:val="33"/>
  </w:num>
  <w:num w:numId="18">
    <w:abstractNumId w:val="21"/>
  </w:num>
  <w:num w:numId="19">
    <w:abstractNumId w:val="16"/>
  </w:num>
  <w:num w:numId="20">
    <w:abstractNumId w:val="1"/>
    <w:lvlOverride w:ilvl="0">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20"/>
  </w:num>
  <w:num w:numId="24">
    <w:abstractNumId w:val="2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13"/>
  </w:num>
  <w:num w:numId="27">
    <w:abstractNumId w:val="25"/>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E673AC"/>
    <w:rsid w:val="00000ABF"/>
    <w:rsid w:val="00000D6A"/>
    <w:rsid w:val="00001079"/>
    <w:rsid w:val="000024B8"/>
    <w:rsid w:val="00002830"/>
    <w:rsid w:val="00002E64"/>
    <w:rsid w:val="00003D4B"/>
    <w:rsid w:val="00004E31"/>
    <w:rsid w:val="0000655E"/>
    <w:rsid w:val="00006C15"/>
    <w:rsid w:val="00006EBF"/>
    <w:rsid w:val="0000760F"/>
    <w:rsid w:val="00007FF8"/>
    <w:rsid w:val="00011180"/>
    <w:rsid w:val="00014091"/>
    <w:rsid w:val="000146D6"/>
    <w:rsid w:val="00016190"/>
    <w:rsid w:val="000174CB"/>
    <w:rsid w:val="0002109E"/>
    <w:rsid w:val="0002118B"/>
    <w:rsid w:val="000211CB"/>
    <w:rsid w:val="0002168A"/>
    <w:rsid w:val="00021C07"/>
    <w:rsid w:val="00022A6F"/>
    <w:rsid w:val="00022BAA"/>
    <w:rsid w:val="0002385B"/>
    <w:rsid w:val="000252DD"/>
    <w:rsid w:val="000260D1"/>
    <w:rsid w:val="0002634F"/>
    <w:rsid w:val="00026FBC"/>
    <w:rsid w:val="0002720E"/>
    <w:rsid w:val="00027620"/>
    <w:rsid w:val="00027A11"/>
    <w:rsid w:val="00031676"/>
    <w:rsid w:val="000318EA"/>
    <w:rsid w:val="00032329"/>
    <w:rsid w:val="000324B4"/>
    <w:rsid w:val="00033F6D"/>
    <w:rsid w:val="00034D86"/>
    <w:rsid w:val="00035747"/>
    <w:rsid w:val="00035FDC"/>
    <w:rsid w:val="00037306"/>
    <w:rsid w:val="00037D7A"/>
    <w:rsid w:val="000417C0"/>
    <w:rsid w:val="00042009"/>
    <w:rsid w:val="00042C61"/>
    <w:rsid w:val="00043FE4"/>
    <w:rsid w:val="0004520F"/>
    <w:rsid w:val="00046387"/>
    <w:rsid w:val="00051C62"/>
    <w:rsid w:val="000528A7"/>
    <w:rsid w:val="00052B6E"/>
    <w:rsid w:val="0005465C"/>
    <w:rsid w:val="000548C8"/>
    <w:rsid w:val="00054B70"/>
    <w:rsid w:val="0005781C"/>
    <w:rsid w:val="00057E02"/>
    <w:rsid w:val="00060D61"/>
    <w:rsid w:val="00060E06"/>
    <w:rsid w:val="00061D8C"/>
    <w:rsid w:val="000622BD"/>
    <w:rsid w:val="00063225"/>
    <w:rsid w:val="00063801"/>
    <w:rsid w:val="0006397C"/>
    <w:rsid w:val="00064BBC"/>
    <w:rsid w:val="00064F75"/>
    <w:rsid w:val="00067B59"/>
    <w:rsid w:val="00071BAD"/>
    <w:rsid w:val="0007347B"/>
    <w:rsid w:val="00073597"/>
    <w:rsid w:val="00073F59"/>
    <w:rsid w:val="00074B5E"/>
    <w:rsid w:val="000755F1"/>
    <w:rsid w:val="00080B7C"/>
    <w:rsid w:val="00081928"/>
    <w:rsid w:val="00082B02"/>
    <w:rsid w:val="00083D6A"/>
    <w:rsid w:val="00086581"/>
    <w:rsid w:val="0008698B"/>
    <w:rsid w:val="00091A56"/>
    <w:rsid w:val="000923CC"/>
    <w:rsid w:val="00093923"/>
    <w:rsid w:val="0009525D"/>
    <w:rsid w:val="00095CAC"/>
    <w:rsid w:val="000971BD"/>
    <w:rsid w:val="00097491"/>
    <w:rsid w:val="000977AA"/>
    <w:rsid w:val="000A1948"/>
    <w:rsid w:val="000A1E8B"/>
    <w:rsid w:val="000A206C"/>
    <w:rsid w:val="000A2854"/>
    <w:rsid w:val="000A473D"/>
    <w:rsid w:val="000A7B5C"/>
    <w:rsid w:val="000B0D24"/>
    <w:rsid w:val="000B0F0B"/>
    <w:rsid w:val="000B17B6"/>
    <w:rsid w:val="000B258C"/>
    <w:rsid w:val="000B3EC8"/>
    <w:rsid w:val="000B4698"/>
    <w:rsid w:val="000B4D4B"/>
    <w:rsid w:val="000B54E5"/>
    <w:rsid w:val="000B7478"/>
    <w:rsid w:val="000B7699"/>
    <w:rsid w:val="000B769D"/>
    <w:rsid w:val="000B7D6C"/>
    <w:rsid w:val="000C0668"/>
    <w:rsid w:val="000C06AD"/>
    <w:rsid w:val="000C173A"/>
    <w:rsid w:val="000C188F"/>
    <w:rsid w:val="000C2A1E"/>
    <w:rsid w:val="000C3C1D"/>
    <w:rsid w:val="000C4F93"/>
    <w:rsid w:val="000C5230"/>
    <w:rsid w:val="000C5E82"/>
    <w:rsid w:val="000C770C"/>
    <w:rsid w:val="000D2974"/>
    <w:rsid w:val="000D6AF3"/>
    <w:rsid w:val="000D782E"/>
    <w:rsid w:val="000D78E4"/>
    <w:rsid w:val="000E0E00"/>
    <w:rsid w:val="000E2FA9"/>
    <w:rsid w:val="000E33DE"/>
    <w:rsid w:val="000E38AF"/>
    <w:rsid w:val="000E4150"/>
    <w:rsid w:val="000E48EA"/>
    <w:rsid w:val="000F003B"/>
    <w:rsid w:val="000F0BBA"/>
    <w:rsid w:val="000F0CD1"/>
    <w:rsid w:val="000F0D57"/>
    <w:rsid w:val="000F16AB"/>
    <w:rsid w:val="000F3EE5"/>
    <w:rsid w:val="000F4221"/>
    <w:rsid w:val="000F4D5E"/>
    <w:rsid w:val="000F5127"/>
    <w:rsid w:val="000F581C"/>
    <w:rsid w:val="000F5F18"/>
    <w:rsid w:val="000F6848"/>
    <w:rsid w:val="00101229"/>
    <w:rsid w:val="001037A0"/>
    <w:rsid w:val="00103E01"/>
    <w:rsid w:val="00104B8A"/>
    <w:rsid w:val="00105282"/>
    <w:rsid w:val="001063BC"/>
    <w:rsid w:val="00107423"/>
    <w:rsid w:val="00107598"/>
    <w:rsid w:val="00107778"/>
    <w:rsid w:val="00110700"/>
    <w:rsid w:val="001114EE"/>
    <w:rsid w:val="00113759"/>
    <w:rsid w:val="00113B7F"/>
    <w:rsid w:val="00114581"/>
    <w:rsid w:val="00114E66"/>
    <w:rsid w:val="001161D6"/>
    <w:rsid w:val="001166D2"/>
    <w:rsid w:val="0011698E"/>
    <w:rsid w:val="0012076C"/>
    <w:rsid w:val="00120DE5"/>
    <w:rsid w:val="00121932"/>
    <w:rsid w:val="0012201B"/>
    <w:rsid w:val="00123FE3"/>
    <w:rsid w:val="00124411"/>
    <w:rsid w:val="00125A3F"/>
    <w:rsid w:val="001267AB"/>
    <w:rsid w:val="00126FD0"/>
    <w:rsid w:val="001307BE"/>
    <w:rsid w:val="0013326F"/>
    <w:rsid w:val="00135018"/>
    <w:rsid w:val="001358C4"/>
    <w:rsid w:val="00136966"/>
    <w:rsid w:val="00136AEA"/>
    <w:rsid w:val="001401C7"/>
    <w:rsid w:val="00140402"/>
    <w:rsid w:val="001428CE"/>
    <w:rsid w:val="00142F75"/>
    <w:rsid w:val="00144BCE"/>
    <w:rsid w:val="001469BE"/>
    <w:rsid w:val="00147953"/>
    <w:rsid w:val="00147A2C"/>
    <w:rsid w:val="00150D8C"/>
    <w:rsid w:val="001514C4"/>
    <w:rsid w:val="00151B11"/>
    <w:rsid w:val="00151C24"/>
    <w:rsid w:val="0015414C"/>
    <w:rsid w:val="00154314"/>
    <w:rsid w:val="0015776E"/>
    <w:rsid w:val="001579FF"/>
    <w:rsid w:val="00161D5D"/>
    <w:rsid w:val="001624F7"/>
    <w:rsid w:val="00163F31"/>
    <w:rsid w:val="0016689F"/>
    <w:rsid w:val="00176263"/>
    <w:rsid w:val="001763C8"/>
    <w:rsid w:val="001763C9"/>
    <w:rsid w:val="00180117"/>
    <w:rsid w:val="00181352"/>
    <w:rsid w:val="00183160"/>
    <w:rsid w:val="00183C8E"/>
    <w:rsid w:val="00190324"/>
    <w:rsid w:val="00190632"/>
    <w:rsid w:val="00190F54"/>
    <w:rsid w:val="0019196E"/>
    <w:rsid w:val="00193620"/>
    <w:rsid w:val="001954F3"/>
    <w:rsid w:val="00196073"/>
    <w:rsid w:val="00197087"/>
    <w:rsid w:val="00197582"/>
    <w:rsid w:val="001A00DA"/>
    <w:rsid w:val="001A0F2A"/>
    <w:rsid w:val="001A15F7"/>
    <w:rsid w:val="001A1984"/>
    <w:rsid w:val="001A1B47"/>
    <w:rsid w:val="001A22BF"/>
    <w:rsid w:val="001A330E"/>
    <w:rsid w:val="001A3DE9"/>
    <w:rsid w:val="001A4A15"/>
    <w:rsid w:val="001A50B5"/>
    <w:rsid w:val="001B10F4"/>
    <w:rsid w:val="001B14C8"/>
    <w:rsid w:val="001B1A5F"/>
    <w:rsid w:val="001B2756"/>
    <w:rsid w:val="001B4A2F"/>
    <w:rsid w:val="001B4DFB"/>
    <w:rsid w:val="001B4E79"/>
    <w:rsid w:val="001B5477"/>
    <w:rsid w:val="001B58D8"/>
    <w:rsid w:val="001B5B3E"/>
    <w:rsid w:val="001B5C0A"/>
    <w:rsid w:val="001B70F7"/>
    <w:rsid w:val="001C0924"/>
    <w:rsid w:val="001C0F50"/>
    <w:rsid w:val="001C26AF"/>
    <w:rsid w:val="001C2D7F"/>
    <w:rsid w:val="001C32C0"/>
    <w:rsid w:val="001D0FD9"/>
    <w:rsid w:val="001D161B"/>
    <w:rsid w:val="001D2AD0"/>
    <w:rsid w:val="001D339C"/>
    <w:rsid w:val="001D3CBF"/>
    <w:rsid w:val="001D3EFB"/>
    <w:rsid w:val="001D427B"/>
    <w:rsid w:val="001D60AC"/>
    <w:rsid w:val="001D6AFD"/>
    <w:rsid w:val="001D7F63"/>
    <w:rsid w:val="001E06CD"/>
    <w:rsid w:val="001E0AF6"/>
    <w:rsid w:val="001E1915"/>
    <w:rsid w:val="001E47AC"/>
    <w:rsid w:val="001E51E1"/>
    <w:rsid w:val="001E6E18"/>
    <w:rsid w:val="001F1D60"/>
    <w:rsid w:val="001F3745"/>
    <w:rsid w:val="001F3B91"/>
    <w:rsid w:val="001F45E9"/>
    <w:rsid w:val="001F6246"/>
    <w:rsid w:val="001F65C9"/>
    <w:rsid w:val="001F73D7"/>
    <w:rsid w:val="001F7632"/>
    <w:rsid w:val="00200AD7"/>
    <w:rsid w:val="00201184"/>
    <w:rsid w:val="00201ABB"/>
    <w:rsid w:val="002060E3"/>
    <w:rsid w:val="002064DF"/>
    <w:rsid w:val="002068FC"/>
    <w:rsid w:val="00206E46"/>
    <w:rsid w:val="00207522"/>
    <w:rsid w:val="00207EBC"/>
    <w:rsid w:val="00211465"/>
    <w:rsid w:val="00212BD9"/>
    <w:rsid w:val="00213057"/>
    <w:rsid w:val="00214A02"/>
    <w:rsid w:val="002212D4"/>
    <w:rsid w:val="00221B55"/>
    <w:rsid w:val="00222866"/>
    <w:rsid w:val="002229EC"/>
    <w:rsid w:val="00227BDB"/>
    <w:rsid w:val="00231720"/>
    <w:rsid w:val="00231850"/>
    <w:rsid w:val="002319B0"/>
    <w:rsid w:val="00232CE9"/>
    <w:rsid w:val="00232FD9"/>
    <w:rsid w:val="0023512D"/>
    <w:rsid w:val="00236BAE"/>
    <w:rsid w:val="00237D4B"/>
    <w:rsid w:val="0024095D"/>
    <w:rsid w:val="002416C8"/>
    <w:rsid w:val="00241B94"/>
    <w:rsid w:val="00243B55"/>
    <w:rsid w:val="00245B23"/>
    <w:rsid w:val="00245CE8"/>
    <w:rsid w:val="00245E1E"/>
    <w:rsid w:val="00246289"/>
    <w:rsid w:val="0024740C"/>
    <w:rsid w:val="00247D9F"/>
    <w:rsid w:val="00247FBD"/>
    <w:rsid w:val="002501E6"/>
    <w:rsid w:val="00250CD8"/>
    <w:rsid w:val="00251183"/>
    <w:rsid w:val="0025195C"/>
    <w:rsid w:val="00253569"/>
    <w:rsid w:val="002539F1"/>
    <w:rsid w:val="00253DF2"/>
    <w:rsid w:val="00254FE5"/>
    <w:rsid w:val="00255E9E"/>
    <w:rsid w:val="002560F2"/>
    <w:rsid w:val="00256100"/>
    <w:rsid w:val="002573D0"/>
    <w:rsid w:val="002579A5"/>
    <w:rsid w:val="00260ED4"/>
    <w:rsid w:val="00261F5B"/>
    <w:rsid w:val="0026533A"/>
    <w:rsid w:val="002665CD"/>
    <w:rsid w:val="002671CB"/>
    <w:rsid w:val="002700DB"/>
    <w:rsid w:val="0027091E"/>
    <w:rsid w:val="00272B8E"/>
    <w:rsid w:val="002738B4"/>
    <w:rsid w:val="002758A5"/>
    <w:rsid w:val="00275D54"/>
    <w:rsid w:val="00277121"/>
    <w:rsid w:val="0027759B"/>
    <w:rsid w:val="002779F0"/>
    <w:rsid w:val="00277B2A"/>
    <w:rsid w:val="00280806"/>
    <w:rsid w:val="0028098F"/>
    <w:rsid w:val="00280B7B"/>
    <w:rsid w:val="002813D1"/>
    <w:rsid w:val="00281F99"/>
    <w:rsid w:val="002827EE"/>
    <w:rsid w:val="002847A4"/>
    <w:rsid w:val="00285310"/>
    <w:rsid w:val="0028559D"/>
    <w:rsid w:val="00291A33"/>
    <w:rsid w:val="00291BD0"/>
    <w:rsid w:val="0029205C"/>
    <w:rsid w:val="00293539"/>
    <w:rsid w:val="00295B91"/>
    <w:rsid w:val="0029640A"/>
    <w:rsid w:val="0029711F"/>
    <w:rsid w:val="002A05D2"/>
    <w:rsid w:val="002A0F94"/>
    <w:rsid w:val="002A13AC"/>
    <w:rsid w:val="002A2C55"/>
    <w:rsid w:val="002A432A"/>
    <w:rsid w:val="002A60A5"/>
    <w:rsid w:val="002B20FA"/>
    <w:rsid w:val="002B23B5"/>
    <w:rsid w:val="002B3039"/>
    <w:rsid w:val="002B3C1A"/>
    <w:rsid w:val="002B44ED"/>
    <w:rsid w:val="002B5E10"/>
    <w:rsid w:val="002B6793"/>
    <w:rsid w:val="002B69B7"/>
    <w:rsid w:val="002C1906"/>
    <w:rsid w:val="002C1F05"/>
    <w:rsid w:val="002C2FCA"/>
    <w:rsid w:val="002C396C"/>
    <w:rsid w:val="002C4FCF"/>
    <w:rsid w:val="002C5818"/>
    <w:rsid w:val="002C6F9B"/>
    <w:rsid w:val="002C78E6"/>
    <w:rsid w:val="002C7A46"/>
    <w:rsid w:val="002D1F18"/>
    <w:rsid w:val="002D3A75"/>
    <w:rsid w:val="002D3C41"/>
    <w:rsid w:val="002D5E8C"/>
    <w:rsid w:val="002D696E"/>
    <w:rsid w:val="002D7B48"/>
    <w:rsid w:val="002E0897"/>
    <w:rsid w:val="002E108F"/>
    <w:rsid w:val="002E26F2"/>
    <w:rsid w:val="002E3B0F"/>
    <w:rsid w:val="002E3FFE"/>
    <w:rsid w:val="002E416D"/>
    <w:rsid w:val="002E5E24"/>
    <w:rsid w:val="002F0659"/>
    <w:rsid w:val="002F0B48"/>
    <w:rsid w:val="002F1147"/>
    <w:rsid w:val="002F1361"/>
    <w:rsid w:val="002F6322"/>
    <w:rsid w:val="002F6D10"/>
    <w:rsid w:val="002F7A1F"/>
    <w:rsid w:val="00300B83"/>
    <w:rsid w:val="00301BC5"/>
    <w:rsid w:val="00302B46"/>
    <w:rsid w:val="0030349C"/>
    <w:rsid w:val="00303B89"/>
    <w:rsid w:val="00303DA4"/>
    <w:rsid w:val="00304EFB"/>
    <w:rsid w:val="0030655D"/>
    <w:rsid w:val="00310D13"/>
    <w:rsid w:val="0031266F"/>
    <w:rsid w:val="0031345F"/>
    <w:rsid w:val="00313B86"/>
    <w:rsid w:val="00314231"/>
    <w:rsid w:val="003156E7"/>
    <w:rsid w:val="00315D40"/>
    <w:rsid w:val="0031626D"/>
    <w:rsid w:val="003163F3"/>
    <w:rsid w:val="00320282"/>
    <w:rsid w:val="00321706"/>
    <w:rsid w:val="00321A52"/>
    <w:rsid w:val="003223C0"/>
    <w:rsid w:val="0032457E"/>
    <w:rsid w:val="0032469D"/>
    <w:rsid w:val="00324980"/>
    <w:rsid w:val="00325546"/>
    <w:rsid w:val="0032570F"/>
    <w:rsid w:val="0032608A"/>
    <w:rsid w:val="0032655B"/>
    <w:rsid w:val="00327B08"/>
    <w:rsid w:val="003308EB"/>
    <w:rsid w:val="00331631"/>
    <w:rsid w:val="00331733"/>
    <w:rsid w:val="003330BA"/>
    <w:rsid w:val="00333A5D"/>
    <w:rsid w:val="003346F5"/>
    <w:rsid w:val="00334B4A"/>
    <w:rsid w:val="003350E5"/>
    <w:rsid w:val="0033591B"/>
    <w:rsid w:val="00335BE2"/>
    <w:rsid w:val="0033713B"/>
    <w:rsid w:val="00340FEF"/>
    <w:rsid w:val="0034233B"/>
    <w:rsid w:val="0034433E"/>
    <w:rsid w:val="003448B2"/>
    <w:rsid w:val="00344E4A"/>
    <w:rsid w:val="00346748"/>
    <w:rsid w:val="00350EDF"/>
    <w:rsid w:val="003522A4"/>
    <w:rsid w:val="00353C10"/>
    <w:rsid w:val="003550BE"/>
    <w:rsid w:val="00355F40"/>
    <w:rsid w:val="00356F53"/>
    <w:rsid w:val="00357B28"/>
    <w:rsid w:val="00357BF3"/>
    <w:rsid w:val="00360BE2"/>
    <w:rsid w:val="00360EFC"/>
    <w:rsid w:val="00361939"/>
    <w:rsid w:val="003638AF"/>
    <w:rsid w:val="00363D83"/>
    <w:rsid w:val="00363EF7"/>
    <w:rsid w:val="003648C5"/>
    <w:rsid w:val="003650F1"/>
    <w:rsid w:val="0036544A"/>
    <w:rsid w:val="0036591D"/>
    <w:rsid w:val="00367EC6"/>
    <w:rsid w:val="0037076B"/>
    <w:rsid w:val="00370C38"/>
    <w:rsid w:val="0037202C"/>
    <w:rsid w:val="003729F7"/>
    <w:rsid w:val="0037339B"/>
    <w:rsid w:val="0037404A"/>
    <w:rsid w:val="003742CB"/>
    <w:rsid w:val="0037504D"/>
    <w:rsid w:val="003755B1"/>
    <w:rsid w:val="00375B55"/>
    <w:rsid w:val="0037619B"/>
    <w:rsid w:val="00381AD8"/>
    <w:rsid w:val="00381CF8"/>
    <w:rsid w:val="00382BB7"/>
    <w:rsid w:val="00384593"/>
    <w:rsid w:val="00384F03"/>
    <w:rsid w:val="003859B1"/>
    <w:rsid w:val="003864B4"/>
    <w:rsid w:val="0039111C"/>
    <w:rsid w:val="0039152F"/>
    <w:rsid w:val="00394790"/>
    <w:rsid w:val="00394BB5"/>
    <w:rsid w:val="00395C94"/>
    <w:rsid w:val="00395D63"/>
    <w:rsid w:val="003971F1"/>
    <w:rsid w:val="003A001E"/>
    <w:rsid w:val="003A0582"/>
    <w:rsid w:val="003A167F"/>
    <w:rsid w:val="003A16AE"/>
    <w:rsid w:val="003A175C"/>
    <w:rsid w:val="003A1F50"/>
    <w:rsid w:val="003A25ED"/>
    <w:rsid w:val="003A2B6A"/>
    <w:rsid w:val="003A2C51"/>
    <w:rsid w:val="003A680F"/>
    <w:rsid w:val="003A6D2C"/>
    <w:rsid w:val="003A7A01"/>
    <w:rsid w:val="003B0453"/>
    <w:rsid w:val="003B0966"/>
    <w:rsid w:val="003B2571"/>
    <w:rsid w:val="003B48FF"/>
    <w:rsid w:val="003B55CC"/>
    <w:rsid w:val="003B60E4"/>
    <w:rsid w:val="003B648A"/>
    <w:rsid w:val="003C20B7"/>
    <w:rsid w:val="003C23B1"/>
    <w:rsid w:val="003C2D7B"/>
    <w:rsid w:val="003C383F"/>
    <w:rsid w:val="003C388A"/>
    <w:rsid w:val="003C3AFF"/>
    <w:rsid w:val="003C452B"/>
    <w:rsid w:val="003C5465"/>
    <w:rsid w:val="003C5B9E"/>
    <w:rsid w:val="003C601D"/>
    <w:rsid w:val="003C60D3"/>
    <w:rsid w:val="003C7282"/>
    <w:rsid w:val="003C72EC"/>
    <w:rsid w:val="003C7F92"/>
    <w:rsid w:val="003D0C38"/>
    <w:rsid w:val="003D1551"/>
    <w:rsid w:val="003D1D00"/>
    <w:rsid w:val="003D1F7B"/>
    <w:rsid w:val="003D38E6"/>
    <w:rsid w:val="003D3BF7"/>
    <w:rsid w:val="003D3CA8"/>
    <w:rsid w:val="003D4328"/>
    <w:rsid w:val="003D432B"/>
    <w:rsid w:val="003D552B"/>
    <w:rsid w:val="003D59D8"/>
    <w:rsid w:val="003D70C2"/>
    <w:rsid w:val="003E05D5"/>
    <w:rsid w:val="003E6948"/>
    <w:rsid w:val="003E7B0F"/>
    <w:rsid w:val="003F2DB7"/>
    <w:rsid w:val="003F2F45"/>
    <w:rsid w:val="003F307D"/>
    <w:rsid w:val="003F3979"/>
    <w:rsid w:val="003F4E77"/>
    <w:rsid w:val="003F5CAA"/>
    <w:rsid w:val="003F6836"/>
    <w:rsid w:val="00400037"/>
    <w:rsid w:val="00401780"/>
    <w:rsid w:val="004017FD"/>
    <w:rsid w:val="00404213"/>
    <w:rsid w:val="0040525B"/>
    <w:rsid w:val="004058B7"/>
    <w:rsid w:val="00406019"/>
    <w:rsid w:val="00406A9A"/>
    <w:rsid w:val="00406B9A"/>
    <w:rsid w:val="00407746"/>
    <w:rsid w:val="0041269F"/>
    <w:rsid w:val="00413276"/>
    <w:rsid w:val="004135D7"/>
    <w:rsid w:val="00413694"/>
    <w:rsid w:val="00413A5A"/>
    <w:rsid w:val="00414183"/>
    <w:rsid w:val="00414EDC"/>
    <w:rsid w:val="00415BE6"/>
    <w:rsid w:val="0041712B"/>
    <w:rsid w:val="004238A7"/>
    <w:rsid w:val="00424CB5"/>
    <w:rsid w:val="00427446"/>
    <w:rsid w:val="004334F9"/>
    <w:rsid w:val="004335EA"/>
    <w:rsid w:val="00433924"/>
    <w:rsid w:val="00434354"/>
    <w:rsid w:val="004349E6"/>
    <w:rsid w:val="00435E48"/>
    <w:rsid w:val="0043780B"/>
    <w:rsid w:val="004443F0"/>
    <w:rsid w:val="00444911"/>
    <w:rsid w:val="004450B8"/>
    <w:rsid w:val="00446408"/>
    <w:rsid w:val="00451929"/>
    <w:rsid w:val="0045213E"/>
    <w:rsid w:val="00455222"/>
    <w:rsid w:val="004569D5"/>
    <w:rsid w:val="00456B67"/>
    <w:rsid w:val="00457092"/>
    <w:rsid w:val="00460F8C"/>
    <w:rsid w:val="00463F7B"/>
    <w:rsid w:val="004669B0"/>
    <w:rsid w:val="00466E8F"/>
    <w:rsid w:val="00467FDF"/>
    <w:rsid w:val="004708B9"/>
    <w:rsid w:val="00471003"/>
    <w:rsid w:val="0047267F"/>
    <w:rsid w:val="00473442"/>
    <w:rsid w:val="0047345E"/>
    <w:rsid w:val="00473C19"/>
    <w:rsid w:val="0047478E"/>
    <w:rsid w:val="0047555D"/>
    <w:rsid w:val="00477AC2"/>
    <w:rsid w:val="004809A4"/>
    <w:rsid w:val="00481113"/>
    <w:rsid w:val="004819ED"/>
    <w:rsid w:val="0048242B"/>
    <w:rsid w:val="004825A8"/>
    <w:rsid w:val="0048372E"/>
    <w:rsid w:val="00483BB7"/>
    <w:rsid w:val="004841EC"/>
    <w:rsid w:val="0048433C"/>
    <w:rsid w:val="00484369"/>
    <w:rsid w:val="00484BE3"/>
    <w:rsid w:val="0048680F"/>
    <w:rsid w:val="00486D6D"/>
    <w:rsid w:val="00487B7C"/>
    <w:rsid w:val="00487F7F"/>
    <w:rsid w:val="00490778"/>
    <w:rsid w:val="00490800"/>
    <w:rsid w:val="004909B6"/>
    <w:rsid w:val="0049227F"/>
    <w:rsid w:val="00493600"/>
    <w:rsid w:val="004937F9"/>
    <w:rsid w:val="0049409A"/>
    <w:rsid w:val="00495E4D"/>
    <w:rsid w:val="00496003"/>
    <w:rsid w:val="0049611A"/>
    <w:rsid w:val="004966B1"/>
    <w:rsid w:val="00496B5C"/>
    <w:rsid w:val="00497009"/>
    <w:rsid w:val="0049714F"/>
    <w:rsid w:val="00497D0A"/>
    <w:rsid w:val="004A06C1"/>
    <w:rsid w:val="004A1092"/>
    <w:rsid w:val="004A19AD"/>
    <w:rsid w:val="004A2B60"/>
    <w:rsid w:val="004A2EC0"/>
    <w:rsid w:val="004A363C"/>
    <w:rsid w:val="004A4EB9"/>
    <w:rsid w:val="004A5111"/>
    <w:rsid w:val="004A5DDD"/>
    <w:rsid w:val="004B0AED"/>
    <w:rsid w:val="004B107E"/>
    <w:rsid w:val="004B1966"/>
    <w:rsid w:val="004B3191"/>
    <w:rsid w:val="004B4F7D"/>
    <w:rsid w:val="004B68C4"/>
    <w:rsid w:val="004B69DC"/>
    <w:rsid w:val="004B71F0"/>
    <w:rsid w:val="004B7E05"/>
    <w:rsid w:val="004C029D"/>
    <w:rsid w:val="004C140E"/>
    <w:rsid w:val="004C1B4A"/>
    <w:rsid w:val="004C303B"/>
    <w:rsid w:val="004C4248"/>
    <w:rsid w:val="004C4460"/>
    <w:rsid w:val="004C4A54"/>
    <w:rsid w:val="004C4A66"/>
    <w:rsid w:val="004C4A8B"/>
    <w:rsid w:val="004C6FF0"/>
    <w:rsid w:val="004D03BE"/>
    <w:rsid w:val="004D131A"/>
    <w:rsid w:val="004D1EC1"/>
    <w:rsid w:val="004D271C"/>
    <w:rsid w:val="004D2C3E"/>
    <w:rsid w:val="004D2D91"/>
    <w:rsid w:val="004D4B0C"/>
    <w:rsid w:val="004D7BCC"/>
    <w:rsid w:val="004D7CDA"/>
    <w:rsid w:val="004E07EF"/>
    <w:rsid w:val="004E111C"/>
    <w:rsid w:val="004E16A4"/>
    <w:rsid w:val="004E3AF2"/>
    <w:rsid w:val="004E537F"/>
    <w:rsid w:val="004E58F3"/>
    <w:rsid w:val="004E645A"/>
    <w:rsid w:val="004E7875"/>
    <w:rsid w:val="004F0879"/>
    <w:rsid w:val="004F1B26"/>
    <w:rsid w:val="004F1E73"/>
    <w:rsid w:val="004F4CB6"/>
    <w:rsid w:val="004F588E"/>
    <w:rsid w:val="004F7FD7"/>
    <w:rsid w:val="00500272"/>
    <w:rsid w:val="00500B8E"/>
    <w:rsid w:val="00504484"/>
    <w:rsid w:val="00504AED"/>
    <w:rsid w:val="00506E41"/>
    <w:rsid w:val="005125BB"/>
    <w:rsid w:val="00521849"/>
    <w:rsid w:val="00522ABF"/>
    <w:rsid w:val="005237FD"/>
    <w:rsid w:val="005253A4"/>
    <w:rsid w:val="005259E5"/>
    <w:rsid w:val="005262CC"/>
    <w:rsid w:val="005265DF"/>
    <w:rsid w:val="0053040E"/>
    <w:rsid w:val="00530607"/>
    <w:rsid w:val="00532FB6"/>
    <w:rsid w:val="0053445A"/>
    <w:rsid w:val="00536E7C"/>
    <w:rsid w:val="0053750A"/>
    <w:rsid w:val="00542B93"/>
    <w:rsid w:val="005433F6"/>
    <w:rsid w:val="0054697B"/>
    <w:rsid w:val="00546FE2"/>
    <w:rsid w:val="00547B27"/>
    <w:rsid w:val="00547DF9"/>
    <w:rsid w:val="00550F1C"/>
    <w:rsid w:val="00550F35"/>
    <w:rsid w:val="00553949"/>
    <w:rsid w:val="005567E6"/>
    <w:rsid w:val="005568B8"/>
    <w:rsid w:val="00557120"/>
    <w:rsid w:val="005610ED"/>
    <w:rsid w:val="005611D3"/>
    <w:rsid w:val="00562CAE"/>
    <w:rsid w:val="0056468C"/>
    <w:rsid w:val="00566726"/>
    <w:rsid w:val="00566854"/>
    <w:rsid w:val="0057104C"/>
    <w:rsid w:val="005717D1"/>
    <w:rsid w:val="005732AB"/>
    <w:rsid w:val="0057359F"/>
    <w:rsid w:val="00573903"/>
    <w:rsid w:val="005739BC"/>
    <w:rsid w:val="00573A09"/>
    <w:rsid w:val="00575D55"/>
    <w:rsid w:val="0057693A"/>
    <w:rsid w:val="00576F62"/>
    <w:rsid w:val="00577D0A"/>
    <w:rsid w:val="00577DA5"/>
    <w:rsid w:val="005800D0"/>
    <w:rsid w:val="00581B6A"/>
    <w:rsid w:val="00584978"/>
    <w:rsid w:val="005855C6"/>
    <w:rsid w:val="005931F0"/>
    <w:rsid w:val="005939C5"/>
    <w:rsid w:val="005939D5"/>
    <w:rsid w:val="0059571F"/>
    <w:rsid w:val="00596E07"/>
    <w:rsid w:val="00597AB7"/>
    <w:rsid w:val="005A0CFB"/>
    <w:rsid w:val="005A2C0F"/>
    <w:rsid w:val="005A2DCB"/>
    <w:rsid w:val="005A2F2B"/>
    <w:rsid w:val="005A3999"/>
    <w:rsid w:val="005A5D28"/>
    <w:rsid w:val="005A60F1"/>
    <w:rsid w:val="005A799C"/>
    <w:rsid w:val="005A7A78"/>
    <w:rsid w:val="005B1584"/>
    <w:rsid w:val="005B35CF"/>
    <w:rsid w:val="005B5C9F"/>
    <w:rsid w:val="005B6236"/>
    <w:rsid w:val="005B7608"/>
    <w:rsid w:val="005B764D"/>
    <w:rsid w:val="005C0A57"/>
    <w:rsid w:val="005C1704"/>
    <w:rsid w:val="005C17C1"/>
    <w:rsid w:val="005C1969"/>
    <w:rsid w:val="005C3033"/>
    <w:rsid w:val="005C42C8"/>
    <w:rsid w:val="005C5C97"/>
    <w:rsid w:val="005C61B0"/>
    <w:rsid w:val="005C6835"/>
    <w:rsid w:val="005C7337"/>
    <w:rsid w:val="005C7441"/>
    <w:rsid w:val="005D0998"/>
    <w:rsid w:val="005D16B7"/>
    <w:rsid w:val="005D225A"/>
    <w:rsid w:val="005D2BB7"/>
    <w:rsid w:val="005D54EA"/>
    <w:rsid w:val="005D710B"/>
    <w:rsid w:val="005E0777"/>
    <w:rsid w:val="005E0BBD"/>
    <w:rsid w:val="005E0BE9"/>
    <w:rsid w:val="005E1059"/>
    <w:rsid w:val="005E1A7C"/>
    <w:rsid w:val="005E30A3"/>
    <w:rsid w:val="005E38C3"/>
    <w:rsid w:val="005E433C"/>
    <w:rsid w:val="005E58D7"/>
    <w:rsid w:val="005E5B03"/>
    <w:rsid w:val="005E6E28"/>
    <w:rsid w:val="005E6E99"/>
    <w:rsid w:val="005F26F0"/>
    <w:rsid w:val="005F3004"/>
    <w:rsid w:val="005F3B78"/>
    <w:rsid w:val="006010CF"/>
    <w:rsid w:val="00601399"/>
    <w:rsid w:val="0060205A"/>
    <w:rsid w:val="006031E4"/>
    <w:rsid w:val="0060548D"/>
    <w:rsid w:val="0060624D"/>
    <w:rsid w:val="00607170"/>
    <w:rsid w:val="00610D62"/>
    <w:rsid w:val="0061100D"/>
    <w:rsid w:val="00612124"/>
    <w:rsid w:val="00613259"/>
    <w:rsid w:val="006151BD"/>
    <w:rsid w:val="00615266"/>
    <w:rsid w:val="0061629E"/>
    <w:rsid w:val="00620C70"/>
    <w:rsid w:val="0062211B"/>
    <w:rsid w:val="0062459A"/>
    <w:rsid w:val="006268D7"/>
    <w:rsid w:val="00630BD3"/>
    <w:rsid w:val="00630F23"/>
    <w:rsid w:val="00632408"/>
    <w:rsid w:val="00635860"/>
    <w:rsid w:val="006369AB"/>
    <w:rsid w:val="006378D6"/>
    <w:rsid w:val="00641B7D"/>
    <w:rsid w:val="00641E36"/>
    <w:rsid w:val="00643144"/>
    <w:rsid w:val="006447D4"/>
    <w:rsid w:val="00644A6C"/>
    <w:rsid w:val="00644D43"/>
    <w:rsid w:val="00645708"/>
    <w:rsid w:val="006458D4"/>
    <w:rsid w:val="00646388"/>
    <w:rsid w:val="00650341"/>
    <w:rsid w:val="006511A4"/>
    <w:rsid w:val="006518F9"/>
    <w:rsid w:val="00651D38"/>
    <w:rsid w:val="00654E10"/>
    <w:rsid w:val="006567B5"/>
    <w:rsid w:val="00656CDF"/>
    <w:rsid w:val="00657CA5"/>
    <w:rsid w:val="0066136F"/>
    <w:rsid w:val="00661ACD"/>
    <w:rsid w:val="00661EA7"/>
    <w:rsid w:val="006621C1"/>
    <w:rsid w:val="0066289C"/>
    <w:rsid w:val="006629F3"/>
    <w:rsid w:val="00663349"/>
    <w:rsid w:val="006645F1"/>
    <w:rsid w:val="00664C32"/>
    <w:rsid w:val="00667922"/>
    <w:rsid w:val="00670FBC"/>
    <w:rsid w:val="006718D4"/>
    <w:rsid w:val="00673327"/>
    <w:rsid w:val="00677EDF"/>
    <w:rsid w:val="00680E9B"/>
    <w:rsid w:val="00680F95"/>
    <w:rsid w:val="0068190E"/>
    <w:rsid w:val="00681E4B"/>
    <w:rsid w:val="00681F20"/>
    <w:rsid w:val="00682210"/>
    <w:rsid w:val="00682CE0"/>
    <w:rsid w:val="006837A8"/>
    <w:rsid w:val="006839A7"/>
    <w:rsid w:val="006841C1"/>
    <w:rsid w:val="006849E5"/>
    <w:rsid w:val="00686541"/>
    <w:rsid w:val="0068666A"/>
    <w:rsid w:val="00687210"/>
    <w:rsid w:val="0068773E"/>
    <w:rsid w:val="00687CF9"/>
    <w:rsid w:val="00691E38"/>
    <w:rsid w:val="00692277"/>
    <w:rsid w:val="00693659"/>
    <w:rsid w:val="00693942"/>
    <w:rsid w:val="006972F1"/>
    <w:rsid w:val="006A0126"/>
    <w:rsid w:val="006A0FC1"/>
    <w:rsid w:val="006A32E8"/>
    <w:rsid w:val="006A4337"/>
    <w:rsid w:val="006A46A1"/>
    <w:rsid w:val="006A61CE"/>
    <w:rsid w:val="006A749D"/>
    <w:rsid w:val="006B08A3"/>
    <w:rsid w:val="006B1B73"/>
    <w:rsid w:val="006B1BB0"/>
    <w:rsid w:val="006B250F"/>
    <w:rsid w:val="006B42CF"/>
    <w:rsid w:val="006B64B5"/>
    <w:rsid w:val="006B71C4"/>
    <w:rsid w:val="006C0BD4"/>
    <w:rsid w:val="006C1792"/>
    <w:rsid w:val="006C2C15"/>
    <w:rsid w:val="006C3110"/>
    <w:rsid w:val="006C427D"/>
    <w:rsid w:val="006C42A8"/>
    <w:rsid w:val="006C4A2F"/>
    <w:rsid w:val="006C5ABA"/>
    <w:rsid w:val="006C609C"/>
    <w:rsid w:val="006C6DA8"/>
    <w:rsid w:val="006C779F"/>
    <w:rsid w:val="006D0538"/>
    <w:rsid w:val="006D4037"/>
    <w:rsid w:val="006D4050"/>
    <w:rsid w:val="006D5418"/>
    <w:rsid w:val="006D56C1"/>
    <w:rsid w:val="006D631F"/>
    <w:rsid w:val="006E0757"/>
    <w:rsid w:val="006E3A6E"/>
    <w:rsid w:val="006E5EAC"/>
    <w:rsid w:val="006E6317"/>
    <w:rsid w:val="006F3A06"/>
    <w:rsid w:val="006F43A2"/>
    <w:rsid w:val="006F4E7F"/>
    <w:rsid w:val="006F4F70"/>
    <w:rsid w:val="006F545E"/>
    <w:rsid w:val="006F5925"/>
    <w:rsid w:val="006F62E0"/>
    <w:rsid w:val="006F6F33"/>
    <w:rsid w:val="007007B3"/>
    <w:rsid w:val="0070155B"/>
    <w:rsid w:val="00701E0F"/>
    <w:rsid w:val="007026C0"/>
    <w:rsid w:val="00702F6C"/>
    <w:rsid w:val="00703635"/>
    <w:rsid w:val="00703754"/>
    <w:rsid w:val="007037AF"/>
    <w:rsid w:val="007044B4"/>
    <w:rsid w:val="007044B5"/>
    <w:rsid w:val="00706103"/>
    <w:rsid w:val="0070620A"/>
    <w:rsid w:val="00706839"/>
    <w:rsid w:val="00706CD9"/>
    <w:rsid w:val="00706ED0"/>
    <w:rsid w:val="007071BF"/>
    <w:rsid w:val="0071367D"/>
    <w:rsid w:val="00716B06"/>
    <w:rsid w:val="00716D9A"/>
    <w:rsid w:val="0071794C"/>
    <w:rsid w:val="00720C0C"/>
    <w:rsid w:val="00723812"/>
    <w:rsid w:val="00724130"/>
    <w:rsid w:val="00724534"/>
    <w:rsid w:val="007255A5"/>
    <w:rsid w:val="007261FA"/>
    <w:rsid w:val="0073143B"/>
    <w:rsid w:val="0073156C"/>
    <w:rsid w:val="007338DD"/>
    <w:rsid w:val="007340DE"/>
    <w:rsid w:val="00734BFE"/>
    <w:rsid w:val="00736DBE"/>
    <w:rsid w:val="0073711C"/>
    <w:rsid w:val="00737830"/>
    <w:rsid w:val="00740C66"/>
    <w:rsid w:val="00742925"/>
    <w:rsid w:val="00742C18"/>
    <w:rsid w:val="0074306C"/>
    <w:rsid w:val="007438DD"/>
    <w:rsid w:val="00746BCA"/>
    <w:rsid w:val="00746E56"/>
    <w:rsid w:val="007514F3"/>
    <w:rsid w:val="00752389"/>
    <w:rsid w:val="00752BC4"/>
    <w:rsid w:val="0075308F"/>
    <w:rsid w:val="00754AE2"/>
    <w:rsid w:val="0075562C"/>
    <w:rsid w:val="00756FA5"/>
    <w:rsid w:val="00761779"/>
    <w:rsid w:val="00765904"/>
    <w:rsid w:val="007679F2"/>
    <w:rsid w:val="00767E55"/>
    <w:rsid w:val="007705C7"/>
    <w:rsid w:val="007706BF"/>
    <w:rsid w:val="00771A7E"/>
    <w:rsid w:val="0077211B"/>
    <w:rsid w:val="0077236B"/>
    <w:rsid w:val="00772A23"/>
    <w:rsid w:val="00774F71"/>
    <w:rsid w:val="00775D9F"/>
    <w:rsid w:val="007765B8"/>
    <w:rsid w:val="00777982"/>
    <w:rsid w:val="007802F0"/>
    <w:rsid w:val="00781966"/>
    <w:rsid w:val="00785ACC"/>
    <w:rsid w:val="00791BF9"/>
    <w:rsid w:val="0079268C"/>
    <w:rsid w:val="00792CBB"/>
    <w:rsid w:val="00792CF8"/>
    <w:rsid w:val="007932E9"/>
    <w:rsid w:val="00793872"/>
    <w:rsid w:val="007964EF"/>
    <w:rsid w:val="007973CE"/>
    <w:rsid w:val="00797634"/>
    <w:rsid w:val="007A39F6"/>
    <w:rsid w:val="007A3CCE"/>
    <w:rsid w:val="007A4397"/>
    <w:rsid w:val="007A44B0"/>
    <w:rsid w:val="007A50D2"/>
    <w:rsid w:val="007A53B8"/>
    <w:rsid w:val="007A63DE"/>
    <w:rsid w:val="007A6D2F"/>
    <w:rsid w:val="007A6F29"/>
    <w:rsid w:val="007A73B4"/>
    <w:rsid w:val="007A744F"/>
    <w:rsid w:val="007B0136"/>
    <w:rsid w:val="007B0D95"/>
    <w:rsid w:val="007B1276"/>
    <w:rsid w:val="007B1932"/>
    <w:rsid w:val="007B25B5"/>
    <w:rsid w:val="007B32B3"/>
    <w:rsid w:val="007B3333"/>
    <w:rsid w:val="007B33E2"/>
    <w:rsid w:val="007B5FB1"/>
    <w:rsid w:val="007B6AA9"/>
    <w:rsid w:val="007B78B2"/>
    <w:rsid w:val="007B7DAF"/>
    <w:rsid w:val="007C0DA8"/>
    <w:rsid w:val="007C17E9"/>
    <w:rsid w:val="007C1812"/>
    <w:rsid w:val="007C46BF"/>
    <w:rsid w:val="007C7181"/>
    <w:rsid w:val="007C752A"/>
    <w:rsid w:val="007D11B0"/>
    <w:rsid w:val="007D2B3E"/>
    <w:rsid w:val="007D2C00"/>
    <w:rsid w:val="007D32B9"/>
    <w:rsid w:val="007D5359"/>
    <w:rsid w:val="007E1C84"/>
    <w:rsid w:val="007E3858"/>
    <w:rsid w:val="007E3C6C"/>
    <w:rsid w:val="007E44D5"/>
    <w:rsid w:val="007E465C"/>
    <w:rsid w:val="007E662B"/>
    <w:rsid w:val="007E6C1A"/>
    <w:rsid w:val="007E6E82"/>
    <w:rsid w:val="007F0FD7"/>
    <w:rsid w:val="007F1498"/>
    <w:rsid w:val="007F1A8B"/>
    <w:rsid w:val="007F259E"/>
    <w:rsid w:val="007F2BDC"/>
    <w:rsid w:val="007F467A"/>
    <w:rsid w:val="007F484D"/>
    <w:rsid w:val="007F52E4"/>
    <w:rsid w:val="007F6FF2"/>
    <w:rsid w:val="0080005D"/>
    <w:rsid w:val="00800626"/>
    <w:rsid w:val="008018C7"/>
    <w:rsid w:val="00801E36"/>
    <w:rsid w:val="00803106"/>
    <w:rsid w:val="00804255"/>
    <w:rsid w:val="00804F5E"/>
    <w:rsid w:val="00805B87"/>
    <w:rsid w:val="00806429"/>
    <w:rsid w:val="008066F7"/>
    <w:rsid w:val="00807421"/>
    <w:rsid w:val="00807CE2"/>
    <w:rsid w:val="00810D04"/>
    <w:rsid w:val="00811975"/>
    <w:rsid w:val="008140D9"/>
    <w:rsid w:val="00814B16"/>
    <w:rsid w:val="00816DDA"/>
    <w:rsid w:val="00820B40"/>
    <w:rsid w:val="00821159"/>
    <w:rsid w:val="00821C93"/>
    <w:rsid w:val="008223DC"/>
    <w:rsid w:val="00822F3F"/>
    <w:rsid w:val="008235A6"/>
    <w:rsid w:val="00825150"/>
    <w:rsid w:val="008260EA"/>
    <w:rsid w:val="008266E6"/>
    <w:rsid w:val="00826AAC"/>
    <w:rsid w:val="00826F72"/>
    <w:rsid w:val="00827890"/>
    <w:rsid w:val="00832544"/>
    <w:rsid w:val="00832FBE"/>
    <w:rsid w:val="00834122"/>
    <w:rsid w:val="00834B9A"/>
    <w:rsid w:val="00836A32"/>
    <w:rsid w:val="00837E78"/>
    <w:rsid w:val="00841120"/>
    <w:rsid w:val="0084456A"/>
    <w:rsid w:val="0084694F"/>
    <w:rsid w:val="0085041B"/>
    <w:rsid w:val="00852A13"/>
    <w:rsid w:val="00852F72"/>
    <w:rsid w:val="0085380B"/>
    <w:rsid w:val="0085410E"/>
    <w:rsid w:val="00854A01"/>
    <w:rsid w:val="00856DDF"/>
    <w:rsid w:val="0085731B"/>
    <w:rsid w:val="008573B3"/>
    <w:rsid w:val="008575E0"/>
    <w:rsid w:val="0086196C"/>
    <w:rsid w:val="00863C38"/>
    <w:rsid w:val="00864178"/>
    <w:rsid w:val="0086528D"/>
    <w:rsid w:val="0086540B"/>
    <w:rsid w:val="00867897"/>
    <w:rsid w:val="008702A4"/>
    <w:rsid w:val="00870E28"/>
    <w:rsid w:val="00871625"/>
    <w:rsid w:val="008733F6"/>
    <w:rsid w:val="00873BC9"/>
    <w:rsid w:val="00873E7A"/>
    <w:rsid w:val="00873F21"/>
    <w:rsid w:val="00875177"/>
    <w:rsid w:val="0087601A"/>
    <w:rsid w:val="00877342"/>
    <w:rsid w:val="008816DE"/>
    <w:rsid w:val="00881799"/>
    <w:rsid w:val="008826E9"/>
    <w:rsid w:val="00882991"/>
    <w:rsid w:val="00884CAE"/>
    <w:rsid w:val="00887CA2"/>
    <w:rsid w:val="00892418"/>
    <w:rsid w:val="00892905"/>
    <w:rsid w:val="00892F7A"/>
    <w:rsid w:val="00894324"/>
    <w:rsid w:val="00895786"/>
    <w:rsid w:val="00896B19"/>
    <w:rsid w:val="00897A61"/>
    <w:rsid w:val="008A033F"/>
    <w:rsid w:val="008A05D1"/>
    <w:rsid w:val="008A0984"/>
    <w:rsid w:val="008A16AA"/>
    <w:rsid w:val="008A3408"/>
    <w:rsid w:val="008A4485"/>
    <w:rsid w:val="008A45AE"/>
    <w:rsid w:val="008A53FA"/>
    <w:rsid w:val="008A63B5"/>
    <w:rsid w:val="008A7217"/>
    <w:rsid w:val="008B40F8"/>
    <w:rsid w:val="008B4741"/>
    <w:rsid w:val="008B4E1E"/>
    <w:rsid w:val="008B5054"/>
    <w:rsid w:val="008B6EB6"/>
    <w:rsid w:val="008B6EE9"/>
    <w:rsid w:val="008C212E"/>
    <w:rsid w:val="008C315A"/>
    <w:rsid w:val="008C3362"/>
    <w:rsid w:val="008C4E57"/>
    <w:rsid w:val="008C4EE1"/>
    <w:rsid w:val="008C6464"/>
    <w:rsid w:val="008C6677"/>
    <w:rsid w:val="008C697C"/>
    <w:rsid w:val="008D221F"/>
    <w:rsid w:val="008D3973"/>
    <w:rsid w:val="008D3F35"/>
    <w:rsid w:val="008D4E77"/>
    <w:rsid w:val="008E1534"/>
    <w:rsid w:val="008E43C6"/>
    <w:rsid w:val="008E5704"/>
    <w:rsid w:val="008E6206"/>
    <w:rsid w:val="008E779F"/>
    <w:rsid w:val="008E7D70"/>
    <w:rsid w:val="008F0610"/>
    <w:rsid w:val="008F3376"/>
    <w:rsid w:val="008F37CE"/>
    <w:rsid w:val="008F77BC"/>
    <w:rsid w:val="009006BB"/>
    <w:rsid w:val="00901EFF"/>
    <w:rsid w:val="00904E2E"/>
    <w:rsid w:val="00906334"/>
    <w:rsid w:val="0090790F"/>
    <w:rsid w:val="00912142"/>
    <w:rsid w:val="00914352"/>
    <w:rsid w:val="00915D16"/>
    <w:rsid w:val="009162C1"/>
    <w:rsid w:val="00922090"/>
    <w:rsid w:val="009220BA"/>
    <w:rsid w:val="00922640"/>
    <w:rsid w:val="00923C04"/>
    <w:rsid w:val="00923E4A"/>
    <w:rsid w:val="009246DF"/>
    <w:rsid w:val="0092584A"/>
    <w:rsid w:val="00925A81"/>
    <w:rsid w:val="00926282"/>
    <w:rsid w:val="00926A69"/>
    <w:rsid w:val="00927843"/>
    <w:rsid w:val="00931510"/>
    <w:rsid w:val="009332DD"/>
    <w:rsid w:val="00934083"/>
    <w:rsid w:val="0093469A"/>
    <w:rsid w:val="00934D3B"/>
    <w:rsid w:val="00935CD7"/>
    <w:rsid w:val="00936406"/>
    <w:rsid w:val="0093749B"/>
    <w:rsid w:val="00941405"/>
    <w:rsid w:val="00941EF2"/>
    <w:rsid w:val="0094312F"/>
    <w:rsid w:val="00944956"/>
    <w:rsid w:val="00944A0D"/>
    <w:rsid w:val="00945E90"/>
    <w:rsid w:val="00946436"/>
    <w:rsid w:val="0095103B"/>
    <w:rsid w:val="009511EE"/>
    <w:rsid w:val="009523D6"/>
    <w:rsid w:val="00952ED5"/>
    <w:rsid w:val="009535F7"/>
    <w:rsid w:val="00957A83"/>
    <w:rsid w:val="009603CF"/>
    <w:rsid w:val="0096046E"/>
    <w:rsid w:val="00961FB7"/>
    <w:rsid w:val="009627B9"/>
    <w:rsid w:val="00962CB2"/>
    <w:rsid w:val="00963C1E"/>
    <w:rsid w:val="009640CB"/>
    <w:rsid w:val="00964ECD"/>
    <w:rsid w:val="0096552F"/>
    <w:rsid w:val="0096592C"/>
    <w:rsid w:val="00966565"/>
    <w:rsid w:val="0097125C"/>
    <w:rsid w:val="009713B6"/>
    <w:rsid w:val="00971662"/>
    <w:rsid w:val="00972540"/>
    <w:rsid w:val="00974111"/>
    <w:rsid w:val="009759B8"/>
    <w:rsid w:val="00980735"/>
    <w:rsid w:val="00981A67"/>
    <w:rsid w:val="00982A3D"/>
    <w:rsid w:val="00982E53"/>
    <w:rsid w:val="009836E5"/>
    <w:rsid w:val="00984E09"/>
    <w:rsid w:val="00986355"/>
    <w:rsid w:val="00986AAB"/>
    <w:rsid w:val="00987361"/>
    <w:rsid w:val="0099009E"/>
    <w:rsid w:val="00990814"/>
    <w:rsid w:val="00990922"/>
    <w:rsid w:val="00990FF0"/>
    <w:rsid w:val="00992B08"/>
    <w:rsid w:val="00995131"/>
    <w:rsid w:val="00995210"/>
    <w:rsid w:val="00995CB2"/>
    <w:rsid w:val="00996B39"/>
    <w:rsid w:val="0099753D"/>
    <w:rsid w:val="00997E1F"/>
    <w:rsid w:val="009A1BF2"/>
    <w:rsid w:val="009A1C5D"/>
    <w:rsid w:val="009A203D"/>
    <w:rsid w:val="009A275E"/>
    <w:rsid w:val="009A289E"/>
    <w:rsid w:val="009A3CAC"/>
    <w:rsid w:val="009A4081"/>
    <w:rsid w:val="009A6C83"/>
    <w:rsid w:val="009A74A1"/>
    <w:rsid w:val="009B13DF"/>
    <w:rsid w:val="009B1A92"/>
    <w:rsid w:val="009B2537"/>
    <w:rsid w:val="009B32FE"/>
    <w:rsid w:val="009B3C2E"/>
    <w:rsid w:val="009B4E3E"/>
    <w:rsid w:val="009B5A2F"/>
    <w:rsid w:val="009B5F3B"/>
    <w:rsid w:val="009B7A39"/>
    <w:rsid w:val="009C0179"/>
    <w:rsid w:val="009C0C1B"/>
    <w:rsid w:val="009C16A0"/>
    <w:rsid w:val="009C37F7"/>
    <w:rsid w:val="009C532F"/>
    <w:rsid w:val="009C5782"/>
    <w:rsid w:val="009C77EE"/>
    <w:rsid w:val="009D0B85"/>
    <w:rsid w:val="009D18ED"/>
    <w:rsid w:val="009D21CF"/>
    <w:rsid w:val="009D31C8"/>
    <w:rsid w:val="009D3C0D"/>
    <w:rsid w:val="009E07B9"/>
    <w:rsid w:val="009E459F"/>
    <w:rsid w:val="009F1352"/>
    <w:rsid w:val="009F17EB"/>
    <w:rsid w:val="009F48AB"/>
    <w:rsid w:val="009F6951"/>
    <w:rsid w:val="009F6AA4"/>
    <w:rsid w:val="009F7CC2"/>
    <w:rsid w:val="00A01358"/>
    <w:rsid w:val="00A016B7"/>
    <w:rsid w:val="00A03CD7"/>
    <w:rsid w:val="00A05252"/>
    <w:rsid w:val="00A0578B"/>
    <w:rsid w:val="00A05839"/>
    <w:rsid w:val="00A064CF"/>
    <w:rsid w:val="00A06A67"/>
    <w:rsid w:val="00A07BDC"/>
    <w:rsid w:val="00A104A4"/>
    <w:rsid w:val="00A10D56"/>
    <w:rsid w:val="00A11395"/>
    <w:rsid w:val="00A12A26"/>
    <w:rsid w:val="00A136E9"/>
    <w:rsid w:val="00A13922"/>
    <w:rsid w:val="00A15BE3"/>
    <w:rsid w:val="00A1745A"/>
    <w:rsid w:val="00A200BB"/>
    <w:rsid w:val="00A2149D"/>
    <w:rsid w:val="00A25D01"/>
    <w:rsid w:val="00A268A2"/>
    <w:rsid w:val="00A2751D"/>
    <w:rsid w:val="00A3639C"/>
    <w:rsid w:val="00A36AED"/>
    <w:rsid w:val="00A4085E"/>
    <w:rsid w:val="00A4170D"/>
    <w:rsid w:val="00A43896"/>
    <w:rsid w:val="00A44AED"/>
    <w:rsid w:val="00A45CF4"/>
    <w:rsid w:val="00A51043"/>
    <w:rsid w:val="00A51C13"/>
    <w:rsid w:val="00A54B21"/>
    <w:rsid w:val="00A5749F"/>
    <w:rsid w:val="00A57B93"/>
    <w:rsid w:val="00A57CD3"/>
    <w:rsid w:val="00A60C53"/>
    <w:rsid w:val="00A612C0"/>
    <w:rsid w:val="00A61594"/>
    <w:rsid w:val="00A61C74"/>
    <w:rsid w:val="00A63893"/>
    <w:rsid w:val="00A63C0A"/>
    <w:rsid w:val="00A669AB"/>
    <w:rsid w:val="00A672BB"/>
    <w:rsid w:val="00A70B7B"/>
    <w:rsid w:val="00A70C0B"/>
    <w:rsid w:val="00A71112"/>
    <w:rsid w:val="00A7240A"/>
    <w:rsid w:val="00A726EA"/>
    <w:rsid w:val="00A7336E"/>
    <w:rsid w:val="00A75D04"/>
    <w:rsid w:val="00A807A3"/>
    <w:rsid w:val="00A80A4D"/>
    <w:rsid w:val="00A80D2A"/>
    <w:rsid w:val="00A80DCC"/>
    <w:rsid w:val="00A82BE4"/>
    <w:rsid w:val="00A83094"/>
    <w:rsid w:val="00A83CCD"/>
    <w:rsid w:val="00A8465D"/>
    <w:rsid w:val="00A85726"/>
    <w:rsid w:val="00A9108D"/>
    <w:rsid w:val="00A9227C"/>
    <w:rsid w:val="00A92EEA"/>
    <w:rsid w:val="00A969E1"/>
    <w:rsid w:val="00A96D1A"/>
    <w:rsid w:val="00A97837"/>
    <w:rsid w:val="00AA0485"/>
    <w:rsid w:val="00AA063F"/>
    <w:rsid w:val="00AA2AEE"/>
    <w:rsid w:val="00AA3F78"/>
    <w:rsid w:val="00AA500D"/>
    <w:rsid w:val="00AA51FB"/>
    <w:rsid w:val="00AB1321"/>
    <w:rsid w:val="00AB1F7E"/>
    <w:rsid w:val="00AB2072"/>
    <w:rsid w:val="00AB3D26"/>
    <w:rsid w:val="00AB43F5"/>
    <w:rsid w:val="00AB4AC8"/>
    <w:rsid w:val="00AB557B"/>
    <w:rsid w:val="00AC3177"/>
    <w:rsid w:val="00AC3338"/>
    <w:rsid w:val="00AC4C84"/>
    <w:rsid w:val="00AC5B1C"/>
    <w:rsid w:val="00AC602A"/>
    <w:rsid w:val="00AC73A2"/>
    <w:rsid w:val="00AC777B"/>
    <w:rsid w:val="00AC7FB6"/>
    <w:rsid w:val="00AD0464"/>
    <w:rsid w:val="00AD20B6"/>
    <w:rsid w:val="00AD21EF"/>
    <w:rsid w:val="00AD3412"/>
    <w:rsid w:val="00AD3571"/>
    <w:rsid w:val="00AD3D45"/>
    <w:rsid w:val="00AD5898"/>
    <w:rsid w:val="00AD631E"/>
    <w:rsid w:val="00AD673E"/>
    <w:rsid w:val="00AD7017"/>
    <w:rsid w:val="00AD7DA6"/>
    <w:rsid w:val="00AE0291"/>
    <w:rsid w:val="00AE08E5"/>
    <w:rsid w:val="00AE14FA"/>
    <w:rsid w:val="00AE1AF4"/>
    <w:rsid w:val="00AE2F7D"/>
    <w:rsid w:val="00AE325F"/>
    <w:rsid w:val="00AE360F"/>
    <w:rsid w:val="00AE3EFE"/>
    <w:rsid w:val="00AE4074"/>
    <w:rsid w:val="00AE471C"/>
    <w:rsid w:val="00AE47EC"/>
    <w:rsid w:val="00AE627C"/>
    <w:rsid w:val="00AE67F5"/>
    <w:rsid w:val="00AF0302"/>
    <w:rsid w:val="00AF1694"/>
    <w:rsid w:val="00AF2256"/>
    <w:rsid w:val="00AF3F67"/>
    <w:rsid w:val="00AF4725"/>
    <w:rsid w:val="00AF50C7"/>
    <w:rsid w:val="00AF5284"/>
    <w:rsid w:val="00AF62A5"/>
    <w:rsid w:val="00AF6AB3"/>
    <w:rsid w:val="00AF7972"/>
    <w:rsid w:val="00B04BD6"/>
    <w:rsid w:val="00B0503F"/>
    <w:rsid w:val="00B057AF"/>
    <w:rsid w:val="00B057B8"/>
    <w:rsid w:val="00B05915"/>
    <w:rsid w:val="00B10945"/>
    <w:rsid w:val="00B2093D"/>
    <w:rsid w:val="00B20BBC"/>
    <w:rsid w:val="00B20C08"/>
    <w:rsid w:val="00B21F96"/>
    <w:rsid w:val="00B2317A"/>
    <w:rsid w:val="00B23EA0"/>
    <w:rsid w:val="00B240DB"/>
    <w:rsid w:val="00B2441B"/>
    <w:rsid w:val="00B2477D"/>
    <w:rsid w:val="00B26016"/>
    <w:rsid w:val="00B26675"/>
    <w:rsid w:val="00B277F9"/>
    <w:rsid w:val="00B31471"/>
    <w:rsid w:val="00B33B12"/>
    <w:rsid w:val="00B33F4E"/>
    <w:rsid w:val="00B40CAC"/>
    <w:rsid w:val="00B41474"/>
    <w:rsid w:val="00B4264E"/>
    <w:rsid w:val="00B4282A"/>
    <w:rsid w:val="00B42D3F"/>
    <w:rsid w:val="00B451D6"/>
    <w:rsid w:val="00B459D2"/>
    <w:rsid w:val="00B46A8E"/>
    <w:rsid w:val="00B5044B"/>
    <w:rsid w:val="00B51718"/>
    <w:rsid w:val="00B520A6"/>
    <w:rsid w:val="00B522A6"/>
    <w:rsid w:val="00B52A2A"/>
    <w:rsid w:val="00B53FE2"/>
    <w:rsid w:val="00B5456E"/>
    <w:rsid w:val="00B54D22"/>
    <w:rsid w:val="00B55CB9"/>
    <w:rsid w:val="00B63B9D"/>
    <w:rsid w:val="00B65E15"/>
    <w:rsid w:val="00B709B9"/>
    <w:rsid w:val="00B713D7"/>
    <w:rsid w:val="00B71BDB"/>
    <w:rsid w:val="00B71E08"/>
    <w:rsid w:val="00B74C4B"/>
    <w:rsid w:val="00B75230"/>
    <w:rsid w:val="00B75525"/>
    <w:rsid w:val="00B7661C"/>
    <w:rsid w:val="00B76640"/>
    <w:rsid w:val="00B777DD"/>
    <w:rsid w:val="00B7786D"/>
    <w:rsid w:val="00B80799"/>
    <w:rsid w:val="00B80A70"/>
    <w:rsid w:val="00B80EB8"/>
    <w:rsid w:val="00B81D2D"/>
    <w:rsid w:val="00B82BC5"/>
    <w:rsid w:val="00B83081"/>
    <w:rsid w:val="00B83DE8"/>
    <w:rsid w:val="00B844BE"/>
    <w:rsid w:val="00B84DE3"/>
    <w:rsid w:val="00B85026"/>
    <w:rsid w:val="00B85B67"/>
    <w:rsid w:val="00B877B7"/>
    <w:rsid w:val="00B87965"/>
    <w:rsid w:val="00B9048A"/>
    <w:rsid w:val="00B9060D"/>
    <w:rsid w:val="00B924DB"/>
    <w:rsid w:val="00B934CE"/>
    <w:rsid w:val="00B94D69"/>
    <w:rsid w:val="00B94F3C"/>
    <w:rsid w:val="00B97907"/>
    <w:rsid w:val="00B97B63"/>
    <w:rsid w:val="00BA1C33"/>
    <w:rsid w:val="00BA1F72"/>
    <w:rsid w:val="00BA2343"/>
    <w:rsid w:val="00BA3518"/>
    <w:rsid w:val="00BA44A1"/>
    <w:rsid w:val="00BA571F"/>
    <w:rsid w:val="00BA7ABF"/>
    <w:rsid w:val="00BB026D"/>
    <w:rsid w:val="00BB0481"/>
    <w:rsid w:val="00BB2335"/>
    <w:rsid w:val="00BB3810"/>
    <w:rsid w:val="00BB441B"/>
    <w:rsid w:val="00BB67DE"/>
    <w:rsid w:val="00BB7E88"/>
    <w:rsid w:val="00BC0899"/>
    <w:rsid w:val="00BC1BA8"/>
    <w:rsid w:val="00BC3C22"/>
    <w:rsid w:val="00BC45FF"/>
    <w:rsid w:val="00BC4CC9"/>
    <w:rsid w:val="00BC7545"/>
    <w:rsid w:val="00BD186D"/>
    <w:rsid w:val="00BD3D74"/>
    <w:rsid w:val="00BD3F80"/>
    <w:rsid w:val="00BD624E"/>
    <w:rsid w:val="00BD6580"/>
    <w:rsid w:val="00BD7782"/>
    <w:rsid w:val="00BE000C"/>
    <w:rsid w:val="00BE0735"/>
    <w:rsid w:val="00BE0A18"/>
    <w:rsid w:val="00BE1745"/>
    <w:rsid w:val="00BE1B87"/>
    <w:rsid w:val="00BE1CDF"/>
    <w:rsid w:val="00BF03B2"/>
    <w:rsid w:val="00BF07E3"/>
    <w:rsid w:val="00BF27AC"/>
    <w:rsid w:val="00BF32CC"/>
    <w:rsid w:val="00BF477C"/>
    <w:rsid w:val="00BF53C8"/>
    <w:rsid w:val="00BF5540"/>
    <w:rsid w:val="00BF580B"/>
    <w:rsid w:val="00BF62B1"/>
    <w:rsid w:val="00C00446"/>
    <w:rsid w:val="00C00E1E"/>
    <w:rsid w:val="00C01163"/>
    <w:rsid w:val="00C01800"/>
    <w:rsid w:val="00C01B06"/>
    <w:rsid w:val="00C03134"/>
    <w:rsid w:val="00C03204"/>
    <w:rsid w:val="00C03B11"/>
    <w:rsid w:val="00C03D38"/>
    <w:rsid w:val="00C03D9E"/>
    <w:rsid w:val="00C04641"/>
    <w:rsid w:val="00C05CC4"/>
    <w:rsid w:val="00C07230"/>
    <w:rsid w:val="00C0786A"/>
    <w:rsid w:val="00C109A8"/>
    <w:rsid w:val="00C10A23"/>
    <w:rsid w:val="00C11D6B"/>
    <w:rsid w:val="00C173AB"/>
    <w:rsid w:val="00C203C5"/>
    <w:rsid w:val="00C2128B"/>
    <w:rsid w:val="00C256B1"/>
    <w:rsid w:val="00C25AF1"/>
    <w:rsid w:val="00C27433"/>
    <w:rsid w:val="00C27CFF"/>
    <w:rsid w:val="00C30424"/>
    <w:rsid w:val="00C30F7C"/>
    <w:rsid w:val="00C316E2"/>
    <w:rsid w:val="00C33B5C"/>
    <w:rsid w:val="00C3489C"/>
    <w:rsid w:val="00C34CA4"/>
    <w:rsid w:val="00C35D41"/>
    <w:rsid w:val="00C36247"/>
    <w:rsid w:val="00C42EFF"/>
    <w:rsid w:val="00C449CA"/>
    <w:rsid w:val="00C44CC1"/>
    <w:rsid w:val="00C50AC8"/>
    <w:rsid w:val="00C51707"/>
    <w:rsid w:val="00C52318"/>
    <w:rsid w:val="00C525CF"/>
    <w:rsid w:val="00C54147"/>
    <w:rsid w:val="00C54292"/>
    <w:rsid w:val="00C5443A"/>
    <w:rsid w:val="00C564EC"/>
    <w:rsid w:val="00C57C8E"/>
    <w:rsid w:val="00C60A1C"/>
    <w:rsid w:val="00C654B6"/>
    <w:rsid w:val="00C66363"/>
    <w:rsid w:val="00C665F3"/>
    <w:rsid w:val="00C66F96"/>
    <w:rsid w:val="00C70F6D"/>
    <w:rsid w:val="00C7212E"/>
    <w:rsid w:val="00C731E1"/>
    <w:rsid w:val="00C747C1"/>
    <w:rsid w:val="00C74B4E"/>
    <w:rsid w:val="00C754DE"/>
    <w:rsid w:val="00C763F4"/>
    <w:rsid w:val="00C77700"/>
    <w:rsid w:val="00C77870"/>
    <w:rsid w:val="00C80570"/>
    <w:rsid w:val="00C80B78"/>
    <w:rsid w:val="00C8287C"/>
    <w:rsid w:val="00C856FD"/>
    <w:rsid w:val="00C859AC"/>
    <w:rsid w:val="00C87D38"/>
    <w:rsid w:val="00C92136"/>
    <w:rsid w:val="00C92396"/>
    <w:rsid w:val="00C93AC9"/>
    <w:rsid w:val="00C95284"/>
    <w:rsid w:val="00C95B62"/>
    <w:rsid w:val="00C96EFE"/>
    <w:rsid w:val="00CA3FFE"/>
    <w:rsid w:val="00CA4D65"/>
    <w:rsid w:val="00CA4F6E"/>
    <w:rsid w:val="00CA5027"/>
    <w:rsid w:val="00CA502B"/>
    <w:rsid w:val="00CA73DE"/>
    <w:rsid w:val="00CA7ABE"/>
    <w:rsid w:val="00CB0A6A"/>
    <w:rsid w:val="00CB0C17"/>
    <w:rsid w:val="00CB1D81"/>
    <w:rsid w:val="00CB1FEA"/>
    <w:rsid w:val="00CB261D"/>
    <w:rsid w:val="00CB2890"/>
    <w:rsid w:val="00CB2BAA"/>
    <w:rsid w:val="00CB2D74"/>
    <w:rsid w:val="00CB4C0F"/>
    <w:rsid w:val="00CB67E3"/>
    <w:rsid w:val="00CB70E5"/>
    <w:rsid w:val="00CC1173"/>
    <w:rsid w:val="00CC1920"/>
    <w:rsid w:val="00CC1F81"/>
    <w:rsid w:val="00CC2073"/>
    <w:rsid w:val="00CC228A"/>
    <w:rsid w:val="00CC27B0"/>
    <w:rsid w:val="00CC27FE"/>
    <w:rsid w:val="00CC49DD"/>
    <w:rsid w:val="00CC4DD9"/>
    <w:rsid w:val="00CC599F"/>
    <w:rsid w:val="00CC5B7B"/>
    <w:rsid w:val="00CC7321"/>
    <w:rsid w:val="00CD16D7"/>
    <w:rsid w:val="00CD4C81"/>
    <w:rsid w:val="00CD5814"/>
    <w:rsid w:val="00CD63EC"/>
    <w:rsid w:val="00CE207F"/>
    <w:rsid w:val="00CE223E"/>
    <w:rsid w:val="00CE2329"/>
    <w:rsid w:val="00CE3B1A"/>
    <w:rsid w:val="00CE7028"/>
    <w:rsid w:val="00CE7487"/>
    <w:rsid w:val="00CE7CB8"/>
    <w:rsid w:val="00CF05F0"/>
    <w:rsid w:val="00CF4496"/>
    <w:rsid w:val="00CF5048"/>
    <w:rsid w:val="00CF5576"/>
    <w:rsid w:val="00CF6987"/>
    <w:rsid w:val="00D010FF"/>
    <w:rsid w:val="00D0170C"/>
    <w:rsid w:val="00D0385A"/>
    <w:rsid w:val="00D0406E"/>
    <w:rsid w:val="00D0510F"/>
    <w:rsid w:val="00D05301"/>
    <w:rsid w:val="00D0639E"/>
    <w:rsid w:val="00D0732C"/>
    <w:rsid w:val="00D109E4"/>
    <w:rsid w:val="00D10EEB"/>
    <w:rsid w:val="00D13D47"/>
    <w:rsid w:val="00D153EA"/>
    <w:rsid w:val="00D1569A"/>
    <w:rsid w:val="00D15AAF"/>
    <w:rsid w:val="00D17608"/>
    <w:rsid w:val="00D17B7D"/>
    <w:rsid w:val="00D20F43"/>
    <w:rsid w:val="00D21705"/>
    <w:rsid w:val="00D22DCB"/>
    <w:rsid w:val="00D2597E"/>
    <w:rsid w:val="00D26711"/>
    <w:rsid w:val="00D3131A"/>
    <w:rsid w:val="00D31669"/>
    <w:rsid w:val="00D34462"/>
    <w:rsid w:val="00D34B62"/>
    <w:rsid w:val="00D352B4"/>
    <w:rsid w:val="00D364C4"/>
    <w:rsid w:val="00D41E5E"/>
    <w:rsid w:val="00D422B5"/>
    <w:rsid w:val="00D4316D"/>
    <w:rsid w:val="00D434B0"/>
    <w:rsid w:val="00D45998"/>
    <w:rsid w:val="00D45E80"/>
    <w:rsid w:val="00D46191"/>
    <w:rsid w:val="00D46B65"/>
    <w:rsid w:val="00D47121"/>
    <w:rsid w:val="00D47280"/>
    <w:rsid w:val="00D472FE"/>
    <w:rsid w:val="00D5028E"/>
    <w:rsid w:val="00D51001"/>
    <w:rsid w:val="00D528BD"/>
    <w:rsid w:val="00D53E58"/>
    <w:rsid w:val="00D5410F"/>
    <w:rsid w:val="00D54579"/>
    <w:rsid w:val="00D54B3E"/>
    <w:rsid w:val="00D55B4D"/>
    <w:rsid w:val="00D5618B"/>
    <w:rsid w:val="00D56FF4"/>
    <w:rsid w:val="00D61F36"/>
    <w:rsid w:val="00D63130"/>
    <w:rsid w:val="00D63A74"/>
    <w:rsid w:val="00D642A2"/>
    <w:rsid w:val="00D6483E"/>
    <w:rsid w:val="00D64962"/>
    <w:rsid w:val="00D650CF"/>
    <w:rsid w:val="00D67235"/>
    <w:rsid w:val="00D71667"/>
    <w:rsid w:val="00D722AF"/>
    <w:rsid w:val="00D7242A"/>
    <w:rsid w:val="00D77981"/>
    <w:rsid w:val="00D802FF"/>
    <w:rsid w:val="00D821A5"/>
    <w:rsid w:val="00D8281A"/>
    <w:rsid w:val="00D904F0"/>
    <w:rsid w:val="00D92265"/>
    <w:rsid w:val="00D9280B"/>
    <w:rsid w:val="00D92FC2"/>
    <w:rsid w:val="00D94111"/>
    <w:rsid w:val="00D96937"/>
    <w:rsid w:val="00D9707C"/>
    <w:rsid w:val="00D978E1"/>
    <w:rsid w:val="00DA0362"/>
    <w:rsid w:val="00DA1B1A"/>
    <w:rsid w:val="00DA2B55"/>
    <w:rsid w:val="00DA3274"/>
    <w:rsid w:val="00DA3924"/>
    <w:rsid w:val="00DA4C78"/>
    <w:rsid w:val="00DA5C6A"/>
    <w:rsid w:val="00DA5E9E"/>
    <w:rsid w:val="00DA642C"/>
    <w:rsid w:val="00DA6A68"/>
    <w:rsid w:val="00DA6B10"/>
    <w:rsid w:val="00DA6F0A"/>
    <w:rsid w:val="00DA7868"/>
    <w:rsid w:val="00DB0FD2"/>
    <w:rsid w:val="00DB10D2"/>
    <w:rsid w:val="00DB19F4"/>
    <w:rsid w:val="00DB1E20"/>
    <w:rsid w:val="00DB261E"/>
    <w:rsid w:val="00DB35D1"/>
    <w:rsid w:val="00DB435B"/>
    <w:rsid w:val="00DB5ABC"/>
    <w:rsid w:val="00DB7EDF"/>
    <w:rsid w:val="00DC0462"/>
    <w:rsid w:val="00DC0810"/>
    <w:rsid w:val="00DC0BAC"/>
    <w:rsid w:val="00DC1132"/>
    <w:rsid w:val="00DC15FB"/>
    <w:rsid w:val="00DC1984"/>
    <w:rsid w:val="00DC3842"/>
    <w:rsid w:val="00DC4EFB"/>
    <w:rsid w:val="00DC5BD1"/>
    <w:rsid w:val="00DC72D3"/>
    <w:rsid w:val="00DD011F"/>
    <w:rsid w:val="00DD247E"/>
    <w:rsid w:val="00DD3C6D"/>
    <w:rsid w:val="00DD3D4C"/>
    <w:rsid w:val="00DD42E0"/>
    <w:rsid w:val="00DD4F44"/>
    <w:rsid w:val="00DD5C1A"/>
    <w:rsid w:val="00DD7AA7"/>
    <w:rsid w:val="00DE0725"/>
    <w:rsid w:val="00DE0AE7"/>
    <w:rsid w:val="00DE0BE2"/>
    <w:rsid w:val="00DE0F35"/>
    <w:rsid w:val="00DE11EA"/>
    <w:rsid w:val="00DE139F"/>
    <w:rsid w:val="00DE17A2"/>
    <w:rsid w:val="00DE36A7"/>
    <w:rsid w:val="00DE6255"/>
    <w:rsid w:val="00DE6F7E"/>
    <w:rsid w:val="00DF2BC6"/>
    <w:rsid w:val="00DF2BE4"/>
    <w:rsid w:val="00DF32F5"/>
    <w:rsid w:val="00DF3325"/>
    <w:rsid w:val="00DF33C3"/>
    <w:rsid w:val="00DF3959"/>
    <w:rsid w:val="00DF3D64"/>
    <w:rsid w:val="00DF65C2"/>
    <w:rsid w:val="00DF7B88"/>
    <w:rsid w:val="00E007CF"/>
    <w:rsid w:val="00E02027"/>
    <w:rsid w:val="00E02A98"/>
    <w:rsid w:val="00E035E0"/>
    <w:rsid w:val="00E04180"/>
    <w:rsid w:val="00E04EF1"/>
    <w:rsid w:val="00E05E6C"/>
    <w:rsid w:val="00E0789A"/>
    <w:rsid w:val="00E10DCB"/>
    <w:rsid w:val="00E1200E"/>
    <w:rsid w:val="00E1251C"/>
    <w:rsid w:val="00E12B9E"/>
    <w:rsid w:val="00E1414E"/>
    <w:rsid w:val="00E143B9"/>
    <w:rsid w:val="00E147F4"/>
    <w:rsid w:val="00E15695"/>
    <w:rsid w:val="00E15DCB"/>
    <w:rsid w:val="00E16637"/>
    <w:rsid w:val="00E16E37"/>
    <w:rsid w:val="00E20A1E"/>
    <w:rsid w:val="00E21010"/>
    <w:rsid w:val="00E21857"/>
    <w:rsid w:val="00E231E4"/>
    <w:rsid w:val="00E239AA"/>
    <w:rsid w:val="00E2611D"/>
    <w:rsid w:val="00E26E1E"/>
    <w:rsid w:val="00E27173"/>
    <w:rsid w:val="00E30EC9"/>
    <w:rsid w:val="00E333C2"/>
    <w:rsid w:val="00E36572"/>
    <w:rsid w:val="00E37D5E"/>
    <w:rsid w:val="00E410E4"/>
    <w:rsid w:val="00E444D3"/>
    <w:rsid w:val="00E44DAD"/>
    <w:rsid w:val="00E46217"/>
    <w:rsid w:val="00E4796A"/>
    <w:rsid w:val="00E50779"/>
    <w:rsid w:val="00E50D71"/>
    <w:rsid w:val="00E5276A"/>
    <w:rsid w:val="00E52D34"/>
    <w:rsid w:val="00E53F56"/>
    <w:rsid w:val="00E54353"/>
    <w:rsid w:val="00E561DD"/>
    <w:rsid w:val="00E569EF"/>
    <w:rsid w:val="00E57360"/>
    <w:rsid w:val="00E578F5"/>
    <w:rsid w:val="00E60830"/>
    <w:rsid w:val="00E6212C"/>
    <w:rsid w:val="00E621F4"/>
    <w:rsid w:val="00E64D55"/>
    <w:rsid w:val="00E65941"/>
    <w:rsid w:val="00E65C5E"/>
    <w:rsid w:val="00E673AC"/>
    <w:rsid w:val="00E70E97"/>
    <w:rsid w:val="00E71969"/>
    <w:rsid w:val="00E7607B"/>
    <w:rsid w:val="00E76ADF"/>
    <w:rsid w:val="00E77B85"/>
    <w:rsid w:val="00E814F3"/>
    <w:rsid w:val="00E829F9"/>
    <w:rsid w:val="00E82BBF"/>
    <w:rsid w:val="00E83ABD"/>
    <w:rsid w:val="00E840B9"/>
    <w:rsid w:val="00E84A7A"/>
    <w:rsid w:val="00E86CF9"/>
    <w:rsid w:val="00E87C33"/>
    <w:rsid w:val="00E91F56"/>
    <w:rsid w:val="00E926BF"/>
    <w:rsid w:val="00E931C8"/>
    <w:rsid w:val="00E93DE6"/>
    <w:rsid w:val="00E942F8"/>
    <w:rsid w:val="00E94EFA"/>
    <w:rsid w:val="00E95148"/>
    <w:rsid w:val="00E9616F"/>
    <w:rsid w:val="00E97BDC"/>
    <w:rsid w:val="00E97F76"/>
    <w:rsid w:val="00EA2102"/>
    <w:rsid w:val="00EA4034"/>
    <w:rsid w:val="00EA6F03"/>
    <w:rsid w:val="00EB006D"/>
    <w:rsid w:val="00EB0A48"/>
    <w:rsid w:val="00EB1985"/>
    <w:rsid w:val="00EB20E7"/>
    <w:rsid w:val="00EB247C"/>
    <w:rsid w:val="00EB3BDC"/>
    <w:rsid w:val="00EB47FF"/>
    <w:rsid w:val="00EB6746"/>
    <w:rsid w:val="00EB6E15"/>
    <w:rsid w:val="00EC0D9B"/>
    <w:rsid w:val="00EC0FFA"/>
    <w:rsid w:val="00EC1DAB"/>
    <w:rsid w:val="00EC30C4"/>
    <w:rsid w:val="00EC32CB"/>
    <w:rsid w:val="00EC3616"/>
    <w:rsid w:val="00EC5C8E"/>
    <w:rsid w:val="00EC67D4"/>
    <w:rsid w:val="00EC7247"/>
    <w:rsid w:val="00EC7A5F"/>
    <w:rsid w:val="00EC7AC0"/>
    <w:rsid w:val="00ED127B"/>
    <w:rsid w:val="00ED2434"/>
    <w:rsid w:val="00ED339C"/>
    <w:rsid w:val="00ED37F4"/>
    <w:rsid w:val="00ED38A8"/>
    <w:rsid w:val="00ED3DE7"/>
    <w:rsid w:val="00ED569D"/>
    <w:rsid w:val="00ED5FAC"/>
    <w:rsid w:val="00ED7A9B"/>
    <w:rsid w:val="00EE03D5"/>
    <w:rsid w:val="00EE05FA"/>
    <w:rsid w:val="00EE075A"/>
    <w:rsid w:val="00EE18A0"/>
    <w:rsid w:val="00EE2467"/>
    <w:rsid w:val="00EE4EF0"/>
    <w:rsid w:val="00EE59F8"/>
    <w:rsid w:val="00EE788D"/>
    <w:rsid w:val="00EF212E"/>
    <w:rsid w:val="00EF41AA"/>
    <w:rsid w:val="00EF516D"/>
    <w:rsid w:val="00EF5A7D"/>
    <w:rsid w:val="00EF5E54"/>
    <w:rsid w:val="00EF66AB"/>
    <w:rsid w:val="00EF67B6"/>
    <w:rsid w:val="00F00A6A"/>
    <w:rsid w:val="00F00D9B"/>
    <w:rsid w:val="00F011D5"/>
    <w:rsid w:val="00F01A85"/>
    <w:rsid w:val="00F01D5B"/>
    <w:rsid w:val="00F029A8"/>
    <w:rsid w:val="00F03649"/>
    <w:rsid w:val="00F05074"/>
    <w:rsid w:val="00F05174"/>
    <w:rsid w:val="00F05F21"/>
    <w:rsid w:val="00F07FCD"/>
    <w:rsid w:val="00F1044F"/>
    <w:rsid w:val="00F11517"/>
    <w:rsid w:val="00F11E0D"/>
    <w:rsid w:val="00F14740"/>
    <w:rsid w:val="00F153E4"/>
    <w:rsid w:val="00F15D14"/>
    <w:rsid w:val="00F161F8"/>
    <w:rsid w:val="00F166FF"/>
    <w:rsid w:val="00F20035"/>
    <w:rsid w:val="00F21655"/>
    <w:rsid w:val="00F25887"/>
    <w:rsid w:val="00F263D4"/>
    <w:rsid w:val="00F26ACD"/>
    <w:rsid w:val="00F31595"/>
    <w:rsid w:val="00F34A26"/>
    <w:rsid w:val="00F3560A"/>
    <w:rsid w:val="00F35E09"/>
    <w:rsid w:val="00F36821"/>
    <w:rsid w:val="00F3751A"/>
    <w:rsid w:val="00F37A02"/>
    <w:rsid w:val="00F37E86"/>
    <w:rsid w:val="00F41761"/>
    <w:rsid w:val="00F41FF8"/>
    <w:rsid w:val="00F4224D"/>
    <w:rsid w:val="00F43736"/>
    <w:rsid w:val="00F45124"/>
    <w:rsid w:val="00F45B2A"/>
    <w:rsid w:val="00F45D21"/>
    <w:rsid w:val="00F470A6"/>
    <w:rsid w:val="00F471F3"/>
    <w:rsid w:val="00F51241"/>
    <w:rsid w:val="00F52119"/>
    <w:rsid w:val="00F526A4"/>
    <w:rsid w:val="00F53E63"/>
    <w:rsid w:val="00F54101"/>
    <w:rsid w:val="00F54228"/>
    <w:rsid w:val="00F55500"/>
    <w:rsid w:val="00F57396"/>
    <w:rsid w:val="00F57942"/>
    <w:rsid w:val="00F615EE"/>
    <w:rsid w:val="00F62669"/>
    <w:rsid w:val="00F64730"/>
    <w:rsid w:val="00F6557F"/>
    <w:rsid w:val="00F65879"/>
    <w:rsid w:val="00F66D1C"/>
    <w:rsid w:val="00F67F06"/>
    <w:rsid w:val="00F67F8F"/>
    <w:rsid w:val="00F70A89"/>
    <w:rsid w:val="00F71364"/>
    <w:rsid w:val="00F7311C"/>
    <w:rsid w:val="00F74316"/>
    <w:rsid w:val="00F74F5C"/>
    <w:rsid w:val="00F75F92"/>
    <w:rsid w:val="00F767EC"/>
    <w:rsid w:val="00F76E46"/>
    <w:rsid w:val="00F82AA2"/>
    <w:rsid w:val="00F830FA"/>
    <w:rsid w:val="00F8445C"/>
    <w:rsid w:val="00F84609"/>
    <w:rsid w:val="00F8629E"/>
    <w:rsid w:val="00F86AC7"/>
    <w:rsid w:val="00F9057D"/>
    <w:rsid w:val="00F9283E"/>
    <w:rsid w:val="00F93AC2"/>
    <w:rsid w:val="00F9522C"/>
    <w:rsid w:val="00F966AB"/>
    <w:rsid w:val="00F966EA"/>
    <w:rsid w:val="00F97623"/>
    <w:rsid w:val="00FA12F2"/>
    <w:rsid w:val="00FA1658"/>
    <w:rsid w:val="00FA19DC"/>
    <w:rsid w:val="00FA1F73"/>
    <w:rsid w:val="00FA4F81"/>
    <w:rsid w:val="00FA508F"/>
    <w:rsid w:val="00FA5AC8"/>
    <w:rsid w:val="00FA7089"/>
    <w:rsid w:val="00FB0C1D"/>
    <w:rsid w:val="00FB149F"/>
    <w:rsid w:val="00FB1FB3"/>
    <w:rsid w:val="00FB33B0"/>
    <w:rsid w:val="00FB38C9"/>
    <w:rsid w:val="00FB4F46"/>
    <w:rsid w:val="00FB5A01"/>
    <w:rsid w:val="00FB5DA4"/>
    <w:rsid w:val="00FB6091"/>
    <w:rsid w:val="00FB6EDE"/>
    <w:rsid w:val="00FB7975"/>
    <w:rsid w:val="00FC0588"/>
    <w:rsid w:val="00FC1E99"/>
    <w:rsid w:val="00FC268C"/>
    <w:rsid w:val="00FC28D2"/>
    <w:rsid w:val="00FC2946"/>
    <w:rsid w:val="00FC30F4"/>
    <w:rsid w:val="00FC32D6"/>
    <w:rsid w:val="00FC3347"/>
    <w:rsid w:val="00FC38E4"/>
    <w:rsid w:val="00FC3EDC"/>
    <w:rsid w:val="00FC613B"/>
    <w:rsid w:val="00FC6B6F"/>
    <w:rsid w:val="00FD00B2"/>
    <w:rsid w:val="00FD0168"/>
    <w:rsid w:val="00FD03A2"/>
    <w:rsid w:val="00FD2221"/>
    <w:rsid w:val="00FD23A6"/>
    <w:rsid w:val="00FD250C"/>
    <w:rsid w:val="00FD4CA2"/>
    <w:rsid w:val="00FD5221"/>
    <w:rsid w:val="00FD6B46"/>
    <w:rsid w:val="00FD70FD"/>
    <w:rsid w:val="00FE02FE"/>
    <w:rsid w:val="00FE3566"/>
    <w:rsid w:val="00FE381F"/>
    <w:rsid w:val="00FE4836"/>
    <w:rsid w:val="00FE55BB"/>
    <w:rsid w:val="00FE61A4"/>
    <w:rsid w:val="00FE6460"/>
    <w:rsid w:val="00FE6DD8"/>
    <w:rsid w:val="00FE7390"/>
    <w:rsid w:val="00FE7547"/>
    <w:rsid w:val="00FF0906"/>
    <w:rsid w:val="00FF0D0D"/>
    <w:rsid w:val="00FF0E28"/>
    <w:rsid w:val="00FF104E"/>
    <w:rsid w:val="00FF10A5"/>
    <w:rsid w:val="00FF1DF4"/>
    <w:rsid w:val="00FF23C5"/>
    <w:rsid w:val="00FF3E34"/>
    <w:rsid w:val="00FF472C"/>
    <w:rsid w:val="00FF6371"/>
    <w:rsid w:val="00FF68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index heading" w:uiPriority="0" w:qFormat="1"/>
    <w:lsdException w:name="caption" w:uiPriority="0" w:qFormat="1"/>
    <w:lsdException w:name="annotation reference" w:uiPriority="0"/>
    <w:lsdException w:name="page number" w:qFormat="1"/>
    <w:lsdException w:name="endnote text" w:uiPriority="0"/>
    <w:lsdException w:name="List Number" w:uiPriority="0"/>
    <w:lsdException w:name="List Bullet 2" w:uiPriority="0"/>
    <w:lsdException w:name="List Bullet 5" w:uiPriority="0"/>
    <w:lsdException w:name="Title" w:semiHidden="0" w:uiPriority="10" w:unhideWhenUsed="0" w:qFormat="1"/>
    <w:lsdException w:name="Default Paragraph Font" w:uiPriority="1"/>
    <w:lsdException w:name="Body Text" w:qFormat="1"/>
    <w:lsdException w:name="Body Text Indent" w:uiPriority="0"/>
    <w:lsdException w:name="Subtitle" w:semiHidden="0" w:uiPriority="0" w:unhideWhenUsed="0" w:qFormat="1"/>
    <w:lsdException w:name="Block Text" w:uiPriority="0"/>
    <w:lsdException w:name="FollowedHyperlink" w:qFormat="1"/>
    <w:lsdException w:name="Strong" w:semiHidden="0" w:uiPriority="22" w:unhideWhenUsed="0" w:qFormat="1"/>
    <w:lsdException w:name="Emphasis" w:semiHidden="0" w:uiPriority="20" w:unhideWhenUsed="0" w:qFormat="1"/>
    <w:lsdException w:name="Plain Text" w:uiPriority="0"/>
    <w:lsdException w:name="Normal (Web)" w:qFormat="1"/>
    <w:lsdException w:name="HTML Sample" w:uiPriority="0"/>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471C"/>
  </w:style>
  <w:style w:type="paragraph" w:styleId="1">
    <w:name w:val="heading 1"/>
    <w:basedOn w:val="a0"/>
    <w:next w:val="a0"/>
    <w:link w:val="10"/>
    <w:uiPriority w:val="9"/>
    <w:qFormat/>
    <w:rsid w:val="007679F2"/>
    <w:pPr>
      <w:widowControl w:val="0"/>
      <w:autoSpaceDE w:val="0"/>
      <w:autoSpaceDN w:val="0"/>
      <w:adjustRightInd w:val="0"/>
      <w:spacing w:before="108" w:after="108" w:line="240" w:lineRule="auto"/>
      <w:jc w:val="center"/>
      <w:outlineLvl w:val="0"/>
    </w:pPr>
    <w:rPr>
      <w:rFonts w:ascii="Times New Roman CYR" w:eastAsia="Times New Roman" w:hAnsi="Times New Roman CYR" w:cs="Times New Roman CYR"/>
      <w:b/>
      <w:bCs/>
      <w:color w:val="26282F"/>
      <w:sz w:val="24"/>
      <w:szCs w:val="24"/>
    </w:rPr>
  </w:style>
  <w:style w:type="paragraph" w:styleId="2">
    <w:name w:val="heading 2"/>
    <w:basedOn w:val="a0"/>
    <w:next w:val="a0"/>
    <w:link w:val="20"/>
    <w:uiPriority w:val="9"/>
    <w:unhideWhenUsed/>
    <w:qFormat/>
    <w:rsid w:val="00521849"/>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E5435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44A6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521849"/>
    <w:pPr>
      <w:keepNext/>
      <w:keepLines/>
      <w:spacing w:before="200" w:after="0" w:line="240" w:lineRule="auto"/>
      <w:outlineLvl w:val="4"/>
    </w:pPr>
    <w:rPr>
      <w:rFonts w:asciiTheme="majorHAnsi" w:eastAsiaTheme="majorEastAsia" w:hAnsiTheme="majorHAnsi" w:cstheme="majorBidi"/>
      <w:color w:val="243F60" w:themeColor="accent1" w:themeShade="7F"/>
      <w:sz w:val="24"/>
      <w:szCs w:val="24"/>
    </w:rPr>
  </w:style>
  <w:style w:type="paragraph" w:styleId="6">
    <w:name w:val="heading 6"/>
    <w:basedOn w:val="a0"/>
    <w:next w:val="a0"/>
    <w:link w:val="60"/>
    <w:uiPriority w:val="9"/>
    <w:unhideWhenUsed/>
    <w:qFormat/>
    <w:rsid w:val="00521849"/>
    <w:pPr>
      <w:keepNext/>
      <w:keepLines/>
      <w:spacing w:before="200" w:after="0" w:line="240" w:lineRule="auto"/>
      <w:outlineLvl w:val="5"/>
    </w:pPr>
    <w:rPr>
      <w:rFonts w:asciiTheme="majorHAnsi" w:eastAsiaTheme="majorEastAsia" w:hAnsiTheme="majorHAnsi" w:cstheme="majorBidi"/>
      <w:i/>
      <w:iCs/>
      <w:color w:val="243F60" w:themeColor="accent1" w:themeShade="7F"/>
      <w:sz w:val="24"/>
      <w:szCs w:val="24"/>
    </w:rPr>
  </w:style>
  <w:style w:type="paragraph" w:styleId="7">
    <w:name w:val="heading 7"/>
    <w:basedOn w:val="a0"/>
    <w:next w:val="a0"/>
    <w:link w:val="70"/>
    <w:unhideWhenUsed/>
    <w:qFormat/>
    <w:rsid w:val="0025610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nhideWhenUsed/>
    <w:qFormat/>
    <w:rsid w:val="0025610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nhideWhenUsed/>
    <w:qFormat/>
    <w:rsid w:val="008235A6"/>
    <w:pPr>
      <w:keepNext/>
      <w:keepLines/>
      <w:widowControl w:val="0"/>
      <w:autoSpaceDE w:val="0"/>
      <w:autoSpaceDN w:val="0"/>
      <w:adjustRightInd w:val="0"/>
      <w:spacing w:before="200" w:after="0" w:line="240" w:lineRule="auto"/>
      <w:ind w:firstLine="720"/>
      <w:jc w:val="both"/>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qFormat/>
    <w:rsid w:val="007679F2"/>
    <w:rPr>
      <w:rFonts w:ascii="Times New Roman CYR" w:eastAsia="Times New Roman" w:hAnsi="Times New Roman CYR" w:cs="Times New Roman CYR"/>
      <w:b/>
      <w:bCs/>
      <w:color w:val="26282F"/>
      <w:sz w:val="24"/>
      <w:szCs w:val="24"/>
    </w:rPr>
  </w:style>
  <w:style w:type="character" w:customStyle="1" w:styleId="20">
    <w:name w:val="Заголовок 2 Знак"/>
    <w:basedOn w:val="a1"/>
    <w:link w:val="2"/>
    <w:uiPriority w:val="9"/>
    <w:rsid w:val="0052184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1"/>
    <w:link w:val="4"/>
    <w:uiPriority w:val="9"/>
    <w:rsid w:val="00644A6C"/>
    <w:rPr>
      <w:rFonts w:asciiTheme="majorHAnsi" w:eastAsiaTheme="majorEastAsia" w:hAnsiTheme="majorHAnsi" w:cstheme="majorBidi"/>
      <w:b/>
      <w:bCs/>
      <w:i/>
      <w:iCs/>
      <w:color w:val="4F81BD" w:themeColor="accent1"/>
    </w:rPr>
  </w:style>
  <w:style w:type="character" w:customStyle="1" w:styleId="50">
    <w:name w:val="Заголовок 5 Знак"/>
    <w:basedOn w:val="a1"/>
    <w:link w:val="5"/>
    <w:rsid w:val="00521849"/>
    <w:rPr>
      <w:rFonts w:asciiTheme="majorHAnsi" w:eastAsiaTheme="majorEastAsia" w:hAnsiTheme="majorHAnsi" w:cstheme="majorBidi"/>
      <w:color w:val="243F60" w:themeColor="accent1" w:themeShade="7F"/>
      <w:sz w:val="24"/>
      <w:szCs w:val="24"/>
    </w:rPr>
  </w:style>
  <w:style w:type="character" w:customStyle="1" w:styleId="60">
    <w:name w:val="Заголовок 6 Знак"/>
    <w:basedOn w:val="a1"/>
    <w:link w:val="6"/>
    <w:uiPriority w:val="9"/>
    <w:rsid w:val="00521849"/>
    <w:rPr>
      <w:rFonts w:asciiTheme="majorHAnsi" w:eastAsiaTheme="majorEastAsia" w:hAnsiTheme="majorHAnsi" w:cstheme="majorBidi"/>
      <w:i/>
      <w:iCs/>
      <w:color w:val="243F60" w:themeColor="accent1" w:themeShade="7F"/>
      <w:sz w:val="24"/>
      <w:szCs w:val="24"/>
    </w:rPr>
  </w:style>
  <w:style w:type="paragraph" w:styleId="a4">
    <w:name w:val="Balloon Text"/>
    <w:basedOn w:val="a0"/>
    <w:link w:val="a5"/>
    <w:uiPriority w:val="99"/>
    <w:unhideWhenUsed/>
    <w:qFormat/>
    <w:rsid w:val="00E673AC"/>
    <w:pPr>
      <w:spacing w:after="0" w:line="240" w:lineRule="auto"/>
    </w:pPr>
    <w:rPr>
      <w:rFonts w:ascii="Tahoma" w:hAnsi="Tahoma" w:cs="Tahoma"/>
      <w:sz w:val="16"/>
      <w:szCs w:val="16"/>
    </w:rPr>
  </w:style>
  <w:style w:type="character" w:customStyle="1" w:styleId="a5">
    <w:name w:val="Текст выноски Знак"/>
    <w:basedOn w:val="a1"/>
    <w:link w:val="a4"/>
    <w:uiPriority w:val="99"/>
    <w:qFormat/>
    <w:rsid w:val="00E673AC"/>
    <w:rPr>
      <w:rFonts w:ascii="Tahoma" w:hAnsi="Tahoma" w:cs="Tahoma"/>
      <w:sz w:val="16"/>
      <w:szCs w:val="16"/>
    </w:rPr>
  </w:style>
  <w:style w:type="character" w:customStyle="1" w:styleId="a6">
    <w:name w:val="Гипертекстовая ссылка"/>
    <w:basedOn w:val="a1"/>
    <w:uiPriority w:val="99"/>
    <w:qFormat/>
    <w:rsid w:val="00E673AC"/>
    <w:rPr>
      <w:rFonts w:cs="Times New Roman"/>
      <w:b/>
      <w:color w:val="106BBE"/>
    </w:rPr>
  </w:style>
  <w:style w:type="paragraph" w:customStyle="1" w:styleId="ConsPlusNormal">
    <w:name w:val="ConsPlusNormal"/>
    <w:link w:val="ConsPlusNormal1"/>
    <w:qFormat/>
    <w:rsid w:val="00E673AC"/>
    <w:pPr>
      <w:widowControl w:val="0"/>
      <w:spacing w:after="0" w:line="240" w:lineRule="auto"/>
      <w:ind w:firstLine="720"/>
    </w:pPr>
    <w:rPr>
      <w:rFonts w:ascii="Arial" w:eastAsia="Times New Roman" w:hAnsi="Arial" w:cs="Times New Roman"/>
      <w:snapToGrid w:val="0"/>
      <w:sz w:val="20"/>
      <w:szCs w:val="20"/>
    </w:rPr>
  </w:style>
  <w:style w:type="paragraph" w:styleId="a7">
    <w:name w:val="header"/>
    <w:basedOn w:val="a0"/>
    <w:link w:val="a8"/>
    <w:uiPriority w:val="99"/>
    <w:unhideWhenUsed/>
    <w:rsid w:val="00E673AC"/>
    <w:pPr>
      <w:tabs>
        <w:tab w:val="center" w:pos="4677"/>
        <w:tab w:val="right" w:pos="9355"/>
      </w:tabs>
      <w:spacing w:after="0" w:line="240" w:lineRule="auto"/>
    </w:pPr>
  </w:style>
  <w:style w:type="character" w:customStyle="1" w:styleId="a8">
    <w:name w:val="Верхний колонтитул Знак"/>
    <w:basedOn w:val="a1"/>
    <w:link w:val="a7"/>
    <w:uiPriority w:val="99"/>
    <w:qFormat/>
    <w:rsid w:val="00E673AC"/>
  </w:style>
  <w:style w:type="character" w:styleId="a9">
    <w:name w:val="page number"/>
    <w:basedOn w:val="a1"/>
    <w:uiPriority w:val="99"/>
    <w:qFormat/>
    <w:rsid w:val="00E673AC"/>
  </w:style>
  <w:style w:type="paragraph" w:customStyle="1" w:styleId="aa">
    <w:name w:val="Нормальный (таблица)"/>
    <w:basedOn w:val="a0"/>
    <w:next w:val="a0"/>
    <w:uiPriority w:val="99"/>
    <w:qFormat/>
    <w:rsid w:val="007679F2"/>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b">
    <w:name w:val="Прижатый влево"/>
    <w:basedOn w:val="a0"/>
    <w:next w:val="a0"/>
    <w:qFormat/>
    <w:rsid w:val="007679F2"/>
    <w:pPr>
      <w:widowControl w:val="0"/>
      <w:autoSpaceDE w:val="0"/>
      <w:autoSpaceDN w:val="0"/>
      <w:adjustRightInd w:val="0"/>
      <w:spacing w:after="0" w:line="240" w:lineRule="auto"/>
    </w:pPr>
    <w:rPr>
      <w:rFonts w:ascii="Times New Roman CYR" w:eastAsia="Times New Roman" w:hAnsi="Times New Roman CYR" w:cs="Times New Roman CYR"/>
      <w:sz w:val="24"/>
      <w:szCs w:val="24"/>
    </w:rPr>
  </w:style>
  <w:style w:type="paragraph" w:styleId="ac">
    <w:name w:val="List Paragraph"/>
    <w:basedOn w:val="a0"/>
    <w:link w:val="ad"/>
    <w:uiPriority w:val="34"/>
    <w:qFormat/>
    <w:rsid w:val="00521849"/>
    <w:pPr>
      <w:spacing w:after="0" w:line="240" w:lineRule="auto"/>
      <w:ind w:left="720"/>
      <w:contextualSpacing/>
    </w:pPr>
    <w:rPr>
      <w:rFonts w:ascii="Times New Roman" w:eastAsia="Times New Roman" w:hAnsi="Times New Roman" w:cs="Times New Roman"/>
      <w:sz w:val="24"/>
      <w:szCs w:val="24"/>
    </w:rPr>
  </w:style>
  <w:style w:type="character" w:styleId="ae">
    <w:name w:val="Strong"/>
    <w:basedOn w:val="a1"/>
    <w:uiPriority w:val="22"/>
    <w:qFormat/>
    <w:rsid w:val="00521849"/>
    <w:rPr>
      <w:b/>
      <w:bCs/>
    </w:rPr>
  </w:style>
  <w:style w:type="paragraph" w:styleId="21">
    <w:name w:val="Body Text 2"/>
    <w:basedOn w:val="a0"/>
    <w:link w:val="22"/>
    <w:uiPriority w:val="99"/>
    <w:unhideWhenUsed/>
    <w:rsid w:val="00521849"/>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1"/>
    <w:link w:val="21"/>
    <w:uiPriority w:val="99"/>
    <w:rsid w:val="00521849"/>
    <w:rPr>
      <w:rFonts w:ascii="Times New Roman" w:eastAsia="Times New Roman" w:hAnsi="Times New Roman" w:cs="Times New Roman"/>
      <w:sz w:val="24"/>
      <w:szCs w:val="24"/>
    </w:rPr>
  </w:style>
  <w:style w:type="paragraph" w:styleId="af">
    <w:name w:val="No Spacing"/>
    <w:uiPriority w:val="1"/>
    <w:qFormat/>
    <w:rsid w:val="005A2DCB"/>
    <w:pPr>
      <w:spacing w:after="0" w:line="240" w:lineRule="auto"/>
    </w:pPr>
    <w:rPr>
      <w:rFonts w:ascii="Calibri" w:eastAsia="Times New Roman" w:hAnsi="Calibri" w:cs="Times New Roman"/>
    </w:rPr>
  </w:style>
  <w:style w:type="table" w:styleId="af0">
    <w:name w:val="Table Grid"/>
    <w:basedOn w:val="a2"/>
    <w:uiPriority w:val="39"/>
    <w:rsid w:val="005A2DCB"/>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Title">
    <w:name w:val="ConsPlusTitle"/>
    <w:link w:val="ConsPlusTitle1"/>
    <w:rsid w:val="00804F5E"/>
    <w:pPr>
      <w:widowControl w:val="0"/>
      <w:autoSpaceDE w:val="0"/>
      <w:autoSpaceDN w:val="0"/>
      <w:spacing w:after="0" w:line="240" w:lineRule="auto"/>
    </w:pPr>
    <w:rPr>
      <w:rFonts w:ascii="Times New Roman" w:eastAsia="Times New Roman" w:hAnsi="Times New Roman" w:cs="Times New Roman"/>
      <w:b/>
      <w:sz w:val="28"/>
      <w:szCs w:val="20"/>
    </w:rPr>
  </w:style>
  <w:style w:type="paragraph" w:styleId="af1">
    <w:name w:val="caption"/>
    <w:basedOn w:val="a0"/>
    <w:next w:val="a0"/>
    <w:qFormat/>
    <w:rsid w:val="00644A6C"/>
    <w:pPr>
      <w:tabs>
        <w:tab w:val="left" w:pos="9639"/>
      </w:tabs>
      <w:spacing w:after="0" w:line="240" w:lineRule="auto"/>
      <w:ind w:left="-1276"/>
      <w:jc w:val="center"/>
    </w:pPr>
    <w:rPr>
      <w:rFonts w:ascii="Times New Roman" w:eastAsia="Times New Roman" w:hAnsi="Times New Roman" w:cs="Times New Roman"/>
      <w:b/>
      <w:sz w:val="40"/>
      <w:szCs w:val="20"/>
    </w:rPr>
  </w:style>
  <w:style w:type="character" w:styleId="af2">
    <w:name w:val="Hyperlink"/>
    <w:link w:val="11"/>
    <w:uiPriority w:val="99"/>
    <w:unhideWhenUsed/>
    <w:rsid w:val="00250CD8"/>
    <w:rPr>
      <w:color w:val="0000FF"/>
      <w:u w:val="single"/>
    </w:rPr>
  </w:style>
  <w:style w:type="paragraph" w:styleId="af3">
    <w:name w:val="Body Text"/>
    <w:basedOn w:val="a0"/>
    <w:link w:val="af4"/>
    <w:uiPriority w:val="99"/>
    <w:unhideWhenUsed/>
    <w:qFormat/>
    <w:rsid w:val="00D109E4"/>
    <w:pPr>
      <w:spacing w:after="120"/>
    </w:pPr>
  </w:style>
  <w:style w:type="character" w:customStyle="1" w:styleId="af4">
    <w:name w:val="Основной текст Знак"/>
    <w:basedOn w:val="a1"/>
    <w:link w:val="af3"/>
    <w:rsid w:val="00D109E4"/>
  </w:style>
  <w:style w:type="character" w:styleId="af5">
    <w:name w:val="Emphasis"/>
    <w:basedOn w:val="a1"/>
    <w:uiPriority w:val="20"/>
    <w:qFormat/>
    <w:rsid w:val="00D109E4"/>
    <w:rPr>
      <w:rFonts w:cs="Times New Roman"/>
      <w:i/>
      <w:iCs/>
    </w:rPr>
  </w:style>
  <w:style w:type="paragraph" w:customStyle="1" w:styleId="af6">
    <w:name w:val="Таблицы (моноширинный)"/>
    <w:basedOn w:val="a0"/>
    <w:next w:val="a0"/>
    <w:rsid w:val="001358C4"/>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unformattext">
    <w:name w:val="unformattext"/>
    <w:basedOn w:val="a0"/>
    <w:rsid w:val="001358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7">
    <w:name w:val="Цветовое выделение"/>
    <w:rsid w:val="001358C4"/>
    <w:rPr>
      <w:b/>
      <w:color w:val="26282F"/>
    </w:rPr>
  </w:style>
  <w:style w:type="paragraph" w:customStyle="1" w:styleId="aleft1">
    <w:name w:val="aleft1"/>
    <w:basedOn w:val="a0"/>
    <w:rsid w:val="001358C4"/>
    <w:pPr>
      <w:spacing w:after="0" w:line="240" w:lineRule="auto"/>
    </w:pPr>
    <w:rPr>
      <w:rFonts w:ascii="Times New Roman" w:eastAsia="Times New Roman" w:hAnsi="Times New Roman" w:cs="Times New Roman"/>
      <w:sz w:val="24"/>
      <w:szCs w:val="24"/>
    </w:rPr>
  </w:style>
  <w:style w:type="paragraph" w:customStyle="1" w:styleId="af8">
    <w:name w:val="Заглавие"/>
    <w:basedOn w:val="a0"/>
    <w:rsid w:val="001358C4"/>
    <w:pPr>
      <w:suppressAutoHyphens/>
      <w:spacing w:after="0" w:line="100" w:lineRule="atLeast"/>
      <w:jc w:val="center"/>
    </w:pPr>
    <w:rPr>
      <w:rFonts w:ascii="Times New Roman" w:eastAsia="Times New Roman" w:hAnsi="Times New Roman" w:cs="Times New Roman"/>
      <w:color w:val="00000A"/>
      <w:sz w:val="28"/>
      <w:szCs w:val="24"/>
    </w:rPr>
  </w:style>
  <w:style w:type="paragraph" w:customStyle="1" w:styleId="formattext">
    <w:name w:val="formattext"/>
    <w:basedOn w:val="a0"/>
    <w:rsid w:val="001358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9">
    <w:name w:val="Основной текст + Полужирный"/>
    <w:aliases w:val="Курсив"/>
    <w:basedOn w:val="af4"/>
    <w:rsid w:val="001358C4"/>
    <w:rPr>
      <w:rFonts w:ascii="Times New Roman" w:eastAsia="Times New Roman" w:hAnsi="Times New Roman" w:cs="Times New Roman"/>
      <w:b/>
      <w:bCs/>
      <w:i/>
      <w:iCs/>
      <w:spacing w:val="-3"/>
      <w:sz w:val="26"/>
      <w:szCs w:val="26"/>
      <w:lang w:eastAsia="ru-RU" w:bidi="ar-SA"/>
    </w:rPr>
  </w:style>
  <w:style w:type="character" w:customStyle="1" w:styleId="23">
    <w:name w:val="Основной текст (2)_"/>
    <w:basedOn w:val="a1"/>
    <w:link w:val="24"/>
    <w:uiPriority w:val="99"/>
    <w:qFormat/>
    <w:rsid w:val="001358C4"/>
    <w:rPr>
      <w:b/>
      <w:bCs/>
      <w:i/>
      <w:iCs/>
      <w:spacing w:val="-3"/>
      <w:sz w:val="26"/>
      <w:szCs w:val="26"/>
      <w:shd w:val="clear" w:color="auto" w:fill="FFFFFF"/>
    </w:rPr>
  </w:style>
  <w:style w:type="paragraph" w:customStyle="1" w:styleId="24">
    <w:name w:val="Основной текст (2)"/>
    <w:basedOn w:val="a0"/>
    <w:link w:val="23"/>
    <w:uiPriority w:val="99"/>
    <w:qFormat/>
    <w:rsid w:val="001358C4"/>
    <w:pPr>
      <w:widowControl w:val="0"/>
      <w:shd w:val="clear" w:color="auto" w:fill="FFFFFF"/>
      <w:spacing w:after="0" w:line="324" w:lineRule="exact"/>
      <w:ind w:firstLine="680"/>
      <w:jc w:val="both"/>
    </w:pPr>
    <w:rPr>
      <w:b/>
      <w:bCs/>
      <w:i/>
      <w:iCs/>
      <w:spacing w:val="-3"/>
      <w:sz w:val="26"/>
      <w:szCs w:val="26"/>
    </w:rPr>
  </w:style>
  <w:style w:type="character" w:customStyle="1" w:styleId="25">
    <w:name w:val="Основной текст (2) + Не полужирный"/>
    <w:aliases w:val="Не курсив"/>
    <w:basedOn w:val="23"/>
    <w:rsid w:val="001358C4"/>
    <w:rPr>
      <w:b/>
      <w:bCs/>
      <w:i/>
      <w:iCs/>
      <w:spacing w:val="-3"/>
      <w:sz w:val="26"/>
      <w:szCs w:val="26"/>
      <w:shd w:val="clear" w:color="auto" w:fill="FFFFFF"/>
    </w:rPr>
  </w:style>
  <w:style w:type="character" w:customStyle="1" w:styleId="afa">
    <w:name w:val="Оглавление_"/>
    <w:basedOn w:val="a1"/>
    <w:link w:val="afb"/>
    <w:uiPriority w:val="99"/>
    <w:rsid w:val="001358C4"/>
    <w:rPr>
      <w:spacing w:val="-3"/>
      <w:sz w:val="26"/>
      <w:szCs w:val="26"/>
      <w:shd w:val="clear" w:color="auto" w:fill="FFFFFF"/>
    </w:rPr>
  </w:style>
  <w:style w:type="paragraph" w:customStyle="1" w:styleId="afb">
    <w:name w:val="Оглавление"/>
    <w:basedOn w:val="a0"/>
    <w:link w:val="afa"/>
    <w:uiPriority w:val="99"/>
    <w:rsid w:val="001358C4"/>
    <w:pPr>
      <w:widowControl w:val="0"/>
      <w:shd w:val="clear" w:color="auto" w:fill="FFFFFF"/>
      <w:spacing w:after="0" w:line="324" w:lineRule="exact"/>
      <w:jc w:val="both"/>
    </w:pPr>
    <w:rPr>
      <w:spacing w:val="-3"/>
      <w:sz w:val="26"/>
      <w:szCs w:val="26"/>
    </w:rPr>
  </w:style>
  <w:style w:type="paragraph" w:styleId="afc">
    <w:name w:val="Normal (Web)"/>
    <w:aliases w:val=" Знак,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Обычный (Web)1,Знак Знак Знак1"/>
    <w:basedOn w:val="a0"/>
    <w:link w:val="26"/>
    <w:uiPriority w:val="99"/>
    <w:qFormat/>
    <w:rsid w:val="0070610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qFormat/>
    <w:rsid w:val="0040421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d">
    <w:name w:val="Текст (справка)"/>
    <w:basedOn w:val="a0"/>
    <w:next w:val="a0"/>
    <w:qFormat/>
    <w:rsid w:val="00AA500D"/>
    <w:pPr>
      <w:widowControl w:val="0"/>
      <w:autoSpaceDE w:val="0"/>
      <w:autoSpaceDN w:val="0"/>
      <w:adjustRightInd w:val="0"/>
      <w:spacing w:after="0" w:line="240" w:lineRule="auto"/>
      <w:ind w:left="170" w:right="170"/>
    </w:pPr>
    <w:rPr>
      <w:rFonts w:ascii="Times New Roman CYR" w:eastAsia="Times New Roman" w:hAnsi="Times New Roman CYR" w:cs="Times New Roman CYR"/>
      <w:sz w:val="24"/>
      <w:szCs w:val="24"/>
    </w:rPr>
  </w:style>
  <w:style w:type="paragraph" w:customStyle="1" w:styleId="afe">
    <w:name w:val="Комментарий"/>
    <w:basedOn w:val="afd"/>
    <w:next w:val="a0"/>
    <w:qFormat/>
    <w:rsid w:val="00AA500D"/>
  </w:style>
  <w:style w:type="paragraph" w:customStyle="1" w:styleId="aff">
    <w:name w:val="Информация о версии"/>
    <w:basedOn w:val="afe"/>
    <w:next w:val="a0"/>
    <w:uiPriority w:val="99"/>
    <w:qFormat/>
    <w:rsid w:val="00AA500D"/>
    <w:pPr>
      <w:spacing w:before="75"/>
      <w:ind w:right="0"/>
      <w:jc w:val="both"/>
    </w:pPr>
    <w:rPr>
      <w:i/>
      <w:iCs/>
      <w:color w:val="353842"/>
      <w:shd w:val="clear" w:color="auto" w:fill="F0F0F0"/>
    </w:rPr>
  </w:style>
  <w:style w:type="paragraph" w:customStyle="1" w:styleId="aff0">
    <w:name w:val="Текст информации об изменениях"/>
    <w:basedOn w:val="a0"/>
    <w:next w:val="a0"/>
    <w:uiPriority w:val="99"/>
    <w:rsid w:val="00AA500D"/>
    <w:pPr>
      <w:widowControl w:val="0"/>
      <w:autoSpaceDE w:val="0"/>
      <w:autoSpaceDN w:val="0"/>
      <w:adjustRightInd w:val="0"/>
      <w:spacing w:after="0" w:line="240" w:lineRule="auto"/>
      <w:ind w:firstLine="720"/>
      <w:jc w:val="both"/>
    </w:pPr>
    <w:rPr>
      <w:rFonts w:ascii="Times New Roman CYR" w:eastAsia="Times New Roman" w:hAnsi="Times New Roman CYR" w:cs="Times New Roman CYR"/>
      <w:color w:val="353842"/>
      <w:sz w:val="20"/>
      <w:szCs w:val="20"/>
    </w:rPr>
  </w:style>
  <w:style w:type="paragraph" w:customStyle="1" w:styleId="aff1">
    <w:name w:val="Информация об изменениях"/>
    <w:basedOn w:val="aff0"/>
    <w:next w:val="a0"/>
    <w:uiPriority w:val="99"/>
    <w:rsid w:val="00AA500D"/>
  </w:style>
  <w:style w:type="paragraph" w:customStyle="1" w:styleId="aff2">
    <w:name w:val="Подзаголовок для информации об изменениях"/>
    <w:basedOn w:val="aff0"/>
    <w:next w:val="a0"/>
    <w:uiPriority w:val="99"/>
    <w:rsid w:val="00AA500D"/>
  </w:style>
  <w:style w:type="character" w:customStyle="1" w:styleId="aff3">
    <w:name w:val="Цветовое выделение для Текст"/>
    <w:qFormat/>
    <w:rsid w:val="00AA500D"/>
    <w:rPr>
      <w:rFonts w:ascii="Times New Roman CYR" w:hAnsi="Times New Roman CYR"/>
    </w:rPr>
  </w:style>
  <w:style w:type="paragraph" w:styleId="aff4">
    <w:name w:val="footer"/>
    <w:basedOn w:val="a0"/>
    <w:link w:val="aff5"/>
    <w:uiPriority w:val="99"/>
    <w:unhideWhenUsed/>
    <w:rsid w:val="00AA500D"/>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w:sz w:val="24"/>
      <w:szCs w:val="24"/>
    </w:rPr>
  </w:style>
  <w:style w:type="character" w:customStyle="1" w:styleId="aff5">
    <w:name w:val="Нижний колонтитул Знак"/>
    <w:basedOn w:val="a1"/>
    <w:link w:val="aff4"/>
    <w:uiPriority w:val="99"/>
    <w:qFormat/>
    <w:rsid w:val="00AA500D"/>
    <w:rPr>
      <w:rFonts w:ascii="Times New Roman CYR" w:eastAsia="Times New Roman" w:hAnsi="Times New Roman CYR" w:cs="Times New Roman"/>
      <w:sz w:val="24"/>
      <w:szCs w:val="24"/>
    </w:rPr>
  </w:style>
  <w:style w:type="paragraph" w:styleId="27">
    <w:name w:val="List 2"/>
    <w:basedOn w:val="a0"/>
    <w:uiPriority w:val="99"/>
    <w:rsid w:val="00AA500D"/>
    <w:pPr>
      <w:spacing w:after="0" w:line="240" w:lineRule="auto"/>
      <w:ind w:left="566" w:hanging="283"/>
    </w:pPr>
    <w:rPr>
      <w:rFonts w:ascii="Times New Roman" w:eastAsia="Times New Roman" w:hAnsi="Times New Roman" w:cs="Times New Roman"/>
      <w:sz w:val="24"/>
      <w:szCs w:val="24"/>
    </w:rPr>
  </w:style>
  <w:style w:type="paragraph" w:customStyle="1" w:styleId="s9">
    <w:name w:val="s_9"/>
    <w:basedOn w:val="a0"/>
    <w:rsid w:val="00AA50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0"/>
    <w:rsid w:val="00AA50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1">
    <w:name w:val="Основной текст 31"/>
    <w:basedOn w:val="a0"/>
    <w:rsid w:val="00AA500D"/>
    <w:pPr>
      <w:suppressAutoHyphens/>
      <w:spacing w:after="0" w:line="240" w:lineRule="auto"/>
      <w:jc w:val="both"/>
    </w:pPr>
    <w:rPr>
      <w:rFonts w:ascii="Times New Roman" w:eastAsia="Times New Roman" w:hAnsi="Times New Roman" w:cs="Times New Roman"/>
      <w:sz w:val="28"/>
      <w:szCs w:val="20"/>
      <w:lang w:eastAsia="ar-SA"/>
    </w:rPr>
  </w:style>
  <w:style w:type="paragraph" w:customStyle="1" w:styleId="12">
    <w:name w:val="Название объекта1"/>
    <w:basedOn w:val="a0"/>
    <w:next w:val="a0"/>
    <w:qFormat/>
    <w:rsid w:val="00AA500D"/>
    <w:pPr>
      <w:tabs>
        <w:tab w:val="left" w:pos="9639"/>
      </w:tabs>
      <w:suppressAutoHyphens/>
      <w:spacing w:after="0" w:line="240" w:lineRule="auto"/>
      <w:ind w:left="-1276"/>
      <w:jc w:val="center"/>
    </w:pPr>
    <w:rPr>
      <w:rFonts w:ascii="Times New Roman" w:eastAsia="Times New Roman" w:hAnsi="Times New Roman" w:cs="Times New Roman"/>
      <w:b/>
      <w:sz w:val="40"/>
      <w:szCs w:val="20"/>
      <w:lang w:eastAsia="ar-SA"/>
    </w:rPr>
  </w:style>
  <w:style w:type="character" w:customStyle="1" w:styleId="28">
    <w:name w:val="Основной текст (2) + Полужирный"/>
    <w:basedOn w:val="23"/>
    <w:rsid w:val="00AA500D"/>
    <w:rPr>
      <w:b/>
      <w:bCs/>
      <w:i/>
      <w:iCs/>
      <w:color w:val="000000"/>
      <w:spacing w:val="0"/>
      <w:w w:val="100"/>
      <w:position w:val="0"/>
      <w:sz w:val="28"/>
      <w:szCs w:val="28"/>
      <w:shd w:val="clear" w:color="auto" w:fill="FFFFFF"/>
      <w:lang w:val="ru-RU" w:eastAsia="ru-RU" w:bidi="ru-RU"/>
    </w:rPr>
  </w:style>
  <w:style w:type="character" w:customStyle="1" w:styleId="30">
    <w:name w:val="Заголовок 3 Знак"/>
    <w:basedOn w:val="a1"/>
    <w:link w:val="3"/>
    <w:uiPriority w:val="9"/>
    <w:rsid w:val="00E54353"/>
    <w:rPr>
      <w:rFonts w:asciiTheme="majorHAnsi" w:eastAsiaTheme="majorEastAsia" w:hAnsiTheme="majorHAnsi" w:cstheme="majorBidi"/>
      <w:b/>
      <w:bCs/>
      <w:color w:val="4F81BD" w:themeColor="accent1"/>
    </w:rPr>
  </w:style>
  <w:style w:type="paragraph" w:styleId="aff6">
    <w:name w:val="Body Text Indent"/>
    <w:aliases w:val="Основной текст 1,Нумерованный список !!,Надин стиль,Body Text Indent,Iniiaiie oaeno 1"/>
    <w:basedOn w:val="a0"/>
    <w:link w:val="aff7"/>
    <w:unhideWhenUsed/>
    <w:rsid w:val="00E54353"/>
    <w:pPr>
      <w:spacing w:after="120"/>
      <w:ind w:left="283"/>
    </w:pPr>
  </w:style>
  <w:style w:type="character" w:customStyle="1" w:styleId="aff7">
    <w:name w:val="Основной текст с отступом Знак"/>
    <w:aliases w:val="Основной текст 1 Знак,Нумерованный список !! Знак,Надин стиль Знак,Body Text Indent Знак,Iniiaiie oaeno 1 Знак"/>
    <w:basedOn w:val="a1"/>
    <w:link w:val="aff6"/>
    <w:rsid w:val="00E54353"/>
  </w:style>
  <w:style w:type="paragraph" w:styleId="aff8">
    <w:name w:val="footnote text"/>
    <w:basedOn w:val="a0"/>
    <w:link w:val="aff9"/>
    <w:uiPriority w:val="99"/>
    <w:unhideWhenUsed/>
    <w:rsid w:val="00E54353"/>
    <w:pPr>
      <w:spacing w:after="0" w:line="240" w:lineRule="auto"/>
    </w:pPr>
    <w:rPr>
      <w:rFonts w:eastAsiaTheme="minorHAnsi"/>
      <w:sz w:val="20"/>
      <w:szCs w:val="20"/>
      <w:lang w:eastAsia="en-US"/>
    </w:rPr>
  </w:style>
  <w:style w:type="character" w:customStyle="1" w:styleId="aff9">
    <w:name w:val="Текст сноски Знак"/>
    <w:basedOn w:val="a1"/>
    <w:link w:val="aff8"/>
    <w:uiPriority w:val="99"/>
    <w:rsid w:val="00E54353"/>
    <w:rPr>
      <w:rFonts w:eastAsiaTheme="minorHAnsi"/>
      <w:sz w:val="20"/>
      <w:szCs w:val="20"/>
      <w:lang w:eastAsia="en-US"/>
    </w:rPr>
  </w:style>
  <w:style w:type="character" w:styleId="affa">
    <w:name w:val="footnote reference"/>
    <w:link w:val="13"/>
    <w:uiPriority w:val="99"/>
    <w:rsid w:val="00E54353"/>
    <w:rPr>
      <w:vertAlign w:val="superscript"/>
    </w:rPr>
  </w:style>
  <w:style w:type="numbering" w:customStyle="1" w:styleId="14">
    <w:name w:val="Нет списка1"/>
    <w:next w:val="a3"/>
    <w:semiHidden/>
    <w:unhideWhenUsed/>
    <w:qFormat/>
    <w:rsid w:val="00E54353"/>
  </w:style>
  <w:style w:type="paragraph" w:customStyle="1" w:styleId="headertext">
    <w:name w:val="headertext"/>
    <w:basedOn w:val="a0"/>
    <w:rsid w:val="00E54353"/>
    <w:pPr>
      <w:spacing w:before="100" w:beforeAutospacing="1" w:after="100" w:afterAutospacing="1" w:line="240" w:lineRule="auto"/>
    </w:pPr>
    <w:rPr>
      <w:rFonts w:ascii="Times New Roman" w:eastAsia="Times New Roman" w:hAnsi="Times New Roman" w:cs="Times New Roman"/>
      <w:sz w:val="24"/>
      <w:szCs w:val="24"/>
    </w:rPr>
  </w:style>
  <w:style w:type="character" w:styleId="affb">
    <w:name w:val="FollowedHyperlink"/>
    <w:basedOn w:val="a1"/>
    <w:uiPriority w:val="99"/>
    <w:unhideWhenUsed/>
    <w:qFormat/>
    <w:rsid w:val="00E54353"/>
    <w:rPr>
      <w:color w:val="800080"/>
      <w:u w:val="single"/>
    </w:rPr>
  </w:style>
  <w:style w:type="paragraph" w:customStyle="1" w:styleId="affc">
    <w:name w:val="Заголовок"/>
    <w:basedOn w:val="a0"/>
    <w:next w:val="a0"/>
    <w:qFormat/>
    <w:rsid w:val="00E54353"/>
    <w:pPr>
      <w:autoSpaceDE w:val="0"/>
      <w:autoSpaceDN w:val="0"/>
      <w:adjustRightInd w:val="0"/>
      <w:spacing w:after="0" w:line="240" w:lineRule="auto"/>
      <w:ind w:firstLine="720"/>
      <w:jc w:val="both"/>
    </w:pPr>
    <w:rPr>
      <w:rFonts w:ascii="Verdana" w:eastAsia="Calibri" w:hAnsi="Verdana" w:cs="Verdana"/>
      <w:b/>
      <w:bCs/>
      <w:color w:val="0058A9"/>
      <w:shd w:val="clear" w:color="auto" w:fill="F0F0F0"/>
      <w:lang w:eastAsia="en-US"/>
    </w:rPr>
  </w:style>
  <w:style w:type="paragraph" w:customStyle="1" w:styleId="ConsPlusNonformat">
    <w:name w:val="ConsPlusNonformat"/>
    <w:link w:val="ConsPlusNonformat1"/>
    <w:rsid w:val="00E54353"/>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5">
    <w:name w:val="Без интервала1"/>
    <w:link w:val="NoSpacingChar"/>
    <w:rsid w:val="00E54353"/>
    <w:pPr>
      <w:spacing w:after="0" w:line="240" w:lineRule="auto"/>
    </w:pPr>
    <w:rPr>
      <w:rFonts w:ascii="Calibri" w:eastAsia="Times New Roman" w:hAnsi="Calibri" w:cs="Times New Roman"/>
    </w:rPr>
  </w:style>
  <w:style w:type="paragraph" w:styleId="affd">
    <w:name w:val="Title"/>
    <w:basedOn w:val="a0"/>
    <w:link w:val="affe"/>
    <w:uiPriority w:val="10"/>
    <w:qFormat/>
    <w:rsid w:val="00D7242A"/>
    <w:pPr>
      <w:spacing w:after="0" w:line="240" w:lineRule="auto"/>
      <w:jc w:val="center"/>
    </w:pPr>
    <w:rPr>
      <w:rFonts w:ascii="Times New Roman" w:eastAsia="Times New Roman" w:hAnsi="Times New Roman" w:cs="Times New Roman"/>
      <w:sz w:val="28"/>
      <w:szCs w:val="20"/>
    </w:rPr>
  </w:style>
  <w:style w:type="character" w:customStyle="1" w:styleId="affe">
    <w:name w:val="Название Знак"/>
    <w:basedOn w:val="a1"/>
    <w:link w:val="affd"/>
    <w:uiPriority w:val="10"/>
    <w:rsid w:val="00D7242A"/>
    <w:rPr>
      <w:rFonts w:ascii="Times New Roman" w:eastAsia="Times New Roman" w:hAnsi="Times New Roman" w:cs="Times New Roman"/>
      <w:sz w:val="28"/>
      <w:szCs w:val="20"/>
    </w:rPr>
  </w:style>
  <w:style w:type="paragraph" w:customStyle="1" w:styleId="ConsPlusCell">
    <w:name w:val="ConsPlusCell"/>
    <w:link w:val="ConsPlusCell1"/>
    <w:rsid w:val="009713B6"/>
    <w:pPr>
      <w:suppressAutoHyphens/>
      <w:autoSpaceDE w:val="0"/>
      <w:spacing w:after="0" w:line="240" w:lineRule="auto"/>
    </w:pPr>
    <w:rPr>
      <w:rFonts w:ascii="Times New Roman" w:eastAsia="Arial" w:hAnsi="Times New Roman" w:cs="Times New Roman"/>
      <w:sz w:val="28"/>
      <w:szCs w:val="28"/>
      <w:lang w:eastAsia="ar-SA"/>
    </w:rPr>
  </w:style>
  <w:style w:type="paragraph" w:customStyle="1" w:styleId="16">
    <w:name w:val="Цитата1"/>
    <w:basedOn w:val="a0"/>
    <w:rsid w:val="009713B6"/>
    <w:pPr>
      <w:suppressAutoHyphens/>
      <w:spacing w:after="0" w:line="360" w:lineRule="auto"/>
      <w:ind w:left="900" w:right="2978"/>
      <w:jc w:val="both"/>
    </w:pPr>
    <w:rPr>
      <w:rFonts w:ascii="Times New Roman" w:eastAsia="Times New Roman" w:hAnsi="Times New Roman" w:cs="Times New Roman"/>
      <w:sz w:val="28"/>
      <w:szCs w:val="24"/>
      <w:lang w:eastAsia="ar-SA"/>
    </w:rPr>
  </w:style>
  <w:style w:type="character" w:customStyle="1" w:styleId="WW8Num1z0">
    <w:name w:val="WW8Num1z0"/>
    <w:rsid w:val="004F1E73"/>
    <w:rPr>
      <w:rFonts w:ascii="Symbol" w:hAnsi="Symbol" w:cs="Symbol"/>
    </w:rPr>
  </w:style>
  <w:style w:type="character" w:customStyle="1" w:styleId="WW8Num1z2">
    <w:name w:val="WW8Num1z2"/>
    <w:rsid w:val="004F1E73"/>
    <w:rPr>
      <w:rFonts w:cs="Times New Roman"/>
      <w:i w:val="0"/>
      <w:iCs w:val="0"/>
      <w:caps w:val="0"/>
      <w:smallCaps w:val="0"/>
      <w:strike w:val="0"/>
      <w:dstrike w:val="0"/>
      <w:outline w:val="0"/>
      <w:shadow w:val="0"/>
      <w:vanish w:val="0"/>
      <w:spacing w:val="0"/>
      <w:position w:val="0"/>
      <w:sz w:val="24"/>
      <w:u w:val="none"/>
      <w:vertAlign w:val="baseline"/>
    </w:rPr>
  </w:style>
  <w:style w:type="character" w:customStyle="1" w:styleId="WW8Num2z0">
    <w:name w:val="WW8Num2z0"/>
    <w:rsid w:val="004F1E73"/>
    <w:rPr>
      <w:rFonts w:ascii="Symbol" w:hAnsi="Symbol" w:cs="Symbol"/>
    </w:rPr>
  </w:style>
  <w:style w:type="character" w:customStyle="1" w:styleId="WW8Num3z0">
    <w:name w:val="WW8Num3z0"/>
    <w:rsid w:val="004F1E73"/>
    <w:rPr>
      <w:rFonts w:ascii="Symbol" w:hAnsi="Symbol" w:cs="Symbol"/>
    </w:rPr>
  </w:style>
  <w:style w:type="character" w:customStyle="1" w:styleId="WW8Num4z0">
    <w:name w:val="WW8Num4z0"/>
    <w:rsid w:val="004F1E73"/>
  </w:style>
  <w:style w:type="character" w:customStyle="1" w:styleId="WW8Num4z1">
    <w:name w:val="WW8Num4z1"/>
    <w:rsid w:val="004F1E73"/>
  </w:style>
  <w:style w:type="character" w:customStyle="1" w:styleId="WW8Num4z2">
    <w:name w:val="WW8Num4z2"/>
    <w:rsid w:val="004F1E73"/>
  </w:style>
  <w:style w:type="character" w:customStyle="1" w:styleId="WW8Num4z3">
    <w:name w:val="WW8Num4z3"/>
    <w:rsid w:val="004F1E73"/>
  </w:style>
  <w:style w:type="character" w:customStyle="1" w:styleId="WW8Num4z4">
    <w:name w:val="WW8Num4z4"/>
    <w:rsid w:val="004F1E73"/>
  </w:style>
  <w:style w:type="character" w:customStyle="1" w:styleId="WW8Num4z5">
    <w:name w:val="WW8Num4z5"/>
    <w:rsid w:val="004F1E73"/>
  </w:style>
  <w:style w:type="character" w:customStyle="1" w:styleId="WW8Num4z6">
    <w:name w:val="WW8Num4z6"/>
    <w:rsid w:val="004F1E73"/>
  </w:style>
  <w:style w:type="character" w:customStyle="1" w:styleId="WW8Num4z7">
    <w:name w:val="WW8Num4z7"/>
    <w:rsid w:val="004F1E73"/>
  </w:style>
  <w:style w:type="character" w:customStyle="1" w:styleId="WW8Num4z8">
    <w:name w:val="WW8Num4z8"/>
    <w:rsid w:val="004F1E73"/>
  </w:style>
  <w:style w:type="character" w:customStyle="1" w:styleId="WW8Num5z0">
    <w:name w:val="WW8Num5z0"/>
    <w:rsid w:val="004F1E73"/>
    <w:rPr>
      <w:rFonts w:cs="Times New Roman"/>
    </w:rPr>
  </w:style>
  <w:style w:type="character" w:customStyle="1" w:styleId="WW8Num6z0">
    <w:name w:val="WW8Num6z0"/>
    <w:rsid w:val="004F1E73"/>
    <w:rPr>
      <w:rFonts w:ascii="Times New Roman" w:eastAsia="Times New Roman" w:hAnsi="Times New Roman" w:cs="Times New Roman"/>
    </w:rPr>
  </w:style>
  <w:style w:type="character" w:customStyle="1" w:styleId="WW8Num7z0">
    <w:name w:val="WW8Num7z0"/>
    <w:rsid w:val="004F1E73"/>
    <w:rPr>
      <w:rFonts w:ascii="Symbol" w:hAnsi="Symbol" w:cs="Symbol"/>
      <w:color w:val="auto"/>
    </w:rPr>
  </w:style>
  <w:style w:type="character" w:customStyle="1" w:styleId="WW8Num8z0">
    <w:name w:val="WW8Num8z0"/>
    <w:rsid w:val="004F1E73"/>
    <w:rPr>
      <w:rFonts w:ascii="Times New Roman" w:hAnsi="Times New Roman" w:cs="Times New Roman"/>
      <w:color w:val="auto"/>
    </w:rPr>
  </w:style>
  <w:style w:type="character" w:customStyle="1" w:styleId="WW8Num9z0">
    <w:name w:val="WW8Num9z0"/>
    <w:rsid w:val="004F1E73"/>
  </w:style>
  <w:style w:type="character" w:customStyle="1" w:styleId="WW8Num10z0">
    <w:name w:val="WW8Num10z0"/>
    <w:rsid w:val="004F1E73"/>
    <w:rPr>
      <w:rFonts w:ascii="Symbol" w:hAnsi="Symbol" w:cs="Symbol"/>
    </w:rPr>
  </w:style>
  <w:style w:type="character" w:customStyle="1" w:styleId="WW8Num3z1">
    <w:name w:val="WW8Num3z1"/>
    <w:rsid w:val="004F1E73"/>
    <w:rPr>
      <w:rFonts w:ascii="Courier New" w:hAnsi="Courier New" w:cs="Courier New"/>
    </w:rPr>
  </w:style>
  <w:style w:type="character" w:customStyle="1" w:styleId="WW8Num3z2">
    <w:name w:val="WW8Num3z2"/>
    <w:rsid w:val="004F1E73"/>
    <w:rPr>
      <w:rFonts w:ascii="Wingdings" w:hAnsi="Wingdings" w:cs="Wingdings"/>
    </w:rPr>
  </w:style>
  <w:style w:type="character" w:customStyle="1" w:styleId="WW8Num5z2">
    <w:name w:val="WW8Num5z2"/>
    <w:rsid w:val="004F1E73"/>
    <w:rPr>
      <w:rFonts w:ascii="Times New Roman" w:eastAsia="MS Mincho" w:hAnsi="Times New Roman" w:cs="Times New Roman"/>
    </w:rPr>
  </w:style>
  <w:style w:type="character" w:customStyle="1" w:styleId="WW8Num6z1">
    <w:name w:val="WW8Num6z1"/>
    <w:rsid w:val="004F1E73"/>
    <w:rPr>
      <w:rFonts w:ascii="Courier New" w:hAnsi="Courier New" w:cs="Courier New"/>
    </w:rPr>
  </w:style>
  <w:style w:type="character" w:customStyle="1" w:styleId="WW8Num6z2">
    <w:name w:val="WW8Num6z2"/>
    <w:rsid w:val="004F1E73"/>
    <w:rPr>
      <w:rFonts w:ascii="Wingdings" w:hAnsi="Wingdings" w:cs="Wingdings"/>
    </w:rPr>
  </w:style>
  <w:style w:type="character" w:customStyle="1" w:styleId="WW8Num6z3">
    <w:name w:val="WW8Num6z3"/>
    <w:rsid w:val="004F1E73"/>
    <w:rPr>
      <w:rFonts w:ascii="Symbol" w:hAnsi="Symbol" w:cs="Symbol"/>
    </w:rPr>
  </w:style>
  <w:style w:type="character" w:customStyle="1" w:styleId="WW8Num7z1">
    <w:name w:val="WW8Num7z1"/>
    <w:rsid w:val="004F1E73"/>
    <w:rPr>
      <w:rFonts w:cs="Times New Roman"/>
    </w:rPr>
  </w:style>
  <w:style w:type="character" w:customStyle="1" w:styleId="WW8Num8z1">
    <w:name w:val="WW8Num8z1"/>
    <w:rsid w:val="004F1E73"/>
    <w:rPr>
      <w:rFonts w:ascii="Courier New" w:hAnsi="Courier New" w:cs="Courier New"/>
    </w:rPr>
  </w:style>
  <w:style w:type="character" w:customStyle="1" w:styleId="WW8Num8z2">
    <w:name w:val="WW8Num8z2"/>
    <w:rsid w:val="004F1E73"/>
    <w:rPr>
      <w:rFonts w:ascii="Wingdings" w:hAnsi="Wingdings" w:cs="Wingdings"/>
    </w:rPr>
  </w:style>
  <w:style w:type="character" w:customStyle="1" w:styleId="WW8Num8z3">
    <w:name w:val="WW8Num8z3"/>
    <w:rsid w:val="004F1E73"/>
    <w:rPr>
      <w:rFonts w:ascii="Symbol" w:hAnsi="Symbol" w:cs="Symbol"/>
    </w:rPr>
  </w:style>
  <w:style w:type="character" w:customStyle="1" w:styleId="WW8Num9z1">
    <w:name w:val="WW8Num9z1"/>
    <w:rsid w:val="004F1E73"/>
  </w:style>
  <w:style w:type="character" w:customStyle="1" w:styleId="WW8Num9z2">
    <w:name w:val="WW8Num9z2"/>
    <w:rsid w:val="004F1E73"/>
  </w:style>
  <w:style w:type="character" w:customStyle="1" w:styleId="WW8Num9z3">
    <w:name w:val="WW8Num9z3"/>
    <w:rsid w:val="004F1E73"/>
  </w:style>
  <w:style w:type="character" w:customStyle="1" w:styleId="WW8Num9z4">
    <w:name w:val="WW8Num9z4"/>
    <w:rsid w:val="004F1E73"/>
  </w:style>
  <w:style w:type="character" w:customStyle="1" w:styleId="WW8Num9z5">
    <w:name w:val="WW8Num9z5"/>
    <w:rsid w:val="004F1E73"/>
  </w:style>
  <w:style w:type="character" w:customStyle="1" w:styleId="WW8Num9z6">
    <w:name w:val="WW8Num9z6"/>
    <w:rsid w:val="004F1E73"/>
  </w:style>
  <w:style w:type="character" w:customStyle="1" w:styleId="WW8Num9z7">
    <w:name w:val="WW8Num9z7"/>
    <w:rsid w:val="004F1E73"/>
  </w:style>
  <w:style w:type="character" w:customStyle="1" w:styleId="WW8Num9z8">
    <w:name w:val="WW8Num9z8"/>
    <w:rsid w:val="004F1E73"/>
  </w:style>
  <w:style w:type="character" w:customStyle="1" w:styleId="WW8Num10z1">
    <w:name w:val="WW8Num10z1"/>
    <w:rsid w:val="004F1E73"/>
    <w:rPr>
      <w:rFonts w:ascii="Courier New" w:hAnsi="Courier New" w:cs="Courier New"/>
    </w:rPr>
  </w:style>
  <w:style w:type="character" w:customStyle="1" w:styleId="WW8Num10z2">
    <w:name w:val="WW8Num10z2"/>
    <w:rsid w:val="004F1E73"/>
    <w:rPr>
      <w:rFonts w:ascii="Wingdings" w:hAnsi="Wingdings" w:cs="Wingdings"/>
    </w:rPr>
  </w:style>
  <w:style w:type="character" w:customStyle="1" w:styleId="WW8Num11z0">
    <w:name w:val="WW8Num11z0"/>
    <w:rsid w:val="004F1E73"/>
    <w:rPr>
      <w:rFonts w:ascii="Wingdings" w:hAnsi="Wingdings" w:cs="Wingdings"/>
    </w:rPr>
  </w:style>
  <w:style w:type="character" w:customStyle="1" w:styleId="WW8Num11z1">
    <w:name w:val="WW8Num11z1"/>
    <w:rsid w:val="004F1E73"/>
    <w:rPr>
      <w:rFonts w:ascii="Courier New" w:hAnsi="Courier New" w:cs="Courier New"/>
    </w:rPr>
  </w:style>
  <w:style w:type="character" w:customStyle="1" w:styleId="WW8Num11z3">
    <w:name w:val="WW8Num11z3"/>
    <w:rsid w:val="004F1E73"/>
    <w:rPr>
      <w:rFonts w:ascii="Symbol" w:hAnsi="Symbol" w:cs="Symbol"/>
    </w:rPr>
  </w:style>
  <w:style w:type="character" w:customStyle="1" w:styleId="WW8Num12z0">
    <w:name w:val="WW8Num12z0"/>
    <w:rsid w:val="004F1E73"/>
    <w:rPr>
      <w:rFonts w:cs="Times New Roman"/>
    </w:rPr>
  </w:style>
  <w:style w:type="character" w:customStyle="1" w:styleId="WW8Num12z2">
    <w:name w:val="WW8Num12z2"/>
    <w:rsid w:val="004F1E73"/>
    <w:rPr>
      <w:rFonts w:cs="Times New Roman"/>
      <w:i w:val="0"/>
      <w:iCs w:val="0"/>
      <w:caps w:val="0"/>
      <w:smallCaps w:val="0"/>
      <w:strike w:val="0"/>
      <w:dstrike w:val="0"/>
      <w:outline w:val="0"/>
      <w:shadow w:val="0"/>
      <w:vanish w:val="0"/>
      <w:spacing w:val="0"/>
      <w:position w:val="0"/>
      <w:sz w:val="24"/>
      <w:u w:val="none"/>
      <w:vertAlign w:val="baseline"/>
    </w:rPr>
  </w:style>
  <w:style w:type="character" w:customStyle="1" w:styleId="WW8Num13z0">
    <w:name w:val="WW8Num13z0"/>
    <w:rsid w:val="004F1E73"/>
    <w:rPr>
      <w:rFonts w:cs="Times New Roman"/>
    </w:rPr>
  </w:style>
  <w:style w:type="character" w:customStyle="1" w:styleId="WW8Num13z1">
    <w:name w:val="WW8Num13z1"/>
    <w:rsid w:val="004F1E73"/>
    <w:rPr>
      <w:rFonts w:ascii="Symbol" w:hAnsi="Symbol" w:cs="Symbol"/>
    </w:rPr>
  </w:style>
  <w:style w:type="character" w:customStyle="1" w:styleId="WW8Num14z0">
    <w:name w:val="WW8Num14z0"/>
    <w:rsid w:val="004F1E73"/>
    <w:rPr>
      <w:rFonts w:cs="Times New Roman"/>
    </w:rPr>
  </w:style>
  <w:style w:type="character" w:customStyle="1" w:styleId="WW8Num15z0">
    <w:name w:val="WW8Num15z0"/>
    <w:rsid w:val="004F1E73"/>
    <w:rPr>
      <w:rFonts w:ascii="Times New Roman" w:eastAsia="Times New Roman" w:hAnsi="Times New Roman" w:cs="Times New Roman"/>
    </w:rPr>
  </w:style>
  <w:style w:type="character" w:customStyle="1" w:styleId="WW8Num15z1">
    <w:name w:val="WW8Num15z1"/>
    <w:rsid w:val="004F1E73"/>
    <w:rPr>
      <w:rFonts w:cs="Times New Roman"/>
    </w:rPr>
  </w:style>
  <w:style w:type="character" w:customStyle="1" w:styleId="WW8Num16z0">
    <w:name w:val="WW8Num16z0"/>
    <w:rsid w:val="004F1E73"/>
    <w:rPr>
      <w:rFonts w:ascii="Symbol" w:hAnsi="Symbol" w:cs="Symbol"/>
      <w:color w:val="auto"/>
    </w:rPr>
  </w:style>
  <w:style w:type="character" w:customStyle="1" w:styleId="WW8Num16z1">
    <w:name w:val="WW8Num16z1"/>
    <w:rsid w:val="004F1E73"/>
    <w:rPr>
      <w:rFonts w:ascii="Courier New" w:hAnsi="Courier New" w:cs="Courier New"/>
      <w:color w:val="auto"/>
    </w:rPr>
  </w:style>
  <w:style w:type="character" w:customStyle="1" w:styleId="WW8Num16z2">
    <w:name w:val="WW8Num16z2"/>
    <w:rsid w:val="004F1E73"/>
    <w:rPr>
      <w:rFonts w:ascii="Wingdings" w:hAnsi="Wingdings" w:cs="Wingdings"/>
    </w:rPr>
  </w:style>
  <w:style w:type="character" w:customStyle="1" w:styleId="WW8Num16z3">
    <w:name w:val="WW8Num16z3"/>
    <w:rsid w:val="004F1E73"/>
    <w:rPr>
      <w:rFonts w:ascii="Symbol" w:hAnsi="Symbol" w:cs="Symbol"/>
    </w:rPr>
  </w:style>
  <w:style w:type="character" w:customStyle="1" w:styleId="WW8Num16z4">
    <w:name w:val="WW8Num16z4"/>
    <w:rsid w:val="004F1E73"/>
    <w:rPr>
      <w:rFonts w:ascii="Courier New" w:hAnsi="Courier New" w:cs="Courier New"/>
    </w:rPr>
  </w:style>
  <w:style w:type="character" w:customStyle="1" w:styleId="WW8Num17z0">
    <w:name w:val="WW8Num17z0"/>
    <w:rsid w:val="004F1E73"/>
    <w:rPr>
      <w:rFonts w:ascii="Symbol" w:hAnsi="Symbol" w:cs="Symbol"/>
      <w:color w:val="auto"/>
    </w:rPr>
  </w:style>
  <w:style w:type="character" w:customStyle="1" w:styleId="WW8Num17z1">
    <w:name w:val="WW8Num17z1"/>
    <w:rsid w:val="004F1E73"/>
    <w:rPr>
      <w:rFonts w:ascii="Courier New" w:hAnsi="Courier New" w:cs="Courier New"/>
    </w:rPr>
  </w:style>
  <w:style w:type="character" w:customStyle="1" w:styleId="WW8Num17z2">
    <w:name w:val="WW8Num17z2"/>
    <w:rsid w:val="004F1E73"/>
    <w:rPr>
      <w:rFonts w:ascii="Wingdings" w:hAnsi="Wingdings" w:cs="Wingdings"/>
    </w:rPr>
  </w:style>
  <w:style w:type="character" w:customStyle="1" w:styleId="WW8Num17z3">
    <w:name w:val="WW8Num17z3"/>
    <w:rsid w:val="004F1E73"/>
    <w:rPr>
      <w:rFonts w:ascii="Symbol" w:hAnsi="Symbol" w:cs="Symbol"/>
    </w:rPr>
  </w:style>
  <w:style w:type="character" w:customStyle="1" w:styleId="WW8Num18z0">
    <w:name w:val="WW8Num18z0"/>
    <w:rsid w:val="004F1E73"/>
    <w:rPr>
      <w:rFonts w:ascii="Times New Roman" w:hAnsi="Times New Roman" w:cs="Times New Roman"/>
    </w:rPr>
  </w:style>
  <w:style w:type="character" w:customStyle="1" w:styleId="WW8Num18z1">
    <w:name w:val="WW8Num18z1"/>
    <w:rsid w:val="004F1E73"/>
    <w:rPr>
      <w:rFonts w:ascii="Courier New" w:hAnsi="Courier New" w:cs="Courier New"/>
    </w:rPr>
  </w:style>
  <w:style w:type="character" w:customStyle="1" w:styleId="WW8Num18z2">
    <w:name w:val="WW8Num18z2"/>
    <w:rsid w:val="004F1E73"/>
    <w:rPr>
      <w:rFonts w:ascii="Wingdings" w:hAnsi="Wingdings" w:cs="Wingdings"/>
    </w:rPr>
  </w:style>
  <w:style w:type="character" w:customStyle="1" w:styleId="WW8Num18z3">
    <w:name w:val="WW8Num18z3"/>
    <w:rsid w:val="004F1E73"/>
    <w:rPr>
      <w:rFonts w:ascii="Symbol" w:hAnsi="Symbol" w:cs="Symbol"/>
    </w:rPr>
  </w:style>
  <w:style w:type="character" w:customStyle="1" w:styleId="WW8Num19z0">
    <w:name w:val="WW8Num19z0"/>
    <w:rsid w:val="004F1E73"/>
  </w:style>
  <w:style w:type="character" w:customStyle="1" w:styleId="WW8Num19z1">
    <w:name w:val="WW8Num19z1"/>
    <w:rsid w:val="004F1E73"/>
  </w:style>
  <w:style w:type="character" w:customStyle="1" w:styleId="WW8Num19z2">
    <w:name w:val="WW8Num19z2"/>
    <w:rsid w:val="004F1E73"/>
  </w:style>
  <w:style w:type="character" w:customStyle="1" w:styleId="WW8Num19z3">
    <w:name w:val="WW8Num19z3"/>
    <w:rsid w:val="004F1E73"/>
  </w:style>
  <w:style w:type="character" w:customStyle="1" w:styleId="WW8Num19z4">
    <w:name w:val="WW8Num19z4"/>
    <w:rsid w:val="004F1E73"/>
  </w:style>
  <w:style w:type="character" w:customStyle="1" w:styleId="WW8Num19z5">
    <w:name w:val="WW8Num19z5"/>
    <w:rsid w:val="004F1E73"/>
  </w:style>
  <w:style w:type="character" w:customStyle="1" w:styleId="WW8Num19z6">
    <w:name w:val="WW8Num19z6"/>
    <w:rsid w:val="004F1E73"/>
  </w:style>
  <w:style w:type="character" w:customStyle="1" w:styleId="WW8Num19z7">
    <w:name w:val="WW8Num19z7"/>
    <w:rsid w:val="004F1E73"/>
  </w:style>
  <w:style w:type="character" w:customStyle="1" w:styleId="WW8Num19z8">
    <w:name w:val="WW8Num19z8"/>
    <w:rsid w:val="004F1E73"/>
  </w:style>
  <w:style w:type="character" w:customStyle="1" w:styleId="WW8Num20z0">
    <w:name w:val="WW8Num20z0"/>
    <w:rsid w:val="004F1E73"/>
    <w:rPr>
      <w:rFonts w:ascii="Symbol" w:hAnsi="Symbol" w:cs="Symbol"/>
    </w:rPr>
  </w:style>
  <w:style w:type="character" w:customStyle="1" w:styleId="WW8Num20z1">
    <w:name w:val="WW8Num20z1"/>
    <w:rsid w:val="004F1E73"/>
    <w:rPr>
      <w:rFonts w:ascii="Courier New" w:hAnsi="Courier New" w:cs="Courier New"/>
    </w:rPr>
  </w:style>
  <w:style w:type="character" w:customStyle="1" w:styleId="WW8Num20z2">
    <w:name w:val="WW8Num20z2"/>
    <w:rsid w:val="004F1E73"/>
    <w:rPr>
      <w:rFonts w:ascii="Wingdings" w:hAnsi="Wingdings" w:cs="Wingdings"/>
    </w:rPr>
  </w:style>
  <w:style w:type="character" w:customStyle="1" w:styleId="WW8Num21z0">
    <w:name w:val="WW8Num21z0"/>
    <w:rsid w:val="004F1E73"/>
    <w:rPr>
      <w:rFonts w:cs="Times New Roman"/>
    </w:rPr>
  </w:style>
  <w:style w:type="character" w:customStyle="1" w:styleId="WW8Num21z1">
    <w:name w:val="WW8Num21z1"/>
    <w:rsid w:val="004F1E73"/>
    <w:rPr>
      <w:rFonts w:ascii="Symbol" w:hAnsi="Symbol" w:cs="Symbol"/>
      <w:color w:val="auto"/>
    </w:rPr>
  </w:style>
  <w:style w:type="character" w:customStyle="1" w:styleId="WW8Num22z0">
    <w:name w:val="WW8Num22z0"/>
    <w:rsid w:val="004F1E73"/>
    <w:rPr>
      <w:rFonts w:ascii="Wingdings" w:hAnsi="Wingdings" w:cs="Wingdings"/>
    </w:rPr>
  </w:style>
  <w:style w:type="character" w:customStyle="1" w:styleId="WW8Num22z1">
    <w:name w:val="WW8Num22z1"/>
    <w:rsid w:val="004F1E73"/>
    <w:rPr>
      <w:rFonts w:cs="Times New Roman"/>
    </w:rPr>
  </w:style>
  <w:style w:type="character" w:customStyle="1" w:styleId="WW8Num22z3">
    <w:name w:val="WW8Num22z3"/>
    <w:rsid w:val="004F1E73"/>
    <w:rPr>
      <w:rFonts w:ascii="Symbol" w:hAnsi="Symbol" w:cs="Symbol"/>
    </w:rPr>
  </w:style>
  <w:style w:type="character" w:customStyle="1" w:styleId="WW8Num22z4">
    <w:name w:val="WW8Num22z4"/>
    <w:rsid w:val="004F1E73"/>
    <w:rPr>
      <w:rFonts w:ascii="Courier New" w:hAnsi="Courier New" w:cs="Courier New"/>
    </w:rPr>
  </w:style>
  <w:style w:type="character" w:customStyle="1" w:styleId="WW8Num23z0">
    <w:name w:val="WW8Num23z0"/>
    <w:rsid w:val="004F1E73"/>
    <w:rPr>
      <w:rFonts w:ascii="Wingdings" w:hAnsi="Wingdings" w:cs="Wingdings"/>
      <w:color w:val="auto"/>
    </w:rPr>
  </w:style>
  <w:style w:type="character" w:customStyle="1" w:styleId="WW8Num23z1">
    <w:name w:val="WW8Num23z1"/>
    <w:rsid w:val="004F1E73"/>
    <w:rPr>
      <w:rFonts w:ascii="Courier New" w:hAnsi="Courier New" w:cs="Courier New"/>
    </w:rPr>
  </w:style>
  <w:style w:type="character" w:customStyle="1" w:styleId="WW8Num23z2">
    <w:name w:val="WW8Num23z2"/>
    <w:rsid w:val="004F1E73"/>
    <w:rPr>
      <w:rFonts w:ascii="Wingdings" w:hAnsi="Wingdings" w:cs="Wingdings"/>
    </w:rPr>
  </w:style>
  <w:style w:type="character" w:customStyle="1" w:styleId="WW8Num23z3">
    <w:name w:val="WW8Num23z3"/>
    <w:rsid w:val="004F1E73"/>
    <w:rPr>
      <w:rFonts w:ascii="Symbol" w:hAnsi="Symbol" w:cs="Symbol"/>
    </w:rPr>
  </w:style>
  <w:style w:type="character" w:customStyle="1" w:styleId="WW8Num24z0">
    <w:name w:val="WW8Num24z0"/>
    <w:rsid w:val="004F1E73"/>
    <w:rPr>
      <w:rFonts w:ascii="Times New Roman" w:eastAsia="Times New Roman" w:hAnsi="Times New Roman" w:cs="Times New Roman"/>
    </w:rPr>
  </w:style>
  <w:style w:type="character" w:customStyle="1" w:styleId="WW8Num24z1">
    <w:name w:val="WW8Num24z1"/>
    <w:rsid w:val="004F1E73"/>
    <w:rPr>
      <w:rFonts w:ascii="Symbol" w:hAnsi="Symbol" w:cs="Symbol"/>
    </w:rPr>
  </w:style>
  <w:style w:type="character" w:customStyle="1" w:styleId="WW8Num24z2">
    <w:name w:val="WW8Num24z2"/>
    <w:rsid w:val="004F1E73"/>
    <w:rPr>
      <w:rFonts w:ascii="Wingdings" w:hAnsi="Wingdings" w:cs="Wingdings"/>
    </w:rPr>
  </w:style>
  <w:style w:type="character" w:customStyle="1" w:styleId="WW8Num24z4">
    <w:name w:val="WW8Num24z4"/>
    <w:rsid w:val="004F1E73"/>
    <w:rPr>
      <w:rFonts w:ascii="Courier New" w:hAnsi="Courier New" w:cs="Courier New"/>
    </w:rPr>
  </w:style>
  <w:style w:type="character" w:customStyle="1" w:styleId="WW8Num25z0">
    <w:name w:val="WW8Num25z0"/>
    <w:rsid w:val="004F1E73"/>
    <w:rPr>
      <w:rFonts w:cs="Times New Roman"/>
    </w:rPr>
  </w:style>
  <w:style w:type="character" w:customStyle="1" w:styleId="WW8Num26z0">
    <w:name w:val="WW8Num26z0"/>
    <w:rsid w:val="004F1E73"/>
    <w:rPr>
      <w:rFonts w:ascii="Symbol" w:eastAsia="Times New Roman" w:hAnsi="Symbol" w:cs="Symbol"/>
    </w:rPr>
  </w:style>
  <w:style w:type="character" w:customStyle="1" w:styleId="WW8Num26z1">
    <w:name w:val="WW8Num26z1"/>
    <w:rsid w:val="004F1E73"/>
    <w:rPr>
      <w:rFonts w:ascii="Courier New" w:hAnsi="Courier New" w:cs="Courier New"/>
    </w:rPr>
  </w:style>
  <w:style w:type="character" w:customStyle="1" w:styleId="WW8Num26z2">
    <w:name w:val="WW8Num26z2"/>
    <w:rsid w:val="004F1E73"/>
    <w:rPr>
      <w:rFonts w:ascii="Wingdings" w:hAnsi="Wingdings" w:cs="Wingdings"/>
    </w:rPr>
  </w:style>
  <w:style w:type="character" w:customStyle="1" w:styleId="WW8Num26z3">
    <w:name w:val="WW8Num26z3"/>
    <w:rsid w:val="004F1E73"/>
    <w:rPr>
      <w:rFonts w:ascii="Symbol" w:hAnsi="Symbol" w:cs="Symbol"/>
    </w:rPr>
  </w:style>
  <w:style w:type="character" w:customStyle="1" w:styleId="WW8Num27z0">
    <w:name w:val="WW8Num27z0"/>
    <w:rsid w:val="004F1E73"/>
    <w:rPr>
      <w:rFonts w:ascii="Courier New" w:hAnsi="Courier New" w:cs="Courier New"/>
    </w:rPr>
  </w:style>
  <w:style w:type="character" w:customStyle="1" w:styleId="WW8Num27z2">
    <w:name w:val="WW8Num27z2"/>
    <w:rsid w:val="004F1E73"/>
    <w:rPr>
      <w:rFonts w:ascii="Wingdings" w:hAnsi="Wingdings" w:cs="Wingdings"/>
    </w:rPr>
  </w:style>
  <w:style w:type="character" w:customStyle="1" w:styleId="WW8Num27z3">
    <w:name w:val="WW8Num27z3"/>
    <w:rsid w:val="004F1E73"/>
    <w:rPr>
      <w:rFonts w:ascii="Symbol" w:hAnsi="Symbol" w:cs="Symbol"/>
    </w:rPr>
  </w:style>
  <w:style w:type="character" w:customStyle="1" w:styleId="17">
    <w:name w:val="Основной шрифт абзаца1"/>
    <w:rsid w:val="004F1E73"/>
  </w:style>
  <w:style w:type="character" w:customStyle="1" w:styleId="Heading2Char">
    <w:name w:val="Heading 2 Char"/>
    <w:rsid w:val="004F1E73"/>
    <w:rPr>
      <w:rFonts w:ascii="Arial" w:hAnsi="Arial" w:cs="Arial"/>
      <w:b/>
      <w:bCs/>
      <w:i/>
      <w:iCs/>
      <w:sz w:val="28"/>
      <w:szCs w:val="28"/>
      <w:lang w:val="ru-RU" w:bidi="ar-SA"/>
    </w:rPr>
  </w:style>
  <w:style w:type="character" w:customStyle="1" w:styleId="BodyTextKeepChar">
    <w:name w:val="Body Text Keep Char"/>
    <w:rsid w:val="004F1E73"/>
    <w:rPr>
      <w:spacing w:val="-5"/>
      <w:sz w:val="24"/>
      <w:szCs w:val="24"/>
      <w:lang w:val="ru-RU" w:bidi="ar-SA"/>
    </w:rPr>
  </w:style>
  <w:style w:type="character" w:customStyle="1" w:styleId="81">
    <w:name w:val="Знак Знак8"/>
    <w:rsid w:val="004F1E73"/>
    <w:rPr>
      <w:sz w:val="24"/>
      <w:szCs w:val="24"/>
      <w:lang w:val="ru-RU" w:bidi="ar-SA"/>
    </w:rPr>
  </w:style>
  <w:style w:type="character" w:customStyle="1" w:styleId="91">
    <w:name w:val="Знак Знак9"/>
    <w:rsid w:val="004F1E73"/>
    <w:rPr>
      <w:sz w:val="32"/>
      <w:szCs w:val="32"/>
      <w:lang w:val="ru-RU" w:bidi="ar-SA"/>
    </w:rPr>
  </w:style>
  <w:style w:type="character" w:customStyle="1" w:styleId="71">
    <w:name w:val="Знак Знак7"/>
    <w:rsid w:val="004F1E73"/>
    <w:rPr>
      <w:rFonts w:ascii="Times New Roman Bold" w:hAnsi="Times New Roman Bold" w:cs="Times New Roman Bold"/>
      <w:b/>
      <w:sz w:val="28"/>
      <w:szCs w:val="26"/>
      <w:lang w:val="ru-RU" w:bidi="ar-SA"/>
    </w:rPr>
  </w:style>
  <w:style w:type="character" w:customStyle="1" w:styleId="afff">
    <w:name w:val="Знак Знак"/>
    <w:rsid w:val="004F1E73"/>
    <w:rPr>
      <w:rFonts w:ascii="Times New Roman Bold" w:eastAsia="MS Mincho" w:hAnsi="Times New Roman Bold" w:cs="Times New Roman Bold"/>
      <w:b/>
      <w:bCs/>
      <w:i/>
      <w:sz w:val="26"/>
      <w:szCs w:val="26"/>
      <w:lang w:val="ru-RU" w:eastAsia="ja-JP" w:bidi="ar-SA"/>
    </w:rPr>
  </w:style>
  <w:style w:type="character" w:customStyle="1" w:styleId="61">
    <w:name w:val="Знак Знак6"/>
    <w:rsid w:val="004F1E73"/>
    <w:rPr>
      <w:rFonts w:eastAsia="MS Mincho"/>
      <w:b/>
      <w:sz w:val="32"/>
      <w:szCs w:val="32"/>
      <w:lang w:val="ru-RU" w:eastAsia="ja-JP" w:bidi="ar-SA"/>
    </w:rPr>
  </w:style>
  <w:style w:type="character" w:customStyle="1" w:styleId="51">
    <w:name w:val="Знак Знак5"/>
    <w:rsid w:val="004F1E73"/>
    <w:rPr>
      <w:rFonts w:ascii="Garamond" w:hAnsi="Garamond" w:cs="Garamond"/>
      <w:kern w:val="1"/>
      <w:sz w:val="26"/>
      <w:szCs w:val="26"/>
      <w:lang w:val="en-US" w:bidi="ar-SA"/>
    </w:rPr>
  </w:style>
  <w:style w:type="character" w:customStyle="1" w:styleId="BodyTextChar">
    <w:name w:val="Body Text Char Знак"/>
    <w:rsid w:val="004F1E73"/>
    <w:rPr>
      <w:sz w:val="24"/>
      <w:szCs w:val="24"/>
      <w:lang w:val="ru-RU" w:bidi="ar-SA"/>
    </w:rPr>
  </w:style>
  <w:style w:type="character" w:customStyle="1" w:styleId="41">
    <w:name w:val="Знак Знак4"/>
    <w:rsid w:val="004F1E73"/>
    <w:rPr>
      <w:sz w:val="24"/>
      <w:szCs w:val="24"/>
      <w:lang w:val="ru-RU" w:bidi="ar-SA"/>
    </w:rPr>
  </w:style>
  <w:style w:type="character" w:customStyle="1" w:styleId="Char">
    <w:name w:val="Char Знак"/>
    <w:rsid w:val="004F1E73"/>
    <w:rPr>
      <w:rFonts w:cs="Verdana"/>
      <w:lang w:val="ru-RU" w:bidi="ar-SA"/>
    </w:rPr>
  </w:style>
  <w:style w:type="character" w:customStyle="1" w:styleId="32">
    <w:name w:val="Знак Знак3"/>
    <w:rsid w:val="004F1E73"/>
    <w:rPr>
      <w:sz w:val="16"/>
      <w:szCs w:val="16"/>
      <w:lang w:val="ru-RU" w:bidi="ar-SA"/>
    </w:rPr>
  </w:style>
  <w:style w:type="character" w:customStyle="1" w:styleId="StylefortabletextChar">
    <w:name w:val="Style for table text Char"/>
    <w:rsid w:val="004F1E73"/>
    <w:rPr>
      <w:lang w:val="en-AU" w:bidi="ar-SA"/>
    </w:rPr>
  </w:style>
  <w:style w:type="character" w:customStyle="1" w:styleId="29">
    <w:name w:val="Знак Знак2"/>
    <w:rsid w:val="004F1E73"/>
    <w:rPr>
      <w:rFonts w:cs="Verdana"/>
      <w:sz w:val="24"/>
      <w:szCs w:val="24"/>
      <w:lang w:val="ru-RU" w:bidi="ar-SA"/>
    </w:rPr>
  </w:style>
  <w:style w:type="character" w:customStyle="1" w:styleId="2a">
    <w:name w:val="Стиль Заголовок 2 Знак"/>
    <w:rsid w:val="004F1E73"/>
    <w:rPr>
      <w:rFonts w:ascii="Times New Roman Bold" w:hAnsi="Times New Roman Bold" w:cs="Arial"/>
      <w:b/>
      <w:bCs/>
      <w:sz w:val="28"/>
      <w:szCs w:val="26"/>
      <w:lang w:val="ru-RU" w:bidi="ar-SA"/>
    </w:rPr>
  </w:style>
  <w:style w:type="character" w:customStyle="1" w:styleId="paragraph">
    <w:name w:val="paragraph"/>
    <w:rsid w:val="004F1E73"/>
    <w:rPr>
      <w:rFonts w:cs="Times New Roman"/>
    </w:rPr>
  </w:style>
  <w:style w:type="character" w:customStyle="1" w:styleId="18">
    <w:name w:val="Знак Знак1"/>
    <w:rsid w:val="004F1E73"/>
    <w:rPr>
      <w:sz w:val="24"/>
      <w:szCs w:val="24"/>
      <w:lang w:val="ru-RU" w:bidi="ar-SA"/>
    </w:rPr>
  </w:style>
  <w:style w:type="character" w:customStyle="1" w:styleId="CharChar11">
    <w:name w:val="Char Char11"/>
    <w:rsid w:val="004F1E73"/>
    <w:rPr>
      <w:rFonts w:ascii="Century Gothic" w:hAnsi="Century Gothic" w:cs="Times New Roman"/>
      <w:b/>
      <w:spacing w:val="-10"/>
      <w:kern w:val="1"/>
      <w:sz w:val="36"/>
      <w:lang w:val="en-AU" w:bidi="ar-SA"/>
    </w:rPr>
  </w:style>
  <w:style w:type="character" w:customStyle="1" w:styleId="newstext">
    <w:name w:val="newstext"/>
    <w:rsid w:val="004F1E73"/>
    <w:rPr>
      <w:rFonts w:cs="Times New Roman"/>
    </w:rPr>
  </w:style>
  <w:style w:type="character" w:customStyle="1" w:styleId="100">
    <w:name w:val="Знак Знак10"/>
    <w:rsid w:val="004F1E73"/>
    <w:rPr>
      <w:rFonts w:ascii="Times New Roman Bold" w:hAnsi="Times New Roman Bold" w:cs="Times New Roman Bold"/>
      <w:b/>
      <w:caps/>
      <w:sz w:val="26"/>
      <w:lang w:val="ru-RU" w:bidi="ar-SA"/>
    </w:rPr>
  </w:style>
  <w:style w:type="character" w:customStyle="1" w:styleId="content31">
    <w:name w:val="content31"/>
    <w:rsid w:val="004F1E73"/>
    <w:rPr>
      <w:rFonts w:cs="Times New Roman"/>
    </w:rPr>
  </w:style>
  <w:style w:type="character" w:customStyle="1" w:styleId="TableTextChar">
    <w:name w:val="Table Text Char"/>
    <w:rsid w:val="004F1E73"/>
    <w:rPr>
      <w:sz w:val="24"/>
      <w:szCs w:val="24"/>
      <w:lang w:val="ru-RU" w:bidi="ar-SA"/>
    </w:rPr>
  </w:style>
  <w:style w:type="character" w:customStyle="1" w:styleId="MARYChar">
    <w:name w:val="MARY текст таблицы Char"/>
    <w:rsid w:val="004F1E73"/>
    <w:rPr>
      <w:sz w:val="22"/>
      <w:lang w:val="ru-RU" w:bidi="ar-SA"/>
    </w:rPr>
  </w:style>
  <w:style w:type="character" w:customStyle="1" w:styleId="CharChar">
    <w:name w:val="Char Char"/>
    <w:rsid w:val="004F1E73"/>
    <w:rPr>
      <w:rFonts w:ascii="Century Gothic" w:hAnsi="Century Gothic" w:cs="Times New Roman"/>
      <w:b/>
      <w:spacing w:val="-10"/>
      <w:kern w:val="1"/>
      <w:sz w:val="36"/>
      <w:lang w:val="en-AU" w:bidi="ar-SA"/>
    </w:rPr>
  </w:style>
  <w:style w:type="character" w:customStyle="1" w:styleId="afff0">
    <w:name w:val="Пункт Знак"/>
    <w:rsid w:val="004F1E73"/>
    <w:rPr>
      <w:rFonts w:cs="Times New Roman"/>
      <w:sz w:val="28"/>
      <w:lang w:val="ru-RU" w:bidi="ar-SA"/>
    </w:rPr>
  </w:style>
  <w:style w:type="character" w:customStyle="1" w:styleId="afff1">
    <w:name w:val="комментарий"/>
    <w:rsid w:val="004F1E73"/>
    <w:rPr>
      <w:rFonts w:cs="Times New Roman"/>
      <w:b/>
      <w:i/>
      <w:shd w:val="clear" w:color="auto" w:fill="FFFF99"/>
    </w:rPr>
  </w:style>
  <w:style w:type="character" w:customStyle="1" w:styleId="CharChar4">
    <w:name w:val="Char Char4"/>
    <w:rsid w:val="004F1E73"/>
    <w:rPr>
      <w:rFonts w:ascii="Century Gothic" w:hAnsi="Century Gothic" w:cs="Times New Roman"/>
      <w:b/>
      <w:spacing w:val="-10"/>
      <w:kern w:val="1"/>
      <w:sz w:val="36"/>
      <w:lang w:val="en-AU" w:bidi="ar-SA"/>
    </w:rPr>
  </w:style>
  <w:style w:type="character" w:customStyle="1" w:styleId="CharChar3">
    <w:name w:val="Char Char3"/>
    <w:rsid w:val="004F1E73"/>
    <w:rPr>
      <w:rFonts w:eastAsia="MS Mincho" w:cs="Times New Roman"/>
      <w:b/>
      <w:sz w:val="32"/>
      <w:szCs w:val="32"/>
      <w:lang w:val="ru-RU" w:eastAsia="ja-JP" w:bidi="ar-SA"/>
    </w:rPr>
  </w:style>
  <w:style w:type="character" w:customStyle="1" w:styleId="CharChar2">
    <w:name w:val="Char Char2"/>
    <w:rsid w:val="004F1E73"/>
    <w:rPr>
      <w:rFonts w:cs="Times New Roman"/>
      <w:spacing w:val="-5"/>
      <w:sz w:val="24"/>
      <w:lang w:val="en-AU" w:bidi="ar-SA"/>
    </w:rPr>
  </w:style>
  <w:style w:type="character" w:customStyle="1" w:styleId="150">
    <w:name w:val="Знак Знак15"/>
    <w:rsid w:val="004F1E73"/>
    <w:rPr>
      <w:rFonts w:ascii="Times New Roman Bold" w:hAnsi="Times New Roman Bold" w:cs="Arial"/>
      <w:b/>
      <w:bCs/>
      <w:kern w:val="1"/>
      <w:sz w:val="26"/>
      <w:szCs w:val="26"/>
    </w:rPr>
  </w:style>
  <w:style w:type="character" w:customStyle="1" w:styleId="140">
    <w:name w:val="Знак Знак14"/>
    <w:rsid w:val="004F1E73"/>
    <w:rPr>
      <w:rFonts w:ascii="Times New Roman Bold" w:hAnsi="Times New Roman Bold" w:cs="Arial"/>
      <w:b/>
      <w:bCs/>
      <w:iCs/>
      <w:sz w:val="26"/>
      <w:szCs w:val="26"/>
    </w:rPr>
  </w:style>
  <w:style w:type="character" w:customStyle="1" w:styleId="110">
    <w:name w:val="Знак Знак11"/>
    <w:rsid w:val="004F1E73"/>
    <w:rPr>
      <w:rFonts w:ascii="Times New Roman" w:eastAsia="MS Mincho" w:hAnsi="Times New Roman" w:cs="Times New Roman"/>
      <w:b/>
      <w:sz w:val="32"/>
      <w:szCs w:val="32"/>
      <w:lang w:eastAsia="ja-JP"/>
    </w:rPr>
  </w:style>
  <w:style w:type="character" w:customStyle="1" w:styleId="910">
    <w:name w:val="Знак Знак91"/>
    <w:rsid w:val="004F1E73"/>
    <w:rPr>
      <w:rFonts w:ascii="Times New Roman" w:hAnsi="Times New Roman" w:cs="Times New Roman"/>
      <w:sz w:val="24"/>
      <w:szCs w:val="24"/>
    </w:rPr>
  </w:style>
  <w:style w:type="character" w:customStyle="1" w:styleId="810">
    <w:name w:val="Знак Знак81"/>
    <w:rsid w:val="004F1E73"/>
    <w:rPr>
      <w:rFonts w:ascii="Times New Roman" w:hAnsi="Times New Roman" w:cs="Times New Roman"/>
      <w:spacing w:val="-5"/>
      <w:sz w:val="20"/>
      <w:szCs w:val="20"/>
      <w:lang w:val="en-AU"/>
    </w:rPr>
  </w:style>
  <w:style w:type="character" w:customStyle="1" w:styleId="2b">
    <w:name w:val="Заголовок №2_"/>
    <w:rsid w:val="004F1E73"/>
    <w:rPr>
      <w:b/>
      <w:bCs/>
      <w:sz w:val="26"/>
      <w:szCs w:val="26"/>
      <w:lang w:bidi="ar-SA"/>
    </w:rPr>
  </w:style>
  <w:style w:type="paragraph" w:styleId="afff2">
    <w:name w:val="List"/>
    <w:basedOn w:val="a0"/>
    <w:uiPriority w:val="99"/>
    <w:rsid w:val="004F1E73"/>
    <w:pPr>
      <w:suppressAutoHyphens/>
      <w:spacing w:after="0" w:line="240" w:lineRule="auto"/>
      <w:ind w:left="283" w:hanging="283"/>
    </w:pPr>
    <w:rPr>
      <w:rFonts w:ascii="Times New Roman" w:eastAsia="Times New Roman" w:hAnsi="Times New Roman" w:cs="Verdana"/>
      <w:sz w:val="24"/>
      <w:szCs w:val="24"/>
      <w:lang w:eastAsia="zh-CN"/>
    </w:rPr>
  </w:style>
  <w:style w:type="paragraph" w:customStyle="1" w:styleId="19">
    <w:name w:val="Указатель1"/>
    <w:basedOn w:val="a0"/>
    <w:rsid w:val="004F1E73"/>
    <w:pPr>
      <w:suppressLineNumbers/>
      <w:suppressAutoHyphens/>
      <w:spacing w:after="0" w:line="240" w:lineRule="auto"/>
    </w:pPr>
    <w:rPr>
      <w:rFonts w:ascii="Times New Roman" w:eastAsia="Times New Roman" w:hAnsi="Times New Roman" w:cs="Lohit Hindi"/>
      <w:sz w:val="24"/>
      <w:szCs w:val="24"/>
      <w:lang w:eastAsia="zh-CN"/>
    </w:rPr>
  </w:style>
  <w:style w:type="paragraph" w:customStyle="1" w:styleId="BodyTextKeep">
    <w:name w:val="Body Text Keep"/>
    <w:basedOn w:val="af3"/>
    <w:rsid w:val="004F1E73"/>
    <w:pPr>
      <w:suppressAutoHyphens/>
      <w:spacing w:before="120" w:line="240" w:lineRule="auto"/>
      <w:ind w:left="567"/>
      <w:jc w:val="both"/>
    </w:pPr>
    <w:rPr>
      <w:rFonts w:ascii="Times New Roman" w:eastAsia="Times New Roman" w:hAnsi="Times New Roman" w:cs="Times New Roman"/>
      <w:spacing w:val="-5"/>
      <w:sz w:val="24"/>
      <w:szCs w:val="24"/>
      <w:lang w:eastAsia="zh-CN"/>
    </w:rPr>
  </w:style>
  <w:style w:type="paragraph" w:customStyle="1" w:styleId="Aacaenyeonoie">
    <w:name w:val="Aac aeny?eo no?ie"/>
    <w:basedOn w:val="a0"/>
    <w:next w:val="a0"/>
    <w:rsid w:val="004F1E73"/>
    <w:pPr>
      <w:suppressAutoHyphens/>
      <w:autoSpaceDE w:val="0"/>
      <w:spacing w:after="0" w:line="311" w:lineRule="exact"/>
      <w:ind w:firstLine="709"/>
      <w:jc w:val="both"/>
    </w:pPr>
    <w:rPr>
      <w:rFonts w:ascii="Times New Roman" w:eastAsia="Times New Roman" w:hAnsi="Times New Roman" w:cs="Times New Roman"/>
      <w:sz w:val="28"/>
      <w:szCs w:val="20"/>
      <w:lang w:eastAsia="zh-CN"/>
    </w:rPr>
  </w:style>
  <w:style w:type="paragraph" w:customStyle="1" w:styleId="afff3">
    <w:name w:val="Содержимое таблицы"/>
    <w:basedOn w:val="a0"/>
    <w:qFormat/>
    <w:rsid w:val="004F1E73"/>
    <w:pPr>
      <w:widowControl w:val="0"/>
      <w:suppressLineNumbers/>
      <w:suppressAutoHyphens/>
      <w:spacing w:after="0" w:line="240" w:lineRule="auto"/>
    </w:pPr>
    <w:rPr>
      <w:rFonts w:ascii="Times New Roman" w:eastAsia="Lucida Sans Unicode" w:hAnsi="Times New Roman" w:cs="Times New Roman"/>
      <w:kern w:val="1"/>
      <w:sz w:val="24"/>
      <w:szCs w:val="24"/>
      <w:lang w:eastAsia="zh-CN"/>
    </w:rPr>
  </w:style>
  <w:style w:type="paragraph" w:customStyle="1" w:styleId="afff4">
    <w:name w:val="Знак Знак Знак Знак"/>
    <w:basedOn w:val="a0"/>
    <w:rsid w:val="004F1E73"/>
    <w:pPr>
      <w:suppressAutoHyphens/>
      <w:spacing w:after="0" w:line="240" w:lineRule="auto"/>
    </w:pPr>
    <w:rPr>
      <w:rFonts w:ascii="Verdana" w:eastAsia="Times New Roman" w:hAnsi="Verdana" w:cs="Verdana"/>
      <w:sz w:val="20"/>
      <w:szCs w:val="20"/>
      <w:lang w:val="en-US" w:eastAsia="zh-CN"/>
    </w:rPr>
  </w:style>
  <w:style w:type="paragraph" w:customStyle="1" w:styleId="afff5">
    <w:name w:val="Заголовок статьи"/>
    <w:basedOn w:val="a0"/>
    <w:next w:val="a0"/>
    <w:rsid w:val="004F1E73"/>
    <w:pPr>
      <w:suppressAutoHyphens/>
      <w:autoSpaceDE w:val="0"/>
      <w:spacing w:after="0" w:line="240" w:lineRule="auto"/>
      <w:ind w:left="1612" w:hanging="892"/>
      <w:jc w:val="both"/>
    </w:pPr>
    <w:rPr>
      <w:rFonts w:ascii="Arial" w:eastAsia="Times New Roman" w:hAnsi="Arial" w:cs="Arial"/>
      <w:sz w:val="20"/>
      <w:szCs w:val="20"/>
      <w:lang w:eastAsia="zh-CN"/>
    </w:rPr>
  </w:style>
  <w:style w:type="paragraph" w:customStyle="1" w:styleId="afff6">
    <w:name w:val="Знак Знак Знак Знак Знак Знак"/>
    <w:basedOn w:val="a0"/>
    <w:rsid w:val="004F1E73"/>
    <w:pPr>
      <w:tabs>
        <w:tab w:val="left" w:pos="360"/>
      </w:tabs>
      <w:suppressAutoHyphens/>
      <w:spacing w:after="160" w:line="240" w:lineRule="exact"/>
    </w:pPr>
    <w:rPr>
      <w:rFonts w:ascii="Verdana" w:eastAsia="Times New Roman" w:hAnsi="Verdana" w:cs="Verdana"/>
      <w:sz w:val="20"/>
      <w:szCs w:val="20"/>
      <w:lang w:val="en-US" w:eastAsia="zh-CN"/>
    </w:rPr>
  </w:style>
  <w:style w:type="paragraph" w:customStyle="1" w:styleId="Web">
    <w:name w:val="Обычный (Web)"/>
    <w:basedOn w:val="a0"/>
    <w:rsid w:val="004F1E73"/>
    <w:pPr>
      <w:suppressAutoHyphens/>
      <w:spacing w:before="280" w:after="280" w:line="240" w:lineRule="auto"/>
    </w:pPr>
    <w:rPr>
      <w:rFonts w:ascii="Tahoma" w:eastAsia="Times New Roman" w:hAnsi="Tahoma" w:cs="Tahoma"/>
      <w:color w:val="212121"/>
      <w:sz w:val="18"/>
      <w:szCs w:val="18"/>
      <w:lang w:eastAsia="zh-CN"/>
    </w:rPr>
  </w:style>
  <w:style w:type="paragraph" w:customStyle="1" w:styleId="114">
    <w:name w:val="Стиль Шапка таблицы_1 + 14 пт"/>
    <w:basedOn w:val="a0"/>
    <w:rsid w:val="004F1E73"/>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310">
    <w:name w:val="Основной текст с отступом 31"/>
    <w:basedOn w:val="a0"/>
    <w:rsid w:val="004F1E73"/>
    <w:pPr>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BodyText21">
    <w:name w:val="Body Text 2.Основной текст 1"/>
    <w:basedOn w:val="a0"/>
    <w:rsid w:val="004F1E73"/>
    <w:pPr>
      <w:suppressAutoHyphens/>
      <w:spacing w:after="0" w:line="240" w:lineRule="auto"/>
      <w:ind w:firstLine="720"/>
      <w:jc w:val="both"/>
    </w:pPr>
    <w:rPr>
      <w:rFonts w:ascii="Times New Roman" w:eastAsia="Times New Roman" w:hAnsi="Times New Roman" w:cs="Times New Roman"/>
      <w:sz w:val="28"/>
      <w:szCs w:val="20"/>
      <w:lang w:eastAsia="zh-CN"/>
    </w:rPr>
  </w:style>
  <w:style w:type="paragraph" w:customStyle="1" w:styleId="Stylefortableheading">
    <w:name w:val="Style for table heading"/>
    <w:basedOn w:val="a0"/>
    <w:rsid w:val="004F1E73"/>
    <w:pPr>
      <w:keepNext/>
      <w:keepLines/>
      <w:suppressAutoHyphens/>
      <w:spacing w:after="0" w:line="240" w:lineRule="auto"/>
      <w:jc w:val="center"/>
    </w:pPr>
    <w:rPr>
      <w:rFonts w:ascii="Times New Roman" w:eastAsia="Times New Roman" w:hAnsi="Times New Roman" w:cs="Times New Roman"/>
      <w:b/>
      <w:sz w:val="20"/>
      <w:szCs w:val="20"/>
      <w:lang w:val="en-AU" w:eastAsia="zh-CN"/>
    </w:rPr>
  </w:style>
  <w:style w:type="paragraph" w:customStyle="1" w:styleId="Stylefortabletext">
    <w:name w:val="Style for table text"/>
    <w:basedOn w:val="a0"/>
    <w:rsid w:val="004F1E73"/>
    <w:pPr>
      <w:suppressAutoHyphens/>
      <w:spacing w:after="0" w:line="240" w:lineRule="auto"/>
    </w:pPr>
    <w:rPr>
      <w:rFonts w:ascii="Times New Roman" w:eastAsia="Times New Roman" w:hAnsi="Times New Roman" w:cs="Times New Roman"/>
      <w:sz w:val="20"/>
      <w:szCs w:val="20"/>
      <w:lang w:val="en-AU" w:eastAsia="zh-CN"/>
    </w:rPr>
  </w:style>
  <w:style w:type="paragraph" w:customStyle="1" w:styleId="afff7">
    <w:name w:val="Знак Знак Знак Знак Знак Знак Знак Знак Знак Знак"/>
    <w:basedOn w:val="a0"/>
    <w:rsid w:val="004F1E73"/>
    <w:pPr>
      <w:suppressAutoHyphens/>
      <w:spacing w:after="160" w:line="240" w:lineRule="exact"/>
    </w:pPr>
    <w:rPr>
      <w:rFonts w:ascii="Verdana" w:eastAsia="Times New Roman" w:hAnsi="Verdana" w:cs="Verdana"/>
      <w:sz w:val="20"/>
      <w:szCs w:val="20"/>
      <w:lang w:val="en-US" w:eastAsia="zh-CN"/>
    </w:rPr>
  </w:style>
  <w:style w:type="paragraph" w:customStyle="1" w:styleId="311">
    <w:name w:val="Список 31"/>
    <w:basedOn w:val="afff2"/>
    <w:rsid w:val="004F1E73"/>
    <w:pPr>
      <w:tabs>
        <w:tab w:val="left" w:pos="720"/>
        <w:tab w:val="left" w:pos="1134"/>
      </w:tabs>
      <w:spacing w:line="360" w:lineRule="auto"/>
      <w:ind w:left="720" w:hanging="360"/>
      <w:jc w:val="both"/>
    </w:pPr>
    <w:rPr>
      <w:rFonts w:cs="Times New Roman"/>
      <w:spacing w:val="-5"/>
      <w:szCs w:val="20"/>
      <w:lang w:val="en-AU"/>
    </w:rPr>
  </w:style>
  <w:style w:type="paragraph" w:customStyle="1" w:styleId="2c">
    <w:name w:val="Стиль Заголовок 2"/>
    <w:basedOn w:val="2"/>
    <w:rsid w:val="004F1E73"/>
    <w:pPr>
      <w:keepLines w:val="0"/>
      <w:suppressAutoHyphens/>
      <w:spacing w:before="240" w:after="240" w:line="360" w:lineRule="auto"/>
      <w:ind w:left="1440" w:hanging="360"/>
      <w:jc w:val="both"/>
    </w:pPr>
    <w:rPr>
      <w:rFonts w:ascii="Times New Roman Bold" w:eastAsia="Times New Roman" w:hAnsi="Times New Roman Bold" w:cs="Times New Roman Bold"/>
      <w:color w:val="auto"/>
      <w:sz w:val="28"/>
      <w:lang w:eastAsia="zh-CN"/>
    </w:rPr>
  </w:style>
  <w:style w:type="paragraph" w:customStyle="1" w:styleId="1a">
    <w:name w:val="Стиль Заголовок 1"/>
    <w:basedOn w:val="1"/>
    <w:rsid w:val="004F1E73"/>
    <w:pPr>
      <w:keepNext/>
      <w:widowControl/>
      <w:suppressAutoHyphens/>
      <w:autoSpaceDE/>
      <w:autoSpaceDN/>
      <w:adjustRightInd/>
      <w:spacing w:before="0" w:after="120" w:line="360" w:lineRule="auto"/>
      <w:ind w:left="720" w:hanging="360"/>
      <w:jc w:val="both"/>
    </w:pPr>
    <w:rPr>
      <w:rFonts w:ascii="Times New Roman Bold" w:hAnsi="Times New Roman Bold" w:cs="Arial"/>
      <w:color w:val="auto"/>
      <w:kern w:val="1"/>
      <w:sz w:val="32"/>
      <w:szCs w:val="26"/>
      <w:lang w:eastAsia="zh-CN"/>
    </w:rPr>
  </w:style>
  <w:style w:type="paragraph" w:customStyle="1" w:styleId="1b">
    <w:name w:val="Абзац списка1"/>
    <w:basedOn w:val="a0"/>
    <w:qFormat/>
    <w:rsid w:val="004F1E73"/>
    <w:pPr>
      <w:suppressAutoHyphens/>
      <w:ind w:left="720"/>
    </w:pPr>
    <w:rPr>
      <w:rFonts w:ascii="Calibri" w:eastAsia="Times New Roman" w:hAnsi="Calibri" w:cs="Calibri"/>
      <w:lang w:eastAsia="zh-CN"/>
    </w:rPr>
  </w:style>
  <w:style w:type="paragraph" w:customStyle="1" w:styleId="CommentText1">
    <w:name w:val="Comment Text1"/>
    <w:basedOn w:val="a0"/>
    <w:rsid w:val="004F1E73"/>
    <w:pPr>
      <w:suppressAutoHyphens/>
      <w:spacing w:before="60" w:after="0" w:line="360" w:lineRule="auto"/>
      <w:ind w:firstLine="567"/>
    </w:pPr>
    <w:rPr>
      <w:rFonts w:ascii="Times New Roman" w:eastAsia="Times New Roman" w:hAnsi="Times New Roman" w:cs="Times New Roman"/>
      <w:bCs/>
      <w:szCs w:val="20"/>
      <w:lang w:eastAsia="zh-CN"/>
    </w:rPr>
  </w:style>
  <w:style w:type="paragraph" w:customStyle="1" w:styleId="List31">
    <w:name w:val="List 31"/>
    <w:basedOn w:val="a0"/>
    <w:rsid w:val="004F1E73"/>
    <w:pPr>
      <w:tabs>
        <w:tab w:val="num" w:pos="0"/>
      </w:tabs>
      <w:suppressAutoHyphens/>
      <w:spacing w:before="60" w:after="60" w:line="360" w:lineRule="auto"/>
      <w:ind w:left="432" w:hanging="432"/>
      <w:jc w:val="both"/>
    </w:pPr>
    <w:rPr>
      <w:rFonts w:ascii="Times New Roman" w:eastAsia="Times New Roman" w:hAnsi="Times New Roman" w:cs="Times New Roman"/>
      <w:sz w:val="24"/>
      <w:szCs w:val="24"/>
      <w:lang w:val="en-US" w:eastAsia="zh-CN"/>
    </w:rPr>
  </w:style>
  <w:style w:type="paragraph" w:customStyle="1" w:styleId="Picture">
    <w:name w:val="Picture"/>
    <w:basedOn w:val="a0"/>
    <w:next w:val="12"/>
    <w:rsid w:val="004F1E73"/>
    <w:pPr>
      <w:suppressAutoHyphens/>
      <w:spacing w:before="120" w:after="240" w:line="360" w:lineRule="auto"/>
      <w:jc w:val="center"/>
    </w:pPr>
    <w:rPr>
      <w:rFonts w:ascii="Times New Roman Bold" w:eastAsia="Times New Roman" w:hAnsi="Times New Roman Bold" w:cs="Times New Roman Bold"/>
      <w:b/>
      <w:i/>
      <w:spacing w:val="-5"/>
      <w:sz w:val="24"/>
      <w:szCs w:val="20"/>
      <w:lang w:val="en-AU" w:eastAsia="zh-CN"/>
    </w:rPr>
  </w:style>
  <w:style w:type="paragraph" w:customStyle="1" w:styleId="SourceNoteText">
    <w:name w:val="Source/Note Text"/>
    <w:basedOn w:val="a0"/>
    <w:rsid w:val="004F1E73"/>
    <w:pPr>
      <w:tabs>
        <w:tab w:val="left" w:pos="743"/>
        <w:tab w:val="left" w:pos="1168"/>
      </w:tabs>
      <w:suppressAutoHyphens/>
      <w:spacing w:before="120" w:after="30" w:line="240" w:lineRule="auto"/>
      <w:ind w:left="743" w:hanging="743"/>
    </w:pPr>
    <w:rPr>
      <w:rFonts w:ascii="Garamond" w:eastAsia="Times New Roman" w:hAnsi="Garamond" w:cs="Garamond"/>
      <w:sz w:val="20"/>
      <w:szCs w:val="20"/>
      <w:lang w:val="en-US" w:eastAsia="zh-CN"/>
    </w:rPr>
  </w:style>
  <w:style w:type="paragraph" w:customStyle="1" w:styleId="210">
    <w:name w:val="Список 21"/>
    <w:basedOn w:val="a0"/>
    <w:rsid w:val="004F1E73"/>
    <w:pPr>
      <w:suppressAutoHyphens/>
      <w:spacing w:after="0" w:line="240" w:lineRule="auto"/>
      <w:ind w:left="720" w:hanging="360"/>
    </w:pPr>
    <w:rPr>
      <w:rFonts w:ascii="Times New Roman" w:eastAsia="Times New Roman" w:hAnsi="Times New Roman" w:cs="Times New Roman"/>
      <w:sz w:val="24"/>
      <w:szCs w:val="24"/>
      <w:lang w:eastAsia="zh-CN"/>
    </w:rPr>
  </w:style>
  <w:style w:type="paragraph" w:customStyle="1" w:styleId="List32">
    <w:name w:val="List 32"/>
    <w:basedOn w:val="a0"/>
    <w:rsid w:val="004F1E73"/>
    <w:pPr>
      <w:suppressAutoHyphens/>
      <w:spacing w:after="120" w:line="360" w:lineRule="auto"/>
      <w:ind w:left="720" w:hanging="360"/>
      <w:jc w:val="both"/>
    </w:pPr>
    <w:rPr>
      <w:rFonts w:ascii="Times New Roman" w:eastAsia="Times New Roman" w:hAnsi="Times New Roman" w:cs="Times New Roman"/>
      <w:sz w:val="24"/>
      <w:szCs w:val="24"/>
      <w:lang w:val="en-US" w:eastAsia="zh-CN"/>
    </w:rPr>
  </w:style>
  <w:style w:type="paragraph" w:customStyle="1" w:styleId="1c">
    <w:name w:val="Маркированный список1"/>
    <w:basedOn w:val="a0"/>
    <w:rsid w:val="004F1E73"/>
    <w:pPr>
      <w:tabs>
        <w:tab w:val="left" w:pos="360"/>
      </w:tabs>
      <w:suppressAutoHyphens/>
      <w:spacing w:after="0" w:line="240" w:lineRule="auto"/>
      <w:ind w:left="360"/>
    </w:pPr>
    <w:rPr>
      <w:rFonts w:ascii="Times New Roman" w:eastAsia="Times New Roman" w:hAnsi="Times New Roman" w:cs="Times New Roman"/>
      <w:sz w:val="24"/>
      <w:szCs w:val="24"/>
      <w:lang w:val="en-US" w:eastAsia="zh-CN"/>
    </w:rPr>
  </w:style>
  <w:style w:type="paragraph" w:customStyle="1" w:styleId="Bullet2">
    <w:name w:val="Bullet_2"/>
    <w:basedOn w:val="a0"/>
    <w:rsid w:val="004F1E73"/>
    <w:pPr>
      <w:keepNext/>
      <w:keepLines/>
      <w:tabs>
        <w:tab w:val="left" w:pos="795"/>
      </w:tabs>
      <w:suppressAutoHyphens/>
      <w:spacing w:after="0" w:line="240" w:lineRule="auto"/>
      <w:ind w:left="1871" w:hanging="435"/>
    </w:pPr>
    <w:rPr>
      <w:rFonts w:ascii="Garamond" w:eastAsia="Times New Roman" w:hAnsi="Garamond" w:cs="Garamond"/>
      <w:sz w:val="24"/>
      <w:szCs w:val="20"/>
      <w:lang w:val="en-AU" w:eastAsia="zh-CN"/>
    </w:rPr>
  </w:style>
  <w:style w:type="paragraph" w:customStyle="1" w:styleId="211">
    <w:name w:val="Основной текст 21"/>
    <w:basedOn w:val="a0"/>
    <w:rsid w:val="004F1E73"/>
    <w:pPr>
      <w:suppressAutoHyphens/>
      <w:spacing w:before="120" w:after="120" w:line="360" w:lineRule="auto"/>
      <w:jc w:val="center"/>
    </w:pPr>
    <w:rPr>
      <w:rFonts w:ascii="Times New Roman Bold" w:eastAsia="Times New Roman" w:hAnsi="Times New Roman Bold" w:cs="Times New Roman Bold"/>
      <w:b/>
      <w:caps/>
      <w:sz w:val="26"/>
      <w:szCs w:val="20"/>
      <w:lang w:eastAsia="zh-CN"/>
    </w:rPr>
  </w:style>
  <w:style w:type="paragraph" w:customStyle="1" w:styleId="Contributorslist32006GL">
    <w:name w:val="Contributors list 3 2006GL"/>
    <w:basedOn w:val="a0"/>
    <w:next w:val="a0"/>
    <w:rsid w:val="004F1E73"/>
    <w:pPr>
      <w:suppressAutoHyphens/>
      <w:autoSpaceDE w:val="0"/>
      <w:spacing w:before="120" w:after="60" w:line="240" w:lineRule="auto"/>
    </w:pPr>
    <w:rPr>
      <w:rFonts w:ascii="Times New Roman" w:eastAsia="Times New Roman" w:hAnsi="Times New Roman" w:cs="Times New Roman"/>
      <w:sz w:val="24"/>
      <w:szCs w:val="24"/>
      <w:lang w:eastAsia="zh-CN"/>
    </w:rPr>
  </w:style>
  <w:style w:type="paragraph" w:customStyle="1" w:styleId="Tabletext2006GL">
    <w:name w:val="Table text 2006GL"/>
    <w:basedOn w:val="Default"/>
    <w:next w:val="Default"/>
    <w:rsid w:val="004F1E73"/>
    <w:pPr>
      <w:suppressAutoHyphens/>
      <w:autoSpaceDN/>
      <w:adjustRightInd/>
      <w:spacing w:after="60"/>
    </w:pPr>
    <w:rPr>
      <w:rFonts w:eastAsia="Times New Roman"/>
      <w:color w:val="auto"/>
      <w:lang w:eastAsia="zh-CN"/>
    </w:rPr>
  </w:style>
  <w:style w:type="paragraph" w:customStyle="1" w:styleId="Tabledata2006GL">
    <w:name w:val="Table data 2006GL"/>
    <w:basedOn w:val="Default"/>
    <w:next w:val="Default"/>
    <w:rsid w:val="004F1E73"/>
    <w:pPr>
      <w:suppressAutoHyphens/>
      <w:autoSpaceDN/>
      <w:adjustRightInd/>
    </w:pPr>
    <w:rPr>
      <w:rFonts w:eastAsia="Times New Roman"/>
      <w:color w:val="auto"/>
      <w:lang w:eastAsia="zh-CN"/>
    </w:rPr>
  </w:style>
  <w:style w:type="paragraph" w:customStyle="1" w:styleId="TableText">
    <w:name w:val="Table Text"/>
    <w:basedOn w:val="Default"/>
    <w:next w:val="Default"/>
    <w:rsid w:val="004F1E73"/>
    <w:pPr>
      <w:suppressAutoHyphens/>
      <w:autoSpaceDN/>
      <w:adjustRightInd/>
    </w:pPr>
    <w:rPr>
      <w:rFonts w:eastAsia="Times New Roman"/>
      <w:color w:val="auto"/>
      <w:lang w:eastAsia="zh-CN"/>
    </w:rPr>
  </w:style>
  <w:style w:type="paragraph" w:customStyle="1" w:styleId="Tabletext2006GL0">
    <w:name w:val="Table text 2006GL ...."/>
    <w:basedOn w:val="Default"/>
    <w:next w:val="Default"/>
    <w:rsid w:val="004F1E73"/>
    <w:pPr>
      <w:suppressAutoHyphens/>
      <w:autoSpaceDN/>
      <w:adjustRightInd/>
    </w:pPr>
    <w:rPr>
      <w:rFonts w:eastAsia="Times New Roman"/>
      <w:color w:val="auto"/>
      <w:lang w:eastAsia="zh-CN"/>
    </w:rPr>
  </w:style>
  <w:style w:type="paragraph" w:customStyle="1" w:styleId="Equationdefinition2006GL">
    <w:name w:val="Equation definition 2006GL"/>
    <w:basedOn w:val="Default"/>
    <w:next w:val="Default"/>
    <w:rsid w:val="004F1E73"/>
    <w:pPr>
      <w:tabs>
        <w:tab w:val="left" w:pos="3303"/>
      </w:tabs>
      <w:suppressAutoHyphens/>
      <w:autoSpaceDN/>
      <w:adjustRightInd/>
      <w:spacing w:after="120"/>
    </w:pPr>
    <w:rPr>
      <w:rFonts w:eastAsia="Times New Roman"/>
      <w:color w:val="auto"/>
      <w:lang w:eastAsia="zh-CN"/>
    </w:rPr>
  </w:style>
  <w:style w:type="paragraph" w:customStyle="1" w:styleId="List1">
    <w:name w:val="List 1"/>
    <w:basedOn w:val="afff2"/>
    <w:rsid w:val="004F1E73"/>
    <w:pPr>
      <w:tabs>
        <w:tab w:val="left" w:pos="284"/>
        <w:tab w:val="left" w:pos="360"/>
      </w:tabs>
      <w:spacing w:after="6" w:line="360" w:lineRule="auto"/>
      <w:ind w:left="113" w:firstLine="0"/>
      <w:jc w:val="both"/>
    </w:pPr>
    <w:rPr>
      <w:rFonts w:cs="Times New Roman"/>
      <w:spacing w:val="-5"/>
      <w:sz w:val="20"/>
      <w:szCs w:val="20"/>
    </w:rPr>
  </w:style>
  <w:style w:type="paragraph" w:customStyle="1" w:styleId="List41">
    <w:name w:val="List 41"/>
    <w:basedOn w:val="210"/>
    <w:rsid w:val="004F1E73"/>
    <w:pPr>
      <w:tabs>
        <w:tab w:val="left" w:pos="720"/>
        <w:tab w:val="left" w:pos="1633"/>
      </w:tabs>
      <w:spacing w:before="60" w:after="60"/>
      <w:ind w:left="1491" w:right="40" w:hanging="357"/>
      <w:jc w:val="both"/>
    </w:pPr>
    <w:rPr>
      <w:szCs w:val="20"/>
      <w:lang w:val="en-US"/>
    </w:rPr>
  </w:style>
  <w:style w:type="paragraph" w:customStyle="1" w:styleId="StyleBodyText">
    <w:name w:val="Style Body Text"/>
    <w:basedOn w:val="a0"/>
    <w:rsid w:val="004F1E73"/>
    <w:pPr>
      <w:suppressAutoHyphens/>
      <w:spacing w:after="0" w:line="240" w:lineRule="auto"/>
      <w:jc w:val="both"/>
    </w:pPr>
    <w:rPr>
      <w:rFonts w:ascii="Times New Roman" w:eastAsia="Times New Roman" w:hAnsi="Times New Roman" w:cs="Times New Roman"/>
      <w:sz w:val="24"/>
      <w:szCs w:val="20"/>
      <w:lang w:val="en-AU" w:eastAsia="zh-CN"/>
    </w:rPr>
  </w:style>
  <w:style w:type="paragraph" w:customStyle="1" w:styleId="Styleforpicturestext">
    <w:name w:val="Style for pictures text"/>
    <w:basedOn w:val="a0"/>
    <w:rsid w:val="004F1E73"/>
    <w:pPr>
      <w:keepNext/>
      <w:suppressAutoHyphens/>
      <w:spacing w:before="120" w:after="240" w:line="240" w:lineRule="auto"/>
      <w:jc w:val="center"/>
    </w:pPr>
    <w:rPr>
      <w:rFonts w:ascii="SchoolBook" w:eastAsia="Times New Roman" w:hAnsi="SchoolBook" w:cs="SchoolBook"/>
      <w:b/>
      <w:sz w:val="24"/>
      <w:szCs w:val="24"/>
      <w:lang w:eastAsia="zh-CN"/>
    </w:rPr>
  </w:style>
  <w:style w:type="paragraph" w:customStyle="1" w:styleId="ConsNonformat">
    <w:name w:val="ConsNonformat"/>
    <w:link w:val="ConsNonformat0"/>
    <w:rsid w:val="004F1E73"/>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ConsTitle">
    <w:name w:val="ConsTitle"/>
    <w:rsid w:val="004F1E73"/>
    <w:pPr>
      <w:widowControl w:val="0"/>
      <w:suppressAutoHyphens/>
      <w:autoSpaceDE w:val="0"/>
      <w:spacing w:after="0" w:line="240" w:lineRule="auto"/>
    </w:pPr>
    <w:rPr>
      <w:rFonts w:ascii="Arial" w:eastAsia="Times New Roman" w:hAnsi="Arial" w:cs="Arial"/>
      <w:b/>
      <w:bCs/>
      <w:sz w:val="16"/>
      <w:szCs w:val="16"/>
      <w:lang w:eastAsia="zh-CN"/>
    </w:rPr>
  </w:style>
  <w:style w:type="paragraph" w:customStyle="1" w:styleId="ConsNormal">
    <w:name w:val="ConsNormal"/>
    <w:rsid w:val="004F1E73"/>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212">
    <w:name w:val="Основной текст с отступом 21"/>
    <w:basedOn w:val="a0"/>
    <w:rsid w:val="004F1E73"/>
    <w:pPr>
      <w:tabs>
        <w:tab w:val="left" w:pos="1516"/>
        <w:tab w:val="left" w:pos="3127"/>
        <w:tab w:val="left" w:pos="4739"/>
        <w:tab w:val="left" w:pos="6351"/>
        <w:tab w:val="left" w:pos="7963"/>
        <w:tab w:val="left" w:pos="9628"/>
      </w:tabs>
      <w:suppressAutoHyphens/>
      <w:spacing w:after="0" w:line="240" w:lineRule="auto"/>
      <w:ind w:left="-280"/>
    </w:pPr>
    <w:rPr>
      <w:rFonts w:ascii="Times New Roman" w:eastAsia="Times New Roman" w:hAnsi="Times New Roman" w:cs="Times New Roman"/>
      <w:sz w:val="24"/>
      <w:szCs w:val="20"/>
      <w:lang w:eastAsia="zh-CN"/>
    </w:rPr>
  </w:style>
  <w:style w:type="paragraph" w:customStyle="1" w:styleId="MARY1">
    <w:name w:val="MARY обычн 1 интерв без отст"/>
    <w:basedOn w:val="a0"/>
    <w:rsid w:val="004F1E73"/>
    <w:pPr>
      <w:suppressAutoHyphens/>
      <w:spacing w:after="0" w:line="240" w:lineRule="auto"/>
      <w:jc w:val="both"/>
    </w:pPr>
    <w:rPr>
      <w:rFonts w:ascii="Times New Roman" w:eastAsia="Times New Roman" w:hAnsi="Times New Roman" w:cs="Times New Roman"/>
      <w:color w:val="000000"/>
      <w:sz w:val="24"/>
      <w:szCs w:val="20"/>
      <w:lang w:eastAsia="zh-CN"/>
    </w:rPr>
  </w:style>
  <w:style w:type="paragraph" w:customStyle="1" w:styleId="MARY">
    <w:name w:val="MARY заголовок таблицы"/>
    <w:basedOn w:val="a0"/>
    <w:rsid w:val="004F1E73"/>
    <w:pPr>
      <w:keepNext/>
      <w:suppressAutoHyphens/>
      <w:autoSpaceDE w:val="0"/>
      <w:spacing w:before="240" w:after="120" w:line="240" w:lineRule="auto"/>
      <w:jc w:val="center"/>
    </w:pPr>
    <w:rPr>
      <w:rFonts w:ascii="Times New Roman" w:eastAsia="Times New Roman" w:hAnsi="Times New Roman" w:cs="Times New Roman"/>
      <w:b/>
      <w:bCs/>
      <w:sz w:val="24"/>
      <w:szCs w:val="24"/>
      <w:lang w:eastAsia="zh-CN"/>
    </w:rPr>
  </w:style>
  <w:style w:type="paragraph" w:customStyle="1" w:styleId="MARY0">
    <w:name w:val="MARY текст таблицы"/>
    <w:basedOn w:val="a0"/>
    <w:rsid w:val="004F1E73"/>
    <w:pPr>
      <w:suppressAutoHyphens/>
      <w:spacing w:after="0" w:line="240" w:lineRule="auto"/>
      <w:jc w:val="center"/>
    </w:pPr>
    <w:rPr>
      <w:rFonts w:ascii="Times New Roman" w:eastAsia="Times New Roman" w:hAnsi="Times New Roman" w:cs="Times New Roman"/>
      <w:szCs w:val="20"/>
      <w:lang w:eastAsia="zh-CN"/>
    </w:rPr>
  </w:style>
  <w:style w:type="paragraph" w:customStyle="1" w:styleId="MARY2">
    <w:name w:val="MARY текст табл"/>
    <w:basedOn w:val="a0"/>
    <w:rsid w:val="004F1E73"/>
    <w:pPr>
      <w:keepNext/>
      <w:suppressAutoHyphens/>
      <w:autoSpaceDE w:val="0"/>
      <w:spacing w:after="0" w:line="240" w:lineRule="auto"/>
      <w:jc w:val="center"/>
    </w:pPr>
    <w:rPr>
      <w:rFonts w:ascii="Times New Roman" w:eastAsia="Times New Roman" w:hAnsi="Times New Roman" w:cs="Times New Roman"/>
      <w:color w:val="000000"/>
      <w:lang w:eastAsia="zh-CN"/>
    </w:rPr>
  </w:style>
  <w:style w:type="paragraph" w:customStyle="1" w:styleId="MARY3">
    <w:name w:val="MARY примечание к табл"/>
    <w:basedOn w:val="a0"/>
    <w:rsid w:val="004F1E73"/>
    <w:pPr>
      <w:suppressAutoHyphens/>
      <w:spacing w:after="0" w:line="240" w:lineRule="auto"/>
    </w:pPr>
    <w:rPr>
      <w:rFonts w:ascii="Times New Roman" w:eastAsia="Times New Roman" w:hAnsi="Times New Roman" w:cs="Times New Roman"/>
      <w:i/>
      <w:color w:val="000000"/>
      <w:sz w:val="20"/>
      <w:szCs w:val="24"/>
      <w:lang w:eastAsia="zh-CN"/>
    </w:rPr>
  </w:style>
  <w:style w:type="paragraph" w:customStyle="1" w:styleId="Mary4">
    <w:name w:val="Mary обычн с отст"/>
    <w:basedOn w:val="a0"/>
    <w:rsid w:val="004F1E73"/>
    <w:pPr>
      <w:suppressAutoHyphens/>
      <w:spacing w:after="0" w:line="360" w:lineRule="auto"/>
      <w:ind w:firstLine="720"/>
      <w:jc w:val="both"/>
    </w:pPr>
    <w:rPr>
      <w:rFonts w:ascii="Times New Roman" w:eastAsia="Times New Roman" w:hAnsi="Times New Roman" w:cs="Times New Roman"/>
      <w:sz w:val="24"/>
      <w:szCs w:val="24"/>
      <w:lang w:eastAsia="zh-CN"/>
    </w:rPr>
  </w:style>
  <w:style w:type="paragraph" w:customStyle="1" w:styleId="Bullet1">
    <w:name w:val="Bullet1"/>
    <w:basedOn w:val="a0"/>
    <w:next w:val="a0"/>
    <w:rsid w:val="004F1E73"/>
    <w:pPr>
      <w:keepNext/>
      <w:keepLines/>
      <w:suppressAutoHyphens/>
      <w:spacing w:after="0" w:line="240" w:lineRule="auto"/>
      <w:ind w:left="360" w:hanging="360"/>
    </w:pPr>
    <w:rPr>
      <w:rFonts w:ascii="Garamond" w:eastAsia="Times New Roman" w:hAnsi="Garamond" w:cs="Garamond"/>
      <w:sz w:val="24"/>
      <w:szCs w:val="20"/>
      <w:lang w:val="en-AU" w:eastAsia="zh-CN"/>
    </w:rPr>
  </w:style>
  <w:style w:type="paragraph" w:styleId="2d">
    <w:name w:val="List Bullet 2"/>
    <w:basedOn w:val="a0"/>
    <w:rsid w:val="004F1E73"/>
    <w:pPr>
      <w:tabs>
        <w:tab w:val="left" w:pos="3303"/>
      </w:tabs>
      <w:suppressAutoHyphens/>
      <w:spacing w:after="60" w:line="240" w:lineRule="auto"/>
      <w:ind w:left="3303" w:hanging="360"/>
      <w:jc w:val="both"/>
    </w:pPr>
    <w:rPr>
      <w:rFonts w:ascii="Times New Roman" w:eastAsia="Times New Roman" w:hAnsi="Times New Roman" w:cs="Times New Roman"/>
      <w:b/>
      <w:sz w:val="24"/>
      <w:szCs w:val="20"/>
      <w:lang w:eastAsia="zh-CN"/>
    </w:rPr>
  </w:style>
  <w:style w:type="paragraph" w:customStyle="1" w:styleId="Subheading">
    <w:name w:val="Subheading"/>
    <w:basedOn w:val="af3"/>
    <w:next w:val="af3"/>
    <w:rsid w:val="004F1E73"/>
    <w:pPr>
      <w:keepNext/>
      <w:suppressAutoHyphens/>
      <w:spacing w:after="80" w:line="240" w:lineRule="auto"/>
      <w:jc w:val="both"/>
    </w:pPr>
    <w:rPr>
      <w:rFonts w:ascii="Garamond" w:eastAsia="Times New Roman" w:hAnsi="Garamond" w:cs="Garamond"/>
      <w:b/>
      <w:bCs/>
      <w:kern w:val="1"/>
      <w:sz w:val="24"/>
      <w:szCs w:val="24"/>
      <w:lang w:val="en-US" w:eastAsia="zh-CN"/>
    </w:rPr>
  </w:style>
  <w:style w:type="paragraph" w:customStyle="1" w:styleId="TableorFigureEnd">
    <w:name w:val="Table or Figure End"/>
    <w:basedOn w:val="a0"/>
    <w:next w:val="af3"/>
    <w:rsid w:val="004F1E73"/>
    <w:pPr>
      <w:pBdr>
        <w:top w:val="single" w:sz="4" w:space="1" w:color="000000"/>
      </w:pBdr>
      <w:tabs>
        <w:tab w:val="right" w:leader="dot" w:pos="8296"/>
      </w:tabs>
      <w:suppressAutoHyphens/>
      <w:spacing w:before="90" w:after="0" w:line="240" w:lineRule="auto"/>
      <w:ind w:left="-57" w:right="-57"/>
      <w:jc w:val="both"/>
    </w:pPr>
    <w:rPr>
      <w:rFonts w:ascii="Garamond" w:eastAsia="Times New Roman" w:hAnsi="Garamond" w:cs="Garamond"/>
      <w:sz w:val="24"/>
      <w:szCs w:val="24"/>
      <w:lang w:val="en-US" w:eastAsia="zh-CN"/>
    </w:rPr>
  </w:style>
  <w:style w:type="paragraph" w:customStyle="1" w:styleId="1d">
    <w:name w:val="Дата1"/>
    <w:basedOn w:val="a0"/>
    <w:next w:val="a0"/>
    <w:rsid w:val="004F1E73"/>
    <w:pPr>
      <w:suppressAutoHyphens/>
      <w:spacing w:before="60" w:after="60" w:line="240" w:lineRule="auto"/>
      <w:jc w:val="both"/>
    </w:pPr>
    <w:rPr>
      <w:rFonts w:ascii="Times New Roman" w:eastAsia="Times New Roman" w:hAnsi="Times New Roman" w:cs="Times New Roman"/>
      <w:sz w:val="24"/>
      <w:szCs w:val="24"/>
      <w:lang w:val="en-US" w:eastAsia="zh-CN"/>
    </w:rPr>
  </w:style>
  <w:style w:type="paragraph" w:styleId="52">
    <w:name w:val="List Bullet 5"/>
    <w:basedOn w:val="a0"/>
    <w:rsid w:val="004F1E73"/>
    <w:pPr>
      <w:tabs>
        <w:tab w:val="left" w:pos="720"/>
        <w:tab w:val="left" w:pos="1620"/>
      </w:tabs>
      <w:suppressAutoHyphens/>
      <w:spacing w:before="60" w:after="60" w:line="240" w:lineRule="auto"/>
      <w:ind w:left="720" w:hanging="360"/>
      <w:jc w:val="both"/>
    </w:pPr>
    <w:rPr>
      <w:rFonts w:ascii="Times New Roman" w:eastAsia="Times New Roman" w:hAnsi="Times New Roman" w:cs="Times New Roman"/>
      <w:sz w:val="24"/>
      <w:szCs w:val="24"/>
      <w:lang w:eastAsia="zh-CN"/>
    </w:rPr>
  </w:style>
  <w:style w:type="paragraph" w:customStyle="1" w:styleId="ListBulletFirst">
    <w:name w:val="List Bullet First"/>
    <w:basedOn w:val="1c"/>
    <w:next w:val="1c"/>
    <w:rsid w:val="004F1E73"/>
    <w:pPr>
      <w:spacing w:before="80" w:after="160"/>
      <w:ind w:left="0"/>
    </w:pPr>
    <w:rPr>
      <w:sz w:val="20"/>
    </w:rPr>
  </w:style>
  <w:style w:type="paragraph" w:styleId="2e">
    <w:name w:val="toc 2"/>
    <w:basedOn w:val="a0"/>
    <w:next w:val="a0"/>
    <w:link w:val="2f"/>
    <w:rsid w:val="004F1E73"/>
    <w:pPr>
      <w:suppressAutoHyphens/>
      <w:spacing w:after="0" w:line="240" w:lineRule="auto"/>
      <w:ind w:left="240"/>
    </w:pPr>
    <w:rPr>
      <w:rFonts w:ascii="Times New Roman" w:eastAsia="Times New Roman" w:hAnsi="Times New Roman" w:cs="Times New Roman"/>
      <w:smallCaps/>
      <w:sz w:val="20"/>
      <w:szCs w:val="20"/>
      <w:lang w:eastAsia="zh-CN"/>
    </w:rPr>
  </w:style>
  <w:style w:type="paragraph" w:customStyle="1" w:styleId="TOCBase">
    <w:name w:val="TOC Base"/>
    <w:basedOn w:val="2e"/>
    <w:rsid w:val="004F1E73"/>
    <w:pPr>
      <w:spacing w:before="240" w:after="60"/>
      <w:ind w:left="0"/>
      <w:jc w:val="both"/>
    </w:pPr>
    <w:rPr>
      <w:b/>
      <w:bCs/>
      <w:lang w:val="en-US"/>
    </w:rPr>
  </w:style>
  <w:style w:type="paragraph" w:customStyle="1" w:styleId="62">
    <w:name w:val="????????? 6"/>
    <w:basedOn w:val="a0"/>
    <w:next w:val="a0"/>
    <w:rsid w:val="004F1E73"/>
    <w:pPr>
      <w:keepNext/>
      <w:widowControl w:val="0"/>
      <w:suppressAutoHyphens/>
      <w:spacing w:after="0" w:line="360" w:lineRule="auto"/>
      <w:ind w:firstLine="720"/>
      <w:jc w:val="both"/>
    </w:pPr>
    <w:rPr>
      <w:rFonts w:ascii="Times New Roman" w:eastAsia="Times New Roman" w:hAnsi="Times New Roman" w:cs="Times New Roman"/>
      <w:sz w:val="24"/>
      <w:szCs w:val="20"/>
      <w:lang w:eastAsia="zh-CN"/>
    </w:rPr>
  </w:style>
  <w:style w:type="paragraph" w:styleId="HTML">
    <w:name w:val="HTML Preformatted"/>
    <w:basedOn w:val="a0"/>
    <w:link w:val="HTML0"/>
    <w:uiPriority w:val="99"/>
    <w:rsid w:val="004F1E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zh-CN"/>
    </w:rPr>
  </w:style>
  <w:style w:type="character" w:customStyle="1" w:styleId="HTML0">
    <w:name w:val="Стандартный HTML Знак"/>
    <w:basedOn w:val="a1"/>
    <w:link w:val="HTML"/>
    <w:uiPriority w:val="99"/>
    <w:rsid w:val="004F1E73"/>
    <w:rPr>
      <w:rFonts w:ascii="Courier New" w:eastAsia="Times New Roman" w:hAnsi="Courier New" w:cs="Courier New"/>
      <w:sz w:val="20"/>
      <w:szCs w:val="20"/>
      <w:lang w:eastAsia="zh-CN"/>
    </w:rPr>
  </w:style>
  <w:style w:type="paragraph" w:customStyle="1" w:styleId="StyleBodyTextKeepBold">
    <w:name w:val="Style Body Text Keep + Bold"/>
    <w:basedOn w:val="BodyTextKeep"/>
    <w:rsid w:val="004F1E73"/>
    <w:pPr>
      <w:spacing w:before="0" w:after="0" w:line="360" w:lineRule="auto"/>
      <w:ind w:left="0" w:firstLine="567"/>
    </w:pPr>
    <w:rPr>
      <w:rFonts w:eastAsia="MS Mincho"/>
      <w:b/>
      <w:bCs/>
      <w:szCs w:val="20"/>
    </w:rPr>
  </w:style>
  <w:style w:type="paragraph" w:customStyle="1" w:styleId="2f0">
    <w:name w:val="Обычный2"/>
    <w:rsid w:val="004F1E73"/>
    <w:pPr>
      <w:suppressAutoHyphens/>
      <w:spacing w:before="120" w:after="240" w:line="240" w:lineRule="auto"/>
      <w:jc w:val="both"/>
    </w:pPr>
    <w:rPr>
      <w:rFonts w:ascii="Times New Roman" w:eastAsia="Times New Roman" w:hAnsi="Times New Roman" w:cs="Times New Roman"/>
      <w:sz w:val="20"/>
      <w:szCs w:val="20"/>
      <w:lang w:eastAsia="zh-CN"/>
    </w:rPr>
  </w:style>
  <w:style w:type="paragraph" w:customStyle="1" w:styleId="afff8">
    <w:name w:val="Пункт"/>
    <w:basedOn w:val="a0"/>
    <w:rsid w:val="004F1E73"/>
    <w:pPr>
      <w:tabs>
        <w:tab w:val="left" w:pos="1134"/>
      </w:tabs>
      <w:suppressAutoHyphens/>
      <w:spacing w:after="0" w:line="360" w:lineRule="auto"/>
      <w:ind w:left="1134" w:hanging="1134"/>
      <w:jc w:val="both"/>
    </w:pPr>
    <w:rPr>
      <w:rFonts w:ascii="Times New Roman" w:eastAsia="Times New Roman" w:hAnsi="Times New Roman" w:cs="Times New Roman"/>
      <w:sz w:val="28"/>
      <w:szCs w:val="20"/>
      <w:lang w:eastAsia="zh-CN"/>
    </w:rPr>
  </w:style>
  <w:style w:type="paragraph" w:customStyle="1" w:styleId="afff9">
    <w:name w:val="Îñíîâíîé òåêñò"/>
    <w:basedOn w:val="a0"/>
    <w:rsid w:val="004F1E73"/>
    <w:pPr>
      <w:widowControl w:val="0"/>
      <w:suppressAutoHyphens/>
      <w:spacing w:after="0" w:line="240" w:lineRule="auto"/>
      <w:jc w:val="both"/>
    </w:pPr>
    <w:rPr>
      <w:rFonts w:ascii="Times New Roman" w:eastAsia="Times New Roman" w:hAnsi="Times New Roman" w:cs="Times New Roman"/>
      <w:sz w:val="28"/>
      <w:szCs w:val="20"/>
      <w:lang w:eastAsia="zh-CN"/>
    </w:rPr>
  </w:style>
  <w:style w:type="paragraph" w:customStyle="1" w:styleId="Bullet3">
    <w:name w:val="Bullet3"/>
    <w:basedOn w:val="a0"/>
    <w:rsid w:val="004F1E73"/>
    <w:pPr>
      <w:tabs>
        <w:tab w:val="left" w:pos="360"/>
      </w:tabs>
      <w:suppressAutoHyphens/>
      <w:spacing w:before="280" w:after="280" w:line="240" w:lineRule="auto"/>
      <w:ind w:left="360" w:hanging="360"/>
      <w:jc w:val="both"/>
    </w:pPr>
    <w:rPr>
      <w:rFonts w:ascii="Times New Roman" w:eastAsia="Times New Roman" w:hAnsi="Times New Roman" w:cs="Times New Roman"/>
      <w:sz w:val="24"/>
      <w:szCs w:val="24"/>
      <w:lang w:val="en-US" w:eastAsia="zh-CN"/>
    </w:rPr>
  </w:style>
  <w:style w:type="paragraph" w:customStyle="1" w:styleId="1e">
    <w:name w:val="Маркир1"/>
    <w:basedOn w:val="a0"/>
    <w:rsid w:val="004F1E73"/>
    <w:pPr>
      <w:widowControl w:val="0"/>
      <w:suppressAutoHyphens/>
      <w:spacing w:before="60" w:after="60" w:line="240" w:lineRule="auto"/>
      <w:ind w:left="360" w:hanging="360"/>
      <w:jc w:val="both"/>
    </w:pPr>
    <w:rPr>
      <w:rFonts w:ascii="Times New Roman" w:eastAsia="Times New Roman" w:hAnsi="Times New Roman" w:cs="Times New Roman"/>
      <w:sz w:val="24"/>
      <w:szCs w:val="20"/>
      <w:lang w:eastAsia="zh-CN"/>
    </w:rPr>
  </w:style>
  <w:style w:type="paragraph" w:customStyle="1" w:styleId="xl29">
    <w:name w:val="xl29"/>
    <w:basedOn w:val="a0"/>
    <w:rsid w:val="004F1E73"/>
    <w:pPr>
      <w:pBdr>
        <w:left w:val="single" w:sz="4" w:space="0" w:color="000000"/>
        <w:right w:val="single" w:sz="4" w:space="0" w:color="000000"/>
      </w:pBdr>
      <w:suppressAutoHyphens/>
      <w:spacing w:before="280" w:after="280" w:line="240" w:lineRule="auto"/>
      <w:jc w:val="center"/>
    </w:pPr>
    <w:rPr>
      <w:rFonts w:ascii="Times New Roman" w:eastAsia="Arial Unicode MS" w:hAnsi="Times New Roman" w:cs="Times New Roman"/>
      <w:sz w:val="24"/>
      <w:szCs w:val="24"/>
      <w:lang w:val="en-US" w:eastAsia="zh-CN"/>
    </w:rPr>
  </w:style>
  <w:style w:type="paragraph" w:customStyle="1" w:styleId="410">
    <w:name w:val="Список 41"/>
    <w:basedOn w:val="afff2"/>
    <w:rsid w:val="004F1E73"/>
    <w:pPr>
      <w:tabs>
        <w:tab w:val="left" w:pos="680"/>
        <w:tab w:val="left" w:pos="1800"/>
      </w:tabs>
      <w:spacing w:line="360" w:lineRule="auto"/>
      <w:ind w:left="1800" w:hanging="397"/>
      <w:jc w:val="both"/>
    </w:pPr>
    <w:rPr>
      <w:rFonts w:cs="Times New Roman"/>
      <w:spacing w:val="-5"/>
      <w:szCs w:val="20"/>
      <w:lang w:val="en-AU"/>
    </w:rPr>
  </w:style>
  <w:style w:type="paragraph" w:customStyle="1" w:styleId="510">
    <w:name w:val="Список 51"/>
    <w:basedOn w:val="afff2"/>
    <w:rsid w:val="004F1E73"/>
    <w:pPr>
      <w:tabs>
        <w:tab w:val="left" w:pos="680"/>
        <w:tab w:val="left" w:pos="2160"/>
      </w:tabs>
      <w:spacing w:line="360" w:lineRule="auto"/>
      <w:ind w:left="2160" w:hanging="397"/>
      <w:jc w:val="both"/>
    </w:pPr>
    <w:rPr>
      <w:rFonts w:cs="Times New Roman"/>
      <w:spacing w:val="-5"/>
      <w:szCs w:val="20"/>
      <w:lang w:val="en-AU"/>
    </w:rPr>
  </w:style>
  <w:style w:type="paragraph" w:customStyle="1" w:styleId="1f">
    <w:name w:val="Обычный1"/>
    <w:rsid w:val="004F1E73"/>
    <w:pPr>
      <w:suppressAutoHyphens/>
      <w:spacing w:before="120" w:after="240" w:line="240" w:lineRule="auto"/>
      <w:jc w:val="both"/>
    </w:pPr>
    <w:rPr>
      <w:rFonts w:ascii="Times New Roman" w:eastAsia="Times New Roman" w:hAnsi="Times New Roman" w:cs="Times New Roman"/>
      <w:sz w:val="20"/>
      <w:szCs w:val="20"/>
      <w:lang w:eastAsia="zh-CN"/>
    </w:rPr>
  </w:style>
  <w:style w:type="paragraph" w:customStyle="1" w:styleId="ListParagraph1">
    <w:name w:val="List Paragraph1"/>
    <w:basedOn w:val="a0"/>
    <w:rsid w:val="004F1E73"/>
    <w:pPr>
      <w:suppressAutoHyphens/>
      <w:ind w:left="720"/>
    </w:pPr>
    <w:rPr>
      <w:rFonts w:ascii="Calibri" w:eastAsia="Times New Roman" w:hAnsi="Calibri" w:cs="Calibri"/>
      <w:lang w:eastAsia="zh-CN"/>
    </w:rPr>
  </w:style>
  <w:style w:type="paragraph" w:customStyle="1" w:styleId="Boxtext">
    <w:name w:val="Box text"/>
    <w:basedOn w:val="a0"/>
    <w:rsid w:val="004F1E73"/>
    <w:pPr>
      <w:suppressAutoHyphens/>
      <w:spacing w:before="30" w:after="30" w:line="240" w:lineRule="auto"/>
      <w:jc w:val="both"/>
    </w:pPr>
    <w:rPr>
      <w:rFonts w:ascii="Garamond" w:eastAsia="Times New Roman" w:hAnsi="Garamond" w:cs="Garamond"/>
      <w:lang w:val="en-US" w:eastAsia="zh-CN"/>
    </w:rPr>
  </w:style>
  <w:style w:type="paragraph" w:customStyle="1" w:styleId="text-1">
    <w:name w:val="text-1"/>
    <w:basedOn w:val="a0"/>
    <w:rsid w:val="004F1E73"/>
    <w:pPr>
      <w:suppressAutoHyphens/>
      <w:spacing w:before="280" w:after="280" w:line="240" w:lineRule="auto"/>
    </w:pPr>
    <w:rPr>
      <w:rFonts w:ascii="Times New Roman" w:eastAsia="Times New Roman" w:hAnsi="Times New Roman" w:cs="Verdana"/>
      <w:sz w:val="24"/>
      <w:szCs w:val="24"/>
      <w:lang w:eastAsia="zh-CN"/>
    </w:rPr>
  </w:style>
  <w:style w:type="paragraph" w:customStyle="1" w:styleId="1f0">
    <w:name w:val="Знак Знак Знак Знак Знак Знак1"/>
    <w:basedOn w:val="a0"/>
    <w:rsid w:val="004F1E73"/>
    <w:pPr>
      <w:tabs>
        <w:tab w:val="left" w:pos="360"/>
      </w:tabs>
      <w:suppressAutoHyphens/>
      <w:spacing w:after="160" w:line="240" w:lineRule="exact"/>
    </w:pPr>
    <w:rPr>
      <w:rFonts w:ascii="Verdana" w:eastAsia="Times New Roman" w:hAnsi="Verdana" w:cs="Verdana"/>
      <w:sz w:val="20"/>
      <w:szCs w:val="20"/>
      <w:lang w:val="en-US" w:eastAsia="zh-CN"/>
    </w:rPr>
  </w:style>
  <w:style w:type="paragraph" w:customStyle="1" w:styleId="afffa">
    <w:name w:val="Знак Знак Знак Знак Знак Знак Знак Знак Знак Знак Знак Знак Знак Знак Знак Знак"/>
    <w:basedOn w:val="a0"/>
    <w:rsid w:val="004F1E73"/>
    <w:pPr>
      <w:widowControl w:val="0"/>
      <w:tabs>
        <w:tab w:val="left" w:pos="1315"/>
      </w:tabs>
      <w:suppressAutoHyphens/>
      <w:spacing w:after="160" w:line="240" w:lineRule="exact"/>
      <w:ind w:left="1315" w:hanging="180"/>
      <w:jc w:val="center"/>
    </w:pPr>
    <w:rPr>
      <w:rFonts w:ascii="Times New Roman" w:eastAsia="Times New Roman" w:hAnsi="Times New Roman" w:cs="Times New Roman"/>
      <w:b/>
      <w:i/>
      <w:sz w:val="28"/>
      <w:szCs w:val="20"/>
      <w:lang w:val="en-GB" w:eastAsia="zh-CN"/>
    </w:rPr>
  </w:style>
  <w:style w:type="paragraph" w:customStyle="1" w:styleId="2f1">
    <w:name w:val="Заголовок №2"/>
    <w:basedOn w:val="a0"/>
    <w:rsid w:val="004F1E73"/>
    <w:pPr>
      <w:shd w:val="clear" w:color="auto" w:fill="FFFFFF"/>
      <w:suppressAutoHyphens/>
      <w:spacing w:before="1080" w:after="0" w:line="322" w:lineRule="exact"/>
    </w:pPr>
    <w:rPr>
      <w:rFonts w:ascii="Times New Roman" w:eastAsia="Times New Roman" w:hAnsi="Times New Roman" w:cs="Times New Roman"/>
      <w:b/>
      <w:bCs/>
      <w:sz w:val="26"/>
      <w:szCs w:val="26"/>
    </w:rPr>
  </w:style>
  <w:style w:type="paragraph" w:customStyle="1" w:styleId="afffb">
    <w:name w:val="Заголовок таблицы"/>
    <w:basedOn w:val="afff3"/>
    <w:qFormat/>
    <w:rsid w:val="004F1E73"/>
    <w:pPr>
      <w:jc w:val="center"/>
    </w:pPr>
    <w:rPr>
      <w:b/>
      <w:bCs/>
    </w:rPr>
  </w:style>
  <w:style w:type="paragraph" w:customStyle="1" w:styleId="afffc">
    <w:name w:val="Содержимое врезки"/>
    <w:basedOn w:val="a0"/>
    <w:qFormat/>
    <w:rsid w:val="004F1E73"/>
    <w:pPr>
      <w:suppressAutoHyphens/>
      <w:spacing w:after="0" w:line="240" w:lineRule="auto"/>
    </w:pPr>
    <w:rPr>
      <w:rFonts w:ascii="Times New Roman" w:eastAsia="Times New Roman" w:hAnsi="Times New Roman" w:cs="Times New Roman"/>
      <w:sz w:val="24"/>
      <w:szCs w:val="24"/>
      <w:lang w:eastAsia="zh-CN"/>
    </w:rPr>
  </w:style>
  <w:style w:type="paragraph" w:customStyle="1" w:styleId="1f1">
    <w:name w:val="Знак1 Знак Знак Знак Знак Знак Знак Знак Знак Знак"/>
    <w:basedOn w:val="a0"/>
    <w:next w:val="a0"/>
    <w:semiHidden/>
    <w:rsid w:val="004F1E73"/>
    <w:pPr>
      <w:spacing w:after="160" w:line="240" w:lineRule="exact"/>
    </w:pPr>
    <w:rPr>
      <w:rFonts w:ascii="Arial" w:eastAsia="Times New Roman" w:hAnsi="Arial" w:cs="Arial"/>
      <w:sz w:val="20"/>
      <w:szCs w:val="20"/>
      <w:lang w:val="en-US" w:eastAsia="en-US"/>
    </w:rPr>
  </w:style>
  <w:style w:type="paragraph" w:customStyle="1" w:styleId="CharChar1CharChar1CharChar">
    <w:name w:val="Char Char Знак Знак1 Char Char1 Знак Знак Char Char"/>
    <w:basedOn w:val="a0"/>
    <w:rsid w:val="004F1E73"/>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
    <w:name w:val="Интернет-ссылка"/>
    <w:rsid w:val="0086196C"/>
    <w:rPr>
      <w:color w:val="0000FF"/>
      <w:u w:val="single"/>
    </w:rPr>
  </w:style>
  <w:style w:type="character" w:customStyle="1" w:styleId="s11">
    <w:name w:val="s_11"/>
    <w:rsid w:val="0086196C"/>
  </w:style>
  <w:style w:type="character" w:customStyle="1" w:styleId="s10">
    <w:name w:val="s_10"/>
    <w:rsid w:val="0086196C"/>
  </w:style>
  <w:style w:type="paragraph" w:customStyle="1" w:styleId="pc">
    <w:name w:val="pc"/>
    <w:basedOn w:val="a0"/>
    <w:rsid w:val="004349E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d">
    <w:name w:val="Знак Знак Знак Знак Знак Знак Знак"/>
    <w:basedOn w:val="a0"/>
    <w:uiPriority w:val="99"/>
    <w:rsid w:val="00B522A6"/>
    <w:pPr>
      <w:spacing w:after="160" w:line="240" w:lineRule="exact"/>
    </w:pPr>
    <w:rPr>
      <w:rFonts w:ascii="Verdana" w:eastAsia="Times New Roman" w:hAnsi="Verdana" w:cs="Times New Roman"/>
      <w:sz w:val="24"/>
      <w:szCs w:val="24"/>
      <w:lang w:val="en-US" w:eastAsia="en-US"/>
    </w:rPr>
  </w:style>
  <w:style w:type="paragraph" w:customStyle="1" w:styleId="1f2">
    <w:name w:val="заголовок 1"/>
    <w:basedOn w:val="a0"/>
    <w:next w:val="a0"/>
    <w:uiPriority w:val="99"/>
    <w:rsid w:val="00214A02"/>
    <w:pPr>
      <w:keepNext/>
      <w:widowControl w:val="0"/>
      <w:autoSpaceDE w:val="0"/>
      <w:autoSpaceDN w:val="0"/>
      <w:spacing w:after="0" w:line="240" w:lineRule="auto"/>
      <w:jc w:val="center"/>
      <w:outlineLvl w:val="0"/>
    </w:pPr>
    <w:rPr>
      <w:rFonts w:ascii="Times New Roman" w:eastAsia="Times New Roman" w:hAnsi="Times New Roman" w:cs="Times New Roman"/>
      <w:sz w:val="24"/>
      <w:szCs w:val="24"/>
    </w:rPr>
  </w:style>
  <w:style w:type="paragraph" w:customStyle="1" w:styleId="ee1">
    <w:name w:val="заголовёeeк 1"/>
    <w:basedOn w:val="a0"/>
    <w:next w:val="a0"/>
    <w:uiPriority w:val="99"/>
    <w:rsid w:val="00214A02"/>
    <w:pPr>
      <w:keepNext/>
      <w:widowControl w:val="0"/>
      <w:autoSpaceDE w:val="0"/>
      <w:autoSpaceDN w:val="0"/>
      <w:spacing w:after="0" w:line="240" w:lineRule="auto"/>
    </w:pPr>
    <w:rPr>
      <w:rFonts w:ascii="Times New Roman" w:eastAsia="Times New Roman" w:hAnsi="Times New Roman" w:cs="Times New Roman"/>
      <w:sz w:val="24"/>
      <w:szCs w:val="24"/>
    </w:rPr>
  </w:style>
  <w:style w:type="paragraph" w:styleId="2f2">
    <w:name w:val="Body Text Indent 2"/>
    <w:basedOn w:val="a0"/>
    <w:link w:val="2f3"/>
    <w:uiPriority w:val="99"/>
    <w:unhideWhenUsed/>
    <w:rsid w:val="00214A02"/>
    <w:pPr>
      <w:spacing w:after="120" w:line="480" w:lineRule="auto"/>
      <w:ind w:left="283"/>
    </w:pPr>
    <w:rPr>
      <w:rFonts w:eastAsiaTheme="minorHAnsi"/>
      <w:lang w:eastAsia="en-US"/>
    </w:rPr>
  </w:style>
  <w:style w:type="character" w:customStyle="1" w:styleId="2f3">
    <w:name w:val="Основной текст с отступом 2 Знак"/>
    <w:basedOn w:val="a1"/>
    <w:link w:val="2f2"/>
    <w:uiPriority w:val="99"/>
    <w:rsid w:val="00214A02"/>
    <w:rPr>
      <w:rFonts w:eastAsiaTheme="minorHAnsi"/>
      <w:lang w:eastAsia="en-US"/>
    </w:rPr>
  </w:style>
  <w:style w:type="paragraph" w:customStyle="1" w:styleId="FR1">
    <w:name w:val="FR1"/>
    <w:rsid w:val="00214A02"/>
    <w:pPr>
      <w:widowControl w:val="0"/>
      <w:snapToGrid w:val="0"/>
      <w:spacing w:after="0" w:line="240" w:lineRule="auto"/>
      <w:jc w:val="both"/>
    </w:pPr>
    <w:rPr>
      <w:rFonts w:ascii="Times New Roman" w:eastAsia="Times New Roman" w:hAnsi="Times New Roman" w:cs="Times New Roman"/>
      <w:sz w:val="20"/>
      <w:szCs w:val="20"/>
    </w:rPr>
  </w:style>
  <w:style w:type="paragraph" w:customStyle="1" w:styleId="afffe">
    <w:name w:val="Знак Знак Знак Знак"/>
    <w:basedOn w:val="a0"/>
    <w:rsid w:val="00680E9B"/>
    <w:pPr>
      <w:spacing w:after="0" w:line="240" w:lineRule="auto"/>
    </w:pPr>
    <w:rPr>
      <w:rFonts w:ascii="Verdana" w:eastAsia="Times New Roman" w:hAnsi="Verdana" w:cs="Verdana"/>
      <w:sz w:val="20"/>
      <w:szCs w:val="20"/>
      <w:lang w:val="en-US" w:eastAsia="en-US"/>
    </w:rPr>
  </w:style>
  <w:style w:type="character" w:customStyle="1" w:styleId="111">
    <w:name w:val="Основной текст + 11"/>
    <w:aliases w:val="5 pt,Не полужирный,Интервал 0 pt,Основной текст + 10"/>
    <w:basedOn w:val="af4"/>
    <w:rsid w:val="00680E9B"/>
    <w:rPr>
      <w:b/>
      <w:bCs/>
      <w:spacing w:val="3"/>
      <w:sz w:val="23"/>
      <w:szCs w:val="23"/>
      <w:shd w:val="clear" w:color="auto" w:fill="FFFFFF"/>
    </w:rPr>
  </w:style>
  <w:style w:type="character" w:customStyle="1" w:styleId="1f3">
    <w:name w:val="Основной текст Знак1"/>
    <w:basedOn w:val="a1"/>
    <w:uiPriority w:val="99"/>
    <w:rsid w:val="00680E9B"/>
    <w:rPr>
      <w:sz w:val="24"/>
      <w:szCs w:val="24"/>
    </w:rPr>
  </w:style>
  <w:style w:type="character" w:customStyle="1" w:styleId="affff">
    <w:name w:val="Основной текст_"/>
    <w:basedOn w:val="a1"/>
    <w:link w:val="1f4"/>
    <w:rsid w:val="00680E9B"/>
    <w:rPr>
      <w:rFonts w:cs="Times New Roman"/>
      <w:spacing w:val="2"/>
      <w:lang w:bidi="ar-SA"/>
    </w:rPr>
  </w:style>
  <w:style w:type="character" w:customStyle="1" w:styleId="affff0">
    <w:name w:val="Активная гипертекстовая ссылка"/>
    <w:uiPriority w:val="99"/>
    <w:rsid w:val="001C26AF"/>
    <w:rPr>
      <w:b/>
      <w:bCs/>
      <w:color w:val="106BBE"/>
      <w:u w:val="single"/>
    </w:rPr>
  </w:style>
  <w:style w:type="paragraph" w:customStyle="1" w:styleId="affff1">
    <w:name w:val="Внимание"/>
    <w:basedOn w:val="a0"/>
    <w:next w:val="a0"/>
    <w:uiPriority w:val="99"/>
    <w:rsid w:val="001C26A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2">
    <w:name w:val="Внимание: криминал!!"/>
    <w:basedOn w:val="affff1"/>
    <w:next w:val="a0"/>
    <w:rsid w:val="001C26AF"/>
  </w:style>
  <w:style w:type="paragraph" w:customStyle="1" w:styleId="affff3">
    <w:name w:val="Внимание: недобросовестность!"/>
    <w:basedOn w:val="affff1"/>
    <w:next w:val="a0"/>
    <w:rsid w:val="001C26AF"/>
  </w:style>
  <w:style w:type="character" w:customStyle="1" w:styleId="affff4">
    <w:name w:val="Выделение для Базового Поиска"/>
    <w:uiPriority w:val="99"/>
    <w:rsid w:val="001C26AF"/>
    <w:rPr>
      <w:b/>
      <w:bCs/>
      <w:color w:val="0058A9"/>
    </w:rPr>
  </w:style>
  <w:style w:type="character" w:customStyle="1" w:styleId="affff5">
    <w:name w:val="Выделение для Базового Поиска (курсив)"/>
    <w:uiPriority w:val="99"/>
    <w:rsid w:val="001C26AF"/>
    <w:rPr>
      <w:b/>
      <w:bCs/>
      <w:i/>
      <w:iCs/>
      <w:color w:val="0058A9"/>
    </w:rPr>
  </w:style>
  <w:style w:type="paragraph" w:customStyle="1" w:styleId="affff6">
    <w:name w:val="Дочерний элемент списка"/>
    <w:basedOn w:val="a0"/>
    <w:next w:val="a0"/>
    <w:uiPriority w:val="99"/>
    <w:rsid w:val="001C26AF"/>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fff7">
    <w:name w:val="Основное меню (преемственное)"/>
    <w:basedOn w:val="a0"/>
    <w:next w:val="a0"/>
    <w:uiPriority w:val="99"/>
    <w:rsid w:val="001C26AF"/>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ff8">
    <w:name w:val="Заголовок группы контролов"/>
    <w:basedOn w:val="a0"/>
    <w:next w:val="a0"/>
    <w:uiPriority w:val="99"/>
    <w:rsid w:val="001C26A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ff9">
    <w:name w:val="Заголовок для информации об изменениях"/>
    <w:basedOn w:val="1"/>
    <w:next w:val="a0"/>
    <w:uiPriority w:val="99"/>
    <w:rsid w:val="001C26AF"/>
    <w:pPr>
      <w:spacing w:before="0"/>
      <w:outlineLvl w:val="9"/>
    </w:pPr>
    <w:rPr>
      <w:rFonts w:ascii="Cambria" w:hAnsi="Cambria" w:cs="Times New Roman"/>
      <w:b w:val="0"/>
      <w:bCs w:val="0"/>
      <w:color w:val="auto"/>
      <w:kern w:val="32"/>
      <w:sz w:val="18"/>
      <w:szCs w:val="18"/>
      <w:shd w:val="clear" w:color="auto" w:fill="FFFFFF"/>
    </w:rPr>
  </w:style>
  <w:style w:type="paragraph" w:customStyle="1" w:styleId="affffa">
    <w:name w:val="Заголовок распахивающейся части диалога"/>
    <w:basedOn w:val="a0"/>
    <w:next w:val="a0"/>
    <w:uiPriority w:val="99"/>
    <w:rsid w:val="001C26AF"/>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ffb">
    <w:name w:val="Заголовок своего сообщения"/>
    <w:basedOn w:val="af7"/>
    <w:uiPriority w:val="99"/>
    <w:rsid w:val="001C26AF"/>
    <w:rPr>
      <w:b/>
      <w:bCs/>
      <w:color w:val="26282F"/>
    </w:rPr>
  </w:style>
  <w:style w:type="character" w:customStyle="1" w:styleId="affffc">
    <w:name w:val="Заголовок чужого сообщения"/>
    <w:uiPriority w:val="99"/>
    <w:rsid w:val="001C26AF"/>
    <w:rPr>
      <w:b/>
      <w:bCs/>
      <w:color w:val="FF0000"/>
    </w:rPr>
  </w:style>
  <w:style w:type="paragraph" w:customStyle="1" w:styleId="affffd">
    <w:name w:val="Заголовок ЭР (левое окно)"/>
    <w:basedOn w:val="a0"/>
    <w:next w:val="a0"/>
    <w:uiPriority w:val="99"/>
    <w:rsid w:val="001C26A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fe">
    <w:name w:val="Заголовок ЭР (правое окно)"/>
    <w:basedOn w:val="affffd"/>
    <w:next w:val="a0"/>
    <w:uiPriority w:val="99"/>
    <w:rsid w:val="001C26AF"/>
    <w:pPr>
      <w:spacing w:after="0"/>
      <w:jc w:val="left"/>
    </w:pPr>
  </w:style>
  <w:style w:type="paragraph" w:customStyle="1" w:styleId="afffff">
    <w:name w:val="Интерактивный заголовок"/>
    <w:basedOn w:val="affc"/>
    <w:next w:val="a0"/>
    <w:uiPriority w:val="99"/>
    <w:rsid w:val="001C26AF"/>
    <w:pPr>
      <w:widowControl w:val="0"/>
    </w:pPr>
    <w:rPr>
      <w:rFonts w:eastAsia="Times New Roman"/>
      <w:u w:val="single"/>
      <w:lang w:eastAsia="ru-RU"/>
    </w:rPr>
  </w:style>
  <w:style w:type="paragraph" w:customStyle="1" w:styleId="afffff0">
    <w:name w:val="Информация об изменениях документа"/>
    <w:basedOn w:val="afe"/>
    <w:next w:val="a0"/>
    <w:qFormat/>
    <w:rsid w:val="001C26AF"/>
    <w:pPr>
      <w:spacing w:before="75"/>
      <w:ind w:right="0"/>
      <w:jc w:val="both"/>
    </w:pPr>
    <w:rPr>
      <w:rFonts w:ascii="Arial" w:hAnsi="Arial" w:cs="Arial"/>
      <w:i/>
      <w:iCs/>
      <w:color w:val="353842"/>
      <w:shd w:val="clear" w:color="auto" w:fill="F0F0F0"/>
    </w:rPr>
  </w:style>
  <w:style w:type="paragraph" w:customStyle="1" w:styleId="afffff1">
    <w:name w:val="Текст (лев. подпись)"/>
    <w:basedOn w:val="a0"/>
    <w:next w:val="a0"/>
    <w:uiPriority w:val="99"/>
    <w:rsid w:val="001C26A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f2">
    <w:name w:val="Колонтитул (левый)"/>
    <w:basedOn w:val="afffff1"/>
    <w:next w:val="a0"/>
    <w:uiPriority w:val="99"/>
    <w:rsid w:val="001C26AF"/>
    <w:rPr>
      <w:sz w:val="14"/>
      <w:szCs w:val="14"/>
    </w:rPr>
  </w:style>
  <w:style w:type="paragraph" w:customStyle="1" w:styleId="afffff3">
    <w:name w:val="Текст (прав. подпись)"/>
    <w:basedOn w:val="a0"/>
    <w:next w:val="a0"/>
    <w:uiPriority w:val="99"/>
    <w:rsid w:val="001C26AF"/>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ff4">
    <w:name w:val="Колонтитул (правый)"/>
    <w:basedOn w:val="afffff3"/>
    <w:next w:val="a0"/>
    <w:uiPriority w:val="99"/>
    <w:rsid w:val="001C26AF"/>
    <w:rPr>
      <w:sz w:val="14"/>
      <w:szCs w:val="14"/>
    </w:rPr>
  </w:style>
  <w:style w:type="paragraph" w:customStyle="1" w:styleId="afffff5">
    <w:name w:val="Комментарий пользователя"/>
    <w:basedOn w:val="afe"/>
    <w:next w:val="a0"/>
    <w:uiPriority w:val="99"/>
    <w:rsid w:val="001C26AF"/>
    <w:pPr>
      <w:spacing w:before="75"/>
      <w:ind w:right="0"/>
    </w:pPr>
    <w:rPr>
      <w:rFonts w:ascii="Arial" w:hAnsi="Arial" w:cs="Arial"/>
      <w:color w:val="353842"/>
      <w:shd w:val="clear" w:color="auto" w:fill="FFDFE0"/>
    </w:rPr>
  </w:style>
  <w:style w:type="paragraph" w:customStyle="1" w:styleId="afffff6">
    <w:name w:val="Куда обратиться?"/>
    <w:basedOn w:val="affff1"/>
    <w:next w:val="a0"/>
    <w:uiPriority w:val="99"/>
    <w:rsid w:val="001C26AF"/>
  </w:style>
  <w:style w:type="paragraph" w:customStyle="1" w:styleId="afffff7">
    <w:name w:val="Моноширинный"/>
    <w:basedOn w:val="a0"/>
    <w:next w:val="a0"/>
    <w:uiPriority w:val="99"/>
    <w:rsid w:val="001C26AF"/>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f8">
    <w:name w:val="Найденные слова"/>
    <w:uiPriority w:val="99"/>
    <w:rsid w:val="001C26AF"/>
    <w:rPr>
      <w:b/>
      <w:bCs/>
      <w:color w:val="26282F"/>
      <w:shd w:val="clear" w:color="auto" w:fill="FFF580"/>
    </w:rPr>
  </w:style>
  <w:style w:type="paragraph" w:customStyle="1" w:styleId="afffff9">
    <w:name w:val="Напишите нам"/>
    <w:basedOn w:val="a0"/>
    <w:next w:val="a0"/>
    <w:uiPriority w:val="99"/>
    <w:rsid w:val="001C26AF"/>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fa">
    <w:name w:val="Не вступил в силу"/>
    <w:uiPriority w:val="99"/>
    <w:rsid w:val="001C26AF"/>
    <w:rPr>
      <w:b/>
      <w:bCs/>
      <w:color w:val="000000"/>
      <w:shd w:val="clear" w:color="auto" w:fill="D8EDE8"/>
    </w:rPr>
  </w:style>
  <w:style w:type="paragraph" w:customStyle="1" w:styleId="afffffb">
    <w:name w:val="Необходимые документы"/>
    <w:basedOn w:val="affff1"/>
    <w:next w:val="a0"/>
    <w:uiPriority w:val="99"/>
    <w:rsid w:val="001C26AF"/>
    <w:pPr>
      <w:ind w:firstLine="118"/>
    </w:pPr>
  </w:style>
  <w:style w:type="character" w:customStyle="1" w:styleId="afffffc">
    <w:name w:val="Опечатки"/>
    <w:uiPriority w:val="99"/>
    <w:rsid w:val="001C26AF"/>
    <w:rPr>
      <w:color w:val="FF0000"/>
    </w:rPr>
  </w:style>
  <w:style w:type="paragraph" w:customStyle="1" w:styleId="afffffd">
    <w:name w:val="Переменная часть"/>
    <w:basedOn w:val="affff7"/>
    <w:next w:val="a0"/>
    <w:uiPriority w:val="99"/>
    <w:rsid w:val="001C26AF"/>
    <w:rPr>
      <w:sz w:val="18"/>
      <w:szCs w:val="18"/>
    </w:rPr>
  </w:style>
  <w:style w:type="paragraph" w:customStyle="1" w:styleId="afffffe">
    <w:name w:val="Подвал для информации об изменениях"/>
    <w:basedOn w:val="1"/>
    <w:next w:val="a0"/>
    <w:uiPriority w:val="99"/>
    <w:rsid w:val="001C26AF"/>
    <w:pPr>
      <w:outlineLvl w:val="9"/>
    </w:pPr>
    <w:rPr>
      <w:rFonts w:ascii="Cambria" w:hAnsi="Cambria" w:cs="Times New Roman"/>
      <w:b w:val="0"/>
      <w:bCs w:val="0"/>
      <w:color w:val="auto"/>
      <w:kern w:val="32"/>
      <w:sz w:val="18"/>
      <w:szCs w:val="18"/>
    </w:rPr>
  </w:style>
  <w:style w:type="paragraph" w:customStyle="1" w:styleId="affffff">
    <w:name w:val="Подчёркнутый текст"/>
    <w:basedOn w:val="a0"/>
    <w:next w:val="a0"/>
    <w:uiPriority w:val="99"/>
    <w:rsid w:val="001C26A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ff0">
    <w:name w:val="Постоянная часть"/>
    <w:basedOn w:val="affff7"/>
    <w:next w:val="a0"/>
    <w:uiPriority w:val="99"/>
    <w:rsid w:val="001C26AF"/>
    <w:rPr>
      <w:sz w:val="20"/>
      <w:szCs w:val="20"/>
    </w:rPr>
  </w:style>
  <w:style w:type="paragraph" w:customStyle="1" w:styleId="affffff1">
    <w:name w:val="Пример."/>
    <w:basedOn w:val="affff1"/>
    <w:next w:val="a0"/>
    <w:uiPriority w:val="99"/>
    <w:rsid w:val="001C26AF"/>
  </w:style>
  <w:style w:type="paragraph" w:customStyle="1" w:styleId="affffff2">
    <w:name w:val="Примечание."/>
    <w:basedOn w:val="affff1"/>
    <w:next w:val="a0"/>
    <w:uiPriority w:val="99"/>
    <w:rsid w:val="001C26AF"/>
  </w:style>
  <w:style w:type="character" w:customStyle="1" w:styleId="affffff3">
    <w:name w:val="Продолжение ссылки"/>
    <w:basedOn w:val="a6"/>
    <w:uiPriority w:val="99"/>
    <w:rsid w:val="001C26AF"/>
    <w:rPr>
      <w:rFonts w:cs="Times New Roman"/>
      <w:b/>
      <w:bCs/>
      <w:color w:val="106BBE"/>
    </w:rPr>
  </w:style>
  <w:style w:type="paragraph" w:customStyle="1" w:styleId="affffff4">
    <w:name w:val="Словарная статья"/>
    <w:basedOn w:val="a0"/>
    <w:next w:val="a0"/>
    <w:uiPriority w:val="99"/>
    <w:rsid w:val="001C26AF"/>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f5">
    <w:name w:val="Сравнение редакций"/>
    <w:basedOn w:val="af7"/>
    <w:uiPriority w:val="99"/>
    <w:rsid w:val="001C26AF"/>
    <w:rPr>
      <w:b/>
      <w:bCs/>
      <w:color w:val="26282F"/>
    </w:rPr>
  </w:style>
  <w:style w:type="character" w:customStyle="1" w:styleId="affffff6">
    <w:name w:val="Сравнение редакций. Добавленный фрагмент"/>
    <w:uiPriority w:val="99"/>
    <w:rsid w:val="001C26AF"/>
    <w:rPr>
      <w:color w:val="000000"/>
      <w:shd w:val="clear" w:color="auto" w:fill="C1D7FF"/>
    </w:rPr>
  </w:style>
  <w:style w:type="character" w:customStyle="1" w:styleId="affffff7">
    <w:name w:val="Сравнение редакций. Удаленный фрагмент"/>
    <w:uiPriority w:val="99"/>
    <w:rsid w:val="001C26AF"/>
    <w:rPr>
      <w:color w:val="000000"/>
      <w:shd w:val="clear" w:color="auto" w:fill="C4C413"/>
    </w:rPr>
  </w:style>
  <w:style w:type="paragraph" w:customStyle="1" w:styleId="affffff8">
    <w:name w:val="Ссылка на официальную публикацию"/>
    <w:basedOn w:val="a0"/>
    <w:next w:val="a0"/>
    <w:uiPriority w:val="99"/>
    <w:rsid w:val="001C26AF"/>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f9">
    <w:name w:val="Ссылка на утративший силу документ"/>
    <w:uiPriority w:val="99"/>
    <w:rsid w:val="001C26AF"/>
    <w:rPr>
      <w:b/>
      <w:bCs/>
      <w:color w:val="749232"/>
    </w:rPr>
  </w:style>
  <w:style w:type="paragraph" w:customStyle="1" w:styleId="affffffa">
    <w:name w:val="Текст в таблице"/>
    <w:basedOn w:val="aa"/>
    <w:next w:val="a0"/>
    <w:uiPriority w:val="99"/>
    <w:rsid w:val="001C26AF"/>
    <w:pPr>
      <w:ind w:firstLine="500"/>
    </w:pPr>
  </w:style>
  <w:style w:type="paragraph" w:customStyle="1" w:styleId="affffffb">
    <w:name w:val="Текст ЭР (см. также)"/>
    <w:basedOn w:val="a0"/>
    <w:next w:val="a0"/>
    <w:uiPriority w:val="99"/>
    <w:rsid w:val="001C26AF"/>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fc">
    <w:name w:val="Технический комментарий"/>
    <w:basedOn w:val="a0"/>
    <w:next w:val="a0"/>
    <w:uiPriority w:val="99"/>
    <w:rsid w:val="001C26A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fd">
    <w:name w:val="Утратил силу"/>
    <w:uiPriority w:val="99"/>
    <w:rsid w:val="001C26AF"/>
    <w:rPr>
      <w:b/>
      <w:bCs/>
      <w:strike/>
      <w:color w:val="666600"/>
    </w:rPr>
  </w:style>
  <w:style w:type="paragraph" w:customStyle="1" w:styleId="affffffe">
    <w:name w:val="Формула"/>
    <w:basedOn w:val="a0"/>
    <w:next w:val="a0"/>
    <w:uiPriority w:val="99"/>
    <w:rsid w:val="001C26A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ff">
    <w:name w:val="Центрированный (таблица)"/>
    <w:basedOn w:val="aa"/>
    <w:next w:val="a0"/>
    <w:uiPriority w:val="99"/>
    <w:rsid w:val="001C26AF"/>
    <w:pPr>
      <w:jc w:val="center"/>
    </w:pPr>
  </w:style>
  <w:style w:type="paragraph" w:customStyle="1" w:styleId="-0">
    <w:name w:val="ЭР-содержание (правое окно)"/>
    <w:basedOn w:val="a0"/>
    <w:next w:val="a0"/>
    <w:uiPriority w:val="99"/>
    <w:rsid w:val="001C26AF"/>
    <w:pPr>
      <w:widowControl w:val="0"/>
      <w:autoSpaceDE w:val="0"/>
      <w:autoSpaceDN w:val="0"/>
      <w:adjustRightInd w:val="0"/>
      <w:spacing w:before="300" w:after="0" w:line="240" w:lineRule="auto"/>
    </w:pPr>
    <w:rPr>
      <w:rFonts w:ascii="Arial" w:eastAsia="Times New Roman" w:hAnsi="Arial" w:cs="Arial"/>
      <w:sz w:val="24"/>
      <w:szCs w:val="24"/>
    </w:rPr>
  </w:style>
  <w:style w:type="character" w:customStyle="1" w:styleId="apple-converted-space">
    <w:name w:val="apple-converted-space"/>
    <w:uiPriority w:val="99"/>
    <w:rsid w:val="001C26AF"/>
  </w:style>
  <w:style w:type="paragraph" w:customStyle="1" w:styleId="empty">
    <w:name w:val="empty"/>
    <w:basedOn w:val="a0"/>
    <w:rsid w:val="001C26A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4">
    <w:name w:val="s_104"/>
    <w:rsid w:val="001C26AF"/>
  </w:style>
  <w:style w:type="character" w:customStyle="1" w:styleId="70">
    <w:name w:val="Заголовок 7 Знак"/>
    <w:basedOn w:val="a1"/>
    <w:link w:val="7"/>
    <w:rsid w:val="00256100"/>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rsid w:val="00256100"/>
    <w:rPr>
      <w:rFonts w:asciiTheme="majorHAnsi" w:eastAsiaTheme="majorEastAsia" w:hAnsiTheme="majorHAnsi" w:cstheme="majorBidi"/>
      <w:color w:val="404040" w:themeColor="text1" w:themeTint="BF"/>
      <w:sz w:val="20"/>
      <w:szCs w:val="20"/>
    </w:rPr>
  </w:style>
  <w:style w:type="paragraph" w:customStyle="1" w:styleId="afffffff0">
    <w:name w:val="Объект"/>
    <w:basedOn w:val="a0"/>
    <w:next w:val="a0"/>
    <w:rsid w:val="00256100"/>
    <w:pPr>
      <w:widowControl w:val="0"/>
      <w:autoSpaceDE w:val="0"/>
      <w:autoSpaceDN w:val="0"/>
      <w:spacing w:after="0" w:line="240" w:lineRule="auto"/>
      <w:ind w:firstLine="720"/>
      <w:jc w:val="both"/>
    </w:pPr>
    <w:rPr>
      <w:rFonts w:ascii="Arial" w:eastAsia="Times New Roman" w:hAnsi="Arial" w:cs="Arial"/>
      <w:sz w:val="20"/>
      <w:szCs w:val="20"/>
    </w:rPr>
  </w:style>
  <w:style w:type="character" w:customStyle="1" w:styleId="blk">
    <w:name w:val="blk"/>
    <w:qFormat/>
    <w:rsid w:val="00256100"/>
  </w:style>
  <w:style w:type="paragraph" w:customStyle="1" w:styleId="220">
    <w:name w:val="Основной текст 22"/>
    <w:basedOn w:val="a0"/>
    <w:rsid w:val="002738B4"/>
    <w:pPr>
      <w:spacing w:after="0" w:line="240" w:lineRule="auto"/>
      <w:ind w:firstLine="709"/>
      <w:jc w:val="both"/>
    </w:pPr>
    <w:rPr>
      <w:rFonts w:ascii="Times New Roman" w:eastAsia="Times New Roman" w:hAnsi="Times New Roman" w:cs="Times New Roman"/>
      <w:sz w:val="24"/>
      <w:szCs w:val="20"/>
    </w:rPr>
  </w:style>
  <w:style w:type="character" w:customStyle="1" w:styleId="1f5">
    <w:name w:val="Название Знак1"/>
    <w:basedOn w:val="a1"/>
    <w:locked/>
    <w:rsid w:val="002738B4"/>
    <w:rPr>
      <w:rFonts w:ascii="Times New Roman" w:eastAsia="Times New Roman" w:hAnsi="Times New Roman" w:cs="Times New Roman"/>
      <w:b/>
      <w:sz w:val="28"/>
      <w:szCs w:val="20"/>
    </w:rPr>
  </w:style>
  <w:style w:type="numbering" w:customStyle="1" w:styleId="2f4">
    <w:name w:val="Нет списка2"/>
    <w:next w:val="a3"/>
    <w:uiPriority w:val="99"/>
    <w:semiHidden/>
    <w:unhideWhenUsed/>
    <w:rsid w:val="00946436"/>
  </w:style>
  <w:style w:type="paragraph" w:customStyle="1" w:styleId="s16">
    <w:name w:val="s_16"/>
    <w:basedOn w:val="a0"/>
    <w:rsid w:val="002579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63">
    <w:name w:val="Основной текст (6)"/>
    <w:basedOn w:val="a1"/>
    <w:rsid w:val="004825A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Tahoma105pt">
    <w:name w:val="Основной текст (2) + Tahoma;10;5 pt"/>
    <w:basedOn w:val="a1"/>
    <w:rsid w:val="004825A8"/>
    <w:rPr>
      <w:rFonts w:ascii="Tahoma" w:eastAsia="Tahoma" w:hAnsi="Tahoma" w:cs="Tahoma"/>
      <w:b w:val="0"/>
      <w:bCs w:val="0"/>
      <w:i w:val="0"/>
      <w:iCs w:val="0"/>
      <w:smallCaps w:val="0"/>
      <w:strike w:val="0"/>
      <w:color w:val="000000"/>
      <w:spacing w:val="0"/>
      <w:w w:val="100"/>
      <w:position w:val="0"/>
      <w:sz w:val="21"/>
      <w:szCs w:val="21"/>
      <w:u w:val="none"/>
      <w:lang w:val="ru-RU" w:eastAsia="ru-RU" w:bidi="ru-RU"/>
    </w:rPr>
  </w:style>
  <w:style w:type="character" w:customStyle="1" w:styleId="312pt">
    <w:name w:val="Основной текст (3) + 12 pt"/>
    <w:basedOn w:val="a1"/>
    <w:rsid w:val="004825A8"/>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3">
    <w:name w:val="Основной текст (3)"/>
    <w:basedOn w:val="a1"/>
    <w:rsid w:val="004825A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15pt">
    <w:name w:val="Основной текст (2) + 11;5 pt"/>
    <w:rsid w:val="00980735"/>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table" w:customStyle="1" w:styleId="1f6">
    <w:name w:val="Сетка таблицы1"/>
    <w:basedOn w:val="a2"/>
    <w:next w:val="af0"/>
    <w:uiPriority w:val="59"/>
    <w:rsid w:val="00E82BBF"/>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x-phmenubutton">
    <w:name w:val="x-ph__menu__button"/>
    <w:basedOn w:val="a1"/>
    <w:rsid w:val="00E82BBF"/>
  </w:style>
  <w:style w:type="paragraph" w:customStyle="1" w:styleId="64">
    <w:name w:val="Обычный6"/>
    <w:rsid w:val="00E86CF9"/>
    <w:pPr>
      <w:snapToGrid w:val="0"/>
      <w:spacing w:after="0" w:line="240" w:lineRule="auto"/>
      <w:ind w:firstLine="709"/>
      <w:jc w:val="both"/>
    </w:pPr>
    <w:rPr>
      <w:rFonts w:ascii="Times New Roman" w:eastAsia="Times New Roman" w:hAnsi="Times New Roman" w:cs="Times New Roman"/>
      <w:szCs w:val="20"/>
    </w:rPr>
  </w:style>
  <w:style w:type="character" w:customStyle="1" w:styleId="FontStyle53">
    <w:name w:val="Font Style53"/>
    <w:uiPriority w:val="99"/>
    <w:rsid w:val="0032469D"/>
    <w:rPr>
      <w:rFonts w:ascii="Times New Roman" w:hAnsi="Times New Roman" w:cs="Times New Roman"/>
      <w:sz w:val="26"/>
      <w:szCs w:val="26"/>
    </w:rPr>
  </w:style>
  <w:style w:type="paragraph" w:customStyle="1" w:styleId="Style20">
    <w:name w:val="Style20"/>
    <w:basedOn w:val="a0"/>
    <w:uiPriority w:val="99"/>
    <w:rsid w:val="0032469D"/>
    <w:pPr>
      <w:widowControl w:val="0"/>
      <w:autoSpaceDE w:val="0"/>
      <w:autoSpaceDN w:val="0"/>
      <w:adjustRightInd w:val="0"/>
      <w:spacing w:after="0" w:line="240" w:lineRule="auto"/>
    </w:pPr>
    <w:rPr>
      <w:rFonts w:ascii="Consolas" w:eastAsia="Times New Roman" w:hAnsi="Consolas" w:cs="Times New Roman"/>
      <w:sz w:val="24"/>
      <w:szCs w:val="24"/>
    </w:rPr>
  </w:style>
  <w:style w:type="paragraph" w:customStyle="1" w:styleId="afffffff1">
    <w:name w:val="Абзац_пост"/>
    <w:basedOn w:val="a0"/>
    <w:rsid w:val="0032469D"/>
    <w:pPr>
      <w:spacing w:before="120" w:after="0" w:line="240" w:lineRule="auto"/>
      <w:ind w:firstLine="720"/>
      <w:jc w:val="both"/>
    </w:pPr>
    <w:rPr>
      <w:rFonts w:ascii="Times New Roman" w:eastAsia="Times New Roman" w:hAnsi="Times New Roman" w:cs="Times New Roman"/>
      <w:sz w:val="26"/>
      <w:szCs w:val="24"/>
    </w:rPr>
  </w:style>
  <w:style w:type="paragraph" w:customStyle="1" w:styleId="xl65">
    <w:name w:val="xl65"/>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67">
    <w:name w:val="xl67"/>
    <w:basedOn w:val="a0"/>
    <w:rsid w:val="0032469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8">
    <w:name w:val="xl68"/>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0"/>
    <w:rsid w:val="003246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a0"/>
    <w:rsid w:val="003246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1">
    <w:name w:val="xl71"/>
    <w:basedOn w:val="a0"/>
    <w:rsid w:val="0032469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0"/>
    <w:rsid w:val="0032469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3">
    <w:name w:val="xl73"/>
    <w:basedOn w:val="a0"/>
    <w:rsid w:val="0032469D"/>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4">
    <w:name w:val="xl74"/>
    <w:basedOn w:val="a0"/>
    <w:rsid w:val="0032469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5">
    <w:name w:val="xl75"/>
    <w:basedOn w:val="a0"/>
    <w:rsid w:val="0032469D"/>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6">
    <w:name w:val="xl76"/>
    <w:basedOn w:val="a0"/>
    <w:rsid w:val="0032469D"/>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7">
    <w:name w:val="xl77"/>
    <w:basedOn w:val="a0"/>
    <w:rsid w:val="0032469D"/>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8">
    <w:name w:val="xl78"/>
    <w:basedOn w:val="a0"/>
    <w:rsid w:val="0032469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0"/>
    <w:rsid w:val="003246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a0"/>
    <w:rsid w:val="0032469D"/>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0"/>
    <w:rsid w:val="0032469D"/>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
    <w:name w:val="xl82"/>
    <w:basedOn w:val="a0"/>
    <w:rsid w:val="0032469D"/>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0"/>
    <w:rsid w:val="0032469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4">
    <w:name w:val="xl84"/>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
    <w:name w:val="xl85"/>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0"/>
    <w:rsid w:val="0032469D"/>
    <w:pPr>
      <w:pBdr>
        <w:top w:val="single" w:sz="4" w:space="0" w:color="auto"/>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
    <w:name w:val="xl87"/>
    <w:basedOn w:val="a0"/>
    <w:rsid w:val="0032469D"/>
    <w:pPr>
      <w:pBdr>
        <w:top w:val="single" w:sz="8" w:space="0" w:color="auto"/>
        <w:left w:val="single" w:sz="4" w:space="0" w:color="auto"/>
        <w:bottom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a0"/>
    <w:rsid w:val="0032469D"/>
    <w:pPr>
      <w:pBdr>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
    <w:name w:val="xl89"/>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0"/>
    <w:rsid w:val="0032469D"/>
    <w:pPr>
      <w:pBdr>
        <w:top w:val="single" w:sz="4" w:space="0" w:color="auto"/>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1">
    <w:name w:val="xl91"/>
    <w:basedOn w:val="a0"/>
    <w:rsid w:val="0032469D"/>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2">
    <w:name w:val="xl92"/>
    <w:basedOn w:val="a0"/>
    <w:rsid w:val="0032469D"/>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3">
    <w:name w:val="xl93"/>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4">
    <w:name w:val="xl94"/>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6">
    <w:name w:val="xl96"/>
    <w:basedOn w:val="a0"/>
    <w:rsid w:val="0032469D"/>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7">
    <w:name w:val="xl97"/>
    <w:basedOn w:val="a0"/>
    <w:rsid w:val="0032469D"/>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rPr>
  </w:style>
  <w:style w:type="paragraph" w:customStyle="1" w:styleId="xl98">
    <w:name w:val="xl98"/>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9">
    <w:name w:val="xl99"/>
    <w:basedOn w:val="a0"/>
    <w:rsid w:val="003246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0">
    <w:name w:val="xl100"/>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1">
    <w:name w:val="xl101"/>
    <w:basedOn w:val="a0"/>
    <w:rsid w:val="0032469D"/>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2">
    <w:name w:val="xl102"/>
    <w:basedOn w:val="a0"/>
    <w:rsid w:val="0032469D"/>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
    <w:name w:val="xl103"/>
    <w:basedOn w:val="a0"/>
    <w:rsid w:val="0032469D"/>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4">
    <w:name w:val="xl104"/>
    <w:basedOn w:val="a0"/>
    <w:rsid w:val="0032469D"/>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5">
    <w:name w:val="xl105"/>
    <w:basedOn w:val="a0"/>
    <w:rsid w:val="0032469D"/>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6">
    <w:name w:val="xl106"/>
    <w:basedOn w:val="a0"/>
    <w:rsid w:val="0032469D"/>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7">
    <w:name w:val="xl107"/>
    <w:basedOn w:val="a0"/>
    <w:rsid w:val="0032469D"/>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8">
    <w:name w:val="xl108"/>
    <w:basedOn w:val="a0"/>
    <w:rsid w:val="0032469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9">
    <w:name w:val="xl109"/>
    <w:basedOn w:val="a0"/>
    <w:rsid w:val="0032469D"/>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0">
    <w:name w:val="xl110"/>
    <w:basedOn w:val="a0"/>
    <w:rsid w:val="0032469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1">
    <w:name w:val="xl111"/>
    <w:basedOn w:val="a0"/>
    <w:rsid w:val="0032469D"/>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2">
    <w:name w:val="xl112"/>
    <w:basedOn w:val="a0"/>
    <w:rsid w:val="0032469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3">
    <w:name w:val="xl113"/>
    <w:basedOn w:val="a0"/>
    <w:rsid w:val="0032469D"/>
    <w:pPr>
      <w:pBdr>
        <w:top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0"/>
    <w:rsid w:val="0032469D"/>
    <w:pPr>
      <w:pBdr>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0"/>
    <w:rsid w:val="0032469D"/>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6">
    <w:name w:val="xl116"/>
    <w:basedOn w:val="a0"/>
    <w:rsid w:val="0032469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character" w:customStyle="1" w:styleId="grame">
    <w:name w:val="grame"/>
    <w:basedOn w:val="a1"/>
    <w:rsid w:val="00DC1984"/>
  </w:style>
  <w:style w:type="character" w:customStyle="1" w:styleId="53">
    <w:name w:val="Основной текст (5)_"/>
    <w:basedOn w:val="a1"/>
    <w:link w:val="54"/>
    <w:uiPriority w:val="99"/>
    <w:locked/>
    <w:rsid w:val="00110700"/>
    <w:rPr>
      <w:rFonts w:ascii="Times New Roman" w:hAnsi="Times New Roman" w:cs="Times New Roman"/>
      <w:b/>
      <w:bCs/>
      <w:sz w:val="18"/>
      <w:szCs w:val="18"/>
      <w:shd w:val="clear" w:color="auto" w:fill="FFFFFF"/>
    </w:rPr>
  </w:style>
  <w:style w:type="paragraph" w:customStyle="1" w:styleId="54">
    <w:name w:val="Основной текст (5)"/>
    <w:basedOn w:val="a0"/>
    <w:link w:val="53"/>
    <w:uiPriority w:val="99"/>
    <w:rsid w:val="00110700"/>
    <w:pPr>
      <w:widowControl w:val="0"/>
      <w:shd w:val="clear" w:color="auto" w:fill="FFFFFF"/>
      <w:spacing w:after="180" w:line="206" w:lineRule="exact"/>
      <w:jc w:val="center"/>
    </w:pPr>
    <w:rPr>
      <w:rFonts w:ascii="Times New Roman" w:hAnsi="Times New Roman" w:cs="Times New Roman"/>
      <w:b/>
      <w:bCs/>
      <w:sz w:val="18"/>
      <w:szCs w:val="18"/>
    </w:rPr>
  </w:style>
  <w:style w:type="character" w:customStyle="1" w:styleId="5Georgia">
    <w:name w:val="Основной текст (5) + Georgia"/>
    <w:aliases w:val="8,5 pt1,Не полужирный1"/>
    <w:basedOn w:val="53"/>
    <w:uiPriority w:val="99"/>
    <w:rsid w:val="00110700"/>
    <w:rPr>
      <w:rFonts w:ascii="Georgia" w:hAnsi="Georgia" w:cs="Georgia"/>
      <w:b w:val="0"/>
      <w:bCs w:val="0"/>
      <w:sz w:val="17"/>
      <w:szCs w:val="17"/>
      <w:shd w:val="clear" w:color="auto" w:fill="FFFFFF"/>
    </w:rPr>
  </w:style>
  <w:style w:type="character" w:customStyle="1" w:styleId="92">
    <w:name w:val="Основной текст (9)_"/>
    <w:basedOn w:val="a1"/>
    <w:link w:val="93"/>
    <w:uiPriority w:val="99"/>
    <w:locked/>
    <w:rsid w:val="00110700"/>
    <w:rPr>
      <w:rFonts w:ascii="Times New Roman" w:hAnsi="Times New Roman"/>
      <w:spacing w:val="-10"/>
      <w:sz w:val="19"/>
      <w:szCs w:val="19"/>
      <w:shd w:val="clear" w:color="auto" w:fill="FFFFFF"/>
    </w:rPr>
  </w:style>
  <w:style w:type="character" w:customStyle="1" w:styleId="99pt">
    <w:name w:val="Основной текст (9) + 9 pt"/>
    <w:aliases w:val="Интервал 0 pt1,Основной текст + 9 pt,Полужирный"/>
    <w:basedOn w:val="92"/>
    <w:uiPriority w:val="99"/>
    <w:rsid w:val="00110700"/>
    <w:rPr>
      <w:rFonts w:ascii="Times New Roman" w:hAnsi="Times New Roman"/>
      <w:spacing w:val="0"/>
      <w:sz w:val="18"/>
      <w:szCs w:val="18"/>
      <w:shd w:val="clear" w:color="auto" w:fill="FFFFFF"/>
    </w:rPr>
  </w:style>
  <w:style w:type="paragraph" w:customStyle="1" w:styleId="93">
    <w:name w:val="Основной текст (9)"/>
    <w:basedOn w:val="a0"/>
    <w:link w:val="92"/>
    <w:uiPriority w:val="99"/>
    <w:rsid w:val="00110700"/>
    <w:pPr>
      <w:widowControl w:val="0"/>
      <w:shd w:val="clear" w:color="auto" w:fill="FFFFFF"/>
      <w:spacing w:after="0" w:line="202" w:lineRule="exact"/>
    </w:pPr>
    <w:rPr>
      <w:rFonts w:ascii="Times New Roman" w:hAnsi="Times New Roman"/>
      <w:spacing w:val="-10"/>
      <w:sz w:val="19"/>
      <w:szCs w:val="19"/>
    </w:rPr>
  </w:style>
  <w:style w:type="character" w:customStyle="1" w:styleId="90">
    <w:name w:val="Заголовок 9 Знак"/>
    <w:basedOn w:val="a1"/>
    <w:link w:val="9"/>
    <w:rsid w:val="008235A6"/>
    <w:rPr>
      <w:rFonts w:asciiTheme="majorHAnsi" w:eastAsiaTheme="majorEastAsia" w:hAnsiTheme="majorHAnsi" w:cstheme="majorBidi"/>
      <w:i/>
      <w:iCs/>
      <w:color w:val="404040" w:themeColor="text1" w:themeTint="BF"/>
      <w:sz w:val="20"/>
      <w:szCs w:val="20"/>
    </w:rPr>
  </w:style>
  <w:style w:type="paragraph" w:customStyle="1" w:styleId="s3">
    <w:name w:val="s_3"/>
    <w:basedOn w:val="a0"/>
    <w:rsid w:val="008235A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6">
    <w:name w:val="Style16"/>
    <w:basedOn w:val="a0"/>
    <w:uiPriority w:val="99"/>
    <w:rsid w:val="008235A6"/>
    <w:pPr>
      <w:widowControl w:val="0"/>
      <w:autoSpaceDE w:val="0"/>
      <w:autoSpaceDN w:val="0"/>
      <w:adjustRightInd w:val="0"/>
      <w:spacing w:after="0" w:line="279" w:lineRule="exact"/>
    </w:pPr>
    <w:rPr>
      <w:rFonts w:ascii="Times New Roman" w:eastAsia="Times New Roman" w:hAnsi="Times New Roman" w:cs="Times New Roman"/>
      <w:sz w:val="24"/>
      <w:szCs w:val="24"/>
    </w:rPr>
  </w:style>
  <w:style w:type="character" w:customStyle="1" w:styleId="FontStyle28">
    <w:name w:val="Font Style28"/>
    <w:uiPriority w:val="99"/>
    <w:rsid w:val="008235A6"/>
    <w:rPr>
      <w:rFonts w:ascii="Times New Roman" w:hAnsi="Times New Roman" w:cs="Times New Roman" w:hint="default"/>
      <w:i/>
      <w:iCs/>
      <w:sz w:val="24"/>
      <w:szCs w:val="24"/>
    </w:rPr>
  </w:style>
  <w:style w:type="paragraph" w:customStyle="1" w:styleId="xl63">
    <w:name w:val="xl63"/>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4">
    <w:name w:val="xl64"/>
    <w:basedOn w:val="a0"/>
    <w:rsid w:val="008235A6"/>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17">
    <w:name w:val="xl117"/>
    <w:basedOn w:val="a0"/>
    <w:rsid w:val="008235A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8">
    <w:name w:val="xl118"/>
    <w:basedOn w:val="a0"/>
    <w:rsid w:val="008235A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9">
    <w:name w:val="xl119"/>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0"/>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1">
    <w:name w:val="xl121"/>
    <w:basedOn w:val="a0"/>
    <w:rsid w:val="008235A6"/>
    <w:pPr>
      <w:pBdr>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22">
    <w:name w:val="xl122"/>
    <w:basedOn w:val="a0"/>
    <w:rsid w:val="008235A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3">
    <w:name w:val="xl123"/>
    <w:basedOn w:val="a0"/>
    <w:rsid w:val="008235A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0"/>
    <w:rsid w:val="008235A6"/>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0"/>
    <w:rsid w:val="008235A6"/>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6">
    <w:name w:val="xl126"/>
    <w:basedOn w:val="a0"/>
    <w:rsid w:val="008235A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7">
    <w:name w:val="xl127"/>
    <w:basedOn w:val="a0"/>
    <w:rsid w:val="008235A6"/>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8">
    <w:name w:val="xl128"/>
    <w:basedOn w:val="a0"/>
    <w:rsid w:val="008235A6"/>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9">
    <w:name w:val="xl129"/>
    <w:basedOn w:val="a0"/>
    <w:rsid w:val="008235A6"/>
    <w:pPr>
      <w:pBdr>
        <w:top w:val="single" w:sz="4" w:space="0" w:color="auto"/>
        <w:left w:val="single" w:sz="4"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0">
    <w:name w:val="xl130"/>
    <w:basedOn w:val="a0"/>
    <w:rsid w:val="008235A6"/>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1">
    <w:name w:val="xl131"/>
    <w:basedOn w:val="a0"/>
    <w:rsid w:val="008235A6"/>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2">
    <w:name w:val="xl132"/>
    <w:basedOn w:val="a0"/>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3">
    <w:name w:val="xl133"/>
    <w:basedOn w:val="a0"/>
    <w:rsid w:val="008235A6"/>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4">
    <w:name w:val="xl134"/>
    <w:basedOn w:val="a0"/>
    <w:rsid w:val="008235A6"/>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5">
    <w:name w:val="xl135"/>
    <w:basedOn w:val="a0"/>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0"/>
    <w:rsid w:val="008235A6"/>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7">
    <w:name w:val="xl137"/>
    <w:basedOn w:val="a0"/>
    <w:rsid w:val="008235A6"/>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8">
    <w:name w:val="xl138"/>
    <w:basedOn w:val="a0"/>
    <w:rsid w:val="008235A6"/>
    <w:pPr>
      <w:pBdr>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9">
    <w:name w:val="xl139"/>
    <w:basedOn w:val="a0"/>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0">
    <w:name w:val="xl140"/>
    <w:basedOn w:val="a0"/>
    <w:rsid w:val="008235A6"/>
    <w:pPr>
      <w:pBdr>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1">
    <w:name w:val="xl141"/>
    <w:basedOn w:val="a0"/>
    <w:rsid w:val="008235A6"/>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2">
    <w:name w:val="xl142"/>
    <w:basedOn w:val="a0"/>
    <w:rsid w:val="008235A6"/>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3">
    <w:name w:val="xl143"/>
    <w:basedOn w:val="a0"/>
    <w:rsid w:val="008235A6"/>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4">
    <w:name w:val="xl144"/>
    <w:basedOn w:val="a0"/>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5">
    <w:name w:val="xl145"/>
    <w:basedOn w:val="a0"/>
    <w:rsid w:val="008235A6"/>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6">
    <w:name w:val="xl146"/>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7">
    <w:name w:val="xl147"/>
    <w:basedOn w:val="a0"/>
    <w:rsid w:val="008235A6"/>
    <w:pPr>
      <w:pBdr>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8">
    <w:name w:val="xl148"/>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49">
    <w:name w:val="xl149"/>
    <w:basedOn w:val="a0"/>
    <w:rsid w:val="008235A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50">
    <w:name w:val="xl150"/>
    <w:basedOn w:val="a0"/>
    <w:rsid w:val="008235A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a0"/>
    <w:rsid w:val="008235A6"/>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2">
    <w:name w:val="xl152"/>
    <w:basedOn w:val="a0"/>
    <w:rsid w:val="008235A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3">
    <w:name w:val="xl153"/>
    <w:basedOn w:val="a0"/>
    <w:rsid w:val="008235A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4">
    <w:name w:val="xl154"/>
    <w:basedOn w:val="a0"/>
    <w:rsid w:val="008235A6"/>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5">
    <w:name w:val="xl155"/>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6">
    <w:name w:val="xl156"/>
    <w:basedOn w:val="a0"/>
    <w:rsid w:val="008235A6"/>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7">
    <w:name w:val="xl157"/>
    <w:basedOn w:val="a0"/>
    <w:rsid w:val="008235A6"/>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8">
    <w:name w:val="xl158"/>
    <w:basedOn w:val="a0"/>
    <w:rsid w:val="008235A6"/>
    <w:pPr>
      <w:pBdr>
        <w:left w:val="single" w:sz="8"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9">
    <w:name w:val="xl159"/>
    <w:basedOn w:val="a0"/>
    <w:rsid w:val="008235A6"/>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0">
    <w:name w:val="xl160"/>
    <w:basedOn w:val="a0"/>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1">
    <w:name w:val="xl161"/>
    <w:basedOn w:val="a0"/>
    <w:rsid w:val="008235A6"/>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2">
    <w:name w:val="xl162"/>
    <w:basedOn w:val="a0"/>
    <w:rsid w:val="008235A6"/>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3">
    <w:name w:val="xl163"/>
    <w:basedOn w:val="a0"/>
    <w:rsid w:val="008235A6"/>
    <w:pPr>
      <w:pBdr>
        <w:top w:val="single" w:sz="4" w:space="0" w:color="auto"/>
        <w:left w:val="single" w:sz="8" w:space="0" w:color="auto"/>
        <w:bottom w:val="single" w:sz="8"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4">
    <w:name w:val="xl164"/>
    <w:basedOn w:val="a0"/>
    <w:rsid w:val="008235A6"/>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5">
    <w:name w:val="xl165"/>
    <w:basedOn w:val="a0"/>
    <w:rsid w:val="008235A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6">
    <w:name w:val="xl166"/>
    <w:basedOn w:val="a0"/>
    <w:rsid w:val="008235A6"/>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7">
    <w:name w:val="xl167"/>
    <w:basedOn w:val="a0"/>
    <w:rsid w:val="008235A6"/>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8">
    <w:name w:val="xl168"/>
    <w:basedOn w:val="a0"/>
    <w:rsid w:val="008235A6"/>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9">
    <w:name w:val="xl169"/>
    <w:basedOn w:val="a0"/>
    <w:rsid w:val="008235A6"/>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170">
    <w:name w:val="xl170"/>
    <w:basedOn w:val="a0"/>
    <w:rsid w:val="008235A6"/>
    <w:pPr>
      <w:spacing w:before="100" w:beforeAutospacing="1" w:after="100" w:afterAutospacing="1" w:line="240" w:lineRule="auto"/>
      <w:jc w:val="right"/>
      <w:textAlignment w:val="top"/>
    </w:pPr>
    <w:rPr>
      <w:rFonts w:ascii="Times New Roman" w:eastAsia="Times New Roman" w:hAnsi="Times New Roman" w:cs="Times New Roman"/>
      <w:sz w:val="28"/>
      <w:szCs w:val="28"/>
    </w:rPr>
  </w:style>
  <w:style w:type="paragraph" w:customStyle="1" w:styleId="xl171">
    <w:name w:val="xl171"/>
    <w:basedOn w:val="a0"/>
    <w:rsid w:val="008235A6"/>
    <w:pPr>
      <w:spacing w:before="100" w:beforeAutospacing="1" w:after="100" w:afterAutospacing="1" w:line="240" w:lineRule="auto"/>
      <w:jc w:val="center"/>
    </w:pPr>
    <w:rPr>
      <w:rFonts w:ascii="Times New Roman" w:eastAsia="Times New Roman" w:hAnsi="Times New Roman" w:cs="Times New Roman"/>
      <w:b/>
      <w:bCs/>
      <w:sz w:val="34"/>
      <w:szCs w:val="34"/>
    </w:rPr>
  </w:style>
  <w:style w:type="paragraph" w:customStyle="1" w:styleId="xl172">
    <w:name w:val="xl172"/>
    <w:basedOn w:val="a0"/>
    <w:rsid w:val="008235A6"/>
    <w:pPr>
      <w:spacing w:before="100" w:beforeAutospacing="1" w:after="100" w:afterAutospacing="1" w:line="240" w:lineRule="auto"/>
      <w:jc w:val="center"/>
    </w:pPr>
    <w:rPr>
      <w:rFonts w:ascii="Times New Roman" w:eastAsia="Times New Roman" w:hAnsi="Times New Roman" w:cs="Times New Roman"/>
      <w:sz w:val="34"/>
      <w:szCs w:val="34"/>
    </w:rPr>
  </w:style>
  <w:style w:type="paragraph" w:customStyle="1" w:styleId="xl173">
    <w:name w:val="xl173"/>
    <w:basedOn w:val="a0"/>
    <w:rsid w:val="008235A6"/>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4">
    <w:name w:val="xl174"/>
    <w:basedOn w:val="a0"/>
    <w:rsid w:val="008235A6"/>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5">
    <w:name w:val="xl175"/>
    <w:basedOn w:val="a0"/>
    <w:rsid w:val="008235A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6">
    <w:name w:val="xl176"/>
    <w:basedOn w:val="a0"/>
    <w:rsid w:val="008235A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7">
    <w:name w:val="xl177"/>
    <w:basedOn w:val="a0"/>
    <w:rsid w:val="008235A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78">
    <w:name w:val="xl178"/>
    <w:basedOn w:val="a0"/>
    <w:rsid w:val="008235A6"/>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79">
    <w:name w:val="xl179"/>
    <w:basedOn w:val="a0"/>
    <w:rsid w:val="008235A6"/>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0">
    <w:name w:val="xl180"/>
    <w:basedOn w:val="a0"/>
    <w:rsid w:val="008235A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styleId="34">
    <w:name w:val="Body Text Indent 3"/>
    <w:basedOn w:val="a0"/>
    <w:link w:val="35"/>
    <w:uiPriority w:val="99"/>
    <w:rsid w:val="00A05839"/>
    <w:pPr>
      <w:spacing w:after="0" w:line="240" w:lineRule="auto"/>
      <w:ind w:firstLine="540"/>
      <w:jc w:val="both"/>
    </w:pPr>
    <w:rPr>
      <w:rFonts w:ascii="Times New Roman" w:eastAsia="Times New Roman" w:hAnsi="Times New Roman" w:cs="Times New Roman"/>
      <w:sz w:val="28"/>
      <w:szCs w:val="24"/>
    </w:rPr>
  </w:style>
  <w:style w:type="character" w:customStyle="1" w:styleId="35">
    <w:name w:val="Основной текст с отступом 3 Знак"/>
    <w:basedOn w:val="a1"/>
    <w:link w:val="34"/>
    <w:uiPriority w:val="99"/>
    <w:rsid w:val="00A05839"/>
    <w:rPr>
      <w:rFonts w:ascii="Times New Roman" w:eastAsia="Times New Roman" w:hAnsi="Times New Roman" w:cs="Times New Roman"/>
      <w:sz w:val="28"/>
      <w:szCs w:val="24"/>
    </w:rPr>
  </w:style>
  <w:style w:type="paragraph" w:styleId="36">
    <w:name w:val="Body Text 3"/>
    <w:basedOn w:val="a0"/>
    <w:link w:val="37"/>
    <w:uiPriority w:val="99"/>
    <w:rsid w:val="00A05839"/>
    <w:pPr>
      <w:spacing w:after="120" w:line="240" w:lineRule="auto"/>
    </w:pPr>
    <w:rPr>
      <w:rFonts w:ascii="Times New Roman" w:eastAsia="Times New Roman" w:hAnsi="Times New Roman" w:cs="Times New Roman"/>
      <w:sz w:val="16"/>
      <w:szCs w:val="16"/>
    </w:rPr>
  </w:style>
  <w:style w:type="character" w:customStyle="1" w:styleId="37">
    <w:name w:val="Основной текст 3 Знак"/>
    <w:basedOn w:val="a1"/>
    <w:link w:val="36"/>
    <w:uiPriority w:val="99"/>
    <w:rsid w:val="00A05839"/>
    <w:rPr>
      <w:rFonts w:ascii="Times New Roman" w:eastAsia="Times New Roman" w:hAnsi="Times New Roman" w:cs="Times New Roman"/>
      <w:sz w:val="16"/>
      <w:szCs w:val="16"/>
    </w:rPr>
  </w:style>
  <w:style w:type="paragraph" w:customStyle="1" w:styleId="s22">
    <w:name w:val="s_22"/>
    <w:basedOn w:val="a0"/>
    <w:rsid w:val="00A058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2">
    <w:name w:val="Знак"/>
    <w:basedOn w:val="a0"/>
    <w:rsid w:val="00487F7F"/>
    <w:pPr>
      <w:widowControl w:val="0"/>
      <w:tabs>
        <w:tab w:val="num" w:pos="1315"/>
      </w:tabs>
      <w:adjustRightInd w:val="0"/>
      <w:spacing w:after="160" w:line="240" w:lineRule="exact"/>
      <w:ind w:left="1315" w:hanging="180"/>
      <w:jc w:val="center"/>
    </w:pPr>
    <w:rPr>
      <w:rFonts w:ascii="Times New Roman" w:eastAsia="Times New Roman" w:hAnsi="Times New Roman" w:cs="Times New Roman"/>
      <w:b/>
      <w:i/>
      <w:sz w:val="28"/>
      <w:szCs w:val="20"/>
      <w:lang w:val="en-GB" w:eastAsia="en-US"/>
    </w:rPr>
  </w:style>
  <w:style w:type="paragraph" w:customStyle="1" w:styleId="text">
    <w:name w:val="text"/>
    <w:basedOn w:val="a0"/>
    <w:rsid w:val="00487F7F"/>
    <w:pPr>
      <w:spacing w:before="100" w:beforeAutospacing="1" w:after="100" w:afterAutospacing="1" w:line="240" w:lineRule="auto"/>
    </w:pPr>
    <w:rPr>
      <w:rFonts w:ascii="Times New Roman" w:eastAsia="Times New Roman" w:hAnsi="Times New Roman" w:cs="Times New Roman"/>
      <w:color w:val="000000"/>
    </w:rPr>
  </w:style>
  <w:style w:type="paragraph" w:customStyle="1" w:styleId="printj">
    <w:name w:val="printj"/>
    <w:basedOn w:val="a0"/>
    <w:rsid w:val="00487F7F"/>
    <w:pPr>
      <w:suppressAutoHyphens/>
      <w:spacing w:before="144" w:after="288" w:line="240" w:lineRule="auto"/>
      <w:jc w:val="both"/>
    </w:pPr>
    <w:rPr>
      <w:rFonts w:ascii="Times New Roman" w:eastAsia="Times New Roman" w:hAnsi="Times New Roman" w:cs="Times New Roman"/>
      <w:sz w:val="24"/>
      <w:szCs w:val="24"/>
      <w:lang w:eastAsia="ar-SA"/>
    </w:rPr>
  </w:style>
  <w:style w:type="character" w:customStyle="1" w:styleId="WW8Num1z1">
    <w:name w:val="WW8Num1z1"/>
    <w:rsid w:val="00487F7F"/>
  </w:style>
  <w:style w:type="character" w:customStyle="1" w:styleId="WW8Num1z3">
    <w:name w:val="WW8Num1z3"/>
    <w:rsid w:val="00487F7F"/>
  </w:style>
  <w:style w:type="character" w:customStyle="1" w:styleId="WW8Num1z4">
    <w:name w:val="WW8Num1z4"/>
    <w:rsid w:val="00487F7F"/>
  </w:style>
  <w:style w:type="character" w:customStyle="1" w:styleId="WW8Num1z5">
    <w:name w:val="WW8Num1z5"/>
    <w:rsid w:val="00487F7F"/>
  </w:style>
  <w:style w:type="character" w:customStyle="1" w:styleId="WW8Num1z6">
    <w:name w:val="WW8Num1z6"/>
    <w:rsid w:val="00487F7F"/>
  </w:style>
  <w:style w:type="character" w:customStyle="1" w:styleId="WW8Num1z7">
    <w:name w:val="WW8Num1z7"/>
    <w:rsid w:val="00487F7F"/>
  </w:style>
  <w:style w:type="character" w:customStyle="1" w:styleId="WW8Num1z8">
    <w:name w:val="WW8Num1z8"/>
    <w:rsid w:val="00487F7F"/>
  </w:style>
  <w:style w:type="character" w:customStyle="1" w:styleId="WW8Num2z1">
    <w:name w:val="WW8Num2z1"/>
    <w:rsid w:val="00487F7F"/>
  </w:style>
  <w:style w:type="character" w:customStyle="1" w:styleId="WW8Num2z2">
    <w:name w:val="WW8Num2z2"/>
    <w:rsid w:val="00487F7F"/>
  </w:style>
  <w:style w:type="character" w:customStyle="1" w:styleId="WW8Num2z3">
    <w:name w:val="WW8Num2z3"/>
    <w:rsid w:val="00487F7F"/>
  </w:style>
  <w:style w:type="character" w:customStyle="1" w:styleId="WW8Num2z4">
    <w:name w:val="WW8Num2z4"/>
    <w:rsid w:val="00487F7F"/>
  </w:style>
  <w:style w:type="character" w:customStyle="1" w:styleId="WW8Num2z5">
    <w:name w:val="WW8Num2z5"/>
    <w:rsid w:val="00487F7F"/>
  </w:style>
  <w:style w:type="character" w:customStyle="1" w:styleId="WW8Num2z6">
    <w:name w:val="WW8Num2z6"/>
    <w:rsid w:val="00487F7F"/>
  </w:style>
  <w:style w:type="character" w:customStyle="1" w:styleId="WW8Num2z7">
    <w:name w:val="WW8Num2z7"/>
    <w:rsid w:val="00487F7F"/>
  </w:style>
  <w:style w:type="character" w:customStyle="1" w:styleId="WW8Num2z8">
    <w:name w:val="WW8Num2z8"/>
    <w:rsid w:val="00487F7F"/>
  </w:style>
  <w:style w:type="character" w:customStyle="1" w:styleId="55">
    <w:name w:val="Основной шрифт абзаца5"/>
    <w:rsid w:val="00487F7F"/>
  </w:style>
  <w:style w:type="character" w:customStyle="1" w:styleId="42">
    <w:name w:val="Основной шрифт абзаца4"/>
    <w:rsid w:val="00487F7F"/>
  </w:style>
  <w:style w:type="character" w:customStyle="1" w:styleId="WW8Num5z1">
    <w:name w:val="WW8Num5z1"/>
    <w:rsid w:val="00487F7F"/>
  </w:style>
  <w:style w:type="character" w:customStyle="1" w:styleId="WW8Num5z3">
    <w:name w:val="WW8Num5z3"/>
    <w:rsid w:val="00487F7F"/>
  </w:style>
  <w:style w:type="character" w:customStyle="1" w:styleId="WW8Num5z4">
    <w:name w:val="WW8Num5z4"/>
    <w:rsid w:val="00487F7F"/>
  </w:style>
  <w:style w:type="character" w:customStyle="1" w:styleId="WW8Num5z5">
    <w:name w:val="WW8Num5z5"/>
    <w:rsid w:val="00487F7F"/>
  </w:style>
  <w:style w:type="character" w:customStyle="1" w:styleId="WW8Num5z6">
    <w:name w:val="WW8Num5z6"/>
    <w:rsid w:val="00487F7F"/>
  </w:style>
  <w:style w:type="character" w:customStyle="1" w:styleId="WW8Num5z7">
    <w:name w:val="WW8Num5z7"/>
    <w:rsid w:val="00487F7F"/>
  </w:style>
  <w:style w:type="character" w:customStyle="1" w:styleId="WW8Num5z8">
    <w:name w:val="WW8Num5z8"/>
    <w:rsid w:val="00487F7F"/>
  </w:style>
  <w:style w:type="character" w:customStyle="1" w:styleId="WW8Num6z4">
    <w:name w:val="WW8Num6z4"/>
    <w:rsid w:val="00487F7F"/>
  </w:style>
  <w:style w:type="character" w:customStyle="1" w:styleId="WW8Num6z5">
    <w:name w:val="WW8Num6z5"/>
    <w:rsid w:val="00487F7F"/>
  </w:style>
  <w:style w:type="character" w:customStyle="1" w:styleId="WW8Num6z6">
    <w:name w:val="WW8Num6z6"/>
    <w:rsid w:val="00487F7F"/>
  </w:style>
  <w:style w:type="character" w:customStyle="1" w:styleId="WW8Num6z7">
    <w:name w:val="WW8Num6z7"/>
    <w:rsid w:val="00487F7F"/>
  </w:style>
  <w:style w:type="character" w:customStyle="1" w:styleId="WW8Num6z8">
    <w:name w:val="WW8Num6z8"/>
    <w:rsid w:val="00487F7F"/>
  </w:style>
  <w:style w:type="character" w:customStyle="1" w:styleId="WW8Num7z2">
    <w:name w:val="WW8Num7z2"/>
    <w:rsid w:val="00487F7F"/>
  </w:style>
  <w:style w:type="character" w:customStyle="1" w:styleId="WW8Num7z3">
    <w:name w:val="WW8Num7z3"/>
    <w:rsid w:val="00487F7F"/>
  </w:style>
  <w:style w:type="character" w:customStyle="1" w:styleId="WW8Num7z4">
    <w:name w:val="WW8Num7z4"/>
    <w:rsid w:val="00487F7F"/>
  </w:style>
  <w:style w:type="character" w:customStyle="1" w:styleId="WW8Num7z5">
    <w:name w:val="WW8Num7z5"/>
    <w:rsid w:val="00487F7F"/>
  </w:style>
  <w:style w:type="character" w:customStyle="1" w:styleId="WW8Num7z6">
    <w:name w:val="WW8Num7z6"/>
    <w:rsid w:val="00487F7F"/>
  </w:style>
  <w:style w:type="character" w:customStyle="1" w:styleId="WW8Num7z7">
    <w:name w:val="WW8Num7z7"/>
    <w:rsid w:val="00487F7F"/>
  </w:style>
  <w:style w:type="character" w:customStyle="1" w:styleId="WW8Num7z8">
    <w:name w:val="WW8Num7z8"/>
    <w:rsid w:val="00487F7F"/>
  </w:style>
  <w:style w:type="character" w:customStyle="1" w:styleId="WW8Num8z4">
    <w:name w:val="WW8Num8z4"/>
    <w:rsid w:val="00487F7F"/>
  </w:style>
  <w:style w:type="character" w:customStyle="1" w:styleId="WW8Num8z5">
    <w:name w:val="WW8Num8z5"/>
    <w:rsid w:val="00487F7F"/>
  </w:style>
  <w:style w:type="character" w:customStyle="1" w:styleId="WW8Num8z6">
    <w:name w:val="WW8Num8z6"/>
    <w:rsid w:val="00487F7F"/>
  </w:style>
  <w:style w:type="character" w:customStyle="1" w:styleId="WW8Num8z7">
    <w:name w:val="WW8Num8z7"/>
    <w:rsid w:val="00487F7F"/>
  </w:style>
  <w:style w:type="character" w:customStyle="1" w:styleId="WW8Num8z8">
    <w:name w:val="WW8Num8z8"/>
    <w:rsid w:val="00487F7F"/>
  </w:style>
  <w:style w:type="character" w:customStyle="1" w:styleId="WW8Num10z3">
    <w:name w:val="WW8Num10z3"/>
    <w:rsid w:val="00487F7F"/>
  </w:style>
  <w:style w:type="character" w:customStyle="1" w:styleId="WW8Num10z4">
    <w:name w:val="WW8Num10z4"/>
    <w:rsid w:val="00487F7F"/>
  </w:style>
  <w:style w:type="character" w:customStyle="1" w:styleId="WW8Num10z5">
    <w:name w:val="WW8Num10z5"/>
    <w:rsid w:val="00487F7F"/>
  </w:style>
  <w:style w:type="character" w:customStyle="1" w:styleId="WW8Num10z6">
    <w:name w:val="WW8Num10z6"/>
    <w:rsid w:val="00487F7F"/>
  </w:style>
  <w:style w:type="character" w:customStyle="1" w:styleId="WW8Num10z7">
    <w:name w:val="WW8Num10z7"/>
    <w:rsid w:val="00487F7F"/>
  </w:style>
  <w:style w:type="character" w:customStyle="1" w:styleId="WW8Num10z8">
    <w:name w:val="WW8Num10z8"/>
    <w:rsid w:val="00487F7F"/>
  </w:style>
  <w:style w:type="character" w:customStyle="1" w:styleId="38">
    <w:name w:val="Основной шрифт абзаца3"/>
    <w:rsid w:val="00487F7F"/>
  </w:style>
  <w:style w:type="character" w:customStyle="1" w:styleId="afffffff3">
    <w:name w:val="Без интервала Знак"/>
    <w:rsid w:val="00487F7F"/>
    <w:rPr>
      <w:rFonts w:ascii="Calibri" w:hAnsi="Calibri"/>
      <w:sz w:val="22"/>
      <w:lang w:val="ru-RU" w:eastAsia="ar-SA" w:bidi="ar-SA"/>
    </w:rPr>
  </w:style>
  <w:style w:type="character" w:customStyle="1" w:styleId="120">
    <w:name w:val="Основной шрифт абзаца12"/>
    <w:rsid w:val="00487F7F"/>
  </w:style>
  <w:style w:type="character" w:customStyle="1" w:styleId="afffffff4">
    <w:name w:val="Öâåòîâîå âûäåëåíèå"/>
    <w:rsid w:val="00487F7F"/>
    <w:rPr>
      <w:b/>
      <w:color w:val="26282F"/>
      <w:sz w:val="26"/>
    </w:rPr>
  </w:style>
  <w:style w:type="character" w:customStyle="1" w:styleId="FontStyle11">
    <w:name w:val="Font Style11"/>
    <w:rsid w:val="00487F7F"/>
    <w:rPr>
      <w:rFonts w:ascii="Times New Roman" w:hAnsi="Times New Roman"/>
      <w:sz w:val="26"/>
    </w:rPr>
  </w:style>
  <w:style w:type="character" w:customStyle="1" w:styleId="2f5">
    <w:name w:val="Основной шрифт абзаца2"/>
    <w:rsid w:val="00487F7F"/>
  </w:style>
  <w:style w:type="character" w:customStyle="1" w:styleId="afffffff5">
    <w:name w:val="Символ нумерации"/>
    <w:qFormat/>
    <w:rsid w:val="00487F7F"/>
  </w:style>
  <w:style w:type="paragraph" w:customStyle="1" w:styleId="43">
    <w:name w:val="Название4"/>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44">
    <w:name w:val="Указатель4"/>
    <w:basedOn w:val="a0"/>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39">
    <w:name w:val="Название3"/>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3a">
    <w:name w:val="Указатель3"/>
    <w:basedOn w:val="a0"/>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2f6">
    <w:name w:val="Название2"/>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2f7">
    <w:name w:val="Указатель2"/>
    <w:basedOn w:val="a0"/>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112">
    <w:name w:val="Заголовок 11"/>
    <w:basedOn w:val="a0"/>
    <w:next w:val="a0"/>
    <w:qFormat/>
    <w:rsid w:val="00487F7F"/>
    <w:pPr>
      <w:widowControl w:val="0"/>
      <w:suppressAutoHyphens/>
      <w:spacing w:before="108" w:after="108" w:line="240" w:lineRule="auto"/>
      <w:jc w:val="center"/>
    </w:pPr>
    <w:rPr>
      <w:rFonts w:ascii="Times New Roman" w:eastAsia="Times New Roman" w:hAnsi="Times New Roman" w:cs="Times New Roman"/>
      <w:b/>
      <w:bCs/>
      <w:color w:val="26282F"/>
      <w:kern w:val="1"/>
      <w:sz w:val="24"/>
      <w:szCs w:val="24"/>
      <w:lang w:eastAsia="ar-SA"/>
    </w:rPr>
  </w:style>
  <w:style w:type="paragraph" w:customStyle="1" w:styleId="u">
    <w:name w:val="u"/>
    <w:basedOn w:val="a0"/>
    <w:rsid w:val="00487F7F"/>
    <w:pPr>
      <w:suppressAutoHyphens/>
      <w:spacing w:after="0" w:line="240" w:lineRule="auto"/>
      <w:ind w:firstLine="435"/>
      <w:jc w:val="both"/>
    </w:pPr>
    <w:rPr>
      <w:rFonts w:ascii="Times New Roman" w:eastAsia="Times New Roman" w:hAnsi="Times New Roman" w:cs="Times New Roman"/>
      <w:sz w:val="24"/>
      <w:szCs w:val="24"/>
      <w:lang w:eastAsia="ar-SA"/>
    </w:rPr>
  </w:style>
  <w:style w:type="paragraph" w:customStyle="1" w:styleId="Style4">
    <w:name w:val="Style4"/>
    <w:basedOn w:val="a0"/>
    <w:rsid w:val="00487F7F"/>
    <w:pPr>
      <w:widowControl w:val="0"/>
      <w:suppressAutoHyphens/>
      <w:autoSpaceDE w:val="0"/>
      <w:spacing w:after="0" w:line="326" w:lineRule="exact"/>
    </w:pPr>
    <w:rPr>
      <w:rFonts w:ascii="Times New Roman" w:eastAsia="Times New Roman" w:hAnsi="Times New Roman" w:cs="Times New Roman"/>
      <w:sz w:val="24"/>
      <w:szCs w:val="24"/>
      <w:lang w:eastAsia="ar-SA"/>
    </w:rPr>
  </w:style>
  <w:style w:type="paragraph" w:customStyle="1" w:styleId="Iauiue">
    <w:name w:val="Iau?iue"/>
    <w:rsid w:val="00487F7F"/>
    <w:pPr>
      <w:suppressAutoHyphens/>
      <w:spacing w:after="0" w:line="100" w:lineRule="atLeast"/>
    </w:pPr>
    <w:rPr>
      <w:rFonts w:ascii="Times New Roman" w:eastAsia="Times New Roman" w:hAnsi="Times New Roman" w:cs="Times New Roman"/>
      <w:kern w:val="1"/>
      <w:sz w:val="20"/>
      <w:szCs w:val="20"/>
      <w:lang w:val="en-US" w:eastAsia="ar-SA"/>
    </w:rPr>
  </w:style>
  <w:style w:type="paragraph" w:customStyle="1" w:styleId="1f7">
    <w:name w:val="Название1"/>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afffffff6">
    <w:name w:val="Нормальный"/>
    <w:rsid w:val="00487F7F"/>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styleId="afffffff7">
    <w:name w:val="line number"/>
    <w:uiPriority w:val="99"/>
    <w:unhideWhenUsed/>
    <w:rsid w:val="00487F7F"/>
    <w:rPr>
      <w:rFonts w:cs="Times New Roman"/>
    </w:rPr>
  </w:style>
  <w:style w:type="paragraph" w:customStyle="1" w:styleId="afffffff8">
    <w:name w:val="Базовый"/>
    <w:rsid w:val="00487F7F"/>
    <w:pPr>
      <w:widowControl w:val="0"/>
      <w:tabs>
        <w:tab w:val="left" w:pos="706"/>
      </w:tabs>
      <w:suppressAutoHyphens/>
      <w:spacing w:after="0" w:line="240" w:lineRule="auto"/>
    </w:pPr>
    <w:rPr>
      <w:rFonts w:ascii="Times New Roman" w:eastAsia="Times New Roman" w:hAnsi="Times New Roman" w:cs="Tahoma"/>
      <w:sz w:val="24"/>
      <w:szCs w:val="24"/>
    </w:rPr>
  </w:style>
  <w:style w:type="paragraph" w:customStyle="1" w:styleId="font5">
    <w:name w:val="font5"/>
    <w:basedOn w:val="a0"/>
    <w:rsid w:val="00487F7F"/>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2">
    <w:name w:val="xl22"/>
    <w:basedOn w:val="a0"/>
    <w:rsid w:val="00487F7F"/>
    <w:pPr>
      <w:spacing w:before="100" w:beforeAutospacing="1" w:after="100" w:afterAutospacing="1" w:line="240" w:lineRule="auto"/>
      <w:jc w:val="both"/>
    </w:pPr>
    <w:rPr>
      <w:rFonts w:ascii="Times New Roman" w:eastAsia="Times New Roman" w:hAnsi="Times New Roman" w:cs="Times New Roman"/>
      <w:sz w:val="16"/>
      <w:szCs w:val="16"/>
    </w:rPr>
  </w:style>
  <w:style w:type="paragraph" w:customStyle="1" w:styleId="xl23">
    <w:name w:val="xl23"/>
    <w:basedOn w:val="a0"/>
    <w:rsid w:val="00487F7F"/>
    <w:pP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24">
    <w:name w:val="xl24"/>
    <w:basedOn w:val="a0"/>
    <w:rsid w:val="00487F7F"/>
    <w:pPr>
      <w:spacing w:before="100" w:beforeAutospacing="1" w:after="100" w:afterAutospacing="1" w:line="240" w:lineRule="auto"/>
      <w:jc w:val="both"/>
      <w:textAlignment w:val="top"/>
    </w:pPr>
    <w:rPr>
      <w:rFonts w:ascii="Times New Roman" w:eastAsia="Times New Roman" w:hAnsi="Times New Roman" w:cs="Times New Roman"/>
      <w:sz w:val="28"/>
      <w:szCs w:val="28"/>
    </w:rPr>
  </w:style>
  <w:style w:type="paragraph" w:customStyle="1" w:styleId="xl25">
    <w:name w:val="xl25"/>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6">
    <w:name w:val="xl26"/>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7">
    <w:name w:val="xl27"/>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28">
    <w:name w:val="xl28"/>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30">
    <w:name w:val="xl30"/>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31">
    <w:name w:val="xl31"/>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2">
    <w:name w:val="xl32"/>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3">
    <w:name w:val="xl33"/>
    <w:basedOn w:val="a0"/>
    <w:rsid w:val="00487F7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4">
    <w:name w:val="xl34"/>
    <w:basedOn w:val="a0"/>
    <w:rsid w:val="00487F7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
    <w:name w:val="xl35"/>
    <w:basedOn w:val="a0"/>
    <w:rsid w:val="00487F7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6">
    <w:name w:val="xl36"/>
    <w:basedOn w:val="a0"/>
    <w:rsid w:val="00487F7F"/>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7">
    <w:name w:val="xl37"/>
    <w:basedOn w:val="a0"/>
    <w:rsid w:val="00487F7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8">
    <w:name w:val="xl38"/>
    <w:basedOn w:val="a0"/>
    <w:rsid w:val="00487F7F"/>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9">
    <w:name w:val="xl39"/>
    <w:basedOn w:val="a0"/>
    <w:rsid w:val="00487F7F"/>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0">
    <w:name w:val="xl40"/>
    <w:basedOn w:val="a0"/>
    <w:rsid w:val="00487F7F"/>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1">
    <w:name w:val="xl41"/>
    <w:basedOn w:val="a0"/>
    <w:rsid w:val="00487F7F"/>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2">
    <w:name w:val="xl42"/>
    <w:basedOn w:val="a0"/>
    <w:rsid w:val="00487F7F"/>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3">
    <w:name w:val="xl43"/>
    <w:basedOn w:val="a0"/>
    <w:rsid w:val="00487F7F"/>
    <w:pP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4">
    <w:name w:val="xl44"/>
    <w:basedOn w:val="a0"/>
    <w:rsid w:val="00487F7F"/>
    <w:pP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5">
    <w:name w:val="xl45"/>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6">
    <w:name w:val="xl46"/>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47">
    <w:name w:val="xl47"/>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48">
    <w:name w:val="xl48"/>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9">
    <w:name w:val="xl49"/>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0">
    <w:name w:val="xl50"/>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1">
    <w:name w:val="xl51"/>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2">
    <w:name w:val="xl52"/>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styleId="afffffff9">
    <w:name w:val="Plain Text"/>
    <w:basedOn w:val="a0"/>
    <w:link w:val="afffffffa"/>
    <w:rsid w:val="0006397C"/>
    <w:pPr>
      <w:spacing w:after="0" w:line="240" w:lineRule="auto"/>
    </w:pPr>
    <w:rPr>
      <w:rFonts w:ascii="Courier New" w:eastAsia="Times New Roman" w:hAnsi="Courier New" w:cs="Times New Roman"/>
      <w:sz w:val="20"/>
      <w:szCs w:val="20"/>
    </w:rPr>
  </w:style>
  <w:style w:type="character" w:customStyle="1" w:styleId="afffffffa">
    <w:name w:val="Текст Знак"/>
    <w:basedOn w:val="a1"/>
    <w:link w:val="afffffff9"/>
    <w:rsid w:val="0006397C"/>
    <w:rPr>
      <w:rFonts w:ascii="Courier New" w:eastAsia="Times New Roman" w:hAnsi="Courier New" w:cs="Times New Roman"/>
      <w:sz w:val="20"/>
      <w:szCs w:val="20"/>
    </w:rPr>
  </w:style>
  <w:style w:type="paragraph" w:customStyle="1" w:styleId="1f8">
    <w:name w:val="Знак1 Знак Знак Знак"/>
    <w:basedOn w:val="a0"/>
    <w:rsid w:val="0006397C"/>
    <w:pPr>
      <w:spacing w:after="160" w:line="240" w:lineRule="exact"/>
    </w:pPr>
    <w:rPr>
      <w:rFonts w:ascii="Verdana" w:eastAsia="Times New Roman" w:hAnsi="Verdana" w:cs="Times New Roman"/>
      <w:sz w:val="20"/>
      <w:szCs w:val="20"/>
      <w:lang w:val="en-US" w:eastAsia="en-US"/>
    </w:rPr>
  </w:style>
  <w:style w:type="paragraph" w:customStyle="1" w:styleId="afffffffb">
    <w:name w:val="Знак"/>
    <w:basedOn w:val="a0"/>
    <w:rsid w:val="00D96937"/>
    <w:pPr>
      <w:spacing w:before="100" w:beforeAutospacing="1" w:after="100" w:afterAutospacing="1" w:line="240" w:lineRule="auto"/>
      <w:ind w:firstLine="567"/>
      <w:jc w:val="both"/>
    </w:pPr>
    <w:rPr>
      <w:rFonts w:ascii="Tahoma" w:eastAsia="Times New Roman" w:hAnsi="Tahoma" w:cs="Times New Roman"/>
      <w:b/>
      <w:bCs/>
      <w:i/>
      <w:iCs/>
      <w:sz w:val="24"/>
      <w:szCs w:val="24"/>
      <w:lang w:val="en-US" w:eastAsia="en-US"/>
    </w:rPr>
  </w:style>
  <w:style w:type="character" w:customStyle="1" w:styleId="3b">
    <w:name w:val="Основной текст (3)_"/>
    <w:basedOn w:val="a1"/>
    <w:uiPriority w:val="99"/>
    <w:rsid w:val="00E15695"/>
    <w:rPr>
      <w:rFonts w:ascii="Times New Roman" w:eastAsia="Times New Roman" w:hAnsi="Times New Roman" w:cs="Times New Roman"/>
      <w:b/>
      <w:bCs/>
      <w:i w:val="0"/>
      <w:iCs w:val="0"/>
      <w:smallCaps w:val="0"/>
      <w:strike w:val="0"/>
      <w:sz w:val="26"/>
      <w:szCs w:val="26"/>
      <w:u w:val="none"/>
    </w:rPr>
  </w:style>
  <w:style w:type="character" w:customStyle="1" w:styleId="news-pagenavigationicon">
    <w:name w:val="news-page__navigation_icon"/>
    <w:rsid w:val="00864178"/>
  </w:style>
  <w:style w:type="paragraph" w:customStyle="1" w:styleId="consplusnonformat0">
    <w:name w:val="consplusnonformat"/>
    <w:basedOn w:val="a0"/>
    <w:rsid w:val="004C1B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
    <w:name w:val="p5"/>
    <w:basedOn w:val="a0"/>
    <w:rsid w:val="00FB38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AA">
    <w:name w:val="! AAA !"/>
    <w:rsid w:val="00FF1DF4"/>
    <w:pPr>
      <w:spacing w:after="120" w:line="240" w:lineRule="auto"/>
      <w:jc w:val="both"/>
    </w:pPr>
    <w:rPr>
      <w:rFonts w:ascii="Times New Roman" w:eastAsia="Times New Roman" w:hAnsi="Times New Roman" w:cs="Times New Roman"/>
      <w:color w:val="0000FF"/>
      <w:sz w:val="24"/>
      <w:szCs w:val="24"/>
    </w:rPr>
  </w:style>
  <w:style w:type="character" w:customStyle="1" w:styleId="101">
    <w:name w:val="Стиль 10пт"/>
    <w:rsid w:val="00FF1DF4"/>
    <w:rPr>
      <w:sz w:val="24"/>
    </w:rPr>
  </w:style>
  <w:style w:type="paragraph" w:customStyle="1" w:styleId="afffffffc">
    <w:name w:val="Вертикальный отступ"/>
    <w:basedOn w:val="a0"/>
    <w:rsid w:val="00FF1DF4"/>
    <w:pPr>
      <w:spacing w:after="0" w:line="240" w:lineRule="auto"/>
      <w:jc w:val="center"/>
    </w:pPr>
    <w:rPr>
      <w:rFonts w:ascii="Times New Roman" w:eastAsia="Times New Roman" w:hAnsi="Times New Roman" w:cs="Times New Roman"/>
      <w:sz w:val="28"/>
      <w:szCs w:val="20"/>
      <w:lang w:val="en-US"/>
    </w:rPr>
  </w:style>
  <w:style w:type="paragraph" w:customStyle="1" w:styleId="afffffffd">
    <w:name w:val="Интерфейс"/>
    <w:basedOn w:val="a0"/>
    <w:next w:val="a0"/>
    <w:rsid w:val="00FF1DF4"/>
    <w:pPr>
      <w:widowControl w:val="0"/>
      <w:autoSpaceDE w:val="0"/>
      <w:autoSpaceDN w:val="0"/>
      <w:adjustRightInd w:val="0"/>
      <w:spacing w:after="0" w:line="240" w:lineRule="auto"/>
      <w:ind w:firstLine="720"/>
      <w:jc w:val="both"/>
    </w:pPr>
    <w:rPr>
      <w:rFonts w:ascii="Arial" w:eastAsia="Times New Roman" w:hAnsi="Arial" w:cs="Arial"/>
      <w:color w:val="EBE9ED"/>
    </w:rPr>
  </w:style>
  <w:style w:type="character" w:styleId="afffffffe">
    <w:name w:val="annotation reference"/>
    <w:rsid w:val="00FF1DF4"/>
    <w:rPr>
      <w:sz w:val="16"/>
      <w:szCs w:val="16"/>
    </w:rPr>
  </w:style>
  <w:style w:type="paragraph" w:styleId="affffffff">
    <w:name w:val="annotation text"/>
    <w:basedOn w:val="a0"/>
    <w:link w:val="affffffff0"/>
    <w:rsid w:val="00FF1DF4"/>
    <w:pPr>
      <w:spacing w:after="0" w:line="240" w:lineRule="auto"/>
    </w:pPr>
    <w:rPr>
      <w:rFonts w:ascii="Times New Roman" w:eastAsia="Times New Roman" w:hAnsi="Times New Roman" w:cs="Times New Roman"/>
      <w:sz w:val="20"/>
      <w:szCs w:val="20"/>
    </w:rPr>
  </w:style>
  <w:style w:type="character" w:customStyle="1" w:styleId="affffffff0">
    <w:name w:val="Текст примечания Знак"/>
    <w:basedOn w:val="a1"/>
    <w:link w:val="affffffff"/>
    <w:rsid w:val="00FF1DF4"/>
    <w:rPr>
      <w:rFonts w:ascii="Times New Roman" w:eastAsia="Times New Roman" w:hAnsi="Times New Roman" w:cs="Times New Roman"/>
      <w:sz w:val="20"/>
      <w:szCs w:val="20"/>
    </w:rPr>
  </w:style>
  <w:style w:type="paragraph" w:styleId="affffffff1">
    <w:name w:val="annotation subject"/>
    <w:basedOn w:val="affffffff"/>
    <w:next w:val="affffffff"/>
    <w:link w:val="affffffff2"/>
    <w:uiPriority w:val="99"/>
    <w:semiHidden/>
    <w:rsid w:val="00FF1DF4"/>
    <w:rPr>
      <w:b/>
      <w:bCs/>
    </w:rPr>
  </w:style>
  <w:style w:type="character" w:customStyle="1" w:styleId="affffffff2">
    <w:name w:val="Тема примечания Знак"/>
    <w:basedOn w:val="affffffff0"/>
    <w:link w:val="affffffff1"/>
    <w:uiPriority w:val="99"/>
    <w:semiHidden/>
    <w:rsid w:val="00FF1DF4"/>
    <w:rPr>
      <w:rFonts w:ascii="Times New Roman" w:eastAsia="Times New Roman" w:hAnsi="Times New Roman" w:cs="Times New Roman"/>
      <w:b/>
      <w:bCs/>
      <w:sz w:val="20"/>
      <w:szCs w:val="20"/>
    </w:rPr>
  </w:style>
  <w:style w:type="paragraph" w:customStyle="1" w:styleId="xl181">
    <w:name w:val="xl181"/>
    <w:basedOn w:val="a0"/>
    <w:rsid w:val="00D472FE"/>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2">
    <w:name w:val="xl182"/>
    <w:basedOn w:val="a0"/>
    <w:rsid w:val="00D472FE"/>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3">
    <w:name w:val="xl183"/>
    <w:basedOn w:val="a0"/>
    <w:rsid w:val="00D472F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4">
    <w:name w:val="xl184"/>
    <w:basedOn w:val="a0"/>
    <w:rsid w:val="00D472F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5">
    <w:name w:val="xl185"/>
    <w:basedOn w:val="a0"/>
    <w:rsid w:val="00D472FE"/>
    <w:pPr>
      <w:pBdr>
        <w:top w:val="single" w:sz="8" w:space="0" w:color="auto"/>
        <w:left w:val="single" w:sz="8"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86">
    <w:name w:val="xl186"/>
    <w:basedOn w:val="a0"/>
    <w:rsid w:val="00D472FE"/>
    <w:pPr>
      <w:pBdr>
        <w:top w:val="single" w:sz="8" w:space="0" w:color="auto"/>
        <w:left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87">
    <w:name w:val="xl187"/>
    <w:basedOn w:val="a0"/>
    <w:rsid w:val="00D472FE"/>
    <w:pPr>
      <w:pBdr>
        <w:top w:val="single" w:sz="8" w:space="0" w:color="auto"/>
        <w:left w:val="single" w:sz="8"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88">
    <w:name w:val="xl188"/>
    <w:basedOn w:val="a0"/>
    <w:rsid w:val="00D472FE"/>
    <w:pPr>
      <w:pBdr>
        <w:top w:val="single" w:sz="8" w:space="0" w:color="auto"/>
        <w:left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89">
    <w:name w:val="xl189"/>
    <w:basedOn w:val="a0"/>
    <w:rsid w:val="00D472FE"/>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0">
    <w:name w:val="xl190"/>
    <w:basedOn w:val="a0"/>
    <w:rsid w:val="00D472FE"/>
    <w:pPr>
      <w:pBdr>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1">
    <w:name w:val="xl191"/>
    <w:basedOn w:val="a0"/>
    <w:rsid w:val="00D472FE"/>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2">
    <w:name w:val="xl192"/>
    <w:basedOn w:val="a0"/>
    <w:rsid w:val="00D472FE"/>
    <w:pPr>
      <w:pBdr>
        <w:top w:val="single" w:sz="4" w:space="0" w:color="auto"/>
        <w:left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3">
    <w:name w:val="xl193"/>
    <w:basedOn w:val="a0"/>
    <w:rsid w:val="00D472FE"/>
    <w:pPr>
      <w:pBdr>
        <w:left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4">
    <w:name w:val="xl194"/>
    <w:basedOn w:val="a0"/>
    <w:rsid w:val="00D472FE"/>
    <w:pPr>
      <w:pBdr>
        <w:left w:val="single" w:sz="4" w:space="0" w:color="auto"/>
        <w:bottom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5">
    <w:name w:val="xl195"/>
    <w:basedOn w:val="a0"/>
    <w:rsid w:val="00D472F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6">
    <w:name w:val="xl196"/>
    <w:basedOn w:val="a0"/>
    <w:rsid w:val="00D472FE"/>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7">
    <w:name w:val="xl197"/>
    <w:basedOn w:val="a0"/>
    <w:rsid w:val="00D472FE"/>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98">
    <w:name w:val="xl198"/>
    <w:basedOn w:val="a0"/>
    <w:rsid w:val="00D472FE"/>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99">
    <w:name w:val="xl199"/>
    <w:basedOn w:val="a0"/>
    <w:rsid w:val="00D472FE"/>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200">
    <w:name w:val="xl200"/>
    <w:basedOn w:val="a0"/>
    <w:rsid w:val="00D4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1">
    <w:name w:val="xl201"/>
    <w:basedOn w:val="a0"/>
    <w:rsid w:val="00D472FE"/>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2">
    <w:name w:val="xl202"/>
    <w:basedOn w:val="a0"/>
    <w:rsid w:val="00D472FE"/>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3">
    <w:name w:val="xl203"/>
    <w:basedOn w:val="a0"/>
    <w:rsid w:val="00D472F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4">
    <w:name w:val="xl204"/>
    <w:basedOn w:val="a0"/>
    <w:rsid w:val="00D4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5">
    <w:name w:val="xl205"/>
    <w:basedOn w:val="a0"/>
    <w:rsid w:val="00D472F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6">
    <w:name w:val="xl206"/>
    <w:basedOn w:val="a0"/>
    <w:rsid w:val="00D472FE"/>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7">
    <w:name w:val="xl207"/>
    <w:basedOn w:val="a0"/>
    <w:rsid w:val="00D472F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8">
    <w:name w:val="xl208"/>
    <w:basedOn w:val="a0"/>
    <w:rsid w:val="00D472FE"/>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9">
    <w:name w:val="xl209"/>
    <w:basedOn w:val="a0"/>
    <w:rsid w:val="00D472FE"/>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210">
    <w:name w:val="xl210"/>
    <w:basedOn w:val="a0"/>
    <w:rsid w:val="00D472F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5">
    <w:name w:val="Основной текст (4)_"/>
    <w:link w:val="46"/>
    <w:uiPriority w:val="99"/>
    <w:locked/>
    <w:rsid w:val="008F3376"/>
    <w:rPr>
      <w:b/>
      <w:bCs/>
      <w:spacing w:val="11"/>
      <w:sz w:val="23"/>
      <w:szCs w:val="23"/>
      <w:shd w:val="clear" w:color="auto" w:fill="FFFFFF"/>
    </w:rPr>
  </w:style>
  <w:style w:type="paragraph" w:customStyle="1" w:styleId="46">
    <w:name w:val="Основной текст (4)"/>
    <w:basedOn w:val="a0"/>
    <w:link w:val="45"/>
    <w:uiPriority w:val="99"/>
    <w:rsid w:val="008F3376"/>
    <w:pPr>
      <w:widowControl w:val="0"/>
      <w:shd w:val="clear" w:color="auto" w:fill="FFFFFF"/>
      <w:spacing w:before="420" w:after="420" w:line="317" w:lineRule="exact"/>
    </w:pPr>
    <w:rPr>
      <w:b/>
      <w:bCs/>
      <w:spacing w:val="11"/>
      <w:sz w:val="23"/>
      <w:szCs w:val="23"/>
    </w:rPr>
  </w:style>
  <w:style w:type="table" w:customStyle="1" w:styleId="2f8">
    <w:name w:val="Сетка таблицы2"/>
    <w:basedOn w:val="a2"/>
    <w:next w:val="af0"/>
    <w:uiPriority w:val="59"/>
    <w:rsid w:val="00AD21EF"/>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c">
    <w:name w:val="Сетка таблицы3"/>
    <w:basedOn w:val="a2"/>
    <w:next w:val="af0"/>
    <w:uiPriority w:val="59"/>
    <w:rsid w:val="00AD21EF"/>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65">
    <w:name w:val="Основной текст (6)_"/>
    <w:basedOn w:val="a1"/>
    <w:uiPriority w:val="99"/>
    <w:locked/>
    <w:rsid w:val="00301BC5"/>
    <w:rPr>
      <w:rFonts w:ascii="Impact" w:hAnsi="Impact" w:cs="Impact"/>
      <w:sz w:val="21"/>
      <w:szCs w:val="21"/>
      <w:shd w:val="clear" w:color="auto" w:fill="FFFFFF"/>
    </w:rPr>
  </w:style>
  <w:style w:type="paragraph" w:customStyle="1" w:styleId="72">
    <w:name w:val="Основной текст (7)"/>
    <w:basedOn w:val="a0"/>
    <w:uiPriority w:val="99"/>
    <w:rsid w:val="00301BC5"/>
    <w:pPr>
      <w:widowControl w:val="0"/>
      <w:shd w:val="clear" w:color="auto" w:fill="FFFFFF"/>
      <w:spacing w:after="0" w:line="240" w:lineRule="atLeast"/>
    </w:pPr>
    <w:rPr>
      <w:rFonts w:ascii="Arial Unicode MS" w:eastAsia="Arial Unicode MS" w:hAnsi="Times New Roman" w:cs="Arial Unicode MS"/>
      <w:spacing w:val="-3"/>
      <w:sz w:val="10"/>
      <w:szCs w:val="10"/>
      <w:lang w:val="en-US" w:eastAsia="en-US"/>
    </w:rPr>
  </w:style>
  <w:style w:type="paragraph" w:customStyle="1" w:styleId="mb25">
    <w:name w:val="mb25"/>
    <w:basedOn w:val="a0"/>
    <w:rsid w:val="00AC60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satz-Standardschriftart">
    <w:name w:val="Absatz-Standardschriftart"/>
    <w:rsid w:val="00DF2BE4"/>
  </w:style>
  <w:style w:type="character" w:customStyle="1" w:styleId="WW-Absatz-Standardschriftart">
    <w:name w:val="WW-Absatz-Standardschriftart"/>
    <w:rsid w:val="00DF2BE4"/>
  </w:style>
  <w:style w:type="character" w:customStyle="1" w:styleId="WW-Absatz-Standardschriftart1">
    <w:name w:val="WW-Absatz-Standardschriftart1"/>
    <w:rsid w:val="00DF2BE4"/>
  </w:style>
  <w:style w:type="character" w:customStyle="1" w:styleId="WW-Absatz-Standardschriftart11">
    <w:name w:val="WW-Absatz-Standardschriftart11"/>
    <w:rsid w:val="00DF2BE4"/>
  </w:style>
  <w:style w:type="character" w:customStyle="1" w:styleId="WW-Absatz-Standardschriftart111">
    <w:name w:val="WW-Absatz-Standardschriftart111"/>
    <w:rsid w:val="00DF2BE4"/>
  </w:style>
  <w:style w:type="paragraph" w:customStyle="1" w:styleId="Iiiaeuiueoaaeeoa">
    <w:name w:val="Ii?iaeuiue (oaaeeoa)"/>
    <w:basedOn w:val="a0"/>
    <w:next w:val="a0"/>
    <w:rsid w:val="00DF2BE4"/>
    <w:pPr>
      <w:suppressAutoHyphens/>
      <w:spacing w:after="0" w:line="240" w:lineRule="auto"/>
    </w:pPr>
    <w:rPr>
      <w:rFonts w:ascii="Times New Roman" w:eastAsia="Times New Roman" w:hAnsi="Times New Roman" w:cs="Times New Roman"/>
      <w:sz w:val="24"/>
      <w:szCs w:val="24"/>
      <w:lang w:eastAsia="ar-SA"/>
    </w:rPr>
  </w:style>
  <w:style w:type="paragraph" w:customStyle="1" w:styleId="Standard">
    <w:name w:val="Standard"/>
    <w:qFormat/>
    <w:rsid w:val="00DF2BE4"/>
    <w:pPr>
      <w:widowControl w:val="0"/>
      <w:suppressAutoHyphens/>
      <w:autoSpaceDN w:val="0"/>
      <w:spacing w:after="0" w:line="240" w:lineRule="auto"/>
      <w:ind w:firstLine="720"/>
      <w:jc w:val="both"/>
      <w:textAlignment w:val="baseline"/>
    </w:pPr>
    <w:rPr>
      <w:rFonts w:ascii="Arial" w:eastAsia="Times New Roman" w:hAnsi="Arial" w:cs="Arial"/>
      <w:kern w:val="3"/>
      <w:sz w:val="24"/>
      <w:szCs w:val="24"/>
    </w:rPr>
  </w:style>
  <w:style w:type="character" w:customStyle="1" w:styleId="msonormal0">
    <w:name w:val="msonormal"/>
    <w:basedOn w:val="a1"/>
    <w:uiPriority w:val="99"/>
    <w:rsid w:val="00DF2BE4"/>
  </w:style>
  <w:style w:type="character" w:customStyle="1" w:styleId="1f9">
    <w:name w:val="Верхний колонтитул Знак1"/>
    <w:basedOn w:val="a1"/>
    <w:uiPriority w:val="99"/>
    <w:rsid w:val="00367EC6"/>
    <w:rPr>
      <w:sz w:val="24"/>
      <w:szCs w:val="24"/>
    </w:rPr>
  </w:style>
  <w:style w:type="character" w:customStyle="1" w:styleId="1fa">
    <w:name w:val="Текст выноски Знак1"/>
    <w:basedOn w:val="a1"/>
    <w:uiPriority w:val="99"/>
    <w:semiHidden/>
    <w:rsid w:val="00367EC6"/>
    <w:rPr>
      <w:rFonts w:ascii="Tahoma" w:hAnsi="Tahoma" w:cs="Tahoma"/>
      <w:sz w:val="16"/>
      <w:szCs w:val="16"/>
    </w:rPr>
  </w:style>
  <w:style w:type="character" w:customStyle="1" w:styleId="affffffff3">
    <w:name w:val="Основной текст + Не полужирный"/>
    <w:uiPriority w:val="99"/>
    <w:rsid w:val="00367EC6"/>
    <w:rPr>
      <w:rFonts w:ascii="Times New Roman" w:hAnsi="Times New Roman" w:cs="Times New Roman"/>
      <w:b/>
      <w:bCs/>
      <w:spacing w:val="0"/>
      <w:sz w:val="18"/>
      <w:szCs w:val="18"/>
    </w:rPr>
  </w:style>
  <w:style w:type="character" w:customStyle="1" w:styleId="1fb">
    <w:name w:val="Нижний колонтитул Знак1"/>
    <w:basedOn w:val="a1"/>
    <w:uiPriority w:val="99"/>
    <w:rsid w:val="00367EC6"/>
    <w:rPr>
      <w:sz w:val="24"/>
      <w:szCs w:val="24"/>
    </w:rPr>
  </w:style>
  <w:style w:type="character" w:styleId="affffffff4">
    <w:name w:val="Subtle Emphasis"/>
    <w:uiPriority w:val="99"/>
    <w:qFormat/>
    <w:rsid w:val="00367EC6"/>
    <w:rPr>
      <w:i/>
      <w:iCs/>
      <w:color w:val="808080"/>
    </w:rPr>
  </w:style>
  <w:style w:type="character" w:customStyle="1" w:styleId="213">
    <w:name w:val="Основной текст с отступом 2 Знак1"/>
    <w:basedOn w:val="a1"/>
    <w:uiPriority w:val="99"/>
    <w:semiHidden/>
    <w:rsid w:val="00367EC6"/>
    <w:rPr>
      <w:sz w:val="24"/>
      <w:szCs w:val="24"/>
    </w:rPr>
  </w:style>
  <w:style w:type="paragraph" w:customStyle="1" w:styleId="a00">
    <w:name w:val="a0"/>
    <w:basedOn w:val="a0"/>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0">
    <w:name w:val="consnormal"/>
    <w:basedOn w:val="a0"/>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0">
    <w:name w:val="consplusnormal"/>
    <w:basedOn w:val="a0"/>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11">
    <w:name w:val="Знак Знак41"/>
    <w:uiPriority w:val="99"/>
    <w:locked/>
    <w:rsid w:val="00367EC6"/>
    <w:rPr>
      <w:rFonts w:ascii="Arial" w:hAnsi="Arial" w:cs="Arial"/>
      <w:b/>
      <w:bCs/>
      <w:color w:val="26282F"/>
      <w:sz w:val="24"/>
      <w:szCs w:val="24"/>
      <w:lang w:val="ru-RU" w:eastAsia="ru-RU"/>
    </w:rPr>
  </w:style>
  <w:style w:type="paragraph" w:customStyle="1" w:styleId="Style7">
    <w:name w:val="Style7"/>
    <w:basedOn w:val="a0"/>
    <w:rsid w:val="00BA234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7PRIL-txt">
    <w:name w:val="17PRIL-txt"/>
    <w:basedOn w:val="a0"/>
    <w:uiPriority w:val="99"/>
    <w:rsid w:val="00F00A6A"/>
    <w:pPr>
      <w:tabs>
        <w:tab w:val="center" w:pos="4791"/>
      </w:tabs>
      <w:autoSpaceDE w:val="0"/>
      <w:autoSpaceDN w:val="0"/>
      <w:adjustRightInd w:val="0"/>
      <w:spacing w:after="0" w:line="380" w:lineRule="atLeast"/>
      <w:ind w:left="567" w:right="567" w:firstLine="283"/>
      <w:jc w:val="both"/>
      <w:textAlignment w:val="center"/>
    </w:pPr>
    <w:rPr>
      <w:rFonts w:ascii="TextBookC" w:eastAsia="Times New Roman" w:hAnsi="TextBookC" w:cs="TextBookC"/>
      <w:color w:val="000000"/>
      <w:sz w:val="20"/>
      <w:szCs w:val="20"/>
      <w:lang w:eastAsia="en-US"/>
    </w:rPr>
  </w:style>
  <w:style w:type="character" w:customStyle="1" w:styleId="fill">
    <w:name w:val="fill"/>
    <w:basedOn w:val="a1"/>
    <w:rsid w:val="00F00A6A"/>
  </w:style>
  <w:style w:type="paragraph" w:customStyle="1" w:styleId="affffffff5">
    <w:name w:val="Стиль"/>
    <w:uiPriority w:val="99"/>
    <w:rsid w:val="00E5736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
    <w:name w:val="Style1"/>
    <w:basedOn w:val="a0"/>
    <w:uiPriority w:val="99"/>
    <w:rsid w:val="000B3EC8"/>
    <w:pPr>
      <w:widowControl w:val="0"/>
      <w:autoSpaceDE w:val="0"/>
      <w:autoSpaceDN w:val="0"/>
      <w:adjustRightInd w:val="0"/>
      <w:spacing w:after="0" w:line="324" w:lineRule="exact"/>
      <w:jc w:val="center"/>
    </w:pPr>
    <w:rPr>
      <w:rFonts w:ascii="Times New Roman" w:hAnsi="Times New Roman" w:cs="Times New Roman"/>
      <w:sz w:val="24"/>
      <w:szCs w:val="24"/>
    </w:rPr>
  </w:style>
  <w:style w:type="paragraph" w:customStyle="1" w:styleId="Style3">
    <w:name w:val="Style3"/>
    <w:basedOn w:val="a0"/>
    <w:uiPriority w:val="99"/>
    <w:rsid w:val="000B3EC8"/>
    <w:pPr>
      <w:widowControl w:val="0"/>
      <w:autoSpaceDE w:val="0"/>
      <w:autoSpaceDN w:val="0"/>
      <w:adjustRightInd w:val="0"/>
      <w:spacing w:after="0" w:line="323" w:lineRule="exact"/>
      <w:jc w:val="both"/>
    </w:pPr>
    <w:rPr>
      <w:rFonts w:ascii="Times New Roman" w:hAnsi="Times New Roman" w:cs="Times New Roman"/>
      <w:sz w:val="24"/>
      <w:szCs w:val="24"/>
    </w:rPr>
  </w:style>
  <w:style w:type="paragraph" w:customStyle="1" w:styleId="Style12">
    <w:name w:val="Style12"/>
    <w:basedOn w:val="a0"/>
    <w:uiPriority w:val="99"/>
    <w:rsid w:val="000B3EC8"/>
    <w:pPr>
      <w:widowControl w:val="0"/>
      <w:autoSpaceDE w:val="0"/>
      <w:autoSpaceDN w:val="0"/>
      <w:adjustRightInd w:val="0"/>
      <w:spacing w:after="0" w:line="320" w:lineRule="exact"/>
      <w:ind w:firstLine="566"/>
      <w:jc w:val="both"/>
    </w:pPr>
    <w:rPr>
      <w:rFonts w:ascii="Times New Roman" w:hAnsi="Times New Roman" w:cs="Times New Roman"/>
      <w:sz w:val="24"/>
      <w:szCs w:val="24"/>
    </w:rPr>
  </w:style>
  <w:style w:type="character" w:customStyle="1" w:styleId="FontStyle19">
    <w:name w:val="Font Style19"/>
    <w:basedOn w:val="a1"/>
    <w:uiPriority w:val="99"/>
    <w:rsid w:val="000B3EC8"/>
    <w:rPr>
      <w:rFonts w:ascii="Times New Roman" w:hAnsi="Times New Roman" w:cs="Times New Roman"/>
      <w:sz w:val="24"/>
      <w:szCs w:val="24"/>
    </w:rPr>
  </w:style>
  <w:style w:type="paragraph" w:customStyle="1" w:styleId="Style9">
    <w:name w:val="Style9"/>
    <w:basedOn w:val="a0"/>
    <w:rsid w:val="000B3EC8"/>
    <w:pPr>
      <w:widowControl w:val="0"/>
      <w:autoSpaceDE w:val="0"/>
      <w:autoSpaceDN w:val="0"/>
      <w:adjustRightInd w:val="0"/>
      <w:spacing w:after="0" w:line="331" w:lineRule="exact"/>
      <w:ind w:firstLine="1435"/>
    </w:pPr>
    <w:rPr>
      <w:rFonts w:ascii="Times New Roman" w:hAnsi="Times New Roman" w:cs="Times New Roman"/>
      <w:sz w:val="24"/>
      <w:szCs w:val="24"/>
    </w:rPr>
  </w:style>
  <w:style w:type="paragraph" w:customStyle="1" w:styleId="Style15">
    <w:name w:val="Style15"/>
    <w:basedOn w:val="a0"/>
    <w:uiPriority w:val="99"/>
    <w:rsid w:val="000B3EC8"/>
    <w:pPr>
      <w:widowControl w:val="0"/>
      <w:autoSpaceDE w:val="0"/>
      <w:autoSpaceDN w:val="0"/>
      <w:adjustRightInd w:val="0"/>
      <w:spacing w:after="0" w:line="330" w:lineRule="exact"/>
      <w:ind w:firstLine="706"/>
      <w:jc w:val="both"/>
    </w:pPr>
    <w:rPr>
      <w:rFonts w:ascii="Times New Roman" w:hAnsi="Times New Roman" w:cs="Times New Roman"/>
      <w:sz w:val="24"/>
      <w:szCs w:val="24"/>
    </w:rPr>
  </w:style>
  <w:style w:type="paragraph" w:customStyle="1" w:styleId="Style6">
    <w:name w:val="Style6"/>
    <w:basedOn w:val="a0"/>
    <w:uiPriority w:val="99"/>
    <w:rsid w:val="000B3EC8"/>
    <w:pPr>
      <w:widowControl w:val="0"/>
      <w:autoSpaceDE w:val="0"/>
      <w:autoSpaceDN w:val="0"/>
      <w:adjustRightInd w:val="0"/>
      <w:spacing w:after="0" w:line="322" w:lineRule="exact"/>
      <w:ind w:firstLine="3571"/>
    </w:pPr>
    <w:rPr>
      <w:rFonts w:ascii="Times New Roman" w:hAnsi="Times New Roman" w:cs="Times New Roman"/>
      <w:sz w:val="24"/>
      <w:szCs w:val="24"/>
    </w:rPr>
  </w:style>
  <w:style w:type="character" w:customStyle="1" w:styleId="ad">
    <w:name w:val="Абзац списка Знак"/>
    <w:link w:val="ac"/>
    <w:uiPriority w:val="34"/>
    <w:locked/>
    <w:rsid w:val="009C0C1B"/>
    <w:rPr>
      <w:rFonts w:ascii="Times New Roman" w:eastAsia="Times New Roman" w:hAnsi="Times New Roman" w:cs="Times New Roman"/>
      <w:sz w:val="24"/>
      <w:szCs w:val="24"/>
    </w:rPr>
  </w:style>
  <w:style w:type="paragraph" w:customStyle="1" w:styleId="1f4">
    <w:name w:val="Основной текст1"/>
    <w:basedOn w:val="a0"/>
    <w:link w:val="affff"/>
    <w:rsid w:val="00641B7D"/>
    <w:pPr>
      <w:widowControl w:val="0"/>
      <w:shd w:val="clear" w:color="auto" w:fill="FFFFFF"/>
      <w:spacing w:before="240" w:after="240" w:line="240" w:lineRule="atLeast"/>
      <w:jc w:val="center"/>
    </w:pPr>
    <w:rPr>
      <w:rFonts w:cs="Times New Roman"/>
      <w:spacing w:val="2"/>
    </w:rPr>
  </w:style>
  <w:style w:type="paragraph" w:customStyle="1" w:styleId="1fc">
    <w:name w:val="Знак1 Знак Знак Знак Знак Знак Знак Знак Знак Знак"/>
    <w:basedOn w:val="a0"/>
    <w:next w:val="a0"/>
    <w:semiHidden/>
    <w:rsid w:val="006010CF"/>
    <w:pPr>
      <w:spacing w:after="160" w:line="240" w:lineRule="exact"/>
    </w:pPr>
    <w:rPr>
      <w:rFonts w:ascii="Arial" w:eastAsia="Times New Roman" w:hAnsi="Arial" w:cs="Arial"/>
      <w:sz w:val="20"/>
      <w:szCs w:val="20"/>
      <w:lang w:val="en-US" w:eastAsia="en-US"/>
    </w:rPr>
  </w:style>
  <w:style w:type="paragraph" w:customStyle="1" w:styleId="1fd">
    <w:name w:val="Знак1 Знак Знак Знак"/>
    <w:basedOn w:val="a0"/>
    <w:rsid w:val="006010CF"/>
    <w:pPr>
      <w:spacing w:after="160" w:line="240" w:lineRule="exact"/>
    </w:pPr>
    <w:rPr>
      <w:rFonts w:ascii="Verdana" w:eastAsia="Times New Roman" w:hAnsi="Verdana" w:cs="Times New Roman"/>
      <w:sz w:val="20"/>
      <w:szCs w:val="20"/>
      <w:lang w:val="en-US" w:eastAsia="en-US"/>
    </w:rPr>
  </w:style>
  <w:style w:type="paragraph" w:customStyle="1" w:styleId="CharChar0">
    <w:name w:val="Char Char"/>
    <w:basedOn w:val="a0"/>
    <w:rsid w:val="006010CF"/>
    <w:pPr>
      <w:spacing w:after="160" w:line="240" w:lineRule="exact"/>
    </w:pPr>
    <w:rPr>
      <w:rFonts w:ascii="Verdana" w:eastAsia="Times New Roman" w:hAnsi="Verdana" w:cs="Times New Roman"/>
      <w:sz w:val="20"/>
      <w:szCs w:val="20"/>
      <w:lang w:val="en-US" w:eastAsia="en-US"/>
    </w:rPr>
  </w:style>
  <w:style w:type="paragraph" w:customStyle="1" w:styleId="2f9">
    <w:name w:val="Без интервала2"/>
    <w:rsid w:val="006010CF"/>
    <w:pPr>
      <w:spacing w:after="0" w:line="240" w:lineRule="auto"/>
    </w:pPr>
    <w:rPr>
      <w:rFonts w:ascii="Calibri" w:eastAsia="Times New Roman" w:hAnsi="Calibri" w:cs="Times New Roman"/>
    </w:rPr>
  </w:style>
  <w:style w:type="character" w:customStyle="1" w:styleId="g-link7">
    <w:name w:val="g-link7"/>
    <w:rsid w:val="006010CF"/>
    <w:rPr>
      <w:strike w:val="0"/>
      <w:dstrike w:val="0"/>
      <w:color w:val="0073FF"/>
      <w:u w:val="none"/>
      <w:effect w:val="none"/>
    </w:rPr>
  </w:style>
  <w:style w:type="character" w:customStyle="1" w:styleId="currency6">
    <w:name w:val="currency6"/>
    <w:basedOn w:val="a1"/>
    <w:rsid w:val="006010CF"/>
  </w:style>
  <w:style w:type="character" w:customStyle="1" w:styleId="text4">
    <w:name w:val="text4"/>
    <w:basedOn w:val="a1"/>
    <w:rsid w:val="006010CF"/>
  </w:style>
  <w:style w:type="paragraph" w:customStyle="1" w:styleId="121">
    <w:name w:val="Заголовок 12"/>
    <w:basedOn w:val="a0"/>
    <w:qFormat/>
    <w:rsid w:val="006010CF"/>
    <w:pPr>
      <w:widowControl w:val="0"/>
      <w:spacing w:before="108" w:after="108" w:line="240" w:lineRule="auto"/>
      <w:ind w:firstLine="720"/>
      <w:jc w:val="center"/>
      <w:outlineLvl w:val="0"/>
    </w:pPr>
    <w:rPr>
      <w:rFonts w:ascii="Times New Roman CYR" w:eastAsia="Symbol" w:hAnsi="Times New Roman CYR" w:cs="Times New Roman CYR"/>
      <w:b/>
      <w:bCs/>
      <w:color w:val="26282F"/>
      <w:kern w:val="2"/>
      <w:sz w:val="24"/>
      <w:szCs w:val="24"/>
    </w:rPr>
  </w:style>
  <w:style w:type="paragraph" w:customStyle="1" w:styleId="1fe">
    <w:name w:val="Знак1 Знак Знак Знак Знак Знак Знак Знак Знак Знак"/>
    <w:basedOn w:val="a0"/>
    <w:next w:val="a0"/>
    <w:semiHidden/>
    <w:rsid w:val="00F64730"/>
    <w:pPr>
      <w:spacing w:after="160" w:line="240" w:lineRule="exact"/>
    </w:pPr>
    <w:rPr>
      <w:rFonts w:ascii="Arial" w:eastAsia="Times New Roman" w:hAnsi="Arial" w:cs="Arial"/>
      <w:sz w:val="20"/>
      <w:szCs w:val="20"/>
      <w:lang w:val="en-US" w:eastAsia="en-US"/>
    </w:rPr>
  </w:style>
  <w:style w:type="paragraph" w:customStyle="1" w:styleId="1ff">
    <w:name w:val="Знак1 Знак Знак Знак"/>
    <w:basedOn w:val="a0"/>
    <w:rsid w:val="00F64730"/>
    <w:pPr>
      <w:spacing w:after="160" w:line="240" w:lineRule="exact"/>
    </w:pPr>
    <w:rPr>
      <w:rFonts w:ascii="Verdana" w:eastAsia="Times New Roman" w:hAnsi="Verdana" w:cs="Times New Roman"/>
      <w:sz w:val="20"/>
      <w:szCs w:val="20"/>
      <w:lang w:val="en-US" w:eastAsia="en-US"/>
    </w:rPr>
  </w:style>
  <w:style w:type="paragraph" w:customStyle="1" w:styleId="CharChar1">
    <w:name w:val="Char Char"/>
    <w:basedOn w:val="a0"/>
    <w:rsid w:val="00F64730"/>
    <w:pPr>
      <w:spacing w:after="160" w:line="240" w:lineRule="exact"/>
    </w:pPr>
    <w:rPr>
      <w:rFonts w:ascii="Verdana" w:eastAsia="Times New Roman" w:hAnsi="Verdana" w:cs="Times New Roman"/>
      <w:sz w:val="20"/>
      <w:szCs w:val="20"/>
      <w:lang w:val="en-US" w:eastAsia="en-US"/>
    </w:rPr>
  </w:style>
  <w:style w:type="paragraph" w:customStyle="1" w:styleId="ParaAttribute8">
    <w:name w:val="ParaAttribute8"/>
    <w:uiPriority w:val="99"/>
    <w:rsid w:val="00002E64"/>
    <w:pPr>
      <w:spacing w:after="0" w:line="240" w:lineRule="auto"/>
      <w:ind w:firstLine="851"/>
      <w:jc w:val="both"/>
    </w:pPr>
    <w:rPr>
      <w:rFonts w:ascii="Times New Roman" w:eastAsia="Times New Roman" w:hAnsi="Times New Roman" w:cs="Times New Roman"/>
      <w:sz w:val="20"/>
      <w:szCs w:val="20"/>
    </w:rPr>
  </w:style>
  <w:style w:type="character" w:customStyle="1" w:styleId="CharAttribute1">
    <w:name w:val="CharAttribute1"/>
    <w:uiPriority w:val="99"/>
    <w:rsid w:val="00002E64"/>
    <w:rPr>
      <w:rFonts w:ascii="Times New Roman" w:eastAsia="Times New Roman"/>
      <w:sz w:val="28"/>
    </w:rPr>
  </w:style>
  <w:style w:type="character" w:customStyle="1" w:styleId="NoSpacingChar">
    <w:name w:val="No Spacing Char"/>
    <w:link w:val="15"/>
    <w:uiPriority w:val="99"/>
    <w:locked/>
    <w:rsid w:val="00002E64"/>
    <w:rPr>
      <w:rFonts w:ascii="Calibri" w:eastAsia="Times New Roman" w:hAnsi="Calibri" w:cs="Times New Roman"/>
    </w:rPr>
  </w:style>
  <w:style w:type="character" w:customStyle="1" w:styleId="26">
    <w:name w:val="Обычный (веб) Знак2"/>
    <w:aliases w:val=" Знак Знак,Обычный (веб)1 Знак,Обычный (веб) Знак Знак1,Обычный (веб) Знак1 Знак,Обычный (веб) Знак Знак Знак,Обычный (веб) Знак2 Знак Знак,Обычный (веб) Знак Знак1 Знак Знак,Обычный (веб) Знак1 Знак Знак1 Знак,Обычный (Web)1 Знак"/>
    <w:link w:val="afc"/>
    <w:uiPriority w:val="99"/>
    <w:locked/>
    <w:rsid w:val="00002E64"/>
    <w:rPr>
      <w:rFonts w:ascii="Times New Roman" w:eastAsia="Times New Roman" w:hAnsi="Times New Roman" w:cs="Times New Roman"/>
      <w:sz w:val="24"/>
      <w:szCs w:val="24"/>
    </w:rPr>
  </w:style>
  <w:style w:type="paragraph" w:customStyle="1" w:styleId="320">
    <w:name w:val="Основной текст с отступом 32"/>
    <w:basedOn w:val="a0"/>
    <w:rsid w:val="005855C6"/>
    <w:pPr>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b/>
      <w:sz w:val="28"/>
      <w:szCs w:val="20"/>
    </w:rPr>
  </w:style>
  <w:style w:type="paragraph" w:customStyle="1" w:styleId="230">
    <w:name w:val="Основной текст 23"/>
    <w:basedOn w:val="a0"/>
    <w:rsid w:val="005855C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221">
    <w:name w:val="Основной текст с отступом 22"/>
    <w:basedOn w:val="a0"/>
    <w:rsid w:val="005855C6"/>
    <w:pPr>
      <w:overflowPunct w:val="0"/>
      <w:autoSpaceDE w:val="0"/>
      <w:autoSpaceDN w:val="0"/>
      <w:adjustRightInd w:val="0"/>
      <w:spacing w:after="0" w:line="360" w:lineRule="auto"/>
      <w:ind w:firstLine="708"/>
      <w:jc w:val="both"/>
      <w:textAlignment w:val="baseline"/>
    </w:pPr>
    <w:rPr>
      <w:rFonts w:ascii="Times New Roman" w:eastAsia="Times New Roman" w:hAnsi="Times New Roman" w:cs="Times New Roman"/>
      <w:spacing w:val="-4"/>
      <w:sz w:val="28"/>
      <w:szCs w:val="20"/>
    </w:rPr>
  </w:style>
  <w:style w:type="paragraph" w:customStyle="1" w:styleId="affffffff6">
    <w:name w:val="Знак Знак Знак Знак"/>
    <w:basedOn w:val="a0"/>
    <w:rsid w:val="005855C6"/>
    <w:pPr>
      <w:spacing w:after="0" w:line="240" w:lineRule="auto"/>
    </w:pPr>
    <w:rPr>
      <w:rFonts w:ascii="Verdana" w:eastAsia="Times New Roman" w:hAnsi="Verdana" w:cs="Verdana"/>
      <w:sz w:val="20"/>
      <w:szCs w:val="20"/>
      <w:lang w:val="en-US" w:eastAsia="en-US"/>
    </w:rPr>
  </w:style>
  <w:style w:type="character" w:customStyle="1" w:styleId="2f">
    <w:name w:val="Оглавление 2 Знак"/>
    <w:link w:val="2e"/>
    <w:locked/>
    <w:rsid w:val="00692277"/>
    <w:rPr>
      <w:rFonts w:ascii="Times New Roman" w:eastAsia="Times New Roman" w:hAnsi="Times New Roman" w:cs="Times New Roman"/>
      <w:smallCaps/>
      <w:sz w:val="20"/>
      <w:szCs w:val="20"/>
      <w:lang w:eastAsia="zh-CN"/>
    </w:rPr>
  </w:style>
  <w:style w:type="paragraph" w:styleId="47">
    <w:name w:val="toc 4"/>
    <w:basedOn w:val="a0"/>
    <w:next w:val="a0"/>
    <w:link w:val="48"/>
    <w:rsid w:val="00692277"/>
    <w:pPr>
      <w:ind w:left="600"/>
    </w:pPr>
    <w:rPr>
      <w:rFonts w:ascii="Calibri" w:eastAsia="Times New Roman" w:hAnsi="Calibri" w:cs="Times New Roman"/>
      <w:color w:val="000000"/>
      <w:szCs w:val="20"/>
    </w:rPr>
  </w:style>
  <w:style w:type="character" w:customStyle="1" w:styleId="48">
    <w:name w:val="Оглавление 4 Знак"/>
    <w:link w:val="47"/>
    <w:locked/>
    <w:rsid w:val="00692277"/>
    <w:rPr>
      <w:rFonts w:ascii="Calibri" w:eastAsia="Times New Roman" w:hAnsi="Calibri" w:cs="Times New Roman"/>
      <w:color w:val="000000"/>
      <w:szCs w:val="20"/>
    </w:rPr>
  </w:style>
  <w:style w:type="paragraph" w:styleId="66">
    <w:name w:val="toc 6"/>
    <w:basedOn w:val="a0"/>
    <w:next w:val="a0"/>
    <w:link w:val="67"/>
    <w:rsid w:val="00692277"/>
    <w:pPr>
      <w:ind w:left="1000"/>
    </w:pPr>
    <w:rPr>
      <w:rFonts w:ascii="Calibri" w:eastAsia="Times New Roman" w:hAnsi="Calibri" w:cs="Times New Roman"/>
      <w:color w:val="000000"/>
      <w:szCs w:val="20"/>
    </w:rPr>
  </w:style>
  <w:style w:type="character" w:customStyle="1" w:styleId="67">
    <w:name w:val="Оглавление 6 Знак"/>
    <w:link w:val="66"/>
    <w:locked/>
    <w:rsid w:val="00692277"/>
    <w:rPr>
      <w:rFonts w:ascii="Calibri" w:eastAsia="Times New Roman" w:hAnsi="Calibri" w:cs="Times New Roman"/>
      <w:color w:val="000000"/>
      <w:szCs w:val="20"/>
    </w:rPr>
  </w:style>
  <w:style w:type="paragraph" w:styleId="73">
    <w:name w:val="toc 7"/>
    <w:basedOn w:val="a0"/>
    <w:next w:val="a0"/>
    <w:link w:val="74"/>
    <w:rsid w:val="00692277"/>
    <w:pPr>
      <w:ind w:left="1200"/>
    </w:pPr>
    <w:rPr>
      <w:rFonts w:ascii="Calibri" w:eastAsia="Times New Roman" w:hAnsi="Calibri" w:cs="Times New Roman"/>
      <w:color w:val="000000"/>
      <w:szCs w:val="20"/>
    </w:rPr>
  </w:style>
  <w:style w:type="character" w:customStyle="1" w:styleId="74">
    <w:name w:val="Оглавление 7 Знак"/>
    <w:link w:val="73"/>
    <w:locked/>
    <w:rsid w:val="00692277"/>
    <w:rPr>
      <w:rFonts w:ascii="Calibri" w:eastAsia="Times New Roman" w:hAnsi="Calibri" w:cs="Times New Roman"/>
      <w:color w:val="000000"/>
      <w:szCs w:val="20"/>
    </w:rPr>
  </w:style>
  <w:style w:type="character" w:customStyle="1" w:styleId="ConsPlusNormal1">
    <w:name w:val="ConsPlusNormal1"/>
    <w:link w:val="ConsPlusNormal"/>
    <w:uiPriority w:val="99"/>
    <w:locked/>
    <w:rsid w:val="00692277"/>
    <w:rPr>
      <w:rFonts w:ascii="Arial" w:eastAsia="Times New Roman" w:hAnsi="Arial" w:cs="Times New Roman"/>
      <w:snapToGrid w:val="0"/>
      <w:sz w:val="20"/>
      <w:szCs w:val="20"/>
    </w:rPr>
  </w:style>
  <w:style w:type="paragraph" w:styleId="3d">
    <w:name w:val="toc 3"/>
    <w:basedOn w:val="a0"/>
    <w:next w:val="a0"/>
    <w:link w:val="3e"/>
    <w:rsid w:val="00692277"/>
    <w:pPr>
      <w:ind w:left="400"/>
    </w:pPr>
    <w:rPr>
      <w:rFonts w:ascii="Calibri" w:eastAsia="Times New Roman" w:hAnsi="Calibri" w:cs="Times New Roman"/>
      <w:color w:val="000000"/>
      <w:szCs w:val="20"/>
    </w:rPr>
  </w:style>
  <w:style w:type="character" w:customStyle="1" w:styleId="3e">
    <w:name w:val="Оглавление 3 Знак"/>
    <w:link w:val="3d"/>
    <w:locked/>
    <w:rsid w:val="00692277"/>
    <w:rPr>
      <w:rFonts w:ascii="Calibri" w:eastAsia="Times New Roman" w:hAnsi="Calibri" w:cs="Times New Roman"/>
      <w:color w:val="000000"/>
      <w:szCs w:val="20"/>
    </w:rPr>
  </w:style>
  <w:style w:type="paragraph" w:customStyle="1" w:styleId="13">
    <w:name w:val="Знак сноски1"/>
    <w:link w:val="affa"/>
    <w:uiPriority w:val="99"/>
    <w:rsid w:val="00692277"/>
    <w:rPr>
      <w:vertAlign w:val="superscript"/>
    </w:rPr>
  </w:style>
  <w:style w:type="paragraph" w:customStyle="1" w:styleId="11">
    <w:name w:val="Гиперссылка1"/>
    <w:link w:val="af2"/>
    <w:uiPriority w:val="99"/>
    <w:rsid w:val="00692277"/>
    <w:rPr>
      <w:color w:val="0000FF"/>
      <w:u w:val="single"/>
    </w:rPr>
  </w:style>
  <w:style w:type="paragraph" w:customStyle="1" w:styleId="Footnote">
    <w:name w:val="Footnote"/>
    <w:basedOn w:val="a0"/>
    <w:link w:val="Footnote1"/>
    <w:rsid w:val="00692277"/>
    <w:pPr>
      <w:widowControl w:val="0"/>
      <w:spacing w:after="0" w:line="240" w:lineRule="auto"/>
    </w:pPr>
    <w:rPr>
      <w:rFonts w:ascii="Arial" w:eastAsia="Times New Roman" w:hAnsi="Arial" w:cs="Times New Roman"/>
      <w:sz w:val="20"/>
      <w:szCs w:val="20"/>
      <w:lang w:val="x-none" w:eastAsia="x-none"/>
    </w:rPr>
  </w:style>
  <w:style w:type="character" w:customStyle="1" w:styleId="Footnote1">
    <w:name w:val="Footnote1"/>
    <w:link w:val="Footnote"/>
    <w:locked/>
    <w:rsid w:val="00692277"/>
    <w:rPr>
      <w:rFonts w:ascii="Arial" w:eastAsia="Times New Roman" w:hAnsi="Arial" w:cs="Times New Roman"/>
      <w:sz w:val="20"/>
      <w:szCs w:val="20"/>
      <w:lang w:val="x-none" w:eastAsia="x-none"/>
    </w:rPr>
  </w:style>
  <w:style w:type="paragraph" w:styleId="1ff0">
    <w:name w:val="toc 1"/>
    <w:basedOn w:val="a0"/>
    <w:next w:val="a0"/>
    <w:link w:val="1ff1"/>
    <w:rsid w:val="00692277"/>
    <w:rPr>
      <w:rFonts w:ascii="XO Thames" w:eastAsia="Times New Roman" w:hAnsi="XO Thames" w:cs="Times New Roman"/>
      <w:b/>
      <w:sz w:val="20"/>
      <w:szCs w:val="20"/>
      <w:lang w:val="x-none" w:eastAsia="x-none"/>
    </w:rPr>
  </w:style>
  <w:style w:type="character" w:customStyle="1" w:styleId="1ff1">
    <w:name w:val="Оглавление 1 Знак"/>
    <w:link w:val="1ff0"/>
    <w:locked/>
    <w:rsid w:val="00692277"/>
    <w:rPr>
      <w:rFonts w:ascii="XO Thames" w:eastAsia="Times New Roman" w:hAnsi="XO Thames" w:cs="Times New Roman"/>
      <w:b/>
      <w:sz w:val="20"/>
      <w:szCs w:val="20"/>
      <w:lang w:val="x-none" w:eastAsia="x-none"/>
    </w:rPr>
  </w:style>
  <w:style w:type="paragraph" w:customStyle="1" w:styleId="HeaderandFooter">
    <w:name w:val="Header and Footer"/>
    <w:link w:val="HeaderandFooter1"/>
    <w:rsid w:val="00692277"/>
    <w:pPr>
      <w:spacing w:line="360" w:lineRule="auto"/>
    </w:pPr>
    <w:rPr>
      <w:rFonts w:ascii="XO Thames" w:eastAsia="Times New Roman" w:hAnsi="XO Thames" w:cs="Calibri"/>
      <w:color w:val="000000"/>
    </w:rPr>
  </w:style>
  <w:style w:type="character" w:customStyle="1" w:styleId="HeaderandFooter1">
    <w:name w:val="Header and Footer1"/>
    <w:link w:val="HeaderandFooter"/>
    <w:locked/>
    <w:rsid w:val="00692277"/>
    <w:rPr>
      <w:rFonts w:ascii="XO Thames" w:eastAsia="Times New Roman" w:hAnsi="XO Thames" w:cs="Calibri"/>
      <w:color w:val="000000"/>
    </w:rPr>
  </w:style>
  <w:style w:type="paragraph" w:styleId="94">
    <w:name w:val="toc 9"/>
    <w:basedOn w:val="a0"/>
    <w:next w:val="a0"/>
    <w:link w:val="95"/>
    <w:rsid w:val="00692277"/>
    <w:pPr>
      <w:ind w:left="1600"/>
    </w:pPr>
    <w:rPr>
      <w:rFonts w:ascii="Calibri" w:eastAsia="Times New Roman" w:hAnsi="Calibri" w:cs="Times New Roman"/>
      <w:color w:val="000000"/>
      <w:szCs w:val="20"/>
    </w:rPr>
  </w:style>
  <w:style w:type="character" w:customStyle="1" w:styleId="95">
    <w:name w:val="Оглавление 9 Знак"/>
    <w:link w:val="94"/>
    <w:locked/>
    <w:rsid w:val="00692277"/>
    <w:rPr>
      <w:rFonts w:ascii="Calibri" w:eastAsia="Times New Roman" w:hAnsi="Calibri" w:cs="Times New Roman"/>
      <w:color w:val="000000"/>
      <w:szCs w:val="20"/>
    </w:rPr>
  </w:style>
  <w:style w:type="paragraph" w:styleId="82">
    <w:name w:val="toc 8"/>
    <w:basedOn w:val="a0"/>
    <w:next w:val="a0"/>
    <w:link w:val="83"/>
    <w:rsid w:val="00692277"/>
    <w:pPr>
      <w:ind w:left="1400"/>
    </w:pPr>
    <w:rPr>
      <w:rFonts w:ascii="Calibri" w:eastAsia="Times New Roman" w:hAnsi="Calibri" w:cs="Times New Roman"/>
      <w:color w:val="000000"/>
      <w:szCs w:val="20"/>
    </w:rPr>
  </w:style>
  <w:style w:type="character" w:customStyle="1" w:styleId="83">
    <w:name w:val="Оглавление 8 Знак"/>
    <w:link w:val="82"/>
    <w:locked/>
    <w:rsid w:val="00692277"/>
    <w:rPr>
      <w:rFonts w:ascii="Calibri" w:eastAsia="Times New Roman" w:hAnsi="Calibri" w:cs="Times New Roman"/>
      <w:color w:val="000000"/>
      <w:szCs w:val="20"/>
    </w:rPr>
  </w:style>
  <w:style w:type="character" w:customStyle="1" w:styleId="ConsPlusNonformat1">
    <w:name w:val="ConsPlusNonformat1"/>
    <w:link w:val="ConsPlusNonformat"/>
    <w:locked/>
    <w:rsid w:val="00692277"/>
    <w:rPr>
      <w:rFonts w:ascii="Courier New" w:eastAsia="Times New Roman" w:hAnsi="Courier New" w:cs="Courier New"/>
      <w:sz w:val="20"/>
      <w:szCs w:val="20"/>
    </w:rPr>
  </w:style>
  <w:style w:type="paragraph" w:styleId="56">
    <w:name w:val="toc 5"/>
    <w:basedOn w:val="a0"/>
    <w:next w:val="a0"/>
    <w:link w:val="57"/>
    <w:rsid w:val="00692277"/>
    <w:pPr>
      <w:ind w:left="800"/>
    </w:pPr>
    <w:rPr>
      <w:rFonts w:ascii="Calibri" w:eastAsia="Times New Roman" w:hAnsi="Calibri" w:cs="Times New Roman"/>
      <w:color w:val="000000"/>
      <w:szCs w:val="20"/>
    </w:rPr>
  </w:style>
  <w:style w:type="character" w:customStyle="1" w:styleId="57">
    <w:name w:val="Оглавление 5 Знак"/>
    <w:link w:val="56"/>
    <w:locked/>
    <w:rsid w:val="00692277"/>
    <w:rPr>
      <w:rFonts w:ascii="Calibri" w:eastAsia="Times New Roman" w:hAnsi="Calibri" w:cs="Times New Roman"/>
      <w:color w:val="000000"/>
      <w:szCs w:val="20"/>
    </w:rPr>
  </w:style>
  <w:style w:type="character" w:customStyle="1" w:styleId="ConsPlusCell1">
    <w:name w:val="ConsPlusCell1"/>
    <w:link w:val="ConsPlusCell"/>
    <w:locked/>
    <w:rsid w:val="00692277"/>
    <w:rPr>
      <w:rFonts w:ascii="Times New Roman" w:eastAsia="Arial" w:hAnsi="Times New Roman" w:cs="Times New Roman"/>
      <w:sz w:val="28"/>
      <w:szCs w:val="28"/>
      <w:lang w:eastAsia="ar-SA"/>
    </w:rPr>
  </w:style>
  <w:style w:type="paragraph" w:styleId="affffffff7">
    <w:name w:val="Subtitle"/>
    <w:basedOn w:val="a0"/>
    <w:next w:val="a0"/>
    <w:link w:val="affffffff8"/>
    <w:qFormat/>
    <w:rsid w:val="00692277"/>
    <w:rPr>
      <w:rFonts w:ascii="XO Thames" w:eastAsia="Times New Roman" w:hAnsi="XO Thames" w:cs="Times New Roman"/>
      <w:i/>
      <w:color w:val="616161"/>
      <w:sz w:val="24"/>
      <w:szCs w:val="20"/>
      <w:lang w:val="x-none" w:eastAsia="x-none"/>
    </w:rPr>
  </w:style>
  <w:style w:type="character" w:customStyle="1" w:styleId="affffffff8">
    <w:name w:val="Подзаголовок Знак"/>
    <w:basedOn w:val="a1"/>
    <w:link w:val="affffffff7"/>
    <w:rsid w:val="00692277"/>
    <w:rPr>
      <w:rFonts w:ascii="XO Thames" w:eastAsia="Times New Roman" w:hAnsi="XO Thames" w:cs="Times New Roman"/>
      <w:i/>
      <w:color w:val="616161"/>
      <w:sz w:val="24"/>
      <w:szCs w:val="20"/>
      <w:lang w:val="x-none" w:eastAsia="x-none"/>
    </w:rPr>
  </w:style>
  <w:style w:type="paragraph" w:customStyle="1" w:styleId="toc10">
    <w:name w:val="toc 10"/>
    <w:next w:val="a0"/>
    <w:link w:val="toc101"/>
    <w:rsid w:val="00692277"/>
    <w:pPr>
      <w:ind w:left="1800"/>
    </w:pPr>
    <w:rPr>
      <w:rFonts w:ascii="Calibri" w:eastAsia="Times New Roman" w:hAnsi="Calibri" w:cs="Times New Roman"/>
      <w:color w:val="000000"/>
      <w:szCs w:val="20"/>
    </w:rPr>
  </w:style>
  <w:style w:type="character" w:customStyle="1" w:styleId="toc101">
    <w:name w:val="toc 101"/>
    <w:link w:val="toc10"/>
    <w:locked/>
    <w:rsid w:val="00692277"/>
    <w:rPr>
      <w:rFonts w:ascii="Calibri" w:eastAsia="Times New Roman" w:hAnsi="Calibri" w:cs="Times New Roman"/>
      <w:color w:val="000000"/>
      <w:szCs w:val="20"/>
    </w:rPr>
  </w:style>
  <w:style w:type="character" w:customStyle="1" w:styleId="ConsPlusTitle1">
    <w:name w:val="ConsPlusTitle1"/>
    <w:link w:val="ConsPlusTitle"/>
    <w:locked/>
    <w:rsid w:val="00692277"/>
    <w:rPr>
      <w:rFonts w:ascii="Times New Roman" w:eastAsia="Times New Roman" w:hAnsi="Times New Roman" w:cs="Times New Roman"/>
      <w:b/>
      <w:sz w:val="28"/>
      <w:szCs w:val="20"/>
    </w:rPr>
  </w:style>
  <w:style w:type="character" w:customStyle="1" w:styleId="UnresolvedMention">
    <w:name w:val="Unresolved Mention"/>
    <w:uiPriority w:val="99"/>
    <w:semiHidden/>
    <w:unhideWhenUsed/>
    <w:rsid w:val="00692277"/>
    <w:rPr>
      <w:rFonts w:cs="Times New Roman"/>
      <w:color w:val="605E5C"/>
      <w:shd w:val="clear" w:color="auto" w:fill="E1DFDD"/>
    </w:rPr>
  </w:style>
  <w:style w:type="paragraph" w:styleId="affffffff9">
    <w:name w:val="endnote text"/>
    <w:basedOn w:val="a0"/>
    <w:link w:val="affffffffa"/>
    <w:semiHidden/>
    <w:rsid w:val="00692277"/>
    <w:pPr>
      <w:spacing w:after="0" w:line="240" w:lineRule="auto"/>
    </w:pPr>
    <w:rPr>
      <w:rFonts w:ascii="Times New Roman" w:eastAsia="Times New Roman" w:hAnsi="Times New Roman" w:cs="Times New Roman"/>
      <w:sz w:val="20"/>
      <w:szCs w:val="20"/>
    </w:rPr>
  </w:style>
  <w:style w:type="character" w:customStyle="1" w:styleId="affffffffa">
    <w:name w:val="Текст концевой сноски Знак"/>
    <w:basedOn w:val="a1"/>
    <w:link w:val="affffffff9"/>
    <w:semiHidden/>
    <w:rsid w:val="00692277"/>
    <w:rPr>
      <w:rFonts w:ascii="Times New Roman" w:eastAsia="Times New Roman" w:hAnsi="Times New Roman" w:cs="Times New Roman"/>
      <w:sz w:val="20"/>
      <w:szCs w:val="20"/>
    </w:rPr>
  </w:style>
  <w:style w:type="paragraph" w:customStyle="1" w:styleId="3f">
    <w:name w:val="Без интервала3"/>
    <w:rsid w:val="002779F0"/>
    <w:pPr>
      <w:spacing w:after="0" w:line="240" w:lineRule="auto"/>
    </w:pPr>
    <w:rPr>
      <w:rFonts w:ascii="Calibri" w:eastAsia="Times New Roman" w:hAnsi="Calibri" w:cs="Times New Roman"/>
    </w:rPr>
  </w:style>
  <w:style w:type="character" w:customStyle="1" w:styleId="FontStyle14">
    <w:name w:val="Font Style14"/>
    <w:rsid w:val="00074B5E"/>
    <w:rPr>
      <w:rFonts w:ascii="Times New Roman" w:hAnsi="Times New Roman" w:cs="Times New Roman"/>
      <w:sz w:val="26"/>
      <w:szCs w:val="26"/>
    </w:rPr>
  </w:style>
  <w:style w:type="character" w:customStyle="1" w:styleId="ConsNonformat0">
    <w:name w:val="ConsNonformat Знак"/>
    <w:link w:val="ConsNonformat"/>
    <w:locked/>
    <w:rsid w:val="009523D6"/>
    <w:rPr>
      <w:rFonts w:ascii="Courier New" w:eastAsia="Times New Roman" w:hAnsi="Courier New" w:cs="Courier New"/>
      <w:sz w:val="20"/>
      <w:szCs w:val="20"/>
      <w:lang w:eastAsia="zh-CN"/>
    </w:rPr>
  </w:style>
  <w:style w:type="paragraph" w:customStyle="1" w:styleId="1ff2">
    <w:name w:val="Знак1 Знак Знак Знак Знак Знак Знак Знак Знак Знак"/>
    <w:basedOn w:val="a0"/>
    <w:next w:val="a0"/>
    <w:semiHidden/>
    <w:rsid w:val="009A74A1"/>
    <w:pPr>
      <w:spacing w:after="160" w:line="240" w:lineRule="exact"/>
    </w:pPr>
    <w:rPr>
      <w:rFonts w:ascii="Arial" w:eastAsia="Times New Roman" w:hAnsi="Arial" w:cs="Arial"/>
      <w:sz w:val="20"/>
      <w:szCs w:val="20"/>
      <w:lang w:val="en-US" w:eastAsia="en-US"/>
    </w:rPr>
  </w:style>
  <w:style w:type="paragraph" w:customStyle="1" w:styleId="1ff3">
    <w:name w:val="Знак1 Знак Знак Знак"/>
    <w:basedOn w:val="a0"/>
    <w:rsid w:val="009A74A1"/>
    <w:pPr>
      <w:spacing w:after="160" w:line="240" w:lineRule="exact"/>
    </w:pPr>
    <w:rPr>
      <w:rFonts w:ascii="Verdana" w:eastAsia="Times New Roman" w:hAnsi="Verdana" w:cs="Times New Roman"/>
      <w:sz w:val="20"/>
      <w:szCs w:val="20"/>
      <w:lang w:val="en-US" w:eastAsia="en-US"/>
    </w:rPr>
  </w:style>
  <w:style w:type="paragraph" w:customStyle="1" w:styleId="CharChar5">
    <w:name w:val="Char Char"/>
    <w:basedOn w:val="a0"/>
    <w:rsid w:val="009A74A1"/>
    <w:pPr>
      <w:spacing w:after="160" w:line="240" w:lineRule="exact"/>
    </w:pPr>
    <w:rPr>
      <w:rFonts w:ascii="Verdana" w:eastAsia="Times New Roman" w:hAnsi="Verdana" w:cs="Times New Roman"/>
      <w:sz w:val="20"/>
      <w:szCs w:val="20"/>
      <w:lang w:val="en-US" w:eastAsia="en-US"/>
    </w:rPr>
  </w:style>
  <w:style w:type="paragraph" w:customStyle="1" w:styleId="49">
    <w:name w:val="Без интервала4"/>
    <w:rsid w:val="009A74A1"/>
    <w:pPr>
      <w:spacing w:after="0" w:line="240" w:lineRule="auto"/>
    </w:pPr>
    <w:rPr>
      <w:rFonts w:ascii="Calibri" w:eastAsia="Times New Roman" w:hAnsi="Calibri" w:cs="Times New Roman"/>
    </w:rPr>
  </w:style>
  <w:style w:type="paragraph" w:customStyle="1" w:styleId="130">
    <w:name w:val="Заголовок 13"/>
    <w:basedOn w:val="a0"/>
    <w:qFormat/>
    <w:rsid w:val="009A74A1"/>
    <w:pPr>
      <w:widowControl w:val="0"/>
      <w:spacing w:before="108" w:after="108" w:line="240" w:lineRule="auto"/>
      <w:ind w:firstLine="720"/>
      <w:jc w:val="center"/>
      <w:outlineLvl w:val="0"/>
    </w:pPr>
    <w:rPr>
      <w:rFonts w:ascii="Times New Roman CYR" w:eastAsia="Symbol" w:hAnsi="Times New Roman CYR" w:cs="Times New Roman CYR"/>
      <w:b/>
      <w:bCs/>
      <w:color w:val="26282F"/>
      <w:kern w:val="2"/>
      <w:sz w:val="24"/>
      <w:szCs w:val="24"/>
    </w:rPr>
  </w:style>
  <w:style w:type="paragraph" w:customStyle="1" w:styleId="3f0">
    <w:name w:val="Основной текст3"/>
    <w:basedOn w:val="a0"/>
    <w:rsid w:val="003D3CA8"/>
    <w:pPr>
      <w:shd w:val="clear" w:color="auto" w:fill="FFFFFF"/>
      <w:spacing w:after="600" w:line="0" w:lineRule="atLeast"/>
      <w:ind w:hanging="1580"/>
      <w:jc w:val="center"/>
    </w:pPr>
    <w:rPr>
      <w:rFonts w:ascii="Times New Roman" w:eastAsia="Times New Roman" w:hAnsi="Times New Roman" w:cs="Times New Roman"/>
      <w:color w:val="000000"/>
      <w:spacing w:val="10"/>
      <w:sz w:val="23"/>
      <w:szCs w:val="23"/>
      <w:lang w:val="ru"/>
    </w:rPr>
  </w:style>
  <w:style w:type="character" w:customStyle="1" w:styleId="FontStyle36">
    <w:name w:val="Font Style36"/>
    <w:uiPriority w:val="99"/>
    <w:rsid w:val="006447D4"/>
    <w:rPr>
      <w:rFonts w:ascii="Times New Roman" w:hAnsi="Times New Roman" w:cs="Times New Roman"/>
      <w:b/>
      <w:bCs/>
      <w:i/>
      <w:iCs/>
      <w:sz w:val="26"/>
      <w:szCs w:val="26"/>
    </w:rPr>
  </w:style>
  <w:style w:type="paragraph" w:customStyle="1" w:styleId="2fa">
    <w:name w:val="Абзац списка2"/>
    <w:basedOn w:val="a0"/>
    <w:rsid w:val="00923E4A"/>
    <w:pPr>
      <w:spacing w:after="0" w:line="240" w:lineRule="auto"/>
      <w:ind w:left="720"/>
      <w:contextualSpacing/>
    </w:pPr>
    <w:rPr>
      <w:rFonts w:ascii="Times New Roman" w:eastAsia="Times New Roman" w:hAnsi="Times New Roman" w:cs="Times New Roman"/>
      <w:sz w:val="20"/>
      <w:szCs w:val="20"/>
    </w:rPr>
  </w:style>
  <w:style w:type="character" w:customStyle="1" w:styleId="WW-Absatz-Standardschriftart1111">
    <w:name w:val="WW-Absatz-Standardschriftart1111"/>
    <w:rsid w:val="008F0610"/>
  </w:style>
  <w:style w:type="character" w:customStyle="1" w:styleId="WW-Absatz-Standardschriftart11111">
    <w:name w:val="WW-Absatz-Standardschriftart11111"/>
    <w:rsid w:val="008F0610"/>
  </w:style>
  <w:style w:type="character" w:customStyle="1" w:styleId="WW-Absatz-Standardschriftart111111">
    <w:name w:val="WW-Absatz-Standardschriftart111111"/>
    <w:rsid w:val="008F0610"/>
  </w:style>
  <w:style w:type="character" w:customStyle="1" w:styleId="WW-Absatz-Standardschriftart1111111">
    <w:name w:val="WW-Absatz-Standardschriftart1111111"/>
    <w:rsid w:val="008F0610"/>
  </w:style>
  <w:style w:type="character" w:customStyle="1" w:styleId="WW8NumSt2z0">
    <w:name w:val="WW8NumSt2z0"/>
    <w:rsid w:val="008F0610"/>
    <w:rPr>
      <w:rFonts w:ascii="Times New Roman" w:hAnsi="Times New Roman" w:cs="Times New Roman"/>
    </w:rPr>
  </w:style>
  <w:style w:type="character" w:customStyle="1" w:styleId="affffffffb">
    <w:name w:val="Маркеры списка"/>
    <w:rsid w:val="008F0610"/>
    <w:rPr>
      <w:rFonts w:ascii="OpenSymbol" w:eastAsia="OpenSymbol" w:hAnsi="OpenSymbol" w:cs="OpenSymbol"/>
    </w:rPr>
  </w:style>
  <w:style w:type="paragraph" w:customStyle="1" w:styleId="1ff4">
    <w:name w:val="Стиль1"/>
    <w:basedOn w:val="a0"/>
    <w:rsid w:val="008F0610"/>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1ff5">
    <w:name w:val="Оглавление1"/>
    <w:basedOn w:val="a0"/>
    <w:uiPriority w:val="99"/>
    <w:rsid w:val="008F0610"/>
    <w:pPr>
      <w:widowControl w:val="0"/>
      <w:shd w:val="clear" w:color="auto" w:fill="FFFFFF"/>
      <w:spacing w:after="0" w:line="278" w:lineRule="exact"/>
      <w:jc w:val="both"/>
    </w:pPr>
    <w:rPr>
      <w:rFonts w:eastAsiaTheme="minorHAnsi"/>
      <w:spacing w:val="-2"/>
      <w:sz w:val="23"/>
      <w:szCs w:val="23"/>
      <w:lang w:eastAsia="en-US"/>
    </w:rPr>
  </w:style>
  <w:style w:type="numbering" w:customStyle="1" w:styleId="113">
    <w:name w:val="Нет списка11"/>
    <w:next w:val="a3"/>
    <w:uiPriority w:val="99"/>
    <w:semiHidden/>
    <w:unhideWhenUsed/>
    <w:rsid w:val="008F0610"/>
  </w:style>
  <w:style w:type="character" w:customStyle="1" w:styleId="b-message-heademail">
    <w:name w:val="b-message-head__email"/>
    <w:uiPriority w:val="99"/>
    <w:rsid w:val="008F0610"/>
    <w:rPr>
      <w:rFonts w:cs="Times New Roman"/>
    </w:rPr>
  </w:style>
  <w:style w:type="character" w:customStyle="1" w:styleId="ConsPlusNormal2">
    <w:name w:val="ConsPlusNormal Знак"/>
    <w:locked/>
    <w:rsid w:val="008F0610"/>
    <w:rPr>
      <w:sz w:val="24"/>
      <w:szCs w:val="24"/>
    </w:rPr>
  </w:style>
  <w:style w:type="paragraph" w:customStyle="1" w:styleId="article-renderblock">
    <w:name w:val="article-render__block"/>
    <w:basedOn w:val="a0"/>
    <w:uiPriority w:val="99"/>
    <w:rsid w:val="008F06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br">
    <w:name w:val="nobr"/>
    <w:basedOn w:val="a1"/>
    <w:uiPriority w:val="99"/>
    <w:rsid w:val="008F0610"/>
    <w:rPr>
      <w:rFonts w:cs="Times New Roman"/>
    </w:rPr>
  </w:style>
  <w:style w:type="paragraph" w:customStyle="1" w:styleId="58">
    <w:name w:val="Без интервала5"/>
    <w:rsid w:val="00D54579"/>
    <w:pPr>
      <w:spacing w:after="0" w:line="240" w:lineRule="auto"/>
    </w:pPr>
    <w:rPr>
      <w:rFonts w:ascii="Calibri" w:eastAsia="Times New Roman" w:hAnsi="Calibri" w:cs="Times New Roman"/>
    </w:rPr>
  </w:style>
  <w:style w:type="paragraph" w:customStyle="1" w:styleId="2fb">
    <w:name w:val="Название объекта2"/>
    <w:basedOn w:val="a0"/>
    <w:rsid w:val="00D46191"/>
    <w:pPr>
      <w:suppressLineNumbers/>
      <w:suppressAutoHyphens/>
      <w:spacing w:before="120" w:after="120" w:line="240" w:lineRule="auto"/>
    </w:pPr>
    <w:rPr>
      <w:rFonts w:ascii="Liberation Serif" w:eastAsia="SimSun" w:hAnsi="Liberation Serif" w:cs="Arial"/>
      <w:i/>
      <w:iCs/>
      <w:kern w:val="1"/>
      <w:sz w:val="24"/>
      <w:szCs w:val="24"/>
      <w:lang w:eastAsia="zh-CN" w:bidi="hi-IN"/>
    </w:rPr>
  </w:style>
  <w:style w:type="paragraph" w:customStyle="1" w:styleId="affffffffc">
    <w:name w:val="Текст в заданном формате"/>
    <w:basedOn w:val="a0"/>
    <w:rsid w:val="00D46191"/>
    <w:pPr>
      <w:suppressAutoHyphens/>
      <w:spacing w:after="0" w:line="240" w:lineRule="auto"/>
    </w:pPr>
    <w:rPr>
      <w:rFonts w:ascii="Liberation Mono" w:eastAsia="NSimSun" w:hAnsi="Liberation Mono" w:cs="Liberation Mono"/>
      <w:kern w:val="1"/>
      <w:sz w:val="20"/>
      <w:szCs w:val="20"/>
      <w:lang w:eastAsia="zh-CN" w:bidi="hi-IN"/>
    </w:rPr>
  </w:style>
  <w:style w:type="character" w:customStyle="1" w:styleId="affffffffd">
    <w:name w:val="Символ сноски"/>
    <w:rsid w:val="002B3039"/>
  </w:style>
  <w:style w:type="character" w:customStyle="1" w:styleId="affffffffe">
    <w:name w:val="Символ концевой сноски"/>
    <w:rsid w:val="002B3039"/>
  </w:style>
  <w:style w:type="paragraph" w:customStyle="1" w:styleId="afffffffff">
    <w:name w:val="Верхний и нижний колонтитулы"/>
    <w:basedOn w:val="a0"/>
    <w:qFormat/>
    <w:rsid w:val="002B3039"/>
    <w:pPr>
      <w:widowControl w:val="0"/>
      <w:spacing w:after="0" w:line="240" w:lineRule="auto"/>
      <w:ind w:firstLine="720"/>
      <w:jc w:val="both"/>
    </w:pPr>
    <w:rPr>
      <w:rFonts w:ascii="Times New Roman CYR" w:eastAsia="Symbol" w:hAnsi="Times New Roman CYR" w:cs="Wingdings"/>
      <w:kern w:val="2"/>
      <w:sz w:val="24"/>
      <w:szCs w:val="24"/>
      <w:lang w:eastAsia="zh-CN" w:bidi="hi-IN"/>
    </w:rPr>
  </w:style>
  <w:style w:type="paragraph" w:customStyle="1" w:styleId="afffffffff0">
    <w:name w:val="Содержимое списка"/>
    <w:basedOn w:val="a0"/>
    <w:rsid w:val="002B3039"/>
    <w:pPr>
      <w:widowControl w:val="0"/>
      <w:spacing w:after="0" w:line="240" w:lineRule="auto"/>
      <w:ind w:left="567" w:firstLine="720"/>
      <w:jc w:val="both"/>
    </w:pPr>
    <w:rPr>
      <w:rFonts w:ascii="Times New Roman CYR" w:eastAsia="Symbol" w:hAnsi="Times New Roman CYR" w:cs="Wingdings"/>
      <w:kern w:val="2"/>
      <w:sz w:val="24"/>
      <w:szCs w:val="24"/>
      <w:lang w:eastAsia="zh-CN" w:bidi="hi-IN"/>
    </w:rPr>
  </w:style>
  <w:style w:type="paragraph" w:customStyle="1" w:styleId="s37">
    <w:name w:val="s_37"/>
    <w:basedOn w:val="a0"/>
    <w:rsid w:val="007B1932"/>
    <w:pPr>
      <w:spacing w:before="100" w:beforeAutospacing="1" w:after="100" w:afterAutospacing="1" w:line="240" w:lineRule="auto"/>
    </w:pPr>
    <w:rPr>
      <w:rFonts w:ascii="Times New Roman" w:eastAsia="Times New Roman" w:hAnsi="Times New Roman" w:cs="Times New Roman"/>
      <w:sz w:val="24"/>
      <w:szCs w:val="24"/>
    </w:rPr>
  </w:style>
  <w:style w:type="character" w:styleId="HTML1">
    <w:name w:val="HTML Sample"/>
    <w:semiHidden/>
    <w:unhideWhenUsed/>
    <w:rsid w:val="00E20A1E"/>
    <w:rPr>
      <w:rFonts w:ascii="Courier New" w:eastAsia="Times New Roman" w:hAnsi="Courier New" w:cs="Courier New" w:hint="default"/>
    </w:rPr>
  </w:style>
  <w:style w:type="character" w:customStyle="1" w:styleId="ListLabel103">
    <w:name w:val="ListLabel 103"/>
    <w:qFormat/>
    <w:rsid w:val="00CC7321"/>
    <w:rPr>
      <w:lang w:val="ru-RU" w:eastAsia="en-US" w:bidi="ar-SA"/>
    </w:rPr>
  </w:style>
  <w:style w:type="character" w:customStyle="1" w:styleId="afffffffff1">
    <w:name w:val="Сноска_"/>
    <w:link w:val="afffffffff2"/>
    <w:uiPriority w:val="99"/>
    <w:locked/>
    <w:rsid w:val="00CC7321"/>
    <w:rPr>
      <w:b/>
      <w:bCs/>
      <w:sz w:val="18"/>
      <w:szCs w:val="18"/>
      <w:shd w:val="clear" w:color="auto" w:fill="FFFFFF"/>
    </w:rPr>
  </w:style>
  <w:style w:type="character" w:customStyle="1" w:styleId="afffffffff3">
    <w:name w:val="Сноска + Не полужирный"/>
    <w:uiPriority w:val="99"/>
    <w:rsid w:val="00CC7321"/>
    <w:rPr>
      <w:b w:val="0"/>
      <w:bCs w:val="0"/>
      <w:sz w:val="18"/>
      <w:szCs w:val="18"/>
      <w:shd w:val="clear" w:color="auto" w:fill="FFFFFF"/>
    </w:rPr>
  </w:style>
  <w:style w:type="paragraph" w:customStyle="1" w:styleId="afffffffff2">
    <w:name w:val="Сноска"/>
    <w:basedOn w:val="a0"/>
    <w:link w:val="afffffffff1"/>
    <w:uiPriority w:val="99"/>
    <w:rsid w:val="00CC7321"/>
    <w:pPr>
      <w:widowControl w:val="0"/>
      <w:shd w:val="clear" w:color="auto" w:fill="FFFFFF"/>
      <w:spacing w:after="0" w:line="230" w:lineRule="exact"/>
      <w:jc w:val="both"/>
    </w:pPr>
    <w:rPr>
      <w:b/>
      <w:bCs/>
      <w:sz w:val="18"/>
      <w:szCs w:val="18"/>
    </w:rPr>
  </w:style>
  <w:style w:type="character" w:customStyle="1" w:styleId="rpc41">
    <w:name w:val="_rpc_41"/>
    <w:basedOn w:val="a1"/>
    <w:rsid w:val="00255E9E"/>
  </w:style>
  <w:style w:type="paragraph" w:styleId="1ff6">
    <w:name w:val="index 1"/>
    <w:basedOn w:val="a0"/>
    <w:next w:val="a0"/>
    <w:autoRedefine/>
    <w:uiPriority w:val="99"/>
    <w:semiHidden/>
    <w:unhideWhenUsed/>
    <w:rsid w:val="00A70C0B"/>
    <w:pPr>
      <w:suppressAutoHyphens/>
      <w:spacing w:after="0" w:line="240" w:lineRule="auto"/>
      <w:ind w:left="240" w:hanging="240"/>
    </w:pPr>
    <w:rPr>
      <w:rFonts w:ascii="Liberation Serif" w:eastAsia="NSimSun" w:hAnsi="Liberation Serif" w:cs="Mangal"/>
      <w:kern w:val="2"/>
      <w:sz w:val="24"/>
      <w:szCs w:val="21"/>
      <w:lang w:eastAsia="zh-CN" w:bidi="hi-IN"/>
    </w:rPr>
  </w:style>
  <w:style w:type="paragraph" w:styleId="afffffffff4">
    <w:name w:val="index heading"/>
    <w:basedOn w:val="a0"/>
    <w:qFormat/>
    <w:rsid w:val="00A70C0B"/>
    <w:pPr>
      <w:suppressLineNumbers/>
      <w:suppressAutoHyphens/>
      <w:spacing w:after="0" w:line="240" w:lineRule="auto"/>
    </w:pPr>
    <w:rPr>
      <w:rFonts w:ascii="Liberation Serif" w:eastAsia="NSimSun" w:hAnsi="Liberation Serif" w:cs="Arial"/>
      <w:kern w:val="2"/>
      <w:sz w:val="24"/>
      <w:szCs w:val="24"/>
      <w:lang w:eastAsia="zh-CN" w:bidi="hi-IN"/>
    </w:rPr>
  </w:style>
  <w:style w:type="paragraph" w:customStyle="1" w:styleId="Heading">
    <w:name w:val="Heading"/>
    <w:basedOn w:val="Standard"/>
    <w:next w:val="Textbody"/>
    <w:rsid w:val="001A15F7"/>
    <w:pPr>
      <w:keepNext/>
      <w:widowControl/>
      <w:spacing w:before="240" w:after="120"/>
      <w:ind w:firstLine="0"/>
      <w:jc w:val="left"/>
    </w:pPr>
    <w:rPr>
      <w:rFonts w:ascii="Liberation Sans" w:eastAsia="Microsoft YaHei" w:hAnsi="Liberation Sans"/>
      <w:sz w:val="28"/>
      <w:szCs w:val="28"/>
      <w:lang w:eastAsia="zh-CN" w:bidi="hi-IN"/>
    </w:rPr>
  </w:style>
  <w:style w:type="paragraph" w:customStyle="1" w:styleId="Textbody">
    <w:name w:val="Text body"/>
    <w:basedOn w:val="Standard"/>
    <w:rsid w:val="001A15F7"/>
    <w:pPr>
      <w:widowControl/>
      <w:spacing w:after="140" w:line="276" w:lineRule="auto"/>
      <w:ind w:firstLine="0"/>
      <w:jc w:val="left"/>
    </w:pPr>
    <w:rPr>
      <w:rFonts w:ascii="Liberation Serif" w:eastAsia="NSimSun" w:hAnsi="Liberation Serif"/>
      <w:lang w:eastAsia="zh-CN" w:bidi="hi-IN"/>
    </w:rPr>
  </w:style>
  <w:style w:type="paragraph" w:customStyle="1" w:styleId="Index">
    <w:name w:val="Index"/>
    <w:basedOn w:val="Standard"/>
    <w:rsid w:val="001A15F7"/>
    <w:pPr>
      <w:widowControl/>
      <w:suppressLineNumbers/>
      <w:ind w:firstLine="0"/>
      <w:jc w:val="left"/>
    </w:pPr>
    <w:rPr>
      <w:rFonts w:ascii="Liberation Serif" w:eastAsia="NSimSun" w:hAnsi="Liberation Serif"/>
      <w:lang w:eastAsia="zh-CN" w:bidi="hi-IN"/>
    </w:rPr>
  </w:style>
  <w:style w:type="character" w:customStyle="1" w:styleId="Internetlink">
    <w:name w:val="Internet link"/>
    <w:rsid w:val="001A15F7"/>
    <w:rPr>
      <w:color w:val="000080"/>
      <w:u w:val="single"/>
    </w:rPr>
  </w:style>
  <w:style w:type="paragraph" w:customStyle="1" w:styleId="c7e0e3eeebeee2eeea1">
    <w:name w:val="Зc7аe0гe3оeeлebоeeвe2оeeкea 1"/>
    <w:basedOn w:val="a0"/>
    <w:uiPriority w:val="99"/>
    <w:rsid w:val="001A15F7"/>
    <w:pPr>
      <w:widowControl w:val="0"/>
      <w:autoSpaceDE w:val="0"/>
      <w:autoSpaceDN w:val="0"/>
      <w:adjustRightInd w:val="0"/>
      <w:spacing w:before="108" w:after="108" w:line="240" w:lineRule="auto"/>
      <w:jc w:val="center"/>
    </w:pPr>
    <w:rPr>
      <w:rFonts w:ascii="Times New Roman CYR" w:eastAsia="Times New Roman" w:hAnsi="Times New Roman CYR" w:cs="Wingdings"/>
      <w:b/>
      <w:color w:val="26282F"/>
      <w:kern w:val="1"/>
      <w:sz w:val="24"/>
      <w:szCs w:val="24"/>
      <w:lang w:eastAsia="zh-CN" w:bidi="hi-IN"/>
    </w:rPr>
  </w:style>
  <w:style w:type="character" w:customStyle="1" w:styleId="c3e8efe5f0f2e5eaf1f2eee2e0fff1f1fbebeae0">
    <w:name w:val="Гc3иe8пefеe5рf0тf2еe5кeaсf1тf2оeeвe2аe0яff сf1сf1ыfbлebкeaаe0"/>
    <w:uiPriority w:val="99"/>
    <w:rsid w:val="001A15F7"/>
    <w:rPr>
      <w:color w:val="106BBE"/>
    </w:rPr>
  </w:style>
  <w:style w:type="character" w:customStyle="1" w:styleId="d6e2e5f2eee2eee5e2fbe4e5ebe5ede8e5">
    <w:name w:val="Цd6вe2еe5тf2оeeвe2оeeеe5 вe2ыfbдe4еe5лebеe5нedиe8еe5"/>
    <w:uiPriority w:val="99"/>
    <w:rsid w:val="001A15F7"/>
    <w:rPr>
      <w:b/>
      <w:color w:val="26282F"/>
    </w:rPr>
  </w:style>
  <w:style w:type="character" w:customStyle="1" w:styleId="d6e2e5f2eee2eee5e2fbe4e5ebe5ede8e5e4ebffd2e5eaf1f2">
    <w:name w:val="Цd6вe2еe5тf2оeeвe2оeeеe5 вe2ыfbдe4еe5лebеe5нedиe8еe5 дe4лebяff Тd2еe5кeaсf1тf2"/>
    <w:uiPriority w:val="99"/>
    <w:rsid w:val="001A15F7"/>
  </w:style>
  <w:style w:type="character" w:customStyle="1" w:styleId="c8edf2e5f0ede5f2-f1f1fbebeae0">
    <w:name w:val="Иc8нedтf2еe5рf0нedеe5тf2-сf1сf1ыfbлebкeaаe0"/>
    <w:uiPriority w:val="99"/>
    <w:rsid w:val="001A15F7"/>
    <w:rPr>
      <w:color w:val="000080"/>
      <w:u w:val="single"/>
    </w:rPr>
  </w:style>
  <w:style w:type="character" w:customStyle="1" w:styleId="cde5e2f1f2f3efe8ebe2f1e8ebf3">
    <w:name w:val="Нcdеe5 вe2сf1тf2уf3пefиe8лeb вe2 сf1иe8лebуf3"/>
    <w:uiPriority w:val="99"/>
    <w:rsid w:val="001A15F7"/>
    <w:rPr>
      <w:rFonts w:eastAsia="Times New Roman" w:cs="Times New Roman"/>
      <w:b/>
      <w:color w:val="000000"/>
    </w:rPr>
  </w:style>
  <w:style w:type="paragraph" w:customStyle="1" w:styleId="c7e0e3eeebeee2eeea">
    <w:name w:val="Зc7аe0гe3оeeлebоeeвe2оeeкea"/>
    <w:basedOn w:val="a0"/>
    <w:next w:val="cef1edeee2edeee9f2e5eaf1f2"/>
    <w:uiPriority w:val="99"/>
    <w:rsid w:val="001A15F7"/>
    <w:pPr>
      <w:keepNext/>
      <w:widowControl w:val="0"/>
      <w:autoSpaceDE w:val="0"/>
      <w:autoSpaceDN w:val="0"/>
      <w:adjustRightInd w:val="0"/>
      <w:spacing w:before="240" w:after="120" w:line="240" w:lineRule="auto"/>
      <w:ind w:firstLine="720"/>
      <w:jc w:val="both"/>
    </w:pPr>
    <w:rPr>
      <w:rFonts w:ascii="Liberation Sans" w:eastAsia="Microsoft YaHei" w:hAnsi="Liberation Sans" w:cs="Arial"/>
      <w:kern w:val="1"/>
      <w:sz w:val="28"/>
      <w:szCs w:val="28"/>
      <w:lang w:eastAsia="zh-CN" w:bidi="hi-IN"/>
    </w:rPr>
  </w:style>
  <w:style w:type="paragraph" w:customStyle="1" w:styleId="cef1edeee2edeee9f2e5eaf1f2">
    <w:name w:val="Оceсf1нedоeeвe2нedоeeйe9 тf2еe5кeaсf1тf2"/>
    <w:basedOn w:val="a0"/>
    <w:uiPriority w:val="99"/>
    <w:rsid w:val="001A15F7"/>
    <w:pPr>
      <w:widowControl w:val="0"/>
      <w:autoSpaceDE w:val="0"/>
      <w:autoSpaceDN w:val="0"/>
      <w:adjustRightInd w:val="0"/>
      <w:spacing w:after="140"/>
      <w:ind w:firstLine="720"/>
      <w:jc w:val="both"/>
    </w:pPr>
    <w:rPr>
      <w:rFonts w:ascii="Times New Roman CYR" w:eastAsia="Times New Roman" w:hAnsi="Times New Roman CYR" w:cs="Wingdings"/>
      <w:kern w:val="1"/>
      <w:sz w:val="24"/>
      <w:szCs w:val="24"/>
      <w:lang w:eastAsia="zh-CN" w:bidi="hi-IN"/>
    </w:rPr>
  </w:style>
  <w:style w:type="paragraph" w:customStyle="1" w:styleId="d1efe8f1eeea">
    <w:name w:val="Сd1пefиe8сf1оeeкea"/>
    <w:basedOn w:val="cef1edeee2edeee9f2e5eaf1f2"/>
    <w:uiPriority w:val="99"/>
    <w:rsid w:val="001A15F7"/>
    <w:rPr>
      <w:rFonts w:cs="Arial"/>
    </w:rPr>
  </w:style>
  <w:style w:type="paragraph" w:customStyle="1" w:styleId="cde0e7e2e0ede8e5">
    <w:name w:val="Нcdаe0зe7вe2аe0нedиe8еe5"/>
    <w:basedOn w:val="a0"/>
    <w:uiPriority w:val="99"/>
    <w:rsid w:val="001A15F7"/>
    <w:pPr>
      <w:widowControl w:val="0"/>
      <w:autoSpaceDE w:val="0"/>
      <w:autoSpaceDN w:val="0"/>
      <w:adjustRightInd w:val="0"/>
      <w:spacing w:before="120" w:after="120" w:line="240" w:lineRule="auto"/>
      <w:ind w:firstLine="720"/>
      <w:jc w:val="both"/>
    </w:pPr>
    <w:rPr>
      <w:rFonts w:ascii="Times New Roman CYR" w:eastAsia="Times New Roman" w:hAnsi="Times New Roman CYR" w:cs="Arial"/>
      <w:i/>
      <w:iCs/>
      <w:kern w:val="1"/>
      <w:sz w:val="24"/>
      <w:szCs w:val="24"/>
      <w:lang w:eastAsia="zh-CN" w:bidi="hi-IN"/>
    </w:rPr>
  </w:style>
  <w:style w:type="paragraph" w:customStyle="1" w:styleId="d3eae0e7e0f2e5ebfc">
    <w:name w:val="Уd3кeaаe0зe7аe0тf2еe5лebьfc"/>
    <w:basedOn w:val="a0"/>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Arial"/>
      <w:kern w:val="1"/>
      <w:sz w:val="24"/>
      <w:szCs w:val="24"/>
      <w:lang w:eastAsia="zh-CN" w:bidi="hi-IN"/>
    </w:rPr>
  </w:style>
  <w:style w:type="paragraph" w:customStyle="1" w:styleId="d2e0e1ebe8f6fbeceeedeef8e8f0e8ededfbe9">
    <w:name w:val="Тd2аe0бe1лebиe8цf6ыfb (мecоeeнedоeeшf8иe8рf0иe8нedнedыfbйe9)"/>
    <w:basedOn w:val="a0"/>
    <w:uiPriority w:val="99"/>
    <w:rsid w:val="001A15F7"/>
    <w:pPr>
      <w:widowControl w:val="0"/>
      <w:autoSpaceDE w:val="0"/>
      <w:autoSpaceDN w:val="0"/>
      <w:adjustRightInd w:val="0"/>
      <w:spacing w:after="0" w:line="240" w:lineRule="auto"/>
      <w:jc w:val="both"/>
    </w:pPr>
    <w:rPr>
      <w:rFonts w:ascii="Courier New" w:eastAsia="Times New Roman" w:hAnsi="Courier New" w:cs="Wingdings"/>
      <w:kern w:val="1"/>
      <w:sz w:val="24"/>
      <w:szCs w:val="24"/>
      <w:lang w:eastAsia="zh-CN" w:bidi="hi-IN"/>
    </w:rPr>
  </w:style>
  <w:style w:type="paragraph" w:customStyle="1" w:styleId="caeeecece5edf2e0f0e8e9">
    <w:name w:val="Кcaоeeмecмecеe5нedтf2аe0рf0иe8йe9"/>
    <w:uiPriority w:val="99"/>
    <w:rsid w:val="001A15F7"/>
    <w:pPr>
      <w:widowControl w:val="0"/>
      <w:suppressAutoHyphens/>
      <w:autoSpaceDE w:val="0"/>
      <w:autoSpaceDN w:val="0"/>
      <w:adjustRightInd w:val="0"/>
      <w:spacing w:before="75" w:after="0" w:line="240" w:lineRule="auto"/>
      <w:ind w:left="170"/>
    </w:pPr>
    <w:rPr>
      <w:rFonts w:ascii="Liberation Serif" w:eastAsia="Times New Roman" w:hAnsi="Liberation Serif" w:cs="Arial"/>
      <w:color w:val="353842"/>
      <w:kern w:val="1"/>
      <w:sz w:val="24"/>
      <w:szCs w:val="24"/>
      <w:lang w:eastAsia="zh-CN" w:bidi="hi-IN"/>
    </w:rPr>
  </w:style>
  <w:style w:type="paragraph" w:customStyle="1" w:styleId="d2e5eaf1f2f1eff0e0e2eae0">
    <w:name w:val="Тd2еe5кeaсf1тf2 (сf1пefрf0аe0вe2кeaаe0)"/>
    <w:basedOn w:val="a0"/>
    <w:uiPriority w:val="99"/>
    <w:rsid w:val="001A15F7"/>
    <w:pPr>
      <w:widowControl w:val="0"/>
      <w:autoSpaceDE w:val="0"/>
      <w:autoSpaceDN w:val="0"/>
      <w:adjustRightInd w:val="0"/>
      <w:spacing w:after="0" w:line="240" w:lineRule="auto"/>
      <w:ind w:left="170" w:right="170"/>
    </w:pPr>
    <w:rPr>
      <w:rFonts w:ascii="Times New Roman CYR" w:eastAsia="Times New Roman" w:hAnsi="Times New Roman CYR" w:cs="Wingdings"/>
      <w:kern w:val="1"/>
      <w:sz w:val="24"/>
      <w:szCs w:val="24"/>
      <w:lang w:eastAsia="zh-CN" w:bidi="hi-IN"/>
    </w:rPr>
  </w:style>
  <w:style w:type="paragraph" w:customStyle="1" w:styleId="cff0e8e6e0f2fbe9e2ebe5e2ee">
    <w:name w:val="Пcfрf0иe8жe6аe0тf2ыfbйe9 вe2лebеe5вe2оee"/>
    <w:basedOn w:val="a0"/>
    <w:uiPriority w:val="99"/>
    <w:rsid w:val="001A15F7"/>
    <w:pPr>
      <w:widowControl w:val="0"/>
      <w:autoSpaceDE w:val="0"/>
      <w:autoSpaceDN w:val="0"/>
      <w:adjustRightInd w:val="0"/>
      <w:spacing w:after="0" w:line="240" w:lineRule="auto"/>
    </w:pPr>
    <w:rPr>
      <w:rFonts w:ascii="Times New Roman CYR" w:eastAsia="Times New Roman" w:hAnsi="Times New Roman CYR" w:cs="Wingdings"/>
      <w:kern w:val="1"/>
      <w:sz w:val="24"/>
      <w:szCs w:val="24"/>
      <w:lang w:eastAsia="zh-CN" w:bidi="hi-IN"/>
    </w:rPr>
  </w:style>
  <w:style w:type="paragraph" w:customStyle="1" w:styleId="cdeef0ece0ebfcedfbe9f2e0e1ebe8f6e0">
    <w:name w:val="Нcdоeeрf0мecаe0лebьfcнedыfbйe9 (тf2аe0бe1лebиe8цf6аe0)"/>
    <w:basedOn w:val="a0"/>
    <w:uiPriority w:val="99"/>
    <w:rsid w:val="001A15F7"/>
    <w:pPr>
      <w:widowControl w:val="0"/>
      <w:autoSpaceDE w:val="0"/>
      <w:autoSpaceDN w:val="0"/>
      <w:adjustRightInd w:val="0"/>
      <w:spacing w:after="0" w:line="240" w:lineRule="auto"/>
      <w:jc w:val="both"/>
    </w:pPr>
    <w:rPr>
      <w:rFonts w:ascii="Times New Roman CYR" w:eastAsia="Times New Roman" w:hAnsi="Times New Roman CYR" w:cs="Wingdings"/>
      <w:kern w:val="1"/>
      <w:sz w:val="24"/>
      <w:szCs w:val="24"/>
      <w:lang w:eastAsia="zh-CN" w:bidi="hi-IN"/>
    </w:rPr>
  </w:style>
  <w:style w:type="paragraph" w:customStyle="1" w:styleId="c8edf4eef0ece0f6e8ffeee2e5f0f1e8e8">
    <w:name w:val="Иc8нedфf4оeeрf0мecаe0цf6иe8яff оee вe2еe5рf0сf1иe8иe8"/>
    <w:basedOn w:val="caeeecece5edf2e0f0e8e9"/>
    <w:uiPriority w:val="99"/>
    <w:rsid w:val="001A15F7"/>
    <w:rPr>
      <w:i/>
    </w:rPr>
  </w:style>
  <w:style w:type="paragraph" w:customStyle="1" w:styleId="c8edf4eef0ece0f6e8ffeee1e8e7ece5ede5ede8fff5">
    <w:name w:val="Иc8нedфf4оeeрf0мecаe0цf6иe8яff оeeбe1 иe8зe7мecеe5нedеe5нedиe8яffхf5"/>
    <w:uiPriority w:val="99"/>
    <w:rsid w:val="001A15F7"/>
    <w:pPr>
      <w:widowControl w:val="0"/>
      <w:suppressAutoHyphens/>
      <w:autoSpaceDE w:val="0"/>
      <w:autoSpaceDN w:val="0"/>
      <w:adjustRightInd w:val="0"/>
      <w:spacing w:before="180" w:after="0" w:line="240" w:lineRule="auto"/>
      <w:ind w:left="360" w:right="360"/>
    </w:pPr>
    <w:rPr>
      <w:rFonts w:ascii="Liberation Serif" w:eastAsia="Times New Roman" w:hAnsi="Liberation Serif" w:cs="Arial"/>
      <w:color w:val="353842"/>
      <w:kern w:val="1"/>
      <w:sz w:val="20"/>
      <w:szCs w:val="24"/>
      <w:lang w:eastAsia="zh-CN" w:bidi="hi-IN"/>
    </w:rPr>
  </w:style>
  <w:style w:type="paragraph" w:customStyle="1" w:styleId="d2e5eaf1f2e8edf4eef0ece0f6e8e8eee1e8e7ece5ede5ede8fff5">
    <w:name w:val="Тd2еe5кeaсf1тf2 иe8нedфf4оeeрf0мecаe0цf6иe8иe8 оeeбe1 иe8зe7мecеe5нedеe5нedиe8яffхf5"/>
    <w:basedOn w:val="a0"/>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Wingdings"/>
      <w:color w:val="353842"/>
      <w:kern w:val="1"/>
      <w:sz w:val="20"/>
      <w:szCs w:val="24"/>
      <w:lang w:eastAsia="zh-CN" w:bidi="hi-IN"/>
    </w:rPr>
  </w:style>
  <w:style w:type="paragraph" w:customStyle="1" w:styleId="cfeee4e7e0e3eeebeee2eeeae4ebffe8edf4eef0ece0f6e8e8eee1e8e7ece5ede5ede8fff5">
    <w:name w:val="Пcfоeeдe4зe7аe0гe3оeeлebоeeвe2оeeкea дe4лebяff иe8нedфf4оeeрf0мecаe0цf6иe8иe8 оeeбe1 иe8зe7мecеe5нedеe5нedиe8яffхf5"/>
    <w:basedOn w:val="d2e5eaf1f2e8edf4eef0ece0f6e8e8eee1e8e7ece5ede5ede8fff5"/>
    <w:uiPriority w:val="99"/>
    <w:rsid w:val="001A15F7"/>
    <w:rPr>
      <w:b/>
    </w:rPr>
  </w:style>
  <w:style w:type="paragraph" w:customStyle="1" w:styleId="c2e5f0f5ede8e9e8ede8e6ede8e9eaeeebeeedf2e8f2f3ebfb">
    <w:name w:val="Вc2еe5рf0хf5нedиe8йe9 иe8 нedиe8жe6нedиe8йe9 кeaоeeлebоeeнedтf2иe8тf2уf3лebыfb"/>
    <w:basedOn w:val="a0"/>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Wingdings"/>
      <w:kern w:val="1"/>
      <w:sz w:val="24"/>
      <w:szCs w:val="24"/>
      <w:lang w:eastAsia="zh-CN" w:bidi="hi-IN"/>
    </w:rPr>
  </w:style>
  <w:style w:type="paragraph" w:customStyle="1" w:styleId="c2e5f0f5ede8e9eaeeebeeedf2e8f2f3eb">
    <w:name w:val="Вc2еe5рf0хf5нedиe8йe9 кeaоeeлebоeeнedтf2иe8тf2уf3лeb"/>
    <w:basedOn w:val="a0"/>
    <w:uiPriority w:val="99"/>
    <w:rsid w:val="001A15F7"/>
    <w:pPr>
      <w:widowControl w:val="0"/>
      <w:autoSpaceDE w:val="0"/>
      <w:autoSpaceDN w:val="0"/>
      <w:adjustRightInd w:val="0"/>
      <w:spacing w:after="0" w:line="240" w:lineRule="auto"/>
      <w:jc w:val="center"/>
    </w:pPr>
    <w:rPr>
      <w:rFonts w:ascii="Times New Roman" w:eastAsia="Times New Roman" w:hAnsi="Times New Roman" w:cs="Wingdings"/>
      <w:kern w:val="1"/>
      <w:sz w:val="20"/>
      <w:szCs w:val="24"/>
      <w:lang w:eastAsia="zh-CN" w:bidi="hi-IN"/>
    </w:rPr>
  </w:style>
  <w:style w:type="paragraph" w:customStyle="1" w:styleId="cde8e6ede8e9eaeeebeeedf2e8f2f3eb">
    <w:name w:val="Нcdиe8жe6нedиe8йe9 кeaоeeлebоeeнedтf2иe8тf2уf3лeb"/>
    <w:basedOn w:val="a0"/>
    <w:uiPriority w:val="99"/>
    <w:rsid w:val="001A15F7"/>
    <w:pPr>
      <w:widowControl w:val="0"/>
      <w:autoSpaceDE w:val="0"/>
      <w:autoSpaceDN w:val="0"/>
      <w:adjustRightInd w:val="0"/>
      <w:spacing w:after="0" w:line="240" w:lineRule="auto"/>
    </w:pPr>
    <w:rPr>
      <w:rFonts w:ascii="Times New Roman" w:eastAsia="Times New Roman" w:hAnsi="Times New Roman" w:cs="Wingdings"/>
      <w:kern w:val="1"/>
      <w:sz w:val="20"/>
      <w:szCs w:val="24"/>
      <w:lang w:eastAsia="zh-CN" w:bidi="hi-IN"/>
    </w:rPr>
  </w:style>
  <w:style w:type="paragraph" w:customStyle="1" w:styleId="TableContents">
    <w:name w:val="Table Contents"/>
    <w:basedOn w:val="Standard"/>
    <w:rsid w:val="001A15F7"/>
    <w:pPr>
      <w:suppressLineNumbers/>
      <w:ind w:firstLine="0"/>
      <w:jc w:val="left"/>
    </w:pPr>
    <w:rPr>
      <w:rFonts w:ascii="Liberation Serif" w:eastAsia="NSimSun" w:hAnsi="Liberation Serif"/>
      <w:lang w:eastAsia="zh-CN" w:bidi="hi-IN"/>
    </w:rPr>
  </w:style>
  <w:style w:type="character" w:customStyle="1" w:styleId="VisitedInternetLink">
    <w:name w:val="Visited Internet Link"/>
    <w:rsid w:val="001A15F7"/>
    <w:rPr>
      <w:color w:val="800000"/>
      <w:u w:val="single"/>
    </w:rPr>
  </w:style>
  <w:style w:type="character" w:customStyle="1" w:styleId="2Exact">
    <w:name w:val="Основной текст (2) Exact"/>
    <w:qFormat/>
    <w:rsid w:val="00A92EEA"/>
    <w:rPr>
      <w:rFonts w:ascii="Times New Roman" w:eastAsia="Times New Roman" w:hAnsi="Times New Roman" w:cs="Times New Roman"/>
      <w:b w:val="0"/>
      <w:bCs w:val="0"/>
      <w:i w:val="0"/>
      <w:iCs w:val="0"/>
      <w:smallCaps w:val="0"/>
      <w:strike w:val="0"/>
      <w:sz w:val="22"/>
      <w:szCs w:val="22"/>
      <w:u w:val="none"/>
    </w:rPr>
  </w:style>
  <w:style w:type="character" w:customStyle="1" w:styleId="s2">
    <w:name w:val="s2"/>
    <w:rsid w:val="00A92EEA"/>
  </w:style>
  <w:style w:type="paragraph" w:customStyle="1" w:styleId="Style5">
    <w:name w:val="Style5"/>
    <w:basedOn w:val="a0"/>
    <w:rsid w:val="0091214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fffffffff5">
    <w:name w:val="Block Text"/>
    <w:basedOn w:val="a0"/>
    <w:rsid w:val="000F3EE5"/>
    <w:pPr>
      <w:widowControl w:val="0"/>
      <w:shd w:val="clear" w:color="auto" w:fill="FFFFFF"/>
      <w:autoSpaceDE w:val="0"/>
      <w:autoSpaceDN w:val="0"/>
      <w:adjustRightInd w:val="0"/>
      <w:spacing w:after="0" w:line="365" w:lineRule="exact"/>
      <w:ind w:left="1142" w:right="595" w:hanging="283"/>
      <w:jc w:val="center"/>
    </w:pPr>
    <w:rPr>
      <w:rFonts w:ascii="Courier New" w:eastAsia="Times New Roman" w:hAnsi="Courier New" w:cs="Times New Roman"/>
      <w:b/>
      <w:bCs/>
      <w:i/>
      <w:color w:val="000000"/>
      <w:spacing w:val="-16"/>
      <w:sz w:val="34"/>
      <w:szCs w:val="34"/>
    </w:rPr>
  </w:style>
  <w:style w:type="character" w:customStyle="1" w:styleId="ListLabel1">
    <w:name w:val="ListLabel 1"/>
    <w:qFormat/>
    <w:rsid w:val="0099753D"/>
    <w:rPr>
      <w:rFonts w:eastAsia="Calibri" w:cs="Times New Roman"/>
    </w:rPr>
  </w:style>
  <w:style w:type="character" w:customStyle="1" w:styleId="ListLabel2">
    <w:name w:val="ListLabel 2"/>
    <w:qFormat/>
    <w:rsid w:val="0099753D"/>
    <w:rPr>
      <w:rFonts w:cs="Courier New"/>
    </w:rPr>
  </w:style>
  <w:style w:type="character" w:customStyle="1" w:styleId="ListLabel3">
    <w:name w:val="ListLabel 3"/>
    <w:qFormat/>
    <w:rsid w:val="0099753D"/>
    <w:rPr>
      <w:rFonts w:cs="Courier New"/>
    </w:rPr>
  </w:style>
  <w:style w:type="character" w:customStyle="1" w:styleId="ListLabel4">
    <w:name w:val="ListLabel 4"/>
    <w:qFormat/>
    <w:rsid w:val="0099753D"/>
    <w:rPr>
      <w:rFonts w:cs="Courier New"/>
    </w:rPr>
  </w:style>
  <w:style w:type="character" w:customStyle="1" w:styleId="ListLabel5">
    <w:name w:val="ListLabel 5"/>
    <w:qFormat/>
    <w:rsid w:val="0099753D"/>
    <w:rPr>
      <w:rFonts w:eastAsia="Calibri" w:cs="Times New Roman"/>
    </w:rPr>
  </w:style>
  <w:style w:type="character" w:customStyle="1" w:styleId="ListLabel6">
    <w:name w:val="ListLabel 6"/>
    <w:qFormat/>
    <w:rsid w:val="0099753D"/>
    <w:rPr>
      <w:rFonts w:cs="Courier New"/>
    </w:rPr>
  </w:style>
  <w:style w:type="character" w:customStyle="1" w:styleId="ListLabel7">
    <w:name w:val="ListLabel 7"/>
    <w:qFormat/>
    <w:rsid w:val="0099753D"/>
    <w:rPr>
      <w:rFonts w:cs="Courier New"/>
    </w:rPr>
  </w:style>
  <w:style w:type="character" w:customStyle="1" w:styleId="ListLabel8">
    <w:name w:val="ListLabel 8"/>
    <w:qFormat/>
    <w:rsid w:val="0099753D"/>
    <w:rPr>
      <w:rFonts w:cs="Courier New"/>
    </w:rPr>
  </w:style>
  <w:style w:type="character" w:customStyle="1" w:styleId="ListLabel9">
    <w:name w:val="ListLabel 9"/>
    <w:qFormat/>
    <w:rsid w:val="0099753D"/>
    <w:rPr>
      <w:rFonts w:eastAsia="Calibri" w:cs="Times New Roman"/>
    </w:rPr>
  </w:style>
  <w:style w:type="character" w:customStyle="1" w:styleId="ListLabel10">
    <w:name w:val="ListLabel 10"/>
    <w:qFormat/>
    <w:rsid w:val="0099753D"/>
    <w:rPr>
      <w:rFonts w:cs="Courier New"/>
    </w:rPr>
  </w:style>
  <w:style w:type="character" w:customStyle="1" w:styleId="ListLabel11">
    <w:name w:val="ListLabel 11"/>
    <w:qFormat/>
    <w:rsid w:val="0099753D"/>
    <w:rPr>
      <w:rFonts w:cs="Courier New"/>
    </w:rPr>
  </w:style>
  <w:style w:type="character" w:customStyle="1" w:styleId="ListLabel12">
    <w:name w:val="ListLabel 12"/>
    <w:qFormat/>
    <w:rsid w:val="0099753D"/>
    <w:rPr>
      <w:rFonts w:cs="Courier New"/>
    </w:rPr>
  </w:style>
  <w:style w:type="character" w:customStyle="1" w:styleId="ListLabel13">
    <w:name w:val="ListLabel 13"/>
    <w:qFormat/>
    <w:rsid w:val="0099753D"/>
    <w:rPr>
      <w:rFonts w:eastAsia="Calibri" w:cs="Times New Roman"/>
    </w:rPr>
  </w:style>
  <w:style w:type="character" w:customStyle="1" w:styleId="ListLabel14">
    <w:name w:val="ListLabel 14"/>
    <w:qFormat/>
    <w:rsid w:val="0099753D"/>
    <w:rPr>
      <w:rFonts w:cs="Courier New"/>
    </w:rPr>
  </w:style>
  <w:style w:type="character" w:customStyle="1" w:styleId="ListLabel15">
    <w:name w:val="ListLabel 15"/>
    <w:qFormat/>
    <w:rsid w:val="0099753D"/>
    <w:rPr>
      <w:rFonts w:cs="Courier New"/>
    </w:rPr>
  </w:style>
  <w:style w:type="character" w:customStyle="1" w:styleId="ListLabel16">
    <w:name w:val="ListLabel 16"/>
    <w:qFormat/>
    <w:rsid w:val="0099753D"/>
    <w:rPr>
      <w:rFonts w:cs="Courier New"/>
    </w:rPr>
  </w:style>
  <w:style w:type="paragraph" w:customStyle="1" w:styleId="2fc">
    <w:name w:val="Знак Знак2 Знак Знак Знак Знак Знак Знак"/>
    <w:basedOn w:val="a0"/>
    <w:qFormat/>
    <w:rsid w:val="0099753D"/>
    <w:pPr>
      <w:spacing w:after="160" w:line="240" w:lineRule="exact"/>
    </w:pPr>
    <w:rPr>
      <w:rFonts w:ascii="Verdana" w:eastAsia="Times New Roman" w:hAnsi="Verdana" w:cs="Times New Roman"/>
      <w:sz w:val="20"/>
      <w:szCs w:val="20"/>
      <w:lang w:val="en-US" w:eastAsia="en-US"/>
    </w:rPr>
  </w:style>
  <w:style w:type="paragraph" w:customStyle="1" w:styleId="1ff7">
    <w:name w:val="Верхний колонтитул1"/>
    <w:basedOn w:val="a0"/>
    <w:uiPriority w:val="99"/>
    <w:unhideWhenUsed/>
    <w:rsid w:val="0099753D"/>
    <w:pPr>
      <w:tabs>
        <w:tab w:val="center" w:pos="4677"/>
        <w:tab w:val="right" w:pos="9355"/>
      </w:tabs>
      <w:spacing w:after="0" w:line="240" w:lineRule="auto"/>
    </w:pPr>
    <w:rPr>
      <w:rFonts w:eastAsiaTheme="minorHAnsi"/>
      <w:lang w:eastAsia="en-US"/>
    </w:rPr>
  </w:style>
  <w:style w:type="paragraph" w:customStyle="1" w:styleId="1ff8">
    <w:name w:val="Нижний колонтитул1"/>
    <w:basedOn w:val="a0"/>
    <w:unhideWhenUsed/>
    <w:rsid w:val="0099753D"/>
    <w:pPr>
      <w:tabs>
        <w:tab w:val="center" w:pos="4677"/>
        <w:tab w:val="right" w:pos="9355"/>
      </w:tabs>
      <w:spacing w:after="0" w:line="240" w:lineRule="auto"/>
    </w:pPr>
    <w:rPr>
      <w:rFonts w:eastAsiaTheme="minorHAnsi"/>
      <w:lang w:eastAsia="en-US"/>
    </w:rPr>
  </w:style>
  <w:style w:type="character" w:customStyle="1" w:styleId="11pt0pt">
    <w:name w:val="Основной текст + 11 pt;Интервал 0 pt"/>
    <w:basedOn w:val="a1"/>
    <w:rsid w:val="0099753D"/>
    <w:rPr>
      <w:rFonts w:ascii="Times New Roman" w:eastAsia="Times New Roman" w:hAnsi="Times New Roman"/>
      <w:b w:val="0"/>
      <w:bCs w:val="0"/>
      <w:i w:val="0"/>
      <w:iCs w:val="0"/>
      <w:smallCaps w:val="0"/>
      <w:strike w:val="0"/>
      <w:color w:val="000000"/>
      <w:spacing w:val="1"/>
      <w:w w:val="100"/>
      <w:position w:val="0"/>
      <w:sz w:val="22"/>
      <w:szCs w:val="22"/>
      <w:u w:val="none"/>
      <w:shd w:val="clear" w:color="auto" w:fill="FFFFFF"/>
      <w:lang w:val="ru-RU"/>
    </w:rPr>
  </w:style>
  <w:style w:type="paragraph" w:styleId="a">
    <w:name w:val="List Number"/>
    <w:basedOn w:val="a0"/>
    <w:unhideWhenUsed/>
    <w:rsid w:val="009162C1"/>
    <w:pPr>
      <w:numPr>
        <w:numId w:val="1"/>
      </w:numPr>
      <w:contextualSpacing/>
    </w:pPr>
  </w:style>
  <w:style w:type="character" w:customStyle="1" w:styleId="databind-variable1">
    <w:name w:val="databind-variable1"/>
    <w:rsid w:val="009162C1"/>
    <w:rPr>
      <w:bdr w:val="none" w:sz="0" w:space="0" w:color="auto" w:frame="1"/>
    </w:rPr>
  </w:style>
  <w:style w:type="character" w:customStyle="1" w:styleId="FontStyle18">
    <w:name w:val="Font Style18"/>
    <w:rsid w:val="009162C1"/>
    <w:rPr>
      <w:rFonts w:ascii="Times New Roman" w:hAnsi="Times New Roman" w:cs="Times New Roman"/>
      <w:sz w:val="24"/>
      <w:szCs w:val="24"/>
    </w:rPr>
  </w:style>
  <w:style w:type="paragraph" w:customStyle="1" w:styleId="western">
    <w:name w:val="western"/>
    <w:basedOn w:val="a0"/>
    <w:rsid w:val="009162C1"/>
    <w:pPr>
      <w:spacing w:before="100" w:beforeAutospacing="1" w:after="100" w:afterAutospacing="1" w:line="240" w:lineRule="auto"/>
      <w:jc w:val="both"/>
    </w:pPr>
    <w:rPr>
      <w:rFonts w:ascii="Times New Roman" w:eastAsia="Times New Roman" w:hAnsi="Times New Roman" w:cs="Times New Roman"/>
      <w:b/>
      <w:bCs/>
      <w:color w:val="000000"/>
      <w:sz w:val="26"/>
      <w:szCs w:val="26"/>
    </w:rPr>
  </w:style>
  <w:style w:type="character" w:customStyle="1" w:styleId="markedcontent">
    <w:name w:val="markedcontent"/>
    <w:basedOn w:val="a1"/>
    <w:rsid w:val="005D710B"/>
  </w:style>
  <w:style w:type="paragraph" w:customStyle="1" w:styleId="font6">
    <w:name w:val="font6"/>
    <w:basedOn w:val="a0"/>
    <w:rsid w:val="001A50B5"/>
    <w:pPr>
      <w:spacing w:before="100" w:beforeAutospacing="1" w:after="100" w:afterAutospacing="1" w:line="240" w:lineRule="auto"/>
    </w:pPr>
    <w:rPr>
      <w:rFonts w:ascii="Times New Roman" w:eastAsia="Times New Roman" w:hAnsi="Times New Roman" w:cs="Times New Roman"/>
      <w:b/>
      <w:bCs/>
      <w:color w:val="00B050"/>
      <w:sz w:val="44"/>
      <w:szCs w:val="44"/>
    </w:rPr>
  </w:style>
  <w:style w:type="character" w:customStyle="1" w:styleId="FontStyle12">
    <w:name w:val="Font Style12"/>
    <w:basedOn w:val="a1"/>
    <w:rsid w:val="000B7699"/>
    <w:rPr>
      <w:rFonts w:ascii="Times New Roman" w:hAnsi="Times New Roman" w:cs="Times New Roman" w:hint="default"/>
      <w:sz w:val="26"/>
      <w:szCs w:val="26"/>
    </w:rPr>
  </w:style>
  <w:style w:type="character" w:customStyle="1" w:styleId="ff1">
    <w:name w:val="ff1"/>
    <w:basedOn w:val="a1"/>
    <w:rsid w:val="00BF5540"/>
  </w:style>
  <w:style w:type="character" w:customStyle="1" w:styleId="organictextcontentspan">
    <w:name w:val="organictextcontentspan"/>
    <w:basedOn w:val="a1"/>
    <w:rsid w:val="00BF5540"/>
  </w:style>
  <w:style w:type="character" w:customStyle="1" w:styleId="extendedtext-full">
    <w:name w:val="extendedtext-full"/>
    <w:basedOn w:val="a1"/>
    <w:rsid w:val="00BF5540"/>
  </w:style>
  <w:style w:type="character" w:customStyle="1" w:styleId="extendedtext-short">
    <w:name w:val="extendedtext-short"/>
    <w:basedOn w:val="a1"/>
    <w:rsid w:val="00BF5540"/>
  </w:style>
  <w:style w:type="paragraph" w:customStyle="1" w:styleId="afffffffff6">
    <w:name w:val="a"/>
    <w:basedOn w:val="a0"/>
    <w:rsid w:val="00BF55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Label17">
    <w:name w:val="ListLabel 17"/>
    <w:qFormat/>
    <w:rsid w:val="00D9707C"/>
    <w:rPr>
      <w:lang w:val="ru-RU" w:eastAsia="en-US" w:bidi="ar-SA"/>
    </w:rPr>
  </w:style>
  <w:style w:type="character" w:customStyle="1" w:styleId="ListLabel18">
    <w:name w:val="ListLabel 18"/>
    <w:qFormat/>
    <w:rsid w:val="00D9707C"/>
    <w:rPr>
      <w:lang w:val="ru-RU" w:eastAsia="en-US" w:bidi="ar-SA"/>
    </w:rPr>
  </w:style>
  <w:style w:type="character" w:customStyle="1" w:styleId="ListLabel19">
    <w:name w:val="ListLabel 19"/>
    <w:qFormat/>
    <w:rsid w:val="00D9707C"/>
    <w:rPr>
      <w:lang w:val="ru-RU" w:eastAsia="en-US" w:bidi="ar-SA"/>
    </w:rPr>
  </w:style>
  <w:style w:type="character" w:customStyle="1" w:styleId="ListLabel20">
    <w:name w:val="ListLabel 20"/>
    <w:qFormat/>
    <w:rsid w:val="00D9707C"/>
    <w:rPr>
      <w:rFonts w:eastAsia="Times New Roman" w:cs="Times New Roman"/>
      <w:b w:val="0"/>
      <w:bCs w:val="0"/>
      <w:i w:val="0"/>
      <w:iCs w:val="0"/>
      <w:w w:val="100"/>
      <w:sz w:val="28"/>
      <w:szCs w:val="28"/>
      <w:lang w:val="ru-RU" w:eastAsia="en-US" w:bidi="ar-SA"/>
    </w:rPr>
  </w:style>
  <w:style w:type="character" w:customStyle="1" w:styleId="ListLabel21">
    <w:name w:val="ListLabel 21"/>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22">
    <w:name w:val="ListLabel 22"/>
    <w:qFormat/>
    <w:rsid w:val="00D9707C"/>
    <w:rPr>
      <w:lang w:val="ru-RU" w:eastAsia="en-US" w:bidi="ar-SA"/>
    </w:rPr>
  </w:style>
  <w:style w:type="character" w:customStyle="1" w:styleId="ListLabel23">
    <w:name w:val="ListLabel 23"/>
    <w:qFormat/>
    <w:rsid w:val="00D9707C"/>
    <w:rPr>
      <w:lang w:val="ru-RU" w:eastAsia="en-US" w:bidi="ar-SA"/>
    </w:rPr>
  </w:style>
  <w:style w:type="character" w:customStyle="1" w:styleId="ListLabel24">
    <w:name w:val="ListLabel 24"/>
    <w:qFormat/>
    <w:rsid w:val="00D9707C"/>
    <w:rPr>
      <w:lang w:val="ru-RU" w:eastAsia="en-US" w:bidi="ar-SA"/>
    </w:rPr>
  </w:style>
  <w:style w:type="character" w:customStyle="1" w:styleId="ListLabel25">
    <w:name w:val="ListLabel 25"/>
    <w:qFormat/>
    <w:rsid w:val="00D9707C"/>
    <w:rPr>
      <w:lang w:val="ru-RU" w:eastAsia="en-US" w:bidi="ar-SA"/>
    </w:rPr>
  </w:style>
  <w:style w:type="character" w:customStyle="1" w:styleId="ListLabel26">
    <w:name w:val="ListLabel 26"/>
    <w:qFormat/>
    <w:rsid w:val="00D9707C"/>
    <w:rPr>
      <w:lang w:val="ru-RU" w:eastAsia="en-US" w:bidi="ar-SA"/>
    </w:rPr>
  </w:style>
  <w:style w:type="character" w:customStyle="1" w:styleId="ListLabel27">
    <w:name w:val="ListLabel 27"/>
    <w:qFormat/>
    <w:rsid w:val="00D9707C"/>
    <w:rPr>
      <w:lang w:val="ru-RU" w:eastAsia="en-US" w:bidi="ar-SA"/>
    </w:rPr>
  </w:style>
  <w:style w:type="character" w:customStyle="1" w:styleId="ListLabel28">
    <w:name w:val="ListLabel 28"/>
    <w:qFormat/>
    <w:rsid w:val="00D9707C"/>
    <w:rPr>
      <w:lang w:val="ru-RU" w:eastAsia="en-US" w:bidi="ar-SA"/>
    </w:rPr>
  </w:style>
  <w:style w:type="character" w:customStyle="1" w:styleId="ListLabel29">
    <w:name w:val="ListLabel 29"/>
    <w:qFormat/>
    <w:rsid w:val="00D9707C"/>
    <w:rPr>
      <w:rFonts w:eastAsia="Times New Roman" w:cs="Times New Roman"/>
      <w:b w:val="0"/>
      <w:bCs w:val="0"/>
      <w:i w:val="0"/>
      <w:iCs w:val="0"/>
      <w:spacing w:val="-1"/>
      <w:w w:val="100"/>
      <w:sz w:val="28"/>
      <w:szCs w:val="28"/>
      <w:lang w:val="ru-RU" w:eastAsia="en-US" w:bidi="ar-SA"/>
    </w:rPr>
  </w:style>
  <w:style w:type="character" w:customStyle="1" w:styleId="ListLabel30">
    <w:name w:val="ListLabel 30"/>
    <w:qFormat/>
    <w:rsid w:val="00D9707C"/>
    <w:rPr>
      <w:lang w:val="ru-RU" w:eastAsia="en-US" w:bidi="ar-SA"/>
    </w:rPr>
  </w:style>
  <w:style w:type="character" w:customStyle="1" w:styleId="ListLabel31">
    <w:name w:val="ListLabel 31"/>
    <w:qFormat/>
    <w:rsid w:val="00D9707C"/>
    <w:rPr>
      <w:lang w:val="ru-RU" w:eastAsia="en-US" w:bidi="ar-SA"/>
    </w:rPr>
  </w:style>
  <w:style w:type="character" w:customStyle="1" w:styleId="ListLabel32">
    <w:name w:val="ListLabel 32"/>
    <w:qFormat/>
    <w:rsid w:val="00D9707C"/>
    <w:rPr>
      <w:lang w:val="ru-RU" w:eastAsia="en-US" w:bidi="ar-SA"/>
    </w:rPr>
  </w:style>
  <w:style w:type="character" w:customStyle="1" w:styleId="ListLabel33">
    <w:name w:val="ListLabel 33"/>
    <w:qFormat/>
    <w:rsid w:val="00D9707C"/>
    <w:rPr>
      <w:lang w:val="ru-RU" w:eastAsia="en-US" w:bidi="ar-SA"/>
    </w:rPr>
  </w:style>
  <w:style w:type="character" w:customStyle="1" w:styleId="ListLabel34">
    <w:name w:val="ListLabel 34"/>
    <w:qFormat/>
    <w:rsid w:val="00D9707C"/>
    <w:rPr>
      <w:lang w:val="ru-RU" w:eastAsia="en-US" w:bidi="ar-SA"/>
    </w:rPr>
  </w:style>
  <w:style w:type="character" w:customStyle="1" w:styleId="ListLabel35">
    <w:name w:val="ListLabel 35"/>
    <w:qFormat/>
    <w:rsid w:val="00D9707C"/>
    <w:rPr>
      <w:lang w:val="ru-RU" w:eastAsia="en-US" w:bidi="ar-SA"/>
    </w:rPr>
  </w:style>
  <w:style w:type="character" w:customStyle="1" w:styleId="ListLabel36">
    <w:name w:val="ListLabel 36"/>
    <w:qFormat/>
    <w:rsid w:val="00D9707C"/>
    <w:rPr>
      <w:lang w:val="ru-RU" w:eastAsia="en-US" w:bidi="ar-SA"/>
    </w:rPr>
  </w:style>
  <w:style w:type="character" w:customStyle="1" w:styleId="ListLabel37">
    <w:name w:val="ListLabel 37"/>
    <w:qFormat/>
    <w:rsid w:val="00D9707C"/>
    <w:rPr>
      <w:lang w:val="ru-RU" w:eastAsia="en-US" w:bidi="ar-SA"/>
    </w:rPr>
  </w:style>
  <w:style w:type="character" w:customStyle="1" w:styleId="ListLabel38">
    <w:name w:val="ListLabel 38"/>
    <w:qFormat/>
    <w:rsid w:val="00D9707C"/>
    <w:rPr>
      <w:rFonts w:eastAsia="Times New Roman" w:cs="Times New Roman"/>
      <w:b w:val="0"/>
      <w:bCs w:val="0"/>
      <w:i w:val="0"/>
      <w:iCs w:val="0"/>
      <w:w w:val="100"/>
      <w:sz w:val="28"/>
      <w:szCs w:val="28"/>
      <w:lang w:val="ru-RU" w:eastAsia="en-US" w:bidi="ar-SA"/>
    </w:rPr>
  </w:style>
  <w:style w:type="character" w:customStyle="1" w:styleId="ListLabel39">
    <w:name w:val="ListLabel 39"/>
    <w:qFormat/>
    <w:rsid w:val="00D9707C"/>
    <w:rPr>
      <w:lang w:val="ru-RU" w:eastAsia="en-US" w:bidi="ar-SA"/>
    </w:rPr>
  </w:style>
  <w:style w:type="character" w:customStyle="1" w:styleId="ListLabel40">
    <w:name w:val="ListLabel 40"/>
    <w:qFormat/>
    <w:rsid w:val="00D9707C"/>
    <w:rPr>
      <w:lang w:val="ru-RU" w:eastAsia="en-US" w:bidi="ar-SA"/>
    </w:rPr>
  </w:style>
  <w:style w:type="character" w:customStyle="1" w:styleId="ListLabel41">
    <w:name w:val="ListLabel 41"/>
    <w:qFormat/>
    <w:rsid w:val="00D9707C"/>
    <w:rPr>
      <w:lang w:val="ru-RU" w:eastAsia="en-US" w:bidi="ar-SA"/>
    </w:rPr>
  </w:style>
  <w:style w:type="character" w:customStyle="1" w:styleId="ListLabel42">
    <w:name w:val="ListLabel 42"/>
    <w:qFormat/>
    <w:rsid w:val="00D9707C"/>
    <w:rPr>
      <w:lang w:val="ru-RU" w:eastAsia="en-US" w:bidi="ar-SA"/>
    </w:rPr>
  </w:style>
  <w:style w:type="character" w:customStyle="1" w:styleId="ListLabel43">
    <w:name w:val="ListLabel 43"/>
    <w:qFormat/>
    <w:rsid w:val="00D9707C"/>
    <w:rPr>
      <w:lang w:val="ru-RU" w:eastAsia="en-US" w:bidi="ar-SA"/>
    </w:rPr>
  </w:style>
  <w:style w:type="character" w:customStyle="1" w:styleId="ListLabel44">
    <w:name w:val="ListLabel 44"/>
    <w:qFormat/>
    <w:rsid w:val="00D9707C"/>
    <w:rPr>
      <w:lang w:val="ru-RU" w:eastAsia="en-US" w:bidi="ar-SA"/>
    </w:rPr>
  </w:style>
  <w:style w:type="character" w:customStyle="1" w:styleId="ListLabel45">
    <w:name w:val="ListLabel 45"/>
    <w:qFormat/>
    <w:rsid w:val="00D9707C"/>
    <w:rPr>
      <w:lang w:val="ru-RU" w:eastAsia="en-US" w:bidi="ar-SA"/>
    </w:rPr>
  </w:style>
  <w:style w:type="character" w:customStyle="1" w:styleId="ListLabel46">
    <w:name w:val="ListLabel 46"/>
    <w:qFormat/>
    <w:rsid w:val="00D9707C"/>
    <w:rPr>
      <w:rFonts w:eastAsia="Times New Roman" w:cs="Times New Roman"/>
      <w:b w:val="0"/>
      <w:bCs w:val="0"/>
      <w:i w:val="0"/>
      <w:iCs w:val="0"/>
      <w:w w:val="100"/>
      <w:sz w:val="28"/>
      <w:szCs w:val="28"/>
      <w:lang w:val="ru-RU" w:eastAsia="en-US" w:bidi="ar-SA"/>
    </w:rPr>
  </w:style>
  <w:style w:type="character" w:customStyle="1" w:styleId="ListLabel47">
    <w:name w:val="ListLabel 47"/>
    <w:qFormat/>
    <w:rsid w:val="00D9707C"/>
    <w:rPr>
      <w:lang w:val="ru-RU" w:eastAsia="en-US" w:bidi="ar-SA"/>
    </w:rPr>
  </w:style>
  <w:style w:type="character" w:customStyle="1" w:styleId="ListLabel48">
    <w:name w:val="ListLabel 48"/>
    <w:qFormat/>
    <w:rsid w:val="00D9707C"/>
    <w:rPr>
      <w:lang w:val="ru-RU" w:eastAsia="en-US" w:bidi="ar-SA"/>
    </w:rPr>
  </w:style>
  <w:style w:type="character" w:customStyle="1" w:styleId="ListLabel49">
    <w:name w:val="ListLabel 49"/>
    <w:qFormat/>
    <w:rsid w:val="00D9707C"/>
    <w:rPr>
      <w:lang w:val="ru-RU" w:eastAsia="en-US" w:bidi="ar-SA"/>
    </w:rPr>
  </w:style>
  <w:style w:type="character" w:customStyle="1" w:styleId="ListLabel50">
    <w:name w:val="ListLabel 50"/>
    <w:qFormat/>
    <w:rsid w:val="00D9707C"/>
    <w:rPr>
      <w:lang w:val="ru-RU" w:eastAsia="en-US" w:bidi="ar-SA"/>
    </w:rPr>
  </w:style>
  <w:style w:type="character" w:customStyle="1" w:styleId="ListLabel51">
    <w:name w:val="ListLabel 51"/>
    <w:qFormat/>
    <w:rsid w:val="00D9707C"/>
    <w:rPr>
      <w:lang w:val="ru-RU" w:eastAsia="en-US" w:bidi="ar-SA"/>
    </w:rPr>
  </w:style>
  <w:style w:type="character" w:customStyle="1" w:styleId="ListLabel52">
    <w:name w:val="ListLabel 52"/>
    <w:qFormat/>
    <w:rsid w:val="00D9707C"/>
    <w:rPr>
      <w:lang w:val="ru-RU" w:eastAsia="en-US" w:bidi="ar-SA"/>
    </w:rPr>
  </w:style>
  <w:style w:type="character" w:customStyle="1" w:styleId="ListLabel53">
    <w:name w:val="ListLabel 53"/>
    <w:qFormat/>
    <w:rsid w:val="00D9707C"/>
    <w:rPr>
      <w:lang w:val="ru-RU" w:eastAsia="en-US" w:bidi="ar-SA"/>
    </w:rPr>
  </w:style>
  <w:style w:type="character" w:customStyle="1" w:styleId="ListLabel54">
    <w:name w:val="ListLabel 54"/>
    <w:qFormat/>
    <w:rsid w:val="00D9707C"/>
    <w:rPr>
      <w:lang w:val="ru-RU" w:eastAsia="en-US" w:bidi="ar-SA"/>
    </w:rPr>
  </w:style>
  <w:style w:type="character" w:customStyle="1" w:styleId="ListLabel55">
    <w:name w:val="ListLabel 55"/>
    <w:qFormat/>
    <w:rsid w:val="00D9707C"/>
    <w:rPr>
      <w:lang w:val="ru-RU" w:eastAsia="en-US" w:bidi="ar-SA"/>
    </w:rPr>
  </w:style>
  <w:style w:type="character" w:customStyle="1" w:styleId="ListLabel56">
    <w:name w:val="ListLabel 56"/>
    <w:qFormat/>
    <w:rsid w:val="00D9707C"/>
    <w:rPr>
      <w:rFonts w:eastAsia="Times New Roman" w:cs="Times New Roman"/>
      <w:b w:val="0"/>
      <w:bCs w:val="0"/>
      <w:i w:val="0"/>
      <w:iCs w:val="0"/>
      <w:w w:val="100"/>
      <w:sz w:val="28"/>
      <w:szCs w:val="28"/>
      <w:lang w:val="ru-RU" w:eastAsia="en-US" w:bidi="ar-SA"/>
    </w:rPr>
  </w:style>
  <w:style w:type="character" w:customStyle="1" w:styleId="ListLabel57">
    <w:name w:val="ListLabel 57"/>
    <w:qFormat/>
    <w:rsid w:val="00D9707C"/>
    <w:rPr>
      <w:rFonts w:eastAsia="Times New Roman" w:cs="Times New Roman"/>
      <w:b w:val="0"/>
      <w:bCs w:val="0"/>
      <w:i w:val="0"/>
      <w:iCs w:val="0"/>
      <w:spacing w:val="-3"/>
      <w:w w:val="100"/>
      <w:sz w:val="28"/>
      <w:szCs w:val="28"/>
      <w:lang w:val="ru-RU" w:eastAsia="en-US" w:bidi="ar-SA"/>
    </w:rPr>
  </w:style>
  <w:style w:type="character" w:customStyle="1" w:styleId="ListLabel58">
    <w:name w:val="ListLabel 58"/>
    <w:qFormat/>
    <w:rsid w:val="00D9707C"/>
    <w:rPr>
      <w:lang w:val="ru-RU" w:eastAsia="en-US" w:bidi="ar-SA"/>
    </w:rPr>
  </w:style>
  <w:style w:type="character" w:customStyle="1" w:styleId="ListLabel59">
    <w:name w:val="ListLabel 59"/>
    <w:qFormat/>
    <w:rsid w:val="00D9707C"/>
    <w:rPr>
      <w:lang w:val="ru-RU" w:eastAsia="en-US" w:bidi="ar-SA"/>
    </w:rPr>
  </w:style>
  <w:style w:type="character" w:customStyle="1" w:styleId="ListLabel60">
    <w:name w:val="ListLabel 60"/>
    <w:qFormat/>
    <w:rsid w:val="00D9707C"/>
    <w:rPr>
      <w:lang w:val="ru-RU" w:eastAsia="en-US" w:bidi="ar-SA"/>
    </w:rPr>
  </w:style>
  <w:style w:type="character" w:customStyle="1" w:styleId="ListLabel61">
    <w:name w:val="ListLabel 61"/>
    <w:qFormat/>
    <w:rsid w:val="00D9707C"/>
    <w:rPr>
      <w:lang w:val="ru-RU" w:eastAsia="en-US" w:bidi="ar-SA"/>
    </w:rPr>
  </w:style>
  <w:style w:type="character" w:customStyle="1" w:styleId="ListLabel62">
    <w:name w:val="ListLabel 62"/>
    <w:qFormat/>
    <w:rsid w:val="00D9707C"/>
    <w:rPr>
      <w:lang w:val="ru-RU" w:eastAsia="en-US" w:bidi="ar-SA"/>
    </w:rPr>
  </w:style>
  <w:style w:type="character" w:customStyle="1" w:styleId="ListLabel63">
    <w:name w:val="ListLabel 63"/>
    <w:qFormat/>
    <w:rsid w:val="00D9707C"/>
    <w:rPr>
      <w:lang w:val="ru-RU" w:eastAsia="en-US" w:bidi="ar-SA"/>
    </w:rPr>
  </w:style>
  <w:style w:type="character" w:customStyle="1" w:styleId="ListLabel64">
    <w:name w:val="ListLabel 64"/>
    <w:qFormat/>
    <w:rsid w:val="00D9707C"/>
    <w:rPr>
      <w:rFonts w:eastAsia="Times New Roman" w:cs="Times New Roman"/>
      <w:b w:val="0"/>
      <w:bCs w:val="0"/>
      <w:i w:val="0"/>
      <w:iCs w:val="0"/>
      <w:w w:val="100"/>
      <w:sz w:val="28"/>
      <w:szCs w:val="28"/>
      <w:lang w:val="ru-RU" w:eastAsia="en-US" w:bidi="ar-SA"/>
    </w:rPr>
  </w:style>
  <w:style w:type="character" w:customStyle="1" w:styleId="ListLabel65">
    <w:name w:val="ListLabel 65"/>
    <w:qFormat/>
    <w:rsid w:val="00D9707C"/>
    <w:rPr>
      <w:lang w:val="ru-RU" w:eastAsia="en-US" w:bidi="ar-SA"/>
    </w:rPr>
  </w:style>
  <w:style w:type="character" w:customStyle="1" w:styleId="ListLabel66">
    <w:name w:val="ListLabel 66"/>
    <w:qFormat/>
    <w:rsid w:val="00D9707C"/>
    <w:rPr>
      <w:lang w:val="ru-RU" w:eastAsia="en-US" w:bidi="ar-SA"/>
    </w:rPr>
  </w:style>
  <w:style w:type="character" w:customStyle="1" w:styleId="ListLabel67">
    <w:name w:val="ListLabel 67"/>
    <w:qFormat/>
    <w:rsid w:val="00D9707C"/>
    <w:rPr>
      <w:lang w:val="ru-RU" w:eastAsia="en-US" w:bidi="ar-SA"/>
    </w:rPr>
  </w:style>
  <w:style w:type="character" w:customStyle="1" w:styleId="ListLabel68">
    <w:name w:val="ListLabel 68"/>
    <w:qFormat/>
    <w:rsid w:val="00D9707C"/>
    <w:rPr>
      <w:lang w:val="ru-RU" w:eastAsia="en-US" w:bidi="ar-SA"/>
    </w:rPr>
  </w:style>
  <w:style w:type="character" w:customStyle="1" w:styleId="ListLabel69">
    <w:name w:val="ListLabel 69"/>
    <w:qFormat/>
    <w:rsid w:val="00D9707C"/>
    <w:rPr>
      <w:lang w:val="ru-RU" w:eastAsia="en-US" w:bidi="ar-SA"/>
    </w:rPr>
  </w:style>
  <w:style w:type="character" w:customStyle="1" w:styleId="ListLabel70">
    <w:name w:val="ListLabel 70"/>
    <w:qFormat/>
    <w:rsid w:val="00D9707C"/>
    <w:rPr>
      <w:lang w:val="ru-RU" w:eastAsia="en-US" w:bidi="ar-SA"/>
    </w:rPr>
  </w:style>
  <w:style w:type="character" w:customStyle="1" w:styleId="ListLabel71">
    <w:name w:val="ListLabel 71"/>
    <w:qFormat/>
    <w:rsid w:val="00D9707C"/>
    <w:rPr>
      <w:lang w:val="ru-RU" w:eastAsia="en-US" w:bidi="ar-SA"/>
    </w:rPr>
  </w:style>
  <w:style w:type="character" w:customStyle="1" w:styleId="ListLabel72">
    <w:name w:val="ListLabel 72"/>
    <w:qFormat/>
    <w:rsid w:val="00D9707C"/>
    <w:rPr>
      <w:lang w:val="ru-RU" w:eastAsia="en-US" w:bidi="ar-SA"/>
    </w:rPr>
  </w:style>
  <w:style w:type="character" w:customStyle="1" w:styleId="ListLabel73">
    <w:name w:val="ListLabel 73"/>
    <w:qFormat/>
    <w:rsid w:val="00D9707C"/>
    <w:rPr>
      <w:lang w:val="ru-RU" w:eastAsia="en-US" w:bidi="ar-SA"/>
    </w:rPr>
  </w:style>
  <w:style w:type="character" w:customStyle="1" w:styleId="ListLabel74">
    <w:name w:val="ListLabel 74"/>
    <w:qFormat/>
    <w:rsid w:val="00D9707C"/>
    <w:rPr>
      <w:rFonts w:eastAsia="Times New Roman" w:cs="Times New Roman"/>
      <w:b w:val="0"/>
      <w:bCs w:val="0"/>
      <w:i w:val="0"/>
      <w:iCs w:val="0"/>
      <w:w w:val="100"/>
      <w:sz w:val="28"/>
      <w:szCs w:val="28"/>
      <w:lang w:val="ru-RU" w:eastAsia="en-US" w:bidi="ar-SA"/>
    </w:rPr>
  </w:style>
  <w:style w:type="character" w:customStyle="1" w:styleId="ListLabel75">
    <w:name w:val="ListLabel 75"/>
    <w:qFormat/>
    <w:rsid w:val="00D9707C"/>
    <w:rPr>
      <w:lang w:val="ru-RU" w:eastAsia="en-US" w:bidi="ar-SA"/>
    </w:rPr>
  </w:style>
  <w:style w:type="character" w:customStyle="1" w:styleId="ListLabel76">
    <w:name w:val="ListLabel 76"/>
    <w:qFormat/>
    <w:rsid w:val="00D9707C"/>
    <w:rPr>
      <w:lang w:val="ru-RU" w:eastAsia="en-US" w:bidi="ar-SA"/>
    </w:rPr>
  </w:style>
  <w:style w:type="character" w:customStyle="1" w:styleId="ListLabel77">
    <w:name w:val="ListLabel 77"/>
    <w:qFormat/>
    <w:rsid w:val="00D9707C"/>
    <w:rPr>
      <w:lang w:val="ru-RU" w:eastAsia="en-US" w:bidi="ar-SA"/>
    </w:rPr>
  </w:style>
  <w:style w:type="character" w:customStyle="1" w:styleId="ListLabel78">
    <w:name w:val="ListLabel 78"/>
    <w:qFormat/>
    <w:rsid w:val="00D9707C"/>
    <w:rPr>
      <w:lang w:val="ru-RU" w:eastAsia="en-US" w:bidi="ar-SA"/>
    </w:rPr>
  </w:style>
  <w:style w:type="character" w:customStyle="1" w:styleId="ListLabel79">
    <w:name w:val="ListLabel 79"/>
    <w:qFormat/>
    <w:rsid w:val="00D9707C"/>
    <w:rPr>
      <w:lang w:val="ru-RU" w:eastAsia="en-US" w:bidi="ar-SA"/>
    </w:rPr>
  </w:style>
  <w:style w:type="character" w:customStyle="1" w:styleId="ListLabel80">
    <w:name w:val="ListLabel 80"/>
    <w:qFormat/>
    <w:rsid w:val="00D9707C"/>
    <w:rPr>
      <w:lang w:val="ru-RU" w:eastAsia="en-US" w:bidi="ar-SA"/>
    </w:rPr>
  </w:style>
  <w:style w:type="character" w:customStyle="1" w:styleId="ListLabel81">
    <w:name w:val="ListLabel 81"/>
    <w:qFormat/>
    <w:rsid w:val="00D9707C"/>
    <w:rPr>
      <w:lang w:val="ru-RU" w:eastAsia="en-US" w:bidi="ar-SA"/>
    </w:rPr>
  </w:style>
  <w:style w:type="character" w:customStyle="1" w:styleId="ListLabel82">
    <w:name w:val="ListLabel 82"/>
    <w:qFormat/>
    <w:rsid w:val="00D9707C"/>
    <w:rPr>
      <w:rFonts w:eastAsia="Times New Roman" w:cs="Times New Roman"/>
      <w:b/>
      <w:bCs/>
      <w:i w:val="0"/>
      <w:iCs w:val="0"/>
      <w:spacing w:val="0"/>
      <w:w w:val="100"/>
      <w:sz w:val="28"/>
      <w:szCs w:val="28"/>
      <w:lang w:val="ru-RU" w:eastAsia="en-US" w:bidi="ar-SA"/>
    </w:rPr>
  </w:style>
  <w:style w:type="character" w:customStyle="1" w:styleId="ListLabel83">
    <w:name w:val="ListLabel 83"/>
    <w:qFormat/>
    <w:rsid w:val="00D9707C"/>
    <w:rPr>
      <w:lang w:val="ru-RU" w:eastAsia="en-US" w:bidi="ar-SA"/>
    </w:rPr>
  </w:style>
  <w:style w:type="character" w:customStyle="1" w:styleId="ListLabel84">
    <w:name w:val="ListLabel 84"/>
    <w:qFormat/>
    <w:rsid w:val="00D9707C"/>
    <w:rPr>
      <w:lang w:val="ru-RU" w:eastAsia="en-US" w:bidi="ar-SA"/>
    </w:rPr>
  </w:style>
  <w:style w:type="character" w:customStyle="1" w:styleId="ListLabel85">
    <w:name w:val="ListLabel 85"/>
    <w:qFormat/>
    <w:rsid w:val="00D9707C"/>
    <w:rPr>
      <w:lang w:val="ru-RU" w:eastAsia="en-US" w:bidi="ar-SA"/>
    </w:rPr>
  </w:style>
  <w:style w:type="character" w:customStyle="1" w:styleId="ListLabel86">
    <w:name w:val="ListLabel 86"/>
    <w:qFormat/>
    <w:rsid w:val="00D9707C"/>
    <w:rPr>
      <w:lang w:val="ru-RU" w:eastAsia="en-US" w:bidi="ar-SA"/>
    </w:rPr>
  </w:style>
  <w:style w:type="character" w:customStyle="1" w:styleId="ListLabel87">
    <w:name w:val="ListLabel 87"/>
    <w:qFormat/>
    <w:rsid w:val="00D9707C"/>
    <w:rPr>
      <w:lang w:val="ru-RU" w:eastAsia="en-US" w:bidi="ar-SA"/>
    </w:rPr>
  </w:style>
  <w:style w:type="character" w:customStyle="1" w:styleId="ListLabel88">
    <w:name w:val="ListLabel 88"/>
    <w:qFormat/>
    <w:rsid w:val="00D9707C"/>
    <w:rPr>
      <w:lang w:val="ru-RU" w:eastAsia="en-US" w:bidi="ar-SA"/>
    </w:rPr>
  </w:style>
  <w:style w:type="character" w:customStyle="1" w:styleId="ListLabel89">
    <w:name w:val="ListLabel 89"/>
    <w:qFormat/>
    <w:rsid w:val="00D9707C"/>
    <w:rPr>
      <w:lang w:val="ru-RU" w:eastAsia="en-US" w:bidi="ar-SA"/>
    </w:rPr>
  </w:style>
  <w:style w:type="character" w:customStyle="1" w:styleId="ListLabel90">
    <w:name w:val="ListLabel 90"/>
    <w:qFormat/>
    <w:rsid w:val="00D9707C"/>
    <w:rPr>
      <w:lang w:val="ru-RU" w:eastAsia="en-US" w:bidi="ar-SA"/>
    </w:rPr>
  </w:style>
  <w:style w:type="character" w:customStyle="1" w:styleId="ListLabel91">
    <w:name w:val="ListLabel 91"/>
    <w:qFormat/>
    <w:rsid w:val="00D9707C"/>
    <w:rPr>
      <w:sz w:val="28"/>
    </w:rPr>
  </w:style>
  <w:style w:type="character" w:customStyle="1" w:styleId="ListLabel92">
    <w:name w:val="ListLabel 92"/>
    <w:qFormat/>
    <w:rsid w:val="00D9707C"/>
  </w:style>
  <w:style w:type="character" w:customStyle="1" w:styleId="ListLabel93">
    <w:name w:val="ListLabel 93"/>
    <w:qFormat/>
    <w:rsid w:val="00D9707C"/>
    <w:rPr>
      <w:spacing w:val="23"/>
    </w:rPr>
  </w:style>
  <w:style w:type="character" w:customStyle="1" w:styleId="ListLabel94">
    <w:name w:val="ListLabel 94"/>
    <w:qFormat/>
    <w:rsid w:val="00D9707C"/>
    <w:rPr>
      <w:lang w:val="ru-RU" w:eastAsia="en-US" w:bidi="ar-SA"/>
    </w:rPr>
  </w:style>
  <w:style w:type="character" w:customStyle="1" w:styleId="ListLabel95">
    <w:name w:val="ListLabel 95"/>
    <w:qFormat/>
    <w:rsid w:val="00D9707C"/>
    <w:rPr>
      <w:rFonts w:eastAsia="Times New Roman" w:cs="Times New Roman"/>
      <w:b w:val="0"/>
      <w:bCs w:val="0"/>
      <w:i w:val="0"/>
      <w:iCs w:val="0"/>
      <w:w w:val="100"/>
      <w:sz w:val="28"/>
      <w:szCs w:val="28"/>
      <w:lang w:val="ru-RU" w:eastAsia="en-US" w:bidi="ar-SA"/>
    </w:rPr>
  </w:style>
  <w:style w:type="character" w:customStyle="1" w:styleId="ListLabel96">
    <w:name w:val="ListLabel 96"/>
    <w:qFormat/>
    <w:rsid w:val="00D9707C"/>
    <w:rPr>
      <w:rFonts w:cs="Symbol"/>
      <w:lang w:val="ru-RU" w:eastAsia="en-US" w:bidi="ar-SA"/>
    </w:rPr>
  </w:style>
  <w:style w:type="character" w:customStyle="1" w:styleId="ListLabel97">
    <w:name w:val="ListLabel 97"/>
    <w:qFormat/>
    <w:rsid w:val="00D9707C"/>
    <w:rPr>
      <w:rFonts w:cs="Symbol"/>
      <w:lang w:val="ru-RU" w:eastAsia="en-US" w:bidi="ar-SA"/>
    </w:rPr>
  </w:style>
  <w:style w:type="character" w:customStyle="1" w:styleId="ListLabel98">
    <w:name w:val="ListLabel 98"/>
    <w:qFormat/>
    <w:rsid w:val="00D9707C"/>
    <w:rPr>
      <w:rFonts w:cs="Symbol"/>
      <w:lang w:val="ru-RU" w:eastAsia="en-US" w:bidi="ar-SA"/>
    </w:rPr>
  </w:style>
  <w:style w:type="character" w:customStyle="1" w:styleId="ListLabel99">
    <w:name w:val="ListLabel 99"/>
    <w:qFormat/>
    <w:rsid w:val="00D9707C"/>
    <w:rPr>
      <w:rFonts w:cs="Symbol"/>
      <w:lang w:val="ru-RU" w:eastAsia="en-US" w:bidi="ar-SA"/>
    </w:rPr>
  </w:style>
  <w:style w:type="character" w:customStyle="1" w:styleId="ListLabel100">
    <w:name w:val="ListLabel 100"/>
    <w:qFormat/>
    <w:rsid w:val="00D9707C"/>
    <w:rPr>
      <w:rFonts w:cs="Symbol"/>
      <w:lang w:val="ru-RU" w:eastAsia="en-US" w:bidi="ar-SA"/>
    </w:rPr>
  </w:style>
  <w:style w:type="character" w:customStyle="1" w:styleId="ListLabel101">
    <w:name w:val="ListLabel 101"/>
    <w:qFormat/>
    <w:rsid w:val="00D9707C"/>
    <w:rPr>
      <w:rFonts w:cs="Symbol"/>
      <w:lang w:val="ru-RU" w:eastAsia="en-US" w:bidi="ar-SA"/>
    </w:rPr>
  </w:style>
  <w:style w:type="character" w:customStyle="1" w:styleId="ListLabel102">
    <w:name w:val="ListLabel 102"/>
    <w:qFormat/>
    <w:rsid w:val="00D9707C"/>
    <w:rPr>
      <w:rFonts w:cs="Symbol"/>
      <w:lang w:val="ru-RU" w:eastAsia="en-US" w:bidi="ar-SA"/>
    </w:rPr>
  </w:style>
  <w:style w:type="character" w:customStyle="1" w:styleId="ListLabel104">
    <w:name w:val="ListLabel 104"/>
    <w:qFormat/>
    <w:rsid w:val="00D9707C"/>
    <w:rPr>
      <w:rFonts w:eastAsia="Times New Roman" w:cs="Times New Roman"/>
      <w:b w:val="0"/>
      <w:bCs w:val="0"/>
      <w:i w:val="0"/>
      <w:iCs w:val="0"/>
      <w:w w:val="100"/>
      <w:sz w:val="28"/>
      <w:szCs w:val="28"/>
      <w:lang w:val="ru-RU" w:eastAsia="en-US" w:bidi="ar-SA"/>
    </w:rPr>
  </w:style>
  <w:style w:type="character" w:customStyle="1" w:styleId="ListLabel105">
    <w:name w:val="ListLabel 105"/>
    <w:qFormat/>
    <w:rsid w:val="00D9707C"/>
    <w:rPr>
      <w:rFonts w:cs="Symbol"/>
      <w:lang w:val="ru-RU" w:eastAsia="en-US" w:bidi="ar-SA"/>
    </w:rPr>
  </w:style>
  <w:style w:type="character" w:customStyle="1" w:styleId="ListLabel106">
    <w:name w:val="ListLabel 106"/>
    <w:qFormat/>
    <w:rsid w:val="00D9707C"/>
    <w:rPr>
      <w:rFonts w:cs="Symbol"/>
      <w:lang w:val="ru-RU" w:eastAsia="en-US" w:bidi="ar-SA"/>
    </w:rPr>
  </w:style>
  <w:style w:type="character" w:customStyle="1" w:styleId="ListLabel107">
    <w:name w:val="ListLabel 107"/>
    <w:qFormat/>
    <w:rsid w:val="00D9707C"/>
    <w:rPr>
      <w:rFonts w:cs="Symbol"/>
      <w:lang w:val="ru-RU" w:eastAsia="en-US" w:bidi="ar-SA"/>
    </w:rPr>
  </w:style>
  <w:style w:type="character" w:customStyle="1" w:styleId="ListLabel108">
    <w:name w:val="ListLabel 108"/>
    <w:qFormat/>
    <w:rsid w:val="00D9707C"/>
    <w:rPr>
      <w:rFonts w:cs="Symbol"/>
      <w:lang w:val="ru-RU" w:eastAsia="en-US" w:bidi="ar-SA"/>
    </w:rPr>
  </w:style>
  <w:style w:type="character" w:customStyle="1" w:styleId="ListLabel109">
    <w:name w:val="ListLabel 109"/>
    <w:qFormat/>
    <w:rsid w:val="00D9707C"/>
    <w:rPr>
      <w:rFonts w:cs="Symbol"/>
      <w:lang w:val="ru-RU" w:eastAsia="en-US" w:bidi="ar-SA"/>
    </w:rPr>
  </w:style>
  <w:style w:type="character" w:customStyle="1" w:styleId="ListLabel110">
    <w:name w:val="ListLabel 110"/>
    <w:qFormat/>
    <w:rsid w:val="00D9707C"/>
    <w:rPr>
      <w:rFonts w:cs="Symbol"/>
      <w:lang w:val="ru-RU" w:eastAsia="en-US" w:bidi="ar-SA"/>
    </w:rPr>
  </w:style>
  <w:style w:type="character" w:customStyle="1" w:styleId="ListLabel111">
    <w:name w:val="ListLabel 111"/>
    <w:qFormat/>
    <w:rsid w:val="00D9707C"/>
    <w:rPr>
      <w:rFonts w:cs="Symbol"/>
      <w:lang w:val="ru-RU" w:eastAsia="en-US" w:bidi="ar-SA"/>
    </w:rPr>
  </w:style>
  <w:style w:type="character" w:customStyle="1" w:styleId="ListLabel112">
    <w:name w:val="ListLabel 112"/>
    <w:qFormat/>
    <w:rsid w:val="00D9707C"/>
    <w:rPr>
      <w:lang w:val="ru-RU" w:eastAsia="en-US" w:bidi="ar-SA"/>
    </w:rPr>
  </w:style>
  <w:style w:type="character" w:customStyle="1" w:styleId="ListLabel113">
    <w:name w:val="ListLabel 113"/>
    <w:qFormat/>
    <w:rsid w:val="00D9707C"/>
    <w:rPr>
      <w:rFonts w:eastAsia="Times New Roman" w:cs="Times New Roman"/>
      <w:b w:val="0"/>
      <w:bCs w:val="0"/>
      <w:i w:val="0"/>
      <w:iCs w:val="0"/>
      <w:w w:val="100"/>
      <w:sz w:val="28"/>
      <w:szCs w:val="28"/>
      <w:lang w:val="ru-RU" w:eastAsia="en-US" w:bidi="ar-SA"/>
    </w:rPr>
  </w:style>
  <w:style w:type="character" w:customStyle="1" w:styleId="ListLabel114">
    <w:name w:val="ListLabel 114"/>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115">
    <w:name w:val="ListLabel 115"/>
    <w:qFormat/>
    <w:rsid w:val="00D9707C"/>
    <w:rPr>
      <w:rFonts w:cs="Symbol"/>
      <w:lang w:val="ru-RU" w:eastAsia="en-US" w:bidi="ar-SA"/>
    </w:rPr>
  </w:style>
  <w:style w:type="character" w:customStyle="1" w:styleId="ListLabel116">
    <w:name w:val="ListLabel 116"/>
    <w:qFormat/>
    <w:rsid w:val="00D9707C"/>
    <w:rPr>
      <w:rFonts w:cs="Symbol"/>
      <w:lang w:val="ru-RU" w:eastAsia="en-US" w:bidi="ar-SA"/>
    </w:rPr>
  </w:style>
  <w:style w:type="character" w:customStyle="1" w:styleId="ListLabel117">
    <w:name w:val="ListLabel 117"/>
    <w:qFormat/>
    <w:rsid w:val="00D9707C"/>
    <w:rPr>
      <w:rFonts w:cs="Symbol"/>
      <w:lang w:val="ru-RU" w:eastAsia="en-US" w:bidi="ar-SA"/>
    </w:rPr>
  </w:style>
  <w:style w:type="character" w:customStyle="1" w:styleId="ListLabel118">
    <w:name w:val="ListLabel 118"/>
    <w:qFormat/>
    <w:rsid w:val="00D9707C"/>
    <w:rPr>
      <w:rFonts w:cs="Symbol"/>
      <w:lang w:val="ru-RU" w:eastAsia="en-US" w:bidi="ar-SA"/>
    </w:rPr>
  </w:style>
  <w:style w:type="character" w:customStyle="1" w:styleId="ListLabel119">
    <w:name w:val="ListLabel 119"/>
    <w:qFormat/>
    <w:rsid w:val="00D9707C"/>
    <w:rPr>
      <w:rFonts w:cs="Symbol"/>
      <w:lang w:val="ru-RU" w:eastAsia="en-US" w:bidi="ar-SA"/>
    </w:rPr>
  </w:style>
  <w:style w:type="character" w:customStyle="1" w:styleId="ListLabel120">
    <w:name w:val="ListLabel 120"/>
    <w:qFormat/>
    <w:rsid w:val="00D9707C"/>
    <w:rPr>
      <w:rFonts w:cs="Symbol"/>
      <w:lang w:val="ru-RU" w:eastAsia="en-US" w:bidi="ar-SA"/>
    </w:rPr>
  </w:style>
  <w:style w:type="character" w:customStyle="1" w:styleId="ListLabel121">
    <w:name w:val="ListLabel 121"/>
    <w:qFormat/>
    <w:rsid w:val="00D9707C"/>
    <w:rPr>
      <w:lang w:val="ru-RU" w:eastAsia="en-US" w:bidi="ar-SA"/>
    </w:rPr>
  </w:style>
  <w:style w:type="character" w:customStyle="1" w:styleId="ListLabel122">
    <w:name w:val="ListLabel 122"/>
    <w:qFormat/>
    <w:rsid w:val="00D9707C"/>
    <w:rPr>
      <w:rFonts w:eastAsia="Times New Roman" w:cs="Times New Roman"/>
      <w:b w:val="0"/>
      <w:bCs w:val="0"/>
      <w:i w:val="0"/>
      <w:iCs w:val="0"/>
      <w:spacing w:val="-1"/>
      <w:w w:val="100"/>
      <w:sz w:val="28"/>
      <w:szCs w:val="28"/>
      <w:lang w:val="ru-RU" w:eastAsia="en-US" w:bidi="ar-SA"/>
    </w:rPr>
  </w:style>
  <w:style w:type="character" w:customStyle="1" w:styleId="ListLabel123">
    <w:name w:val="ListLabel 123"/>
    <w:qFormat/>
    <w:rsid w:val="00D9707C"/>
    <w:rPr>
      <w:rFonts w:cs="Symbol"/>
      <w:lang w:val="ru-RU" w:eastAsia="en-US" w:bidi="ar-SA"/>
    </w:rPr>
  </w:style>
  <w:style w:type="character" w:customStyle="1" w:styleId="ListLabel124">
    <w:name w:val="ListLabel 124"/>
    <w:qFormat/>
    <w:rsid w:val="00D9707C"/>
    <w:rPr>
      <w:rFonts w:cs="Symbol"/>
      <w:lang w:val="ru-RU" w:eastAsia="en-US" w:bidi="ar-SA"/>
    </w:rPr>
  </w:style>
  <w:style w:type="character" w:customStyle="1" w:styleId="ListLabel125">
    <w:name w:val="ListLabel 125"/>
    <w:qFormat/>
    <w:rsid w:val="00D9707C"/>
    <w:rPr>
      <w:rFonts w:cs="Symbol"/>
      <w:lang w:val="ru-RU" w:eastAsia="en-US" w:bidi="ar-SA"/>
    </w:rPr>
  </w:style>
  <w:style w:type="character" w:customStyle="1" w:styleId="ListLabel126">
    <w:name w:val="ListLabel 126"/>
    <w:qFormat/>
    <w:rsid w:val="00D9707C"/>
    <w:rPr>
      <w:rFonts w:cs="Symbol"/>
      <w:lang w:val="ru-RU" w:eastAsia="en-US" w:bidi="ar-SA"/>
    </w:rPr>
  </w:style>
  <w:style w:type="character" w:customStyle="1" w:styleId="ListLabel127">
    <w:name w:val="ListLabel 127"/>
    <w:qFormat/>
    <w:rsid w:val="00D9707C"/>
    <w:rPr>
      <w:rFonts w:cs="Symbol"/>
      <w:lang w:val="ru-RU" w:eastAsia="en-US" w:bidi="ar-SA"/>
    </w:rPr>
  </w:style>
  <w:style w:type="character" w:customStyle="1" w:styleId="ListLabel128">
    <w:name w:val="ListLabel 128"/>
    <w:qFormat/>
    <w:rsid w:val="00D9707C"/>
    <w:rPr>
      <w:rFonts w:cs="Symbol"/>
      <w:lang w:val="ru-RU" w:eastAsia="en-US" w:bidi="ar-SA"/>
    </w:rPr>
  </w:style>
  <w:style w:type="character" w:customStyle="1" w:styleId="ListLabel129">
    <w:name w:val="ListLabel 129"/>
    <w:qFormat/>
    <w:rsid w:val="00D9707C"/>
    <w:rPr>
      <w:rFonts w:cs="Symbol"/>
      <w:lang w:val="ru-RU" w:eastAsia="en-US" w:bidi="ar-SA"/>
    </w:rPr>
  </w:style>
  <w:style w:type="character" w:customStyle="1" w:styleId="ListLabel130">
    <w:name w:val="ListLabel 130"/>
    <w:qFormat/>
    <w:rsid w:val="00D9707C"/>
    <w:rPr>
      <w:lang w:val="ru-RU" w:eastAsia="en-US" w:bidi="ar-SA"/>
    </w:rPr>
  </w:style>
  <w:style w:type="character" w:customStyle="1" w:styleId="ListLabel131">
    <w:name w:val="ListLabel 131"/>
    <w:qFormat/>
    <w:rsid w:val="00D9707C"/>
    <w:rPr>
      <w:rFonts w:eastAsia="Times New Roman" w:cs="Times New Roman"/>
      <w:b w:val="0"/>
      <w:bCs w:val="0"/>
      <w:i w:val="0"/>
      <w:iCs w:val="0"/>
      <w:w w:val="100"/>
      <w:sz w:val="28"/>
      <w:szCs w:val="28"/>
      <w:lang w:val="ru-RU" w:eastAsia="en-US" w:bidi="ar-SA"/>
    </w:rPr>
  </w:style>
  <w:style w:type="character" w:customStyle="1" w:styleId="ListLabel132">
    <w:name w:val="ListLabel 132"/>
    <w:qFormat/>
    <w:rsid w:val="00D9707C"/>
    <w:rPr>
      <w:rFonts w:cs="Symbol"/>
      <w:lang w:val="ru-RU" w:eastAsia="en-US" w:bidi="ar-SA"/>
    </w:rPr>
  </w:style>
  <w:style w:type="character" w:customStyle="1" w:styleId="ListLabel133">
    <w:name w:val="ListLabel 133"/>
    <w:qFormat/>
    <w:rsid w:val="00D9707C"/>
    <w:rPr>
      <w:rFonts w:cs="Symbol"/>
      <w:lang w:val="ru-RU" w:eastAsia="en-US" w:bidi="ar-SA"/>
    </w:rPr>
  </w:style>
  <w:style w:type="character" w:customStyle="1" w:styleId="ListLabel134">
    <w:name w:val="ListLabel 134"/>
    <w:qFormat/>
    <w:rsid w:val="00D9707C"/>
    <w:rPr>
      <w:rFonts w:cs="Symbol"/>
      <w:lang w:val="ru-RU" w:eastAsia="en-US" w:bidi="ar-SA"/>
    </w:rPr>
  </w:style>
  <w:style w:type="character" w:customStyle="1" w:styleId="ListLabel135">
    <w:name w:val="ListLabel 135"/>
    <w:qFormat/>
    <w:rsid w:val="00D9707C"/>
    <w:rPr>
      <w:rFonts w:cs="Symbol"/>
      <w:lang w:val="ru-RU" w:eastAsia="en-US" w:bidi="ar-SA"/>
    </w:rPr>
  </w:style>
  <w:style w:type="character" w:customStyle="1" w:styleId="ListLabel136">
    <w:name w:val="ListLabel 136"/>
    <w:qFormat/>
    <w:rsid w:val="00D9707C"/>
    <w:rPr>
      <w:rFonts w:cs="Symbol"/>
      <w:lang w:val="ru-RU" w:eastAsia="en-US" w:bidi="ar-SA"/>
    </w:rPr>
  </w:style>
  <w:style w:type="character" w:customStyle="1" w:styleId="ListLabel137">
    <w:name w:val="ListLabel 137"/>
    <w:qFormat/>
    <w:rsid w:val="00D9707C"/>
    <w:rPr>
      <w:rFonts w:cs="Symbol"/>
      <w:lang w:val="ru-RU" w:eastAsia="en-US" w:bidi="ar-SA"/>
    </w:rPr>
  </w:style>
  <w:style w:type="character" w:customStyle="1" w:styleId="ListLabel138">
    <w:name w:val="ListLabel 138"/>
    <w:qFormat/>
    <w:rsid w:val="00D9707C"/>
    <w:rPr>
      <w:rFonts w:cs="Symbol"/>
      <w:lang w:val="ru-RU" w:eastAsia="en-US" w:bidi="ar-SA"/>
    </w:rPr>
  </w:style>
  <w:style w:type="character" w:customStyle="1" w:styleId="ListLabel139">
    <w:name w:val="ListLabel 139"/>
    <w:qFormat/>
    <w:rsid w:val="00D9707C"/>
    <w:rPr>
      <w:rFonts w:cs="Times New Roman"/>
      <w:b w:val="0"/>
      <w:bCs w:val="0"/>
      <w:i w:val="0"/>
      <w:iCs w:val="0"/>
      <w:w w:val="100"/>
      <w:sz w:val="28"/>
      <w:szCs w:val="28"/>
      <w:lang w:val="ru-RU" w:eastAsia="en-US" w:bidi="ar-SA"/>
    </w:rPr>
  </w:style>
  <w:style w:type="character" w:customStyle="1" w:styleId="ListLabel140">
    <w:name w:val="ListLabel 140"/>
    <w:qFormat/>
    <w:rsid w:val="00D9707C"/>
    <w:rPr>
      <w:rFonts w:cs="Symbol"/>
      <w:lang w:val="ru-RU" w:eastAsia="en-US" w:bidi="ar-SA"/>
    </w:rPr>
  </w:style>
  <w:style w:type="character" w:customStyle="1" w:styleId="ListLabel141">
    <w:name w:val="ListLabel 141"/>
    <w:qFormat/>
    <w:rsid w:val="00D9707C"/>
    <w:rPr>
      <w:rFonts w:cs="Symbol"/>
      <w:lang w:val="ru-RU" w:eastAsia="en-US" w:bidi="ar-SA"/>
    </w:rPr>
  </w:style>
  <w:style w:type="character" w:customStyle="1" w:styleId="ListLabel142">
    <w:name w:val="ListLabel 142"/>
    <w:qFormat/>
    <w:rsid w:val="00D9707C"/>
    <w:rPr>
      <w:rFonts w:cs="Symbol"/>
      <w:lang w:val="ru-RU" w:eastAsia="en-US" w:bidi="ar-SA"/>
    </w:rPr>
  </w:style>
  <w:style w:type="character" w:customStyle="1" w:styleId="ListLabel143">
    <w:name w:val="ListLabel 143"/>
    <w:qFormat/>
    <w:rsid w:val="00D9707C"/>
    <w:rPr>
      <w:rFonts w:cs="Symbol"/>
      <w:lang w:val="ru-RU" w:eastAsia="en-US" w:bidi="ar-SA"/>
    </w:rPr>
  </w:style>
  <w:style w:type="character" w:customStyle="1" w:styleId="ListLabel144">
    <w:name w:val="ListLabel 144"/>
    <w:qFormat/>
    <w:rsid w:val="00D9707C"/>
    <w:rPr>
      <w:rFonts w:cs="Symbol"/>
      <w:lang w:val="ru-RU" w:eastAsia="en-US" w:bidi="ar-SA"/>
    </w:rPr>
  </w:style>
  <w:style w:type="character" w:customStyle="1" w:styleId="ListLabel145">
    <w:name w:val="ListLabel 145"/>
    <w:qFormat/>
    <w:rsid w:val="00D9707C"/>
    <w:rPr>
      <w:rFonts w:cs="Symbol"/>
      <w:lang w:val="ru-RU" w:eastAsia="en-US" w:bidi="ar-SA"/>
    </w:rPr>
  </w:style>
  <w:style w:type="character" w:customStyle="1" w:styleId="ListLabel146">
    <w:name w:val="ListLabel 146"/>
    <w:qFormat/>
    <w:rsid w:val="00D9707C"/>
    <w:rPr>
      <w:rFonts w:cs="Symbol"/>
      <w:lang w:val="ru-RU" w:eastAsia="en-US" w:bidi="ar-SA"/>
    </w:rPr>
  </w:style>
  <w:style w:type="character" w:customStyle="1" w:styleId="ListLabel147">
    <w:name w:val="ListLabel 147"/>
    <w:qFormat/>
    <w:rsid w:val="00D9707C"/>
    <w:rPr>
      <w:rFonts w:cs="Symbol"/>
      <w:lang w:val="ru-RU" w:eastAsia="en-US" w:bidi="ar-SA"/>
    </w:rPr>
  </w:style>
  <w:style w:type="character" w:customStyle="1" w:styleId="ListLabel148">
    <w:name w:val="ListLabel 148"/>
    <w:qFormat/>
    <w:rsid w:val="00D9707C"/>
    <w:rPr>
      <w:lang w:val="ru-RU" w:eastAsia="en-US" w:bidi="ar-SA"/>
    </w:rPr>
  </w:style>
  <w:style w:type="character" w:customStyle="1" w:styleId="ListLabel149">
    <w:name w:val="ListLabel 149"/>
    <w:qFormat/>
    <w:rsid w:val="00D9707C"/>
    <w:rPr>
      <w:rFonts w:ascii="Times New Roman" w:eastAsia="Times New Roman" w:hAnsi="Times New Roman" w:cs="Times New Roman"/>
      <w:b w:val="0"/>
      <w:bCs w:val="0"/>
      <w:i w:val="0"/>
      <w:iCs w:val="0"/>
      <w:w w:val="100"/>
      <w:sz w:val="28"/>
      <w:szCs w:val="28"/>
      <w:lang w:val="ru-RU" w:eastAsia="en-US" w:bidi="ar-SA"/>
    </w:rPr>
  </w:style>
  <w:style w:type="character" w:customStyle="1" w:styleId="ListLabel150">
    <w:name w:val="ListLabel 150"/>
    <w:qFormat/>
    <w:rsid w:val="00D9707C"/>
    <w:rPr>
      <w:rFonts w:eastAsia="Times New Roman" w:cs="Times New Roman"/>
      <w:b w:val="0"/>
      <w:bCs w:val="0"/>
      <w:i w:val="0"/>
      <w:iCs w:val="0"/>
      <w:spacing w:val="-3"/>
      <w:w w:val="100"/>
      <w:sz w:val="28"/>
      <w:szCs w:val="28"/>
      <w:lang w:val="ru-RU" w:eastAsia="en-US" w:bidi="ar-SA"/>
    </w:rPr>
  </w:style>
  <w:style w:type="character" w:customStyle="1" w:styleId="ListLabel151">
    <w:name w:val="ListLabel 151"/>
    <w:qFormat/>
    <w:rsid w:val="00D9707C"/>
    <w:rPr>
      <w:rFonts w:cs="Symbol"/>
      <w:lang w:val="ru-RU" w:eastAsia="en-US" w:bidi="ar-SA"/>
    </w:rPr>
  </w:style>
  <w:style w:type="character" w:customStyle="1" w:styleId="ListLabel152">
    <w:name w:val="ListLabel 152"/>
    <w:qFormat/>
    <w:rsid w:val="00D9707C"/>
    <w:rPr>
      <w:rFonts w:cs="Symbol"/>
      <w:lang w:val="ru-RU" w:eastAsia="en-US" w:bidi="ar-SA"/>
    </w:rPr>
  </w:style>
  <w:style w:type="character" w:customStyle="1" w:styleId="ListLabel153">
    <w:name w:val="ListLabel 153"/>
    <w:qFormat/>
    <w:rsid w:val="00D9707C"/>
    <w:rPr>
      <w:rFonts w:cs="Symbol"/>
      <w:lang w:val="ru-RU" w:eastAsia="en-US" w:bidi="ar-SA"/>
    </w:rPr>
  </w:style>
  <w:style w:type="character" w:customStyle="1" w:styleId="ListLabel154">
    <w:name w:val="ListLabel 154"/>
    <w:qFormat/>
    <w:rsid w:val="00D9707C"/>
    <w:rPr>
      <w:rFonts w:cs="Symbol"/>
      <w:lang w:val="ru-RU" w:eastAsia="en-US" w:bidi="ar-SA"/>
    </w:rPr>
  </w:style>
  <w:style w:type="character" w:customStyle="1" w:styleId="ListLabel155">
    <w:name w:val="ListLabel 155"/>
    <w:qFormat/>
    <w:rsid w:val="00D9707C"/>
    <w:rPr>
      <w:rFonts w:cs="Symbol"/>
      <w:lang w:val="ru-RU" w:eastAsia="en-US" w:bidi="ar-SA"/>
    </w:rPr>
  </w:style>
  <w:style w:type="character" w:customStyle="1" w:styleId="ListLabel156">
    <w:name w:val="ListLabel 156"/>
    <w:qFormat/>
    <w:rsid w:val="00D9707C"/>
    <w:rPr>
      <w:rFonts w:cs="Symbol"/>
      <w:lang w:val="ru-RU" w:eastAsia="en-US" w:bidi="ar-SA"/>
    </w:rPr>
  </w:style>
  <w:style w:type="character" w:customStyle="1" w:styleId="ListLabel157">
    <w:name w:val="ListLabel 157"/>
    <w:qFormat/>
    <w:rsid w:val="00D9707C"/>
    <w:rPr>
      <w:rFonts w:eastAsia="Times New Roman" w:cs="Times New Roman"/>
      <w:b w:val="0"/>
      <w:bCs w:val="0"/>
      <w:i w:val="0"/>
      <w:iCs w:val="0"/>
      <w:w w:val="100"/>
      <w:sz w:val="28"/>
      <w:szCs w:val="28"/>
      <w:lang w:val="ru-RU" w:eastAsia="en-US" w:bidi="ar-SA"/>
    </w:rPr>
  </w:style>
  <w:style w:type="character" w:customStyle="1" w:styleId="ListLabel158">
    <w:name w:val="ListLabel 158"/>
    <w:qFormat/>
    <w:rsid w:val="00D9707C"/>
    <w:rPr>
      <w:rFonts w:cs="Symbol"/>
      <w:lang w:val="ru-RU" w:eastAsia="en-US" w:bidi="ar-SA"/>
    </w:rPr>
  </w:style>
  <w:style w:type="character" w:customStyle="1" w:styleId="ListLabel159">
    <w:name w:val="ListLabel 159"/>
    <w:qFormat/>
    <w:rsid w:val="00D9707C"/>
    <w:rPr>
      <w:rFonts w:cs="Symbol"/>
      <w:lang w:val="ru-RU" w:eastAsia="en-US" w:bidi="ar-SA"/>
    </w:rPr>
  </w:style>
  <w:style w:type="character" w:customStyle="1" w:styleId="ListLabel160">
    <w:name w:val="ListLabel 160"/>
    <w:qFormat/>
    <w:rsid w:val="00D9707C"/>
    <w:rPr>
      <w:rFonts w:cs="Symbol"/>
      <w:lang w:val="ru-RU" w:eastAsia="en-US" w:bidi="ar-SA"/>
    </w:rPr>
  </w:style>
  <w:style w:type="character" w:customStyle="1" w:styleId="ListLabel161">
    <w:name w:val="ListLabel 161"/>
    <w:qFormat/>
    <w:rsid w:val="00D9707C"/>
    <w:rPr>
      <w:rFonts w:cs="Symbol"/>
      <w:lang w:val="ru-RU" w:eastAsia="en-US" w:bidi="ar-SA"/>
    </w:rPr>
  </w:style>
  <w:style w:type="character" w:customStyle="1" w:styleId="ListLabel162">
    <w:name w:val="ListLabel 162"/>
    <w:qFormat/>
    <w:rsid w:val="00D9707C"/>
    <w:rPr>
      <w:rFonts w:cs="Symbol"/>
      <w:lang w:val="ru-RU" w:eastAsia="en-US" w:bidi="ar-SA"/>
    </w:rPr>
  </w:style>
  <w:style w:type="character" w:customStyle="1" w:styleId="ListLabel163">
    <w:name w:val="ListLabel 163"/>
    <w:qFormat/>
    <w:rsid w:val="00D9707C"/>
    <w:rPr>
      <w:rFonts w:cs="Symbol"/>
      <w:lang w:val="ru-RU" w:eastAsia="en-US" w:bidi="ar-SA"/>
    </w:rPr>
  </w:style>
  <w:style w:type="character" w:customStyle="1" w:styleId="ListLabel164">
    <w:name w:val="ListLabel 164"/>
    <w:qFormat/>
    <w:rsid w:val="00D9707C"/>
    <w:rPr>
      <w:rFonts w:cs="Symbol"/>
      <w:lang w:val="ru-RU" w:eastAsia="en-US" w:bidi="ar-SA"/>
    </w:rPr>
  </w:style>
  <w:style w:type="character" w:customStyle="1" w:styleId="ListLabel165">
    <w:name w:val="ListLabel 165"/>
    <w:qFormat/>
    <w:rsid w:val="00D9707C"/>
    <w:rPr>
      <w:rFonts w:cs="Symbol"/>
      <w:lang w:val="ru-RU" w:eastAsia="en-US" w:bidi="ar-SA"/>
    </w:rPr>
  </w:style>
  <w:style w:type="character" w:customStyle="1" w:styleId="ListLabel166">
    <w:name w:val="ListLabel 166"/>
    <w:qFormat/>
    <w:rsid w:val="00D9707C"/>
    <w:rPr>
      <w:lang w:val="ru-RU" w:eastAsia="en-US" w:bidi="ar-SA"/>
    </w:rPr>
  </w:style>
  <w:style w:type="character" w:customStyle="1" w:styleId="ListLabel167">
    <w:name w:val="ListLabel 167"/>
    <w:qFormat/>
    <w:rsid w:val="00D9707C"/>
    <w:rPr>
      <w:rFonts w:eastAsia="Times New Roman" w:cs="Times New Roman"/>
      <w:b w:val="0"/>
      <w:bCs w:val="0"/>
      <w:i w:val="0"/>
      <w:iCs w:val="0"/>
      <w:w w:val="100"/>
      <w:sz w:val="28"/>
      <w:szCs w:val="28"/>
      <w:lang w:val="ru-RU" w:eastAsia="en-US" w:bidi="ar-SA"/>
    </w:rPr>
  </w:style>
  <w:style w:type="character" w:customStyle="1" w:styleId="ListLabel168">
    <w:name w:val="ListLabel 168"/>
    <w:qFormat/>
    <w:rsid w:val="00D9707C"/>
    <w:rPr>
      <w:rFonts w:cs="Symbol"/>
      <w:lang w:val="ru-RU" w:eastAsia="en-US" w:bidi="ar-SA"/>
    </w:rPr>
  </w:style>
  <w:style w:type="character" w:customStyle="1" w:styleId="ListLabel169">
    <w:name w:val="ListLabel 169"/>
    <w:qFormat/>
    <w:rsid w:val="00D9707C"/>
    <w:rPr>
      <w:rFonts w:cs="Symbol"/>
      <w:lang w:val="ru-RU" w:eastAsia="en-US" w:bidi="ar-SA"/>
    </w:rPr>
  </w:style>
  <w:style w:type="character" w:customStyle="1" w:styleId="ListLabel170">
    <w:name w:val="ListLabel 170"/>
    <w:qFormat/>
    <w:rsid w:val="00D9707C"/>
    <w:rPr>
      <w:rFonts w:cs="Symbol"/>
      <w:lang w:val="ru-RU" w:eastAsia="en-US" w:bidi="ar-SA"/>
    </w:rPr>
  </w:style>
  <w:style w:type="character" w:customStyle="1" w:styleId="ListLabel171">
    <w:name w:val="ListLabel 171"/>
    <w:qFormat/>
    <w:rsid w:val="00D9707C"/>
    <w:rPr>
      <w:rFonts w:cs="Symbol"/>
      <w:lang w:val="ru-RU" w:eastAsia="en-US" w:bidi="ar-SA"/>
    </w:rPr>
  </w:style>
  <w:style w:type="character" w:customStyle="1" w:styleId="ListLabel172">
    <w:name w:val="ListLabel 172"/>
    <w:qFormat/>
    <w:rsid w:val="00D9707C"/>
    <w:rPr>
      <w:rFonts w:cs="Symbol"/>
      <w:lang w:val="ru-RU" w:eastAsia="en-US" w:bidi="ar-SA"/>
    </w:rPr>
  </w:style>
  <w:style w:type="character" w:customStyle="1" w:styleId="ListLabel173">
    <w:name w:val="ListLabel 173"/>
    <w:qFormat/>
    <w:rsid w:val="00D9707C"/>
    <w:rPr>
      <w:rFonts w:cs="Symbol"/>
      <w:lang w:val="ru-RU" w:eastAsia="en-US" w:bidi="ar-SA"/>
    </w:rPr>
  </w:style>
  <w:style w:type="character" w:customStyle="1" w:styleId="ListLabel174">
    <w:name w:val="ListLabel 174"/>
    <w:qFormat/>
    <w:rsid w:val="00D9707C"/>
    <w:rPr>
      <w:rFonts w:cs="Symbol"/>
      <w:lang w:val="ru-RU" w:eastAsia="en-US" w:bidi="ar-SA"/>
    </w:rPr>
  </w:style>
  <w:style w:type="character" w:customStyle="1" w:styleId="ListLabel175">
    <w:name w:val="ListLabel 175"/>
    <w:qFormat/>
    <w:rsid w:val="00D9707C"/>
    <w:rPr>
      <w:rFonts w:eastAsia="Times New Roman" w:cs="Times New Roman"/>
      <w:b/>
      <w:bCs/>
      <w:i w:val="0"/>
      <w:iCs w:val="0"/>
      <w:spacing w:val="0"/>
      <w:w w:val="100"/>
      <w:sz w:val="28"/>
      <w:szCs w:val="28"/>
      <w:lang w:val="ru-RU" w:eastAsia="en-US" w:bidi="ar-SA"/>
    </w:rPr>
  </w:style>
  <w:style w:type="character" w:customStyle="1" w:styleId="ListLabel176">
    <w:name w:val="ListLabel 176"/>
    <w:qFormat/>
    <w:rsid w:val="00D9707C"/>
    <w:rPr>
      <w:rFonts w:cs="Symbol"/>
      <w:lang w:val="ru-RU" w:eastAsia="en-US" w:bidi="ar-SA"/>
    </w:rPr>
  </w:style>
  <w:style w:type="character" w:customStyle="1" w:styleId="ListLabel177">
    <w:name w:val="ListLabel 177"/>
    <w:qFormat/>
    <w:rsid w:val="00D9707C"/>
    <w:rPr>
      <w:rFonts w:cs="Symbol"/>
      <w:lang w:val="ru-RU" w:eastAsia="en-US" w:bidi="ar-SA"/>
    </w:rPr>
  </w:style>
  <w:style w:type="character" w:customStyle="1" w:styleId="ListLabel178">
    <w:name w:val="ListLabel 178"/>
    <w:qFormat/>
    <w:rsid w:val="00D9707C"/>
    <w:rPr>
      <w:rFonts w:cs="Symbol"/>
      <w:lang w:val="ru-RU" w:eastAsia="en-US" w:bidi="ar-SA"/>
    </w:rPr>
  </w:style>
  <w:style w:type="character" w:customStyle="1" w:styleId="ListLabel179">
    <w:name w:val="ListLabel 179"/>
    <w:qFormat/>
    <w:rsid w:val="00D9707C"/>
    <w:rPr>
      <w:rFonts w:cs="Symbol"/>
      <w:lang w:val="ru-RU" w:eastAsia="en-US" w:bidi="ar-SA"/>
    </w:rPr>
  </w:style>
  <w:style w:type="character" w:customStyle="1" w:styleId="ListLabel180">
    <w:name w:val="ListLabel 180"/>
    <w:qFormat/>
    <w:rsid w:val="00D9707C"/>
    <w:rPr>
      <w:rFonts w:cs="Symbol"/>
      <w:lang w:val="ru-RU" w:eastAsia="en-US" w:bidi="ar-SA"/>
    </w:rPr>
  </w:style>
  <w:style w:type="character" w:customStyle="1" w:styleId="ListLabel181">
    <w:name w:val="ListLabel 181"/>
    <w:qFormat/>
    <w:rsid w:val="00D9707C"/>
    <w:rPr>
      <w:rFonts w:cs="Symbol"/>
      <w:lang w:val="ru-RU" w:eastAsia="en-US" w:bidi="ar-SA"/>
    </w:rPr>
  </w:style>
  <w:style w:type="character" w:customStyle="1" w:styleId="ListLabel182">
    <w:name w:val="ListLabel 182"/>
    <w:qFormat/>
    <w:rsid w:val="00D9707C"/>
    <w:rPr>
      <w:rFonts w:cs="Symbol"/>
      <w:lang w:val="ru-RU" w:eastAsia="en-US" w:bidi="ar-SA"/>
    </w:rPr>
  </w:style>
  <w:style w:type="character" w:customStyle="1" w:styleId="ListLabel183">
    <w:name w:val="ListLabel 183"/>
    <w:qFormat/>
    <w:rsid w:val="00D9707C"/>
    <w:rPr>
      <w:rFonts w:cs="Symbol"/>
      <w:lang w:val="ru-RU" w:eastAsia="en-US" w:bidi="ar-SA"/>
    </w:rPr>
  </w:style>
  <w:style w:type="character" w:customStyle="1" w:styleId="ListLabel184">
    <w:name w:val="ListLabel 184"/>
    <w:qFormat/>
    <w:rsid w:val="00D9707C"/>
    <w:rPr>
      <w:rFonts w:ascii="Times New Roman" w:hAnsi="Times New Roman"/>
      <w:sz w:val="24"/>
      <w:szCs w:val="24"/>
    </w:rPr>
  </w:style>
  <w:style w:type="character" w:customStyle="1" w:styleId="ListLabel185">
    <w:name w:val="ListLabel 185"/>
    <w:qFormat/>
    <w:rsid w:val="00D9707C"/>
  </w:style>
  <w:style w:type="character" w:customStyle="1" w:styleId="ListLabel186">
    <w:name w:val="ListLabel 186"/>
    <w:qFormat/>
    <w:rsid w:val="00D9707C"/>
    <w:rPr>
      <w:sz w:val="28"/>
    </w:rPr>
  </w:style>
  <w:style w:type="character" w:customStyle="1" w:styleId="ListLabel187">
    <w:name w:val="ListLabel 187"/>
    <w:qFormat/>
    <w:rsid w:val="00D9707C"/>
  </w:style>
  <w:style w:type="character" w:customStyle="1" w:styleId="ListLabel188">
    <w:name w:val="ListLabel 188"/>
    <w:qFormat/>
    <w:rsid w:val="00D9707C"/>
    <w:rPr>
      <w:lang w:val="ru-RU" w:eastAsia="en-US" w:bidi="ar-SA"/>
    </w:rPr>
  </w:style>
  <w:style w:type="character" w:customStyle="1" w:styleId="ListLabel189">
    <w:name w:val="ListLabel 189"/>
    <w:qFormat/>
    <w:rsid w:val="00D9707C"/>
    <w:rPr>
      <w:rFonts w:eastAsia="Times New Roman" w:cs="Times New Roman"/>
      <w:b w:val="0"/>
      <w:bCs w:val="0"/>
      <w:i w:val="0"/>
      <w:iCs w:val="0"/>
      <w:w w:val="100"/>
      <w:sz w:val="24"/>
      <w:szCs w:val="28"/>
      <w:lang w:val="ru-RU" w:eastAsia="en-US" w:bidi="ar-SA"/>
    </w:rPr>
  </w:style>
  <w:style w:type="character" w:customStyle="1" w:styleId="ListLabel190">
    <w:name w:val="ListLabel 190"/>
    <w:qFormat/>
    <w:rsid w:val="00D9707C"/>
    <w:rPr>
      <w:rFonts w:cs="Symbol"/>
      <w:lang w:val="ru-RU" w:eastAsia="en-US" w:bidi="ar-SA"/>
    </w:rPr>
  </w:style>
  <w:style w:type="character" w:customStyle="1" w:styleId="ListLabel191">
    <w:name w:val="ListLabel 191"/>
    <w:qFormat/>
    <w:rsid w:val="00D9707C"/>
    <w:rPr>
      <w:rFonts w:cs="Symbol"/>
      <w:lang w:val="ru-RU" w:eastAsia="en-US" w:bidi="ar-SA"/>
    </w:rPr>
  </w:style>
  <w:style w:type="character" w:customStyle="1" w:styleId="ListLabel192">
    <w:name w:val="ListLabel 192"/>
    <w:qFormat/>
    <w:rsid w:val="00D9707C"/>
    <w:rPr>
      <w:rFonts w:cs="Symbol"/>
      <w:lang w:val="ru-RU" w:eastAsia="en-US" w:bidi="ar-SA"/>
    </w:rPr>
  </w:style>
  <w:style w:type="character" w:customStyle="1" w:styleId="ListLabel193">
    <w:name w:val="ListLabel 193"/>
    <w:qFormat/>
    <w:rsid w:val="00D9707C"/>
    <w:rPr>
      <w:rFonts w:cs="Symbol"/>
      <w:lang w:val="ru-RU" w:eastAsia="en-US" w:bidi="ar-SA"/>
    </w:rPr>
  </w:style>
  <w:style w:type="character" w:customStyle="1" w:styleId="ListLabel194">
    <w:name w:val="ListLabel 194"/>
    <w:qFormat/>
    <w:rsid w:val="00D9707C"/>
    <w:rPr>
      <w:rFonts w:cs="Symbol"/>
      <w:lang w:val="ru-RU" w:eastAsia="en-US" w:bidi="ar-SA"/>
    </w:rPr>
  </w:style>
  <w:style w:type="character" w:customStyle="1" w:styleId="ListLabel195">
    <w:name w:val="ListLabel 195"/>
    <w:qFormat/>
    <w:rsid w:val="00D9707C"/>
    <w:rPr>
      <w:rFonts w:cs="Symbol"/>
      <w:lang w:val="ru-RU" w:eastAsia="en-US" w:bidi="ar-SA"/>
    </w:rPr>
  </w:style>
  <w:style w:type="character" w:customStyle="1" w:styleId="ListLabel196">
    <w:name w:val="ListLabel 196"/>
    <w:qFormat/>
    <w:rsid w:val="00D9707C"/>
    <w:rPr>
      <w:rFonts w:cs="Symbol"/>
      <w:lang w:val="ru-RU" w:eastAsia="en-US" w:bidi="ar-SA"/>
    </w:rPr>
  </w:style>
  <w:style w:type="character" w:customStyle="1" w:styleId="ListLabel197">
    <w:name w:val="ListLabel 197"/>
    <w:qFormat/>
    <w:rsid w:val="00D9707C"/>
    <w:rPr>
      <w:lang w:val="ru-RU" w:eastAsia="en-US" w:bidi="ar-SA"/>
    </w:rPr>
  </w:style>
  <w:style w:type="character" w:customStyle="1" w:styleId="ListLabel198">
    <w:name w:val="ListLabel 198"/>
    <w:qFormat/>
    <w:rsid w:val="00D9707C"/>
    <w:rPr>
      <w:rFonts w:eastAsia="Times New Roman" w:cs="Times New Roman"/>
      <w:b w:val="0"/>
      <w:bCs w:val="0"/>
      <w:i w:val="0"/>
      <w:iCs w:val="0"/>
      <w:w w:val="100"/>
      <w:sz w:val="28"/>
      <w:szCs w:val="28"/>
      <w:lang w:val="ru-RU" w:eastAsia="en-US" w:bidi="ar-SA"/>
    </w:rPr>
  </w:style>
  <w:style w:type="character" w:customStyle="1" w:styleId="ListLabel199">
    <w:name w:val="ListLabel 199"/>
    <w:qFormat/>
    <w:rsid w:val="00D9707C"/>
    <w:rPr>
      <w:rFonts w:cs="Symbol"/>
      <w:lang w:val="ru-RU" w:eastAsia="en-US" w:bidi="ar-SA"/>
    </w:rPr>
  </w:style>
  <w:style w:type="character" w:customStyle="1" w:styleId="ListLabel200">
    <w:name w:val="ListLabel 200"/>
    <w:qFormat/>
    <w:rsid w:val="00D9707C"/>
    <w:rPr>
      <w:rFonts w:cs="Symbol"/>
      <w:lang w:val="ru-RU" w:eastAsia="en-US" w:bidi="ar-SA"/>
    </w:rPr>
  </w:style>
  <w:style w:type="character" w:customStyle="1" w:styleId="ListLabel201">
    <w:name w:val="ListLabel 201"/>
    <w:qFormat/>
    <w:rsid w:val="00D9707C"/>
    <w:rPr>
      <w:rFonts w:cs="Symbol"/>
      <w:lang w:val="ru-RU" w:eastAsia="en-US" w:bidi="ar-SA"/>
    </w:rPr>
  </w:style>
  <w:style w:type="character" w:customStyle="1" w:styleId="ListLabel202">
    <w:name w:val="ListLabel 202"/>
    <w:qFormat/>
    <w:rsid w:val="00D9707C"/>
    <w:rPr>
      <w:rFonts w:cs="Symbol"/>
      <w:lang w:val="ru-RU" w:eastAsia="en-US" w:bidi="ar-SA"/>
    </w:rPr>
  </w:style>
  <w:style w:type="character" w:customStyle="1" w:styleId="ListLabel203">
    <w:name w:val="ListLabel 203"/>
    <w:qFormat/>
    <w:rsid w:val="00D9707C"/>
    <w:rPr>
      <w:rFonts w:cs="Symbol"/>
      <w:lang w:val="ru-RU" w:eastAsia="en-US" w:bidi="ar-SA"/>
    </w:rPr>
  </w:style>
  <w:style w:type="character" w:customStyle="1" w:styleId="ListLabel204">
    <w:name w:val="ListLabel 204"/>
    <w:qFormat/>
    <w:rsid w:val="00D9707C"/>
    <w:rPr>
      <w:rFonts w:cs="Symbol"/>
      <w:lang w:val="ru-RU" w:eastAsia="en-US" w:bidi="ar-SA"/>
    </w:rPr>
  </w:style>
  <w:style w:type="character" w:customStyle="1" w:styleId="ListLabel205">
    <w:name w:val="ListLabel 205"/>
    <w:qFormat/>
    <w:rsid w:val="00D9707C"/>
    <w:rPr>
      <w:rFonts w:cs="Symbol"/>
      <w:lang w:val="ru-RU" w:eastAsia="en-US" w:bidi="ar-SA"/>
    </w:rPr>
  </w:style>
  <w:style w:type="character" w:customStyle="1" w:styleId="ListLabel206">
    <w:name w:val="ListLabel 206"/>
    <w:qFormat/>
    <w:rsid w:val="00D9707C"/>
    <w:rPr>
      <w:lang w:val="ru-RU" w:eastAsia="en-US" w:bidi="ar-SA"/>
    </w:rPr>
  </w:style>
  <w:style w:type="character" w:customStyle="1" w:styleId="ListLabel207">
    <w:name w:val="ListLabel 207"/>
    <w:qFormat/>
    <w:rsid w:val="00D9707C"/>
    <w:rPr>
      <w:rFonts w:eastAsia="Times New Roman" w:cs="Times New Roman"/>
      <w:b w:val="0"/>
      <w:bCs w:val="0"/>
      <w:i w:val="0"/>
      <w:iCs w:val="0"/>
      <w:w w:val="100"/>
      <w:sz w:val="28"/>
      <w:szCs w:val="28"/>
      <w:lang w:val="ru-RU" w:eastAsia="en-US" w:bidi="ar-SA"/>
    </w:rPr>
  </w:style>
  <w:style w:type="character" w:customStyle="1" w:styleId="ListLabel208">
    <w:name w:val="ListLabel 208"/>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209">
    <w:name w:val="ListLabel 209"/>
    <w:qFormat/>
    <w:rsid w:val="00D9707C"/>
    <w:rPr>
      <w:rFonts w:cs="Symbol"/>
      <w:lang w:val="ru-RU" w:eastAsia="en-US" w:bidi="ar-SA"/>
    </w:rPr>
  </w:style>
  <w:style w:type="character" w:customStyle="1" w:styleId="ListLabel210">
    <w:name w:val="ListLabel 210"/>
    <w:qFormat/>
    <w:rsid w:val="00D9707C"/>
    <w:rPr>
      <w:rFonts w:cs="Symbol"/>
      <w:lang w:val="ru-RU" w:eastAsia="en-US" w:bidi="ar-SA"/>
    </w:rPr>
  </w:style>
  <w:style w:type="character" w:customStyle="1" w:styleId="ListLabel211">
    <w:name w:val="ListLabel 211"/>
    <w:qFormat/>
    <w:rsid w:val="00D9707C"/>
    <w:rPr>
      <w:rFonts w:cs="Symbol"/>
      <w:lang w:val="ru-RU" w:eastAsia="en-US" w:bidi="ar-SA"/>
    </w:rPr>
  </w:style>
  <w:style w:type="character" w:customStyle="1" w:styleId="ListLabel212">
    <w:name w:val="ListLabel 212"/>
    <w:qFormat/>
    <w:rsid w:val="00D9707C"/>
    <w:rPr>
      <w:rFonts w:cs="Symbol"/>
      <w:lang w:val="ru-RU" w:eastAsia="en-US" w:bidi="ar-SA"/>
    </w:rPr>
  </w:style>
  <w:style w:type="character" w:customStyle="1" w:styleId="ListLabel213">
    <w:name w:val="ListLabel 213"/>
    <w:qFormat/>
    <w:rsid w:val="00D9707C"/>
    <w:rPr>
      <w:rFonts w:cs="Symbol"/>
      <w:lang w:val="ru-RU" w:eastAsia="en-US" w:bidi="ar-SA"/>
    </w:rPr>
  </w:style>
  <w:style w:type="character" w:customStyle="1" w:styleId="ListLabel214">
    <w:name w:val="ListLabel 214"/>
    <w:qFormat/>
    <w:rsid w:val="00D9707C"/>
    <w:rPr>
      <w:rFonts w:cs="Symbol"/>
      <w:lang w:val="ru-RU" w:eastAsia="en-US" w:bidi="ar-SA"/>
    </w:rPr>
  </w:style>
  <w:style w:type="character" w:customStyle="1" w:styleId="ListLabel215">
    <w:name w:val="ListLabel 215"/>
    <w:qFormat/>
    <w:rsid w:val="00D9707C"/>
    <w:rPr>
      <w:lang w:val="ru-RU" w:eastAsia="en-US" w:bidi="ar-SA"/>
    </w:rPr>
  </w:style>
  <w:style w:type="character" w:customStyle="1" w:styleId="ListLabel216">
    <w:name w:val="ListLabel 216"/>
    <w:qFormat/>
    <w:rsid w:val="00D9707C"/>
    <w:rPr>
      <w:rFonts w:eastAsia="Times New Roman" w:cs="Times New Roman"/>
      <w:b w:val="0"/>
      <w:bCs w:val="0"/>
      <w:i w:val="0"/>
      <w:iCs w:val="0"/>
      <w:spacing w:val="-1"/>
      <w:w w:val="100"/>
      <w:sz w:val="24"/>
      <w:szCs w:val="28"/>
      <w:lang w:val="ru-RU" w:eastAsia="en-US" w:bidi="ar-SA"/>
    </w:rPr>
  </w:style>
  <w:style w:type="character" w:customStyle="1" w:styleId="ListLabel217">
    <w:name w:val="ListLabel 217"/>
    <w:qFormat/>
    <w:rsid w:val="00D9707C"/>
    <w:rPr>
      <w:rFonts w:cs="Symbol"/>
      <w:lang w:val="ru-RU" w:eastAsia="en-US" w:bidi="ar-SA"/>
    </w:rPr>
  </w:style>
  <w:style w:type="character" w:customStyle="1" w:styleId="ListLabel218">
    <w:name w:val="ListLabel 218"/>
    <w:qFormat/>
    <w:rsid w:val="00D9707C"/>
    <w:rPr>
      <w:rFonts w:cs="Symbol"/>
      <w:lang w:val="ru-RU" w:eastAsia="en-US" w:bidi="ar-SA"/>
    </w:rPr>
  </w:style>
  <w:style w:type="character" w:customStyle="1" w:styleId="ListLabel219">
    <w:name w:val="ListLabel 219"/>
    <w:qFormat/>
    <w:rsid w:val="00D9707C"/>
    <w:rPr>
      <w:rFonts w:cs="Symbol"/>
      <w:lang w:val="ru-RU" w:eastAsia="en-US" w:bidi="ar-SA"/>
    </w:rPr>
  </w:style>
  <w:style w:type="character" w:customStyle="1" w:styleId="ListLabel220">
    <w:name w:val="ListLabel 220"/>
    <w:qFormat/>
    <w:rsid w:val="00D9707C"/>
    <w:rPr>
      <w:rFonts w:cs="Symbol"/>
      <w:lang w:val="ru-RU" w:eastAsia="en-US" w:bidi="ar-SA"/>
    </w:rPr>
  </w:style>
  <w:style w:type="character" w:customStyle="1" w:styleId="ListLabel221">
    <w:name w:val="ListLabel 221"/>
    <w:qFormat/>
    <w:rsid w:val="00D9707C"/>
    <w:rPr>
      <w:rFonts w:cs="Symbol"/>
      <w:lang w:val="ru-RU" w:eastAsia="en-US" w:bidi="ar-SA"/>
    </w:rPr>
  </w:style>
  <w:style w:type="character" w:customStyle="1" w:styleId="ListLabel222">
    <w:name w:val="ListLabel 222"/>
    <w:qFormat/>
    <w:rsid w:val="00D9707C"/>
    <w:rPr>
      <w:rFonts w:cs="Symbol"/>
      <w:lang w:val="ru-RU" w:eastAsia="en-US" w:bidi="ar-SA"/>
    </w:rPr>
  </w:style>
  <w:style w:type="character" w:customStyle="1" w:styleId="ListLabel223">
    <w:name w:val="ListLabel 223"/>
    <w:qFormat/>
    <w:rsid w:val="00D9707C"/>
    <w:rPr>
      <w:rFonts w:cs="Symbol"/>
      <w:lang w:val="ru-RU" w:eastAsia="en-US" w:bidi="ar-SA"/>
    </w:rPr>
  </w:style>
  <w:style w:type="character" w:customStyle="1" w:styleId="ListLabel224">
    <w:name w:val="ListLabel 224"/>
    <w:qFormat/>
    <w:rsid w:val="00D9707C"/>
    <w:rPr>
      <w:lang w:val="ru-RU" w:eastAsia="en-US" w:bidi="ar-SA"/>
    </w:rPr>
  </w:style>
  <w:style w:type="character" w:customStyle="1" w:styleId="ListLabel225">
    <w:name w:val="ListLabel 225"/>
    <w:qFormat/>
    <w:rsid w:val="00D9707C"/>
    <w:rPr>
      <w:rFonts w:eastAsia="Times New Roman" w:cs="Times New Roman"/>
      <w:b w:val="0"/>
      <w:bCs w:val="0"/>
      <w:i w:val="0"/>
      <w:iCs w:val="0"/>
      <w:w w:val="100"/>
      <w:sz w:val="24"/>
      <w:szCs w:val="28"/>
      <w:lang w:val="ru-RU" w:eastAsia="en-US" w:bidi="ar-SA"/>
    </w:rPr>
  </w:style>
  <w:style w:type="character" w:customStyle="1" w:styleId="ListLabel226">
    <w:name w:val="ListLabel 226"/>
    <w:qFormat/>
    <w:rsid w:val="00D9707C"/>
    <w:rPr>
      <w:rFonts w:cs="Symbol"/>
      <w:lang w:val="ru-RU" w:eastAsia="en-US" w:bidi="ar-SA"/>
    </w:rPr>
  </w:style>
  <w:style w:type="character" w:customStyle="1" w:styleId="ListLabel227">
    <w:name w:val="ListLabel 227"/>
    <w:qFormat/>
    <w:rsid w:val="00D9707C"/>
    <w:rPr>
      <w:rFonts w:cs="Symbol"/>
      <w:lang w:val="ru-RU" w:eastAsia="en-US" w:bidi="ar-SA"/>
    </w:rPr>
  </w:style>
  <w:style w:type="character" w:customStyle="1" w:styleId="ListLabel228">
    <w:name w:val="ListLabel 228"/>
    <w:qFormat/>
    <w:rsid w:val="00D9707C"/>
    <w:rPr>
      <w:rFonts w:cs="Symbol"/>
      <w:lang w:val="ru-RU" w:eastAsia="en-US" w:bidi="ar-SA"/>
    </w:rPr>
  </w:style>
  <w:style w:type="character" w:customStyle="1" w:styleId="ListLabel229">
    <w:name w:val="ListLabel 229"/>
    <w:qFormat/>
    <w:rsid w:val="00D9707C"/>
    <w:rPr>
      <w:rFonts w:cs="Symbol"/>
      <w:lang w:val="ru-RU" w:eastAsia="en-US" w:bidi="ar-SA"/>
    </w:rPr>
  </w:style>
  <w:style w:type="character" w:customStyle="1" w:styleId="ListLabel230">
    <w:name w:val="ListLabel 230"/>
    <w:qFormat/>
    <w:rsid w:val="00D9707C"/>
    <w:rPr>
      <w:rFonts w:cs="Symbol"/>
      <w:lang w:val="ru-RU" w:eastAsia="en-US" w:bidi="ar-SA"/>
    </w:rPr>
  </w:style>
  <w:style w:type="character" w:customStyle="1" w:styleId="ListLabel231">
    <w:name w:val="ListLabel 231"/>
    <w:qFormat/>
    <w:rsid w:val="00D9707C"/>
    <w:rPr>
      <w:rFonts w:cs="Symbol"/>
      <w:lang w:val="ru-RU" w:eastAsia="en-US" w:bidi="ar-SA"/>
    </w:rPr>
  </w:style>
  <w:style w:type="character" w:customStyle="1" w:styleId="ListLabel232">
    <w:name w:val="ListLabel 232"/>
    <w:qFormat/>
    <w:rsid w:val="00D9707C"/>
    <w:rPr>
      <w:rFonts w:cs="Symbol"/>
      <w:lang w:val="ru-RU" w:eastAsia="en-US" w:bidi="ar-SA"/>
    </w:rPr>
  </w:style>
  <w:style w:type="character" w:customStyle="1" w:styleId="ListLabel233">
    <w:name w:val="ListLabel 233"/>
    <w:qFormat/>
    <w:rsid w:val="00D9707C"/>
    <w:rPr>
      <w:rFonts w:cs="Times New Roman"/>
      <w:b w:val="0"/>
      <w:bCs w:val="0"/>
      <w:i w:val="0"/>
      <w:iCs w:val="0"/>
      <w:w w:val="100"/>
      <w:sz w:val="24"/>
      <w:szCs w:val="28"/>
      <w:lang w:val="ru-RU" w:eastAsia="en-US" w:bidi="ar-SA"/>
    </w:rPr>
  </w:style>
  <w:style w:type="character" w:customStyle="1" w:styleId="ListLabel234">
    <w:name w:val="ListLabel 234"/>
    <w:qFormat/>
    <w:rsid w:val="00D9707C"/>
    <w:rPr>
      <w:rFonts w:cs="Symbol"/>
      <w:lang w:val="ru-RU" w:eastAsia="en-US" w:bidi="ar-SA"/>
    </w:rPr>
  </w:style>
  <w:style w:type="character" w:customStyle="1" w:styleId="ListLabel235">
    <w:name w:val="ListLabel 235"/>
    <w:qFormat/>
    <w:rsid w:val="00D9707C"/>
    <w:rPr>
      <w:rFonts w:cs="Symbol"/>
      <w:lang w:val="ru-RU" w:eastAsia="en-US" w:bidi="ar-SA"/>
    </w:rPr>
  </w:style>
  <w:style w:type="character" w:customStyle="1" w:styleId="ListLabel236">
    <w:name w:val="ListLabel 236"/>
    <w:qFormat/>
    <w:rsid w:val="00D9707C"/>
    <w:rPr>
      <w:rFonts w:cs="Symbol"/>
      <w:lang w:val="ru-RU" w:eastAsia="en-US" w:bidi="ar-SA"/>
    </w:rPr>
  </w:style>
  <w:style w:type="character" w:customStyle="1" w:styleId="ListLabel237">
    <w:name w:val="ListLabel 237"/>
    <w:qFormat/>
    <w:rsid w:val="00D9707C"/>
    <w:rPr>
      <w:rFonts w:cs="Symbol"/>
      <w:lang w:val="ru-RU" w:eastAsia="en-US" w:bidi="ar-SA"/>
    </w:rPr>
  </w:style>
  <w:style w:type="character" w:customStyle="1" w:styleId="ListLabel238">
    <w:name w:val="ListLabel 238"/>
    <w:qFormat/>
    <w:rsid w:val="00D9707C"/>
    <w:rPr>
      <w:rFonts w:cs="Symbol"/>
      <w:lang w:val="ru-RU" w:eastAsia="en-US" w:bidi="ar-SA"/>
    </w:rPr>
  </w:style>
  <w:style w:type="character" w:customStyle="1" w:styleId="ListLabel239">
    <w:name w:val="ListLabel 239"/>
    <w:qFormat/>
    <w:rsid w:val="00D9707C"/>
    <w:rPr>
      <w:rFonts w:cs="Symbol"/>
      <w:lang w:val="ru-RU" w:eastAsia="en-US" w:bidi="ar-SA"/>
    </w:rPr>
  </w:style>
  <w:style w:type="character" w:customStyle="1" w:styleId="ListLabel240">
    <w:name w:val="ListLabel 240"/>
    <w:qFormat/>
    <w:rsid w:val="00D9707C"/>
    <w:rPr>
      <w:rFonts w:cs="Symbol"/>
      <w:lang w:val="ru-RU" w:eastAsia="en-US" w:bidi="ar-SA"/>
    </w:rPr>
  </w:style>
  <w:style w:type="character" w:customStyle="1" w:styleId="ListLabel241">
    <w:name w:val="ListLabel 241"/>
    <w:qFormat/>
    <w:rsid w:val="00D9707C"/>
    <w:rPr>
      <w:rFonts w:cs="Symbol"/>
      <w:lang w:val="ru-RU" w:eastAsia="en-US" w:bidi="ar-SA"/>
    </w:rPr>
  </w:style>
  <w:style w:type="character" w:customStyle="1" w:styleId="ListLabel242">
    <w:name w:val="ListLabel 242"/>
    <w:qFormat/>
    <w:rsid w:val="00D9707C"/>
    <w:rPr>
      <w:lang w:val="ru-RU" w:eastAsia="en-US" w:bidi="ar-SA"/>
    </w:rPr>
  </w:style>
  <w:style w:type="character" w:customStyle="1" w:styleId="ListLabel243">
    <w:name w:val="ListLabel 243"/>
    <w:qFormat/>
    <w:rsid w:val="00D9707C"/>
    <w:rPr>
      <w:rFonts w:eastAsia="Times New Roman" w:cs="Times New Roman"/>
      <w:b w:val="0"/>
      <w:bCs w:val="0"/>
      <w:i w:val="0"/>
      <w:iCs w:val="0"/>
      <w:w w:val="100"/>
      <w:sz w:val="24"/>
      <w:szCs w:val="28"/>
      <w:lang w:val="ru-RU" w:eastAsia="en-US" w:bidi="ar-SA"/>
    </w:rPr>
  </w:style>
  <w:style w:type="character" w:customStyle="1" w:styleId="ListLabel244">
    <w:name w:val="ListLabel 244"/>
    <w:qFormat/>
    <w:rsid w:val="00D9707C"/>
    <w:rPr>
      <w:rFonts w:eastAsia="Times New Roman" w:cs="Times New Roman"/>
      <w:b w:val="0"/>
      <w:bCs w:val="0"/>
      <w:i w:val="0"/>
      <w:iCs w:val="0"/>
      <w:spacing w:val="-3"/>
      <w:w w:val="100"/>
      <w:sz w:val="24"/>
      <w:szCs w:val="28"/>
      <w:lang w:val="ru-RU" w:eastAsia="en-US" w:bidi="ar-SA"/>
    </w:rPr>
  </w:style>
  <w:style w:type="character" w:customStyle="1" w:styleId="ListLabel245">
    <w:name w:val="ListLabel 245"/>
    <w:qFormat/>
    <w:rsid w:val="00D9707C"/>
    <w:rPr>
      <w:rFonts w:cs="Symbol"/>
      <w:lang w:val="ru-RU" w:eastAsia="en-US" w:bidi="ar-SA"/>
    </w:rPr>
  </w:style>
  <w:style w:type="character" w:customStyle="1" w:styleId="ListLabel246">
    <w:name w:val="ListLabel 246"/>
    <w:qFormat/>
    <w:rsid w:val="00D9707C"/>
    <w:rPr>
      <w:rFonts w:cs="Symbol"/>
      <w:lang w:val="ru-RU" w:eastAsia="en-US" w:bidi="ar-SA"/>
    </w:rPr>
  </w:style>
  <w:style w:type="character" w:customStyle="1" w:styleId="ListLabel247">
    <w:name w:val="ListLabel 247"/>
    <w:qFormat/>
    <w:rsid w:val="00D9707C"/>
    <w:rPr>
      <w:rFonts w:cs="Symbol"/>
      <w:lang w:val="ru-RU" w:eastAsia="en-US" w:bidi="ar-SA"/>
    </w:rPr>
  </w:style>
  <w:style w:type="character" w:customStyle="1" w:styleId="ListLabel248">
    <w:name w:val="ListLabel 248"/>
    <w:qFormat/>
    <w:rsid w:val="00D9707C"/>
    <w:rPr>
      <w:rFonts w:cs="Symbol"/>
      <w:lang w:val="ru-RU" w:eastAsia="en-US" w:bidi="ar-SA"/>
    </w:rPr>
  </w:style>
  <w:style w:type="character" w:customStyle="1" w:styleId="ListLabel249">
    <w:name w:val="ListLabel 249"/>
    <w:qFormat/>
    <w:rsid w:val="00D9707C"/>
    <w:rPr>
      <w:rFonts w:cs="Symbol"/>
      <w:lang w:val="ru-RU" w:eastAsia="en-US" w:bidi="ar-SA"/>
    </w:rPr>
  </w:style>
  <w:style w:type="character" w:customStyle="1" w:styleId="ListLabel250">
    <w:name w:val="ListLabel 250"/>
    <w:qFormat/>
    <w:rsid w:val="00D9707C"/>
    <w:rPr>
      <w:rFonts w:cs="Symbol"/>
      <w:lang w:val="ru-RU" w:eastAsia="en-US" w:bidi="ar-SA"/>
    </w:rPr>
  </w:style>
  <w:style w:type="character" w:customStyle="1" w:styleId="ListLabel251">
    <w:name w:val="ListLabel 251"/>
    <w:qFormat/>
    <w:rsid w:val="00D9707C"/>
    <w:rPr>
      <w:rFonts w:eastAsia="Times New Roman" w:cs="Times New Roman"/>
      <w:b w:val="0"/>
      <w:bCs w:val="0"/>
      <w:i w:val="0"/>
      <w:iCs w:val="0"/>
      <w:w w:val="100"/>
      <w:sz w:val="24"/>
      <w:szCs w:val="28"/>
      <w:lang w:val="ru-RU" w:eastAsia="en-US" w:bidi="ar-SA"/>
    </w:rPr>
  </w:style>
  <w:style w:type="character" w:customStyle="1" w:styleId="ListLabel252">
    <w:name w:val="ListLabel 252"/>
    <w:qFormat/>
    <w:rsid w:val="00D9707C"/>
    <w:rPr>
      <w:rFonts w:cs="Symbol"/>
      <w:lang w:val="ru-RU" w:eastAsia="en-US" w:bidi="ar-SA"/>
    </w:rPr>
  </w:style>
  <w:style w:type="character" w:customStyle="1" w:styleId="ListLabel253">
    <w:name w:val="ListLabel 253"/>
    <w:qFormat/>
    <w:rsid w:val="00D9707C"/>
    <w:rPr>
      <w:rFonts w:cs="Symbol"/>
      <w:lang w:val="ru-RU" w:eastAsia="en-US" w:bidi="ar-SA"/>
    </w:rPr>
  </w:style>
  <w:style w:type="character" w:customStyle="1" w:styleId="ListLabel254">
    <w:name w:val="ListLabel 254"/>
    <w:qFormat/>
    <w:rsid w:val="00D9707C"/>
    <w:rPr>
      <w:rFonts w:cs="Symbol"/>
      <w:lang w:val="ru-RU" w:eastAsia="en-US" w:bidi="ar-SA"/>
    </w:rPr>
  </w:style>
  <w:style w:type="character" w:customStyle="1" w:styleId="ListLabel255">
    <w:name w:val="ListLabel 255"/>
    <w:qFormat/>
    <w:rsid w:val="00D9707C"/>
    <w:rPr>
      <w:rFonts w:cs="Symbol"/>
      <w:lang w:val="ru-RU" w:eastAsia="en-US" w:bidi="ar-SA"/>
    </w:rPr>
  </w:style>
  <w:style w:type="character" w:customStyle="1" w:styleId="ListLabel256">
    <w:name w:val="ListLabel 256"/>
    <w:qFormat/>
    <w:rsid w:val="00D9707C"/>
    <w:rPr>
      <w:rFonts w:cs="Symbol"/>
      <w:lang w:val="ru-RU" w:eastAsia="en-US" w:bidi="ar-SA"/>
    </w:rPr>
  </w:style>
  <w:style w:type="character" w:customStyle="1" w:styleId="ListLabel257">
    <w:name w:val="ListLabel 257"/>
    <w:qFormat/>
    <w:rsid w:val="00D9707C"/>
    <w:rPr>
      <w:rFonts w:cs="Symbol"/>
      <w:lang w:val="ru-RU" w:eastAsia="en-US" w:bidi="ar-SA"/>
    </w:rPr>
  </w:style>
  <w:style w:type="character" w:customStyle="1" w:styleId="ListLabel258">
    <w:name w:val="ListLabel 258"/>
    <w:qFormat/>
    <w:rsid w:val="00D9707C"/>
    <w:rPr>
      <w:rFonts w:cs="Symbol"/>
      <w:lang w:val="ru-RU" w:eastAsia="en-US" w:bidi="ar-SA"/>
    </w:rPr>
  </w:style>
  <w:style w:type="character" w:customStyle="1" w:styleId="ListLabel259">
    <w:name w:val="ListLabel 259"/>
    <w:qFormat/>
    <w:rsid w:val="00D9707C"/>
    <w:rPr>
      <w:rFonts w:cs="Symbol"/>
      <w:lang w:val="ru-RU" w:eastAsia="en-US" w:bidi="ar-SA"/>
    </w:rPr>
  </w:style>
  <w:style w:type="character" w:customStyle="1" w:styleId="ListLabel260">
    <w:name w:val="ListLabel 260"/>
    <w:qFormat/>
    <w:rsid w:val="00D9707C"/>
    <w:rPr>
      <w:lang w:val="ru-RU" w:eastAsia="en-US" w:bidi="ar-SA"/>
    </w:rPr>
  </w:style>
  <w:style w:type="character" w:customStyle="1" w:styleId="ListLabel261">
    <w:name w:val="ListLabel 261"/>
    <w:qFormat/>
    <w:rsid w:val="00D9707C"/>
    <w:rPr>
      <w:rFonts w:eastAsia="Times New Roman" w:cs="Times New Roman"/>
      <w:b w:val="0"/>
      <w:bCs w:val="0"/>
      <w:i w:val="0"/>
      <w:iCs w:val="0"/>
      <w:w w:val="100"/>
      <w:sz w:val="24"/>
      <w:szCs w:val="28"/>
      <w:lang w:val="ru-RU" w:eastAsia="en-US" w:bidi="ar-SA"/>
    </w:rPr>
  </w:style>
  <w:style w:type="character" w:customStyle="1" w:styleId="ListLabel262">
    <w:name w:val="ListLabel 262"/>
    <w:qFormat/>
    <w:rsid w:val="00D9707C"/>
    <w:rPr>
      <w:rFonts w:cs="Symbol"/>
      <w:lang w:val="ru-RU" w:eastAsia="en-US" w:bidi="ar-SA"/>
    </w:rPr>
  </w:style>
  <w:style w:type="character" w:customStyle="1" w:styleId="ListLabel263">
    <w:name w:val="ListLabel 263"/>
    <w:qFormat/>
    <w:rsid w:val="00D9707C"/>
    <w:rPr>
      <w:rFonts w:cs="Symbol"/>
      <w:lang w:val="ru-RU" w:eastAsia="en-US" w:bidi="ar-SA"/>
    </w:rPr>
  </w:style>
  <w:style w:type="character" w:customStyle="1" w:styleId="ListLabel264">
    <w:name w:val="ListLabel 264"/>
    <w:qFormat/>
    <w:rsid w:val="00D9707C"/>
    <w:rPr>
      <w:rFonts w:cs="Symbol"/>
      <w:lang w:val="ru-RU" w:eastAsia="en-US" w:bidi="ar-SA"/>
    </w:rPr>
  </w:style>
  <w:style w:type="character" w:customStyle="1" w:styleId="ListLabel265">
    <w:name w:val="ListLabel 265"/>
    <w:qFormat/>
    <w:rsid w:val="00D9707C"/>
    <w:rPr>
      <w:rFonts w:cs="Symbol"/>
      <w:lang w:val="ru-RU" w:eastAsia="en-US" w:bidi="ar-SA"/>
    </w:rPr>
  </w:style>
  <w:style w:type="character" w:customStyle="1" w:styleId="ListLabel266">
    <w:name w:val="ListLabel 266"/>
    <w:qFormat/>
    <w:rsid w:val="00D9707C"/>
    <w:rPr>
      <w:rFonts w:cs="Symbol"/>
      <w:lang w:val="ru-RU" w:eastAsia="en-US" w:bidi="ar-SA"/>
    </w:rPr>
  </w:style>
  <w:style w:type="character" w:customStyle="1" w:styleId="ListLabel267">
    <w:name w:val="ListLabel 267"/>
    <w:qFormat/>
    <w:rsid w:val="00D9707C"/>
    <w:rPr>
      <w:rFonts w:cs="Symbol"/>
      <w:lang w:val="ru-RU" w:eastAsia="en-US" w:bidi="ar-SA"/>
    </w:rPr>
  </w:style>
  <w:style w:type="character" w:customStyle="1" w:styleId="ListLabel268">
    <w:name w:val="ListLabel 268"/>
    <w:qFormat/>
    <w:rsid w:val="00D9707C"/>
    <w:rPr>
      <w:rFonts w:cs="Symbol"/>
      <w:lang w:val="ru-RU" w:eastAsia="en-US" w:bidi="ar-SA"/>
    </w:rPr>
  </w:style>
  <w:style w:type="character" w:customStyle="1" w:styleId="ListLabel269">
    <w:name w:val="ListLabel 269"/>
    <w:qFormat/>
    <w:rsid w:val="00D9707C"/>
    <w:rPr>
      <w:rFonts w:cs="Symbol"/>
      <w:lang w:val="ru-RU" w:eastAsia="en-US" w:bidi="ar-SA"/>
    </w:rPr>
  </w:style>
  <w:style w:type="character" w:customStyle="1" w:styleId="ListLabel270">
    <w:name w:val="ListLabel 270"/>
    <w:qFormat/>
    <w:rsid w:val="00D9707C"/>
    <w:rPr>
      <w:rFonts w:cs="Symbol"/>
      <w:lang w:val="ru-RU" w:eastAsia="en-US" w:bidi="ar-SA"/>
    </w:rPr>
  </w:style>
  <w:style w:type="character" w:customStyle="1" w:styleId="ListLabel271">
    <w:name w:val="ListLabel 271"/>
    <w:qFormat/>
    <w:rsid w:val="00D9707C"/>
    <w:rPr>
      <w:rFonts w:cs="Symbol"/>
      <w:lang w:val="ru-RU" w:eastAsia="en-US" w:bidi="ar-SA"/>
    </w:rPr>
  </w:style>
  <w:style w:type="character" w:customStyle="1" w:styleId="ListLabel272">
    <w:name w:val="ListLabel 272"/>
    <w:qFormat/>
    <w:rsid w:val="00D9707C"/>
    <w:rPr>
      <w:rFonts w:cs="Symbol"/>
      <w:lang w:val="ru-RU" w:eastAsia="en-US" w:bidi="ar-SA"/>
    </w:rPr>
  </w:style>
  <w:style w:type="character" w:customStyle="1" w:styleId="ListLabel273">
    <w:name w:val="ListLabel 273"/>
    <w:qFormat/>
    <w:rsid w:val="00D9707C"/>
    <w:rPr>
      <w:rFonts w:cs="Symbol"/>
      <w:lang w:val="ru-RU" w:eastAsia="en-US" w:bidi="ar-SA"/>
    </w:rPr>
  </w:style>
  <w:style w:type="character" w:customStyle="1" w:styleId="ListLabel274">
    <w:name w:val="ListLabel 274"/>
    <w:qFormat/>
    <w:rsid w:val="00D9707C"/>
    <w:rPr>
      <w:rFonts w:cs="Symbol"/>
      <w:lang w:val="ru-RU" w:eastAsia="en-US" w:bidi="ar-SA"/>
    </w:rPr>
  </w:style>
  <w:style w:type="character" w:customStyle="1" w:styleId="ListLabel275">
    <w:name w:val="ListLabel 275"/>
    <w:qFormat/>
    <w:rsid w:val="00D9707C"/>
    <w:rPr>
      <w:rFonts w:cs="Symbol"/>
      <w:lang w:val="ru-RU" w:eastAsia="en-US" w:bidi="ar-SA"/>
    </w:rPr>
  </w:style>
  <w:style w:type="character" w:customStyle="1" w:styleId="ListLabel276">
    <w:name w:val="ListLabel 276"/>
    <w:qFormat/>
    <w:rsid w:val="00D9707C"/>
    <w:rPr>
      <w:rFonts w:cs="Symbol"/>
      <w:lang w:val="ru-RU" w:eastAsia="en-US" w:bidi="ar-SA"/>
    </w:rPr>
  </w:style>
  <w:style w:type="character" w:customStyle="1" w:styleId="ListLabel277">
    <w:name w:val="ListLabel 277"/>
    <w:qFormat/>
    <w:rsid w:val="00D9707C"/>
    <w:rPr>
      <w:sz w:val="24"/>
      <w:szCs w:val="24"/>
    </w:rPr>
  </w:style>
  <w:style w:type="character" w:customStyle="1" w:styleId="ListLabel278">
    <w:name w:val="ListLabel 278"/>
    <w:qFormat/>
    <w:rsid w:val="00D9707C"/>
    <w:rPr>
      <w:sz w:val="24"/>
      <w:szCs w:val="24"/>
    </w:rPr>
  </w:style>
  <w:style w:type="character" w:customStyle="1" w:styleId="ListLabel279">
    <w:name w:val="ListLabel 279"/>
    <w:qFormat/>
    <w:rsid w:val="00D9707C"/>
    <w:rPr>
      <w:sz w:val="24"/>
      <w:szCs w:val="24"/>
    </w:rPr>
  </w:style>
  <w:style w:type="character" w:customStyle="1" w:styleId="ListLabel280">
    <w:name w:val="ListLabel 280"/>
    <w:qFormat/>
    <w:rsid w:val="00D9707C"/>
    <w:rPr>
      <w:sz w:val="24"/>
      <w:szCs w:val="24"/>
    </w:rPr>
  </w:style>
  <w:style w:type="paragraph" w:customStyle="1" w:styleId="TableParagraph">
    <w:name w:val="Table Paragraph"/>
    <w:basedOn w:val="a0"/>
    <w:uiPriority w:val="1"/>
    <w:qFormat/>
    <w:rsid w:val="00D9707C"/>
    <w:pPr>
      <w:spacing w:after="0" w:line="240" w:lineRule="auto"/>
    </w:pPr>
    <w:rPr>
      <w:rFonts w:ascii="Times New Roman" w:eastAsia="Times New Roman" w:hAnsi="Times New Roman" w:cs="Times New Roman"/>
      <w:lang w:eastAsia="en-US"/>
    </w:rPr>
  </w:style>
  <w:style w:type="table" w:customStyle="1" w:styleId="TableNormal">
    <w:name w:val="Table Normal"/>
    <w:uiPriority w:val="2"/>
    <w:semiHidden/>
    <w:unhideWhenUsed/>
    <w:qFormat/>
    <w:rsid w:val="00D9707C"/>
    <w:pPr>
      <w:spacing w:after="0" w:line="240" w:lineRule="auto"/>
    </w:pPr>
    <w:rPr>
      <w:rFonts w:ascii="Calibri" w:eastAsia="Calibri" w:hAnsi="Calibri" w:cs="Calibri"/>
      <w:sz w:val="20"/>
      <w:lang w:val="en-US" w:eastAsia="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4543">
      <w:bodyDiv w:val="1"/>
      <w:marLeft w:val="0"/>
      <w:marRight w:val="0"/>
      <w:marTop w:val="0"/>
      <w:marBottom w:val="0"/>
      <w:divBdr>
        <w:top w:val="none" w:sz="0" w:space="0" w:color="auto"/>
        <w:left w:val="none" w:sz="0" w:space="0" w:color="auto"/>
        <w:bottom w:val="none" w:sz="0" w:space="0" w:color="auto"/>
        <w:right w:val="none" w:sz="0" w:space="0" w:color="auto"/>
      </w:divBdr>
    </w:div>
    <w:div w:id="36321502">
      <w:bodyDiv w:val="1"/>
      <w:marLeft w:val="0"/>
      <w:marRight w:val="0"/>
      <w:marTop w:val="0"/>
      <w:marBottom w:val="0"/>
      <w:divBdr>
        <w:top w:val="none" w:sz="0" w:space="0" w:color="auto"/>
        <w:left w:val="none" w:sz="0" w:space="0" w:color="auto"/>
        <w:bottom w:val="none" w:sz="0" w:space="0" w:color="auto"/>
        <w:right w:val="none" w:sz="0" w:space="0" w:color="auto"/>
      </w:divBdr>
    </w:div>
    <w:div w:id="169299784">
      <w:bodyDiv w:val="1"/>
      <w:marLeft w:val="0"/>
      <w:marRight w:val="0"/>
      <w:marTop w:val="0"/>
      <w:marBottom w:val="0"/>
      <w:divBdr>
        <w:top w:val="none" w:sz="0" w:space="0" w:color="auto"/>
        <w:left w:val="none" w:sz="0" w:space="0" w:color="auto"/>
        <w:bottom w:val="none" w:sz="0" w:space="0" w:color="auto"/>
        <w:right w:val="none" w:sz="0" w:space="0" w:color="auto"/>
      </w:divBdr>
    </w:div>
    <w:div w:id="356740758">
      <w:bodyDiv w:val="1"/>
      <w:marLeft w:val="0"/>
      <w:marRight w:val="0"/>
      <w:marTop w:val="0"/>
      <w:marBottom w:val="0"/>
      <w:divBdr>
        <w:top w:val="none" w:sz="0" w:space="0" w:color="auto"/>
        <w:left w:val="none" w:sz="0" w:space="0" w:color="auto"/>
        <w:bottom w:val="none" w:sz="0" w:space="0" w:color="auto"/>
        <w:right w:val="none" w:sz="0" w:space="0" w:color="auto"/>
      </w:divBdr>
    </w:div>
    <w:div w:id="451246356">
      <w:bodyDiv w:val="1"/>
      <w:marLeft w:val="0"/>
      <w:marRight w:val="0"/>
      <w:marTop w:val="0"/>
      <w:marBottom w:val="0"/>
      <w:divBdr>
        <w:top w:val="none" w:sz="0" w:space="0" w:color="auto"/>
        <w:left w:val="none" w:sz="0" w:space="0" w:color="auto"/>
        <w:bottom w:val="none" w:sz="0" w:space="0" w:color="auto"/>
        <w:right w:val="none" w:sz="0" w:space="0" w:color="auto"/>
      </w:divBdr>
    </w:div>
    <w:div w:id="498694178">
      <w:bodyDiv w:val="1"/>
      <w:marLeft w:val="0"/>
      <w:marRight w:val="0"/>
      <w:marTop w:val="0"/>
      <w:marBottom w:val="0"/>
      <w:divBdr>
        <w:top w:val="none" w:sz="0" w:space="0" w:color="auto"/>
        <w:left w:val="none" w:sz="0" w:space="0" w:color="auto"/>
        <w:bottom w:val="none" w:sz="0" w:space="0" w:color="auto"/>
        <w:right w:val="none" w:sz="0" w:space="0" w:color="auto"/>
      </w:divBdr>
    </w:div>
    <w:div w:id="531573456">
      <w:bodyDiv w:val="1"/>
      <w:marLeft w:val="0"/>
      <w:marRight w:val="0"/>
      <w:marTop w:val="0"/>
      <w:marBottom w:val="0"/>
      <w:divBdr>
        <w:top w:val="none" w:sz="0" w:space="0" w:color="auto"/>
        <w:left w:val="none" w:sz="0" w:space="0" w:color="auto"/>
        <w:bottom w:val="none" w:sz="0" w:space="0" w:color="auto"/>
        <w:right w:val="none" w:sz="0" w:space="0" w:color="auto"/>
      </w:divBdr>
    </w:div>
    <w:div w:id="554314750">
      <w:bodyDiv w:val="1"/>
      <w:marLeft w:val="0"/>
      <w:marRight w:val="0"/>
      <w:marTop w:val="0"/>
      <w:marBottom w:val="0"/>
      <w:divBdr>
        <w:top w:val="none" w:sz="0" w:space="0" w:color="auto"/>
        <w:left w:val="none" w:sz="0" w:space="0" w:color="auto"/>
        <w:bottom w:val="none" w:sz="0" w:space="0" w:color="auto"/>
        <w:right w:val="none" w:sz="0" w:space="0" w:color="auto"/>
      </w:divBdr>
    </w:div>
    <w:div w:id="679359926">
      <w:bodyDiv w:val="1"/>
      <w:marLeft w:val="0"/>
      <w:marRight w:val="0"/>
      <w:marTop w:val="0"/>
      <w:marBottom w:val="0"/>
      <w:divBdr>
        <w:top w:val="none" w:sz="0" w:space="0" w:color="auto"/>
        <w:left w:val="none" w:sz="0" w:space="0" w:color="auto"/>
        <w:bottom w:val="none" w:sz="0" w:space="0" w:color="auto"/>
        <w:right w:val="none" w:sz="0" w:space="0" w:color="auto"/>
      </w:divBdr>
    </w:div>
    <w:div w:id="679818257">
      <w:bodyDiv w:val="1"/>
      <w:marLeft w:val="0"/>
      <w:marRight w:val="0"/>
      <w:marTop w:val="0"/>
      <w:marBottom w:val="0"/>
      <w:divBdr>
        <w:top w:val="none" w:sz="0" w:space="0" w:color="auto"/>
        <w:left w:val="none" w:sz="0" w:space="0" w:color="auto"/>
        <w:bottom w:val="none" w:sz="0" w:space="0" w:color="auto"/>
        <w:right w:val="none" w:sz="0" w:space="0" w:color="auto"/>
      </w:divBdr>
    </w:div>
    <w:div w:id="718481884">
      <w:bodyDiv w:val="1"/>
      <w:marLeft w:val="0"/>
      <w:marRight w:val="0"/>
      <w:marTop w:val="0"/>
      <w:marBottom w:val="0"/>
      <w:divBdr>
        <w:top w:val="none" w:sz="0" w:space="0" w:color="auto"/>
        <w:left w:val="none" w:sz="0" w:space="0" w:color="auto"/>
        <w:bottom w:val="none" w:sz="0" w:space="0" w:color="auto"/>
        <w:right w:val="none" w:sz="0" w:space="0" w:color="auto"/>
      </w:divBdr>
    </w:div>
    <w:div w:id="893543961">
      <w:bodyDiv w:val="1"/>
      <w:marLeft w:val="0"/>
      <w:marRight w:val="0"/>
      <w:marTop w:val="0"/>
      <w:marBottom w:val="0"/>
      <w:divBdr>
        <w:top w:val="none" w:sz="0" w:space="0" w:color="auto"/>
        <w:left w:val="none" w:sz="0" w:space="0" w:color="auto"/>
        <w:bottom w:val="none" w:sz="0" w:space="0" w:color="auto"/>
        <w:right w:val="none" w:sz="0" w:space="0" w:color="auto"/>
      </w:divBdr>
    </w:div>
    <w:div w:id="931548605">
      <w:bodyDiv w:val="1"/>
      <w:marLeft w:val="0"/>
      <w:marRight w:val="0"/>
      <w:marTop w:val="0"/>
      <w:marBottom w:val="0"/>
      <w:divBdr>
        <w:top w:val="none" w:sz="0" w:space="0" w:color="auto"/>
        <w:left w:val="none" w:sz="0" w:space="0" w:color="auto"/>
        <w:bottom w:val="none" w:sz="0" w:space="0" w:color="auto"/>
        <w:right w:val="none" w:sz="0" w:space="0" w:color="auto"/>
      </w:divBdr>
    </w:div>
    <w:div w:id="1046026616">
      <w:bodyDiv w:val="1"/>
      <w:marLeft w:val="0"/>
      <w:marRight w:val="0"/>
      <w:marTop w:val="0"/>
      <w:marBottom w:val="0"/>
      <w:divBdr>
        <w:top w:val="none" w:sz="0" w:space="0" w:color="auto"/>
        <w:left w:val="none" w:sz="0" w:space="0" w:color="auto"/>
        <w:bottom w:val="none" w:sz="0" w:space="0" w:color="auto"/>
        <w:right w:val="none" w:sz="0" w:space="0" w:color="auto"/>
      </w:divBdr>
    </w:div>
    <w:div w:id="1056124282">
      <w:bodyDiv w:val="1"/>
      <w:marLeft w:val="0"/>
      <w:marRight w:val="0"/>
      <w:marTop w:val="0"/>
      <w:marBottom w:val="0"/>
      <w:divBdr>
        <w:top w:val="none" w:sz="0" w:space="0" w:color="auto"/>
        <w:left w:val="none" w:sz="0" w:space="0" w:color="auto"/>
        <w:bottom w:val="none" w:sz="0" w:space="0" w:color="auto"/>
        <w:right w:val="none" w:sz="0" w:space="0" w:color="auto"/>
      </w:divBdr>
    </w:div>
    <w:div w:id="1263956638">
      <w:bodyDiv w:val="1"/>
      <w:marLeft w:val="0"/>
      <w:marRight w:val="0"/>
      <w:marTop w:val="0"/>
      <w:marBottom w:val="0"/>
      <w:divBdr>
        <w:top w:val="none" w:sz="0" w:space="0" w:color="auto"/>
        <w:left w:val="none" w:sz="0" w:space="0" w:color="auto"/>
        <w:bottom w:val="none" w:sz="0" w:space="0" w:color="auto"/>
        <w:right w:val="none" w:sz="0" w:space="0" w:color="auto"/>
      </w:divBdr>
    </w:div>
    <w:div w:id="1726635170">
      <w:bodyDiv w:val="1"/>
      <w:marLeft w:val="0"/>
      <w:marRight w:val="0"/>
      <w:marTop w:val="0"/>
      <w:marBottom w:val="0"/>
      <w:divBdr>
        <w:top w:val="none" w:sz="0" w:space="0" w:color="auto"/>
        <w:left w:val="none" w:sz="0" w:space="0" w:color="auto"/>
        <w:bottom w:val="none" w:sz="0" w:space="0" w:color="auto"/>
        <w:right w:val="none" w:sz="0" w:space="0" w:color="auto"/>
      </w:divBdr>
    </w:div>
    <w:div w:id="1813866052">
      <w:bodyDiv w:val="1"/>
      <w:marLeft w:val="0"/>
      <w:marRight w:val="0"/>
      <w:marTop w:val="0"/>
      <w:marBottom w:val="0"/>
      <w:divBdr>
        <w:top w:val="none" w:sz="0" w:space="0" w:color="auto"/>
        <w:left w:val="none" w:sz="0" w:space="0" w:color="auto"/>
        <w:bottom w:val="none" w:sz="0" w:space="0" w:color="auto"/>
        <w:right w:val="none" w:sz="0" w:space="0" w:color="auto"/>
      </w:divBdr>
    </w:div>
    <w:div w:id="1949585628">
      <w:bodyDiv w:val="1"/>
      <w:marLeft w:val="0"/>
      <w:marRight w:val="0"/>
      <w:marTop w:val="0"/>
      <w:marBottom w:val="0"/>
      <w:divBdr>
        <w:top w:val="none" w:sz="0" w:space="0" w:color="auto"/>
        <w:left w:val="none" w:sz="0" w:space="0" w:color="auto"/>
        <w:bottom w:val="none" w:sz="0" w:space="0" w:color="auto"/>
        <w:right w:val="none" w:sz="0" w:space="0" w:color="auto"/>
      </w:divBdr>
    </w:div>
    <w:div w:id="1973900212">
      <w:bodyDiv w:val="1"/>
      <w:marLeft w:val="0"/>
      <w:marRight w:val="0"/>
      <w:marTop w:val="0"/>
      <w:marBottom w:val="0"/>
      <w:divBdr>
        <w:top w:val="none" w:sz="0" w:space="0" w:color="auto"/>
        <w:left w:val="none" w:sz="0" w:space="0" w:color="auto"/>
        <w:bottom w:val="none" w:sz="0" w:space="0" w:color="auto"/>
        <w:right w:val="none" w:sz="0" w:space="0" w:color="auto"/>
      </w:divBdr>
    </w:div>
    <w:div w:id="1996840486">
      <w:bodyDiv w:val="1"/>
      <w:marLeft w:val="0"/>
      <w:marRight w:val="0"/>
      <w:marTop w:val="0"/>
      <w:marBottom w:val="0"/>
      <w:divBdr>
        <w:top w:val="none" w:sz="0" w:space="0" w:color="auto"/>
        <w:left w:val="none" w:sz="0" w:space="0" w:color="auto"/>
        <w:bottom w:val="none" w:sz="0" w:space="0" w:color="auto"/>
        <w:right w:val="none" w:sz="0" w:space="0" w:color="auto"/>
      </w:divBdr>
    </w:div>
    <w:div w:id="2118980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adm_bignsp@bignatovo.e-mordovia.ru"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CA421B-D0A3-488E-A99A-083D4DA83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9111</TotalTime>
  <Pages>7</Pages>
  <Words>3170</Words>
  <Characters>18070</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PK-05</dc:creator>
  <cp:lastModifiedBy>Пользователь Windows</cp:lastModifiedBy>
  <cp:revision>1550</cp:revision>
  <dcterms:created xsi:type="dcterms:W3CDTF">2020-01-14T13:18:00Z</dcterms:created>
  <dcterms:modified xsi:type="dcterms:W3CDTF">2023-02-13T10:31:00Z</dcterms:modified>
</cp:coreProperties>
</file>