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5F5" w:rsidRPr="007675F5" w:rsidRDefault="007675F5" w:rsidP="007675F5">
      <w:pPr>
        <w:shd w:val="clear" w:color="auto" w:fill="FFFFFF"/>
        <w:spacing w:after="0"/>
        <w:jc w:val="center"/>
        <w:rPr>
          <w:rFonts w:ascii="Times New Roman" w:hAnsi="Times New Roman" w:cs="Times New Roman"/>
          <w:b/>
          <w:spacing w:val="9"/>
        </w:rPr>
      </w:pPr>
      <w:r w:rsidRPr="007675F5">
        <w:rPr>
          <w:rFonts w:ascii="Times New Roman" w:hAnsi="Times New Roman" w:cs="Times New Roman"/>
          <w:b/>
          <w:noProof/>
        </w:rPr>
        <w:drawing>
          <wp:inline distT="0" distB="0" distL="0" distR="0" wp14:anchorId="7E2263FC" wp14:editId="0862C192">
            <wp:extent cx="514350" cy="590550"/>
            <wp:effectExtent l="19050" t="0" r="0" b="0"/>
            <wp:docPr id="1" name="Рисунок 1"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srcRect/>
                    <a:stretch>
                      <a:fillRect/>
                    </a:stretch>
                  </pic:blipFill>
                  <pic:spPr bwMode="auto">
                    <a:xfrm>
                      <a:off x="0" y="0"/>
                      <a:ext cx="514350" cy="590550"/>
                    </a:xfrm>
                    <a:prstGeom prst="rect">
                      <a:avLst/>
                    </a:prstGeom>
                    <a:noFill/>
                    <a:ln w="9525">
                      <a:noFill/>
                      <a:miter lim="800000"/>
                      <a:headEnd/>
                      <a:tailEnd/>
                    </a:ln>
                  </pic:spPr>
                </pic:pic>
              </a:graphicData>
            </a:graphic>
          </wp:inline>
        </w:drawing>
      </w:r>
    </w:p>
    <w:p w:rsidR="007675F5" w:rsidRPr="007675F5" w:rsidRDefault="007675F5" w:rsidP="007675F5">
      <w:pPr>
        <w:pStyle w:val="1"/>
        <w:spacing w:before="0" w:after="0"/>
        <w:ind w:left="142"/>
        <w:jc w:val="both"/>
        <w:rPr>
          <w:rFonts w:ascii="Times New Roman" w:hAnsi="Times New Roman" w:cs="Times New Roman"/>
          <w:b w:val="0"/>
          <w:bCs w:val="0"/>
          <w:color w:val="auto"/>
          <w:sz w:val="22"/>
          <w:szCs w:val="22"/>
        </w:rPr>
      </w:pPr>
    </w:p>
    <w:p w:rsidR="007675F5" w:rsidRPr="007675F5" w:rsidRDefault="007675F5" w:rsidP="007675F5">
      <w:pPr>
        <w:shd w:val="clear" w:color="auto" w:fill="FFFFFF"/>
        <w:spacing w:after="0"/>
        <w:jc w:val="center"/>
        <w:rPr>
          <w:rFonts w:ascii="Times New Roman" w:hAnsi="Times New Roman" w:cs="Times New Roman"/>
        </w:rPr>
      </w:pPr>
      <w:r w:rsidRPr="007675F5">
        <w:rPr>
          <w:rFonts w:ascii="Times New Roman" w:hAnsi="Times New Roman" w:cs="Times New Roman"/>
          <w:b/>
          <w:spacing w:val="9"/>
        </w:rPr>
        <w:t xml:space="preserve">Совет депутатов Большеигнатовского </w:t>
      </w:r>
      <w:r w:rsidRPr="007675F5">
        <w:rPr>
          <w:rFonts w:ascii="Times New Roman" w:hAnsi="Times New Roman" w:cs="Times New Roman"/>
          <w:b/>
          <w:spacing w:val="10"/>
        </w:rPr>
        <w:t>муниципального района Республики Мордовия</w:t>
      </w:r>
    </w:p>
    <w:p w:rsidR="007675F5" w:rsidRPr="007675F5" w:rsidRDefault="007675F5" w:rsidP="007675F5">
      <w:pPr>
        <w:shd w:val="clear" w:color="auto" w:fill="FFFFFF"/>
        <w:spacing w:after="0"/>
        <w:jc w:val="center"/>
        <w:rPr>
          <w:rFonts w:ascii="Times New Roman" w:hAnsi="Times New Roman" w:cs="Times New Roman"/>
          <w:b/>
        </w:rPr>
      </w:pPr>
    </w:p>
    <w:p w:rsidR="007675F5" w:rsidRPr="007675F5" w:rsidRDefault="007675F5" w:rsidP="007675F5">
      <w:pPr>
        <w:shd w:val="clear" w:color="auto" w:fill="FFFFFF"/>
        <w:spacing w:after="0"/>
        <w:jc w:val="center"/>
        <w:rPr>
          <w:rFonts w:ascii="Times New Roman" w:hAnsi="Times New Roman" w:cs="Times New Roman"/>
          <w:b/>
        </w:rPr>
      </w:pPr>
      <w:r w:rsidRPr="007675F5">
        <w:rPr>
          <w:rFonts w:ascii="Times New Roman" w:hAnsi="Times New Roman" w:cs="Times New Roman"/>
          <w:b/>
        </w:rPr>
        <w:t>РЕШЕНИЕ</w:t>
      </w:r>
    </w:p>
    <w:p w:rsidR="007675F5" w:rsidRPr="007675F5" w:rsidRDefault="007675F5" w:rsidP="007675F5">
      <w:pPr>
        <w:shd w:val="clear" w:color="auto" w:fill="FFFFFF"/>
        <w:spacing w:after="0"/>
        <w:jc w:val="center"/>
        <w:rPr>
          <w:rFonts w:ascii="Times New Roman" w:hAnsi="Times New Roman" w:cs="Times New Roman"/>
          <w:b/>
        </w:rPr>
      </w:pPr>
    </w:p>
    <w:p w:rsidR="007675F5" w:rsidRPr="007675F5" w:rsidRDefault="007675F5" w:rsidP="007675F5">
      <w:pPr>
        <w:spacing w:after="0"/>
        <w:jc w:val="center"/>
        <w:rPr>
          <w:rFonts w:ascii="Times New Roman" w:hAnsi="Times New Roman" w:cs="Times New Roman"/>
          <w:b/>
          <w:spacing w:val="-3"/>
        </w:rPr>
      </w:pPr>
      <w:r w:rsidRPr="007675F5">
        <w:rPr>
          <w:rFonts w:ascii="Times New Roman" w:hAnsi="Times New Roman" w:cs="Times New Roman"/>
          <w:b/>
        </w:rPr>
        <w:t xml:space="preserve">Совета депутатов Большеигнатовского </w:t>
      </w:r>
      <w:r w:rsidRPr="007675F5">
        <w:rPr>
          <w:rFonts w:ascii="Times New Roman" w:hAnsi="Times New Roman" w:cs="Times New Roman"/>
          <w:b/>
          <w:spacing w:val="-3"/>
        </w:rPr>
        <w:t xml:space="preserve">муниципального района Республики Мордовия </w:t>
      </w:r>
    </w:p>
    <w:p w:rsidR="007675F5" w:rsidRPr="007675F5" w:rsidRDefault="007675F5" w:rsidP="007675F5">
      <w:pPr>
        <w:spacing w:after="0"/>
        <w:jc w:val="center"/>
        <w:rPr>
          <w:rFonts w:ascii="Times New Roman" w:hAnsi="Times New Roman" w:cs="Times New Roman"/>
          <w:b/>
          <w:spacing w:val="-3"/>
        </w:rPr>
      </w:pPr>
      <w:r w:rsidRPr="007675F5">
        <w:rPr>
          <w:rFonts w:ascii="Times New Roman" w:hAnsi="Times New Roman" w:cs="Times New Roman"/>
          <w:b/>
          <w:spacing w:val="-3"/>
        </w:rPr>
        <w:t>седьмого созыва</w:t>
      </w:r>
    </w:p>
    <w:p w:rsidR="007675F5" w:rsidRPr="007675F5" w:rsidRDefault="007675F5" w:rsidP="007675F5">
      <w:pPr>
        <w:spacing w:after="0"/>
        <w:jc w:val="center"/>
        <w:rPr>
          <w:rFonts w:ascii="Times New Roman" w:hAnsi="Times New Roman" w:cs="Times New Roman"/>
          <w:b/>
          <w:bCs/>
        </w:rPr>
      </w:pPr>
    </w:p>
    <w:p w:rsidR="007675F5" w:rsidRPr="007675F5" w:rsidRDefault="007675F5" w:rsidP="007675F5">
      <w:pPr>
        <w:spacing w:after="0"/>
        <w:rPr>
          <w:rFonts w:ascii="Times New Roman" w:hAnsi="Times New Roman" w:cs="Times New Roman"/>
        </w:rPr>
      </w:pPr>
      <w:r w:rsidRPr="007675F5">
        <w:rPr>
          <w:rFonts w:ascii="Times New Roman" w:hAnsi="Times New Roman" w:cs="Times New Roman"/>
        </w:rPr>
        <w:t xml:space="preserve">от «15» мая 2024 года                                                                            </w:t>
      </w:r>
      <w:r>
        <w:rPr>
          <w:rFonts w:ascii="Times New Roman" w:hAnsi="Times New Roman" w:cs="Times New Roman"/>
        </w:rPr>
        <w:t xml:space="preserve">                               </w:t>
      </w:r>
      <w:r w:rsidRPr="007675F5">
        <w:rPr>
          <w:rFonts w:ascii="Times New Roman" w:hAnsi="Times New Roman" w:cs="Times New Roman"/>
        </w:rPr>
        <w:t xml:space="preserve">     № 151</w:t>
      </w:r>
    </w:p>
    <w:p w:rsidR="007675F5" w:rsidRPr="007675F5" w:rsidRDefault="007675F5" w:rsidP="007675F5">
      <w:pPr>
        <w:spacing w:after="0"/>
        <w:rPr>
          <w:rFonts w:ascii="Times New Roman" w:hAnsi="Times New Roman" w:cs="Times New Roman"/>
        </w:rPr>
      </w:pPr>
    </w:p>
    <w:p w:rsidR="007675F5" w:rsidRPr="007675F5" w:rsidRDefault="007675F5" w:rsidP="007675F5">
      <w:pPr>
        <w:spacing w:after="0"/>
        <w:jc w:val="center"/>
        <w:rPr>
          <w:rFonts w:ascii="Times New Roman" w:hAnsi="Times New Roman" w:cs="Times New Roman"/>
        </w:rPr>
      </w:pPr>
      <w:r w:rsidRPr="007675F5">
        <w:rPr>
          <w:rFonts w:ascii="Times New Roman" w:hAnsi="Times New Roman" w:cs="Times New Roman"/>
        </w:rPr>
        <w:t xml:space="preserve">       с. Большое Игнатово </w:t>
      </w:r>
    </w:p>
    <w:p w:rsidR="007675F5" w:rsidRPr="007675F5" w:rsidRDefault="007675F5" w:rsidP="007675F5">
      <w:pPr>
        <w:spacing w:after="0"/>
        <w:jc w:val="center"/>
        <w:rPr>
          <w:rFonts w:ascii="Times New Roman" w:hAnsi="Times New Roman" w:cs="Times New Roman"/>
        </w:rPr>
      </w:pPr>
      <w:r w:rsidRPr="007675F5">
        <w:rPr>
          <w:rFonts w:ascii="Times New Roman" w:hAnsi="Times New Roman" w:cs="Times New Roman"/>
        </w:rPr>
        <w:tab/>
      </w:r>
    </w:p>
    <w:p w:rsidR="007675F5" w:rsidRPr="007675F5" w:rsidRDefault="007675F5" w:rsidP="007675F5">
      <w:pPr>
        <w:spacing w:after="0"/>
        <w:jc w:val="center"/>
        <w:rPr>
          <w:rFonts w:ascii="Times New Roman" w:hAnsi="Times New Roman" w:cs="Times New Roman"/>
          <w:b/>
        </w:rPr>
      </w:pPr>
      <w:r w:rsidRPr="007675F5">
        <w:rPr>
          <w:rFonts w:ascii="Times New Roman" w:hAnsi="Times New Roman" w:cs="Times New Roman"/>
          <w:b/>
        </w:rPr>
        <w:t xml:space="preserve">О внесении изменений в Устав Большеигнатовского </w:t>
      </w:r>
    </w:p>
    <w:p w:rsidR="007675F5" w:rsidRPr="007675F5" w:rsidRDefault="007675F5" w:rsidP="007675F5">
      <w:pPr>
        <w:spacing w:after="0"/>
        <w:jc w:val="center"/>
        <w:rPr>
          <w:rFonts w:ascii="Times New Roman" w:hAnsi="Times New Roman" w:cs="Times New Roman"/>
          <w:b/>
        </w:rPr>
      </w:pPr>
      <w:r w:rsidRPr="007675F5">
        <w:rPr>
          <w:rFonts w:ascii="Times New Roman" w:hAnsi="Times New Roman" w:cs="Times New Roman"/>
          <w:b/>
        </w:rPr>
        <w:t>муниципального района</w:t>
      </w:r>
      <w:r>
        <w:rPr>
          <w:rFonts w:ascii="Times New Roman" w:hAnsi="Times New Roman" w:cs="Times New Roman"/>
          <w:b/>
        </w:rPr>
        <w:t xml:space="preserve"> </w:t>
      </w:r>
      <w:r w:rsidRPr="007675F5">
        <w:rPr>
          <w:rFonts w:ascii="Times New Roman" w:hAnsi="Times New Roman" w:cs="Times New Roman"/>
          <w:b/>
        </w:rPr>
        <w:t>Республики Мордовия</w:t>
      </w:r>
    </w:p>
    <w:p w:rsidR="007675F5" w:rsidRPr="007675F5" w:rsidRDefault="007675F5" w:rsidP="007675F5">
      <w:pPr>
        <w:spacing w:after="0"/>
        <w:rPr>
          <w:rFonts w:ascii="Times New Roman" w:hAnsi="Times New Roman" w:cs="Times New Roman"/>
        </w:rPr>
      </w:pPr>
    </w:p>
    <w:p w:rsidR="007675F5" w:rsidRPr="007675F5" w:rsidRDefault="007675F5" w:rsidP="007675F5">
      <w:pPr>
        <w:pStyle w:val="1"/>
        <w:spacing w:before="0" w:after="0"/>
        <w:ind w:firstLine="709"/>
        <w:jc w:val="both"/>
        <w:rPr>
          <w:rFonts w:ascii="Times New Roman" w:hAnsi="Times New Roman" w:cs="Times New Roman"/>
          <w:b w:val="0"/>
          <w:color w:val="auto"/>
          <w:sz w:val="22"/>
          <w:szCs w:val="22"/>
        </w:rPr>
      </w:pPr>
      <w:r w:rsidRPr="007675F5">
        <w:rPr>
          <w:rFonts w:ascii="Times New Roman" w:hAnsi="Times New Roman" w:cs="Times New Roman"/>
          <w:b w:val="0"/>
          <w:color w:val="auto"/>
          <w:sz w:val="22"/>
          <w:szCs w:val="22"/>
        </w:rPr>
        <w:t xml:space="preserve">В целях приведения Устава Большеигнатовского муниципального района Республики Мордовия в соответствие с действующим законодательством Российской Федерации, Совет депутатов Большеигнатовского муниципального района Республики Мордовия </w:t>
      </w:r>
      <w:r w:rsidRPr="007675F5">
        <w:rPr>
          <w:rFonts w:ascii="Times New Roman" w:hAnsi="Times New Roman" w:cs="Times New Roman"/>
          <w:color w:val="auto"/>
          <w:sz w:val="22"/>
          <w:szCs w:val="22"/>
        </w:rPr>
        <w:t>решил</w:t>
      </w:r>
      <w:r w:rsidRPr="007675F5">
        <w:rPr>
          <w:rFonts w:ascii="Times New Roman" w:hAnsi="Times New Roman" w:cs="Times New Roman"/>
          <w:b w:val="0"/>
          <w:color w:val="auto"/>
          <w:sz w:val="22"/>
          <w:szCs w:val="22"/>
        </w:rPr>
        <w:t>:</w:t>
      </w:r>
    </w:p>
    <w:p w:rsidR="007675F5" w:rsidRPr="007675F5" w:rsidRDefault="007675F5" w:rsidP="007675F5">
      <w:pPr>
        <w:spacing w:after="0"/>
        <w:ind w:firstLine="709"/>
        <w:rPr>
          <w:rFonts w:ascii="Times New Roman" w:hAnsi="Times New Roman" w:cs="Times New Roman"/>
        </w:rPr>
      </w:pPr>
    </w:p>
    <w:p w:rsidR="007675F5" w:rsidRPr="007675F5" w:rsidRDefault="007675F5" w:rsidP="007675F5">
      <w:pPr>
        <w:pStyle w:val="1b"/>
        <w:tabs>
          <w:tab w:val="left" w:pos="0"/>
        </w:tabs>
        <w:spacing w:after="0"/>
        <w:ind w:left="0" w:firstLine="709"/>
        <w:jc w:val="both"/>
        <w:rPr>
          <w:rFonts w:ascii="Times New Roman" w:hAnsi="Times New Roman" w:cs="Times New Roman"/>
        </w:rPr>
      </w:pPr>
      <w:r w:rsidRPr="007675F5">
        <w:rPr>
          <w:rFonts w:ascii="Times New Roman" w:hAnsi="Times New Roman" w:cs="Times New Roman"/>
        </w:rPr>
        <w:t>1. Внести в Устав Большеигнатовского муниципального района Республики Мордовия, утвержденный решением Совета депутатов Большеигнатовского муниципального района Республики Мордовия от 23.03.2017 г. № 52 (с изменениями, внесенными решениями Совета депутатов Большеигнатовского муниципального района Республики Мордовия от 27.09.2017 г. № 118, от 26.12.2017 г. № 147, от 15.11.2018 г. № 203, от 30.10.2019 г. № 291, от 21.05.2020 г. № 316, от 27.08.2020 г. № 330, от 19.02.2021 г. № 354, от 02.11.2021 г. № 27, от 26.05.2022 г. № 52, от 27.01.2023 г. № 94, от 20.06.2023 г. № 108) следующие изменения:</w:t>
      </w:r>
    </w:p>
    <w:p w:rsidR="007675F5" w:rsidRPr="007675F5" w:rsidRDefault="007675F5" w:rsidP="007675F5">
      <w:pPr>
        <w:pStyle w:val="1b"/>
        <w:tabs>
          <w:tab w:val="left" w:pos="0"/>
        </w:tabs>
        <w:spacing w:after="0"/>
        <w:ind w:left="0" w:firstLine="709"/>
        <w:jc w:val="both"/>
        <w:rPr>
          <w:rFonts w:ascii="Times New Roman" w:hAnsi="Times New Roman" w:cs="Times New Roman"/>
        </w:rPr>
      </w:pPr>
    </w:p>
    <w:p w:rsidR="007675F5" w:rsidRPr="007675F5" w:rsidRDefault="007675F5" w:rsidP="007675F5">
      <w:pPr>
        <w:widowControl w:val="0"/>
        <w:autoSpaceDE w:val="0"/>
        <w:autoSpaceDN w:val="0"/>
        <w:adjustRightInd w:val="0"/>
        <w:spacing w:after="0"/>
        <w:ind w:firstLine="709"/>
        <w:jc w:val="both"/>
        <w:rPr>
          <w:rFonts w:ascii="Times New Roman" w:hAnsi="Times New Roman" w:cs="Times New Roman"/>
          <w:b/>
          <w:lang w:eastAsia="en-US"/>
        </w:rPr>
      </w:pPr>
      <w:r w:rsidRPr="007675F5">
        <w:rPr>
          <w:rFonts w:ascii="Times New Roman" w:hAnsi="Times New Roman" w:cs="Times New Roman"/>
          <w:b/>
          <w:lang w:eastAsia="en-US"/>
        </w:rPr>
        <w:t>1.1. В части 1 статьи 3:</w:t>
      </w:r>
    </w:p>
    <w:p w:rsidR="007675F5" w:rsidRPr="007675F5" w:rsidRDefault="007675F5" w:rsidP="007675F5">
      <w:pPr>
        <w:widowControl w:val="0"/>
        <w:autoSpaceDE w:val="0"/>
        <w:autoSpaceDN w:val="0"/>
        <w:adjustRightInd w:val="0"/>
        <w:spacing w:after="0"/>
        <w:ind w:firstLine="709"/>
        <w:jc w:val="both"/>
        <w:rPr>
          <w:rFonts w:ascii="Times New Roman" w:hAnsi="Times New Roman" w:cs="Times New Roman"/>
          <w:lang w:eastAsia="en-US"/>
        </w:rPr>
      </w:pPr>
      <w:r w:rsidRPr="007675F5">
        <w:rPr>
          <w:rFonts w:ascii="Times New Roman" w:hAnsi="Times New Roman" w:cs="Times New Roman"/>
          <w:b/>
          <w:lang w:eastAsia="en-US"/>
        </w:rPr>
        <w:t>в пункте 28 слова</w:t>
      </w:r>
      <w:r w:rsidRPr="007675F5">
        <w:rPr>
          <w:rFonts w:ascii="Times New Roman" w:hAnsi="Times New Roman" w:cs="Times New Roman"/>
          <w:lang w:eastAsia="en-US"/>
        </w:rPr>
        <w:t xml:space="preserve"> «</w:t>
      </w:r>
      <w:r w:rsidRPr="007675F5">
        <w:rPr>
          <w:rFonts w:ascii="Times New Roman" w:hAnsi="Times New Roman" w:cs="Times New Roman"/>
          <w:spacing w:val="-1"/>
        </w:rPr>
        <w:t xml:space="preserve">создание, развитие и обеспечение охраны лечебно-оздоровительных местностей </w:t>
      </w:r>
      <w:r w:rsidRPr="007675F5">
        <w:rPr>
          <w:rFonts w:ascii="Times New Roman" w:hAnsi="Times New Roman" w:cs="Times New Roman"/>
        </w:rPr>
        <w:t xml:space="preserve">и курортов местного значения на территории Большеигнатовского муниципального района, а </w:t>
      </w:r>
      <w:r w:rsidRPr="007675F5">
        <w:rPr>
          <w:rFonts w:ascii="Times New Roman" w:hAnsi="Times New Roman" w:cs="Times New Roman"/>
          <w:spacing w:val="-1"/>
        </w:rPr>
        <w:t>также» исключить;</w:t>
      </w:r>
    </w:p>
    <w:p w:rsidR="007675F5" w:rsidRPr="007675F5" w:rsidRDefault="007675F5" w:rsidP="007675F5">
      <w:pPr>
        <w:widowControl w:val="0"/>
        <w:autoSpaceDE w:val="0"/>
        <w:autoSpaceDN w:val="0"/>
        <w:adjustRightInd w:val="0"/>
        <w:spacing w:after="0"/>
        <w:ind w:firstLine="709"/>
        <w:jc w:val="both"/>
        <w:rPr>
          <w:rFonts w:ascii="Times New Roman" w:hAnsi="Times New Roman" w:cs="Times New Roman"/>
        </w:rPr>
      </w:pPr>
      <w:r w:rsidRPr="007675F5">
        <w:rPr>
          <w:rFonts w:ascii="Times New Roman" w:hAnsi="Times New Roman" w:cs="Times New Roman"/>
          <w:b/>
        </w:rPr>
        <w:t>пункт 33</w:t>
      </w:r>
      <w:r w:rsidRPr="007675F5">
        <w:rPr>
          <w:rFonts w:ascii="Times New Roman" w:hAnsi="Times New Roman" w:cs="Times New Roman"/>
        </w:rPr>
        <w:t xml:space="preserve"> изложить в следующей редакции:</w:t>
      </w:r>
    </w:p>
    <w:p w:rsidR="007675F5" w:rsidRPr="007675F5" w:rsidRDefault="007675F5" w:rsidP="007675F5">
      <w:pPr>
        <w:widowControl w:val="0"/>
        <w:autoSpaceDE w:val="0"/>
        <w:autoSpaceDN w:val="0"/>
        <w:adjustRightInd w:val="0"/>
        <w:spacing w:after="0"/>
        <w:ind w:firstLine="709"/>
        <w:jc w:val="both"/>
        <w:rPr>
          <w:rFonts w:ascii="Times New Roman" w:hAnsi="Times New Roman" w:cs="Times New Roman"/>
          <w:shd w:val="clear" w:color="auto" w:fill="FFFFFF"/>
        </w:rPr>
      </w:pPr>
      <w:r w:rsidRPr="007675F5">
        <w:rPr>
          <w:rFonts w:ascii="Times New Roman" w:hAnsi="Times New Roman" w:cs="Times New Roman"/>
        </w:rPr>
        <w:t xml:space="preserve">«33) </w:t>
      </w:r>
      <w:r w:rsidRPr="007675F5">
        <w:rPr>
          <w:rFonts w:ascii="Times New Roman" w:hAnsi="Times New Roman" w:cs="Times New Roman"/>
          <w:shd w:val="clear" w:color="auto" w:fill="FFFFFF"/>
        </w:rPr>
        <w:t>организация и осуществление мероприятий межпоселенческого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p>
    <w:p w:rsidR="007675F5" w:rsidRPr="007675F5" w:rsidRDefault="007675F5" w:rsidP="007675F5">
      <w:pPr>
        <w:widowControl w:val="0"/>
        <w:autoSpaceDE w:val="0"/>
        <w:autoSpaceDN w:val="0"/>
        <w:adjustRightInd w:val="0"/>
        <w:spacing w:after="0"/>
        <w:ind w:firstLine="709"/>
        <w:jc w:val="both"/>
        <w:rPr>
          <w:rFonts w:ascii="Times New Roman" w:hAnsi="Times New Roman" w:cs="Times New Roman"/>
        </w:rPr>
      </w:pPr>
    </w:p>
    <w:p w:rsidR="007675F5" w:rsidRPr="007675F5" w:rsidRDefault="007675F5" w:rsidP="007675F5">
      <w:pPr>
        <w:widowControl w:val="0"/>
        <w:autoSpaceDE w:val="0"/>
        <w:autoSpaceDN w:val="0"/>
        <w:adjustRightInd w:val="0"/>
        <w:spacing w:after="0"/>
        <w:ind w:firstLine="709"/>
        <w:jc w:val="both"/>
        <w:rPr>
          <w:rFonts w:ascii="Times New Roman" w:hAnsi="Times New Roman" w:cs="Times New Roman"/>
          <w:b/>
        </w:rPr>
      </w:pPr>
      <w:r w:rsidRPr="007675F5">
        <w:rPr>
          <w:rFonts w:ascii="Times New Roman" w:hAnsi="Times New Roman" w:cs="Times New Roman"/>
          <w:b/>
        </w:rPr>
        <w:t>дополнить пунктом 41 следующего содержания:</w:t>
      </w:r>
    </w:p>
    <w:p w:rsidR="007675F5" w:rsidRPr="007675F5" w:rsidRDefault="007675F5" w:rsidP="007675F5">
      <w:pPr>
        <w:widowControl w:val="0"/>
        <w:autoSpaceDE w:val="0"/>
        <w:autoSpaceDN w:val="0"/>
        <w:adjustRightInd w:val="0"/>
        <w:spacing w:after="0"/>
        <w:ind w:firstLine="709"/>
        <w:jc w:val="both"/>
        <w:rPr>
          <w:rFonts w:ascii="Times New Roman" w:hAnsi="Times New Roman" w:cs="Times New Roman"/>
        </w:rPr>
      </w:pPr>
      <w:r w:rsidRPr="007675F5">
        <w:rPr>
          <w:rFonts w:ascii="Times New Roman" w:hAnsi="Times New Roman" w:cs="Times New Roman"/>
        </w:rPr>
        <w:t>«41)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Большеигнатовского муниципального района.».</w:t>
      </w:r>
    </w:p>
    <w:p w:rsidR="007675F5" w:rsidRPr="007675F5" w:rsidRDefault="007675F5" w:rsidP="007675F5">
      <w:pPr>
        <w:widowControl w:val="0"/>
        <w:autoSpaceDE w:val="0"/>
        <w:autoSpaceDN w:val="0"/>
        <w:adjustRightInd w:val="0"/>
        <w:spacing w:after="0"/>
        <w:ind w:firstLine="709"/>
        <w:jc w:val="both"/>
        <w:rPr>
          <w:rFonts w:ascii="Times New Roman" w:hAnsi="Times New Roman" w:cs="Times New Roman"/>
          <w:b/>
          <w:lang w:eastAsia="en-US"/>
        </w:rPr>
      </w:pPr>
      <w:r w:rsidRPr="007675F5">
        <w:rPr>
          <w:rFonts w:ascii="Times New Roman" w:hAnsi="Times New Roman" w:cs="Times New Roman"/>
          <w:b/>
          <w:lang w:eastAsia="en-US"/>
        </w:rPr>
        <w:t>1.2. В части 1 статьи 4:</w:t>
      </w:r>
    </w:p>
    <w:p w:rsidR="007675F5" w:rsidRPr="007675F5" w:rsidRDefault="007675F5" w:rsidP="007675F5">
      <w:pPr>
        <w:widowControl w:val="0"/>
        <w:autoSpaceDE w:val="0"/>
        <w:autoSpaceDN w:val="0"/>
        <w:adjustRightInd w:val="0"/>
        <w:spacing w:after="0"/>
        <w:ind w:firstLine="709"/>
        <w:jc w:val="both"/>
        <w:rPr>
          <w:rFonts w:ascii="Times New Roman" w:hAnsi="Times New Roman" w:cs="Times New Roman"/>
          <w:b/>
        </w:rPr>
      </w:pPr>
      <w:r w:rsidRPr="007675F5">
        <w:rPr>
          <w:rFonts w:ascii="Times New Roman" w:hAnsi="Times New Roman" w:cs="Times New Roman"/>
          <w:b/>
        </w:rPr>
        <w:t>в пункте 12 слова «</w:t>
      </w:r>
      <w:r w:rsidRPr="007675F5">
        <w:rPr>
          <w:rFonts w:ascii="Times New Roman" w:hAnsi="Times New Roman" w:cs="Times New Roman"/>
        </w:rPr>
        <w:t xml:space="preserve">создание, развитие и обеспечение охраны лечебно-оздоровительных местностей и курортов местного значения на территории сельских поселений, а также» </w:t>
      </w:r>
      <w:r w:rsidRPr="007675F5">
        <w:rPr>
          <w:rFonts w:ascii="Times New Roman" w:hAnsi="Times New Roman" w:cs="Times New Roman"/>
        </w:rPr>
        <w:lastRenderedPageBreak/>
        <w:t>исключить;</w:t>
      </w:r>
    </w:p>
    <w:p w:rsidR="007675F5" w:rsidRPr="007675F5" w:rsidRDefault="007675F5" w:rsidP="007675F5">
      <w:pPr>
        <w:widowControl w:val="0"/>
        <w:autoSpaceDE w:val="0"/>
        <w:autoSpaceDN w:val="0"/>
        <w:adjustRightInd w:val="0"/>
        <w:spacing w:after="0"/>
        <w:ind w:firstLine="709"/>
        <w:jc w:val="both"/>
        <w:rPr>
          <w:rFonts w:ascii="Times New Roman" w:hAnsi="Times New Roman" w:cs="Times New Roman"/>
          <w:b/>
        </w:rPr>
      </w:pPr>
      <w:r w:rsidRPr="007675F5">
        <w:rPr>
          <w:rFonts w:ascii="Times New Roman" w:hAnsi="Times New Roman" w:cs="Times New Roman"/>
          <w:b/>
        </w:rPr>
        <w:t xml:space="preserve">дополнить пунктом 19 следующего содержания: </w:t>
      </w:r>
    </w:p>
    <w:p w:rsidR="007675F5" w:rsidRPr="007675F5" w:rsidRDefault="007675F5" w:rsidP="007675F5">
      <w:pPr>
        <w:widowControl w:val="0"/>
        <w:autoSpaceDE w:val="0"/>
        <w:autoSpaceDN w:val="0"/>
        <w:adjustRightInd w:val="0"/>
        <w:spacing w:after="0"/>
        <w:ind w:firstLine="709"/>
        <w:jc w:val="both"/>
        <w:rPr>
          <w:rFonts w:ascii="Times New Roman" w:hAnsi="Times New Roman" w:cs="Times New Roman"/>
          <w:shd w:val="clear" w:color="auto" w:fill="FFFFFF"/>
        </w:rPr>
      </w:pPr>
      <w:r w:rsidRPr="007675F5">
        <w:rPr>
          <w:rFonts w:ascii="Times New Roman" w:hAnsi="Times New Roman" w:cs="Times New Roman"/>
          <w:shd w:val="clear" w:color="auto" w:fill="FFFFFF"/>
        </w:rPr>
        <w:t xml:space="preserve">«19)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w:t>
      </w:r>
      <w:r w:rsidRPr="007675F5">
        <w:rPr>
          <w:rFonts w:ascii="Times New Roman" w:hAnsi="Times New Roman" w:cs="Times New Roman"/>
        </w:rPr>
        <w:t>Большеигнатовского муниципального района</w:t>
      </w:r>
      <w:r w:rsidRPr="007675F5">
        <w:rPr>
          <w:rFonts w:ascii="Times New Roman" w:hAnsi="Times New Roman" w:cs="Times New Roman"/>
          <w:shd w:val="clear" w:color="auto" w:fill="FFFFFF"/>
        </w:rPr>
        <w:t>.».</w:t>
      </w:r>
    </w:p>
    <w:p w:rsidR="007675F5" w:rsidRPr="007675F5" w:rsidRDefault="007675F5" w:rsidP="007675F5">
      <w:pPr>
        <w:widowControl w:val="0"/>
        <w:autoSpaceDE w:val="0"/>
        <w:autoSpaceDN w:val="0"/>
        <w:adjustRightInd w:val="0"/>
        <w:spacing w:after="0"/>
        <w:ind w:firstLine="709"/>
        <w:jc w:val="both"/>
        <w:rPr>
          <w:rFonts w:ascii="Times New Roman" w:hAnsi="Times New Roman" w:cs="Times New Roman"/>
          <w:b/>
          <w:lang w:eastAsia="en-US"/>
        </w:rPr>
      </w:pPr>
      <w:r w:rsidRPr="007675F5">
        <w:rPr>
          <w:rFonts w:ascii="Times New Roman" w:hAnsi="Times New Roman" w:cs="Times New Roman"/>
          <w:b/>
          <w:lang w:eastAsia="en-US"/>
        </w:rPr>
        <w:t>1.3. Статью 22 дополнить частью 6.6 следующего содержания:</w:t>
      </w:r>
    </w:p>
    <w:p w:rsidR="007675F5" w:rsidRPr="007675F5" w:rsidRDefault="007675F5" w:rsidP="007675F5">
      <w:pPr>
        <w:widowControl w:val="0"/>
        <w:autoSpaceDE w:val="0"/>
        <w:autoSpaceDN w:val="0"/>
        <w:adjustRightInd w:val="0"/>
        <w:spacing w:after="0"/>
        <w:ind w:firstLine="709"/>
        <w:jc w:val="both"/>
        <w:rPr>
          <w:rFonts w:ascii="Times New Roman" w:hAnsi="Times New Roman" w:cs="Times New Roman"/>
          <w:shd w:val="clear" w:color="auto" w:fill="FFFFFF"/>
        </w:rPr>
      </w:pPr>
      <w:r w:rsidRPr="007675F5">
        <w:rPr>
          <w:rFonts w:ascii="Times New Roman" w:hAnsi="Times New Roman" w:cs="Times New Roman"/>
          <w:lang w:eastAsia="en-US"/>
        </w:rPr>
        <w:t>«6.6.</w:t>
      </w:r>
      <w:r w:rsidRPr="007675F5">
        <w:rPr>
          <w:rFonts w:ascii="Times New Roman" w:hAnsi="Times New Roman" w:cs="Times New Roman"/>
          <w:b/>
          <w:lang w:eastAsia="en-US"/>
        </w:rPr>
        <w:t xml:space="preserve"> </w:t>
      </w:r>
      <w:r w:rsidRPr="007675F5">
        <w:rPr>
          <w:rFonts w:ascii="Times New Roman" w:hAnsi="Times New Roman" w:cs="Times New Roman"/>
        </w:rPr>
        <w:t xml:space="preserve">Депутат </w:t>
      </w:r>
      <w:r w:rsidRPr="007675F5">
        <w:rPr>
          <w:rFonts w:ascii="Times New Roman" w:hAnsi="Times New Roman" w:cs="Times New Roman"/>
          <w:iCs/>
        </w:rPr>
        <w:t>Совета депутатов Большеигнатовского муниципального района</w:t>
      </w:r>
      <w:r w:rsidRPr="007675F5">
        <w:rPr>
          <w:rFonts w:ascii="Times New Roman" w:hAnsi="Times New Roman" w:cs="Times New Roman"/>
        </w:rPr>
        <w:t xml:space="preserve"> </w:t>
      </w:r>
      <w:r w:rsidRPr="007675F5">
        <w:rPr>
          <w:rFonts w:ascii="Times New Roman" w:hAnsi="Times New Roman" w:cs="Times New Roman"/>
          <w:shd w:val="clear" w:color="auto" w:fill="FFFFFF"/>
        </w:rPr>
        <w:t>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6 октября 2003 г.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частями 3 - 6 статьи 13 Федерального закона от 25 декабря 2008 года № 273-ФЗ «О противодействии коррупции».».</w:t>
      </w:r>
    </w:p>
    <w:p w:rsidR="007675F5" w:rsidRPr="007675F5" w:rsidRDefault="007675F5" w:rsidP="007675F5">
      <w:pPr>
        <w:widowControl w:val="0"/>
        <w:autoSpaceDE w:val="0"/>
        <w:autoSpaceDN w:val="0"/>
        <w:adjustRightInd w:val="0"/>
        <w:spacing w:after="0"/>
        <w:ind w:firstLine="709"/>
        <w:jc w:val="both"/>
        <w:rPr>
          <w:rFonts w:ascii="Times New Roman" w:hAnsi="Times New Roman" w:cs="Times New Roman"/>
          <w:b/>
          <w:lang w:eastAsia="en-US"/>
        </w:rPr>
      </w:pPr>
      <w:r w:rsidRPr="007675F5">
        <w:rPr>
          <w:rFonts w:ascii="Times New Roman" w:hAnsi="Times New Roman" w:cs="Times New Roman"/>
          <w:b/>
          <w:lang w:eastAsia="en-US"/>
        </w:rPr>
        <w:t>1.4. Статью 25 дополнить частями 9 и 10 следующего содержания:</w:t>
      </w:r>
    </w:p>
    <w:p w:rsidR="007675F5" w:rsidRPr="007675F5" w:rsidRDefault="007675F5" w:rsidP="007675F5">
      <w:pPr>
        <w:widowControl w:val="0"/>
        <w:autoSpaceDE w:val="0"/>
        <w:autoSpaceDN w:val="0"/>
        <w:adjustRightInd w:val="0"/>
        <w:spacing w:after="0"/>
        <w:ind w:firstLine="709"/>
        <w:jc w:val="both"/>
        <w:rPr>
          <w:rFonts w:ascii="Times New Roman" w:hAnsi="Times New Roman" w:cs="Times New Roman"/>
          <w:lang w:eastAsia="en-US"/>
        </w:rPr>
      </w:pPr>
      <w:r w:rsidRPr="007675F5">
        <w:rPr>
          <w:rFonts w:ascii="Times New Roman" w:hAnsi="Times New Roman" w:cs="Times New Roman"/>
          <w:lang w:eastAsia="en-US"/>
        </w:rPr>
        <w:t xml:space="preserve">«9. Полномочия </w:t>
      </w:r>
      <w:r w:rsidRPr="007675F5">
        <w:rPr>
          <w:rFonts w:ascii="Times New Roman" w:hAnsi="Times New Roman" w:cs="Times New Roman"/>
          <w:iCs/>
        </w:rPr>
        <w:t xml:space="preserve">Председателя Совета депутатов Большеигнатовского муниципального района </w:t>
      </w:r>
      <w:r w:rsidRPr="007675F5">
        <w:rPr>
          <w:rFonts w:ascii="Times New Roman" w:hAnsi="Times New Roman" w:cs="Times New Roman"/>
          <w:lang w:eastAsia="en-US"/>
        </w:rPr>
        <w:t>прекращаются досрочно в случае несоблюдения ограничений, запретов, неисполнения обязанностей, установленных Федеральным законом от 25</w:t>
      </w:r>
      <w:r w:rsidRPr="007675F5">
        <w:rPr>
          <w:rFonts w:ascii="Times New Roman" w:hAnsi="Times New Roman" w:cs="Times New Roman"/>
          <w:i/>
          <w:lang w:eastAsia="en-US"/>
        </w:rPr>
        <w:t xml:space="preserve"> </w:t>
      </w:r>
      <w:r w:rsidRPr="007675F5">
        <w:rPr>
          <w:rFonts w:ascii="Times New Roman" w:hAnsi="Times New Roman" w:cs="Times New Roman"/>
          <w:lang w:eastAsia="en-US"/>
        </w:rPr>
        <w:t>декабря 2008 г. № 273-ФЗ «О противодействии коррупции», Федеральным законом от 3 декабря 2012 г. № 230-ФЗ «О контроле за соответствием расходов лиц, замещающих государственные должности, и иных лиц их доходам», Федеральным законом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6 октября 2003 г. № 131-ФЗ «Об общих принципах организации местного самоуправления в Российской Федерации».</w:t>
      </w:r>
    </w:p>
    <w:p w:rsidR="007675F5" w:rsidRPr="007675F5" w:rsidRDefault="007675F5" w:rsidP="007675F5">
      <w:pPr>
        <w:widowControl w:val="0"/>
        <w:autoSpaceDE w:val="0"/>
        <w:autoSpaceDN w:val="0"/>
        <w:adjustRightInd w:val="0"/>
        <w:spacing w:after="0"/>
        <w:ind w:firstLine="709"/>
        <w:jc w:val="both"/>
        <w:rPr>
          <w:rFonts w:ascii="Times New Roman" w:hAnsi="Times New Roman" w:cs="Times New Roman"/>
          <w:shd w:val="clear" w:color="auto" w:fill="FFFFFF"/>
        </w:rPr>
      </w:pPr>
      <w:r w:rsidRPr="007675F5">
        <w:rPr>
          <w:rFonts w:ascii="Times New Roman" w:hAnsi="Times New Roman" w:cs="Times New Roman"/>
          <w:iCs/>
        </w:rPr>
        <w:t xml:space="preserve">10. Председатель Совета депутатов Большеигнатовского муниципального района </w:t>
      </w:r>
      <w:r w:rsidRPr="007675F5">
        <w:rPr>
          <w:rFonts w:ascii="Times New Roman" w:hAnsi="Times New Roman" w:cs="Times New Roman"/>
          <w:shd w:val="clear" w:color="auto" w:fill="FFFFFF"/>
        </w:rPr>
        <w:t>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6 октября 2003 г.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0" w:anchor="/document/12164203/entry/1303" w:history="1">
        <w:r w:rsidRPr="007675F5">
          <w:rPr>
            <w:rFonts w:ascii="Times New Roman" w:hAnsi="Times New Roman" w:cs="Times New Roman"/>
            <w:shd w:val="clear" w:color="auto" w:fill="FFFFFF"/>
          </w:rPr>
          <w:t>частями 3 - 6 статьи 13</w:t>
        </w:r>
      </w:hyperlink>
      <w:r w:rsidRPr="007675F5">
        <w:rPr>
          <w:rFonts w:ascii="Times New Roman" w:hAnsi="Times New Roman" w:cs="Times New Roman"/>
          <w:shd w:val="clear" w:color="auto" w:fill="FFFFFF"/>
        </w:rPr>
        <w:t> Федерального закона от 25 декабря 2008 г. № 273-ФЗ «О противодействии коррупции».».</w:t>
      </w:r>
    </w:p>
    <w:p w:rsidR="007675F5" w:rsidRPr="007675F5" w:rsidRDefault="007675F5" w:rsidP="007675F5">
      <w:pPr>
        <w:widowControl w:val="0"/>
        <w:autoSpaceDE w:val="0"/>
        <w:autoSpaceDN w:val="0"/>
        <w:adjustRightInd w:val="0"/>
        <w:spacing w:after="0"/>
        <w:ind w:firstLine="709"/>
        <w:jc w:val="both"/>
        <w:rPr>
          <w:rFonts w:ascii="Times New Roman" w:hAnsi="Times New Roman" w:cs="Times New Roman"/>
          <w:b/>
          <w:lang w:eastAsia="en-US"/>
        </w:rPr>
      </w:pPr>
      <w:r w:rsidRPr="007675F5">
        <w:rPr>
          <w:rFonts w:ascii="Times New Roman" w:hAnsi="Times New Roman" w:cs="Times New Roman"/>
          <w:b/>
          <w:lang w:eastAsia="en-US"/>
        </w:rPr>
        <w:t>1.5. Статью 28 дополнить частью 6.1 следующего содержания:</w:t>
      </w:r>
    </w:p>
    <w:p w:rsidR="007675F5" w:rsidRPr="007675F5" w:rsidRDefault="007675F5" w:rsidP="007675F5">
      <w:pPr>
        <w:widowControl w:val="0"/>
        <w:autoSpaceDE w:val="0"/>
        <w:autoSpaceDN w:val="0"/>
        <w:adjustRightInd w:val="0"/>
        <w:spacing w:after="0"/>
        <w:ind w:firstLine="709"/>
        <w:jc w:val="both"/>
        <w:rPr>
          <w:rFonts w:ascii="Times New Roman" w:hAnsi="Times New Roman" w:cs="Times New Roman"/>
          <w:shd w:val="clear" w:color="auto" w:fill="FFFFFF"/>
        </w:rPr>
      </w:pPr>
      <w:r w:rsidRPr="007675F5">
        <w:rPr>
          <w:rFonts w:ascii="Times New Roman" w:hAnsi="Times New Roman" w:cs="Times New Roman"/>
          <w:shd w:val="clear" w:color="auto" w:fill="FFFFFF"/>
        </w:rPr>
        <w:t xml:space="preserve">«6.1. Глава </w:t>
      </w:r>
      <w:r w:rsidRPr="007675F5">
        <w:rPr>
          <w:rFonts w:ascii="Times New Roman" w:hAnsi="Times New Roman" w:cs="Times New Roman"/>
        </w:rPr>
        <w:t>Большеигнатовского муниципального района</w:t>
      </w:r>
      <w:r w:rsidRPr="007675F5">
        <w:rPr>
          <w:rFonts w:ascii="Times New Roman" w:hAnsi="Times New Roman" w:cs="Times New Roman"/>
          <w:lang w:eastAsia="en-US"/>
        </w:rPr>
        <w:t xml:space="preserve"> </w:t>
      </w:r>
      <w:r w:rsidRPr="007675F5">
        <w:rPr>
          <w:rFonts w:ascii="Times New Roman" w:hAnsi="Times New Roman" w:cs="Times New Roman"/>
          <w:shd w:val="clear" w:color="auto" w:fill="FFFFFF"/>
        </w:rPr>
        <w:t>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6 октября 2003 г.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1" w:anchor="/document/12164203/entry/1303" w:history="1">
        <w:r w:rsidRPr="007675F5">
          <w:rPr>
            <w:rFonts w:ascii="Times New Roman" w:hAnsi="Times New Roman" w:cs="Times New Roman"/>
            <w:shd w:val="clear" w:color="auto" w:fill="FFFFFF"/>
          </w:rPr>
          <w:t>частями 3 - 6 статьи 13</w:t>
        </w:r>
      </w:hyperlink>
      <w:r w:rsidRPr="007675F5">
        <w:rPr>
          <w:rFonts w:ascii="Times New Roman" w:hAnsi="Times New Roman" w:cs="Times New Roman"/>
          <w:shd w:val="clear" w:color="auto" w:fill="FFFFFF"/>
        </w:rPr>
        <w:t> Федерального закона от 25 декабря 2008 г. № 273-ФЗ «О противодействии коррупции».».</w:t>
      </w:r>
    </w:p>
    <w:p w:rsidR="007675F5" w:rsidRPr="007675F5" w:rsidRDefault="007675F5" w:rsidP="007675F5">
      <w:pPr>
        <w:widowControl w:val="0"/>
        <w:autoSpaceDE w:val="0"/>
        <w:autoSpaceDN w:val="0"/>
        <w:adjustRightInd w:val="0"/>
        <w:spacing w:after="0"/>
        <w:ind w:firstLine="709"/>
        <w:jc w:val="both"/>
        <w:rPr>
          <w:rFonts w:ascii="Times New Roman" w:hAnsi="Times New Roman" w:cs="Times New Roman"/>
          <w:lang w:eastAsia="en-US"/>
        </w:rPr>
      </w:pPr>
    </w:p>
    <w:p w:rsidR="007675F5" w:rsidRPr="007675F5" w:rsidRDefault="007675F5" w:rsidP="007675F5">
      <w:pPr>
        <w:widowControl w:val="0"/>
        <w:autoSpaceDE w:val="0"/>
        <w:autoSpaceDN w:val="0"/>
        <w:adjustRightInd w:val="0"/>
        <w:spacing w:after="0"/>
        <w:ind w:firstLine="709"/>
        <w:jc w:val="both"/>
        <w:rPr>
          <w:rFonts w:ascii="Times New Roman" w:hAnsi="Times New Roman" w:cs="Times New Roman"/>
          <w:b/>
          <w:lang w:eastAsia="en-US"/>
        </w:rPr>
      </w:pPr>
      <w:r w:rsidRPr="007675F5">
        <w:rPr>
          <w:rFonts w:ascii="Times New Roman" w:hAnsi="Times New Roman" w:cs="Times New Roman"/>
          <w:b/>
          <w:lang w:eastAsia="en-US"/>
        </w:rPr>
        <w:t>1.6. В статье 45:</w:t>
      </w:r>
    </w:p>
    <w:p w:rsidR="007675F5" w:rsidRPr="007675F5" w:rsidRDefault="007675F5" w:rsidP="007675F5">
      <w:pPr>
        <w:autoSpaceDE w:val="0"/>
        <w:autoSpaceDN w:val="0"/>
        <w:adjustRightInd w:val="0"/>
        <w:spacing w:after="0"/>
        <w:ind w:firstLine="709"/>
        <w:jc w:val="both"/>
        <w:rPr>
          <w:rFonts w:ascii="Times New Roman" w:hAnsi="Times New Roman" w:cs="Times New Roman"/>
        </w:rPr>
      </w:pPr>
      <w:r w:rsidRPr="007675F5">
        <w:rPr>
          <w:rFonts w:ascii="Times New Roman" w:hAnsi="Times New Roman" w:cs="Times New Roman"/>
          <w:b/>
        </w:rPr>
        <w:lastRenderedPageBreak/>
        <w:t>в части 7</w:t>
      </w:r>
      <w:r w:rsidRPr="007675F5">
        <w:rPr>
          <w:rFonts w:ascii="Times New Roman" w:hAnsi="Times New Roman" w:cs="Times New Roman"/>
        </w:rPr>
        <w:t xml:space="preserve"> слова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 заменить словами «либо представление заведомо неполных сведений является правонарушением, влекущим увольнение муниципального служащего с муниципальной службы, за исключением случаев, установленных федеральными </w:t>
      </w:r>
      <w:hyperlink r:id="rId12" w:history="1">
        <w:r w:rsidRPr="007675F5">
          <w:rPr>
            <w:rFonts w:ascii="Times New Roman" w:hAnsi="Times New Roman" w:cs="Times New Roman"/>
          </w:rPr>
          <w:t>законами</w:t>
        </w:r>
      </w:hyperlink>
      <w:r w:rsidRPr="007675F5">
        <w:rPr>
          <w:rFonts w:ascii="Times New Roman" w:hAnsi="Times New Roman" w:cs="Times New Roman"/>
        </w:rPr>
        <w:t>.»;</w:t>
      </w:r>
    </w:p>
    <w:p w:rsidR="007675F5" w:rsidRPr="007675F5" w:rsidRDefault="007675F5" w:rsidP="007675F5">
      <w:pPr>
        <w:pStyle w:val="34"/>
        <w:ind w:firstLine="709"/>
        <w:rPr>
          <w:sz w:val="22"/>
          <w:szCs w:val="22"/>
        </w:rPr>
      </w:pPr>
      <w:r w:rsidRPr="007675F5">
        <w:rPr>
          <w:b/>
          <w:sz w:val="22"/>
          <w:szCs w:val="22"/>
        </w:rPr>
        <w:t>дополнить частью 7.1</w:t>
      </w:r>
      <w:r w:rsidRPr="007675F5">
        <w:rPr>
          <w:sz w:val="22"/>
          <w:szCs w:val="22"/>
        </w:rPr>
        <w:t xml:space="preserve"> следующего содержания:</w:t>
      </w:r>
    </w:p>
    <w:p w:rsidR="007675F5" w:rsidRPr="007675F5" w:rsidRDefault="007675F5" w:rsidP="007675F5">
      <w:pPr>
        <w:autoSpaceDE w:val="0"/>
        <w:autoSpaceDN w:val="0"/>
        <w:adjustRightInd w:val="0"/>
        <w:spacing w:after="0"/>
        <w:ind w:firstLine="709"/>
        <w:jc w:val="both"/>
        <w:rPr>
          <w:rFonts w:ascii="Times New Roman" w:hAnsi="Times New Roman" w:cs="Times New Roman"/>
        </w:rPr>
      </w:pPr>
      <w:r w:rsidRPr="007675F5">
        <w:rPr>
          <w:rFonts w:ascii="Times New Roman" w:hAnsi="Times New Roman" w:cs="Times New Roman"/>
        </w:rPr>
        <w:t xml:space="preserve">«7.1. Представление муниципальным служащим заведомо недостоверных сведений, указанных в </w:t>
      </w:r>
      <w:hyperlink r:id="rId13" w:history="1">
        <w:r w:rsidRPr="007675F5">
          <w:rPr>
            <w:rFonts w:ascii="Times New Roman" w:hAnsi="Times New Roman" w:cs="Times New Roman"/>
          </w:rPr>
          <w:t xml:space="preserve">части </w:t>
        </w:r>
      </w:hyperlink>
      <w:r w:rsidRPr="007675F5">
        <w:rPr>
          <w:rFonts w:ascii="Times New Roman" w:hAnsi="Times New Roman" w:cs="Times New Roman"/>
        </w:rPr>
        <w:t>7 настоящей статьи, является правонарушением, влекущим увольнение муниципального служащего с муниципальной службы.».</w:t>
      </w:r>
    </w:p>
    <w:p w:rsidR="007675F5" w:rsidRPr="007675F5" w:rsidRDefault="007675F5" w:rsidP="007675F5">
      <w:pPr>
        <w:autoSpaceDE w:val="0"/>
        <w:autoSpaceDN w:val="0"/>
        <w:adjustRightInd w:val="0"/>
        <w:spacing w:after="0"/>
        <w:ind w:firstLine="709"/>
        <w:jc w:val="both"/>
        <w:rPr>
          <w:rFonts w:ascii="Times New Roman" w:hAnsi="Times New Roman" w:cs="Times New Roman"/>
        </w:rPr>
      </w:pPr>
    </w:p>
    <w:p w:rsidR="007675F5" w:rsidRPr="007675F5" w:rsidRDefault="007675F5" w:rsidP="007675F5">
      <w:pPr>
        <w:widowControl w:val="0"/>
        <w:autoSpaceDE w:val="0"/>
        <w:autoSpaceDN w:val="0"/>
        <w:adjustRightInd w:val="0"/>
        <w:spacing w:after="0"/>
        <w:ind w:firstLine="709"/>
        <w:jc w:val="both"/>
        <w:rPr>
          <w:rFonts w:ascii="Times New Roman" w:hAnsi="Times New Roman" w:cs="Times New Roman"/>
          <w:b/>
        </w:rPr>
      </w:pPr>
      <w:r w:rsidRPr="007675F5">
        <w:rPr>
          <w:rFonts w:ascii="Times New Roman" w:hAnsi="Times New Roman" w:cs="Times New Roman"/>
          <w:b/>
        </w:rPr>
        <w:t>1.7. В статье 51.1.:</w:t>
      </w:r>
    </w:p>
    <w:p w:rsidR="007675F5" w:rsidRPr="007675F5" w:rsidRDefault="007675F5" w:rsidP="007675F5">
      <w:pPr>
        <w:widowControl w:val="0"/>
        <w:autoSpaceDE w:val="0"/>
        <w:autoSpaceDN w:val="0"/>
        <w:adjustRightInd w:val="0"/>
        <w:spacing w:after="0"/>
        <w:ind w:firstLine="709"/>
        <w:jc w:val="both"/>
        <w:rPr>
          <w:rFonts w:ascii="Times New Roman" w:hAnsi="Times New Roman" w:cs="Times New Roman"/>
          <w:b/>
        </w:rPr>
      </w:pPr>
      <w:r w:rsidRPr="007675F5">
        <w:rPr>
          <w:rFonts w:ascii="Times New Roman" w:hAnsi="Times New Roman" w:cs="Times New Roman"/>
          <w:b/>
        </w:rPr>
        <w:t>дополнить частью 1.1 следующего содержания:</w:t>
      </w:r>
    </w:p>
    <w:p w:rsidR="007675F5" w:rsidRPr="007675F5" w:rsidRDefault="007675F5" w:rsidP="007675F5">
      <w:pPr>
        <w:autoSpaceDE w:val="0"/>
        <w:autoSpaceDN w:val="0"/>
        <w:adjustRightInd w:val="0"/>
        <w:spacing w:after="0"/>
        <w:ind w:firstLine="709"/>
        <w:jc w:val="both"/>
        <w:rPr>
          <w:rFonts w:ascii="Times New Roman" w:hAnsi="Times New Roman" w:cs="Times New Roman"/>
        </w:rPr>
      </w:pPr>
      <w:r w:rsidRPr="007675F5">
        <w:rPr>
          <w:rFonts w:ascii="Times New Roman" w:hAnsi="Times New Roman" w:cs="Times New Roman"/>
        </w:rPr>
        <w:t xml:space="preserve">«1.1. Муниципальный служащий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02.03.2007 № 25-ФЗ «О муниципальной службе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4" w:history="1">
        <w:r w:rsidRPr="007675F5">
          <w:rPr>
            <w:rFonts w:ascii="Times New Roman" w:hAnsi="Times New Roman" w:cs="Times New Roman"/>
          </w:rPr>
          <w:t>частями 3</w:t>
        </w:r>
      </w:hyperlink>
      <w:r w:rsidRPr="007675F5">
        <w:rPr>
          <w:rFonts w:ascii="Times New Roman" w:hAnsi="Times New Roman" w:cs="Times New Roman"/>
        </w:rPr>
        <w:t xml:space="preserve"> - </w:t>
      </w:r>
      <w:hyperlink r:id="rId15" w:history="1">
        <w:r w:rsidRPr="007675F5">
          <w:rPr>
            <w:rFonts w:ascii="Times New Roman" w:hAnsi="Times New Roman" w:cs="Times New Roman"/>
          </w:rPr>
          <w:t>6 статьи 13</w:t>
        </w:r>
      </w:hyperlink>
      <w:r w:rsidRPr="007675F5">
        <w:rPr>
          <w:rFonts w:ascii="Times New Roman" w:hAnsi="Times New Roman" w:cs="Times New Roman"/>
        </w:rPr>
        <w:t xml:space="preserve"> Федерального закона от 25 декабря 2008 года № 273-ФЗ «О противодействии коррупции».»;</w:t>
      </w:r>
    </w:p>
    <w:p w:rsidR="007675F5" w:rsidRPr="007675F5" w:rsidRDefault="007675F5" w:rsidP="007675F5">
      <w:pPr>
        <w:widowControl w:val="0"/>
        <w:autoSpaceDE w:val="0"/>
        <w:autoSpaceDN w:val="0"/>
        <w:adjustRightInd w:val="0"/>
        <w:spacing w:after="0"/>
        <w:ind w:firstLine="709"/>
        <w:jc w:val="both"/>
        <w:rPr>
          <w:rFonts w:ascii="Times New Roman" w:hAnsi="Times New Roman" w:cs="Times New Roman"/>
        </w:rPr>
      </w:pPr>
      <w:r w:rsidRPr="007675F5">
        <w:rPr>
          <w:rStyle w:val="blk"/>
          <w:rFonts w:ascii="Times New Roman" w:hAnsi="Times New Roman" w:cs="Times New Roman"/>
          <w:b/>
        </w:rPr>
        <w:t>в пункте 1 части 3</w:t>
      </w:r>
      <w:r w:rsidRPr="007675F5">
        <w:rPr>
          <w:rStyle w:val="blk"/>
          <w:rFonts w:ascii="Times New Roman" w:hAnsi="Times New Roman" w:cs="Times New Roman"/>
        </w:rPr>
        <w:t xml:space="preserve"> после слова «правонарушений» дополнить словами «</w:t>
      </w:r>
      <w:r w:rsidRPr="007675F5">
        <w:rPr>
          <w:rFonts w:ascii="Times New Roman" w:hAnsi="Times New Roman" w:cs="Times New Roman"/>
        </w:rPr>
        <w:t xml:space="preserve">или в соответствии со </w:t>
      </w:r>
      <w:hyperlink r:id="rId16" w:history="1">
        <w:r w:rsidRPr="007675F5">
          <w:rPr>
            <w:rFonts w:ascii="Times New Roman" w:hAnsi="Times New Roman" w:cs="Times New Roman"/>
          </w:rPr>
          <w:t>статьей 13.4</w:t>
        </w:r>
      </w:hyperlink>
      <w:r w:rsidRPr="007675F5">
        <w:rPr>
          <w:rFonts w:ascii="Times New Roman" w:hAnsi="Times New Roman" w:cs="Times New Roman"/>
        </w:rPr>
        <w:t xml:space="preserve"> Федерального закона от 25 декабря 2008 года № 273-ФЗ «О противодействии коррупции» уполномоченным подразделением Администрации Президента Российской Федерации».</w:t>
      </w:r>
    </w:p>
    <w:p w:rsidR="007675F5" w:rsidRPr="007675F5" w:rsidRDefault="007675F5" w:rsidP="007675F5">
      <w:pPr>
        <w:widowControl w:val="0"/>
        <w:autoSpaceDE w:val="0"/>
        <w:autoSpaceDN w:val="0"/>
        <w:adjustRightInd w:val="0"/>
        <w:spacing w:after="0"/>
        <w:ind w:firstLine="709"/>
        <w:jc w:val="both"/>
        <w:rPr>
          <w:rFonts w:ascii="Times New Roman" w:hAnsi="Times New Roman" w:cs="Times New Roman"/>
          <w:b/>
          <w:lang w:eastAsia="en-US"/>
        </w:rPr>
      </w:pPr>
      <w:r w:rsidRPr="007675F5">
        <w:rPr>
          <w:rFonts w:ascii="Times New Roman" w:hAnsi="Times New Roman" w:cs="Times New Roman"/>
          <w:b/>
          <w:lang w:eastAsia="en-US"/>
        </w:rPr>
        <w:t>1.8. Статью 65 изложить в следующей редакции:</w:t>
      </w:r>
    </w:p>
    <w:p w:rsidR="007675F5" w:rsidRPr="007675F5" w:rsidRDefault="007675F5" w:rsidP="007675F5">
      <w:pPr>
        <w:pStyle w:val="ad"/>
        <w:tabs>
          <w:tab w:val="left" w:pos="1134"/>
        </w:tabs>
        <w:ind w:left="0" w:firstLine="709"/>
        <w:jc w:val="both"/>
        <w:rPr>
          <w:sz w:val="22"/>
          <w:szCs w:val="22"/>
          <w:shd w:val="clear" w:color="auto" w:fill="FFFFFF"/>
        </w:rPr>
      </w:pPr>
      <w:r w:rsidRPr="007675F5">
        <w:rPr>
          <w:sz w:val="22"/>
          <w:szCs w:val="22"/>
          <w:lang w:eastAsia="en-US"/>
        </w:rPr>
        <w:t>«Статья 65.</w:t>
      </w:r>
      <w:r w:rsidRPr="007675F5">
        <w:rPr>
          <w:b/>
          <w:bCs/>
          <w:sz w:val="22"/>
          <w:szCs w:val="22"/>
          <w:shd w:val="clear" w:color="auto" w:fill="FFFFFF"/>
        </w:rPr>
        <w:t xml:space="preserve">  </w:t>
      </w:r>
      <w:r w:rsidRPr="007675F5">
        <w:rPr>
          <w:sz w:val="22"/>
          <w:szCs w:val="22"/>
          <w:shd w:val="clear" w:color="auto" w:fill="FFFFFF"/>
        </w:rPr>
        <w:t>Вступление в силу и обнародование муниципальных правовых актов.</w:t>
      </w:r>
    </w:p>
    <w:p w:rsidR="007675F5" w:rsidRPr="007675F5" w:rsidRDefault="007675F5" w:rsidP="007675F5">
      <w:pPr>
        <w:pStyle w:val="normalweb"/>
        <w:shd w:val="clear" w:color="auto" w:fill="FFFFFF"/>
        <w:spacing w:before="0" w:beforeAutospacing="0" w:after="0" w:afterAutospacing="0"/>
        <w:ind w:firstLine="709"/>
        <w:jc w:val="both"/>
        <w:rPr>
          <w:sz w:val="22"/>
          <w:szCs w:val="22"/>
        </w:rPr>
      </w:pPr>
      <w:r w:rsidRPr="007675F5">
        <w:rPr>
          <w:sz w:val="22"/>
          <w:szCs w:val="22"/>
        </w:rPr>
        <w:t>1. Муниципальные правовые акты вступают в силу в порядке, установленном уставом Большеигнатовского муниципального района, за исключением нормативных правовых актов представительного органа Большеигнатовского муниципального района о налогах и сборах, которые вступают в силу в соответствии с Налоговым кодексом Российской Федерации.</w:t>
      </w:r>
    </w:p>
    <w:p w:rsidR="007675F5" w:rsidRPr="007675F5" w:rsidRDefault="007675F5" w:rsidP="007675F5">
      <w:pPr>
        <w:pStyle w:val="normalweb"/>
        <w:shd w:val="clear" w:color="auto" w:fill="FFFFFF"/>
        <w:spacing w:before="0" w:beforeAutospacing="0" w:after="0" w:afterAutospacing="0"/>
        <w:ind w:firstLine="709"/>
        <w:jc w:val="both"/>
        <w:rPr>
          <w:sz w:val="22"/>
          <w:szCs w:val="22"/>
        </w:rPr>
      </w:pPr>
      <w:r w:rsidRPr="007675F5">
        <w:rPr>
          <w:sz w:val="22"/>
          <w:szCs w:val="22"/>
        </w:rPr>
        <w:t>2.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Большеигнатовский муниципальный</w:t>
      </w:r>
      <w:r w:rsidRPr="007675F5">
        <w:rPr>
          <w:sz w:val="22"/>
          <w:szCs w:val="22"/>
        </w:rPr>
        <w:tab/>
        <w:t xml:space="preserve"> район Республики Мордовия, а также соглашения, заключаемые между органами местного самоуправления Большеигнатовского муниципального района, вступают в силу после их официального обнародования.</w:t>
      </w:r>
    </w:p>
    <w:p w:rsidR="007675F5" w:rsidRPr="007675F5" w:rsidRDefault="007675F5" w:rsidP="007675F5">
      <w:pPr>
        <w:pStyle w:val="afd"/>
        <w:spacing w:before="0" w:beforeAutospacing="0" w:after="0" w:afterAutospacing="0"/>
        <w:ind w:firstLine="709"/>
        <w:jc w:val="both"/>
        <w:rPr>
          <w:sz w:val="22"/>
          <w:szCs w:val="22"/>
        </w:rPr>
      </w:pPr>
      <w:r w:rsidRPr="007675F5">
        <w:rPr>
          <w:sz w:val="22"/>
          <w:szCs w:val="22"/>
        </w:rPr>
        <w:t>Устав Большеигнатовского муниципального района, решения Совета депутатов о внесении изменений и дополнений в Устав Большеигнатовского муниципального района, правовые акты, принятые на референдуме (сходе граждан) Большеигнатовского муниципального района, решения Совета депутатов, устанавливающие правила, обязательные для исполнения на территории Большеигнатовского муниципального района, постановления администрации Большеигнатовского муниципального района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Большеигнатовского муниципального района федеральными законами и законами Республики Мордовия, вступают в силу со дня их официального опубликования.</w:t>
      </w:r>
    </w:p>
    <w:p w:rsidR="007675F5" w:rsidRPr="007675F5" w:rsidRDefault="007675F5" w:rsidP="007675F5">
      <w:pPr>
        <w:pStyle w:val="afd"/>
        <w:spacing w:before="0" w:beforeAutospacing="0" w:after="0" w:afterAutospacing="0"/>
        <w:ind w:firstLine="709"/>
        <w:jc w:val="both"/>
        <w:rPr>
          <w:sz w:val="22"/>
          <w:szCs w:val="22"/>
        </w:rPr>
      </w:pPr>
      <w:r w:rsidRPr="007675F5">
        <w:rPr>
          <w:b/>
          <w:bCs/>
          <w:sz w:val="22"/>
          <w:szCs w:val="22"/>
        </w:rPr>
        <w:t> </w:t>
      </w:r>
      <w:r w:rsidRPr="007675F5">
        <w:rPr>
          <w:sz w:val="22"/>
          <w:szCs w:val="22"/>
        </w:rPr>
        <w:t>Решения Совета депутатов по вопросам организации деятельности Совета депутатов, постановления и распоряжения главы Большеигнатовского муниципального района, распоряжения и приказы иных должностных лиц местного самоуправления Большеигнатовского муниципального района вступают в силу со дня их подписания либо в иные сроки, установленные указанными правовыми актами.</w:t>
      </w:r>
    </w:p>
    <w:p w:rsidR="007675F5" w:rsidRPr="007675F5" w:rsidRDefault="007675F5" w:rsidP="007675F5">
      <w:pPr>
        <w:pStyle w:val="normalweb"/>
        <w:shd w:val="clear" w:color="auto" w:fill="FFFFFF"/>
        <w:spacing w:before="0" w:beforeAutospacing="0" w:after="0" w:afterAutospacing="0"/>
        <w:ind w:firstLine="709"/>
        <w:jc w:val="both"/>
        <w:rPr>
          <w:sz w:val="22"/>
          <w:szCs w:val="22"/>
        </w:rPr>
      </w:pPr>
      <w:r w:rsidRPr="007675F5">
        <w:rPr>
          <w:sz w:val="22"/>
          <w:szCs w:val="22"/>
        </w:rPr>
        <w:t xml:space="preserve">3. Порядок обнародования муниципальных правовых актов, в том числе соглашений, заключаемых между органами местного самоуправления, устанавливается уставом Большеигнатовского муниципального района и должен обеспечивать возможность ознакомления с </w:t>
      </w:r>
      <w:r w:rsidRPr="007675F5">
        <w:rPr>
          <w:sz w:val="22"/>
          <w:szCs w:val="22"/>
        </w:rPr>
        <w:lastRenderedPageBreak/>
        <w:t>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7675F5" w:rsidRPr="007675F5" w:rsidRDefault="007675F5" w:rsidP="007675F5">
      <w:pPr>
        <w:pStyle w:val="normalweb"/>
        <w:shd w:val="clear" w:color="auto" w:fill="FFFFFF"/>
        <w:spacing w:before="0" w:beforeAutospacing="0" w:after="0" w:afterAutospacing="0"/>
        <w:ind w:firstLine="709"/>
        <w:jc w:val="both"/>
        <w:rPr>
          <w:sz w:val="22"/>
          <w:szCs w:val="22"/>
        </w:rPr>
      </w:pPr>
      <w:r w:rsidRPr="007675F5">
        <w:rPr>
          <w:sz w:val="22"/>
          <w:szCs w:val="22"/>
        </w:rPr>
        <w:t>4. Под обнародованием муниципального правового акта, в том числе соглашения, заключенного между органами местного самоуправления, понимается:</w:t>
      </w:r>
    </w:p>
    <w:p w:rsidR="007675F5" w:rsidRPr="007675F5" w:rsidRDefault="007675F5" w:rsidP="007675F5">
      <w:pPr>
        <w:pStyle w:val="normalweb"/>
        <w:shd w:val="clear" w:color="auto" w:fill="FFFFFF"/>
        <w:spacing w:before="0" w:beforeAutospacing="0" w:after="0" w:afterAutospacing="0"/>
        <w:ind w:firstLine="709"/>
        <w:jc w:val="both"/>
        <w:rPr>
          <w:sz w:val="22"/>
          <w:szCs w:val="22"/>
        </w:rPr>
      </w:pPr>
      <w:r w:rsidRPr="007675F5">
        <w:rPr>
          <w:sz w:val="22"/>
          <w:szCs w:val="22"/>
        </w:rPr>
        <w:t>1) официальное опубликование муниципального правового акта в периодическом печатном издании, распространяемом в Большеигнатовском муниципальном районе – Информационном бюллетене Большеигнатовского муниципального района;</w:t>
      </w:r>
    </w:p>
    <w:p w:rsidR="007675F5" w:rsidRPr="007675F5" w:rsidRDefault="007675F5" w:rsidP="007675F5">
      <w:pPr>
        <w:pStyle w:val="normalweb"/>
        <w:shd w:val="clear" w:color="auto" w:fill="FFFFFF"/>
        <w:spacing w:before="0" w:beforeAutospacing="0" w:after="0" w:afterAutospacing="0"/>
        <w:ind w:firstLine="709"/>
        <w:jc w:val="both"/>
        <w:rPr>
          <w:sz w:val="22"/>
          <w:szCs w:val="22"/>
        </w:rPr>
      </w:pPr>
      <w:r w:rsidRPr="007675F5">
        <w:rPr>
          <w:sz w:val="22"/>
          <w:szCs w:val="22"/>
        </w:rPr>
        <w:t>2) размещение муниципального правового акта в местах, доступных для неограниченного круга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w:t>
      </w:r>
    </w:p>
    <w:p w:rsidR="007675F5" w:rsidRPr="007675F5" w:rsidRDefault="007675F5" w:rsidP="007675F5">
      <w:pPr>
        <w:pStyle w:val="normalweb"/>
        <w:shd w:val="clear" w:color="auto" w:fill="FFFFFF"/>
        <w:spacing w:before="0" w:beforeAutospacing="0" w:after="0" w:afterAutospacing="0"/>
        <w:ind w:firstLine="709"/>
        <w:jc w:val="both"/>
        <w:rPr>
          <w:sz w:val="22"/>
          <w:szCs w:val="22"/>
        </w:rPr>
      </w:pPr>
      <w:r w:rsidRPr="007675F5">
        <w:rPr>
          <w:sz w:val="22"/>
          <w:szCs w:val="22"/>
        </w:rPr>
        <w:t>3) размещение на официальном сайте муниципального образования в информационно-телекоммуникационной сети «Интернет»;</w:t>
      </w:r>
    </w:p>
    <w:p w:rsidR="007675F5" w:rsidRPr="007675F5" w:rsidRDefault="007675F5" w:rsidP="007675F5">
      <w:pPr>
        <w:pStyle w:val="normalweb"/>
        <w:shd w:val="clear" w:color="auto" w:fill="FFFFFF"/>
        <w:spacing w:before="0" w:beforeAutospacing="0" w:after="0" w:afterAutospacing="0"/>
        <w:ind w:firstLine="709"/>
        <w:jc w:val="both"/>
        <w:rPr>
          <w:sz w:val="22"/>
          <w:szCs w:val="22"/>
        </w:rPr>
      </w:pPr>
      <w:r w:rsidRPr="007675F5">
        <w:rPr>
          <w:sz w:val="22"/>
          <w:szCs w:val="22"/>
        </w:rPr>
        <w:t>4) иной предусмотренный уставом Большеигнатовского муниципального района способ обеспечения возможности ознакомления граждан с муниципальным правовым актом, в том числе соглашением, заключенным между органами местного самоуправления.</w:t>
      </w:r>
    </w:p>
    <w:p w:rsidR="007675F5" w:rsidRPr="007675F5" w:rsidRDefault="007675F5" w:rsidP="007675F5">
      <w:pPr>
        <w:pStyle w:val="normalweb"/>
        <w:shd w:val="clear" w:color="auto" w:fill="FFFFFF"/>
        <w:spacing w:before="0" w:beforeAutospacing="0" w:after="0" w:afterAutospacing="0"/>
        <w:ind w:firstLine="709"/>
        <w:jc w:val="both"/>
        <w:rPr>
          <w:sz w:val="22"/>
          <w:szCs w:val="22"/>
        </w:rPr>
      </w:pPr>
      <w:r w:rsidRPr="007675F5">
        <w:rPr>
          <w:sz w:val="22"/>
          <w:szCs w:val="22"/>
        </w:rPr>
        <w:t>5. Официальным опубликованием муниципального правового акта, в том числе соглашения, заключенного между органами местного самоуправления Большеигнатовского муниципального района, считается первая публикация его полного текста в Информационном бюллетене Большеигнатовского муниципального района, или первое размещение его полного текста в сетевом издании.</w:t>
      </w:r>
    </w:p>
    <w:p w:rsidR="007675F5" w:rsidRPr="007675F5" w:rsidRDefault="007675F5" w:rsidP="007675F5">
      <w:pPr>
        <w:spacing w:after="0"/>
        <w:ind w:firstLine="709"/>
        <w:jc w:val="both"/>
        <w:rPr>
          <w:rFonts w:ascii="Times New Roman" w:eastAsia="Times New Roman" w:hAnsi="Times New Roman" w:cs="Times New Roman"/>
        </w:rPr>
      </w:pPr>
      <w:r w:rsidRPr="007675F5">
        <w:rPr>
          <w:rFonts w:ascii="Times New Roman" w:eastAsia="Times New Roman" w:hAnsi="Times New Roman" w:cs="Times New Roman"/>
        </w:rPr>
        <w:t>В качестве дополнительного источника официального опубликования (обнародования) Устава </w:t>
      </w:r>
      <w:r w:rsidRPr="007675F5">
        <w:rPr>
          <w:rFonts w:ascii="Times New Roman" w:hAnsi="Times New Roman" w:cs="Times New Roman"/>
        </w:rPr>
        <w:t>Большеигнатовского муниципального района</w:t>
      </w:r>
      <w:r w:rsidRPr="007675F5">
        <w:rPr>
          <w:rFonts w:ascii="Times New Roman" w:eastAsia="Times New Roman" w:hAnsi="Times New Roman" w:cs="Times New Roman"/>
        </w:rPr>
        <w:t>, решений Совета депутатов </w:t>
      </w:r>
      <w:r w:rsidRPr="007675F5">
        <w:rPr>
          <w:rFonts w:ascii="Times New Roman" w:hAnsi="Times New Roman" w:cs="Times New Roman"/>
        </w:rPr>
        <w:t>Большеигнатовского муниципального района</w:t>
      </w:r>
      <w:r w:rsidRPr="007675F5">
        <w:rPr>
          <w:rFonts w:ascii="Times New Roman" w:eastAsia="Times New Roman" w:hAnsi="Times New Roman" w:cs="Times New Roman"/>
        </w:rPr>
        <w:t xml:space="preserve"> о внесении изменений и дополнений в Устав </w:t>
      </w:r>
      <w:r w:rsidRPr="007675F5">
        <w:rPr>
          <w:rFonts w:ascii="Times New Roman" w:hAnsi="Times New Roman" w:cs="Times New Roman"/>
        </w:rPr>
        <w:t>Большеигнатовского муниципального района</w:t>
      </w:r>
      <w:r w:rsidRPr="007675F5">
        <w:rPr>
          <w:rFonts w:ascii="Times New Roman" w:eastAsia="Times New Roman" w:hAnsi="Times New Roman" w:cs="Times New Roman"/>
        </w:rPr>
        <w:t xml:space="preserve"> органы местного самоуправления используют сетевое издание – портал Минюста России »Нормативные правовые акты в Российской Федерации» с доменным именем (http://pravo-mi№just.ru, </w:t>
      </w:r>
      <w:hyperlink r:id="rId17" w:history="1">
        <w:r w:rsidRPr="007675F5">
          <w:rPr>
            <w:rFonts w:ascii="Times New Roman" w:eastAsia="Times New Roman" w:hAnsi="Times New Roman" w:cs="Times New Roman"/>
          </w:rPr>
          <w:t>http://право-минюст.рф</w:t>
        </w:r>
      </w:hyperlink>
      <w:r w:rsidRPr="007675F5">
        <w:rPr>
          <w:rFonts w:ascii="Times New Roman" w:eastAsia="Times New Roman" w:hAnsi="Times New Roman" w:cs="Times New Roman"/>
        </w:rPr>
        <w:t>), регистрационный номер и дата его регистрации в качестве сетевого издания – Эл № ФС77-72471 от 05.03.2018.</w:t>
      </w:r>
    </w:p>
    <w:p w:rsidR="007675F5" w:rsidRPr="007675F5" w:rsidRDefault="007675F5" w:rsidP="007675F5">
      <w:pPr>
        <w:spacing w:after="0"/>
        <w:ind w:firstLine="709"/>
        <w:jc w:val="both"/>
        <w:rPr>
          <w:rFonts w:ascii="Times New Roman" w:eastAsia="Times New Roman" w:hAnsi="Times New Roman" w:cs="Times New Roman"/>
        </w:rPr>
      </w:pPr>
      <w:r w:rsidRPr="007675F5">
        <w:rPr>
          <w:rFonts w:ascii="Times New Roman" w:eastAsia="Times New Roman" w:hAnsi="Times New Roman" w:cs="Times New Roman"/>
        </w:rPr>
        <w:t xml:space="preserve">Кроме того, для официального опубликования (обнародования) муниципальных правовых актов и соглашений используется сетевое издание – Портал официального опубликования муниципальных правовых актов Республики Мордовия с доменным именем mpa-mordovia.ru, зарегистрированный в качестве сетевого издания (серия Эл №ФС77-84523 от 29 декабря 2022 г.). </w:t>
      </w:r>
    </w:p>
    <w:p w:rsidR="007675F5" w:rsidRPr="007675F5" w:rsidRDefault="007675F5" w:rsidP="007675F5">
      <w:pPr>
        <w:spacing w:after="0"/>
        <w:ind w:firstLine="709"/>
        <w:jc w:val="both"/>
        <w:rPr>
          <w:rFonts w:ascii="Times New Roman" w:eastAsia="Times New Roman" w:hAnsi="Times New Roman" w:cs="Times New Roman"/>
        </w:rPr>
      </w:pPr>
      <w:r w:rsidRPr="007675F5">
        <w:rPr>
          <w:rFonts w:ascii="Times New Roman" w:hAnsi="Times New Roman" w:cs="Times New Roman"/>
          <w:lang w:eastAsia="en-US"/>
        </w:rPr>
        <w:t>В целях обеспечения возможности ознакомления граждан с муниципальными правовыми актами, затрагивающими права, свободы и обязанности человека и гражданина , копия соответствующего правового акта после вступления его в силу в обязательном порядке органом, издавшим акт, в десятидневный срок направляется в библиотеки на территории Большеигнатовского муниципального района, за исключением муниципальных правовых актов или отдельных положений, содержащих сведения, распространение которых ограничено федеральным законом.</w:t>
      </w:r>
    </w:p>
    <w:p w:rsidR="007675F5" w:rsidRPr="007675F5" w:rsidRDefault="007675F5" w:rsidP="007675F5">
      <w:pPr>
        <w:pStyle w:val="normalweb"/>
        <w:shd w:val="clear" w:color="auto" w:fill="FFFFFF"/>
        <w:spacing w:before="0" w:beforeAutospacing="0" w:after="0" w:afterAutospacing="0"/>
        <w:ind w:firstLine="709"/>
        <w:jc w:val="both"/>
        <w:rPr>
          <w:sz w:val="22"/>
          <w:szCs w:val="22"/>
        </w:rPr>
      </w:pPr>
      <w:r w:rsidRPr="007675F5">
        <w:rPr>
          <w:sz w:val="22"/>
          <w:szCs w:val="22"/>
        </w:rPr>
        <w:t>6. В случае, если официальное опубликование муниципального правового акта, в том числе соглашения, заключенного между органами местного самоуправления Большеигнатовского муниципального района, осуществляется в сетевом издании, в муниципальном образовании в соответствии с </w:t>
      </w:r>
      <w:hyperlink r:id="rId18" w:tgtFrame="_blank" w:history="1">
        <w:r w:rsidRPr="007675F5">
          <w:rPr>
            <w:sz w:val="22"/>
            <w:szCs w:val="22"/>
          </w:rPr>
          <w:t>Федеральным законом от 9 февраля 2009 года № 8-ФЗ</w:t>
        </w:r>
      </w:hyperlink>
      <w:r w:rsidRPr="007675F5">
        <w:rPr>
          <w:sz w:val="22"/>
          <w:szCs w:val="22"/>
        </w:rPr>
        <w:t> »Об обеспечении доступа к информации о деятельности государственных органов и органов местного самоуправления» обеспечивается создание одного или нескольких пунктов подключения к информационно-телекоммуникационной сети «Интернет» в местах, доступных для их использования неограниченным кругом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 без использования ими дополнительных технических средств.</w:t>
      </w:r>
    </w:p>
    <w:p w:rsidR="007675F5" w:rsidRPr="007675F5" w:rsidRDefault="007675F5" w:rsidP="007675F5">
      <w:pPr>
        <w:pStyle w:val="normalweb"/>
        <w:shd w:val="clear" w:color="auto" w:fill="FFFFFF"/>
        <w:spacing w:before="0" w:beforeAutospacing="0" w:after="0" w:afterAutospacing="0"/>
        <w:ind w:firstLine="709"/>
        <w:jc w:val="both"/>
        <w:rPr>
          <w:sz w:val="22"/>
          <w:szCs w:val="22"/>
        </w:rPr>
      </w:pPr>
      <w:r w:rsidRPr="007675F5">
        <w:rPr>
          <w:sz w:val="22"/>
          <w:szCs w:val="22"/>
        </w:rPr>
        <w:t xml:space="preserve">7. Перечень периодических печатных изданий, сетевых изданий с указанием доменных имен соответствующих сайтов в информационно-телекоммуникационной сети «Интернет» и сведений об их регистрации в качестве средств массовой информации, в которых осуществляется обнародование (за исключением официального опубликования) муниципальных правовых актов, в том числе соглашений, заключенных между органами местного самоуправления, доводится до </w:t>
      </w:r>
      <w:r w:rsidRPr="007675F5">
        <w:rPr>
          <w:sz w:val="22"/>
          <w:szCs w:val="22"/>
        </w:rPr>
        <w:lastRenderedPageBreak/>
        <w:t>всеобщего сведения путем опубликования правового акта главы Большеигнатовского муниципального района.».</w:t>
      </w:r>
    </w:p>
    <w:p w:rsidR="007675F5" w:rsidRPr="007675F5" w:rsidRDefault="007675F5" w:rsidP="007675F5">
      <w:pPr>
        <w:spacing w:after="0"/>
        <w:ind w:firstLine="709"/>
        <w:contextualSpacing/>
        <w:jc w:val="both"/>
        <w:rPr>
          <w:rFonts w:ascii="Times New Roman" w:hAnsi="Times New Roman" w:cs="Times New Roman"/>
        </w:rPr>
      </w:pPr>
      <w:r w:rsidRPr="007675F5">
        <w:rPr>
          <w:rFonts w:ascii="Times New Roman" w:hAnsi="Times New Roman" w:cs="Times New Roman"/>
        </w:rPr>
        <w:t>В случае размещения полного текста муниципального правового акта в указанном сетевом издании объемные графические и табличные приложения к нему в печатном виде могут не приводиться.».</w:t>
      </w:r>
    </w:p>
    <w:p w:rsidR="007675F5" w:rsidRPr="007675F5" w:rsidRDefault="007675F5" w:rsidP="007675F5">
      <w:pPr>
        <w:widowControl w:val="0"/>
        <w:autoSpaceDE w:val="0"/>
        <w:autoSpaceDN w:val="0"/>
        <w:adjustRightInd w:val="0"/>
        <w:spacing w:after="0"/>
        <w:ind w:firstLine="709"/>
        <w:jc w:val="both"/>
        <w:rPr>
          <w:rFonts w:ascii="Times New Roman" w:hAnsi="Times New Roman" w:cs="Times New Roman"/>
          <w:b/>
          <w:lang w:eastAsia="en-US"/>
        </w:rPr>
      </w:pPr>
      <w:r w:rsidRPr="007675F5">
        <w:rPr>
          <w:rFonts w:ascii="Times New Roman" w:hAnsi="Times New Roman" w:cs="Times New Roman"/>
          <w:b/>
          <w:lang w:eastAsia="en-US"/>
        </w:rPr>
        <w:t>1.9. Дополнить главой 7.1 следующего содержания:</w:t>
      </w:r>
    </w:p>
    <w:p w:rsidR="007675F5" w:rsidRPr="007675F5" w:rsidRDefault="007675F5" w:rsidP="007675F5">
      <w:pPr>
        <w:widowControl w:val="0"/>
        <w:autoSpaceDE w:val="0"/>
        <w:autoSpaceDN w:val="0"/>
        <w:adjustRightInd w:val="0"/>
        <w:spacing w:after="0"/>
        <w:ind w:firstLine="709"/>
        <w:jc w:val="both"/>
        <w:rPr>
          <w:rFonts w:ascii="Times New Roman" w:hAnsi="Times New Roman" w:cs="Times New Roman"/>
        </w:rPr>
      </w:pPr>
      <w:r w:rsidRPr="007675F5">
        <w:rPr>
          <w:rFonts w:ascii="Times New Roman" w:hAnsi="Times New Roman" w:cs="Times New Roman"/>
          <w:lang w:eastAsia="en-US"/>
        </w:rPr>
        <w:t>«Глава 7.1.</w:t>
      </w:r>
      <w:r w:rsidRPr="007675F5">
        <w:rPr>
          <w:rFonts w:ascii="Times New Roman" w:hAnsi="Times New Roman" w:cs="Times New Roman"/>
          <w:b/>
        </w:rPr>
        <w:t xml:space="preserve"> </w:t>
      </w:r>
      <w:r w:rsidRPr="007675F5">
        <w:rPr>
          <w:rFonts w:ascii="Times New Roman" w:hAnsi="Times New Roman" w:cs="Times New Roman"/>
        </w:rPr>
        <w:t>Международные и внешнеэкономические связи органов местного самоуправления</w:t>
      </w:r>
    </w:p>
    <w:p w:rsidR="007675F5" w:rsidRPr="007675F5" w:rsidRDefault="007675F5" w:rsidP="007675F5">
      <w:pPr>
        <w:shd w:val="clear" w:color="auto" w:fill="FFFFFF"/>
        <w:spacing w:after="0"/>
        <w:ind w:firstLine="709"/>
        <w:jc w:val="both"/>
        <w:rPr>
          <w:rFonts w:ascii="Times New Roman" w:hAnsi="Times New Roman" w:cs="Times New Roman"/>
        </w:rPr>
      </w:pPr>
      <w:r w:rsidRPr="007675F5">
        <w:rPr>
          <w:rFonts w:ascii="Times New Roman" w:hAnsi="Times New Roman" w:cs="Times New Roman"/>
        </w:rPr>
        <w:t xml:space="preserve">Статья 83.1. </w:t>
      </w:r>
      <w:r w:rsidRPr="007675F5">
        <w:rPr>
          <w:rFonts w:ascii="Times New Roman" w:hAnsi="Times New Roman" w:cs="Times New Roman"/>
          <w:bCs/>
          <w:shd w:val="clear" w:color="auto" w:fill="FFFFFF"/>
        </w:rPr>
        <w:t xml:space="preserve">Полномочия </w:t>
      </w:r>
      <w:r w:rsidRPr="007675F5">
        <w:rPr>
          <w:rFonts w:ascii="Times New Roman" w:hAnsi="Times New Roman" w:cs="Times New Roman"/>
        </w:rPr>
        <w:t xml:space="preserve">органов местного самоуправления </w:t>
      </w:r>
      <w:r w:rsidRPr="007675F5">
        <w:rPr>
          <w:rFonts w:ascii="Times New Roman" w:hAnsi="Times New Roman" w:cs="Times New Roman"/>
          <w:bCs/>
          <w:shd w:val="clear" w:color="auto" w:fill="FFFFFF"/>
        </w:rPr>
        <w:t>в сфере международных и внешнеэкономических связей</w:t>
      </w:r>
    </w:p>
    <w:p w:rsidR="007675F5" w:rsidRPr="007675F5" w:rsidRDefault="007675F5" w:rsidP="007675F5">
      <w:pPr>
        <w:shd w:val="clear" w:color="auto" w:fill="FFFFFF"/>
        <w:spacing w:after="0"/>
        <w:ind w:firstLine="709"/>
        <w:jc w:val="both"/>
        <w:rPr>
          <w:rFonts w:ascii="Times New Roman" w:hAnsi="Times New Roman" w:cs="Times New Roman"/>
        </w:rPr>
      </w:pPr>
      <w:r w:rsidRPr="007675F5">
        <w:rPr>
          <w:rFonts w:ascii="Times New Roman" w:hAnsi="Times New Roman" w:cs="Times New Roman"/>
        </w:rPr>
        <w:t>1. Международные и внешнеэкономические связи осуществляются органами местного самоуправления в целях решения вопросов местного значения по согласованию с органами государственной власти субъекта Российской Федерации в порядке, установленном законом субъекта Российской Федерации.</w:t>
      </w:r>
    </w:p>
    <w:p w:rsidR="007675F5" w:rsidRPr="007675F5" w:rsidRDefault="007675F5" w:rsidP="007675F5">
      <w:pPr>
        <w:shd w:val="clear" w:color="auto" w:fill="FFFFFF"/>
        <w:spacing w:after="0"/>
        <w:ind w:firstLine="709"/>
        <w:jc w:val="both"/>
        <w:rPr>
          <w:rFonts w:ascii="Times New Roman" w:hAnsi="Times New Roman" w:cs="Times New Roman"/>
        </w:rPr>
      </w:pPr>
      <w:r w:rsidRPr="007675F5">
        <w:rPr>
          <w:rFonts w:ascii="Times New Roman" w:hAnsi="Times New Roman" w:cs="Times New Roman"/>
        </w:rPr>
        <w:t>2. К полномочиям органов местного самоуправления в сфере международных и внешнеэкономических связей относятся:</w:t>
      </w:r>
    </w:p>
    <w:p w:rsidR="007675F5" w:rsidRPr="007675F5" w:rsidRDefault="007675F5" w:rsidP="007675F5">
      <w:pPr>
        <w:shd w:val="clear" w:color="auto" w:fill="FFFFFF"/>
        <w:spacing w:after="0"/>
        <w:ind w:firstLine="709"/>
        <w:jc w:val="both"/>
        <w:rPr>
          <w:rFonts w:ascii="Times New Roman" w:hAnsi="Times New Roman" w:cs="Times New Roman"/>
        </w:rPr>
      </w:pPr>
      <w:r w:rsidRPr="007675F5">
        <w:rPr>
          <w:rFonts w:ascii="Times New Roman" w:hAnsi="Times New Roman" w:cs="Times New Roman"/>
        </w:rPr>
        <w:t>1) проведение встреч, консультаций и иных мероприятий в сфере международных и внешнеэкономических связей с представителями государственно-территориальных, административно-территориальных и муниципальных образований иностранных государств;</w:t>
      </w:r>
    </w:p>
    <w:p w:rsidR="007675F5" w:rsidRPr="007675F5" w:rsidRDefault="007675F5" w:rsidP="007675F5">
      <w:pPr>
        <w:shd w:val="clear" w:color="auto" w:fill="FFFFFF"/>
        <w:spacing w:after="0"/>
        <w:ind w:firstLine="709"/>
        <w:jc w:val="both"/>
        <w:rPr>
          <w:rFonts w:ascii="Times New Roman" w:hAnsi="Times New Roman" w:cs="Times New Roman"/>
        </w:rPr>
      </w:pPr>
      <w:r w:rsidRPr="007675F5">
        <w:rPr>
          <w:rFonts w:ascii="Times New Roman" w:hAnsi="Times New Roman" w:cs="Times New Roman"/>
        </w:rPr>
        <w:t>2)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w:t>
      </w:r>
    </w:p>
    <w:p w:rsidR="007675F5" w:rsidRPr="007675F5" w:rsidRDefault="007675F5" w:rsidP="007675F5">
      <w:pPr>
        <w:shd w:val="clear" w:color="auto" w:fill="FFFFFF"/>
        <w:spacing w:after="0"/>
        <w:ind w:firstLine="709"/>
        <w:jc w:val="both"/>
        <w:rPr>
          <w:rFonts w:ascii="Times New Roman" w:hAnsi="Times New Roman" w:cs="Times New Roman"/>
        </w:rPr>
      </w:pPr>
      <w:r w:rsidRPr="007675F5">
        <w:rPr>
          <w:rFonts w:ascii="Times New Roman" w:hAnsi="Times New Roman" w:cs="Times New Roman"/>
        </w:rPr>
        <w:t>3) участие в деятельности международных организаций в сфере межмуниципального сотрудничества в рамках полномочий органов, созданных специально для этой цели;</w:t>
      </w:r>
    </w:p>
    <w:p w:rsidR="007675F5" w:rsidRPr="007675F5" w:rsidRDefault="007675F5" w:rsidP="007675F5">
      <w:pPr>
        <w:shd w:val="clear" w:color="auto" w:fill="FFFFFF"/>
        <w:spacing w:after="0"/>
        <w:ind w:firstLine="709"/>
        <w:jc w:val="both"/>
        <w:rPr>
          <w:rFonts w:ascii="Times New Roman" w:hAnsi="Times New Roman" w:cs="Times New Roman"/>
        </w:rPr>
      </w:pPr>
      <w:r w:rsidRPr="007675F5">
        <w:rPr>
          <w:rFonts w:ascii="Times New Roman" w:hAnsi="Times New Roman" w:cs="Times New Roman"/>
        </w:rPr>
        <w:t>4) участие в разработке и реализации проектов международных программ межмуниципального сотрудничества;</w:t>
      </w:r>
    </w:p>
    <w:p w:rsidR="007675F5" w:rsidRPr="007675F5" w:rsidRDefault="007675F5" w:rsidP="007675F5">
      <w:pPr>
        <w:shd w:val="clear" w:color="auto" w:fill="FFFFFF"/>
        <w:spacing w:after="0"/>
        <w:ind w:firstLine="709"/>
        <w:jc w:val="both"/>
        <w:rPr>
          <w:rFonts w:ascii="Times New Roman" w:hAnsi="Times New Roman" w:cs="Times New Roman"/>
        </w:rPr>
      </w:pPr>
      <w:r w:rsidRPr="007675F5">
        <w:rPr>
          <w:rFonts w:ascii="Times New Roman" w:hAnsi="Times New Roman" w:cs="Times New Roman"/>
        </w:rPr>
        <w:t>5)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иными нормативными правовыми актами Российской Федерации и законами субъекта Российской Федерации.</w:t>
      </w:r>
    </w:p>
    <w:p w:rsidR="007675F5" w:rsidRPr="007675F5" w:rsidRDefault="007675F5" w:rsidP="007675F5">
      <w:pPr>
        <w:shd w:val="clear" w:color="auto" w:fill="FFFFFF"/>
        <w:spacing w:after="0"/>
        <w:ind w:firstLine="709"/>
        <w:jc w:val="both"/>
        <w:outlineLvl w:val="1"/>
        <w:rPr>
          <w:rFonts w:ascii="Times New Roman" w:hAnsi="Times New Roman" w:cs="Times New Roman"/>
        </w:rPr>
      </w:pPr>
      <w:bookmarkStart w:id="0" w:name="_GoBack"/>
      <w:bookmarkEnd w:id="0"/>
      <w:r w:rsidRPr="007675F5">
        <w:rPr>
          <w:rFonts w:ascii="Times New Roman" w:hAnsi="Times New Roman" w:cs="Times New Roman"/>
          <w:bCs/>
          <w:kern w:val="36"/>
        </w:rPr>
        <w:t xml:space="preserve">Статья 83.2. Информирование об осуществлении международных и внешнеэкономических </w:t>
      </w:r>
      <w:r w:rsidRPr="007675F5">
        <w:rPr>
          <w:rFonts w:ascii="Times New Roman" w:hAnsi="Times New Roman" w:cs="Times New Roman"/>
        </w:rPr>
        <w:t>связей органов местного самоуправления</w:t>
      </w:r>
    </w:p>
    <w:p w:rsidR="007675F5" w:rsidRPr="007675F5" w:rsidRDefault="007675F5" w:rsidP="007675F5">
      <w:pPr>
        <w:shd w:val="clear" w:color="auto" w:fill="FFFFFF"/>
        <w:spacing w:after="0"/>
        <w:ind w:firstLine="709"/>
        <w:jc w:val="both"/>
        <w:outlineLvl w:val="1"/>
        <w:rPr>
          <w:rFonts w:ascii="Times New Roman" w:hAnsi="Times New Roman" w:cs="Times New Roman"/>
        </w:rPr>
      </w:pPr>
      <w:r w:rsidRPr="007675F5">
        <w:rPr>
          <w:rFonts w:ascii="Times New Roman" w:hAnsi="Times New Roman" w:cs="Times New Roman"/>
        </w:rPr>
        <w:t>1. Глава Большеигнатовского муниципального района ежегодно до 15 января информирует уполномоченный орган государственной власти Республики Мордовия в установленном указанным органом порядке об осуществлении международных и внешнеэкономических связей органов местного самоуправления данного муниципального образования и о результатах осуществления таких связей в предыдущем году.</w:t>
      </w:r>
    </w:p>
    <w:p w:rsidR="007675F5" w:rsidRPr="007675F5" w:rsidRDefault="007675F5" w:rsidP="007675F5">
      <w:pPr>
        <w:shd w:val="clear" w:color="auto" w:fill="FFFFFF"/>
        <w:spacing w:after="0"/>
        <w:ind w:firstLine="709"/>
        <w:jc w:val="both"/>
        <w:outlineLvl w:val="1"/>
        <w:rPr>
          <w:rFonts w:ascii="Times New Roman" w:hAnsi="Times New Roman" w:cs="Times New Roman"/>
        </w:rPr>
      </w:pPr>
    </w:p>
    <w:p w:rsidR="007675F5" w:rsidRPr="007675F5" w:rsidRDefault="007675F5" w:rsidP="007675F5">
      <w:pPr>
        <w:shd w:val="clear" w:color="auto" w:fill="FFFFFF"/>
        <w:spacing w:after="0"/>
        <w:ind w:firstLine="709"/>
        <w:jc w:val="both"/>
        <w:outlineLvl w:val="1"/>
        <w:rPr>
          <w:rFonts w:ascii="Times New Roman" w:hAnsi="Times New Roman" w:cs="Times New Roman"/>
        </w:rPr>
      </w:pPr>
      <w:r w:rsidRPr="007675F5">
        <w:rPr>
          <w:rFonts w:ascii="Times New Roman" w:hAnsi="Times New Roman" w:cs="Times New Roman"/>
          <w:bCs/>
          <w:kern w:val="36"/>
        </w:rPr>
        <w:t xml:space="preserve">Статья 83.3. Перечень соглашений об осуществлении международных и внешнеэкономических связей </w:t>
      </w:r>
      <w:r w:rsidRPr="007675F5">
        <w:rPr>
          <w:rFonts w:ascii="Times New Roman" w:hAnsi="Times New Roman" w:cs="Times New Roman"/>
        </w:rPr>
        <w:t>органов местного самоуправления</w:t>
      </w:r>
    </w:p>
    <w:p w:rsidR="007675F5" w:rsidRPr="007675F5" w:rsidRDefault="007675F5" w:rsidP="007675F5">
      <w:pPr>
        <w:shd w:val="clear" w:color="auto" w:fill="FFFFFF"/>
        <w:spacing w:after="0"/>
        <w:ind w:firstLine="709"/>
        <w:jc w:val="both"/>
        <w:outlineLvl w:val="1"/>
        <w:rPr>
          <w:rFonts w:ascii="Times New Roman" w:hAnsi="Times New Roman" w:cs="Times New Roman"/>
        </w:rPr>
      </w:pPr>
      <w:r w:rsidRPr="007675F5">
        <w:rPr>
          <w:rFonts w:ascii="Times New Roman" w:hAnsi="Times New Roman" w:cs="Times New Roman"/>
        </w:rPr>
        <w:t>1. Большеигнатовский муниципальный район формирует перечень соглашений об осуществлении международных и внешнеэкономических связей в порядке, определенном высшим исполнительным органом Республики Мордовия. В такой перечень включаются все соглашения об осуществлении международных и внешнеэкономических связей органов местного самоуправления Большеигнатовского муниципального района, в том числе соглашения, утратившие силу.</w:t>
      </w:r>
    </w:p>
    <w:p w:rsidR="007675F5" w:rsidRPr="007675F5" w:rsidRDefault="007675F5" w:rsidP="007675F5">
      <w:pPr>
        <w:shd w:val="clear" w:color="auto" w:fill="FFFFFF"/>
        <w:spacing w:after="0"/>
        <w:ind w:firstLine="709"/>
        <w:jc w:val="both"/>
        <w:rPr>
          <w:rFonts w:ascii="Times New Roman" w:hAnsi="Times New Roman" w:cs="Times New Roman"/>
        </w:rPr>
      </w:pPr>
      <w:r w:rsidRPr="007675F5">
        <w:rPr>
          <w:rFonts w:ascii="Times New Roman" w:hAnsi="Times New Roman" w:cs="Times New Roman"/>
        </w:rPr>
        <w:t xml:space="preserve">2. Глава Большеигнатовского муниципального района ежегодно до 15 января направляет в уполномоченный орган государственной власти Республики Мордовия перечень соглашений об осуществлении международных и внешнеэкономических связей, включая в него соглашения, заключенные и утратившие силу в предыдущем году. В случае, если такой перечень направляется впервые, в него включаются все соглашения об осуществлении международных и </w:t>
      </w:r>
      <w:r w:rsidRPr="007675F5">
        <w:rPr>
          <w:rFonts w:ascii="Times New Roman" w:hAnsi="Times New Roman" w:cs="Times New Roman"/>
        </w:rPr>
        <w:lastRenderedPageBreak/>
        <w:t>внешнеэкономических связей органов местного самоуправления Большеигнатовского муниципального района, в том числе соглашения, утратившие силу.».</w:t>
      </w:r>
    </w:p>
    <w:p w:rsidR="007675F5" w:rsidRPr="007675F5" w:rsidRDefault="007675F5" w:rsidP="007675F5">
      <w:pPr>
        <w:shd w:val="clear" w:color="auto" w:fill="FFFFFF"/>
        <w:spacing w:after="0"/>
        <w:ind w:firstLine="709"/>
        <w:jc w:val="both"/>
        <w:rPr>
          <w:rFonts w:ascii="Times New Roman" w:hAnsi="Times New Roman" w:cs="Times New Roman"/>
        </w:rPr>
      </w:pPr>
    </w:p>
    <w:p w:rsidR="007675F5" w:rsidRPr="007675F5" w:rsidRDefault="007675F5" w:rsidP="007675F5">
      <w:pPr>
        <w:tabs>
          <w:tab w:val="left" w:pos="1134"/>
        </w:tabs>
        <w:autoSpaceDE w:val="0"/>
        <w:autoSpaceDN w:val="0"/>
        <w:adjustRightInd w:val="0"/>
        <w:spacing w:after="0"/>
        <w:ind w:firstLine="709"/>
        <w:jc w:val="both"/>
        <w:rPr>
          <w:rFonts w:ascii="Times New Roman" w:hAnsi="Times New Roman" w:cs="Times New Roman"/>
        </w:rPr>
      </w:pPr>
      <w:r w:rsidRPr="007675F5">
        <w:rPr>
          <w:rFonts w:ascii="Times New Roman" w:hAnsi="Times New Roman" w:cs="Times New Roman"/>
        </w:rPr>
        <w:t>2.</w:t>
      </w:r>
      <w:r w:rsidRPr="007675F5">
        <w:rPr>
          <w:rFonts w:ascii="Times New Roman" w:hAnsi="Times New Roman" w:cs="Times New Roman"/>
        </w:rPr>
        <w:tab/>
        <w:t>Настоящее решение подлежит официальному опубликованию после его государственной регистрации и вступает в силу после его официального опубликования (обнародования), за исключением пунктов 1.1 и 1.2 части 1 настоящего решения.</w:t>
      </w:r>
    </w:p>
    <w:p w:rsidR="007675F5" w:rsidRPr="007675F5" w:rsidRDefault="007675F5" w:rsidP="007675F5">
      <w:pPr>
        <w:spacing w:after="0"/>
        <w:ind w:firstLine="709"/>
        <w:jc w:val="both"/>
        <w:rPr>
          <w:rFonts w:ascii="Times New Roman" w:hAnsi="Times New Roman" w:cs="Times New Roman"/>
        </w:rPr>
      </w:pPr>
      <w:r w:rsidRPr="007675F5">
        <w:rPr>
          <w:rFonts w:ascii="Times New Roman" w:hAnsi="Times New Roman" w:cs="Times New Roman"/>
        </w:rPr>
        <w:t>3. Пункты 1.1 и 1.2 части 1 настоящего решения вступают в силу с 1 сентября 2024 года.</w:t>
      </w:r>
    </w:p>
    <w:p w:rsidR="007675F5" w:rsidRPr="007675F5" w:rsidRDefault="007675F5" w:rsidP="007675F5">
      <w:pPr>
        <w:tabs>
          <w:tab w:val="left" w:pos="851"/>
          <w:tab w:val="left" w:pos="1134"/>
        </w:tabs>
        <w:autoSpaceDE w:val="0"/>
        <w:autoSpaceDN w:val="0"/>
        <w:adjustRightInd w:val="0"/>
        <w:spacing w:after="0"/>
        <w:ind w:firstLine="709"/>
        <w:jc w:val="both"/>
        <w:rPr>
          <w:rFonts w:ascii="Times New Roman" w:hAnsi="Times New Roman" w:cs="Times New Roman"/>
        </w:rPr>
      </w:pPr>
    </w:p>
    <w:p w:rsidR="007675F5" w:rsidRPr="007675F5" w:rsidRDefault="007675F5" w:rsidP="007675F5">
      <w:pPr>
        <w:tabs>
          <w:tab w:val="left" w:pos="6885"/>
        </w:tabs>
        <w:spacing w:after="0"/>
        <w:jc w:val="both"/>
        <w:rPr>
          <w:rFonts w:ascii="Times New Roman" w:hAnsi="Times New Roman" w:cs="Times New Roman"/>
        </w:rPr>
      </w:pPr>
    </w:p>
    <w:p w:rsidR="007675F5" w:rsidRPr="007675F5" w:rsidRDefault="007675F5" w:rsidP="007675F5">
      <w:pPr>
        <w:spacing w:after="0"/>
        <w:jc w:val="both"/>
        <w:rPr>
          <w:rFonts w:ascii="Times New Roman" w:hAnsi="Times New Roman" w:cs="Times New Roman"/>
          <w:bCs/>
        </w:rPr>
      </w:pPr>
      <w:r w:rsidRPr="007675F5">
        <w:rPr>
          <w:rFonts w:ascii="Times New Roman" w:hAnsi="Times New Roman" w:cs="Times New Roman"/>
          <w:bCs/>
        </w:rPr>
        <w:t xml:space="preserve">Председатель Совета </w:t>
      </w:r>
    </w:p>
    <w:p w:rsidR="007675F5" w:rsidRPr="007675F5" w:rsidRDefault="007675F5" w:rsidP="007675F5">
      <w:pPr>
        <w:spacing w:after="0"/>
        <w:jc w:val="both"/>
        <w:rPr>
          <w:rFonts w:ascii="Times New Roman" w:hAnsi="Times New Roman" w:cs="Times New Roman"/>
        </w:rPr>
      </w:pPr>
      <w:r w:rsidRPr="007675F5">
        <w:rPr>
          <w:rFonts w:ascii="Times New Roman" w:hAnsi="Times New Roman" w:cs="Times New Roman"/>
          <w:bCs/>
        </w:rPr>
        <w:t xml:space="preserve">депутатов </w:t>
      </w:r>
      <w:r w:rsidRPr="007675F5">
        <w:rPr>
          <w:rFonts w:ascii="Times New Roman" w:hAnsi="Times New Roman" w:cs="Times New Roman"/>
        </w:rPr>
        <w:t xml:space="preserve">Большеигнатовского </w:t>
      </w:r>
    </w:p>
    <w:p w:rsidR="007675F5" w:rsidRPr="007675F5" w:rsidRDefault="007675F5" w:rsidP="007675F5">
      <w:pPr>
        <w:spacing w:after="0"/>
        <w:jc w:val="both"/>
        <w:rPr>
          <w:rFonts w:ascii="Times New Roman" w:hAnsi="Times New Roman" w:cs="Times New Roman"/>
          <w:bCs/>
        </w:rPr>
      </w:pPr>
      <w:r w:rsidRPr="007675F5">
        <w:rPr>
          <w:rFonts w:ascii="Times New Roman" w:hAnsi="Times New Roman" w:cs="Times New Roman"/>
        </w:rPr>
        <w:t>муниципального района</w:t>
      </w:r>
      <w:r w:rsidRPr="007675F5">
        <w:rPr>
          <w:rFonts w:ascii="Times New Roman" w:hAnsi="Times New Roman" w:cs="Times New Roman"/>
          <w:bCs/>
        </w:rPr>
        <w:t xml:space="preserve">                                                                  В.Н. Кечемайкин </w:t>
      </w:r>
    </w:p>
    <w:p w:rsidR="007675F5" w:rsidRPr="007675F5" w:rsidRDefault="007675F5" w:rsidP="007675F5">
      <w:pPr>
        <w:spacing w:after="0"/>
        <w:jc w:val="both"/>
        <w:rPr>
          <w:rFonts w:ascii="Times New Roman" w:hAnsi="Times New Roman" w:cs="Times New Roman"/>
        </w:rPr>
      </w:pPr>
    </w:p>
    <w:p w:rsidR="007675F5" w:rsidRPr="007675F5" w:rsidRDefault="007675F5" w:rsidP="007675F5">
      <w:pPr>
        <w:spacing w:after="0"/>
        <w:jc w:val="both"/>
        <w:rPr>
          <w:rFonts w:ascii="Times New Roman" w:hAnsi="Times New Roman" w:cs="Times New Roman"/>
        </w:rPr>
      </w:pPr>
    </w:p>
    <w:p w:rsidR="007675F5" w:rsidRPr="007675F5" w:rsidRDefault="007675F5" w:rsidP="007675F5">
      <w:pPr>
        <w:spacing w:after="0"/>
        <w:jc w:val="both"/>
        <w:rPr>
          <w:rFonts w:ascii="Times New Roman" w:hAnsi="Times New Roman" w:cs="Times New Roman"/>
        </w:rPr>
      </w:pPr>
      <w:r w:rsidRPr="007675F5">
        <w:rPr>
          <w:rFonts w:ascii="Times New Roman" w:hAnsi="Times New Roman" w:cs="Times New Roman"/>
        </w:rPr>
        <w:t xml:space="preserve">Глава Большеигнатовского </w:t>
      </w:r>
    </w:p>
    <w:p w:rsidR="007675F5" w:rsidRPr="002E6947" w:rsidRDefault="007675F5" w:rsidP="007675F5">
      <w:pPr>
        <w:spacing w:after="0"/>
        <w:jc w:val="both"/>
        <w:rPr>
          <w:sz w:val="28"/>
          <w:szCs w:val="28"/>
        </w:rPr>
      </w:pPr>
      <w:r w:rsidRPr="007675F5">
        <w:rPr>
          <w:rFonts w:ascii="Times New Roman" w:hAnsi="Times New Roman" w:cs="Times New Roman"/>
        </w:rPr>
        <w:t>муниципального района                                                           Т.Н. Полозова</w:t>
      </w:r>
    </w:p>
    <w:p w:rsidR="0019395D" w:rsidRPr="007675F5" w:rsidRDefault="0019395D" w:rsidP="007675F5">
      <w:pPr>
        <w:rPr>
          <w:rStyle w:val="45"/>
          <w:b w:val="0"/>
          <w:bCs w:val="0"/>
          <w:spacing w:val="0"/>
          <w:sz w:val="22"/>
          <w:szCs w:val="22"/>
          <w:shd w:val="clear" w:color="auto" w:fill="auto"/>
        </w:rPr>
      </w:pPr>
    </w:p>
    <w:sectPr w:rsidR="0019395D" w:rsidRPr="007675F5" w:rsidSect="00B44EFB">
      <w:footerReference w:type="even" r:id="rId19"/>
      <w:footerReference w:type="default" r:id="rId20"/>
      <w:footerReference w:type="first" r:id="rId21"/>
      <w:pgSz w:w="11906" w:h="16838"/>
      <w:pgMar w:top="1134" w:right="851" w:bottom="1134" w:left="1701" w:header="72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CE7" w:rsidRDefault="002D3CE7" w:rsidP="00AE471C">
      <w:pPr>
        <w:spacing w:after="0" w:line="240" w:lineRule="auto"/>
      </w:pPr>
      <w:r>
        <w:separator/>
      </w:r>
    </w:p>
  </w:endnote>
  <w:endnote w:type="continuationSeparator" w:id="0">
    <w:p w:rsidR="002D3CE7" w:rsidRDefault="002D3CE7" w:rsidP="00AE4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charset w:val="00"/>
    <w:family w:val="auto"/>
    <w:pitch w:val="default"/>
  </w:font>
  <w:font w:name="Garamond">
    <w:panose1 w:val="020204040303010108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Lohit Hindi">
    <w:altName w:val="Times New Roman"/>
    <w:charset w:val="01"/>
    <w:family w:val="auto"/>
    <w:pitch w:val="default"/>
  </w:font>
  <w:font w:name="Lucida Sans Unicode">
    <w:panose1 w:val="020B0602030504020204"/>
    <w:charset w:val="CC"/>
    <w:family w:val="swiss"/>
    <w:pitch w:val="variable"/>
    <w:sig w:usb0="80000AFF" w:usb1="0000396B" w:usb2="00000000" w:usb3="00000000" w:csb0="000000BF" w:csb1="00000000"/>
  </w:font>
  <w:font w:name="SchoolBook">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TextBookC">
    <w:altName w:val="Arial"/>
    <w:panose1 w:val="00000000000000000000"/>
    <w:charset w:val="CC"/>
    <w:family w:val="modern"/>
    <w:notTrueType/>
    <w:pitch w:val="variable"/>
    <w:sig w:usb0="00000001" w:usb1="00000000" w:usb2="00000000" w:usb3="00000000" w:csb0="00000005" w:csb1="00000000"/>
  </w:font>
  <w:font w:name="XO Thames">
    <w:altName w:val="Times New Roman"/>
    <w:panose1 w:val="00000000000000000000"/>
    <w:charset w:val="00"/>
    <w:family w:val="roman"/>
    <w:notTrueType/>
    <w:pitch w:val="default"/>
  </w:font>
  <w:font w:name="OpenSymbol">
    <w:charset w:val="00"/>
    <w:family w:val="auto"/>
    <w:pitch w:val="variable"/>
    <w:sig w:usb0="800000AF" w:usb1="1001ECEA" w:usb2="00000000" w:usb3="00000000" w:csb0="00000001"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Liberation Mono">
    <w:altName w:val="Courier New"/>
    <w:charset w:val="CC"/>
    <w:family w:val="modern"/>
    <w:pitch w:val="default"/>
  </w:font>
  <w:font w:name="NSimSun">
    <w:panose1 w:val="02010609030101010101"/>
    <w:charset w:val="86"/>
    <w:family w:val="modern"/>
    <w:pitch w:val="fixed"/>
    <w:sig w:usb0="00000003" w:usb1="288F0000" w:usb2="00000016" w:usb3="00000000" w:csb0="00040001" w:csb1="00000000"/>
  </w:font>
  <w:font w:name="Liberation Sans">
    <w:altName w:val="Arial"/>
    <w:charset w:val="01"/>
    <w:family w:val="roman"/>
    <w:pitch w:val="variable"/>
  </w:font>
  <w:font w:name="Microsoft YaHei">
    <w:panose1 w:val="020B0503020204020204"/>
    <w:charset w:val="86"/>
    <w:family w:val="swiss"/>
    <w:pitch w:val="variable"/>
    <w:sig w:usb0="80000287" w:usb1="280F3C52" w:usb2="00000016" w:usb3="00000000" w:csb0="0004001F" w:csb1="00000000"/>
  </w:font>
  <w:font w:name="Constantia">
    <w:panose1 w:val="02030602050306030303"/>
    <w:charset w:val="CC"/>
    <w:family w:val="roman"/>
    <w:pitch w:val="variable"/>
    <w:sig w:usb0="A00002EF" w:usb1="4000204B" w:usb2="00000000" w:usb3="00000000" w:csb0="0000019F" w:csb1="00000000"/>
  </w:font>
  <w:font w:name="PetersburgCTT">
    <w:altName w:val="Times New Roman"/>
    <w:charset w:val="CC"/>
    <w:family w:val="roman"/>
    <w:pitch w:val="variable"/>
    <w:sig w:usb0="00000201" w:usb1="00000000" w:usb2="00000000" w:usb3="00000000" w:csb0="00000004"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1A4" w:rsidRDefault="00B201A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1A4" w:rsidRDefault="00B201A4">
    <w:pPr>
      <w:pStyle w:val="af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1A4" w:rsidRDefault="00B201A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CE7" w:rsidRDefault="002D3CE7" w:rsidP="00AE471C">
      <w:pPr>
        <w:spacing w:after="0" w:line="240" w:lineRule="auto"/>
      </w:pPr>
      <w:r>
        <w:separator/>
      </w:r>
    </w:p>
  </w:footnote>
  <w:footnote w:type="continuationSeparator" w:id="0">
    <w:p w:rsidR="002D3CE7" w:rsidRDefault="002D3CE7" w:rsidP="00AE47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8E073B4"/>
    <w:lvl w:ilvl="0">
      <w:start w:val="1"/>
      <w:numFmt w:val="decimal"/>
      <w:pStyle w:val="a"/>
      <w:lvlText w:val="%1."/>
      <w:lvlJc w:val="left"/>
      <w:pPr>
        <w:tabs>
          <w:tab w:val="num" w:pos="360"/>
        </w:tabs>
        <w:ind w:left="360" w:hanging="360"/>
      </w:pPr>
    </w:lvl>
  </w:abstractNum>
  <w:abstractNum w:abstractNumId="1">
    <w:nsid w:val="FFFFFF89"/>
    <w:multiLevelType w:val="singleLevel"/>
    <w:tmpl w:val="FD08CE32"/>
    <w:lvl w:ilvl="0">
      <w:start w:val="1"/>
      <w:numFmt w:val="bullet"/>
      <w:pStyle w:val="a0"/>
      <w:lvlText w:val=""/>
      <w:lvlJc w:val="left"/>
      <w:pPr>
        <w:tabs>
          <w:tab w:val="num" w:pos="360"/>
        </w:tabs>
        <w:ind w:left="360" w:hanging="360"/>
      </w:pPr>
      <w:rPr>
        <w:rFonts w:ascii="Symbol" w:hAnsi="Symbol" w:hint="default"/>
      </w:rPr>
    </w:lvl>
  </w:abstractNum>
  <w:abstractNum w:abstractNumId="2">
    <w:nsid w:val="00000001"/>
    <w:multiLevelType w:val="singleLevel"/>
    <w:tmpl w:val="00000001"/>
    <w:name w:val="WW8Num1"/>
    <w:lvl w:ilvl="0">
      <w:start w:val="1"/>
      <w:numFmt w:val="decimal"/>
      <w:lvlText w:val="%1."/>
      <w:lvlJc w:val="left"/>
      <w:pPr>
        <w:tabs>
          <w:tab w:val="num" w:pos="360"/>
        </w:tabs>
        <w:ind w:left="360" w:hanging="360"/>
      </w:pPr>
    </w:lvl>
  </w:abstractNum>
  <w:abstractNum w:abstractNumId="3">
    <w:nsid w:val="00000002"/>
    <w:multiLevelType w:val="singleLevel"/>
    <w:tmpl w:val="00000002"/>
    <w:name w:val="WW8Num2"/>
    <w:lvl w:ilvl="0">
      <w:start w:val="1"/>
      <w:numFmt w:val="bullet"/>
      <w:lvlText w:val=""/>
      <w:lvlJc w:val="left"/>
      <w:pPr>
        <w:tabs>
          <w:tab w:val="num" w:pos="1764"/>
        </w:tabs>
        <w:ind w:left="1821" w:hanging="624"/>
      </w:pPr>
      <w:rPr>
        <w:rFonts w:ascii="Symbol" w:hAnsi="Symbol" w:cs="Symbol"/>
      </w:rPr>
    </w:lvl>
  </w:abstractNum>
  <w:abstractNum w:abstractNumId="4">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Symbol"/>
      </w:rPr>
    </w:lvl>
  </w:abstractNum>
  <w:abstractNum w:abstractNumId="5">
    <w:nsid w:val="00000004"/>
    <w:multiLevelType w:val="multilevel"/>
    <w:tmpl w:val="00000004"/>
    <w:name w:val="WW8Num4"/>
    <w:lvl w:ilvl="0">
      <w:start w:val="1"/>
      <w:numFmt w:val="decimal"/>
      <w:lvlText w:val="%1."/>
      <w:lvlJc w:val="left"/>
      <w:pPr>
        <w:tabs>
          <w:tab w:val="num" w:pos="1021"/>
        </w:tabs>
        <w:ind w:left="1021" w:hanging="454"/>
      </w:pPr>
    </w:lvl>
    <w:lvl w:ilvl="1">
      <w:start w:val="1"/>
      <w:numFmt w:val="bullet"/>
      <w:lvlText w:val=""/>
      <w:lvlJc w:val="left"/>
      <w:pPr>
        <w:tabs>
          <w:tab w:val="num" w:pos="1647"/>
        </w:tabs>
        <w:ind w:left="1930" w:hanging="283"/>
      </w:pPr>
      <w:rPr>
        <w:rFonts w:ascii="Symbol" w:hAnsi="Symbol"/>
      </w:rPr>
    </w:lvl>
    <w:lvl w:ilvl="2">
      <w:start w:val="1"/>
      <w:numFmt w:val="decimal"/>
      <w:lvlText w:val="%3."/>
      <w:lvlJc w:val="left"/>
      <w:pPr>
        <w:tabs>
          <w:tab w:val="num" w:pos="2907"/>
        </w:tabs>
        <w:ind w:left="2907" w:hanging="36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6">
    <w:nsid w:val="00000005"/>
    <w:multiLevelType w:val="multilevel"/>
    <w:tmpl w:val="00000005"/>
    <w:name w:val="WW8Num5"/>
    <w:lvl w:ilvl="0">
      <w:start w:val="4"/>
      <w:numFmt w:val="decimal"/>
      <w:lvlText w:val="%1."/>
      <w:lvlJc w:val="left"/>
      <w:pPr>
        <w:tabs>
          <w:tab w:val="num" w:pos="851"/>
        </w:tabs>
        <w:ind w:left="851" w:hanging="851"/>
      </w:pPr>
      <w:rPr>
        <w:rFonts w:cs="Times New Roman"/>
      </w:rPr>
    </w:lvl>
    <w:lvl w:ilvl="1">
      <w:start w:val="1"/>
      <w:numFmt w:val="decimal"/>
      <w:lvlText w:val="%1.%2"/>
      <w:lvlJc w:val="left"/>
      <w:pPr>
        <w:tabs>
          <w:tab w:val="num" w:pos="851"/>
        </w:tabs>
        <w:ind w:left="851" w:hanging="851"/>
      </w:pPr>
      <w:rPr>
        <w:rFonts w:cs="Times New Roman"/>
      </w:rPr>
    </w:lvl>
    <w:lvl w:ilvl="2">
      <w:start w:val="1"/>
      <w:numFmt w:val="decimal"/>
      <w:lvlText w:val="%1.%2.%3"/>
      <w:lvlJc w:val="left"/>
      <w:pPr>
        <w:tabs>
          <w:tab w:val="num" w:pos="720"/>
        </w:tabs>
        <w:ind w:left="0" w:firstLine="0"/>
      </w:pPr>
      <w:rPr>
        <w:rFonts w:cs="Times New Roman"/>
      </w:rPr>
    </w:lvl>
    <w:lvl w:ilvl="3">
      <w:start w:val="1"/>
      <w:numFmt w:val="none"/>
      <w:suff w:val="nothing"/>
      <w:lvlText w:val="4.1.1."/>
      <w:lvlJc w:val="left"/>
      <w:pPr>
        <w:tabs>
          <w:tab w:val="num" w:pos="0"/>
        </w:tabs>
        <w:ind w:left="0" w:firstLine="0"/>
      </w:pPr>
      <w:rPr>
        <w:rFonts w:cs="Times New Roman"/>
      </w:rPr>
    </w:lvl>
    <w:lvl w:ilvl="4">
      <w:start w:val="1"/>
      <w:numFmt w:val="decimal"/>
      <w:lvlText w:val="(%5)"/>
      <w:lvlJc w:val="left"/>
      <w:pPr>
        <w:tabs>
          <w:tab w:val="num" w:pos="0"/>
        </w:tabs>
        <w:ind w:left="2410" w:hanging="708"/>
      </w:pPr>
      <w:rPr>
        <w:rFonts w:cs="Times New Roman"/>
      </w:rPr>
    </w:lvl>
    <w:lvl w:ilvl="5">
      <w:start w:val="1"/>
      <w:numFmt w:val="lowerLetter"/>
      <w:lvlText w:val="(%6)"/>
      <w:lvlJc w:val="left"/>
      <w:pPr>
        <w:tabs>
          <w:tab w:val="num" w:pos="0"/>
        </w:tabs>
        <w:ind w:left="3118" w:hanging="708"/>
      </w:pPr>
      <w:rPr>
        <w:rFonts w:cs="Times New Roman"/>
      </w:rPr>
    </w:lvl>
    <w:lvl w:ilvl="6">
      <w:start w:val="1"/>
      <w:numFmt w:val="lowerRoman"/>
      <w:lvlText w:val="(%7)"/>
      <w:lvlJc w:val="left"/>
      <w:pPr>
        <w:tabs>
          <w:tab w:val="num" w:pos="0"/>
        </w:tabs>
        <w:ind w:left="3826" w:hanging="708"/>
      </w:pPr>
      <w:rPr>
        <w:rFonts w:cs="Times New Roman"/>
      </w:rPr>
    </w:lvl>
    <w:lvl w:ilvl="7">
      <w:start w:val="1"/>
      <w:numFmt w:val="lowerLetter"/>
      <w:lvlText w:val="(%8)"/>
      <w:lvlJc w:val="left"/>
      <w:pPr>
        <w:tabs>
          <w:tab w:val="num" w:pos="0"/>
        </w:tabs>
        <w:ind w:left="4534" w:hanging="708"/>
      </w:pPr>
      <w:rPr>
        <w:rFonts w:cs="Times New Roman"/>
      </w:rPr>
    </w:lvl>
    <w:lvl w:ilvl="8">
      <w:start w:val="1"/>
      <w:numFmt w:val="lowerRoman"/>
      <w:lvlText w:val="(%9)"/>
      <w:lvlJc w:val="left"/>
      <w:pPr>
        <w:tabs>
          <w:tab w:val="num" w:pos="0"/>
        </w:tabs>
        <w:ind w:left="5242" w:hanging="708"/>
      </w:pPr>
      <w:rPr>
        <w:rFonts w:cs="Times New Roman"/>
      </w:rPr>
    </w:lvl>
  </w:abstractNum>
  <w:abstractNum w:abstractNumId="7">
    <w:nsid w:val="00000006"/>
    <w:multiLevelType w:val="singleLevel"/>
    <w:tmpl w:val="00000006"/>
    <w:name w:val="WW8Num6"/>
    <w:lvl w:ilvl="0">
      <w:start w:val="1"/>
      <w:numFmt w:val="bullet"/>
      <w:lvlText w:val=""/>
      <w:lvlJc w:val="left"/>
      <w:pPr>
        <w:tabs>
          <w:tab w:val="num" w:pos="1068"/>
        </w:tabs>
        <w:ind w:left="1068" w:hanging="360"/>
      </w:pPr>
      <w:rPr>
        <w:rFonts w:ascii="Symbol" w:hAnsi="Symbol" w:cs="Times New Roman"/>
      </w:rPr>
    </w:lvl>
  </w:abstractNum>
  <w:abstractNum w:abstractNumId="8">
    <w:nsid w:val="00000007"/>
    <w:multiLevelType w:val="singleLevel"/>
    <w:tmpl w:val="00000007"/>
    <w:name w:val="WW8Num7"/>
    <w:lvl w:ilvl="0">
      <w:start w:val="3"/>
      <w:numFmt w:val="decimal"/>
      <w:lvlText w:val="%1."/>
      <w:lvlJc w:val="left"/>
      <w:pPr>
        <w:tabs>
          <w:tab w:val="num" w:pos="540"/>
        </w:tabs>
        <w:ind w:left="540" w:hanging="360"/>
      </w:pPr>
      <w:rPr>
        <w:rFonts w:ascii="Symbol" w:hAnsi="Symbol" w:cs="Symbol"/>
        <w:color w:val="auto"/>
      </w:rPr>
    </w:lvl>
  </w:abstractNum>
  <w:abstractNum w:abstractNumId="9">
    <w:nsid w:val="00000008"/>
    <w:multiLevelType w:val="singleLevel"/>
    <w:tmpl w:val="00000008"/>
    <w:name w:val="WW8Num8"/>
    <w:lvl w:ilvl="0">
      <w:start w:val="1"/>
      <w:numFmt w:val="bullet"/>
      <w:lvlText w:val=""/>
      <w:lvlJc w:val="left"/>
      <w:pPr>
        <w:tabs>
          <w:tab w:val="num" w:pos="3839"/>
        </w:tabs>
        <w:ind w:left="3839" w:hanging="360"/>
      </w:pPr>
      <w:rPr>
        <w:rFonts w:ascii="Symbol" w:hAnsi="Symbol" w:cs="Times New Roman"/>
        <w:color w:val="auto"/>
      </w:rPr>
    </w:lvl>
  </w:abstractNum>
  <w:abstractNum w:abstractNumId="10">
    <w:nsid w:val="00000009"/>
    <w:multiLevelType w:val="singleLevel"/>
    <w:tmpl w:val="00000009"/>
    <w:name w:val="WW8Num9"/>
    <w:lvl w:ilvl="0">
      <w:start w:val="1"/>
      <w:numFmt w:val="bullet"/>
      <w:lvlText w:val=""/>
      <w:lvlJc w:val="left"/>
      <w:pPr>
        <w:tabs>
          <w:tab w:val="num" w:pos="0"/>
        </w:tabs>
        <w:ind w:left="567" w:firstLine="567"/>
      </w:pPr>
      <w:rPr>
        <w:rFonts w:ascii="Wingdings" w:hAnsi="Wingdings"/>
      </w:rPr>
    </w:lvl>
  </w:abstractNum>
  <w:abstractNum w:abstractNumId="11">
    <w:nsid w:val="0000000A"/>
    <w:multiLevelType w:val="singleLevel"/>
    <w:tmpl w:val="0000000A"/>
    <w:name w:val="WW8Num10"/>
    <w:lvl w:ilvl="0">
      <w:start w:val="1"/>
      <w:numFmt w:val="bullet"/>
      <w:lvlText w:val=""/>
      <w:lvlJc w:val="left"/>
      <w:pPr>
        <w:tabs>
          <w:tab w:val="num" w:pos="757"/>
        </w:tabs>
        <w:ind w:left="757" w:hanging="360"/>
      </w:pPr>
      <w:rPr>
        <w:rFonts w:ascii="Wingdings" w:hAnsi="Wingdings" w:cs="Symbol"/>
      </w:rPr>
    </w:lvl>
  </w:abstractNum>
  <w:abstractNum w:abstractNumId="12">
    <w:nsid w:val="11994E23"/>
    <w:multiLevelType w:val="hybridMultilevel"/>
    <w:tmpl w:val="EB56E256"/>
    <w:lvl w:ilvl="0" w:tplc="BE3ECB44">
      <w:start w:val="1"/>
      <w:numFmt w:val="decimal"/>
      <w:lvlText w:val="%1."/>
      <w:lvlJc w:val="left"/>
      <w:pPr>
        <w:ind w:left="107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3">
    <w:nsid w:val="1D4C339F"/>
    <w:multiLevelType w:val="multilevel"/>
    <w:tmpl w:val="2760D680"/>
    <w:lvl w:ilvl="0">
      <w:start w:val="2"/>
      <w:numFmt w:val="decimal"/>
      <w:lvlText w:val="%1."/>
      <w:lvlJc w:val="left"/>
      <w:pPr>
        <w:ind w:left="360" w:hanging="360"/>
      </w:pPr>
      <w:rPr>
        <w:rFonts w:hint="default"/>
        <w:b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14">
    <w:nsid w:val="24981999"/>
    <w:multiLevelType w:val="multilevel"/>
    <w:tmpl w:val="E026D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8B84554"/>
    <w:multiLevelType w:val="multilevel"/>
    <w:tmpl w:val="CA92D5A0"/>
    <w:lvl w:ilvl="0">
      <w:start w:val="3"/>
      <w:numFmt w:val="decimal"/>
      <w:lvlText w:val="%1"/>
      <w:lvlJc w:val="left"/>
      <w:pPr>
        <w:ind w:left="124" w:hanging="618"/>
        <w:jc w:val="left"/>
      </w:pPr>
      <w:rPr>
        <w:rFonts w:hint="default"/>
        <w:lang w:val="ru-RU" w:eastAsia="en-US" w:bidi="ar-SA"/>
      </w:rPr>
    </w:lvl>
    <w:lvl w:ilvl="1">
      <w:start w:val="14"/>
      <w:numFmt w:val="decimal"/>
      <w:lvlText w:val="%1.%2."/>
      <w:lvlJc w:val="left"/>
      <w:pPr>
        <w:ind w:left="124" w:hanging="618"/>
        <w:jc w:val="left"/>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045" w:hanging="618"/>
      </w:pPr>
      <w:rPr>
        <w:rFonts w:hint="default"/>
        <w:lang w:val="ru-RU" w:eastAsia="en-US" w:bidi="ar-SA"/>
      </w:rPr>
    </w:lvl>
    <w:lvl w:ilvl="3">
      <w:numFmt w:val="bullet"/>
      <w:lvlText w:val="•"/>
      <w:lvlJc w:val="left"/>
      <w:pPr>
        <w:ind w:left="3007" w:hanging="618"/>
      </w:pPr>
      <w:rPr>
        <w:rFonts w:hint="default"/>
        <w:lang w:val="ru-RU" w:eastAsia="en-US" w:bidi="ar-SA"/>
      </w:rPr>
    </w:lvl>
    <w:lvl w:ilvl="4">
      <w:numFmt w:val="bullet"/>
      <w:lvlText w:val="•"/>
      <w:lvlJc w:val="left"/>
      <w:pPr>
        <w:ind w:left="3970" w:hanging="618"/>
      </w:pPr>
      <w:rPr>
        <w:rFonts w:hint="default"/>
        <w:lang w:val="ru-RU" w:eastAsia="en-US" w:bidi="ar-SA"/>
      </w:rPr>
    </w:lvl>
    <w:lvl w:ilvl="5">
      <w:numFmt w:val="bullet"/>
      <w:lvlText w:val="•"/>
      <w:lvlJc w:val="left"/>
      <w:pPr>
        <w:ind w:left="4933" w:hanging="618"/>
      </w:pPr>
      <w:rPr>
        <w:rFonts w:hint="default"/>
        <w:lang w:val="ru-RU" w:eastAsia="en-US" w:bidi="ar-SA"/>
      </w:rPr>
    </w:lvl>
    <w:lvl w:ilvl="6">
      <w:numFmt w:val="bullet"/>
      <w:lvlText w:val="•"/>
      <w:lvlJc w:val="left"/>
      <w:pPr>
        <w:ind w:left="5895" w:hanging="618"/>
      </w:pPr>
      <w:rPr>
        <w:rFonts w:hint="default"/>
        <w:lang w:val="ru-RU" w:eastAsia="en-US" w:bidi="ar-SA"/>
      </w:rPr>
    </w:lvl>
    <w:lvl w:ilvl="7">
      <w:numFmt w:val="bullet"/>
      <w:lvlText w:val="•"/>
      <w:lvlJc w:val="left"/>
      <w:pPr>
        <w:ind w:left="6858" w:hanging="618"/>
      </w:pPr>
      <w:rPr>
        <w:rFonts w:hint="default"/>
        <w:lang w:val="ru-RU" w:eastAsia="en-US" w:bidi="ar-SA"/>
      </w:rPr>
    </w:lvl>
    <w:lvl w:ilvl="8">
      <w:numFmt w:val="bullet"/>
      <w:lvlText w:val="•"/>
      <w:lvlJc w:val="left"/>
      <w:pPr>
        <w:ind w:left="7820" w:hanging="618"/>
      </w:pPr>
      <w:rPr>
        <w:rFonts w:hint="default"/>
        <w:lang w:val="ru-RU" w:eastAsia="en-US" w:bidi="ar-SA"/>
      </w:rPr>
    </w:lvl>
  </w:abstractNum>
  <w:abstractNum w:abstractNumId="16">
    <w:nsid w:val="29597C0C"/>
    <w:multiLevelType w:val="hybridMultilevel"/>
    <w:tmpl w:val="D0722C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661D86"/>
    <w:multiLevelType w:val="multilevel"/>
    <w:tmpl w:val="D8A0024C"/>
    <w:lvl w:ilvl="0">
      <w:start w:val="6"/>
      <w:numFmt w:val="decimal"/>
      <w:lvlText w:val="%1"/>
      <w:lvlJc w:val="left"/>
      <w:pPr>
        <w:ind w:left="1275" w:hanging="432"/>
        <w:jc w:val="left"/>
      </w:pPr>
      <w:rPr>
        <w:rFonts w:hint="default"/>
        <w:lang w:val="ru-RU" w:eastAsia="en-US" w:bidi="ar-SA"/>
      </w:rPr>
    </w:lvl>
    <w:lvl w:ilvl="1">
      <w:start w:val="1"/>
      <w:numFmt w:val="decimal"/>
      <w:lvlText w:val="%1.%2."/>
      <w:lvlJc w:val="left"/>
      <w:pPr>
        <w:ind w:left="1275" w:hanging="432"/>
        <w:jc w:val="left"/>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973" w:hanging="432"/>
      </w:pPr>
      <w:rPr>
        <w:rFonts w:hint="default"/>
        <w:lang w:val="ru-RU" w:eastAsia="en-US" w:bidi="ar-SA"/>
      </w:rPr>
    </w:lvl>
    <w:lvl w:ilvl="3">
      <w:numFmt w:val="bullet"/>
      <w:lvlText w:val="•"/>
      <w:lvlJc w:val="left"/>
      <w:pPr>
        <w:ind w:left="3819" w:hanging="432"/>
      </w:pPr>
      <w:rPr>
        <w:rFonts w:hint="default"/>
        <w:lang w:val="ru-RU" w:eastAsia="en-US" w:bidi="ar-SA"/>
      </w:rPr>
    </w:lvl>
    <w:lvl w:ilvl="4">
      <w:numFmt w:val="bullet"/>
      <w:lvlText w:val="•"/>
      <w:lvlJc w:val="left"/>
      <w:pPr>
        <w:ind w:left="4666" w:hanging="432"/>
      </w:pPr>
      <w:rPr>
        <w:rFonts w:hint="default"/>
        <w:lang w:val="ru-RU" w:eastAsia="en-US" w:bidi="ar-SA"/>
      </w:rPr>
    </w:lvl>
    <w:lvl w:ilvl="5">
      <w:numFmt w:val="bullet"/>
      <w:lvlText w:val="•"/>
      <w:lvlJc w:val="left"/>
      <w:pPr>
        <w:ind w:left="5513" w:hanging="432"/>
      </w:pPr>
      <w:rPr>
        <w:rFonts w:hint="default"/>
        <w:lang w:val="ru-RU" w:eastAsia="en-US" w:bidi="ar-SA"/>
      </w:rPr>
    </w:lvl>
    <w:lvl w:ilvl="6">
      <w:numFmt w:val="bullet"/>
      <w:lvlText w:val="•"/>
      <w:lvlJc w:val="left"/>
      <w:pPr>
        <w:ind w:left="6359" w:hanging="432"/>
      </w:pPr>
      <w:rPr>
        <w:rFonts w:hint="default"/>
        <w:lang w:val="ru-RU" w:eastAsia="en-US" w:bidi="ar-SA"/>
      </w:rPr>
    </w:lvl>
    <w:lvl w:ilvl="7">
      <w:numFmt w:val="bullet"/>
      <w:lvlText w:val="•"/>
      <w:lvlJc w:val="left"/>
      <w:pPr>
        <w:ind w:left="7206" w:hanging="432"/>
      </w:pPr>
      <w:rPr>
        <w:rFonts w:hint="default"/>
        <w:lang w:val="ru-RU" w:eastAsia="en-US" w:bidi="ar-SA"/>
      </w:rPr>
    </w:lvl>
    <w:lvl w:ilvl="8">
      <w:numFmt w:val="bullet"/>
      <w:lvlText w:val="•"/>
      <w:lvlJc w:val="left"/>
      <w:pPr>
        <w:ind w:left="8052" w:hanging="432"/>
      </w:pPr>
      <w:rPr>
        <w:rFonts w:hint="default"/>
        <w:lang w:val="ru-RU" w:eastAsia="en-US" w:bidi="ar-SA"/>
      </w:rPr>
    </w:lvl>
  </w:abstractNum>
  <w:abstractNum w:abstractNumId="18">
    <w:nsid w:val="35234FD0"/>
    <w:multiLevelType w:val="hybridMultilevel"/>
    <w:tmpl w:val="663222F0"/>
    <w:lvl w:ilvl="0" w:tplc="B2B67FF8">
      <w:start w:val="1"/>
      <w:numFmt w:val="decimal"/>
      <w:lvlText w:val="%1)"/>
      <w:lvlJc w:val="left"/>
      <w:pPr>
        <w:ind w:left="124" w:hanging="430"/>
        <w:jc w:val="left"/>
      </w:pPr>
      <w:rPr>
        <w:rFonts w:ascii="Times New Roman" w:eastAsia="Times New Roman" w:hAnsi="Times New Roman" w:cs="Times New Roman" w:hint="default"/>
        <w:w w:val="100"/>
        <w:sz w:val="24"/>
        <w:szCs w:val="24"/>
        <w:lang w:val="ru-RU" w:eastAsia="en-US" w:bidi="ar-SA"/>
      </w:rPr>
    </w:lvl>
    <w:lvl w:ilvl="1" w:tplc="DA685764">
      <w:numFmt w:val="bullet"/>
      <w:lvlText w:val="•"/>
      <w:lvlJc w:val="left"/>
      <w:pPr>
        <w:ind w:left="1082" w:hanging="430"/>
      </w:pPr>
      <w:rPr>
        <w:rFonts w:hint="default"/>
        <w:lang w:val="ru-RU" w:eastAsia="en-US" w:bidi="ar-SA"/>
      </w:rPr>
    </w:lvl>
    <w:lvl w:ilvl="2" w:tplc="0242E324">
      <w:numFmt w:val="bullet"/>
      <w:lvlText w:val="•"/>
      <w:lvlJc w:val="left"/>
      <w:pPr>
        <w:ind w:left="2045" w:hanging="430"/>
      </w:pPr>
      <w:rPr>
        <w:rFonts w:hint="default"/>
        <w:lang w:val="ru-RU" w:eastAsia="en-US" w:bidi="ar-SA"/>
      </w:rPr>
    </w:lvl>
    <w:lvl w:ilvl="3" w:tplc="661473D0">
      <w:numFmt w:val="bullet"/>
      <w:lvlText w:val="•"/>
      <w:lvlJc w:val="left"/>
      <w:pPr>
        <w:ind w:left="3007" w:hanging="430"/>
      </w:pPr>
      <w:rPr>
        <w:rFonts w:hint="default"/>
        <w:lang w:val="ru-RU" w:eastAsia="en-US" w:bidi="ar-SA"/>
      </w:rPr>
    </w:lvl>
    <w:lvl w:ilvl="4" w:tplc="6A3AC85E">
      <w:numFmt w:val="bullet"/>
      <w:lvlText w:val="•"/>
      <w:lvlJc w:val="left"/>
      <w:pPr>
        <w:ind w:left="3970" w:hanging="430"/>
      </w:pPr>
      <w:rPr>
        <w:rFonts w:hint="default"/>
        <w:lang w:val="ru-RU" w:eastAsia="en-US" w:bidi="ar-SA"/>
      </w:rPr>
    </w:lvl>
    <w:lvl w:ilvl="5" w:tplc="6AACA0CA">
      <w:numFmt w:val="bullet"/>
      <w:lvlText w:val="•"/>
      <w:lvlJc w:val="left"/>
      <w:pPr>
        <w:ind w:left="4933" w:hanging="430"/>
      </w:pPr>
      <w:rPr>
        <w:rFonts w:hint="default"/>
        <w:lang w:val="ru-RU" w:eastAsia="en-US" w:bidi="ar-SA"/>
      </w:rPr>
    </w:lvl>
    <w:lvl w:ilvl="6" w:tplc="14CC571C">
      <w:numFmt w:val="bullet"/>
      <w:lvlText w:val="•"/>
      <w:lvlJc w:val="left"/>
      <w:pPr>
        <w:ind w:left="5895" w:hanging="430"/>
      </w:pPr>
      <w:rPr>
        <w:rFonts w:hint="default"/>
        <w:lang w:val="ru-RU" w:eastAsia="en-US" w:bidi="ar-SA"/>
      </w:rPr>
    </w:lvl>
    <w:lvl w:ilvl="7" w:tplc="40788E02">
      <w:numFmt w:val="bullet"/>
      <w:lvlText w:val="•"/>
      <w:lvlJc w:val="left"/>
      <w:pPr>
        <w:ind w:left="6858" w:hanging="430"/>
      </w:pPr>
      <w:rPr>
        <w:rFonts w:hint="default"/>
        <w:lang w:val="ru-RU" w:eastAsia="en-US" w:bidi="ar-SA"/>
      </w:rPr>
    </w:lvl>
    <w:lvl w:ilvl="8" w:tplc="6F7C5082">
      <w:numFmt w:val="bullet"/>
      <w:lvlText w:val="•"/>
      <w:lvlJc w:val="left"/>
      <w:pPr>
        <w:ind w:left="7820" w:hanging="430"/>
      </w:pPr>
      <w:rPr>
        <w:rFonts w:hint="default"/>
        <w:lang w:val="ru-RU" w:eastAsia="en-US" w:bidi="ar-SA"/>
      </w:rPr>
    </w:lvl>
  </w:abstractNum>
  <w:abstractNum w:abstractNumId="19">
    <w:nsid w:val="3528760E"/>
    <w:multiLevelType w:val="multilevel"/>
    <w:tmpl w:val="779286F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39C50C4D"/>
    <w:multiLevelType w:val="hybridMultilevel"/>
    <w:tmpl w:val="5E90328A"/>
    <w:lvl w:ilvl="0" w:tplc="F87C3C86">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1">
    <w:nsid w:val="3BDE60D3"/>
    <w:multiLevelType w:val="multilevel"/>
    <w:tmpl w:val="4E0A6654"/>
    <w:lvl w:ilvl="0">
      <w:start w:val="5"/>
      <w:numFmt w:val="decimal"/>
      <w:lvlText w:val="%1"/>
      <w:lvlJc w:val="left"/>
      <w:pPr>
        <w:ind w:left="124" w:hanging="500"/>
        <w:jc w:val="left"/>
      </w:pPr>
      <w:rPr>
        <w:rFonts w:hint="default"/>
        <w:lang w:val="ru-RU" w:eastAsia="en-US" w:bidi="ar-SA"/>
      </w:rPr>
    </w:lvl>
    <w:lvl w:ilvl="1">
      <w:start w:val="1"/>
      <w:numFmt w:val="decimal"/>
      <w:lvlText w:val="%1.%2."/>
      <w:lvlJc w:val="left"/>
      <w:pPr>
        <w:ind w:left="124" w:hanging="500"/>
        <w:jc w:val="left"/>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045" w:hanging="500"/>
      </w:pPr>
      <w:rPr>
        <w:rFonts w:hint="default"/>
        <w:lang w:val="ru-RU" w:eastAsia="en-US" w:bidi="ar-SA"/>
      </w:rPr>
    </w:lvl>
    <w:lvl w:ilvl="3">
      <w:numFmt w:val="bullet"/>
      <w:lvlText w:val="•"/>
      <w:lvlJc w:val="left"/>
      <w:pPr>
        <w:ind w:left="3007" w:hanging="500"/>
      </w:pPr>
      <w:rPr>
        <w:rFonts w:hint="default"/>
        <w:lang w:val="ru-RU" w:eastAsia="en-US" w:bidi="ar-SA"/>
      </w:rPr>
    </w:lvl>
    <w:lvl w:ilvl="4">
      <w:numFmt w:val="bullet"/>
      <w:lvlText w:val="•"/>
      <w:lvlJc w:val="left"/>
      <w:pPr>
        <w:ind w:left="3970" w:hanging="500"/>
      </w:pPr>
      <w:rPr>
        <w:rFonts w:hint="default"/>
        <w:lang w:val="ru-RU" w:eastAsia="en-US" w:bidi="ar-SA"/>
      </w:rPr>
    </w:lvl>
    <w:lvl w:ilvl="5">
      <w:numFmt w:val="bullet"/>
      <w:lvlText w:val="•"/>
      <w:lvlJc w:val="left"/>
      <w:pPr>
        <w:ind w:left="4933" w:hanging="500"/>
      </w:pPr>
      <w:rPr>
        <w:rFonts w:hint="default"/>
        <w:lang w:val="ru-RU" w:eastAsia="en-US" w:bidi="ar-SA"/>
      </w:rPr>
    </w:lvl>
    <w:lvl w:ilvl="6">
      <w:numFmt w:val="bullet"/>
      <w:lvlText w:val="•"/>
      <w:lvlJc w:val="left"/>
      <w:pPr>
        <w:ind w:left="5895" w:hanging="500"/>
      </w:pPr>
      <w:rPr>
        <w:rFonts w:hint="default"/>
        <w:lang w:val="ru-RU" w:eastAsia="en-US" w:bidi="ar-SA"/>
      </w:rPr>
    </w:lvl>
    <w:lvl w:ilvl="7">
      <w:numFmt w:val="bullet"/>
      <w:lvlText w:val="•"/>
      <w:lvlJc w:val="left"/>
      <w:pPr>
        <w:ind w:left="6858" w:hanging="500"/>
      </w:pPr>
      <w:rPr>
        <w:rFonts w:hint="default"/>
        <w:lang w:val="ru-RU" w:eastAsia="en-US" w:bidi="ar-SA"/>
      </w:rPr>
    </w:lvl>
    <w:lvl w:ilvl="8">
      <w:numFmt w:val="bullet"/>
      <w:lvlText w:val="•"/>
      <w:lvlJc w:val="left"/>
      <w:pPr>
        <w:ind w:left="7820" w:hanging="500"/>
      </w:pPr>
      <w:rPr>
        <w:rFonts w:hint="default"/>
        <w:lang w:val="ru-RU" w:eastAsia="en-US" w:bidi="ar-SA"/>
      </w:rPr>
    </w:lvl>
  </w:abstractNum>
  <w:abstractNum w:abstractNumId="22">
    <w:nsid w:val="431124F4"/>
    <w:multiLevelType w:val="hybridMultilevel"/>
    <w:tmpl w:val="B8226DE8"/>
    <w:lvl w:ilvl="0" w:tplc="BC06EA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7973E4B"/>
    <w:multiLevelType w:val="hybridMultilevel"/>
    <w:tmpl w:val="0DC22038"/>
    <w:lvl w:ilvl="0" w:tplc="6EDA3D58">
      <w:start w:val="1"/>
      <w:numFmt w:val="decimal"/>
      <w:lvlText w:val="%1)"/>
      <w:lvlJc w:val="left"/>
      <w:pPr>
        <w:ind w:left="104" w:hanging="448"/>
        <w:jc w:val="left"/>
      </w:pPr>
      <w:rPr>
        <w:rFonts w:ascii="Times New Roman" w:eastAsia="Times New Roman" w:hAnsi="Times New Roman" w:cs="Times New Roman" w:hint="default"/>
        <w:w w:val="100"/>
        <w:sz w:val="26"/>
        <w:szCs w:val="26"/>
        <w:lang w:val="ru-RU" w:eastAsia="en-US" w:bidi="ar-SA"/>
      </w:rPr>
    </w:lvl>
    <w:lvl w:ilvl="1" w:tplc="EC52B3E4">
      <w:numFmt w:val="bullet"/>
      <w:lvlText w:val="•"/>
      <w:lvlJc w:val="left"/>
      <w:pPr>
        <w:ind w:left="1046" w:hanging="448"/>
      </w:pPr>
      <w:rPr>
        <w:rFonts w:hint="default"/>
        <w:lang w:val="ru-RU" w:eastAsia="en-US" w:bidi="ar-SA"/>
      </w:rPr>
    </w:lvl>
    <w:lvl w:ilvl="2" w:tplc="B91CFD12">
      <w:numFmt w:val="bullet"/>
      <w:lvlText w:val="•"/>
      <w:lvlJc w:val="left"/>
      <w:pPr>
        <w:ind w:left="1993" w:hanging="448"/>
      </w:pPr>
      <w:rPr>
        <w:rFonts w:hint="default"/>
        <w:lang w:val="ru-RU" w:eastAsia="en-US" w:bidi="ar-SA"/>
      </w:rPr>
    </w:lvl>
    <w:lvl w:ilvl="3" w:tplc="62AA9C02">
      <w:numFmt w:val="bullet"/>
      <w:lvlText w:val="•"/>
      <w:lvlJc w:val="left"/>
      <w:pPr>
        <w:ind w:left="2939" w:hanging="448"/>
      </w:pPr>
      <w:rPr>
        <w:rFonts w:hint="default"/>
        <w:lang w:val="ru-RU" w:eastAsia="en-US" w:bidi="ar-SA"/>
      </w:rPr>
    </w:lvl>
    <w:lvl w:ilvl="4" w:tplc="844AA884">
      <w:numFmt w:val="bullet"/>
      <w:lvlText w:val="•"/>
      <w:lvlJc w:val="left"/>
      <w:pPr>
        <w:ind w:left="3886" w:hanging="448"/>
      </w:pPr>
      <w:rPr>
        <w:rFonts w:hint="default"/>
        <w:lang w:val="ru-RU" w:eastAsia="en-US" w:bidi="ar-SA"/>
      </w:rPr>
    </w:lvl>
    <w:lvl w:ilvl="5" w:tplc="3F4A6490">
      <w:numFmt w:val="bullet"/>
      <w:lvlText w:val="•"/>
      <w:lvlJc w:val="left"/>
      <w:pPr>
        <w:ind w:left="4833" w:hanging="448"/>
      </w:pPr>
      <w:rPr>
        <w:rFonts w:hint="default"/>
        <w:lang w:val="ru-RU" w:eastAsia="en-US" w:bidi="ar-SA"/>
      </w:rPr>
    </w:lvl>
    <w:lvl w:ilvl="6" w:tplc="514E7B4A">
      <w:numFmt w:val="bullet"/>
      <w:lvlText w:val="•"/>
      <w:lvlJc w:val="left"/>
      <w:pPr>
        <w:ind w:left="5779" w:hanging="448"/>
      </w:pPr>
      <w:rPr>
        <w:rFonts w:hint="default"/>
        <w:lang w:val="ru-RU" w:eastAsia="en-US" w:bidi="ar-SA"/>
      </w:rPr>
    </w:lvl>
    <w:lvl w:ilvl="7" w:tplc="58A40C94">
      <w:numFmt w:val="bullet"/>
      <w:lvlText w:val="•"/>
      <w:lvlJc w:val="left"/>
      <w:pPr>
        <w:ind w:left="6726" w:hanging="448"/>
      </w:pPr>
      <w:rPr>
        <w:rFonts w:hint="default"/>
        <w:lang w:val="ru-RU" w:eastAsia="en-US" w:bidi="ar-SA"/>
      </w:rPr>
    </w:lvl>
    <w:lvl w:ilvl="8" w:tplc="0C78A29A">
      <w:numFmt w:val="bullet"/>
      <w:lvlText w:val="•"/>
      <w:lvlJc w:val="left"/>
      <w:pPr>
        <w:ind w:left="7672" w:hanging="448"/>
      </w:pPr>
      <w:rPr>
        <w:rFonts w:hint="default"/>
        <w:lang w:val="ru-RU" w:eastAsia="en-US" w:bidi="ar-SA"/>
      </w:rPr>
    </w:lvl>
  </w:abstractNum>
  <w:abstractNum w:abstractNumId="24">
    <w:nsid w:val="511C71DF"/>
    <w:multiLevelType w:val="multilevel"/>
    <w:tmpl w:val="AF6C4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EC0270C"/>
    <w:multiLevelType w:val="multilevel"/>
    <w:tmpl w:val="7BCE1F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0A55D2B"/>
    <w:multiLevelType w:val="hybridMultilevel"/>
    <w:tmpl w:val="1AFA3AE8"/>
    <w:lvl w:ilvl="0" w:tplc="859292C2">
      <w:start w:val="1"/>
      <w:numFmt w:val="decimal"/>
      <w:lvlText w:val="%1)"/>
      <w:lvlJc w:val="left"/>
      <w:pPr>
        <w:ind w:left="2482" w:hanging="106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3690547"/>
    <w:multiLevelType w:val="hybridMultilevel"/>
    <w:tmpl w:val="5202AA7C"/>
    <w:lvl w:ilvl="0" w:tplc="D97C0C9A">
      <w:numFmt w:val="bullet"/>
      <w:lvlText w:val="-"/>
      <w:lvlJc w:val="left"/>
      <w:pPr>
        <w:ind w:left="124" w:hanging="184"/>
      </w:pPr>
      <w:rPr>
        <w:rFonts w:hint="default"/>
        <w:w w:val="100"/>
        <w:lang w:val="ru-RU" w:eastAsia="en-US" w:bidi="ar-SA"/>
      </w:rPr>
    </w:lvl>
    <w:lvl w:ilvl="1" w:tplc="E716D730">
      <w:numFmt w:val="bullet"/>
      <w:lvlText w:val="•"/>
      <w:lvlJc w:val="left"/>
      <w:pPr>
        <w:ind w:left="1082" w:hanging="184"/>
      </w:pPr>
      <w:rPr>
        <w:rFonts w:hint="default"/>
        <w:lang w:val="ru-RU" w:eastAsia="en-US" w:bidi="ar-SA"/>
      </w:rPr>
    </w:lvl>
    <w:lvl w:ilvl="2" w:tplc="E76EE620">
      <w:numFmt w:val="bullet"/>
      <w:lvlText w:val="•"/>
      <w:lvlJc w:val="left"/>
      <w:pPr>
        <w:ind w:left="2045" w:hanging="184"/>
      </w:pPr>
      <w:rPr>
        <w:rFonts w:hint="default"/>
        <w:lang w:val="ru-RU" w:eastAsia="en-US" w:bidi="ar-SA"/>
      </w:rPr>
    </w:lvl>
    <w:lvl w:ilvl="3" w:tplc="D9D43E6E">
      <w:numFmt w:val="bullet"/>
      <w:lvlText w:val="•"/>
      <w:lvlJc w:val="left"/>
      <w:pPr>
        <w:ind w:left="3007" w:hanging="184"/>
      </w:pPr>
      <w:rPr>
        <w:rFonts w:hint="default"/>
        <w:lang w:val="ru-RU" w:eastAsia="en-US" w:bidi="ar-SA"/>
      </w:rPr>
    </w:lvl>
    <w:lvl w:ilvl="4" w:tplc="637CEED4">
      <w:numFmt w:val="bullet"/>
      <w:lvlText w:val="•"/>
      <w:lvlJc w:val="left"/>
      <w:pPr>
        <w:ind w:left="3970" w:hanging="184"/>
      </w:pPr>
      <w:rPr>
        <w:rFonts w:hint="default"/>
        <w:lang w:val="ru-RU" w:eastAsia="en-US" w:bidi="ar-SA"/>
      </w:rPr>
    </w:lvl>
    <w:lvl w:ilvl="5" w:tplc="BFCEC4B0">
      <w:numFmt w:val="bullet"/>
      <w:lvlText w:val="•"/>
      <w:lvlJc w:val="left"/>
      <w:pPr>
        <w:ind w:left="4933" w:hanging="184"/>
      </w:pPr>
      <w:rPr>
        <w:rFonts w:hint="default"/>
        <w:lang w:val="ru-RU" w:eastAsia="en-US" w:bidi="ar-SA"/>
      </w:rPr>
    </w:lvl>
    <w:lvl w:ilvl="6" w:tplc="0FFC9B8C">
      <w:numFmt w:val="bullet"/>
      <w:lvlText w:val="•"/>
      <w:lvlJc w:val="left"/>
      <w:pPr>
        <w:ind w:left="5895" w:hanging="184"/>
      </w:pPr>
      <w:rPr>
        <w:rFonts w:hint="default"/>
        <w:lang w:val="ru-RU" w:eastAsia="en-US" w:bidi="ar-SA"/>
      </w:rPr>
    </w:lvl>
    <w:lvl w:ilvl="7" w:tplc="D41824EE">
      <w:numFmt w:val="bullet"/>
      <w:lvlText w:val="•"/>
      <w:lvlJc w:val="left"/>
      <w:pPr>
        <w:ind w:left="6858" w:hanging="184"/>
      </w:pPr>
      <w:rPr>
        <w:rFonts w:hint="default"/>
        <w:lang w:val="ru-RU" w:eastAsia="en-US" w:bidi="ar-SA"/>
      </w:rPr>
    </w:lvl>
    <w:lvl w:ilvl="8" w:tplc="263644C6">
      <w:numFmt w:val="bullet"/>
      <w:lvlText w:val="•"/>
      <w:lvlJc w:val="left"/>
      <w:pPr>
        <w:ind w:left="7820" w:hanging="184"/>
      </w:pPr>
      <w:rPr>
        <w:rFonts w:hint="default"/>
        <w:lang w:val="ru-RU" w:eastAsia="en-US" w:bidi="ar-SA"/>
      </w:rPr>
    </w:lvl>
  </w:abstractNum>
  <w:abstractNum w:abstractNumId="28">
    <w:nsid w:val="6CB059E4"/>
    <w:multiLevelType w:val="hybridMultilevel"/>
    <w:tmpl w:val="9CE22206"/>
    <w:lvl w:ilvl="0" w:tplc="9E7C9C3E">
      <w:start w:val="1"/>
      <w:numFmt w:val="decimal"/>
      <w:lvlText w:val="%1)"/>
      <w:lvlJc w:val="left"/>
      <w:pPr>
        <w:ind w:left="1103" w:hanging="260"/>
        <w:jc w:val="left"/>
      </w:pPr>
      <w:rPr>
        <w:rFonts w:ascii="Times New Roman" w:eastAsia="Times New Roman" w:hAnsi="Times New Roman" w:cs="Times New Roman" w:hint="default"/>
        <w:w w:val="100"/>
        <w:sz w:val="24"/>
        <w:szCs w:val="24"/>
        <w:lang w:val="ru-RU" w:eastAsia="en-US" w:bidi="ar-SA"/>
      </w:rPr>
    </w:lvl>
    <w:lvl w:ilvl="1" w:tplc="8B1E8DA0">
      <w:numFmt w:val="bullet"/>
      <w:lvlText w:val="•"/>
      <w:lvlJc w:val="left"/>
      <w:pPr>
        <w:ind w:left="1964" w:hanging="260"/>
      </w:pPr>
      <w:rPr>
        <w:rFonts w:hint="default"/>
        <w:lang w:val="ru-RU" w:eastAsia="en-US" w:bidi="ar-SA"/>
      </w:rPr>
    </w:lvl>
    <w:lvl w:ilvl="2" w:tplc="D72E7A8E">
      <w:numFmt w:val="bullet"/>
      <w:lvlText w:val="•"/>
      <w:lvlJc w:val="left"/>
      <w:pPr>
        <w:ind w:left="2829" w:hanging="260"/>
      </w:pPr>
      <w:rPr>
        <w:rFonts w:hint="default"/>
        <w:lang w:val="ru-RU" w:eastAsia="en-US" w:bidi="ar-SA"/>
      </w:rPr>
    </w:lvl>
    <w:lvl w:ilvl="3" w:tplc="15604490">
      <w:numFmt w:val="bullet"/>
      <w:lvlText w:val="•"/>
      <w:lvlJc w:val="left"/>
      <w:pPr>
        <w:ind w:left="3693" w:hanging="260"/>
      </w:pPr>
      <w:rPr>
        <w:rFonts w:hint="default"/>
        <w:lang w:val="ru-RU" w:eastAsia="en-US" w:bidi="ar-SA"/>
      </w:rPr>
    </w:lvl>
    <w:lvl w:ilvl="4" w:tplc="A4802B08">
      <w:numFmt w:val="bullet"/>
      <w:lvlText w:val="•"/>
      <w:lvlJc w:val="left"/>
      <w:pPr>
        <w:ind w:left="4558" w:hanging="260"/>
      </w:pPr>
      <w:rPr>
        <w:rFonts w:hint="default"/>
        <w:lang w:val="ru-RU" w:eastAsia="en-US" w:bidi="ar-SA"/>
      </w:rPr>
    </w:lvl>
    <w:lvl w:ilvl="5" w:tplc="54D02F56">
      <w:numFmt w:val="bullet"/>
      <w:lvlText w:val="•"/>
      <w:lvlJc w:val="left"/>
      <w:pPr>
        <w:ind w:left="5423" w:hanging="260"/>
      </w:pPr>
      <w:rPr>
        <w:rFonts w:hint="default"/>
        <w:lang w:val="ru-RU" w:eastAsia="en-US" w:bidi="ar-SA"/>
      </w:rPr>
    </w:lvl>
    <w:lvl w:ilvl="6" w:tplc="3B5A3614">
      <w:numFmt w:val="bullet"/>
      <w:lvlText w:val="•"/>
      <w:lvlJc w:val="left"/>
      <w:pPr>
        <w:ind w:left="6287" w:hanging="260"/>
      </w:pPr>
      <w:rPr>
        <w:rFonts w:hint="default"/>
        <w:lang w:val="ru-RU" w:eastAsia="en-US" w:bidi="ar-SA"/>
      </w:rPr>
    </w:lvl>
    <w:lvl w:ilvl="7" w:tplc="0E680664">
      <w:numFmt w:val="bullet"/>
      <w:lvlText w:val="•"/>
      <w:lvlJc w:val="left"/>
      <w:pPr>
        <w:ind w:left="7152" w:hanging="260"/>
      </w:pPr>
      <w:rPr>
        <w:rFonts w:hint="default"/>
        <w:lang w:val="ru-RU" w:eastAsia="en-US" w:bidi="ar-SA"/>
      </w:rPr>
    </w:lvl>
    <w:lvl w:ilvl="8" w:tplc="829048FC">
      <w:numFmt w:val="bullet"/>
      <w:lvlText w:val="•"/>
      <w:lvlJc w:val="left"/>
      <w:pPr>
        <w:ind w:left="8016" w:hanging="260"/>
      </w:pPr>
      <w:rPr>
        <w:rFonts w:hint="default"/>
        <w:lang w:val="ru-RU" w:eastAsia="en-US" w:bidi="ar-SA"/>
      </w:rPr>
    </w:lvl>
  </w:abstractNum>
  <w:abstractNum w:abstractNumId="29">
    <w:nsid w:val="6CD03D37"/>
    <w:multiLevelType w:val="multilevel"/>
    <w:tmpl w:val="E0C238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EA9098D"/>
    <w:multiLevelType w:val="multilevel"/>
    <w:tmpl w:val="DC1E0ECC"/>
    <w:lvl w:ilvl="0">
      <w:start w:val="3"/>
      <w:numFmt w:val="decimal"/>
      <w:lvlText w:val="%1"/>
      <w:lvlJc w:val="left"/>
      <w:pPr>
        <w:ind w:left="124" w:hanging="432"/>
        <w:jc w:val="left"/>
      </w:pPr>
      <w:rPr>
        <w:rFonts w:hint="default"/>
        <w:lang w:val="ru-RU" w:eastAsia="en-US" w:bidi="ar-SA"/>
      </w:rPr>
    </w:lvl>
    <w:lvl w:ilvl="1">
      <w:start w:val="1"/>
      <w:numFmt w:val="decimal"/>
      <w:lvlText w:val="%1.%2."/>
      <w:lvlJc w:val="left"/>
      <w:pPr>
        <w:ind w:left="124" w:hanging="432"/>
        <w:jc w:val="left"/>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24" w:hanging="602"/>
        <w:jc w:val="left"/>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007" w:hanging="602"/>
      </w:pPr>
      <w:rPr>
        <w:rFonts w:hint="default"/>
        <w:lang w:val="ru-RU" w:eastAsia="en-US" w:bidi="ar-SA"/>
      </w:rPr>
    </w:lvl>
    <w:lvl w:ilvl="4">
      <w:numFmt w:val="bullet"/>
      <w:lvlText w:val="•"/>
      <w:lvlJc w:val="left"/>
      <w:pPr>
        <w:ind w:left="3970" w:hanging="602"/>
      </w:pPr>
      <w:rPr>
        <w:rFonts w:hint="default"/>
        <w:lang w:val="ru-RU" w:eastAsia="en-US" w:bidi="ar-SA"/>
      </w:rPr>
    </w:lvl>
    <w:lvl w:ilvl="5">
      <w:numFmt w:val="bullet"/>
      <w:lvlText w:val="•"/>
      <w:lvlJc w:val="left"/>
      <w:pPr>
        <w:ind w:left="4933" w:hanging="602"/>
      </w:pPr>
      <w:rPr>
        <w:rFonts w:hint="default"/>
        <w:lang w:val="ru-RU" w:eastAsia="en-US" w:bidi="ar-SA"/>
      </w:rPr>
    </w:lvl>
    <w:lvl w:ilvl="6">
      <w:numFmt w:val="bullet"/>
      <w:lvlText w:val="•"/>
      <w:lvlJc w:val="left"/>
      <w:pPr>
        <w:ind w:left="5895" w:hanging="602"/>
      </w:pPr>
      <w:rPr>
        <w:rFonts w:hint="default"/>
        <w:lang w:val="ru-RU" w:eastAsia="en-US" w:bidi="ar-SA"/>
      </w:rPr>
    </w:lvl>
    <w:lvl w:ilvl="7">
      <w:numFmt w:val="bullet"/>
      <w:lvlText w:val="•"/>
      <w:lvlJc w:val="left"/>
      <w:pPr>
        <w:ind w:left="6858" w:hanging="602"/>
      </w:pPr>
      <w:rPr>
        <w:rFonts w:hint="default"/>
        <w:lang w:val="ru-RU" w:eastAsia="en-US" w:bidi="ar-SA"/>
      </w:rPr>
    </w:lvl>
    <w:lvl w:ilvl="8">
      <w:numFmt w:val="bullet"/>
      <w:lvlText w:val="•"/>
      <w:lvlJc w:val="left"/>
      <w:pPr>
        <w:ind w:left="7820" w:hanging="602"/>
      </w:pPr>
      <w:rPr>
        <w:rFonts w:hint="default"/>
        <w:lang w:val="ru-RU" w:eastAsia="en-US" w:bidi="ar-SA"/>
      </w:rPr>
    </w:lvl>
  </w:abstractNum>
  <w:abstractNum w:abstractNumId="31">
    <w:nsid w:val="7A0C7A85"/>
    <w:multiLevelType w:val="multilevel"/>
    <w:tmpl w:val="22488F78"/>
    <w:lvl w:ilvl="0">
      <w:start w:val="2"/>
      <w:numFmt w:val="decimal"/>
      <w:lvlText w:val="%1"/>
      <w:lvlJc w:val="left"/>
      <w:pPr>
        <w:ind w:left="1264" w:hanging="420"/>
        <w:jc w:val="left"/>
      </w:pPr>
      <w:rPr>
        <w:rFonts w:hint="default"/>
        <w:lang w:val="ru-RU" w:eastAsia="en-US" w:bidi="ar-SA"/>
      </w:rPr>
    </w:lvl>
    <w:lvl w:ilvl="1">
      <w:start w:val="1"/>
      <w:numFmt w:val="decimal"/>
      <w:lvlText w:val="%1.%2."/>
      <w:lvlJc w:val="left"/>
      <w:pPr>
        <w:ind w:left="1264" w:hanging="420"/>
        <w:jc w:val="left"/>
      </w:pPr>
      <w:rPr>
        <w:rFonts w:hint="default"/>
        <w:b/>
        <w:bCs/>
        <w:w w:val="100"/>
        <w:lang w:val="ru-RU" w:eastAsia="en-US" w:bidi="ar-SA"/>
      </w:rPr>
    </w:lvl>
    <w:lvl w:ilvl="2">
      <w:start w:val="1"/>
      <w:numFmt w:val="decimal"/>
      <w:lvlText w:val="%1.%2.%3."/>
      <w:lvlJc w:val="left"/>
      <w:pPr>
        <w:ind w:left="124" w:hanging="762"/>
        <w:jc w:val="left"/>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145" w:hanging="762"/>
      </w:pPr>
      <w:rPr>
        <w:rFonts w:hint="default"/>
        <w:lang w:val="ru-RU" w:eastAsia="en-US" w:bidi="ar-SA"/>
      </w:rPr>
    </w:lvl>
    <w:lvl w:ilvl="4">
      <w:numFmt w:val="bullet"/>
      <w:lvlText w:val="•"/>
      <w:lvlJc w:val="left"/>
      <w:pPr>
        <w:ind w:left="4088" w:hanging="762"/>
      </w:pPr>
      <w:rPr>
        <w:rFonts w:hint="default"/>
        <w:lang w:val="ru-RU" w:eastAsia="en-US" w:bidi="ar-SA"/>
      </w:rPr>
    </w:lvl>
    <w:lvl w:ilvl="5">
      <w:numFmt w:val="bullet"/>
      <w:lvlText w:val="•"/>
      <w:lvlJc w:val="left"/>
      <w:pPr>
        <w:ind w:left="5031" w:hanging="762"/>
      </w:pPr>
      <w:rPr>
        <w:rFonts w:hint="default"/>
        <w:lang w:val="ru-RU" w:eastAsia="en-US" w:bidi="ar-SA"/>
      </w:rPr>
    </w:lvl>
    <w:lvl w:ilvl="6">
      <w:numFmt w:val="bullet"/>
      <w:lvlText w:val="•"/>
      <w:lvlJc w:val="left"/>
      <w:pPr>
        <w:ind w:left="5974" w:hanging="762"/>
      </w:pPr>
      <w:rPr>
        <w:rFonts w:hint="default"/>
        <w:lang w:val="ru-RU" w:eastAsia="en-US" w:bidi="ar-SA"/>
      </w:rPr>
    </w:lvl>
    <w:lvl w:ilvl="7">
      <w:numFmt w:val="bullet"/>
      <w:lvlText w:val="•"/>
      <w:lvlJc w:val="left"/>
      <w:pPr>
        <w:ind w:left="6917" w:hanging="762"/>
      </w:pPr>
      <w:rPr>
        <w:rFonts w:hint="default"/>
        <w:lang w:val="ru-RU" w:eastAsia="en-US" w:bidi="ar-SA"/>
      </w:rPr>
    </w:lvl>
    <w:lvl w:ilvl="8">
      <w:numFmt w:val="bullet"/>
      <w:lvlText w:val="•"/>
      <w:lvlJc w:val="left"/>
      <w:pPr>
        <w:ind w:left="7860" w:hanging="762"/>
      </w:pPr>
      <w:rPr>
        <w:rFonts w:hint="default"/>
        <w:lang w:val="ru-RU" w:eastAsia="en-US" w:bidi="ar-SA"/>
      </w:rPr>
    </w:lvl>
  </w:abstractNum>
  <w:num w:numId="1">
    <w:abstractNumId w:val="0"/>
  </w:num>
  <w:num w:numId="2">
    <w:abstractNumId w:val="1"/>
  </w:num>
  <w:num w:numId="3">
    <w:abstractNumId w:val="23"/>
  </w:num>
  <w:num w:numId="4">
    <w:abstractNumId w:val="17"/>
  </w:num>
  <w:num w:numId="5">
    <w:abstractNumId w:val="21"/>
  </w:num>
  <w:num w:numId="6">
    <w:abstractNumId w:val="15"/>
  </w:num>
  <w:num w:numId="7">
    <w:abstractNumId w:val="28"/>
  </w:num>
  <w:num w:numId="8">
    <w:abstractNumId w:val="18"/>
  </w:num>
  <w:num w:numId="9">
    <w:abstractNumId w:val="30"/>
  </w:num>
  <w:num w:numId="10">
    <w:abstractNumId w:val="31"/>
  </w:num>
  <w:num w:numId="11">
    <w:abstractNumId w:val="27"/>
  </w:num>
  <w:num w:numId="12">
    <w:abstractNumId w:val="20"/>
  </w:num>
  <w:num w:numId="13">
    <w:abstractNumId w:val="2"/>
  </w:num>
  <w:num w:numId="14">
    <w:abstractNumId w:val="3"/>
  </w:num>
  <w:num w:numId="15">
    <w:abstractNumId w:val="13"/>
  </w:num>
  <w:num w:numId="16">
    <w:abstractNumId w:val="26"/>
  </w:num>
  <w:num w:numId="17">
    <w:abstractNumId w:val="22"/>
  </w:num>
  <w:num w:numId="18">
    <w:abstractNumId w:val="25"/>
  </w:num>
  <w:num w:numId="19">
    <w:abstractNumId w:val="29"/>
  </w:num>
  <w:num w:numId="20">
    <w:abstractNumId w:val="16"/>
  </w:num>
  <w:num w:numId="21">
    <w:abstractNumId w:val="14"/>
  </w:num>
  <w:num w:numId="22">
    <w:abstractNumId w:val="12"/>
  </w:num>
  <w:num w:numId="23">
    <w:abstractNumId w:val="24"/>
  </w:num>
  <w:num w:numId="24">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673AC"/>
    <w:rsid w:val="00000ABF"/>
    <w:rsid w:val="00000B19"/>
    <w:rsid w:val="00000D6A"/>
    <w:rsid w:val="00001079"/>
    <w:rsid w:val="000024B8"/>
    <w:rsid w:val="00002830"/>
    <w:rsid w:val="00002E64"/>
    <w:rsid w:val="00003D4B"/>
    <w:rsid w:val="00004E31"/>
    <w:rsid w:val="0000655E"/>
    <w:rsid w:val="00006C15"/>
    <w:rsid w:val="00006EBF"/>
    <w:rsid w:val="0000760F"/>
    <w:rsid w:val="00007FF8"/>
    <w:rsid w:val="00011180"/>
    <w:rsid w:val="000115D3"/>
    <w:rsid w:val="00014091"/>
    <w:rsid w:val="000146D6"/>
    <w:rsid w:val="00016190"/>
    <w:rsid w:val="000174CB"/>
    <w:rsid w:val="0002109E"/>
    <w:rsid w:val="0002118B"/>
    <w:rsid w:val="000211CB"/>
    <w:rsid w:val="0002168A"/>
    <w:rsid w:val="00021C07"/>
    <w:rsid w:val="00022A6F"/>
    <w:rsid w:val="00022BAA"/>
    <w:rsid w:val="0002385B"/>
    <w:rsid w:val="000252DD"/>
    <w:rsid w:val="000260D1"/>
    <w:rsid w:val="0002634F"/>
    <w:rsid w:val="00026FBC"/>
    <w:rsid w:val="0002720E"/>
    <w:rsid w:val="00027620"/>
    <w:rsid w:val="00027A11"/>
    <w:rsid w:val="00031676"/>
    <w:rsid w:val="000318EA"/>
    <w:rsid w:val="00032329"/>
    <w:rsid w:val="000324B4"/>
    <w:rsid w:val="00033F6D"/>
    <w:rsid w:val="00034D86"/>
    <w:rsid w:val="00035747"/>
    <w:rsid w:val="00035FDC"/>
    <w:rsid w:val="00036DFC"/>
    <w:rsid w:val="00037306"/>
    <w:rsid w:val="00037D7A"/>
    <w:rsid w:val="000417C0"/>
    <w:rsid w:val="00042009"/>
    <w:rsid w:val="00042C61"/>
    <w:rsid w:val="00043FE4"/>
    <w:rsid w:val="0004520F"/>
    <w:rsid w:val="00045FF7"/>
    <w:rsid w:val="00046387"/>
    <w:rsid w:val="0004771C"/>
    <w:rsid w:val="00051C62"/>
    <w:rsid w:val="000528A7"/>
    <w:rsid w:val="00052B6E"/>
    <w:rsid w:val="0005465C"/>
    <w:rsid w:val="000548C8"/>
    <w:rsid w:val="00054B70"/>
    <w:rsid w:val="0005781C"/>
    <w:rsid w:val="00057E02"/>
    <w:rsid w:val="00060D61"/>
    <w:rsid w:val="00060E06"/>
    <w:rsid w:val="00061D8C"/>
    <w:rsid w:val="00061E70"/>
    <w:rsid w:val="000622BD"/>
    <w:rsid w:val="00063225"/>
    <w:rsid w:val="00063801"/>
    <w:rsid w:val="0006397C"/>
    <w:rsid w:val="00064BBC"/>
    <w:rsid w:val="00064F75"/>
    <w:rsid w:val="00065732"/>
    <w:rsid w:val="00067B59"/>
    <w:rsid w:val="00071BAD"/>
    <w:rsid w:val="0007347B"/>
    <w:rsid w:val="00073597"/>
    <w:rsid w:val="00073F59"/>
    <w:rsid w:val="00074B5E"/>
    <w:rsid w:val="000755F1"/>
    <w:rsid w:val="00075C0C"/>
    <w:rsid w:val="00077E26"/>
    <w:rsid w:val="00080431"/>
    <w:rsid w:val="000805C2"/>
    <w:rsid w:val="00080B7C"/>
    <w:rsid w:val="00081928"/>
    <w:rsid w:val="000821E2"/>
    <w:rsid w:val="00082B02"/>
    <w:rsid w:val="00083D6A"/>
    <w:rsid w:val="00086581"/>
    <w:rsid w:val="0008698B"/>
    <w:rsid w:val="00091A56"/>
    <w:rsid w:val="000923CC"/>
    <w:rsid w:val="00093923"/>
    <w:rsid w:val="00093E89"/>
    <w:rsid w:val="00095CAC"/>
    <w:rsid w:val="000971BD"/>
    <w:rsid w:val="00097491"/>
    <w:rsid w:val="00097692"/>
    <w:rsid w:val="000977AA"/>
    <w:rsid w:val="000A1948"/>
    <w:rsid w:val="000A1E8B"/>
    <w:rsid w:val="000A206C"/>
    <w:rsid w:val="000A2854"/>
    <w:rsid w:val="000A473D"/>
    <w:rsid w:val="000A5D7A"/>
    <w:rsid w:val="000A5E50"/>
    <w:rsid w:val="000A7B5C"/>
    <w:rsid w:val="000B0D24"/>
    <w:rsid w:val="000B0F0B"/>
    <w:rsid w:val="000B17B6"/>
    <w:rsid w:val="000B258C"/>
    <w:rsid w:val="000B2A11"/>
    <w:rsid w:val="000B2D87"/>
    <w:rsid w:val="000B35B6"/>
    <w:rsid w:val="000B3EC8"/>
    <w:rsid w:val="000B4698"/>
    <w:rsid w:val="000B4D4B"/>
    <w:rsid w:val="000B54E5"/>
    <w:rsid w:val="000B7478"/>
    <w:rsid w:val="000B7699"/>
    <w:rsid w:val="000B769D"/>
    <w:rsid w:val="000B7D6C"/>
    <w:rsid w:val="000C047F"/>
    <w:rsid w:val="000C0668"/>
    <w:rsid w:val="000C06AD"/>
    <w:rsid w:val="000C173A"/>
    <w:rsid w:val="000C188F"/>
    <w:rsid w:val="000C2A1E"/>
    <w:rsid w:val="000C3568"/>
    <w:rsid w:val="000C3C1D"/>
    <w:rsid w:val="000C483C"/>
    <w:rsid w:val="000C4B83"/>
    <w:rsid w:val="000C4F93"/>
    <w:rsid w:val="000C5230"/>
    <w:rsid w:val="000C5E82"/>
    <w:rsid w:val="000C770C"/>
    <w:rsid w:val="000D191A"/>
    <w:rsid w:val="000D2258"/>
    <w:rsid w:val="000D2974"/>
    <w:rsid w:val="000D3A2E"/>
    <w:rsid w:val="000D6AF3"/>
    <w:rsid w:val="000D7280"/>
    <w:rsid w:val="000D782E"/>
    <w:rsid w:val="000D78E4"/>
    <w:rsid w:val="000E054D"/>
    <w:rsid w:val="000E0E00"/>
    <w:rsid w:val="000E1939"/>
    <w:rsid w:val="000E2FA9"/>
    <w:rsid w:val="000E33DE"/>
    <w:rsid w:val="000E38AF"/>
    <w:rsid w:val="000E3F42"/>
    <w:rsid w:val="000E4150"/>
    <w:rsid w:val="000E48EA"/>
    <w:rsid w:val="000F003B"/>
    <w:rsid w:val="000F0BBA"/>
    <w:rsid w:val="000F0CD1"/>
    <w:rsid w:val="000F0D57"/>
    <w:rsid w:val="000F16AB"/>
    <w:rsid w:val="000F3EE5"/>
    <w:rsid w:val="000F4221"/>
    <w:rsid w:val="000F4D5E"/>
    <w:rsid w:val="000F5127"/>
    <w:rsid w:val="000F581C"/>
    <w:rsid w:val="000F5F18"/>
    <w:rsid w:val="000F6848"/>
    <w:rsid w:val="000F7F4C"/>
    <w:rsid w:val="00101229"/>
    <w:rsid w:val="0010239B"/>
    <w:rsid w:val="0010358E"/>
    <w:rsid w:val="001037A0"/>
    <w:rsid w:val="00103E01"/>
    <w:rsid w:val="00104B08"/>
    <w:rsid w:val="00104B8A"/>
    <w:rsid w:val="00105282"/>
    <w:rsid w:val="001063BC"/>
    <w:rsid w:val="0010651A"/>
    <w:rsid w:val="00107423"/>
    <w:rsid w:val="00107598"/>
    <w:rsid w:val="00107778"/>
    <w:rsid w:val="00107911"/>
    <w:rsid w:val="00110700"/>
    <w:rsid w:val="001114EE"/>
    <w:rsid w:val="00113759"/>
    <w:rsid w:val="00113B7F"/>
    <w:rsid w:val="00114581"/>
    <w:rsid w:val="00114E66"/>
    <w:rsid w:val="001161D6"/>
    <w:rsid w:val="001166D2"/>
    <w:rsid w:val="0011698E"/>
    <w:rsid w:val="0012076C"/>
    <w:rsid w:val="00120DE5"/>
    <w:rsid w:val="00121932"/>
    <w:rsid w:val="0012201B"/>
    <w:rsid w:val="00123FE3"/>
    <w:rsid w:val="00124411"/>
    <w:rsid w:val="001256E4"/>
    <w:rsid w:val="00125A3F"/>
    <w:rsid w:val="001267AB"/>
    <w:rsid w:val="00126900"/>
    <w:rsid w:val="00126F7A"/>
    <w:rsid w:val="00126FD0"/>
    <w:rsid w:val="001307BE"/>
    <w:rsid w:val="001319F7"/>
    <w:rsid w:val="0013326F"/>
    <w:rsid w:val="00135018"/>
    <w:rsid w:val="001358C4"/>
    <w:rsid w:val="001367C8"/>
    <w:rsid w:val="00136966"/>
    <w:rsid w:val="00136AEA"/>
    <w:rsid w:val="001401C7"/>
    <w:rsid w:val="00140402"/>
    <w:rsid w:val="001428CE"/>
    <w:rsid w:val="00142F75"/>
    <w:rsid w:val="00144BCE"/>
    <w:rsid w:val="001469BE"/>
    <w:rsid w:val="0014753A"/>
    <w:rsid w:val="00147953"/>
    <w:rsid w:val="00147A2C"/>
    <w:rsid w:val="00150D8C"/>
    <w:rsid w:val="001514C4"/>
    <w:rsid w:val="00151B11"/>
    <w:rsid w:val="00151C24"/>
    <w:rsid w:val="0015414C"/>
    <w:rsid w:val="00154314"/>
    <w:rsid w:val="00154AFA"/>
    <w:rsid w:val="00156970"/>
    <w:rsid w:val="0015776E"/>
    <w:rsid w:val="001579FF"/>
    <w:rsid w:val="00161D5D"/>
    <w:rsid w:val="00161E27"/>
    <w:rsid w:val="001624F7"/>
    <w:rsid w:val="0016689F"/>
    <w:rsid w:val="0017507E"/>
    <w:rsid w:val="00176263"/>
    <w:rsid w:val="001763C8"/>
    <w:rsid w:val="001763C9"/>
    <w:rsid w:val="00176A16"/>
    <w:rsid w:val="001771D7"/>
    <w:rsid w:val="00180117"/>
    <w:rsid w:val="00181352"/>
    <w:rsid w:val="00183160"/>
    <w:rsid w:val="00183C8E"/>
    <w:rsid w:val="00185C08"/>
    <w:rsid w:val="00190324"/>
    <w:rsid w:val="00190632"/>
    <w:rsid w:val="00190F54"/>
    <w:rsid w:val="0019196E"/>
    <w:rsid w:val="00193620"/>
    <w:rsid w:val="0019395D"/>
    <w:rsid w:val="001954F3"/>
    <w:rsid w:val="00196073"/>
    <w:rsid w:val="00197087"/>
    <w:rsid w:val="00197582"/>
    <w:rsid w:val="001A00DA"/>
    <w:rsid w:val="001A15F7"/>
    <w:rsid w:val="001A1984"/>
    <w:rsid w:val="001A1B47"/>
    <w:rsid w:val="001A22BF"/>
    <w:rsid w:val="001A2C07"/>
    <w:rsid w:val="001A30A2"/>
    <w:rsid w:val="001A330E"/>
    <w:rsid w:val="001A3DE9"/>
    <w:rsid w:val="001A4981"/>
    <w:rsid w:val="001A4A15"/>
    <w:rsid w:val="001A50B5"/>
    <w:rsid w:val="001A6732"/>
    <w:rsid w:val="001B10F4"/>
    <w:rsid w:val="001B14C8"/>
    <w:rsid w:val="001B1A5F"/>
    <w:rsid w:val="001B1FBF"/>
    <w:rsid w:val="001B2756"/>
    <w:rsid w:val="001B4A2F"/>
    <w:rsid w:val="001B4D6D"/>
    <w:rsid w:val="001B4DFB"/>
    <w:rsid w:val="001B4E79"/>
    <w:rsid w:val="001B5477"/>
    <w:rsid w:val="001B58D8"/>
    <w:rsid w:val="001B5B3E"/>
    <w:rsid w:val="001B5B5E"/>
    <w:rsid w:val="001B5C0A"/>
    <w:rsid w:val="001B70F7"/>
    <w:rsid w:val="001C03B9"/>
    <w:rsid w:val="001C0924"/>
    <w:rsid w:val="001C0F50"/>
    <w:rsid w:val="001C26AF"/>
    <w:rsid w:val="001C2D7F"/>
    <w:rsid w:val="001C32C0"/>
    <w:rsid w:val="001C6A7B"/>
    <w:rsid w:val="001D0FD9"/>
    <w:rsid w:val="001D161B"/>
    <w:rsid w:val="001D2AD0"/>
    <w:rsid w:val="001D339C"/>
    <w:rsid w:val="001D3CBF"/>
    <w:rsid w:val="001D3EFB"/>
    <w:rsid w:val="001D427B"/>
    <w:rsid w:val="001D4BD7"/>
    <w:rsid w:val="001D60AC"/>
    <w:rsid w:val="001D6AFD"/>
    <w:rsid w:val="001D79A5"/>
    <w:rsid w:val="001D7F63"/>
    <w:rsid w:val="001E06CD"/>
    <w:rsid w:val="001E0AF6"/>
    <w:rsid w:val="001E3F15"/>
    <w:rsid w:val="001E47AC"/>
    <w:rsid w:val="001E51E1"/>
    <w:rsid w:val="001E6E18"/>
    <w:rsid w:val="001E7677"/>
    <w:rsid w:val="001F02C6"/>
    <w:rsid w:val="001F1D60"/>
    <w:rsid w:val="001F3745"/>
    <w:rsid w:val="001F3B91"/>
    <w:rsid w:val="001F45E9"/>
    <w:rsid w:val="001F6246"/>
    <w:rsid w:val="001F65C9"/>
    <w:rsid w:val="001F73D7"/>
    <w:rsid w:val="001F7632"/>
    <w:rsid w:val="00200AD7"/>
    <w:rsid w:val="00201184"/>
    <w:rsid w:val="00201ABB"/>
    <w:rsid w:val="002060E3"/>
    <w:rsid w:val="002064DF"/>
    <w:rsid w:val="002068FC"/>
    <w:rsid w:val="00206E46"/>
    <w:rsid w:val="00207522"/>
    <w:rsid w:val="00207EBC"/>
    <w:rsid w:val="00211465"/>
    <w:rsid w:val="00211BF9"/>
    <w:rsid w:val="00212BD9"/>
    <w:rsid w:val="00213057"/>
    <w:rsid w:val="00214A02"/>
    <w:rsid w:val="00215BF0"/>
    <w:rsid w:val="00217E27"/>
    <w:rsid w:val="002212D4"/>
    <w:rsid w:val="00221B55"/>
    <w:rsid w:val="00222866"/>
    <w:rsid w:val="002229EC"/>
    <w:rsid w:val="00224D1E"/>
    <w:rsid w:val="00227BDB"/>
    <w:rsid w:val="00231720"/>
    <w:rsid w:val="00231850"/>
    <w:rsid w:val="002319B0"/>
    <w:rsid w:val="00232CE9"/>
    <w:rsid w:val="00232FD9"/>
    <w:rsid w:val="002330D6"/>
    <w:rsid w:val="0023404D"/>
    <w:rsid w:val="00234FB9"/>
    <w:rsid w:val="0023512D"/>
    <w:rsid w:val="00236BAE"/>
    <w:rsid w:val="00237D4B"/>
    <w:rsid w:val="0024095D"/>
    <w:rsid w:val="002416C8"/>
    <w:rsid w:val="00241B94"/>
    <w:rsid w:val="00243B55"/>
    <w:rsid w:val="00244D25"/>
    <w:rsid w:val="00245B23"/>
    <w:rsid w:val="00245CE8"/>
    <w:rsid w:val="00245E1E"/>
    <w:rsid w:val="00246289"/>
    <w:rsid w:val="0024740C"/>
    <w:rsid w:val="00247D9F"/>
    <w:rsid w:val="00247FBD"/>
    <w:rsid w:val="002501E6"/>
    <w:rsid w:val="00250C85"/>
    <w:rsid w:val="00250CD8"/>
    <w:rsid w:val="00251183"/>
    <w:rsid w:val="0025195C"/>
    <w:rsid w:val="00253569"/>
    <w:rsid w:val="002539F1"/>
    <w:rsid w:val="00253DF2"/>
    <w:rsid w:val="00254FE5"/>
    <w:rsid w:val="00255E9E"/>
    <w:rsid w:val="002560F2"/>
    <w:rsid w:val="00256100"/>
    <w:rsid w:val="002568C7"/>
    <w:rsid w:val="002573D0"/>
    <w:rsid w:val="002579A5"/>
    <w:rsid w:val="00260ED4"/>
    <w:rsid w:val="00261F5B"/>
    <w:rsid w:val="0026533A"/>
    <w:rsid w:val="002665CD"/>
    <w:rsid w:val="002671CB"/>
    <w:rsid w:val="002700DB"/>
    <w:rsid w:val="0027091E"/>
    <w:rsid w:val="00270EE4"/>
    <w:rsid w:val="0027142A"/>
    <w:rsid w:val="00272B8E"/>
    <w:rsid w:val="002738B4"/>
    <w:rsid w:val="00274D6C"/>
    <w:rsid w:val="002758A5"/>
    <w:rsid w:val="00275D54"/>
    <w:rsid w:val="00277121"/>
    <w:rsid w:val="0027759B"/>
    <w:rsid w:val="002779F0"/>
    <w:rsid w:val="00277B2A"/>
    <w:rsid w:val="00277FDD"/>
    <w:rsid w:val="00280806"/>
    <w:rsid w:val="0028098F"/>
    <w:rsid w:val="00280B7B"/>
    <w:rsid w:val="002813D1"/>
    <w:rsid w:val="00281F99"/>
    <w:rsid w:val="002823A2"/>
    <w:rsid w:val="002827EE"/>
    <w:rsid w:val="002847A4"/>
    <w:rsid w:val="00285310"/>
    <w:rsid w:val="0028559D"/>
    <w:rsid w:val="00291A33"/>
    <w:rsid w:val="00291BD0"/>
    <w:rsid w:val="0029205C"/>
    <w:rsid w:val="00293158"/>
    <w:rsid w:val="00293539"/>
    <w:rsid w:val="00295219"/>
    <w:rsid w:val="00295B91"/>
    <w:rsid w:val="0029640A"/>
    <w:rsid w:val="0029711F"/>
    <w:rsid w:val="00297D2E"/>
    <w:rsid w:val="002A05D2"/>
    <w:rsid w:val="002A0F94"/>
    <w:rsid w:val="002A13AC"/>
    <w:rsid w:val="002A2C55"/>
    <w:rsid w:val="002A3C0B"/>
    <w:rsid w:val="002A432A"/>
    <w:rsid w:val="002A60A5"/>
    <w:rsid w:val="002A64BE"/>
    <w:rsid w:val="002A6FB0"/>
    <w:rsid w:val="002B20FA"/>
    <w:rsid w:val="002B23B5"/>
    <w:rsid w:val="002B3039"/>
    <w:rsid w:val="002B3C1A"/>
    <w:rsid w:val="002B44ED"/>
    <w:rsid w:val="002B5E10"/>
    <w:rsid w:val="002B6793"/>
    <w:rsid w:val="002B69B7"/>
    <w:rsid w:val="002C1906"/>
    <w:rsid w:val="002C2FCA"/>
    <w:rsid w:val="002C396C"/>
    <w:rsid w:val="002C4FCF"/>
    <w:rsid w:val="002C5818"/>
    <w:rsid w:val="002C6F9B"/>
    <w:rsid w:val="002C78E6"/>
    <w:rsid w:val="002C7A46"/>
    <w:rsid w:val="002D1F18"/>
    <w:rsid w:val="002D24FC"/>
    <w:rsid w:val="002D36E9"/>
    <w:rsid w:val="002D3A75"/>
    <w:rsid w:val="002D3C41"/>
    <w:rsid w:val="002D3CE7"/>
    <w:rsid w:val="002D5E8C"/>
    <w:rsid w:val="002D5EA0"/>
    <w:rsid w:val="002D696E"/>
    <w:rsid w:val="002D7B48"/>
    <w:rsid w:val="002E0897"/>
    <w:rsid w:val="002E108F"/>
    <w:rsid w:val="002E239C"/>
    <w:rsid w:val="002E26F2"/>
    <w:rsid w:val="002E3A7B"/>
    <w:rsid w:val="002E3B0F"/>
    <w:rsid w:val="002E3CD6"/>
    <w:rsid w:val="002E3FFE"/>
    <w:rsid w:val="002E416D"/>
    <w:rsid w:val="002E5E24"/>
    <w:rsid w:val="002E66D3"/>
    <w:rsid w:val="002F0659"/>
    <w:rsid w:val="002F0B48"/>
    <w:rsid w:val="002F116C"/>
    <w:rsid w:val="002F1361"/>
    <w:rsid w:val="002F244D"/>
    <w:rsid w:val="002F6322"/>
    <w:rsid w:val="002F6D10"/>
    <w:rsid w:val="002F7A1F"/>
    <w:rsid w:val="00300B83"/>
    <w:rsid w:val="00301BC5"/>
    <w:rsid w:val="00302B46"/>
    <w:rsid w:val="00302DDC"/>
    <w:rsid w:val="0030349C"/>
    <w:rsid w:val="00303B89"/>
    <w:rsid w:val="00303DA4"/>
    <w:rsid w:val="00304EFB"/>
    <w:rsid w:val="00305744"/>
    <w:rsid w:val="0030655D"/>
    <w:rsid w:val="003106A0"/>
    <w:rsid w:val="00310D13"/>
    <w:rsid w:val="003114F9"/>
    <w:rsid w:val="0031266F"/>
    <w:rsid w:val="0031345F"/>
    <w:rsid w:val="00313B86"/>
    <w:rsid w:val="00314231"/>
    <w:rsid w:val="003156E7"/>
    <w:rsid w:val="00315D40"/>
    <w:rsid w:val="0031626D"/>
    <w:rsid w:val="003163F3"/>
    <w:rsid w:val="00317605"/>
    <w:rsid w:val="00320282"/>
    <w:rsid w:val="00320740"/>
    <w:rsid w:val="00320E63"/>
    <w:rsid w:val="00321706"/>
    <w:rsid w:val="00321A52"/>
    <w:rsid w:val="00321BEF"/>
    <w:rsid w:val="003223C0"/>
    <w:rsid w:val="0032457E"/>
    <w:rsid w:val="0032469D"/>
    <w:rsid w:val="00324980"/>
    <w:rsid w:val="00325485"/>
    <w:rsid w:val="00325546"/>
    <w:rsid w:val="0032570F"/>
    <w:rsid w:val="0032608A"/>
    <w:rsid w:val="0032655B"/>
    <w:rsid w:val="00327B08"/>
    <w:rsid w:val="003308EB"/>
    <w:rsid w:val="00331631"/>
    <w:rsid w:val="00331733"/>
    <w:rsid w:val="003330BA"/>
    <w:rsid w:val="00333A5D"/>
    <w:rsid w:val="003346F5"/>
    <w:rsid w:val="00334B4A"/>
    <w:rsid w:val="003350E5"/>
    <w:rsid w:val="0033591B"/>
    <w:rsid w:val="00335BE2"/>
    <w:rsid w:val="0033713B"/>
    <w:rsid w:val="00340FEF"/>
    <w:rsid w:val="0034233B"/>
    <w:rsid w:val="0034433E"/>
    <w:rsid w:val="003448B2"/>
    <w:rsid w:val="00344E4A"/>
    <w:rsid w:val="00346748"/>
    <w:rsid w:val="00350EDF"/>
    <w:rsid w:val="003522A4"/>
    <w:rsid w:val="00352EDF"/>
    <w:rsid w:val="00353C10"/>
    <w:rsid w:val="003550BE"/>
    <w:rsid w:val="00355F40"/>
    <w:rsid w:val="00356F53"/>
    <w:rsid w:val="003574F3"/>
    <w:rsid w:val="00357B28"/>
    <w:rsid w:val="0036082C"/>
    <w:rsid w:val="00360BE2"/>
    <w:rsid w:val="00360DC9"/>
    <w:rsid w:val="00360EFC"/>
    <w:rsid w:val="00361939"/>
    <w:rsid w:val="003620FF"/>
    <w:rsid w:val="003638AF"/>
    <w:rsid w:val="00363D83"/>
    <w:rsid w:val="00363EF7"/>
    <w:rsid w:val="003648C5"/>
    <w:rsid w:val="003650F1"/>
    <w:rsid w:val="0036544A"/>
    <w:rsid w:val="0036591D"/>
    <w:rsid w:val="00367EC6"/>
    <w:rsid w:val="0037076B"/>
    <w:rsid w:val="00370C38"/>
    <w:rsid w:val="00370F87"/>
    <w:rsid w:val="0037202C"/>
    <w:rsid w:val="003729F7"/>
    <w:rsid w:val="00372C76"/>
    <w:rsid w:val="0037339B"/>
    <w:rsid w:val="0037404A"/>
    <w:rsid w:val="003742CB"/>
    <w:rsid w:val="0037504D"/>
    <w:rsid w:val="003755B1"/>
    <w:rsid w:val="00375B55"/>
    <w:rsid w:val="0037619B"/>
    <w:rsid w:val="00377EFF"/>
    <w:rsid w:val="00381AD8"/>
    <w:rsid w:val="00381CF8"/>
    <w:rsid w:val="00382BB7"/>
    <w:rsid w:val="00383743"/>
    <w:rsid w:val="00384593"/>
    <w:rsid w:val="00384F03"/>
    <w:rsid w:val="00385774"/>
    <w:rsid w:val="003859B1"/>
    <w:rsid w:val="003864B4"/>
    <w:rsid w:val="00387B47"/>
    <w:rsid w:val="0039111C"/>
    <w:rsid w:val="0039152F"/>
    <w:rsid w:val="00394790"/>
    <w:rsid w:val="00394BB5"/>
    <w:rsid w:val="00395C94"/>
    <w:rsid w:val="00395D63"/>
    <w:rsid w:val="003971F1"/>
    <w:rsid w:val="003A001E"/>
    <w:rsid w:val="003A0582"/>
    <w:rsid w:val="003A167F"/>
    <w:rsid w:val="003A16AE"/>
    <w:rsid w:val="003A175C"/>
    <w:rsid w:val="003A1F50"/>
    <w:rsid w:val="003A2406"/>
    <w:rsid w:val="003A25ED"/>
    <w:rsid w:val="003A2B6A"/>
    <w:rsid w:val="003A2C51"/>
    <w:rsid w:val="003A2C56"/>
    <w:rsid w:val="003A4A3E"/>
    <w:rsid w:val="003A680F"/>
    <w:rsid w:val="003A6870"/>
    <w:rsid w:val="003A6D2C"/>
    <w:rsid w:val="003A7A01"/>
    <w:rsid w:val="003B0453"/>
    <w:rsid w:val="003B0966"/>
    <w:rsid w:val="003B1944"/>
    <w:rsid w:val="003B2571"/>
    <w:rsid w:val="003B2693"/>
    <w:rsid w:val="003B48FF"/>
    <w:rsid w:val="003B55CC"/>
    <w:rsid w:val="003B60E4"/>
    <w:rsid w:val="003B648A"/>
    <w:rsid w:val="003C20B7"/>
    <w:rsid w:val="003C23B1"/>
    <w:rsid w:val="003C2D7B"/>
    <w:rsid w:val="003C383F"/>
    <w:rsid w:val="003C388A"/>
    <w:rsid w:val="003C3AFF"/>
    <w:rsid w:val="003C40C8"/>
    <w:rsid w:val="003C452B"/>
    <w:rsid w:val="003C5465"/>
    <w:rsid w:val="003C5B9E"/>
    <w:rsid w:val="003C601D"/>
    <w:rsid w:val="003C60D3"/>
    <w:rsid w:val="003C7282"/>
    <w:rsid w:val="003C72EC"/>
    <w:rsid w:val="003C7F92"/>
    <w:rsid w:val="003D0C38"/>
    <w:rsid w:val="003D1400"/>
    <w:rsid w:val="003D1551"/>
    <w:rsid w:val="003D1D00"/>
    <w:rsid w:val="003D1F7B"/>
    <w:rsid w:val="003D38E6"/>
    <w:rsid w:val="003D3BF7"/>
    <w:rsid w:val="003D3CA8"/>
    <w:rsid w:val="003D4328"/>
    <w:rsid w:val="003D432B"/>
    <w:rsid w:val="003D552B"/>
    <w:rsid w:val="003D59D8"/>
    <w:rsid w:val="003D70C2"/>
    <w:rsid w:val="003E05D5"/>
    <w:rsid w:val="003E190B"/>
    <w:rsid w:val="003E2695"/>
    <w:rsid w:val="003E38D0"/>
    <w:rsid w:val="003E6948"/>
    <w:rsid w:val="003E6B3F"/>
    <w:rsid w:val="003E7B0F"/>
    <w:rsid w:val="003F2070"/>
    <w:rsid w:val="003F2D2D"/>
    <w:rsid w:val="003F2DB7"/>
    <w:rsid w:val="003F2F45"/>
    <w:rsid w:val="003F307D"/>
    <w:rsid w:val="003F3522"/>
    <w:rsid w:val="003F3979"/>
    <w:rsid w:val="003F4E77"/>
    <w:rsid w:val="003F5CAA"/>
    <w:rsid w:val="003F6836"/>
    <w:rsid w:val="00400037"/>
    <w:rsid w:val="004015AD"/>
    <w:rsid w:val="00401780"/>
    <w:rsid w:val="004017FD"/>
    <w:rsid w:val="00401CD4"/>
    <w:rsid w:val="0040298C"/>
    <w:rsid w:val="00404213"/>
    <w:rsid w:val="0040525B"/>
    <w:rsid w:val="004058B7"/>
    <w:rsid w:val="00406019"/>
    <w:rsid w:val="00406A9A"/>
    <w:rsid w:val="00406B9A"/>
    <w:rsid w:val="00407746"/>
    <w:rsid w:val="00411C87"/>
    <w:rsid w:val="0041269F"/>
    <w:rsid w:val="00413276"/>
    <w:rsid w:val="004135D7"/>
    <w:rsid w:val="00413694"/>
    <w:rsid w:val="00413A5A"/>
    <w:rsid w:val="00414183"/>
    <w:rsid w:val="00414EDC"/>
    <w:rsid w:val="00415BE6"/>
    <w:rsid w:val="00416C7A"/>
    <w:rsid w:val="0041712B"/>
    <w:rsid w:val="004238A7"/>
    <w:rsid w:val="00424CB5"/>
    <w:rsid w:val="00427446"/>
    <w:rsid w:val="004334F9"/>
    <w:rsid w:val="004335EA"/>
    <w:rsid w:val="00433924"/>
    <w:rsid w:val="00434354"/>
    <w:rsid w:val="004349E6"/>
    <w:rsid w:val="00435E48"/>
    <w:rsid w:val="00436D4D"/>
    <w:rsid w:val="0043780B"/>
    <w:rsid w:val="004443F0"/>
    <w:rsid w:val="00444911"/>
    <w:rsid w:val="004450B8"/>
    <w:rsid w:val="00446408"/>
    <w:rsid w:val="00450843"/>
    <w:rsid w:val="00450C86"/>
    <w:rsid w:val="00451929"/>
    <w:rsid w:val="00451C5E"/>
    <w:rsid w:val="0045213E"/>
    <w:rsid w:val="00452633"/>
    <w:rsid w:val="00455222"/>
    <w:rsid w:val="004569D5"/>
    <w:rsid w:val="00456B67"/>
    <w:rsid w:val="00457092"/>
    <w:rsid w:val="004573FC"/>
    <w:rsid w:val="00460F8C"/>
    <w:rsid w:val="00463F7B"/>
    <w:rsid w:val="004669B0"/>
    <w:rsid w:val="00466E63"/>
    <w:rsid w:val="00466E8F"/>
    <w:rsid w:val="00467FDF"/>
    <w:rsid w:val="004708B9"/>
    <w:rsid w:val="00471003"/>
    <w:rsid w:val="0047239C"/>
    <w:rsid w:val="0047267F"/>
    <w:rsid w:val="00473442"/>
    <w:rsid w:val="0047345E"/>
    <w:rsid w:val="00473C19"/>
    <w:rsid w:val="0047478E"/>
    <w:rsid w:val="0047538C"/>
    <w:rsid w:val="0047555D"/>
    <w:rsid w:val="00477AC2"/>
    <w:rsid w:val="004809A4"/>
    <w:rsid w:val="00481113"/>
    <w:rsid w:val="004819ED"/>
    <w:rsid w:val="0048242B"/>
    <w:rsid w:val="004825A8"/>
    <w:rsid w:val="0048372E"/>
    <w:rsid w:val="00483BB7"/>
    <w:rsid w:val="00483EF7"/>
    <w:rsid w:val="004841EC"/>
    <w:rsid w:val="0048433C"/>
    <w:rsid w:val="00484369"/>
    <w:rsid w:val="00484BE3"/>
    <w:rsid w:val="0048680F"/>
    <w:rsid w:val="00486D6D"/>
    <w:rsid w:val="00487B7C"/>
    <w:rsid w:val="00487F7F"/>
    <w:rsid w:val="00490778"/>
    <w:rsid w:val="00490800"/>
    <w:rsid w:val="004909B6"/>
    <w:rsid w:val="0049227F"/>
    <w:rsid w:val="004924A0"/>
    <w:rsid w:val="00493600"/>
    <w:rsid w:val="004937F9"/>
    <w:rsid w:val="0049409A"/>
    <w:rsid w:val="00495E4D"/>
    <w:rsid w:val="00496003"/>
    <w:rsid w:val="0049611A"/>
    <w:rsid w:val="004966B1"/>
    <w:rsid w:val="00496B5C"/>
    <w:rsid w:val="00497009"/>
    <w:rsid w:val="0049714F"/>
    <w:rsid w:val="00497D0A"/>
    <w:rsid w:val="004A06C1"/>
    <w:rsid w:val="004A1092"/>
    <w:rsid w:val="004A19AD"/>
    <w:rsid w:val="004A2A04"/>
    <w:rsid w:val="004A2AB9"/>
    <w:rsid w:val="004A2B60"/>
    <w:rsid w:val="004A2EC0"/>
    <w:rsid w:val="004A363C"/>
    <w:rsid w:val="004A4EB9"/>
    <w:rsid w:val="004A5111"/>
    <w:rsid w:val="004A5DDD"/>
    <w:rsid w:val="004A6775"/>
    <w:rsid w:val="004B0AED"/>
    <w:rsid w:val="004B107E"/>
    <w:rsid w:val="004B1966"/>
    <w:rsid w:val="004B2C4E"/>
    <w:rsid w:val="004B3191"/>
    <w:rsid w:val="004B4F7D"/>
    <w:rsid w:val="004B68C4"/>
    <w:rsid w:val="004B69DC"/>
    <w:rsid w:val="004B71F0"/>
    <w:rsid w:val="004B7E05"/>
    <w:rsid w:val="004B7F76"/>
    <w:rsid w:val="004C029D"/>
    <w:rsid w:val="004C140E"/>
    <w:rsid w:val="004C1B4A"/>
    <w:rsid w:val="004C1DFB"/>
    <w:rsid w:val="004C2691"/>
    <w:rsid w:val="004C303B"/>
    <w:rsid w:val="004C4248"/>
    <w:rsid w:val="004C4460"/>
    <w:rsid w:val="004C4A54"/>
    <w:rsid w:val="004C4A66"/>
    <w:rsid w:val="004C4A8B"/>
    <w:rsid w:val="004C5BC9"/>
    <w:rsid w:val="004C6FF0"/>
    <w:rsid w:val="004D03BE"/>
    <w:rsid w:val="004D131A"/>
    <w:rsid w:val="004D1EC1"/>
    <w:rsid w:val="004D2503"/>
    <w:rsid w:val="004D271C"/>
    <w:rsid w:val="004D2C3E"/>
    <w:rsid w:val="004D2D91"/>
    <w:rsid w:val="004D4B0C"/>
    <w:rsid w:val="004D5488"/>
    <w:rsid w:val="004D7BCC"/>
    <w:rsid w:val="004D7CDA"/>
    <w:rsid w:val="004E07EF"/>
    <w:rsid w:val="004E111C"/>
    <w:rsid w:val="004E16A4"/>
    <w:rsid w:val="004E3AF2"/>
    <w:rsid w:val="004E537F"/>
    <w:rsid w:val="004E58F3"/>
    <w:rsid w:val="004E645A"/>
    <w:rsid w:val="004E6502"/>
    <w:rsid w:val="004E7875"/>
    <w:rsid w:val="004F0879"/>
    <w:rsid w:val="004F1B26"/>
    <w:rsid w:val="004F1E73"/>
    <w:rsid w:val="004F446E"/>
    <w:rsid w:val="004F4CB6"/>
    <w:rsid w:val="004F588E"/>
    <w:rsid w:val="004F7FD7"/>
    <w:rsid w:val="00500272"/>
    <w:rsid w:val="00500383"/>
    <w:rsid w:val="00500B0A"/>
    <w:rsid w:val="00500B8E"/>
    <w:rsid w:val="00502CD2"/>
    <w:rsid w:val="00504484"/>
    <w:rsid w:val="00504AED"/>
    <w:rsid w:val="00504DCA"/>
    <w:rsid w:val="00504F3D"/>
    <w:rsid w:val="00506E41"/>
    <w:rsid w:val="005111F4"/>
    <w:rsid w:val="005125BB"/>
    <w:rsid w:val="00513ABD"/>
    <w:rsid w:val="00521849"/>
    <w:rsid w:val="00522ABF"/>
    <w:rsid w:val="005237FD"/>
    <w:rsid w:val="0052499E"/>
    <w:rsid w:val="005253A4"/>
    <w:rsid w:val="005259E5"/>
    <w:rsid w:val="005262CC"/>
    <w:rsid w:val="005265DF"/>
    <w:rsid w:val="0052675E"/>
    <w:rsid w:val="0053040E"/>
    <w:rsid w:val="00530607"/>
    <w:rsid w:val="00532C59"/>
    <w:rsid w:val="00532FB6"/>
    <w:rsid w:val="0053445A"/>
    <w:rsid w:val="00536E7C"/>
    <w:rsid w:val="0053750A"/>
    <w:rsid w:val="00540ABF"/>
    <w:rsid w:val="00542B93"/>
    <w:rsid w:val="005433F6"/>
    <w:rsid w:val="00544B3C"/>
    <w:rsid w:val="0054697B"/>
    <w:rsid w:val="00546FE2"/>
    <w:rsid w:val="00547B27"/>
    <w:rsid w:val="00547DF9"/>
    <w:rsid w:val="00550F1C"/>
    <w:rsid w:val="00550F35"/>
    <w:rsid w:val="00553949"/>
    <w:rsid w:val="00555D1D"/>
    <w:rsid w:val="005567E6"/>
    <w:rsid w:val="005568B8"/>
    <w:rsid w:val="00557120"/>
    <w:rsid w:val="005610ED"/>
    <w:rsid w:val="005611D3"/>
    <w:rsid w:val="005624E9"/>
    <w:rsid w:val="00562CAE"/>
    <w:rsid w:val="0056468C"/>
    <w:rsid w:val="00566726"/>
    <w:rsid w:val="00566854"/>
    <w:rsid w:val="0057104C"/>
    <w:rsid w:val="005717D1"/>
    <w:rsid w:val="005732AB"/>
    <w:rsid w:val="0057359F"/>
    <w:rsid w:val="00573903"/>
    <w:rsid w:val="005739BC"/>
    <w:rsid w:val="00573A09"/>
    <w:rsid w:val="00573F40"/>
    <w:rsid w:val="00575D55"/>
    <w:rsid w:val="0057632C"/>
    <w:rsid w:val="005764B7"/>
    <w:rsid w:val="0057693A"/>
    <w:rsid w:val="00576F62"/>
    <w:rsid w:val="00577D0A"/>
    <w:rsid w:val="00577DA5"/>
    <w:rsid w:val="005800D0"/>
    <w:rsid w:val="00580FD3"/>
    <w:rsid w:val="00581B6A"/>
    <w:rsid w:val="00584266"/>
    <w:rsid w:val="00584978"/>
    <w:rsid w:val="00584FE4"/>
    <w:rsid w:val="005855C6"/>
    <w:rsid w:val="00591514"/>
    <w:rsid w:val="005931F0"/>
    <w:rsid w:val="005939C5"/>
    <w:rsid w:val="005939D5"/>
    <w:rsid w:val="005952AD"/>
    <w:rsid w:val="0059571F"/>
    <w:rsid w:val="00596883"/>
    <w:rsid w:val="00596E07"/>
    <w:rsid w:val="00597AB7"/>
    <w:rsid w:val="005A0CFB"/>
    <w:rsid w:val="005A2C0F"/>
    <w:rsid w:val="005A2DCB"/>
    <w:rsid w:val="005A2F2B"/>
    <w:rsid w:val="005A3999"/>
    <w:rsid w:val="005A5D28"/>
    <w:rsid w:val="005A60F1"/>
    <w:rsid w:val="005A799C"/>
    <w:rsid w:val="005A7A78"/>
    <w:rsid w:val="005B1584"/>
    <w:rsid w:val="005B2D80"/>
    <w:rsid w:val="005B35CF"/>
    <w:rsid w:val="005B5518"/>
    <w:rsid w:val="005B5C9F"/>
    <w:rsid w:val="005B6236"/>
    <w:rsid w:val="005B7608"/>
    <w:rsid w:val="005B764D"/>
    <w:rsid w:val="005B7F76"/>
    <w:rsid w:val="005C0A57"/>
    <w:rsid w:val="005C1704"/>
    <w:rsid w:val="005C17C1"/>
    <w:rsid w:val="005C1969"/>
    <w:rsid w:val="005C3033"/>
    <w:rsid w:val="005C3CF3"/>
    <w:rsid w:val="005C42C8"/>
    <w:rsid w:val="005C5C97"/>
    <w:rsid w:val="005C61B0"/>
    <w:rsid w:val="005C6835"/>
    <w:rsid w:val="005C7337"/>
    <w:rsid w:val="005C7441"/>
    <w:rsid w:val="005D0998"/>
    <w:rsid w:val="005D16B7"/>
    <w:rsid w:val="005D1EE4"/>
    <w:rsid w:val="005D225A"/>
    <w:rsid w:val="005D2BB7"/>
    <w:rsid w:val="005D4B23"/>
    <w:rsid w:val="005D54EA"/>
    <w:rsid w:val="005D710B"/>
    <w:rsid w:val="005D7A75"/>
    <w:rsid w:val="005E0777"/>
    <w:rsid w:val="005E0BBD"/>
    <w:rsid w:val="005E0BE9"/>
    <w:rsid w:val="005E1059"/>
    <w:rsid w:val="005E1A7C"/>
    <w:rsid w:val="005E30A3"/>
    <w:rsid w:val="005E38C3"/>
    <w:rsid w:val="005E433C"/>
    <w:rsid w:val="005E58D7"/>
    <w:rsid w:val="005E5B03"/>
    <w:rsid w:val="005E6E28"/>
    <w:rsid w:val="005E6E99"/>
    <w:rsid w:val="005F1F9B"/>
    <w:rsid w:val="005F26F0"/>
    <w:rsid w:val="005F2E3F"/>
    <w:rsid w:val="005F3004"/>
    <w:rsid w:val="005F3B78"/>
    <w:rsid w:val="005F7A9D"/>
    <w:rsid w:val="005F7F96"/>
    <w:rsid w:val="006010CF"/>
    <w:rsid w:val="00601399"/>
    <w:rsid w:val="0060205A"/>
    <w:rsid w:val="006031E4"/>
    <w:rsid w:val="0060548D"/>
    <w:rsid w:val="0060624D"/>
    <w:rsid w:val="00607170"/>
    <w:rsid w:val="00610D62"/>
    <w:rsid w:val="0061100D"/>
    <w:rsid w:val="00612124"/>
    <w:rsid w:val="00613259"/>
    <w:rsid w:val="00613471"/>
    <w:rsid w:val="006151BD"/>
    <w:rsid w:val="00615266"/>
    <w:rsid w:val="0061629E"/>
    <w:rsid w:val="00620C70"/>
    <w:rsid w:val="0062211B"/>
    <w:rsid w:val="0062459A"/>
    <w:rsid w:val="006268D7"/>
    <w:rsid w:val="00630BD3"/>
    <w:rsid w:val="00630F23"/>
    <w:rsid w:val="00631C83"/>
    <w:rsid w:val="00632408"/>
    <w:rsid w:val="00635860"/>
    <w:rsid w:val="006369AB"/>
    <w:rsid w:val="006378D6"/>
    <w:rsid w:val="00637AFD"/>
    <w:rsid w:val="00641B7D"/>
    <w:rsid w:val="00641E36"/>
    <w:rsid w:val="00643144"/>
    <w:rsid w:val="00643692"/>
    <w:rsid w:val="006447D4"/>
    <w:rsid w:val="00644A6C"/>
    <w:rsid w:val="00644D43"/>
    <w:rsid w:val="00645708"/>
    <w:rsid w:val="006458D4"/>
    <w:rsid w:val="00646388"/>
    <w:rsid w:val="00650341"/>
    <w:rsid w:val="006511A4"/>
    <w:rsid w:val="006518F9"/>
    <w:rsid w:val="00651D38"/>
    <w:rsid w:val="00652AB2"/>
    <w:rsid w:val="006567B5"/>
    <w:rsid w:val="00656CDF"/>
    <w:rsid w:val="00657CA5"/>
    <w:rsid w:val="00660295"/>
    <w:rsid w:val="006602A6"/>
    <w:rsid w:val="0066136F"/>
    <w:rsid w:val="00661ACD"/>
    <w:rsid w:val="00661EA7"/>
    <w:rsid w:val="006621C1"/>
    <w:rsid w:val="0066289C"/>
    <w:rsid w:val="006629F3"/>
    <w:rsid w:val="00663349"/>
    <w:rsid w:val="006633A8"/>
    <w:rsid w:val="006645F1"/>
    <w:rsid w:val="00664C32"/>
    <w:rsid w:val="00667761"/>
    <w:rsid w:val="00667922"/>
    <w:rsid w:val="00667C8D"/>
    <w:rsid w:val="00670FBC"/>
    <w:rsid w:val="006718D4"/>
    <w:rsid w:val="006724FD"/>
    <w:rsid w:val="00673327"/>
    <w:rsid w:val="006760A1"/>
    <w:rsid w:val="006760AF"/>
    <w:rsid w:val="00677EDF"/>
    <w:rsid w:val="00680E9B"/>
    <w:rsid w:val="00680F95"/>
    <w:rsid w:val="0068190E"/>
    <w:rsid w:val="00681E4B"/>
    <w:rsid w:val="00681F20"/>
    <w:rsid w:val="00682210"/>
    <w:rsid w:val="00682CE0"/>
    <w:rsid w:val="006837A8"/>
    <w:rsid w:val="006839A7"/>
    <w:rsid w:val="006841C1"/>
    <w:rsid w:val="006849E5"/>
    <w:rsid w:val="00686541"/>
    <w:rsid w:val="0068666A"/>
    <w:rsid w:val="00687210"/>
    <w:rsid w:val="00687368"/>
    <w:rsid w:val="0068773E"/>
    <w:rsid w:val="00687CF9"/>
    <w:rsid w:val="00691068"/>
    <w:rsid w:val="00691E38"/>
    <w:rsid w:val="00692277"/>
    <w:rsid w:val="00693659"/>
    <w:rsid w:val="00693942"/>
    <w:rsid w:val="006972F1"/>
    <w:rsid w:val="006A0126"/>
    <w:rsid w:val="006A0FC1"/>
    <w:rsid w:val="006A1848"/>
    <w:rsid w:val="006A32E8"/>
    <w:rsid w:val="006A4337"/>
    <w:rsid w:val="006A46A1"/>
    <w:rsid w:val="006A55B8"/>
    <w:rsid w:val="006A61CE"/>
    <w:rsid w:val="006A749D"/>
    <w:rsid w:val="006B08A3"/>
    <w:rsid w:val="006B1B73"/>
    <w:rsid w:val="006B1BB0"/>
    <w:rsid w:val="006B250F"/>
    <w:rsid w:val="006B42CF"/>
    <w:rsid w:val="006B4329"/>
    <w:rsid w:val="006B64B5"/>
    <w:rsid w:val="006B71C4"/>
    <w:rsid w:val="006C0BD4"/>
    <w:rsid w:val="006C1792"/>
    <w:rsid w:val="006C2C15"/>
    <w:rsid w:val="006C3110"/>
    <w:rsid w:val="006C427D"/>
    <w:rsid w:val="006C42A8"/>
    <w:rsid w:val="006C4A2F"/>
    <w:rsid w:val="006C5ABA"/>
    <w:rsid w:val="006C609C"/>
    <w:rsid w:val="006C6DA8"/>
    <w:rsid w:val="006C75C6"/>
    <w:rsid w:val="006C779F"/>
    <w:rsid w:val="006D0538"/>
    <w:rsid w:val="006D0C5E"/>
    <w:rsid w:val="006D1B33"/>
    <w:rsid w:val="006D4037"/>
    <w:rsid w:val="006D4050"/>
    <w:rsid w:val="006D5418"/>
    <w:rsid w:val="006D56C1"/>
    <w:rsid w:val="006D631F"/>
    <w:rsid w:val="006E0757"/>
    <w:rsid w:val="006E268D"/>
    <w:rsid w:val="006E3A6E"/>
    <w:rsid w:val="006E3CFE"/>
    <w:rsid w:val="006E5235"/>
    <w:rsid w:val="006E5EAC"/>
    <w:rsid w:val="006E6317"/>
    <w:rsid w:val="006F1A17"/>
    <w:rsid w:val="006F2C02"/>
    <w:rsid w:val="006F3A06"/>
    <w:rsid w:val="006F43A2"/>
    <w:rsid w:val="006F4E7F"/>
    <w:rsid w:val="006F4F70"/>
    <w:rsid w:val="006F545E"/>
    <w:rsid w:val="006F5925"/>
    <w:rsid w:val="006F59AD"/>
    <w:rsid w:val="006F62E0"/>
    <w:rsid w:val="006F6F33"/>
    <w:rsid w:val="006F7786"/>
    <w:rsid w:val="007007B3"/>
    <w:rsid w:val="00700FF5"/>
    <w:rsid w:val="0070155B"/>
    <w:rsid w:val="00701E0F"/>
    <w:rsid w:val="007026C0"/>
    <w:rsid w:val="00702F6C"/>
    <w:rsid w:val="00703635"/>
    <w:rsid w:val="00703754"/>
    <w:rsid w:val="007037A3"/>
    <w:rsid w:val="007037AF"/>
    <w:rsid w:val="007044B4"/>
    <w:rsid w:val="007044B5"/>
    <w:rsid w:val="00706103"/>
    <w:rsid w:val="0070620A"/>
    <w:rsid w:val="00706839"/>
    <w:rsid w:val="00706CD9"/>
    <w:rsid w:val="00706ED0"/>
    <w:rsid w:val="00706FF6"/>
    <w:rsid w:val="007071BF"/>
    <w:rsid w:val="0071367D"/>
    <w:rsid w:val="007147A1"/>
    <w:rsid w:val="00716B06"/>
    <w:rsid w:val="00716D9A"/>
    <w:rsid w:val="0071794C"/>
    <w:rsid w:val="00720C0C"/>
    <w:rsid w:val="00723812"/>
    <w:rsid w:val="00724130"/>
    <w:rsid w:val="00724534"/>
    <w:rsid w:val="007255A5"/>
    <w:rsid w:val="007261FA"/>
    <w:rsid w:val="00730134"/>
    <w:rsid w:val="0073143B"/>
    <w:rsid w:val="0073156C"/>
    <w:rsid w:val="00732489"/>
    <w:rsid w:val="007338DD"/>
    <w:rsid w:val="007340DE"/>
    <w:rsid w:val="00734BFE"/>
    <w:rsid w:val="00736DBE"/>
    <w:rsid w:val="0073711C"/>
    <w:rsid w:val="00737830"/>
    <w:rsid w:val="00740C66"/>
    <w:rsid w:val="0074273A"/>
    <w:rsid w:val="00742925"/>
    <w:rsid w:val="00742C18"/>
    <w:rsid w:val="0074306C"/>
    <w:rsid w:val="007438DD"/>
    <w:rsid w:val="00746BCA"/>
    <w:rsid w:val="00746E56"/>
    <w:rsid w:val="00747807"/>
    <w:rsid w:val="00750510"/>
    <w:rsid w:val="007514F3"/>
    <w:rsid w:val="00751E38"/>
    <w:rsid w:val="00752389"/>
    <w:rsid w:val="00752BC4"/>
    <w:rsid w:val="00752BF8"/>
    <w:rsid w:val="0075308F"/>
    <w:rsid w:val="0075324C"/>
    <w:rsid w:val="00754AE2"/>
    <w:rsid w:val="0075562C"/>
    <w:rsid w:val="00756FA5"/>
    <w:rsid w:val="00761779"/>
    <w:rsid w:val="007630A8"/>
    <w:rsid w:val="0076482C"/>
    <w:rsid w:val="00765904"/>
    <w:rsid w:val="00765EE4"/>
    <w:rsid w:val="007675F5"/>
    <w:rsid w:val="007679F2"/>
    <w:rsid w:val="00767E55"/>
    <w:rsid w:val="007705C7"/>
    <w:rsid w:val="007706BF"/>
    <w:rsid w:val="0077180E"/>
    <w:rsid w:val="00771A7E"/>
    <w:rsid w:val="0077211B"/>
    <w:rsid w:val="0077236B"/>
    <w:rsid w:val="00772A23"/>
    <w:rsid w:val="00774138"/>
    <w:rsid w:val="00774F71"/>
    <w:rsid w:val="00775D9F"/>
    <w:rsid w:val="007765B8"/>
    <w:rsid w:val="00777982"/>
    <w:rsid w:val="007802F0"/>
    <w:rsid w:val="007807D7"/>
    <w:rsid w:val="00781966"/>
    <w:rsid w:val="00782B73"/>
    <w:rsid w:val="00785ACC"/>
    <w:rsid w:val="00791BF9"/>
    <w:rsid w:val="0079268C"/>
    <w:rsid w:val="00792CBB"/>
    <w:rsid w:val="00792CF8"/>
    <w:rsid w:val="007932E9"/>
    <w:rsid w:val="00793872"/>
    <w:rsid w:val="007964EF"/>
    <w:rsid w:val="007973CE"/>
    <w:rsid w:val="00797634"/>
    <w:rsid w:val="007A39F6"/>
    <w:rsid w:val="007A3CCE"/>
    <w:rsid w:val="007A4397"/>
    <w:rsid w:val="007A44B0"/>
    <w:rsid w:val="007A50D2"/>
    <w:rsid w:val="007A53B8"/>
    <w:rsid w:val="007A63DE"/>
    <w:rsid w:val="007A6D2F"/>
    <w:rsid w:val="007A6F29"/>
    <w:rsid w:val="007A73B4"/>
    <w:rsid w:val="007A744F"/>
    <w:rsid w:val="007B0136"/>
    <w:rsid w:val="007B0D95"/>
    <w:rsid w:val="007B1276"/>
    <w:rsid w:val="007B1932"/>
    <w:rsid w:val="007B25B5"/>
    <w:rsid w:val="007B32B3"/>
    <w:rsid w:val="007B3333"/>
    <w:rsid w:val="007B33E2"/>
    <w:rsid w:val="007B5FB1"/>
    <w:rsid w:val="007B61A8"/>
    <w:rsid w:val="007B6AA9"/>
    <w:rsid w:val="007B78B2"/>
    <w:rsid w:val="007B7DAF"/>
    <w:rsid w:val="007C0DA8"/>
    <w:rsid w:val="007C11B2"/>
    <w:rsid w:val="007C17E9"/>
    <w:rsid w:val="007C1812"/>
    <w:rsid w:val="007C44AA"/>
    <w:rsid w:val="007C46BF"/>
    <w:rsid w:val="007C7181"/>
    <w:rsid w:val="007C752A"/>
    <w:rsid w:val="007D11B0"/>
    <w:rsid w:val="007D2B3E"/>
    <w:rsid w:val="007D2C00"/>
    <w:rsid w:val="007D32B9"/>
    <w:rsid w:val="007D5359"/>
    <w:rsid w:val="007D5C7E"/>
    <w:rsid w:val="007D761A"/>
    <w:rsid w:val="007E1C84"/>
    <w:rsid w:val="007E1F18"/>
    <w:rsid w:val="007E2CAD"/>
    <w:rsid w:val="007E3858"/>
    <w:rsid w:val="007E3C6C"/>
    <w:rsid w:val="007E44D5"/>
    <w:rsid w:val="007E465C"/>
    <w:rsid w:val="007E662B"/>
    <w:rsid w:val="007E6C1A"/>
    <w:rsid w:val="007E6E82"/>
    <w:rsid w:val="007F0082"/>
    <w:rsid w:val="007F0245"/>
    <w:rsid w:val="007F0F90"/>
    <w:rsid w:val="007F0FD7"/>
    <w:rsid w:val="007F1498"/>
    <w:rsid w:val="007F1A8B"/>
    <w:rsid w:val="007F2333"/>
    <w:rsid w:val="007F259E"/>
    <w:rsid w:val="007F2BDC"/>
    <w:rsid w:val="007F467A"/>
    <w:rsid w:val="007F484D"/>
    <w:rsid w:val="007F52E4"/>
    <w:rsid w:val="007F6FF2"/>
    <w:rsid w:val="0080005D"/>
    <w:rsid w:val="00800626"/>
    <w:rsid w:val="008018C7"/>
    <w:rsid w:val="00801E36"/>
    <w:rsid w:val="00803106"/>
    <w:rsid w:val="00804255"/>
    <w:rsid w:val="00804F5E"/>
    <w:rsid w:val="00805B87"/>
    <w:rsid w:val="00806429"/>
    <w:rsid w:val="008066F7"/>
    <w:rsid w:val="00806AAC"/>
    <w:rsid w:val="00807421"/>
    <w:rsid w:val="008079BD"/>
    <w:rsid w:val="00807CE2"/>
    <w:rsid w:val="00810D04"/>
    <w:rsid w:val="00811975"/>
    <w:rsid w:val="008137B9"/>
    <w:rsid w:val="008140D9"/>
    <w:rsid w:val="00814B16"/>
    <w:rsid w:val="00815B73"/>
    <w:rsid w:val="00816C73"/>
    <w:rsid w:val="00816DDA"/>
    <w:rsid w:val="00820B40"/>
    <w:rsid w:val="00821159"/>
    <w:rsid w:val="00821C93"/>
    <w:rsid w:val="008223DC"/>
    <w:rsid w:val="00822F3F"/>
    <w:rsid w:val="008235A6"/>
    <w:rsid w:val="00824782"/>
    <w:rsid w:val="00825150"/>
    <w:rsid w:val="008260EA"/>
    <w:rsid w:val="008266E6"/>
    <w:rsid w:val="00826AAC"/>
    <w:rsid w:val="00826F72"/>
    <w:rsid w:val="00827890"/>
    <w:rsid w:val="00832544"/>
    <w:rsid w:val="00832FBE"/>
    <w:rsid w:val="00833BD3"/>
    <w:rsid w:val="00834122"/>
    <w:rsid w:val="00834B9A"/>
    <w:rsid w:val="00834E2B"/>
    <w:rsid w:val="00836A32"/>
    <w:rsid w:val="00837E78"/>
    <w:rsid w:val="00841120"/>
    <w:rsid w:val="00842F3F"/>
    <w:rsid w:val="0084456A"/>
    <w:rsid w:val="00846834"/>
    <w:rsid w:val="0084694F"/>
    <w:rsid w:val="0085041B"/>
    <w:rsid w:val="00850DF0"/>
    <w:rsid w:val="00852A13"/>
    <w:rsid w:val="00852F72"/>
    <w:rsid w:val="0085380B"/>
    <w:rsid w:val="00853D94"/>
    <w:rsid w:val="00853ECE"/>
    <w:rsid w:val="0085410E"/>
    <w:rsid w:val="00854A01"/>
    <w:rsid w:val="00856DDF"/>
    <w:rsid w:val="0085731B"/>
    <w:rsid w:val="008573B3"/>
    <w:rsid w:val="008575E0"/>
    <w:rsid w:val="00861153"/>
    <w:rsid w:val="0086196C"/>
    <w:rsid w:val="00863C38"/>
    <w:rsid w:val="00863F72"/>
    <w:rsid w:val="00864178"/>
    <w:rsid w:val="0086528D"/>
    <w:rsid w:val="0086540B"/>
    <w:rsid w:val="008667FC"/>
    <w:rsid w:val="00867897"/>
    <w:rsid w:val="00867F04"/>
    <w:rsid w:val="008702A4"/>
    <w:rsid w:val="00870E28"/>
    <w:rsid w:val="00871625"/>
    <w:rsid w:val="008733F6"/>
    <w:rsid w:val="00873BC9"/>
    <w:rsid w:val="00873E7A"/>
    <w:rsid w:val="00873F21"/>
    <w:rsid w:val="00875177"/>
    <w:rsid w:val="0087601A"/>
    <w:rsid w:val="00877342"/>
    <w:rsid w:val="00877829"/>
    <w:rsid w:val="008809C9"/>
    <w:rsid w:val="008816DE"/>
    <w:rsid w:val="00881799"/>
    <w:rsid w:val="008826E9"/>
    <w:rsid w:val="00882991"/>
    <w:rsid w:val="0088416F"/>
    <w:rsid w:val="00884CAE"/>
    <w:rsid w:val="00887CA2"/>
    <w:rsid w:val="00892418"/>
    <w:rsid w:val="00892905"/>
    <w:rsid w:val="00892F7A"/>
    <w:rsid w:val="0089322B"/>
    <w:rsid w:val="008942A5"/>
    <w:rsid w:val="00894324"/>
    <w:rsid w:val="00895786"/>
    <w:rsid w:val="00896B19"/>
    <w:rsid w:val="00897A61"/>
    <w:rsid w:val="00897C0C"/>
    <w:rsid w:val="008A033F"/>
    <w:rsid w:val="008A05D1"/>
    <w:rsid w:val="008A0984"/>
    <w:rsid w:val="008A16AA"/>
    <w:rsid w:val="008A3408"/>
    <w:rsid w:val="008A4485"/>
    <w:rsid w:val="008A45AE"/>
    <w:rsid w:val="008A4698"/>
    <w:rsid w:val="008A53FA"/>
    <w:rsid w:val="008A63B5"/>
    <w:rsid w:val="008A7217"/>
    <w:rsid w:val="008B0605"/>
    <w:rsid w:val="008B0D1D"/>
    <w:rsid w:val="008B308E"/>
    <w:rsid w:val="008B40F8"/>
    <w:rsid w:val="008B4741"/>
    <w:rsid w:val="008B4E1E"/>
    <w:rsid w:val="008B5054"/>
    <w:rsid w:val="008B53F9"/>
    <w:rsid w:val="008B6086"/>
    <w:rsid w:val="008B60D3"/>
    <w:rsid w:val="008B6EB6"/>
    <w:rsid w:val="008B6EE9"/>
    <w:rsid w:val="008C212E"/>
    <w:rsid w:val="008C315A"/>
    <w:rsid w:val="008C3362"/>
    <w:rsid w:val="008C4E57"/>
    <w:rsid w:val="008C4EE1"/>
    <w:rsid w:val="008C4F51"/>
    <w:rsid w:val="008C6464"/>
    <w:rsid w:val="008C6677"/>
    <w:rsid w:val="008C697C"/>
    <w:rsid w:val="008D221F"/>
    <w:rsid w:val="008D3973"/>
    <w:rsid w:val="008D3F35"/>
    <w:rsid w:val="008D4E77"/>
    <w:rsid w:val="008E1534"/>
    <w:rsid w:val="008E43C6"/>
    <w:rsid w:val="008E55C3"/>
    <w:rsid w:val="008E5704"/>
    <w:rsid w:val="008E6206"/>
    <w:rsid w:val="008E779F"/>
    <w:rsid w:val="008E7D70"/>
    <w:rsid w:val="008F0610"/>
    <w:rsid w:val="008F3376"/>
    <w:rsid w:val="008F37CE"/>
    <w:rsid w:val="008F3B8D"/>
    <w:rsid w:val="008F77BC"/>
    <w:rsid w:val="009006BB"/>
    <w:rsid w:val="00901EFF"/>
    <w:rsid w:val="00901FF3"/>
    <w:rsid w:val="00904E2E"/>
    <w:rsid w:val="009060B3"/>
    <w:rsid w:val="00906334"/>
    <w:rsid w:val="00906696"/>
    <w:rsid w:val="0090790F"/>
    <w:rsid w:val="00910F22"/>
    <w:rsid w:val="00912142"/>
    <w:rsid w:val="00914352"/>
    <w:rsid w:val="00914920"/>
    <w:rsid w:val="00915D16"/>
    <w:rsid w:val="009162C1"/>
    <w:rsid w:val="00922090"/>
    <w:rsid w:val="009220BA"/>
    <w:rsid w:val="00922640"/>
    <w:rsid w:val="00923C04"/>
    <w:rsid w:val="00923E4A"/>
    <w:rsid w:val="009246DF"/>
    <w:rsid w:val="0092584A"/>
    <w:rsid w:val="00925A80"/>
    <w:rsid w:val="00925A81"/>
    <w:rsid w:val="00926282"/>
    <w:rsid w:val="00926A69"/>
    <w:rsid w:val="00927485"/>
    <w:rsid w:val="00927843"/>
    <w:rsid w:val="00930631"/>
    <w:rsid w:val="00931510"/>
    <w:rsid w:val="009332DD"/>
    <w:rsid w:val="00934083"/>
    <w:rsid w:val="0093469A"/>
    <w:rsid w:val="00934D3B"/>
    <w:rsid w:val="00935842"/>
    <w:rsid w:val="00935CD7"/>
    <w:rsid w:val="00936406"/>
    <w:rsid w:val="0093749B"/>
    <w:rsid w:val="0093765D"/>
    <w:rsid w:val="00937A7A"/>
    <w:rsid w:val="00941405"/>
    <w:rsid w:val="00941EF2"/>
    <w:rsid w:val="00942B0D"/>
    <w:rsid w:val="0094312F"/>
    <w:rsid w:val="0094423E"/>
    <w:rsid w:val="00944956"/>
    <w:rsid w:val="00944A0D"/>
    <w:rsid w:val="00944D80"/>
    <w:rsid w:val="00945E90"/>
    <w:rsid w:val="00946436"/>
    <w:rsid w:val="009474EA"/>
    <w:rsid w:val="00947C1E"/>
    <w:rsid w:val="0095103B"/>
    <w:rsid w:val="009511EE"/>
    <w:rsid w:val="009523D6"/>
    <w:rsid w:val="00952ED5"/>
    <w:rsid w:val="009535F7"/>
    <w:rsid w:val="00957A83"/>
    <w:rsid w:val="009603CF"/>
    <w:rsid w:val="0096046E"/>
    <w:rsid w:val="00961FB7"/>
    <w:rsid w:val="009627B9"/>
    <w:rsid w:val="00962CB2"/>
    <w:rsid w:val="00963C1E"/>
    <w:rsid w:val="009640CB"/>
    <w:rsid w:val="00964ECD"/>
    <w:rsid w:val="0096552F"/>
    <w:rsid w:val="0096592C"/>
    <w:rsid w:val="00966565"/>
    <w:rsid w:val="0096756E"/>
    <w:rsid w:val="00967FEE"/>
    <w:rsid w:val="0097125C"/>
    <w:rsid w:val="009713B6"/>
    <w:rsid w:val="00971662"/>
    <w:rsid w:val="00972540"/>
    <w:rsid w:val="00974111"/>
    <w:rsid w:val="009759B8"/>
    <w:rsid w:val="00980735"/>
    <w:rsid w:val="00981A67"/>
    <w:rsid w:val="00982A3D"/>
    <w:rsid w:val="00982E53"/>
    <w:rsid w:val="00982F5E"/>
    <w:rsid w:val="009836E5"/>
    <w:rsid w:val="00984E09"/>
    <w:rsid w:val="00985205"/>
    <w:rsid w:val="00986355"/>
    <w:rsid w:val="00986AAB"/>
    <w:rsid w:val="00987361"/>
    <w:rsid w:val="0099009E"/>
    <w:rsid w:val="00990814"/>
    <w:rsid w:val="00990922"/>
    <w:rsid w:val="00990CFB"/>
    <w:rsid w:val="00990FF0"/>
    <w:rsid w:val="00992B08"/>
    <w:rsid w:val="00995131"/>
    <w:rsid w:val="00995210"/>
    <w:rsid w:val="00995CB2"/>
    <w:rsid w:val="00996B39"/>
    <w:rsid w:val="0099753D"/>
    <w:rsid w:val="00997E1F"/>
    <w:rsid w:val="009A1BF2"/>
    <w:rsid w:val="009A1C5D"/>
    <w:rsid w:val="009A203D"/>
    <w:rsid w:val="009A275E"/>
    <w:rsid w:val="009A289E"/>
    <w:rsid w:val="009A3CAC"/>
    <w:rsid w:val="009A3FEC"/>
    <w:rsid w:val="009A4081"/>
    <w:rsid w:val="009A5091"/>
    <w:rsid w:val="009A6C83"/>
    <w:rsid w:val="009A74A1"/>
    <w:rsid w:val="009B13DF"/>
    <w:rsid w:val="009B1A92"/>
    <w:rsid w:val="009B2537"/>
    <w:rsid w:val="009B32FE"/>
    <w:rsid w:val="009B399D"/>
    <w:rsid w:val="009B3C2E"/>
    <w:rsid w:val="009B4E3E"/>
    <w:rsid w:val="009B5A2F"/>
    <w:rsid w:val="009B5F3B"/>
    <w:rsid w:val="009B7A39"/>
    <w:rsid w:val="009C0179"/>
    <w:rsid w:val="009C0C1B"/>
    <w:rsid w:val="009C16A0"/>
    <w:rsid w:val="009C37F7"/>
    <w:rsid w:val="009C3955"/>
    <w:rsid w:val="009C4C15"/>
    <w:rsid w:val="009C532F"/>
    <w:rsid w:val="009C5782"/>
    <w:rsid w:val="009C612E"/>
    <w:rsid w:val="009C625B"/>
    <w:rsid w:val="009C77EE"/>
    <w:rsid w:val="009D0B85"/>
    <w:rsid w:val="009D18ED"/>
    <w:rsid w:val="009D21CF"/>
    <w:rsid w:val="009D31C8"/>
    <w:rsid w:val="009D3BB8"/>
    <w:rsid w:val="009D3C0D"/>
    <w:rsid w:val="009E0570"/>
    <w:rsid w:val="009E07B9"/>
    <w:rsid w:val="009E2731"/>
    <w:rsid w:val="009E459F"/>
    <w:rsid w:val="009E6757"/>
    <w:rsid w:val="009F1352"/>
    <w:rsid w:val="009F1353"/>
    <w:rsid w:val="009F17D5"/>
    <w:rsid w:val="009F17EB"/>
    <w:rsid w:val="009F48AB"/>
    <w:rsid w:val="009F6951"/>
    <w:rsid w:val="009F7CC2"/>
    <w:rsid w:val="00A01358"/>
    <w:rsid w:val="00A016B7"/>
    <w:rsid w:val="00A02E53"/>
    <w:rsid w:val="00A03CD7"/>
    <w:rsid w:val="00A05252"/>
    <w:rsid w:val="00A0578B"/>
    <w:rsid w:val="00A05839"/>
    <w:rsid w:val="00A064CF"/>
    <w:rsid w:val="00A06A67"/>
    <w:rsid w:val="00A06BC1"/>
    <w:rsid w:val="00A078DF"/>
    <w:rsid w:val="00A07ADE"/>
    <w:rsid w:val="00A07BDC"/>
    <w:rsid w:val="00A104A4"/>
    <w:rsid w:val="00A10D56"/>
    <w:rsid w:val="00A11395"/>
    <w:rsid w:val="00A11FCB"/>
    <w:rsid w:val="00A12A26"/>
    <w:rsid w:val="00A136E9"/>
    <w:rsid w:val="00A13922"/>
    <w:rsid w:val="00A15BE3"/>
    <w:rsid w:val="00A1745A"/>
    <w:rsid w:val="00A200BB"/>
    <w:rsid w:val="00A20804"/>
    <w:rsid w:val="00A2149D"/>
    <w:rsid w:val="00A25D01"/>
    <w:rsid w:val="00A268A2"/>
    <w:rsid w:val="00A2751D"/>
    <w:rsid w:val="00A30CCA"/>
    <w:rsid w:val="00A31133"/>
    <w:rsid w:val="00A3639C"/>
    <w:rsid w:val="00A36AED"/>
    <w:rsid w:val="00A4085E"/>
    <w:rsid w:val="00A4170D"/>
    <w:rsid w:val="00A42794"/>
    <w:rsid w:val="00A43896"/>
    <w:rsid w:val="00A44AED"/>
    <w:rsid w:val="00A45CF4"/>
    <w:rsid w:val="00A473D7"/>
    <w:rsid w:val="00A51043"/>
    <w:rsid w:val="00A51C13"/>
    <w:rsid w:val="00A54B21"/>
    <w:rsid w:val="00A54D57"/>
    <w:rsid w:val="00A561E7"/>
    <w:rsid w:val="00A56BA1"/>
    <w:rsid w:val="00A5749F"/>
    <w:rsid w:val="00A57B93"/>
    <w:rsid w:val="00A57CD3"/>
    <w:rsid w:val="00A60C53"/>
    <w:rsid w:val="00A612C0"/>
    <w:rsid w:val="00A61594"/>
    <w:rsid w:val="00A61C74"/>
    <w:rsid w:val="00A63893"/>
    <w:rsid w:val="00A63C0A"/>
    <w:rsid w:val="00A669AB"/>
    <w:rsid w:val="00A672BB"/>
    <w:rsid w:val="00A70B7B"/>
    <w:rsid w:val="00A70C0B"/>
    <w:rsid w:val="00A71112"/>
    <w:rsid w:val="00A7152B"/>
    <w:rsid w:val="00A7240A"/>
    <w:rsid w:val="00A725F1"/>
    <w:rsid w:val="00A726EA"/>
    <w:rsid w:val="00A72B37"/>
    <w:rsid w:val="00A7336E"/>
    <w:rsid w:val="00A75D04"/>
    <w:rsid w:val="00A75DD5"/>
    <w:rsid w:val="00A807A3"/>
    <w:rsid w:val="00A80A4D"/>
    <w:rsid w:val="00A80D2A"/>
    <w:rsid w:val="00A80DCC"/>
    <w:rsid w:val="00A82BE4"/>
    <w:rsid w:val="00A83094"/>
    <w:rsid w:val="00A83CCD"/>
    <w:rsid w:val="00A8465D"/>
    <w:rsid w:val="00A85726"/>
    <w:rsid w:val="00A9108D"/>
    <w:rsid w:val="00A91A55"/>
    <w:rsid w:val="00A9227C"/>
    <w:rsid w:val="00A92EEA"/>
    <w:rsid w:val="00A969E1"/>
    <w:rsid w:val="00A96D1A"/>
    <w:rsid w:val="00A97837"/>
    <w:rsid w:val="00AA063F"/>
    <w:rsid w:val="00AA2AEE"/>
    <w:rsid w:val="00AA3F78"/>
    <w:rsid w:val="00AA500D"/>
    <w:rsid w:val="00AA51FB"/>
    <w:rsid w:val="00AB0E29"/>
    <w:rsid w:val="00AB1321"/>
    <w:rsid w:val="00AB1F7E"/>
    <w:rsid w:val="00AB3D26"/>
    <w:rsid w:val="00AB43F5"/>
    <w:rsid w:val="00AB4AC8"/>
    <w:rsid w:val="00AB557B"/>
    <w:rsid w:val="00AC220E"/>
    <w:rsid w:val="00AC3177"/>
    <w:rsid w:val="00AC3338"/>
    <w:rsid w:val="00AC4C84"/>
    <w:rsid w:val="00AC5B1C"/>
    <w:rsid w:val="00AC602A"/>
    <w:rsid w:val="00AC6B93"/>
    <w:rsid w:val="00AC73A2"/>
    <w:rsid w:val="00AC777B"/>
    <w:rsid w:val="00AC7A47"/>
    <w:rsid w:val="00AC7FB6"/>
    <w:rsid w:val="00AD0464"/>
    <w:rsid w:val="00AD20B6"/>
    <w:rsid w:val="00AD21EF"/>
    <w:rsid w:val="00AD3412"/>
    <w:rsid w:val="00AD3571"/>
    <w:rsid w:val="00AD3D45"/>
    <w:rsid w:val="00AD5898"/>
    <w:rsid w:val="00AD631E"/>
    <w:rsid w:val="00AD673E"/>
    <w:rsid w:val="00AD7017"/>
    <w:rsid w:val="00AD7DA6"/>
    <w:rsid w:val="00AE0291"/>
    <w:rsid w:val="00AE08E5"/>
    <w:rsid w:val="00AE125A"/>
    <w:rsid w:val="00AE14FA"/>
    <w:rsid w:val="00AE1AF4"/>
    <w:rsid w:val="00AE2100"/>
    <w:rsid w:val="00AE21B8"/>
    <w:rsid w:val="00AE2F7D"/>
    <w:rsid w:val="00AE325F"/>
    <w:rsid w:val="00AE360F"/>
    <w:rsid w:val="00AE3EFE"/>
    <w:rsid w:val="00AE4074"/>
    <w:rsid w:val="00AE471C"/>
    <w:rsid w:val="00AE47EC"/>
    <w:rsid w:val="00AE627C"/>
    <w:rsid w:val="00AE67F5"/>
    <w:rsid w:val="00AE690C"/>
    <w:rsid w:val="00AF0302"/>
    <w:rsid w:val="00AF1694"/>
    <w:rsid w:val="00AF2256"/>
    <w:rsid w:val="00AF3F67"/>
    <w:rsid w:val="00AF4725"/>
    <w:rsid w:val="00AF50C7"/>
    <w:rsid w:val="00AF5284"/>
    <w:rsid w:val="00AF62A5"/>
    <w:rsid w:val="00AF6AB3"/>
    <w:rsid w:val="00AF7972"/>
    <w:rsid w:val="00AF7CA7"/>
    <w:rsid w:val="00B0100B"/>
    <w:rsid w:val="00B0201B"/>
    <w:rsid w:val="00B04BD6"/>
    <w:rsid w:val="00B0503F"/>
    <w:rsid w:val="00B057AF"/>
    <w:rsid w:val="00B057B8"/>
    <w:rsid w:val="00B05915"/>
    <w:rsid w:val="00B06188"/>
    <w:rsid w:val="00B10945"/>
    <w:rsid w:val="00B11F93"/>
    <w:rsid w:val="00B201A4"/>
    <w:rsid w:val="00B2093D"/>
    <w:rsid w:val="00B20BBC"/>
    <w:rsid w:val="00B20C08"/>
    <w:rsid w:val="00B21062"/>
    <w:rsid w:val="00B21F96"/>
    <w:rsid w:val="00B2317A"/>
    <w:rsid w:val="00B23EA0"/>
    <w:rsid w:val="00B240DB"/>
    <w:rsid w:val="00B241CB"/>
    <w:rsid w:val="00B2441B"/>
    <w:rsid w:val="00B2477D"/>
    <w:rsid w:val="00B250D6"/>
    <w:rsid w:val="00B26016"/>
    <w:rsid w:val="00B26675"/>
    <w:rsid w:val="00B277F9"/>
    <w:rsid w:val="00B31471"/>
    <w:rsid w:val="00B32F59"/>
    <w:rsid w:val="00B33B12"/>
    <w:rsid w:val="00B33F4E"/>
    <w:rsid w:val="00B40CAC"/>
    <w:rsid w:val="00B41474"/>
    <w:rsid w:val="00B4264E"/>
    <w:rsid w:val="00B4282A"/>
    <w:rsid w:val="00B42D3F"/>
    <w:rsid w:val="00B44EFB"/>
    <w:rsid w:val="00B451D6"/>
    <w:rsid w:val="00B459D2"/>
    <w:rsid w:val="00B46A8E"/>
    <w:rsid w:val="00B5044B"/>
    <w:rsid w:val="00B51718"/>
    <w:rsid w:val="00B520A6"/>
    <w:rsid w:val="00B522A6"/>
    <w:rsid w:val="00B52A2A"/>
    <w:rsid w:val="00B53FE2"/>
    <w:rsid w:val="00B5456E"/>
    <w:rsid w:val="00B54D22"/>
    <w:rsid w:val="00B55CB9"/>
    <w:rsid w:val="00B562F9"/>
    <w:rsid w:val="00B563FF"/>
    <w:rsid w:val="00B61AC0"/>
    <w:rsid w:val="00B63B9D"/>
    <w:rsid w:val="00B65E15"/>
    <w:rsid w:val="00B66DDA"/>
    <w:rsid w:val="00B70708"/>
    <w:rsid w:val="00B709B9"/>
    <w:rsid w:val="00B713D7"/>
    <w:rsid w:val="00B71BDB"/>
    <w:rsid w:val="00B71E08"/>
    <w:rsid w:val="00B74C4B"/>
    <w:rsid w:val="00B75230"/>
    <w:rsid w:val="00B75525"/>
    <w:rsid w:val="00B7661C"/>
    <w:rsid w:val="00B76640"/>
    <w:rsid w:val="00B767AA"/>
    <w:rsid w:val="00B777DD"/>
    <w:rsid w:val="00B7786D"/>
    <w:rsid w:val="00B80286"/>
    <w:rsid w:val="00B80799"/>
    <w:rsid w:val="00B80A70"/>
    <w:rsid w:val="00B80EB8"/>
    <w:rsid w:val="00B810C5"/>
    <w:rsid w:val="00B81D2D"/>
    <w:rsid w:val="00B82BC5"/>
    <w:rsid w:val="00B83081"/>
    <w:rsid w:val="00B83DE8"/>
    <w:rsid w:val="00B844BE"/>
    <w:rsid w:val="00B84DE3"/>
    <w:rsid w:val="00B85026"/>
    <w:rsid w:val="00B85B67"/>
    <w:rsid w:val="00B877B7"/>
    <w:rsid w:val="00B87965"/>
    <w:rsid w:val="00B9048A"/>
    <w:rsid w:val="00B9060D"/>
    <w:rsid w:val="00B91623"/>
    <w:rsid w:val="00B924DB"/>
    <w:rsid w:val="00B934BE"/>
    <w:rsid w:val="00B934CE"/>
    <w:rsid w:val="00B93848"/>
    <w:rsid w:val="00B94D69"/>
    <w:rsid w:val="00B94F3C"/>
    <w:rsid w:val="00B97907"/>
    <w:rsid w:val="00B97B63"/>
    <w:rsid w:val="00BA10A1"/>
    <w:rsid w:val="00BA1C33"/>
    <w:rsid w:val="00BA1F72"/>
    <w:rsid w:val="00BA2343"/>
    <w:rsid w:val="00BA3518"/>
    <w:rsid w:val="00BA44A1"/>
    <w:rsid w:val="00BA466E"/>
    <w:rsid w:val="00BA571F"/>
    <w:rsid w:val="00BA601E"/>
    <w:rsid w:val="00BA6FD5"/>
    <w:rsid w:val="00BA7ABF"/>
    <w:rsid w:val="00BB026D"/>
    <w:rsid w:val="00BB0481"/>
    <w:rsid w:val="00BB2335"/>
    <w:rsid w:val="00BB3810"/>
    <w:rsid w:val="00BB441B"/>
    <w:rsid w:val="00BB67DE"/>
    <w:rsid w:val="00BB7E88"/>
    <w:rsid w:val="00BC0899"/>
    <w:rsid w:val="00BC1BA8"/>
    <w:rsid w:val="00BC327C"/>
    <w:rsid w:val="00BC3C22"/>
    <w:rsid w:val="00BC45FF"/>
    <w:rsid w:val="00BC4CC9"/>
    <w:rsid w:val="00BC7545"/>
    <w:rsid w:val="00BD186D"/>
    <w:rsid w:val="00BD34D3"/>
    <w:rsid w:val="00BD3D74"/>
    <w:rsid w:val="00BD3F80"/>
    <w:rsid w:val="00BD624E"/>
    <w:rsid w:val="00BD6580"/>
    <w:rsid w:val="00BD74A0"/>
    <w:rsid w:val="00BD7782"/>
    <w:rsid w:val="00BD7F62"/>
    <w:rsid w:val="00BE000C"/>
    <w:rsid w:val="00BE0735"/>
    <w:rsid w:val="00BE0A18"/>
    <w:rsid w:val="00BE1745"/>
    <w:rsid w:val="00BE1B87"/>
    <w:rsid w:val="00BE1CDF"/>
    <w:rsid w:val="00BE231D"/>
    <w:rsid w:val="00BF03B2"/>
    <w:rsid w:val="00BF07E3"/>
    <w:rsid w:val="00BF232C"/>
    <w:rsid w:val="00BF27AC"/>
    <w:rsid w:val="00BF32CC"/>
    <w:rsid w:val="00BF477C"/>
    <w:rsid w:val="00BF53C8"/>
    <w:rsid w:val="00BF5540"/>
    <w:rsid w:val="00BF580B"/>
    <w:rsid w:val="00BF62B1"/>
    <w:rsid w:val="00C00446"/>
    <w:rsid w:val="00C00E1E"/>
    <w:rsid w:val="00C01163"/>
    <w:rsid w:val="00C01800"/>
    <w:rsid w:val="00C01B06"/>
    <w:rsid w:val="00C0227E"/>
    <w:rsid w:val="00C03134"/>
    <w:rsid w:val="00C03204"/>
    <w:rsid w:val="00C03B11"/>
    <w:rsid w:val="00C03D38"/>
    <w:rsid w:val="00C03D9E"/>
    <w:rsid w:val="00C04641"/>
    <w:rsid w:val="00C04A72"/>
    <w:rsid w:val="00C05CC4"/>
    <w:rsid w:val="00C07230"/>
    <w:rsid w:val="00C0786A"/>
    <w:rsid w:val="00C102E8"/>
    <w:rsid w:val="00C109A8"/>
    <w:rsid w:val="00C10A23"/>
    <w:rsid w:val="00C11D6B"/>
    <w:rsid w:val="00C12CE3"/>
    <w:rsid w:val="00C131AC"/>
    <w:rsid w:val="00C13D8F"/>
    <w:rsid w:val="00C16054"/>
    <w:rsid w:val="00C16D26"/>
    <w:rsid w:val="00C173AB"/>
    <w:rsid w:val="00C179CF"/>
    <w:rsid w:val="00C20275"/>
    <w:rsid w:val="00C203C5"/>
    <w:rsid w:val="00C2128B"/>
    <w:rsid w:val="00C256B1"/>
    <w:rsid w:val="00C25AF1"/>
    <w:rsid w:val="00C27433"/>
    <w:rsid w:val="00C27CFF"/>
    <w:rsid w:val="00C30424"/>
    <w:rsid w:val="00C3098E"/>
    <w:rsid w:val="00C30F7C"/>
    <w:rsid w:val="00C316E2"/>
    <w:rsid w:val="00C31C13"/>
    <w:rsid w:val="00C32A40"/>
    <w:rsid w:val="00C33B5C"/>
    <w:rsid w:val="00C3489C"/>
    <w:rsid w:val="00C34CA4"/>
    <w:rsid w:val="00C35D41"/>
    <w:rsid w:val="00C36247"/>
    <w:rsid w:val="00C407F1"/>
    <w:rsid w:val="00C419E6"/>
    <w:rsid w:val="00C42EFF"/>
    <w:rsid w:val="00C449CA"/>
    <w:rsid w:val="00C44CC1"/>
    <w:rsid w:val="00C45376"/>
    <w:rsid w:val="00C50AC8"/>
    <w:rsid w:val="00C51707"/>
    <w:rsid w:val="00C52318"/>
    <w:rsid w:val="00C525CF"/>
    <w:rsid w:val="00C54147"/>
    <w:rsid w:val="00C54292"/>
    <w:rsid w:val="00C5443A"/>
    <w:rsid w:val="00C56281"/>
    <w:rsid w:val="00C56315"/>
    <w:rsid w:val="00C564EC"/>
    <w:rsid w:val="00C57C8E"/>
    <w:rsid w:val="00C60A1C"/>
    <w:rsid w:val="00C654B6"/>
    <w:rsid w:val="00C66363"/>
    <w:rsid w:val="00C665F3"/>
    <w:rsid w:val="00C66F96"/>
    <w:rsid w:val="00C704EE"/>
    <w:rsid w:val="00C70F6D"/>
    <w:rsid w:val="00C7212E"/>
    <w:rsid w:val="00C731E1"/>
    <w:rsid w:val="00C747C1"/>
    <w:rsid w:val="00C74B4E"/>
    <w:rsid w:val="00C754DE"/>
    <w:rsid w:val="00C763F4"/>
    <w:rsid w:val="00C77700"/>
    <w:rsid w:val="00C77870"/>
    <w:rsid w:val="00C80570"/>
    <w:rsid w:val="00C80B78"/>
    <w:rsid w:val="00C8198B"/>
    <w:rsid w:val="00C81D82"/>
    <w:rsid w:val="00C8287C"/>
    <w:rsid w:val="00C856FD"/>
    <w:rsid w:val="00C859AC"/>
    <w:rsid w:val="00C85CF1"/>
    <w:rsid w:val="00C87D38"/>
    <w:rsid w:val="00C91FB1"/>
    <w:rsid w:val="00C92136"/>
    <w:rsid w:val="00C92396"/>
    <w:rsid w:val="00C93AC9"/>
    <w:rsid w:val="00C95284"/>
    <w:rsid w:val="00C95B62"/>
    <w:rsid w:val="00C96EFE"/>
    <w:rsid w:val="00CA3FFE"/>
    <w:rsid w:val="00CA4D65"/>
    <w:rsid w:val="00CA4F6E"/>
    <w:rsid w:val="00CA5027"/>
    <w:rsid w:val="00CA502B"/>
    <w:rsid w:val="00CA73DE"/>
    <w:rsid w:val="00CA7ABE"/>
    <w:rsid w:val="00CB0A6A"/>
    <w:rsid w:val="00CB0C17"/>
    <w:rsid w:val="00CB1D81"/>
    <w:rsid w:val="00CB1FEA"/>
    <w:rsid w:val="00CB261D"/>
    <w:rsid w:val="00CB2890"/>
    <w:rsid w:val="00CB2BAA"/>
    <w:rsid w:val="00CB2D74"/>
    <w:rsid w:val="00CB4C0F"/>
    <w:rsid w:val="00CB67E3"/>
    <w:rsid w:val="00CB70E5"/>
    <w:rsid w:val="00CB7E62"/>
    <w:rsid w:val="00CC1173"/>
    <w:rsid w:val="00CC1920"/>
    <w:rsid w:val="00CC1F81"/>
    <w:rsid w:val="00CC2073"/>
    <w:rsid w:val="00CC228A"/>
    <w:rsid w:val="00CC27B0"/>
    <w:rsid w:val="00CC27FE"/>
    <w:rsid w:val="00CC37B5"/>
    <w:rsid w:val="00CC49DD"/>
    <w:rsid w:val="00CC4DD9"/>
    <w:rsid w:val="00CC599F"/>
    <w:rsid w:val="00CC5B7B"/>
    <w:rsid w:val="00CC6FA8"/>
    <w:rsid w:val="00CC7321"/>
    <w:rsid w:val="00CC7CAE"/>
    <w:rsid w:val="00CC7FB9"/>
    <w:rsid w:val="00CD16D7"/>
    <w:rsid w:val="00CD36D2"/>
    <w:rsid w:val="00CD4AF0"/>
    <w:rsid w:val="00CD4C81"/>
    <w:rsid w:val="00CD5814"/>
    <w:rsid w:val="00CD62F6"/>
    <w:rsid w:val="00CD63EC"/>
    <w:rsid w:val="00CE025A"/>
    <w:rsid w:val="00CE03DA"/>
    <w:rsid w:val="00CE207F"/>
    <w:rsid w:val="00CE223E"/>
    <w:rsid w:val="00CE2329"/>
    <w:rsid w:val="00CE3B1A"/>
    <w:rsid w:val="00CE484E"/>
    <w:rsid w:val="00CE5B84"/>
    <w:rsid w:val="00CE5E3F"/>
    <w:rsid w:val="00CE7028"/>
    <w:rsid w:val="00CE7487"/>
    <w:rsid w:val="00CE7CB8"/>
    <w:rsid w:val="00CF02C8"/>
    <w:rsid w:val="00CF05F0"/>
    <w:rsid w:val="00CF199D"/>
    <w:rsid w:val="00CF20B1"/>
    <w:rsid w:val="00CF4496"/>
    <w:rsid w:val="00CF5048"/>
    <w:rsid w:val="00CF5576"/>
    <w:rsid w:val="00CF6987"/>
    <w:rsid w:val="00CF7290"/>
    <w:rsid w:val="00D010FF"/>
    <w:rsid w:val="00D0170C"/>
    <w:rsid w:val="00D025E4"/>
    <w:rsid w:val="00D028C2"/>
    <w:rsid w:val="00D0385A"/>
    <w:rsid w:val="00D0406E"/>
    <w:rsid w:val="00D05054"/>
    <w:rsid w:val="00D0510F"/>
    <w:rsid w:val="00D05301"/>
    <w:rsid w:val="00D0639E"/>
    <w:rsid w:val="00D070A1"/>
    <w:rsid w:val="00D0732C"/>
    <w:rsid w:val="00D109E4"/>
    <w:rsid w:val="00D10EEB"/>
    <w:rsid w:val="00D120BF"/>
    <w:rsid w:val="00D12C78"/>
    <w:rsid w:val="00D13D47"/>
    <w:rsid w:val="00D13DD4"/>
    <w:rsid w:val="00D153EA"/>
    <w:rsid w:val="00D1569A"/>
    <w:rsid w:val="00D15AAF"/>
    <w:rsid w:val="00D17608"/>
    <w:rsid w:val="00D17B7D"/>
    <w:rsid w:val="00D17EE7"/>
    <w:rsid w:val="00D20F43"/>
    <w:rsid w:val="00D21705"/>
    <w:rsid w:val="00D22DCB"/>
    <w:rsid w:val="00D24675"/>
    <w:rsid w:val="00D2597E"/>
    <w:rsid w:val="00D2665C"/>
    <w:rsid w:val="00D26711"/>
    <w:rsid w:val="00D27D12"/>
    <w:rsid w:val="00D30FE5"/>
    <w:rsid w:val="00D3131A"/>
    <w:rsid w:val="00D31669"/>
    <w:rsid w:val="00D34462"/>
    <w:rsid w:val="00D34B62"/>
    <w:rsid w:val="00D352B4"/>
    <w:rsid w:val="00D364C4"/>
    <w:rsid w:val="00D36811"/>
    <w:rsid w:val="00D369AF"/>
    <w:rsid w:val="00D379C9"/>
    <w:rsid w:val="00D41E5E"/>
    <w:rsid w:val="00D422B5"/>
    <w:rsid w:val="00D4316D"/>
    <w:rsid w:val="00D434B0"/>
    <w:rsid w:val="00D45998"/>
    <w:rsid w:val="00D45E80"/>
    <w:rsid w:val="00D46191"/>
    <w:rsid w:val="00D46B65"/>
    <w:rsid w:val="00D47121"/>
    <w:rsid w:val="00D47280"/>
    <w:rsid w:val="00D472FE"/>
    <w:rsid w:val="00D47963"/>
    <w:rsid w:val="00D5028E"/>
    <w:rsid w:val="00D506CE"/>
    <w:rsid w:val="00D51001"/>
    <w:rsid w:val="00D528BD"/>
    <w:rsid w:val="00D53E58"/>
    <w:rsid w:val="00D5410F"/>
    <w:rsid w:val="00D54579"/>
    <w:rsid w:val="00D54B3E"/>
    <w:rsid w:val="00D55B4D"/>
    <w:rsid w:val="00D5618B"/>
    <w:rsid w:val="00D56FF4"/>
    <w:rsid w:val="00D61F36"/>
    <w:rsid w:val="00D6222F"/>
    <w:rsid w:val="00D62CF0"/>
    <w:rsid w:val="00D63130"/>
    <w:rsid w:val="00D63A74"/>
    <w:rsid w:val="00D642A2"/>
    <w:rsid w:val="00D642CD"/>
    <w:rsid w:val="00D6483E"/>
    <w:rsid w:val="00D64962"/>
    <w:rsid w:val="00D650CF"/>
    <w:rsid w:val="00D67235"/>
    <w:rsid w:val="00D67D7C"/>
    <w:rsid w:val="00D71667"/>
    <w:rsid w:val="00D722AF"/>
    <w:rsid w:val="00D7242A"/>
    <w:rsid w:val="00D73D75"/>
    <w:rsid w:val="00D7614A"/>
    <w:rsid w:val="00D77981"/>
    <w:rsid w:val="00D802FF"/>
    <w:rsid w:val="00D821A5"/>
    <w:rsid w:val="00D8281A"/>
    <w:rsid w:val="00D87DD9"/>
    <w:rsid w:val="00D904F0"/>
    <w:rsid w:val="00D92265"/>
    <w:rsid w:val="00D9280B"/>
    <w:rsid w:val="00D92FC2"/>
    <w:rsid w:val="00D94111"/>
    <w:rsid w:val="00D95314"/>
    <w:rsid w:val="00D96937"/>
    <w:rsid w:val="00D9707C"/>
    <w:rsid w:val="00D978E1"/>
    <w:rsid w:val="00DA0362"/>
    <w:rsid w:val="00DA1B1A"/>
    <w:rsid w:val="00DA2B55"/>
    <w:rsid w:val="00DA3274"/>
    <w:rsid w:val="00DA3924"/>
    <w:rsid w:val="00DA4C78"/>
    <w:rsid w:val="00DA5C6A"/>
    <w:rsid w:val="00DA5E9E"/>
    <w:rsid w:val="00DA642C"/>
    <w:rsid w:val="00DA6A68"/>
    <w:rsid w:val="00DA6B10"/>
    <w:rsid w:val="00DA6F0A"/>
    <w:rsid w:val="00DA7868"/>
    <w:rsid w:val="00DB0FD2"/>
    <w:rsid w:val="00DB10D2"/>
    <w:rsid w:val="00DB19F4"/>
    <w:rsid w:val="00DB1E20"/>
    <w:rsid w:val="00DB261E"/>
    <w:rsid w:val="00DB288C"/>
    <w:rsid w:val="00DB35D1"/>
    <w:rsid w:val="00DB435B"/>
    <w:rsid w:val="00DB55C4"/>
    <w:rsid w:val="00DB5A03"/>
    <w:rsid w:val="00DB5ABC"/>
    <w:rsid w:val="00DB64CF"/>
    <w:rsid w:val="00DB7EDF"/>
    <w:rsid w:val="00DC0462"/>
    <w:rsid w:val="00DC0810"/>
    <w:rsid w:val="00DC0A7E"/>
    <w:rsid w:val="00DC0BAC"/>
    <w:rsid w:val="00DC1132"/>
    <w:rsid w:val="00DC15FB"/>
    <w:rsid w:val="00DC1984"/>
    <w:rsid w:val="00DC3842"/>
    <w:rsid w:val="00DC4EFB"/>
    <w:rsid w:val="00DC5BD1"/>
    <w:rsid w:val="00DC69D9"/>
    <w:rsid w:val="00DC7215"/>
    <w:rsid w:val="00DC72D3"/>
    <w:rsid w:val="00DD011F"/>
    <w:rsid w:val="00DD1798"/>
    <w:rsid w:val="00DD247E"/>
    <w:rsid w:val="00DD3C6D"/>
    <w:rsid w:val="00DD3D4C"/>
    <w:rsid w:val="00DD42E0"/>
    <w:rsid w:val="00DD4F44"/>
    <w:rsid w:val="00DD5C1A"/>
    <w:rsid w:val="00DD7AA7"/>
    <w:rsid w:val="00DE0725"/>
    <w:rsid w:val="00DE0AE7"/>
    <w:rsid w:val="00DE0B0D"/>
    <w:rsid w:val="00DE0BE2"/>
    <w:rsid w:val="00DE0F35"/>
    <w:rsid w:val="00DE11EA"/>
    <w:rsid w:val="00DE139F"/>
    <w:rsid w:val="00DE17A2"/>
    <w:rsid w:val="00DE36A7"/>
    <w:rsid w:val="00DE3D1F"/>
    <w:rsid w:val="00DE6255"/>
    <w:rsid w:val="00DE6F7E"/>
    <w:rsid w:val="00DF2BC6"/>
    <w:rsid w:val="00DF2BE4"/>
    <w:rsid w:val="00DF32F5"/>
    <w:rsid w:val="00DF3325"/>
    <w:rsid w:val="00DF33C3"/>
    <w:rsid w:val="00DF3959"/>
    <w:rsid w:val="00DF3D64"/>
    <w:rsid w:val="00DF4F27"/>
    <w:rsid w:val="00DF65C2"/>
    <w:rsid w:val="00DF7B88"/>
    <w:rsid w:val="00DF7D30"/>
    <w:rsid w:val="00E007CF"/>
    <w:rsid w:val="00E02027"/>
    <w:rsid w:val="00E02A98"/>
    <w:rsid w:val="00E035E0"/>
    <w:rsid w:val="00E03C8C"/>
    <w:rsid w:val="00E04180"/>
    <w:rsid w:val="00E04EF1"/>
    <w:rsid w:val="00E05E6C"/>
    <w:rsid w:val="00E0789A"/>
    <w:rsid w:val="00E10DCB"/>
    <w:rsid w:val="00E1200E"/>
    <w:rsid w:val="00E1251C"/>
    <w:rsid w:val="00E12B9E"/>
    <w:rsid w:val="00E1414E"/>
    <w:rsid w:val="00E143B9"/>
    <w:rsid w:val="00E147F4"/>
    <w:rsid w:val="00E14C22"/>
    <w:rsid w:val="00E15695"/>
    <w:rsid w:val="00E15DCB"/>
    <w:rsid w:val="00E16637"/>
    <w:rsid w:val="00E16E37"/>
    <w:rsid w:val="00E2043D"/>
    <w:rsid w:val="00E20A1E"/>
    <w:rsid w:val="00E21010"/>
    <w:rsid w:val="00E21857"/>
    <w:rsid w:val="00E231E4"/>
    <w:rsid w:val="00E239AA"/>
    <w:rsid w:val="00E2611D"/>
    <w:rsid w:val="00E26E1E"/>
    <w:rsid w:val="00E27173"/>
    <w:rsid w:val="00E30EC9"/>
    <w:rsid w:val="00E31D03"/>
    <w:rsid w:val="00E333C2"/>
    <w:rsid w:val="00E34939"/>
    <w:rsid w:val="00E35C20"/>
    <w:rsid w:val="00E36572"/>
    <w:rsid w:val="00E37D5E"/>
    <w:rsid w:val="00E410E4"/>
    <w:rsid w:val="00E435F5"/>
    <w:rsid w:val="00E444D3"/>
    <w:rsid w:val="00E44DAD"/>
    <w:rsid w:val="00E46217"/>
    <w:rsid w:val="00E4796A"/>
    <w:rsid w:val="00E50779"/>
    <w:rsid w:val="00E50D71"/>
    <w:rsid w:val="00E51398"/>
    <w:rsid w:val="00E5276A"/>
    <w:rsid w:val="00E52D34"/>
    <w:rsid w:val="00E53F56"/>
    <w:rsid w:val="00E54353"/>
    <w:rsid w:val="00E561DD"/>
    <w:rsid w:val="00E569EF"/>
    <w:rsid w:val="00E57360"/>
    <w:rsid w:val="00E578F5"/>
    <w:rsid w:val="00E60830"/>
    <w:rsid w:val="00E6212C"/>
    <w:rsid w:val="00E621F4"/>
    <w:rsid w:val="00E64CC2"/>
    <w:rsid w:val="00E64D55"/>
    <w:rsid w:val="00E65941"/>
    <w:rsid w:val="00E65C5E"/>
    <w:rsid w:val="00E67382"/>
    <w:rsid w:val="00E673AC"/>
    <w:rsid w:val="00E70E97"/>
    <w:rsid w:val="00E71969"/>
    <w:rsid w:val="00E7607B"/>
    <w:rsid w:val="00E76ADF"/>
    <w:rsid w:val="00E77B85"/>
    <w:rsid w:val="00E814F3"/>
    <w:rsid w:val="00E829F9"/>
    <w:rsid w:val="00E82BBF"/>
    <w:rsid w:val="00E83ABD"/>
    <w:rsid w:val="00E840B9"/>
    <w:rsid w:val="00E84A7A"/>
    <w:rsid w:val="00E8566F"/>
    <w:rsid w:val="00E857D2"/>
    <w:rsid w:val="00E869AE"/>
    <w:rsid w:val="00E86CF9"/>
    <w:rsid w:val="00E87C33"/>
    <w:rsid w:val="00E91F56"/>
    <w:rsid w:val="00E926BF"/>
    <w:rsid w:val="00E931C8"/>
    <w:rsid w:val="00E93607"/>
    <w:rsid w:val="00E93DE6"/>
    <w:rsid w:val="00E942F8"/>
    <w:rsid w:val="00E94EFA"/>
    <w:rsid w:val="00E95148"/>
    <w:rsid w:val="00E9616F"/>
    <w:rsid w:val="00E97BDC"/>
    <w:rsid w:val="00E97F76"/>
    <w:rsid w:val="00EA2102"/>
    <w:rsid w:val="00EA4034"/>
    <w:rsid w:val="00EA6F03"/>
    <w:rsid w:val="00EB006D"/>
    <w:rsid w:val="00EB0518"/>
    <w:rsid w:val="00EB0A48"/>
    <w:rsid w:val="00EB1985"/>
    <w:rsid w:val="00EB203F"/>
    <w:rsid w:val="00EB20E7"/>
    <w:rsid w:val="00EB247C"/>
    <w:rsid w:val="00EB2A35"/>
    <w:rsid w:val="00EB3BDC"/>
    <w:rsid w:val="00EB47FF"/>
    <w:rsid w:val="00EB6746"/>
    <w:rsid w:val="00EB6E15"/>
    <w:rsid w:val="00EC0D9B"/>
    <w:rsid w:val="00EC0FFA"/>
    <w:rsid w:val="00EC1DAB"/>
    <w:rsid w:val="00EC30C4"/>
    <w:rsid w:val="00EC32CB"/>
    <w:rsid w:val="00EC3616"/>
    <w:rsid w:val="00EC5C8E"/>
    <w:rsid w:val="00EC67D4"/>
    <w:rsid w:val="00EC7247"/>
    <w:rsid w:val="00EC7A5F"/>
    <w:rsid w:val="00EC7AC0"/>
    <w:rsid w:val="00ED127B"/>
    <w:rsid w:val="00ED2434"/>
    <w:rsid w:val="00ED2F0C"/>
    <w:rsid w:val="00ED339C"/>
    <w:rsid w:val="00ED37F4"/>
    <w:rsid w:val="00ED38A8"/>
    <w:rsid w:val="00ED3DE7"/>
    <w:rsid w:val="00ED569D"/>
    <w:rsid w:val="00ED5FAC"/>
    <w:rsid w:val="00ED7A9B"/>
    <w:rsid w:val="00EE03D5"/>
    <w:rsid w:val="00EE05FA"/>
    <w:rsid w:val="00EE075A"/>
    <w:rsid w:val="00EE1431"/>
    <w:rsid w:val="00EE18A0"/>
    <w:rsid w:val="00EE2467"/>
    <w:rsid w:val="00EE4EF0"/>
    <w:rsid w:val="00EE4F87"/>
    <w:rsid w:val="00EE59F8"/>
    <w:rsid w:val="00EE788D"/>
    <w:rsid w:val="00EF088F"/>
    <w:rsid w:val="00EF1613"/>
    <w:rsid w:val="00EF212E"/>
    <w:rsid w:val="00EF41AA"/>
    <w:rsid w:val="00EF4D44"/>
    <w:rsid w:val="00EF516D"/>
    <w:rsid w:val="00EF5A7D"/>
    <w:rsid w:val="00EF5E54"/>
    <w:rsid w:val="00EF66AB"/>
    <w:rsid w:val="00EF67B6"/>
    <w:rsid w:val="00F00A6A"/>
    <w:rsid w:val="00F00D9B"/>
    <w:rsid w:val="00F011D5"/>
    <w:rsid w:val="00F01A85"/>
    <w:rsid w:val="00F01D5B"/>
    <w:rsid w:val="00F029A8"/>
    <w:rsid w:val="00F034E7"/>
    <w:rsid w:val="00F03649"/>
    <w:rsid w:val="00F03E0D"/>
    <w:rsid w:val="00F05074"/>
    <w:rsid w:val="00F05174"/>
    <w:rsid w:val="00F05F21"/>
    <w:rsid w:val="00F07FCD"/>
    <w:rsid w:val="00F1044F"/>
    <w:rsid w:val="00F11517"/>
    <w:rsid w:val="00F11E0D"/>
    <w:rsid w:val="00F14740"/>
    <w:rsid w:val="00F153E4"/>
    <w:rsid w:val="00F15D14"/>
    <w:rsid w:val="00F161F8"/>
    <w:rsid w:val="00F166FF"/>
    <w:rsid w:val="00F16F22"/>
    <w:rsid w:val="00F20035"/>
    <w:rsid w:val="00F21655"/>
    <w:rsid w:val="00F231A6"/>
    <w:rsid w:val="00F2441E"/>
    <w:rsid w:val="00F25887"/>
    <w:rsid w:val="00F263D4"/>
    <w:rsid w:val="00F26ACD"/>
    <w:rsid w:val="00F31595"/>
    <w:rsid w:val="00F32583"/>
    <w:rsid w:val="00F34A26"/>
    <w:rsid w:val="00F3560A"/>
    <w:rsid w:val="00F35E09"/>
    <w:rsid w:val="00F36821"/>
    <w:rsid w:val="00F3751A"/>
    <w:rsid w:val="00F3770E"/>
    <w:rsid w:val="00F37A02"/>
    <w:rsid w:val="00F37E86"/>
    <w:rsid w:val="00F41761"/>
    <w:rsid w:val="00F41D3B"/>
    <w:rsid w:val="00F41FF8"/>
    <w:rsid w:val="00F4224D"/>
    <w:rsid w:val="00F43736"/>
    <w:rsid w:val="00F43FF7"/>
    <w:rsid w:val="00F45124"/>
    <w:rsid w:val="00F45B2A"/>
    <w:rsid w:val="00F45BB2"/>
    <w:rsid w:val="00F45D21"/>
    <w:rsid w:val="00F470A6"/>
    <w:rsid w:val="00F471F3"/>
    <w:rsid w:val="00F50FFB"/>
    <w:rsid w:val="00F51241"/>
    <w:rsid w:val="00F52119"/>
    <w:rsid w:val="00F526A4"/>
    <w:rsid w:val="00F53E63"/>
    <w:rsid w:val="00F54101"/>
    <w:rsid w:val="00F54228"/>
    <w:rsid w:val="00F55500"/>
    <w:rsid w:val="00F57396"/>
    <w:rsid w:val="00F57942"/>
    <w:rsid w:val="00F615EE"/>
    <w:rsid w:val="00F62669"/>
    <w:rsid w:val="00F64730"/>
    <w:rsid w:val="00F6557F"/>
    <w:rsid w:val="00F655E4"/>
    <w:rsid w:val="00F65879"/>
    <w:rsid w:val="00F66D1C"/>
    <w:rsid w:val="00F67F06"/>
    <w:rsid w:val="00F67F8F"/>
    <w:rsid w:val="00F70A89"/>
    <w:rsid w:val="00F70AD6"/>
    <w:rsid w:val="00F71364"/>
    <w:rsid w:val="00F71B6A"/>
    <w:rsid w:val="00F7311C"/>
    <w:rsid w:val="00F74316"/>
    <w:rsid w:val="00F74F5C"/>
    <w:rsid w:val="00F75F92"/>
    <w:rsid w:val="00F767EC"/>
    <w:rsid w:val="00F76E46"/>
    <w:rsid w:val="00F82424"/>
    <w:rsid w:val="00F82AA2"/>
    <w:rsid w:val="00F830FA"/>
    <w:rsid w:val="00F838B2"/>
    <w:rsid w:val="00F8445C"/>
    <w:rsid w:val="00F84609"/>
    <w:rsid w:val="00F8629E"/>
    <w:rsid w:val="00F86AC7"/>
    <w:rsid w:val="00F9057D"/>
    <w:rsid w:val="00F9283E"/>
    <w:rsid w:val="00F93AC2"/>
    <w:rsid w:val="00F9522C"/>
    <w:rsid w:val="00F966AB"/>
    <w:rsid w:val="00F966EA"/>
    <w:rsid w:val="00F97623"/>
    <w:rsid w:val="00FA123C"/>
    <w:rsid w:val="00FA12F2"/>
    <w:rsid w:val="00FA1658"/>
    <w:rsid w:val="00FA19DC"/>
    <w:rsid w:val="00FA1F73"/>
    <w:rsid w:val="00FA247D"/>
    <w:rsid w:val="00FA4F81"/>
    <w:rsid w:val="00FA508F"/>
    <w:rsid w:val="00FA5AC8"/>
    <w:rsid w:val="00FA63C7"/>
    <w:rsid w:val="00FA6670"/>
    <w:rsid w:val="00FA7089"/>
    <w:rsid w:val="00FB0C1D"/>
    <w:rsid w:val="00FB149F"/>
    <w:rsid w:val="00FB1FB3"/>
    <w:rsid w:val="00FB33B0"/>
    <w:rsid w:val="00FB3438"/>
    <w:rsid w:val="00FB38C9"/>
    <w:rsid w:val="00FB4F46"/>
    <w:rsid w:val="00FB5A01"/>
    <w:rsid w:val="00FB5DA4"/>
    <w:rsid w:val="00FB5DC7"/>
    <w:rsid w:val="00FB6091"/>
    <w:rsid w:val="00FB6EDE"/>
    <w:rsid w:val="00FB7975"/>
    <w:rsid w:val="00FC036A"/>
    <w:rsid w:val="00FC0588"/>
    <w:rsid w:val="00FC1E99"/>
    <w:rsid w:val="00FC268C"/>
    <w:rsid w:val="00FC28D2"/>
    <w:rsid w:val="00FC2946"/>
    <w:rsid w:val="00FC30F4"/>
    <w:rsid w:val="00FC32D6"/>
    <w:rsid w:val="00FC3347"/>
    <w:rsid w:val="00FC38E4"/>
    <w:rsid w:val="00FC3EDC"/>
    <w:rsid w:val="00FC4C35"/>
    <w:rsid w:val="00FC5150"/>
    <w:rsid w:val="00FC613B"/>
    <w:rsid w:val="00FC6B6F"/>
    <w:rsid w:val="00FD00B2"/>
    <w:rsid w:val="00FD0168"/>
    <w:rsid w:val="00FD03A2"/>
    <w:rsid w:val="00FD17E7"/>
    <w:rsid w:val="00FD2221"/>
    <w:rsid w:val="00FD23A6"/>
    <w:rsid w:val="00FD250C"/>
    <w:rsid w:val="00FD4CA2"/>
    <w:rsid w:val="00FD5221"/>
    <w:rsid w:val="00FD692A"/>
    <w:rsid w:val="00FD6B46"/>
    <w:rsid w:val="00FD70FD"/>
    <w:rsid w:val="00FD7262"/>
    <w:rsid w:val="00FE02FE"/>
    <w:rsid w:val="00FE3566"/>
    <w:rsid w:val="00FE381F"/>
    <w:rsid w:val="00FE4836"/>
    <w:rsid w:val="00FE51D9"/>
    <w:rsid w:val="00FE55BB"/>
    <w:rsid w:val="00FE61A4"/>
    <w:rsid w:val="00FE6460"/>
    <w:rsid w:val="00FE6DD8"/>
    <w:rsid w:val="00FE7390"/>
    <w:rsid w:val="00FE7547"/>
    <w:rsid w:val="00FF0906"/>
    <w:rsid w:val="00FF0C38"/>
    <w:rsid w:val="00FF0D0D"/>
    <w:rsid w:val="00FF0E28"/>
    <w:rsid w:val="00FF104E"/>
    <w:rsid w:val="00FF10A5"/>
    <w:rsid w:val="00FF1DF4"/>
    <w:rsid w:val="00FF23C5"/>
    <w:rsid w:val="00FF28FC"/>
    <w:rsid w:val="00FF2B24"/>
    <w:rsid w:val="00FF3E34"/>
    <w:rsid w:val="00FF472C"/>
    <w:rsid w:val="00FF4B10"/>
    <w:rsid w:val="00FF6371"/>
    <w:rsid w:val="00FF684B"/>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footnote text" w:uiPriority="0"/>
    <w:lsdException w:name="header" w:uiPriority="0"/>
    <w:lsdException w:name="footer" w:uiPriority="0"/>
    <w:lsdException w:name="index heading" w:uiPriority="0" w:qFormat="1"/>
    <w:lsdException w:name="caption" w:uiPriority="0" w:qFormat="1"/>
    <w:lsdException w:name="footnote reference" w:uiPriority="0"/>
    <w:lsdException w:name="annotation reference" w:uiPriority="0"/>
    <w:lsdException w:name="page number" w:uiPriority="0" w:qFormat="1"/>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Bullet 5"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qFormat="1"/>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qFormat="1"/>
    <w:lsdException w:name="HTML Preformatted" w:uiPriority="0"/>
    <w:lsdException w:name="HTML Sample" w:uiPriority="0"/>
    <w:lsdException w:name="annotation subject" w:uiPriority="0"/>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AE471C"/>
  </w:style>
  <w:style w:type="paragraph" w:styleId="1">
    <w:name w:val="heading 1"/>
    <w:aliases w:val="ЗАГ-ГЛАВА,Заг 1,HEADING 1,Head 1,????????? 1,Subhead A"/>
    <w:basedOn w:val="a1"/>
    <w:next w:val="a1"/>
    <w:link w:val="10"/>
    <w:uiPriority w:val="1"/>
    <w:qFormat/>
    <w:rsid w:val="007679F2"/>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rPr>
  </w:style>
  <w:style w:type="paragraph" w:styleId="2">
    <w:name w:val="heading 2"/>
    <w:aliases w:val="Заг 2"/>
    <w:basedOn w:val="a1"/>
    <w:next w:val="a1"/>
    <w:link w:val="20"/>
    <w:uiPriority w:val="1"/>
    <w:unhideWhenUsed/>
    <w:qFormat/>
    <w:rsid w:val="0052184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aliases w:val="H3,&quot;Сапфир&quot;"/>
    <w:basedOn w:val="a1"/>
    <w:next w:val="a1"/>
    <w:link w:val="30"/>
    <w:unhideWhenUsed/>
    <w:qFormat/>
    <w:rsid w:val="00E5435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Часть"/>
    <w:basedOn w:val="a1"/>
    <w:next w:val="a1"/>
    <w:link w:val="40"/>
    <w:unhideWhenUsed/>
    <w:qFormat/>
    <w:rsid w:val="00644A6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nhideWhenUsed/>
    <w:qFormat/>
    <w:rsid w:val="00521849"/>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rPr>
  </w:style>
  <w:style w:type="paragraph" w:styleId="6">
    <w:name w:val="heading 6"/>
    <w:aliases w:val="H6"/>
    <w:basedOn w:val="a1"/>
    <w:next w:val="a1"/>
    <w:link w:val="60"/>
    <w:unhideWhenUsed/>
    <w:qFormat/>
    <w:rsid w:val="00521849"/>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1"/>
    <w:next w:val="a1"/>
    <w:link w:val="70"/>
    <w:unhideWhenUsed/>
    <w:qFormat/>
    <w:rsid w:val="002561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aliases w:val="Заг-ПОДГЛАВ"/>
    <w:basedOn w:val="a1"/>
    <w:next w:val="a1"/>
    <w:link w:val="80"/>
    <w:unhideWhenUsed/>
    <w:qFormat/>
    <w:rsid w:val="0025610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0"/>
    <w:unhideWhenUsed/>
    <w:qFormat/>
    <w:rsid w:val="008235A6"/>
    <w:pPr>
      <w:keepNext/>
      <w:keepLines/>
      <w:widowControl w:val="0"/>
      <w:autoSpaceDE w:val="0"/>
      <w:autoSpaceDN w:val="0"/>
      <w:adjustRightInd w:val="0"/>
      <w:spacing w:before="200" w:after="0" w:line="240" w:lineRule="auto"/>
      <w:ind w:firstLine="720"/>
      <w:jc w:val="both"/>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ГЛАВА Знак,Заг 1 Знак1,HEADING 1 Знак1,Head 1 Знак1,????????? 1 Знак1,Subhead A Знак1"/>
    <w:basedOn w:val="a2"/>
    <w:link w:val="1"/>
    <w:uiPriority w:val="1"/>
    <w:qFormat/>
    <w:rsid w:val="007679F2"/>
    <w:rPr>
      <w:rFonts w:ascii="Times New Roman CYR" w:eastAsia="Times New Roman" w:hAnsi="Times New Roman CYR" w:cs="Times New Roman CYR"/>
      <w:b/>
      <w:bCs/>
      <w:color w:val="26282F"/>
      <w:sz w:val="24"/>
      <w:szCs w:val="24"/>
    </w:rPr>
  </w:style>
  <w:style w:type="character" w:customStyle="1" w:styleId="20">
    <w:name w:val="Заголовок 2 Знак"/>
    <w:aliases w:val="Заг 2 Знак"/>
    <w:basedOn w:val="a2"/>
    <w:link w:val="2"/>
    <w:uiPriority w:val="1"/>
    <w:rsid w:val="00521849"/>
    <w:rPr>
      <w:rFonts w:asciiTheme="majorHAnsi" w:eastAsiaTheme="majorEastAsia" w:hAnsiTheme="majorHAnsi" w:cstheme="majorBidi"/>
      <w:b/>
      <w:bCs/>
      <w:color w:val="4F81BD" w:themeColor="accent1"/>
      <w:sz w:val="26"/>
      <w:szCs w:val="26"/>
    </w:rPr>
  </w:style>
  <w:style w:type="character" w:customStyle="1" w:styleId="40">
    <w:name w:val="Заголовок 4 Знак"/>
    <w:aliases w:val="Заг-Часть Знак"/>
    <w:basedOn w:val="a2"/>
    <w:link w:val="4"/>
    <w:rsid w:val="00644A6C"/>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rsid w:val="00521849"/>
    <w:rPr>
      <w:rFonts w:asciiTheme="majorHAnsi" w:eastAsiaTheme="majorEastAsia" w:hAnsiTheme="majorHAnsi" w:cstheme="majorBidi"/>
      <w:color w:val="243F60" w:themeColor="accent1" w:themeShade="7F"/>
      <w:sz w:val="24"/>
      <w:szCs w:val="24"/>
    </w:rPr>
  </w:style>
  <w:style w:type="character" w:customStyle="1" w:styleId="60">
    <w:name w:val="Заголовок 6 Знак"/>
    <w:aliases w:val="H6 Знак"/>
    <w:basedOn w:val="a2"/>
    <w:link w:val="6"/>
    <w:rsid w:val="00521849"/>
    <w:rPr>
      <w:rFonts w:asciiTheme="majorHAnsi" w:eastAsiaTheme="majorEastAsia" w:hAnsiTheme="majorHAnsi" w:cstheme="majorBidi"/>
      <w:i/>
      <w:iCs/>
      <w:color w:val="243F60" w:themeColor="accent1" w:themeShade="7F"/>
      <w:sz w:val="24"/>
      <w:szCs w:val="24"/>
    </w:rPr>
  </w:style>
  <w:style w:type="paragraph" w:styleId="a5">
    <w:name w:val="Balloon Text"/>
    <w:basedOn w:val="a1"/>
    <w:link w:val="a6"/>
    <w:uiPriority w:val="99"/>
    <w:unhideWhenUsed/>
    <w:qFormat/>
    <w:rsid w:val="00E673AC"/>
    <w:pPr>
      <w:spacing w:after="0" w:line="240" w:lineRule="auto"/>
    </w:pPr>
    <w:rPr>
      <w:rFonts w:ascii="Tahoma" w:hAnsi="Tahoma" w:cs="Tahoma"/>
      <w:sz w:val="16"/>
      <w:szCs w:val="16"/>
    </w:rPr>
  </w:style>
  <w:style w:type="character" w:customStyle="1" w:styleId="a6">
    <w:name w:val="Текст выноски Знак"/>
    <w:basedOn w:val="a2"/>
    <w:link w:val="a5"/>
    <w:uiPriority w:val="99"/>
    <w:qFormat/>
    <w:rsid w:val="00E673AC"/>
    <w:rPr>
      <w:rFonts w:ascii="Tahoma" w:hAnsi="Tahoma" w:cs="Tahoma"/>
      <w:sz w:val="16"/>
      <w:szCs w:val="16"/>
    </w:rPr>
  </w:style>
  <w:style w:type="character" w:customStyle="1" w:styleId="a7">
    <w:name w:val="Гипертекстовая ссылка"/>
    <w:basedOn w:val="a2"/>
    <w:uiPriority w:val="99"/>
    <w:qFormat/>
    <w:rsid w:val="00E673AC"/>
    <w:rPr>
      <w:rFonts w:cs="Times New Roman"/>
      <w:b/>
      <w:color w:val="106BBE"/>
    </w:rPr>
  </w:style>
  <w:style w:type="paragraph" w:customStyle="1" w:styleId="ConsPlusNormal">
    <w:name w:val="ConsPlusNormal"/>
    <w:link w:val="ConsPlusNormal1"/>
    <w:uiPriority w:val="99"/>
    <w:qFormat/>
    <w:rsid w:val="00E673AC"/>
    <w:pPr>
      <w:widowControl w:val="0"/>
      <w:spacing w:after="0" w:line="240" w:lineRule="auto"/>
      <w:ind w:firstLine="720"/>
    </w:pPr>
    <w:rPr>
      <w:rFonts w:ascii="Arial" w:eastAsia="Times New Roman" w:hAnsi="Arial" w:cs="Times New Roman"/>
      <w:snapToGrid w:val="0"/>
      <w:sz w:val="20"/>
      <w:szCs w:val="20"/>
    </w:rPr>
  </w:style>
  <w:style w:type="paragraph" w:styleId="a8">
    <w:name w:val="header"/>
    <w:aliases w:val="ВерхКолонтитул, Знак10,Знак10"/>
    <w:basedOn w:val="a1"/>
    <w:link w:val="a9"/>
    <w:unhideWhenUsed/>
    <w:rsid w:val="00E673AC"/>
    <w:pPr>
      <w:tabs>
        <w:tab w:val="center" w:pos="4677"/>
        <w:tab w:val="right" w:pos="9355"/>
      </w:tabs>
      <w:spacing w:after="0" w:line="240" w:lineRule="auto"/>
    </w:pPr>
  </w:style>
  <w:style w:type="character" w:customStyle="1" w:styleId="a9">
    <w:name w:val="Верхний колонтитул Знак"/>
    <w:aliases w:val="ВерхКолонтитул Знак, Знак10 Знак,Знак10 Знак"/>
    <w:basedOn w:val="a2"/>
    <w:link w:val="a8"/>
    <w:qFormat/>
    <w:rsid w:val="00E673AC"/>
  </w:style>
  <w:style w:type="character" w:styleId="aa">
    <w:name w:val="page number"/>
    <w:basedOn w:val="a2"/>
    <w:qFormat/>
    <w:rsid w:val="00E673AC"/>
  </w:style>
  <w:style w:type="paragraph" w:customStyle="1" w:styleId="ab">
    <w:name w:val="Нормальный (таблица)"/>
    <w:basedOn w:val="a1"/>
    <w:next w:val="a1"/>
    <w:uiPriority w:val="99"/>
    <w:qFormat/>
    <w:rsid w:val="007679F2"/>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c">
    <w:name w:val="Прижатый влево"/>
    <w:basedOn w:val="a1"/>
    <w:next w:val="a1"/>
    <w:qFormat/>
    <w:rsid w:val="007679F2"/>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paragraph" w:styleId="ad">
    <w:name w:val="List Paragraph"/>
    <w:basedOn w:val="a1"/>
    <w:link w:val="ae"/>
    <w:uiPriority w:val="34"/>
    <w:qFormat/>
    <w:rsid w:val="00521849"/>
    <w:pPr>
      <w:spacing w:after="0" w:line="240" w:lineRule="auto"/>
      <w:ind w:left="720"/>
      <w:contextualSpacing/>
    </w:pPr>
    <w:rPr>
      <w:rFonts w:ascii="Times New Roman" w:eastAsia="Times New Roman" w:hAnsi="Times New Roman" w:cs="Times New Roman"/>
      <w:sz w:val="24"/>
      <w:szCs w:val="24"/>
    </w:rPr>
  </w:style>
  <w:style w:type="character" w:styleId="af">
    <w:name w:val="Strong"/>
    <w:basedOn w:val="a2"/>
    <w:qFormat/>
    <w:rsid w:val="00521849"/>
    <w:rPr>
      <w:b/>
      <w:bCs/>
    </w:rPr>
  </w:style>
  <w:style w:type="paragraph" w:styleId="21">
    <w:name w:val="Body Text 2"/>
    <w:basedOn w:val="a1"/>
    <w:link w:val="22"/>
    <w:unhideWhenUsed/>
    <w:rsid w:val="00521849"/>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2"/>
    <w:link w:val="21"/>
    <w:rsid w:val="00521849"/>
    <w:rPr>
      <w:rFonts w:ascii="Times New Roman" w:eastAsia="Times New Roman" w:hAnsi="Times New Roman" w:cs="Times New Roman"/>
      <w:sz w:val="24"/>
      <w:szCs w:val="24"/>
    </w:rPr>
  </w:style>
  <w:style w:type="paragraph" w:styleId="af0">
    <w:name w:val="No Spacing"/>
    <w:uiPriority w:val="1"/>
    <w:qFormat/>
    <w:rsid w:val="005A2DCB"/>
    <w:pPr>
      <w:spacing w:after="0" w:line="240" w:lineRule="auto"/>
    </w:pPr>
    <w:rPr>
      <w:rFonts w:ascii="Calibri" w:eastAsia="Times New Roman" w:hAnsi="Calibri" w:cs="Times New Roman"/>
    </w:rPr>
  </w:style>
  <w:style w:type="table" w:styleId="af1">
    <w:name w:val="Table Grid"/>
    <w:basedOn w:val="a3"/>
    <w:uiPriority w:val="59"/>
    <w:rsid w:val="005A2DCB"/>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link w:val="ConsPlusTitle1"/>
    <w:rsid w:val="00804F5E"/>
    <w:pPr>
      <w:widowControl w:val="0"/>
      <w:autoSpaceDE w:val="0"/>
      <w:autoSpaceDN w:val="0"/>
      <w:spacing w:after="0" w:line="240" w:lineRule="auto"/>
    </w:pPr>
    <w:rPr>
      <w:rFonts w:ascii="Times New Roman" w:eastAsia="Times New Roman" w:hAnsi="Times New Roman" w:cs="Times New Roman"/>
      <w:b/>
      <w:sz w:val="28"/>
      <w:szCs w:val="20"/>
    </w:rPr>
  </w:style>
  <w:style w:type="paragraph" w:styleId="af2">
    <w:name w:val="caption"/>
    <w:basedOn w:val="a1"/>
    <w:next w:val="a1"/>
    <w:qFormat/>
    <w:rsid w:val="00644A6C"/>
    <w:pPr>
      <w:tabs>
        <w:tab w:val="left" w:pos="9639"/>
      </w:tabs>
      <w:spacing w:after="0" w:line="240" w:lineRule="auto"/>
      <w:ind w:left="-1276"/>
      <w:jc w:val="center"/>
    </w:pPr>
    <w:rPr>
      <w:rFonts w:ascii="Times New Roman" w:eastAsia="Times New Roman" w:hAnsi="Times New Roman" w:cs="Times New Roman"/>
      <w:b/>
      <w:sz w:val="40"/>
      <w:szCs w:val="20"/>
    </w:rPr>
  </w:style>
  <w:style w:type="character" w:styleId="af3">
    <w:name w:val="Hyperlink"/>
    <w:link w:val="11"/>
    <w:uiPriority w:val="99"/>
    <w:unhideWhenUsed/>
    <w:rsid w:val="00250CD8"/>
    <w:rPr>
      <w:color w:val="0000FF"/>
      <w:u w:val="single"/>
    </w:rPr>
  </w:style>
  <w:style w:type="paragraph" w:styleId="af4">
    <w:name w:val="Body Text"/>
    <w:aliases w:val="Основной текст Знак Знак,bt"/>
    <w:basedOn w:val="a1"/>
    <w:link w:val="af5"/>
    <w:uiPriority w:val="1"/>
    <w:unhideWhenUsed/>
    <w:qFormat/>
    <w:rsid w:val="00D109E4"/>
    <w:pPr>
      <w:spacing w:after="120"/>
    </w:pPr>
  </w:style>
  <w:style w:type="character" w:customStyle="1" w:styleId="af5">
    <w:name w:val="Основной текст Знак"/>
    <w:aliases w:val="Основной текст Знак Знак Знак2,bt Знак1"/>
    <w:basedOn w:val="a2"/>
    <w:link w:val="af4"/>
    <w:uiPriority w:val="1"/>
    <w:rsid w:val="00D109E4"/>
  </w:style>
  <w:style w:type="character" w:styleId="af6">
    <w:name w:val="Emphasis"/>
    <w:basedOn w:val="a2"/>
    <w:uiPriority w:val="20"/>
    <w:qFormat/>
    <w:rsid w:val="00D109E4"/>
    <w:rPr>
      <w:rFonts w:cs="Times New Roman"/>
      <w:i/>
      <w:iCs/>
    </w:rPr>
  </w:style>
  <w:style w:type="paragraph" w:customStyle="1" w:styleId="af7">
    <w:name w:val="Таблицы (моноширинный)"/>
    <w:basedOn w:val="a1"/>
    <w:next w:val="a1"/>
    <w:uiPriority w:val="99"/>
    <w:rsid w:val="001358C4"/>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unformattext">
    <w:name w:val="unformattext"/>
    <w:basedOn w:val="a1"/>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8">
    <w:name w:val="Цветовое выделение"/>
    <w:uiPriority w:val="99"/>
    <w:rsid w:val="001358C4"/>
    <w:rPr>
      <w:b/>
      <w:color w:val="26282F"/>
    </w:rPr>
  </w:style>
  <w:style w:type="paragraph" w:customStyle="1" w:styleId="aleft1">
    <w:name w:val="aleft1"/>
    <w:basedOn w:val="a1"/>
    <w:rsid w:val="001358C4"/>
    <w:pPr>
      <w:spacing w:after="0" w:line="240" w:lineRule="auto"/>
    </w:pPr>
    <w:rPr>
      <w:rFonts w:ascii="Times New Roman" w:eastAsia="Times New Roman" w:hAnsi="Times New Roman" w:cs="Times New Roman"/>
      <w:sz w:val="24"/>
      <w:szCs w:val="24"/>
    </w:rPr>
  </w:style>
  <w:style w:type="paragraph" w:customStyle="1" w:styleId="af9">
    <w:name w:val="Заглавие"/>
    <w:basedOn w:val="a1"/>
    <w:rsid w:val="001358C4"/>
    <w:pPr>
      <w:suppressAutoHyphens/>
      <w:spacing w:after="0" w:line="100" w:lineRule="atLeast"/>
      <w:jc w:val="center"/>
    </w:pPr>
    <w:rPr>
      <w:rFonts w:ascii="Times New Roman" w:eastAsia="Times New Roman" w:hAnsi="Times New Roman" w:cs="Times New Roman"/>
      <w:color w:val="00000A"/>
      <w:sz w:val="28"/>
      <w:szCs w:val="24"/>
    </w:rPr>
  </w:style>
  <w:style w:type="paragraph" w:customStyle="1" w:styleId="formattext">
    <w:name w:val="formattext"/>
    <w:basedOn w:val="a1"/>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a">
    <w:name w:val="Основной текст + Полужирный"/>
    <w:aliases w:val="Курсив"/>
    <w:basedOn w:val="af5"/>
    <w:rsid w:val="001358C4"/>
    <w:rPr>
      <w:rFonts w:ascii="Times New Roman" w:eastAsia="Times New Roman" w:hAnsi="Times New Roman" w:cs="Times New Roman"/>
      <w:b/>
      <w:bCs/>
      <w:i/>
      <w:iCs/>
      <w:spacing w:val="-3"/>
      <w:sz w:val="26"/>
      <w:szCs w:val="26"/>
      <w:lang w:eastAsia="ru-RU" w:bidi="ar-SA"/>
    </w:rPr>
  </w:style>
  <w:style w:type="character" w:customStyle="1" w:styleId="23">
    <w:name w:val="Основной текст (2)_"/>
    <w:basedOn w:val="a2"/>
    <w:link w:val="24"/>
    <w:qFormat/>
    <w:rsid w:val="001358C4"/>
    <w:rPr>
      <w:b/>
      <w:bCs/>
      <w:i/>
      <w:iCs/>
      <w:spacing w:val="-3"/>
      <w:sz w:val="26"/>
      <w:szCs w:val="26"/>
      <w:shd w:val="clear" w:color="auto" w:fill="FFFFFF"/>
    </w:rPr>
  </w:style>
  <w:style w:type="paragraph" w:customStyle="1" w:styleId="24">
    <w:name w:val="Основной текст (2)"/>
    <w:basedOn w:val="a1"/>
    <w:link w:val="23"/>
    <w:qFormat/>
    <w:rsid w:val="001358C4"/>
    <w:pPr>
      <w:widowControl w:val="0"/>
      <w:shd w:val="clear" w:color="auto" w:fill="FFFFFF"/>
      <w:spacing w:after="0" w:line="324" w:lineRule="exact"/>
      <w:ind w:firstLine="680"/>
      <w:jc w:val="both"/>
    </w:pPr>
    <w:rPr>
      <w:b/>
      <w:bCs/>
      <w:i/>
      <w:iCs/>
      <w:spacing w:val="-3"/>
      <w:sz w:val="26"/>
      <w:szCs w:val="26"/>
    </w:rPr>
  </w:style>
  <w:style w:type="character" w:customStyle="1" w:styleId="25">
    <w:name w:val="Основной текст (2) + Не полужирный"/>
    <w:aliases w:val="Не курсив"/>
    <w:basedOn w:val="23"/>
    <w:rsid w:val="001358C4"/>
    <w:rPr>
      <w:b/>
      <w:bCs/>
      <w:i/>
      <w:iCs/>
      <w:spacing w:val="-3"/>
      <w:sz w:val="26"/>
      <w:szCs w:val="26"/>
      <w:shd w:val="clear" w:color="auto" w:fill="FFFFFF"/>
    </w:rPr>
  </w:style>
  <w:style w:type="character" w:customStyle="1" w:styleId="afb">
    <w:name w:val="Оглавление_"/>
    <w:basedOn w:val="a2"/>
    <w:link w:val="afc"/>
    <w:uiPriority w:val="99"/>
    <w:rsid w:val="001358C4"/>
    <w:rPr>
      <w:spacing w:val="-3"/>
      <w:sz w:val="26"/>
      <w:szCs w:val="26"/>
      <w:shd w:val="clear" w:color="auto" w:fill="FFFFFF"/>
    </w:rPr>
  </w:style>
  <w:style w:type="paragraph" w:customStyle="1" w:styleId="afc">
    <w:name w:val="Оглавление"/>
    <w:basedOn w:val="a1"/>
    <w:link w:val="afb"/>
    <w:rsid w:val="001358C4"/>
    <w:pPr>
      <w:widowControl w:val="0"/>
      <w:shd w:val="clear" w:color="auto" w:fill="FFFFFF"/>
      <w:spacing w:after="0" w:line="324" w:lineRule="exact"/>
      <w:jc w:val="both"/>
    </w:pPr>
    <w:rPr>
      <w:spacing w:val="-3"/>
      <w:sz w:val="26"/>
      <w:szCs w:val="26"/>
    </w:rPr>
  </w:style>
  <w:style w:type="paragraph" w:styleId="afd">
    <w:name w:val="Normal (Web)"/>
    <w:aliases w:val=" Знак,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Web)1,Знак Знак Знак1"/>
    <w:basedOn w:val="a1"/>
    <w:link w:val="26"/>
    <w:uiPriority w:val="99"/>
    <w:qFormat/>
    <w:rsid w:val="0070610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qFormat/>
    <w:rsid w:val="0040421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e">
    <w:name w:val="Текст (справка)"/>
    <w:basedOn w:val="a1"/>
    <w:next w:val="a1"/>
    <w:uiPriority w:val="99"/>
    <w:qFormat/>
    <w:rsid w:val="00AA500D"/>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rPr>
  </w:style>
  <w:style w:type="paragraph" w:customStyle="1" w:styleId="aff">
    <w:name w:val="Комментарий"/>
    <w:basedOn w:val="afe"/>
    <w:next w:val="a1"/>
    <w:qFormat/>
    <w:rsid w:val="00AA500D"/>
  </w:style>
  <w:style w:type="paragraph" w:customStyle="1" w:styleId="aff0">
    <w:name w:val="Информация о версии"/>
    <w:basedOn w:val="aff"/>
    <w:next w:val="a1"/>
    <w:uiPriority w:val="99"/>
    <w:qFormat/>
    <w:rsid w:val="00AA500D"/>
    <w:pPr>
      <w:spacing w:before="75"/>
      <w:ind w:right="0"/>
      <w:jc w:val="both"/>
    </w:pPr>
    <w:rPr>
      <w:i/>
      <w:iCs/>
      <w:color w:val="353842"/>
      <w:shd w:val="clear" w:color="auto" w:fill="F0F0F0"/>
    </w:rPr>
  </w:style>
  <w:style w:type="paragraph" w:customStyle="1" w:styleId="aff1">
    <w:name w:val="Текст информации об изменениях"/>
    <w:basedOn w:val="a1"/>
    <w:next w:val="a1"/>
    <w:uiPriority w:val="99"/>
    <w:rsid w:val="00AA500D"/>
    <w:pPr>
      <w:widowControl w:val="0"/>
      <w:autoSpaceDE w:val="0"/>
      <w:autoSpaceDN w:val="0"/>
      <w:adjustRightInd w:val="0"/>
      <w:spacing w:after="0" w:line="240" w:lineRule="auto"/>
      <w:ind w:firstLine="720"/>
      <w:jc w:val="both"/>
    </w:pPr>
    <w:rPr>
      <w:rFonts w:ascii="Times New Roman CYR" w:eastAsia="Times New Roman" w:hAnsi="Times New Roman CYR" w:cs="Times New Roman CYR"/>
      <w:color w:val="353842"/>
      <w:sz w:val="20"/>
      <w:szCs w:val="20"/>
    </w:rPr>
  </w:style>
  <w:style w:type="paragraph" w:customStyle="1" w:styleId="aff2">
    <w:name w:val="Информация об изменениях"/>
    <w:basedOn w:val="aff1"/>
    <w:next w:val="a1"/>
    <w:uiPriority w:val="99"/>
    <w:rsid w:val="00AA500D"/>
  </w:style>
  <w:style w:type="paragraph" w:customStyle="1" w:styleId="aff3">
    <w:name w:val="Подзаголовок для информации об изменениях"/>
    <w:basedOn w:val="aff1"/>
    <w:next w:val="a1"/>
    <w:uiPriority w:val="99"/>
    <w:rsid w:val="00AA500D"/>
  </w:style>
  <w:style w:type="character" w:customStyle="1" w:styleId="aff4">
    <w:name w:val="Цветовое выделение для Текст"/>
    <w:qFormat/>
    <w:rsid w:val="00AA500D"/>
    <w:rPr>
      <w:rFonts w:ascii="Times New Roman CYR" w:hAnsi="Times New Roman CYR"/>
    </w:rPr>
  </w:style>
  <w:style w:type="paragraph" w:styleId="aff5">
    <w:name w:val="footer"/>
    <w:basedOn w:val="a1"/>
    <w:link w:val="aff6"/>
    <w:unhideWhenUsed/>
    <w:rsid w:val="00AA500D"/>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w:sz w:val="24"/>
      <w:szCs w:val="24"/>
    </w:rPr>
  </w:style>
  <w:style w:type="character" w:customStyle="1" w:styleId="aff6">
    <w:name w:val="Нижний колонтитул Знак"/>
    <w:basedOn w:val="a2"/>
    <w:link w:val="aff5"/>
    <w:qFormat/>
    <w:rsid w:val="00AA500D"/>
    <w:rPr>
      <w:rFonts w:ascii="Times New Roman CYR" w:eastAsia="Times New Roman" w:hAnsi="Times New Roman CYR" w:cs="Times New Roman"/>
      <w:sz w:val="24"/>
      <w:szCs w:val="24"/>
    </w:rPr>
  </w:style>
  <w:style w:type="paragraph" w:styleId="27">
    <w:name w:val="List 2"/>
    <w:basedOn w:val="a1"/>
    <w:uiPriority w:val="99"/>
    <w:rsid w:val="00AA500D"/>
    <w:pPr>
      <w:spacing w:after="0" w:line="240" w:lineRule="auto"/>
      <w:ind w:left="566" w:hanging="283"/>
    </w:pPr>
    <w:rPr>
      <w:rFonts w:ascii="Times New Roman" w:eastAsia="Times New Roman" w:hAnsi="Times New Roman" w:cs="Times New Roman"/>
      <w:sz w:val="24"/>
      <w:szCs w:val="24"/>
    </w:rPr>
  </w:style>
  <w:style w:type="paragraph" w:customStyle="1" w:styleId="s9">
    <w:name w:val="s_9"/>
    <w:basedOn w:val="a1"/>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1"/>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
    <w:name w:val="Основной текст 31"/>
    <w:basedOn w:val="a1"/>
    <w:rsid w:val="00AA500D"/>
    <w:pPr>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12">
    <w:name w:val="Название объекта1"/>
    <w:basedOn w:val="a1"/>
    <w:next w:val="a1"/>
    <w:qFormat/>
    <w:rsid w:val="00AA500D"/>
    <w:pPr>
      <w:tabs>
        <w:tab w:val="left" w:pos="9639"/>
      </w:tabs>
      <w:suppressAutoHyphens/>
      <w:spacing w:after="0" w:line="240" w:lineRule="auto"/>
      <w:ind w:left="-1276"/>
      <w:jc w:val="center"/>
    </w:pPr>
    <w:rPr>
      <w:rFonts w:ascii="Times New Roman" w:eastAsia="Times New Roman" w:hAnsi="Times New Roman" w:cs="Times New Roman"/>
      <w:b/>
      <w:sz w:val="40"/>
      <w:szCs w:val="20"/>
      <w:lang w:eastAsia="ar-SA"/>
    </w:rPr>
  </w:style>
  <w:style w:type="character" w:customStyle="1" w:styleId="28">
    <w:name w:val="Основной текст (2) + Полужирный"/>
    <w:basedOn w:val="23"/>
    <w:rsid w:val="00AA500D"/>
    <w:rPr>
      <w:b/>
      <w:bCs/>
      <w:i/>
      <w:iCs/>
      <w:color w:val="000000"/>
      <w:spacing w:val="0"/>
      <w:w w:val="100"/>
      <w:position w:val="0"/>
      <w:sz w:val="28"/>
      <w:szCs w:val="28"/>
      <w:shd w:val="clear" w:color="auto" w:fill="FFFFFF"/>
      <w:lang w:val="ru-RU" w:eastAsia="ru-RU" w:bidi="ru-RU"/>
    </w:rPr>
  </w:style>
  <w:style w:type="character" w:customStyle="1" w:styleId="30">
    <w:name w:val="Заголовок 3 Знак"/>
    <w:aliases w:val="H3 Знак,&quot;Сапфир&quot; Знак"/>
    <w:basedOn w:val="a2"/>
    <w:link w:val="3"/>
    <w:rsid w:val="00E54353"/>
    <w:rPr>
      <w:rFonts w:asciiTheme="majorHAnsi" w:eastAsiaTheme="majorEastAsia" w:hAnsiTheme="majorHAnsi" w:cstheme="majorBidi"/>
      <w:b/>
      <w:bCs/>
      <w:color w:val="4F81BD" w:themeColor="accent1"/>
    </w:rPr>
  </w:style>
  <w:style w:type="paragraph" w:styleId="aff7">
    <w:name w:val="Body Text Indent"/>
    <w:aliases w:val="Основной текст 1,Нумерованный список !!,Надин стиль,Body Text Indent,Iniiaiie oaeno 1"/>
    <w:basedOn w:val="a1"/>
    <w:link w:val="aff8"/>
    <w:uiPriority w:val="99"/>
    <w:unhideWhenUsed/>
    <w:rsid w:val="00E54353"/>
    <w:pPr>
      <w:spacing w:after="120"/>
      <w:ind w:left="283"/>
    </w:pPr>
  </w:style>
  <w:style w:type="character" w:customStyle="1" w:styleId="aff8">
    <w:name w:val="Основной текст с отступом Знак"/>
    <w:aliases w:val="Основной текст 1 Знак,Нумерованный список !! Знак,Надин стиль Знак,Body Text Indent Знак,Iniiaiie oaeno 1 Знак"/>
    <w:basedOn w:val="a2"/>
    <w:link w:val="aff7"/>
    <w:uiPriority w:val="99"/>
    <w:rsid w:val="00E54353"/>
  </w:style>
  <w:style w:type="paragraph" w:styleId="aff9">
    <w:name w:val="footnote text"/>
    <w:aliases w:val="Текст сноски-FN,Footnote Text Char Знак Знак,Footnote Text Char Знак,single space,footnote text,Текст сноски Знак Знак Знак,Footnote Text Char Знак Знак Знак Знак"/>
    <w:basedOn w:val="a1"/>
    <w:link w:val="affa"/>
    <w:unhideWhenUsed/>
    <w:rsid w:val="00E54353"/>
    <w:pPr>
      <w:spacing w:after="0" w:line="240" w:lineRule="auto"/>
    </w:pPr>
    <w:rPr>
      <w:rFonts w:eastAsiaTheme="minorHAnsi"/>
      <w:sz w:val="20"/>
      <w:szCs w:val="20"/>
      <w:lang w:eastAsia="en-US"/>
    </w:rPr>
  </w:style>
  <w:style w:type="character" w:customStyle="1" w:styleId="affa">
    <w:name w:val="Текст сноски Знак"/>
    <w:aliases w:val="Текст сноски-FN Знак2,Footnote Text Char Знак Знак Знак3,Footnote Text Char Знак Знак2,single space Знак1,footnote text Знак1,Текст сноски Знак Знак Знак Знак1,Footnote Text Char Знак Знак Знак Знак Знак"/>
    <w:basedOn w:val="a2"/>
    <w:link w:val="aff9"/>
    <w:rsid w:val="00E54353"/>
    <w:rPr>
      <w:rFonts w:eastAsiaTheme="minorHAnsi"/>
      <w:sz w:val="20"/>
      <w:szCs w:val="20"/>
      <w:lang w:eastAsia="en-US"/>
    </w:rPr>
  </w:style>
  <w:style w:type="character" w:styleId="affb">
    <w:name w:val="footnote reference"/>
    <w:link w:val="13"/>
    <w:rsid w:val="00E54353"/>
    <w:rPr>
      <w:vertAlign w:val="superscript"/>
    </w:rPr>
  </w:style>
  <w:style w:type="numbering" w:customStyle="1" w:styleId="14">
    <w:name w:val="Нет списка1"/>
    <w:next w:val="a4"/>
    <w:uiPriority w:val="99"/>
    <w:semiHidden/>
    <w:unhideWhenUsed/>
    <w:qFormat/>
    <w:rsid w:val="00E54353"/>
  </w:style>
  <w:style w:type="paragraph" w:customStyle="1" w:styleId="headertext">
    <w:name w:val="headertext"/>
    <w:basedOn w:val="a1"/>
    <w:rsid w:val="00E54353"/>
    <w:pPr>
      <w:spacing w:before="100" w:beforeAutospacing="1" w:after="100" w:afterAutospacing="1" w:line="240" w:lineRule="auto"/>
    </w:pPr>
    <w:rPr>
      <w:rFonts w:ascii="Times New Roman" w:eastAsia="Times New Roman" w:hAnsi="Times New Roman" w:cs="Times New Roman"/>
      <w:sz w:val="24"/>
      <w:szCs w:val="24"/>
    </w:rPr>
  </w:style>
  <w:style w:type="character" w:styleId="affc">
    <w:name w:val="FollowedHyperlink"/>
    <w:basedOn w:val="a2"/>
    <w:uiPriority w:val="99"/>
    <w:unhideWhenUsed/>
    <w:qFormat/>
    <w:rsid w:val="00E54353"/>
    <w:rPr>
      <w:color w:val="800080"/>
      <w:u w:val="single"/>
    </w:rPr>
  </w:style>
  <w:style w:type="paragraph" w:customStyle="1" w:styleId="affd">
    <w:name w:val="Заголовок"/>
    <w:basedOn w:val="a1"/>
    <w:next w:val="a1"/>
    <w:link w:val="affe"/>
    <w:qFormat/>
    <w:rsid w:val="00E54353"/>
    <w:pPr>
      <w:autoSpaceDE w:val="0"/>
      <w:autoSpaceDN w:val="0"/>
      <w:adjustRightInd w:val="0"/>
      <w:spacing w:after="0" w:line="240" w:lineRule="auto"/>
      <w:ind w:firstLine="720"/>
      <w:jc w:val="both"/>
    </w:pPr>
    <w:rPr>
      <w:rFonts w:ascii="Verdana" w:eastAsia="Calibri" w:hAnsi="Verdana" w:cs="Verdana"/>
      <w:b/>
      <w:bCs/>
      <w:color w:val="0058A9"/>
      <w:shd w:val="clear" w:color="auto" w:fill="F0F0F0"/>
      <w:lang w:eastAsia="en-US"/>
    </w:rPr>
  </w:style>
  <w:style w:type="paragraph" w:customStyle="1" w:styleId="ConsPlusNonformat">
    <w:name w:val="ConsPlusNonformat"/>
    <w:link w:val="ConsPlusNonformat1"/>
    <w:rsid w:val="00E5435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5">
    <w:name w:val="Без интервала1"/>
    <w:link w:val="NoSpacingChar"/>
    <w:qFormat/>
    <w:rsid w:val="00E54353"/>
    <w:pPr>
      <w:spacing w:after="0" w:line="240" w:lineRule="auto"/>
    </w:pPr>
    <w:rPr>
      <w:rFonts w:ascii="Calibri" w:eastAsia="Times New Roman" w:hAnsi="Calibri" w:cs="Times New Roman"/>
    </w:rPr>
  </w:style>
  <w:style w:type="paragraph" w:styleId="afff">
    <w:name w:val="Title"/>
    <w:basedOn w:val="a1"/>
    <w:link w:val="afff0"/>
    <w:qFormat/>
    <w:rsid w:val="00D7242A"/>
    <w:pPr>
      <w:spacing w:after="0" w:line="240" w:lineRule="auto"/>
      <w:jc w:val="center"/>
    </w:pPr>
    <w:rPr>
      <w:rFonts w:ascii="Times New Roman" w:eastAsia="Times New Roman" w:hAnsi="Times New Roman" w:cs="Times New Roman"/>
      <w:sz w:val="28"/>
      <w:szCs w:val="20"/>
    </w:rPr>
  </w:style>
  <w:style w:type="character" w:customStyle="1" w:styleId="afff0">
    <w:name w:val="Название Знак"/>
    <w:basedOn w:val="a2"/>
    <w:link w:val="afff"/>
    <w:rsid w:val="00D7242A"/>
    <w:rPr>
      <w:rFonts w:ascii="Times New Roman" w:eastAsia="Times New Roman" w:hAnsi="Times New Roman" w:cs="Times New Roman"/>
      <w:sz w:val="28"/>
      <w:szCs w:val="20"/>
    </w:rPr>
  </w:style>
  <w:style w:type="paragraph" w:customStyle="1" w:styleId="ConsPlusCell">
    <w:name w:val="ConsPlusCell"/>
    <w:link w:val="ConsPlusCell1"/>
    <w:uiPriority w:val="99"/>
    <w:rsid w:val="009713B6"/>
    <w:pPr>
      <w:suppressAutoHyphens/>
      <w:autoSpaceDE w:val="0"/>
      <w:spacing w:after="0" w:line="240" w:lineRule="auto"/>
    </w:pPr>
    <w:rPr>
      <w:rFonts w:ascii="Times New Roman" w:eastAsia="Arial" w:hAnsi="Times New Roman" w:cs="Times New Roman"/>
      <w:sz w:val="28"/>
      <w:szCs w:val="28"/>
      <w:lang w:eastAsia="ar-SA"/>
    </w:rPr>
  </w:style>
  <w:style w:type="paragraph" w:customStyle="1" w:styleId="16">
    <w:name w:val="Цитата1"/>
    <w:basedOn w:val="a1"/>
    <w:rsid w:val="009713B6"/>
    <w:pPr>
      <w:suppressAutoHyphens/>
      <w:spacing w:after="0" w:line="360" w:lineRule="auto"/>
      <w:ind w:left="900" w:right="2978"/>
      <w:jc w:val="both"/>
    </w:pPr>
    <w:rPr>
      <w:rFonts w:ascii="Times New Roman" w:eastAsia="Times New Roman" w:hAnsi="Times New Roman" w:cs="Times New Roman"/>
      <w:sz w:val="28"/>
      <w:szCs w:val="24"/>
      <w:lang w:eastAsia="ar-SA"/>
    </w:rPr>
  </w:style>
  <w:style w:type="character" w:customStyle="1" w:styleId="WW8Num1z0">
    <w:name w:val="WW8Num1z0"/>
    <w:rsid w:val="004F1E73"/>
    <w:rPr>
      <w:rFonts w:ascii="Symbol" w:hAnsi="Symbol" w:cs="Symbol"/>
    </w:rPr>
  </w:style>
  <w:style w:type="character" w:customStyle="1" w:styleId="WW8Num1z2">
    <w:name w:val="WW8Num1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2z0">
    <w:name w:val="WW8Num2z0"/>
    <w:rsid w:val="004F1E73"/>
    <w:rPr>
      <w:rFonts w:ascii="Symbol" w:hAnsi="Symbol" w:cs="Symbol"/>
    </w:rPr>
  </w:style>
  <w:style w:type="character" w:customStyle="1" w:styleId="WW8Num3z0">
    <w:name w:val="WW8Num3z0"/>
    <w:rsid w:val="004F1E73"/>
    <w:rPr>
      <w:rFonts w:ascii="Symbol" w:hAnsi="Symbol" w:cs="Symbol"/>
    </w:rPr>
  </w:style>
  <w:style w:type="character" w:customStyle="1" w:styleId="WW8Num4z0">
    <w:name w:val="WW8Num4z0"/>
    <w:rsid w:val="004F1E73"/>
  </w:style>
  <w:style w:type="character" w:customStyle="1" w:styleId="WW8Num4z1">
    <w:name w:val="WW8Num4z1"/>
    <w:rsid w:val="004F1E73"/>
  </w:style>
  <w:style w:type="character" w:customStyle="1" w:styleId="WW8Num4z2">
    <w:name w:val="WW8Num4z2"/>
    <w:rsid w:val="004F1E73"/>
  </w:style>
  <w:style w:type="character" w:customStyle="1" w:styleId="WW8Num4z3">
    <w:name w:val="WW8Num4z3"/>
    <w:rsid w:val="004F1E73"/>
  </w:style>
  <w:style w:type="character" w:customStyle="1" w:styleId="WW8Num4z4">
    <w:name w:val="WW8Num4z4"/>
    <w:rsid w:val="004F1E73"/>
  </w:style>
  <w:style w:type="character" w:customStyle="1" w:styleId="WW8Num4z5">
    <w:name w:val="WW8Num4z5"/>
    <w:rsid w:val="004F1E73"/>
  </w:style>
  <w:style w:type="character" w:customStyle="1" w:styleId="WW8Num4z6">
    <w:name w:val="WW8Num4z6"/>
    <w:rsid w:val="004F1E73"/>
  </w:style>
  <w:style w:type="character" w:customStyle="1" w:styleId="WW8Num4z7">
    <w:name w:val="WW8Num4z7"/>
    <w:rsid w:val="004F1E73"/>
  </w:style>
  <w:style w:type="character" w:customStyle="1" w:styleId="WW8Num4z8">
    <w:name w:val="WW8Num4z8"/>
    <w:rsid w:val="004F1E73"/>
  </w:style>
  <w:style w:type="character" w:customStyle="1" w:styleId="WW8Num5z0">
    <w:name w:val="WW8Num5z0"/>
    <w:rsid w:val="004F1E73"/>
    <w:rPr>
      <w:rFonts w:cs="Times New Roman"/>
    </w:rPr>
  </w:style>
  <w:style w:type="character" w:customStyle="1" w:styleId="WW8Num6z0">
    <w:name w:val="WW8Num6z0"/>
    <w:rsid w:val="004F1E73"/>
    <w:rPr>
      <w:rFonts w:ascii="Times New Roman" w:eastAsia="Times New Roman" w:hAnsi="Times New Roman" w:cs="Times New Roman"/>
    </w:rPr>
  </w:style>
  <w:style w:type="character" w:customStyle="1" w:styleId="WW8Num7z0">
    <w:name w:val="WW8Num7z0"/>
    <w:rsid w:val="004F1E73"/>
    <w:rPr>
      <w:rFonts w:ascii="Symbol" w:hAnsi="Symbol" w:cs="Symbol"/>
      <w:color w:val="auto"/>
    </w:rPr>
  </w:style>
  <w:style w:type="character" w:customStyle="1" w:styleId="WW8Num8z0">
    <w:name w:val="WW8Num8z0"/>
    <w:rsid w:val="004F1E73"/>
    <w:rPr>
      <w:rFonts w:ascii="Times New Roman" w:hAnsi="Times New Roman" w:cs="Times New Roman"/>
      <w:color w:val="auto"/>
    </w:rPr>
  </w:style>
  <w:style w:type="character" w:customStyle="1" w:styleId="WW8Num9z0">
    <w:name w:val="WW8Num9z0"/>
    <w:rsid w:val="004F1E73"/>
  </w:style>
  <w:style w:type="character" w:customStyle="1" w:styleId="WW8Num10z0">
    <w:name w:val="WW8Num10z0"/>
    <w:rsid w:val="004F1E73"/>
    <w:rPr>
      <w:rFonts w:ascii="Symbol" w:hAnsi="Symbol" w:cs="Symbol"/>
    </w:rPr>
  </w:style>
  <w:style w:type="character" w:customStyle="1" w:styleId="WW8Num3z1">
    <w:name w:val="WW8Num3z1"/>
    <w:rsid w:val="004F1E73"/>
    <w:rPr>
      <w:rFonts w:ascii="Courier New" w:hAnsi="Courier New" w:cs="Courier New"/>
    </w:rPr>
  </w:style>
  <w:style w:type="character" w:customStyle="1" w:styleId="WW8Num3z2">
    <w:name w:val="WW8Num3z2"/>
    <w:rsid w:val="004F1E73"/>
    <w:rPr>
      <w:rFonts w:ascii="Wingdings" w:hAnsi="Wingdings" w:cs="Wingdings"/>
    </w:rPr>
  </w:style>
  <w:style w:type="character" w:customStyle="1" w:styleId="WW8Num5z2">
    <w:name w:val="WW8Num5z2"/>
    <w:rsid w:val="004F1E73"/>
    <w:rPr>
      <w:rFonts w:ascii="Times New Roman" w:eastAsia="MS Mincho" w:hAnsi="Times New Roman" w:cs="Times New Roman"/>
    </w:rPr>
  </w:style>
  <w:style w:type="character" w:customStyle="1" w:styleId="WW8Num6z1">
    <w:name w:val="WW8Num6z1"/>
    <w:rsid w:val="004F1E73"/>
    <w:rPr>
      <w:rFonts w:ascii="Courier New" w:hAnsi="Courier New" w:cs="Courier New"/>
    </w:rPr>
  </w:style>
  <w:style w:type="character" w:customStyle="1" w:styleId="WW8Num6z2">
    <w:name w:val="WW8Num6z2"/>
    <w:rsid w:val="004F1E73"/>
    <w:rPr>
      <w:rFonts w:ascii="Wingdings" w:hAnsi="Wingdings" w:cs="Wingdings"/>
    </w:rPr>
  </w:style>
  <w:style w:type="character" w:customStyle="1" w:styleId="WW8Num6z3">
    <w:name w:val="WW8Num6z3"/>
    <w:rsid w:val="004F1E73"/>
    <w:rPr>
      <w:rFonts w:ascii="Symbol" w:hAnsi="Symbol" w:cs="Symbol"/>
    </w:rPr>
  </w:style>
  <w:style w:type="character" w:customStyle="1" w:styleId="WW8Num7z1">
    <w:name w:val="WW8Num7z1"/>
    <w:rsid w:val="004F1E73"/>
    <w:rPr>
      <w:rFonts w:cs="Times New Roman"/>
    </w:rPr>
  </w:style>
  <w:style w:type="character" w:customStyle="1" w:styleId="WW8Num8z1">
    <w:name w:val="WW8Num8z1"/>
    <w:rsid w:val="004F1E73"/>
    <w:rPr>
      <w:rFonts w:ascii="Courier New" w:hAnsi="Courier New" w:cs="Courier New"/>
    </w:rPr>
  </w:style>
  <w:style w:type="character" w:customStyle="1" w:styleId="WW8Num8z2">
    <w:name w:val="WW8Num8z2"/>
    <w:rsid w:val="004F1E73"/>
    <w:rPr>
      <w:rFonts w:ascii="Wingdings" w:hAnsi="Wingdings" w:cs="Wingdings"/>
    </w:rPr>
  </w:style>
  <w:style w:type="character" w:customStyle="1" w:styleId="WW8Num8z3">
    <w:name w:val="WW8Num8z3"/>
    <w:rsid w:val="004F1E73"/>
    <w:rPr>
      <w:rFonts w:ascii="Symbol" w:hAnsi="Symbol" w:cs="Symbol"/>
    </w:rPr>
  </w:style>
  <w:style w:type="character" w:customStyle="1" w:styleId="WW8Num9z1">
    <w:name w:val="WW8Num9z1"/>
    <w:rsid w:val="004F1E73"/>
  </w:style>
  <w:style w:type="character" w:customStyle="1" w:styleId="WW8Num9z2">
    <w:name w:val="WW8Num9z2"/>
    <w:rsid w:val="004F1E73"/>
  </w:style>
  <w:style w:type="character" w:customStyle="1" w:styleId="WW8Num9z3">
    <w:name w:val="WW8Num9z3"/>
    <w:rsid w:val="004F1E73"/>
  </w:style>
  <w:style w:type="character" w:customStyle="1" w:styleId="WW8Num9z4">
    <w:name w:val="WW8Num9z4"/>
    <w:rsid w:val="004F1E73"/>
  </w:style>
  <w:style w:type="character" w:customStyle="1" w:styleId="WW8Num9z5">
    <w:name w:val="WW8Num9z5"/>
    <w:rsid w:val="004F1E73"/>
  </w:style>
  <w:style w:type="character" w:customStyle="1" w:styleId="WW8Num9z6">
    <w:name w:val="WW8Num9z6"/>
    <w:rsid w:val="004F1E73"/>
  </w:style>
  <w:style w:type="character" w:customStyle="1" w:styleId="WW8Num9z7">
    <w:name w:val="WW8Num9z7"/>
    <w:rsid w:val="004F1E73"/>
  </w:style>
  <w:style w:type="character" w:customStyle="1" w:styleId="WW8Num9z8">
    <w:name w:val="WW8Num9z8"/>
    <w:rsid w:val="004F1E73"/>
  </w:style>
  <w:style w:type="character" w:customStyle="1" w:styleId="WW8Num10z1">
    <w:name w:val="WW8Num10z1"/>
    <w:rsid w:val="004F1E73"/>
    <w:rPr>
      <w:rFonts w:ascii="Courier New" w:hAnsi="Courier New" w:cs="Courier New"/>
    </w:rPr>
  </w:style>
  <w:style w:type="character" w:customStyle="1" w:styleId="WW8Num10z2">
    <w:name w:val="WW8Num10z2"/>
    <w:rsid w:val="004F1E73"/>
    <w:rPr>
      <w:rFonts w:ascii="Wingdings" w:hAnsi="Wingdings" w:cs="Wingdings"/>
    </w:rPr>
  </w:style>
  <w:style w:type="character" w:customStyle="1" w:styleId="WW8Num11z0">
    <w:name w:val="WW8Num11z0"/>
    <w:rsid w:val="004F1E73"/>
    <w:rPr>
      <w:rFonts w:ascii="Wingdings" w:hAnsi="Wingdings" w:cs="Wingdings"/>
    </w:rPr>
  </w:style>
  <w:style w:type="character" w:customStyle="1" w:styleId="WW8Num11z1">
    <w:name w:val="WW8Num11z1"/>
    <w:rsid w:val="004F1E73"/>
    <w:rPr>
      <w:rFonts w:ascii="Courier New" w:hAnsi="Courier New" w:cs="Courier New"/>
    </w:rPr>
  </w:style>
  <w:style w:type="character" w:customStyle="1" w:styleId="WW8Num11z3">
    <w:name w:val="WW8Num11z3"/>
    <w:rsid w:val="004F1E73"/>
    <w:rPr>
      <w:rFonts w:ascii="Symbol" w:hAnsi="Symbol" w:cs="Symbol"/>
    </w:rPr>
  </w:style>
  <w:style w:type="character" w:customStyle="1" w:styleId="WW8Num12z0">
    <w:name w:val="WW8Num12z0"/>
    <w:rsid w:val="004F1E73"/>
    <w:rPr>
      <w:rFonts w:cs="Times New Roman"/>
    </w:rPr>
  </w:style>
  <w:style w:type="character" w:customStyle="1" w:styleId="WW8Num12z2">
    <w:name w:val="WW8Num12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13z0">
    <w:name w:val="WW8Num13z0"/>
    <w:rsid w:val="004F1E73"/>
    <w:rPr>
      <w:rFonts w:cs="Times New Roman"/>
    </w:rPr>
  </w:style>
  <w:style w:type="character" w:customStyle="1" w:styleId="WW8Num13z1">
    <w:name w:val="WW8Num13z1"/>
    <w:rsid w:val="004F1E73"/>
    <w:rPr>
      <w:rFonts w:ascii="Symbol" w:hAnsi="Symbol" w:cs="Symbol"/>
    </w:rPr>
  </w:style>
  <w:style w:type="character" w:customStyle="1" w:styleId="WW8Num14z0">
    <w:name w:val="WW8Num14z0"/>
    <w:rsid w:val="004F1E73"/>
    <w:rPr>
      <w:rFonts w:cs="Times New Roman"/>
    </w:rPr>
  </w:style>
  <w:style w:type="character" w:customStyle="1" w:styleId="WW8Num15z0">
    <w:name w:val="WW8Num15z0"/>
    <w:rsid w:val="004F1E73"/>
    <w:rPr>
      <w:rFonts w:ascii="Times New Roman" w:eastAsia="Times New Roman" w:hAnsi="Times New Roman" w:cs="Times New Roman"/>
    </w:rPr>
  </w:style>
  <w:style w:type="character" w:customStyle="1" w:styleId="WW8Num15z1">
    <w:name w:val="WW8Num15z1"/>
    <w:rsid w:val="004F1E73"/>
    <w:rPr>
      <w:rFonts w:cs="Times New Roman"/>
    </w:rPr>
  </w:style>
  <w:style w:type="character" w:customStyle="1" w:styleId="WW8Num16z0">
    <w:name w:val="WW8Num16z0"/>
    <w:rsid w:val="004F1E73"/>
    <w:rPr>
      <w:rFonts w:ascii="Symbol" w:hAnsi="Symbol" w:cs="Symbol"/>
      <w:color w:val="auto"/>
    </w:rPr>
  </w:style>
  <w:style w:type="character" w:customStyle="1" w:styleId="WW8Num16z1">
    <w:name w:val="WW8Num16z1"/>
    <w:rsid w:val="004F1E73"/>
    <w:rPr>
      <w:rFonts w:ascii="Courier New" w:hAnsi="Courier New" w:cs="Courier New"/>
      <w:color w:val="auto"/>
    </w:rPr>
  </w:style>
  <w:style w:type="character" w:customStyle="1" w:styleId="WW8Num16z2">
    <w:name w:val="WW8Num16z2"/>
    <w:rsid w:val="004F1E73"/>
    <w:rPr>
      <w:rFonts w:ascii="Wingdings" w:hAnsi="Wingdings" w:cs="Wingdings"/>
    </w:rPr>
  </w:style>
  <w:style w:type="character" w:customStyle="1" w:styleId="WW8Num16z3">
    <w:name w:val="WW8Num16z3"/>
    <w:rsid w:val="004F1E73"/>
    <w:rPr>
      <w:rFonts w:ascii="Symbol" w:hAnsi="Symbol" w:cs="Symbol"/>
    </w:rPr>
  </w:style>
  <w:style w:type="character" w:customStyle="1" w:styleId="WW8Num16z4">
    <w:name w:val="WW8Num16z4"/>
    <w:rsid w:val="004F1E73"/>
    <w:rPr>
      <w:rFonts w:ascii="Courier New" w:hAnsi="Courier New" w:cs="Courier New"/>
    </w:rPr>
  </w:style>
  <w:style w:type="character" w:customStyle="1" w:styleId="WW8Num17z0">
    <w:name w:val="WW8Num17z0"/>
    <w:rsid w:val="004F1E73"/>
    <w:rPr>
      <w:rFonts w:ascii="Symbol" w:hAnsi="Symbol" w:cs="Symbol"/>
      <w:color w:val="auto"/>
    </w:rPr>
  </w:style>
  <w:style w:type="character" w:customStyle="1" w:styleId="WW8Num17z1">
    <w:name w:val="WW8Num17z1"/>
    <w:rsid w:val="004F1E73"/>
    <w:rPr>
      <w:rFonts w:ascii="Courier New" w:hAnsi="Courier New" w:cs="Courier New"/>
    </w:rPr>
  </w:style>
  <w:style w:type="character" w:customStyle="1" w:styleId="WW8Num17z2">
    <w:name w:val="WW8Num17z2"/>
    <w:rsid w:val="004F1E73"/>
    <w:rPr>
      <w:rFonts w:ascii="Wingdings" w:hAnsi="Wingdings" w:cs="Wingdings"/>
    </w:rPr>
  </w:style>
  <w:style w:type="character" w:customStyle="1" w:styleId="WW8Num17z3">
    <w:name w:val="WW8Num17z3"/>
    <w:rsid w:val="004F1E73"/>
    <w:rPr>
      <w:rFonts w:ascii="Symbol" w:hAnsi="Symbol" w:cs="Symbol"/>
    </w:rPr>
  </w:style>
  <w:style w:type="character" w:customStyle="1" w:styleId="WW8Num18z0">
    <w:name w:val="WW8Num18z0"/>
    <w:rsid w:val="004F1E73"/>
    <w:rPr>
      <w:rFonts w:ascii="Times New Roman" w:hAnsi="Times New Roman" w:cs="Times New Roman"/>
    </w:rPr>
  </w:style>
  <w:style w:type="character" w:customStyle="1" w:styleId="WW8Num18z1">
    <w:name w:val="WW8Num18z1"/>
    <w:rsid w:val="004F1E73"/>
    <w:rPr>
      <w:rFonts w:ascii="Courier New" w:hAnsi="Courier New" w:cs="Courier New"/>
    </w:rPr>
  </w:style>
  <w:style w:type="character" w:customStyle="1" w:styleId="WW8Num18z2">
    <w:name w:val="WW8Num18z2"/>
    <w:rsid w:val="004F1E73"/>
    <w:rPr>
      <w:rFonts w:ascii="Wingdings" w:hAnsi="Wingdings" w:cs="Wingdings"/>
    </w:rPr>
  </w:style>
  <w:style w:type="character" w:customStyle="1" w:styleId="WW8Num18z3">
    <w:name w:val="WW8Num18z3"/>
    <w:rsid w:val="004F1E73"/>
    <w:rPr>
      <w:rFonts w:ascii="Symbol" w:hAnsi="Symbol" w:cs="Symbol"/>
    </w:rPr>
  </w:style>
  <w:style w:type="character" w:customStyle="1" w:styleId="WW8Num19z0">
    <w:name w:val="WW8Num19z0"/>
    <w:rsid w:val="004F1E73"/>
  </w:style>
  <w:style w:type="character" w:customStyle="1" w:styleId="WW8Num19z1">
    <w:name w:val="WW8Num19z1"/>
    <w:rsid w:val="004F1E73"/>
  </w:style>
  <w:style w:type="character" w:customStyle="1" w:styleId="WW8Num19z2">
    <w:name w:val="WW8Num19z2"/>
    <w:rsid w:val="004F1E73"/>
  </w:style>
  <w:style w:type="character" w:customStyle="1" w:styleId="WW8Num19z3">
    <w:name w:val="WW8Num19z3"/>
    <w:rsid w:val="004F1E73"/>
  </w:style>
  <w:style w:type="character" w:customStyle="1" w:styleId="WW8Num19z4">
    <w:name w:val="WW8Num19z4"/>
    <w:rsid w:val="004F1E73"/>
  </w:style>
  <w:style w:type="character" w:customStyle="1" w:styleId="WW8Num19z5">
    <w:name w:val="WW8Num19z5"/>
    <w:rsid w:val="004F1E73"/>
  </w:style>
  <w:style w:type="character" w:customStyle="1" w:styleId="WW8Num19z6">
    <w:name w:val="WW8Num19z6"/>
    <w:rsid w:val="004F1E73"/>
  </w:style>
  <w:style w:type="character" w:customStyle="1" w:styleId="WW8Num19z7">
    <w:name w:val="WW8Num19z7"/>
    <w:rsid w:val="004F1E73"/>
  </w:style>
  <w:style w:type="character" w:customStyle="1" w:styleId="WW8Num19z8">
    <w:name w:val="WW8Num19z8"/>
    <w:rsid w:val="004F1E73"/>
  </w:style>
  <w:style w:type="character" w:customStyle="1" w:styleId="WW8Num20z0">
    <w:name w:val="WW8Num20z0"/>
    <w:rsid w:val="004F1E73"/>
    <w:rPr>
      <w:rFonts w:ascii="Symbol" w:hAnsi="Symbol" w:cs="Symbol"/>
    </w:rPr>
  </w:style>
  <w:style w:type="character" w:customStyle="1" w:styleId="WW8Num20z1">
    <w:name w:val="WW8Num20z1"/>
    <w:rsid w:val="004F1E73"/>
    <w:rPr>
      <w:rFonts w:ascii="Courier New" w:hAnsi="Courier New" w:cs="Courier New"/>
    </w:rPr>
  </w:style>
  <w:style w:type="character" w:customStyle="1" w:styleId="WW8Num20z2">
    <w:name w:val="WW8Num20z2"/>
    <w:rsid w:val="004F1E73"/>
    <w:rPr>
      <w:rFonts w:ascii="Wingdings" w:hAnsi="Wingdings" w:cs="Wingdings"/>
    </w:rPr>
  </w:style>
  <w:style w:type="character" w:customStyle="1" w:styleId="WW8Num21z0">
    <w:name w:val="WW8Num21z0"/>
    <w:rsid w:val="004F1E73"/>
    <w:rPr>
      <w:rFonts w:cs="Times New Roman"/>
    </w:rPr>
  </w:style>
  <w:style w:type="character" w:customStyle="1" w:styleId="WW8Num21z1">
    <w:name w:val="WW8Num21z1"/>
    <w:rsid w:val="004F1E73"/>
    <w:rPr>
      <w:rFonts w:ascii="Symbol" w:hAnsi="Symbol" w:cs="Symbol"/>
      <w:color w:val="auto"/>
    </w:rPr>
  </w:style>
  <w:style w:type="character" w:customStyle="1" w:styleId="WW8Num22z0">
    <w:name w:val="WW8Num22z0"/>
    <w:rsid w:val="004F1E73"/>
    <w:rPr>
      <w:rFonts w:ascii="Wingdings" w:hAnsi="Wingdings" w:cs="Wingdings"/>
    </w:rPr>
  </w:style>
  <w:style w:type="character" w:customStyle="1" w:styleId="WW8Num22z1">
    <w:name w:val="WW8Num22z1"/>
    <w:rsid w:val="004F1E73"/>
    <w:rPr>
      <w:rFonts w:cs="Times New Roman"/>
    </w:rPr>
  </w:style>
  <w:style w:type="character" w:customStyle="1" w:styleId="WW8Num22z3">
    <w:name w:val="WW8Num22z3"/>
    <w:rsid w:val="004F1E73"/>
    <w:rPr>
      <w:rFonts w:ascii="Symbol" w:hAnsi="Symbol" w:cs="Symbol"/>
    </w:rPr>
  </w:style>
  <w:style w:type="character" w:customStyle="1" w:styleId="WW8Num22z4">
    <w:name w:val="WW8Num22z4"/>
    <w:rsid w:val="004F1E73"/>
    <w:rPr>
      <w:rFonts w:ascii="Courier New" w:hAnsi="Courier New" w:cs="Courier New"/>
    </w:rPr>
  </w:style>
  <w:style w:type="character" w:customStyle="1" w:styleId="WW8Num23z0">
    <w:name w:val="WW8Num23z0"/>
    <w:rsid w:val="004F1E73"/>
    <w:rPr>
      <w:rFonts w:ascii="Wingdings" w:hAnsi="Wingdings" w:cs="Wingdings"/>
      <w:color w:val="auto"/>
    </w:rPr>
  </w:style>
  <w:style w:type="character" w:customStyle="1" w:styleId="WW8Num23z1">
    <w:name w:val="WW8Num23z1"/>
    <w:rsid w:val="004F1E73"/>
    <w:rPr>
      <w:rFonts w:ascii="Courier New" w:hAnsi="Courier New" w:cs="Courier New"/>
    </w:rPr>
  </w:style>
  <w:style w:type="character" w:customStyle="1" w:styleId="WW8Num23z2">
    <w:name w:val="WW8Num23z2"/>
    <w:rsid w:val="004F1E73"/>
    <w:rPr>
      <w:rFonts w:ascii="Wingdings" w:hAnsi="Wingdings" w:cs="Wingdings"/>
    </w:rPr>
  </w:style>
  <w:style w:type="character" w:customStyle="1" w:styleId="WW8Num23z3">
    <w:name w:val="WW8Num23z3"/>
    <w:rsid w:val="004F1E73"/>
    <w:rPr>
      <w:rFonts w:ascii="Symbol" w:hAnsi="Symbol" w:cs="Symbol"/>
    </w:rPr>
  </w:style>
  <w:style w:type="character" w:customStyle="1" w:styleId="WW8Num24z0">
    <w:name w:val="WW8Num24z0"/>
    <w:rsid w:val="004F1E73"/>
    <w:rPr>
      <w:rFonts w:ascii="Times New Roman" w:eastAsia="Times New Roman" w:hAnsi="Times New Roman" w:cs="Times New Roman"/>
    </w:rPr>
  </w:style>
  <w:style w:type="character" w:customStyle="1" w:styleId="WW8Num24z1">
    <w:name w:val="WW8Num24z1"/>
    <w:rsid w:val="004F1E73"/>
    <w:rPr>
      <w:rFonts w:ascii="Symbol" w:hAnsi="Symbol" w:cs="Symbol"/>
    </w:rPr>
  </w:style>
  <w:style w:type="character" w:customStyle="1" w:styleId="WW8Num24z2">
    <w:name w:val="WW8Num24z2"/>
    <w:rsid w:val="004F1E73"/>
    <w:rPr>
      <w:rFonts w:ascii="Wingdings" w:hAnsi="Wingdings" w:cs="Wingdings"/>
    </w:rPr>
  </w:style>
  <w:style w:type="character" w:customStyle="1" w:styleId="WW8Num24z4">
    <w:name w:val="WW8Num24z4"/>
    <w:rsid w:val="004F1E73"/>
    <w:rPr>
      <w:rFonts w:ascii="Courier New" w:hAnsi="Courier New" w:cs="Courier New"/>
    </w:rPr>
  </w:style>
  <w:style w:type="character" w:customStyle="1" w:styleId="WW8Num25z0">
    <w:name w:val="WW8Num25z0"/>
    <w:rsid w:val="004F1E73"/>
    <w:rPr>
      <w:rFonts w:cs="Times New Roman"/>
    </w:rPr>
  </w:style>
  <w:style w:type="character" w:customStyle="1" w:styleId="WW8Num26z0">
    <w:name w:val="WW8Num26z0"/>
    <w:rsid w:val="004F1E73"/>
    <w:rPr>
      <w:rFonts w:ascii="Symbol" w:eastAsia="Times New Roman" w:hAnsi="Symbol" w:cs="Symbol"/>
    </w:rPr>
  </w:style>
  <w:style w:type="character" w:customStyle="1" w:styleId="WW8Num26z1">
    <w:name w:val="WW8Num26z1"/>
    <w:rsid w:val="004F1E73"/>
    <w:rPr>
      <w:rFonts w:ascii="Courier New" w:hAnsi="Courier New" w:cs="Courier New"/>
    </w:rPr>
  </w:style>
  <w:style w:type="character" w:customStyle="1" w:styleId="WW8Num26z2">
    <w:name w:val="WW8Num26z2"/>
    <w:rsid w:val="004F1E73"/>
    <w:rPr>
      <w:rFonts w:ascii="Wingdings" w:hAnsi="Wingdings" w:cs="Wingdings"/>
    </w:rPr>
  </w:style>
  <w:style w:type="character" w:customStyle="1" w:styleId="WW8Num26z3">
    <w:name w:val="WW8Num26z3"/>
    <w:rsid w:val="004F1E73"/>
    <w:rPr>
      <w:rFonts w:ascii="Symbol" w:hAnsi="Symbol" w:cs="Symbol"/>
    </w:rPr>
  </w:style>
  <w:style w:type="character" w:customStyle="1" w:styleId="WW8Num27z0">
    <w:name w:val="WW8Num27z0"/>
    <w:rsid w:val="004F1E73"/>
    <w:rPr>
      <w:rFonts w:ascii="Courier New" w:hAnsi="Courier New" w:cs="Courier New"/>
    </w:rPr>
  </w:style>
  <w:style w:type="character" w:customStyle="1" w:styleId="WW8Num27z2">
    <w:name w:val="WW8Num27z2"/>
    <w:rsid w:val="004F1E73"/>
    <w:rPr>
      <w:rFonts w:ascii="Wingdings" w:hAnsi="Wingdings" w:cs="Wingdings"/>
    </w:rPr>
  </w:style>
  <w:style w:type="character" w:customStyle="1" w:styleId="WW8Num27z3">
    <w:name w:val="WW8Num27z3"/>
    <w:rsid w:val="004F1E73"/>
    <w:rPr>
      <w:rFonts w:ascii="Symbol" w:hAnsi="Symbol" w:cs="Symbol"/>
    </w:rPr>
  </w:style>
  <w:style w:type="character" w:customStyle="1" w:styleId="17">
    <w:name w:val="Основной шрифт абзаца1"/>
    <w:rsid w:val="004F1E73"/>
  </w:style>
  <w:style w:type="character" w:customStyle="1" w:styleId="Heading2Char">
    <w:name w:val="Heading 2 Char"/>
    <w:rsid w:val="004F1E73"/>
    <w:rPr>
      <w:rFonts w:ascii="Arial" w:hAnsi="Arial" w:cs="Arial"/>
      <w:b/>
      <w:bCs/>
      <w:i/>
      <w:iCs/>
      <w:sz w:val="28"/>
      <w:szCs w:val="28"/>
      <w:lang w:val="ru-RU" w:bidi="ar-SA"/>
    </w:rPr>
  </w:style>
  <w:style w:type="character" w:customStyle="1" w:styleId="BodyTextKeepChar">
    <w:name w:val="Body Text Keep Char"/>
    <w:rsid w:val="004F1E73"/>
    <w:rPr>
      <w:spacing w:val="-5"/>
      <w:sz w:val="24"/>
      <w:szCs w:val="24"/>
      <w:lang w:val="ru-RU" w:bidi="ar-SA"/>
    </w:rPr>
  </w:style>
  <w:style w:type="character" w:customStyle="1" w:styleId="81">
    <w:name w:val="Знак Знак8"/>
    <w:rsid w:val="004F1E73"/>
    <w:rPr>
      <w:sz w:val="24"/>
      <w:szCs w:val="24"/>
      <w:lang w:val="ru-RU" w:bidi="ar-SA"/>
    </w:rPr>
  </w:style>
  <w:style w:type="character" w:customStyle="1" w:styleId="91">
    <w:name w:val="Знак Знак9"/>
    <w:rsid w:val="004F1E73"/>
    <w:rPr>
      <w:sz w:val="32"/>
      <w:szCs w:val="32"/>
      <w:lang w:val="ru-RU" w:bidi="ar-SA"/>
    </w:rPr>
  </w:style>
  <w:style w:type="character" w:customStyle="1" w:styleId="71">
    <w:name w:val="Знак Знак7"/>
    <w:rsid w:val="004F1E73"/>
    <w:rPr>
      <w:rFonts w:ascii="Times New Roman Bold" w:hAnsi="Times New Roman Bold" w:cs="Times New Roman Bold"/>
      <w:b/>
      <w:sz w:val="28"/>
      <w:szCs w:val="26"/>
      <w:lang w:val="ru-RU" w:bidi="ar-SA"/>
    </w:rPr>
  </w:style>
  <w:style w:type="character" w:customStyle="1" w:styleId="afff1">
    <w:name w:val="Знак Знак"/>
    <w:rsid w:val="004F1E73"/>
    <w:rPr>
      <w:rFonts w:ascii="Times New Roman Bold" w:eastAsia="MS Mincho" w:hAnsi="Times New Roman Bold" w:cs="Times New Roman Bold"/>
      <w:b/>
      <w:bCs/>
      <w:i/>
      <w:sz w:val="26"/>
      <w:szCs w:val="26"/>
      <w:lang w:val="ru-RU" w:eastAsia="ja-JP" w:bidi="ar-SA"/>
    </w:rPr>
  </w:style>
  <w:style w:type="character" w:customStyle="1" w:styleId="61">
    <w:name w:val="Знак Знак6"/>
    <w:rsid w:val="004F1E73"/>
    <w:rPr>
      <w:rFonts w:eastAsia="MS Mincho"/>
      <w:b/>
      <w:sz w:val="32"/>
      <w:szCs w:val="32"/>
      <w:lang w:val="ru-RU" w:eastAsia="ja-JP" w:bidi="ar-SA"/>
    </w:rPr>
  </w:style>
  <w:style w:type="character" w:customStyle="1" w:styleId="51">
    <w:name w:val="Знак Знак5"/>
    <w:rsid w:val="004F1E73"/>
    <w:rPr>
      <w:rFonts w:ascii="Garamond" w:hAnsi="Garamond" w:cs="Garamond"/>
      <w:kern w:val="1"/>
      <w:sz w:val="26"/>
      <w:szCs w:val="26"/>
      <w:lang w:val="en-US" w:bidi="ar-SA"/>
    </w:rPr>
  </w:style>
  <w:style w:type="character" w:customStyle="1" w:styleId="BodyTextChar">
    <w:name w:val="Body Text Char Знак"/>
    <w:rsid w:val="004F1E73"/>
    <w:rPr>
      <w:sz w:val="24"/>
      <w:szCs w:val="24"/>
      <w:lang w:val="ru-RU" w:bidi="ar-SA"/>
    </w:rPr>
  </w:style>
  <w:style w:type="character" w:customStyle="1" w:styleId="41">
    <w:name w:val="Знак Знак4"/>
    <w:rsid w:val="004F1E73"/>
    <w:rPr>
      <w:sz w:val="24"/>
      <w:szCs w:val="24"/>
      <w:lang w:val="ru-RU" w:bidi="ar-SA"/>
    </w:rPr>
  </w:style>
  <w:style w:type="character" w:customStyle="1" w:styleId="Char">
    <w:name w:val="Char Знак"/>
    <w:rsid w:val="004F1E73"/>
    <w:rPr>
      <w:rFonts w:cs="Verdana"/>
      <w:lang w:val="ru-RU" w:bidi="ar-SA"/>
    </w:rPr>
  </w:style>
  <w:style w:type="character" w:customStyle="1" w:styleId="32">
    <w:name w:val="Знак Знак3"/>
    <w:rsid w:val="004F1E73"/>
    <w:rPr>
      <w:sz w:val="16"/>
      <w:szCs w:val="16"/>
      <w:lang w:val="ru-RU" w:bidi="ar-SA"/>
    </w:rPr>
  </w:style>
  <w:style w:type="character" w:customStyle="1" w:styleId="StylefortabletextChar">
    <w:name w:val="Style for table text Char"/>
    <w:rsid w:val="004F1E73"/>
    <w:rPr>
      <w:lang w:val="en-AU" w:bidi="ar-SA"/>
    </w:rPr>
  </w:style>
  <w:style w:type="character" w:customStyle="1" w:styleId="29">
    <w:name w:val="Знак Знак2"/>
    <w:rsid w:val="004F1E73"/>
    <w:rPr>
      <w:rFonts w:cs="Verdana"/>
      <w:sz w:val="24"/>
      <w:szCs w:val="24"/>
      <w:lang w:val="ru-RU" w:bidi="ar-SA"/>
    </w:rPr>
  </w:style>
  <w:style w:type="character" w:customStyle="1" w:styleId="2a">
    <w:name w:val="Стиль Заголовок 2 Знак"/>
    <w:rsid w:val="004F1E73"/>
    <w:rPr>
      <w:rFonts w:ascii="Times New Roman Bold" w:hAnsi="Times New Roman Bold" w:cs="Arial"/>
      <w:b/>
      <w:bCs/>
      <w:sz w:val="28"/>
      <w:szCs w:val="26"/>
      <w:lang w:val="ru-RU" w:bidi="ar-SA"/>
    </w:rPr>
  </w:style>
  <w:style w:type="character" w:customStyle="1" w:styleId="paragraph">
    <w:name w:val="paragraph"/>
    <w:rsid w:val="004F1E73"/>
    <w:rPr>
      <w:rFonts w:cs="Times New Roman"/>
    </w:rPr>
  </w:style>
  <w:style w:type="character" w:customStyle="1" w:styleId="18">
    <w:name w:val="Знак Знак1"/>
    <w:rsid w:val="004F1E73"/>
    <w:rPr>
      <w:sz w:val="24"/>
      <w:szCs w:val="24"/>
      <w:lang w:val="ru-RU" w:bidi="ar-SA"/>
    </w:rPr>
  </w:style>
  <w:style w:type="character" w:customStyle="1" w:styleId="CharChar11">
    <w:name w:val="Char Char11"/>
    <w:rsid w:val="004F1E73"/>
    <w:rPr>
      <w:rFonts w:ascii="Century Gothic" w:hAnsi="Century Gothic" w:cs="Times New Roman"/>
      <w:b/>
      <w:spacing w:val="-10"/>
      <w:kern w:val="1"/>
      <w:sz w:val="36"/>
      <w:lang w:val="en-AU" w:bidi="ar-SA"/>
    </w:rPr>
  </w:style>
  <w:style w:type="character" w:customStyle="1" w:styleId="newstext">
    <w:name w:val="newstext"/>
    <w:rsid w:val="004F1E73"/>
    <w:rPr>
      <w:rFonts w:cs="Times New Roman"/>
    </w:rPr>
  </w:style>
  <w:style w:type="character" w:customStyle="1" w:styleId="100">
    <w:name w:val="Знак Знак10"/>
    <w:rsid w:val="004F1E73"/>
    <w:rPr>
      <w:rFonts w:ascii="Times New Roman Bold" w:hAnsi="Times New Roman Bold" w:cs="Times New Roman Bold"/>
      <w:b/>
      <w:caps/>
      <w:sz w:val="26"/>
      <w:lang w:val="ru-RU" w:bidi="ar-SA"/>
    </w:rPr>
  </w:style>
  <w:style w:type="character" w:customStyle="1" w:styleId="content31">
    <w:name w:val="content31"/>
    <w:rsid w:val="004F1E73"/>
    <w:rPr>
      <w:rFonts w:cs="Times New Roman"/>
    </w:rPr>
  </w:style>
  <w:style w:type="character" w:customStyle="1" w:styleId="TableTextChar">
    <w:name w:val="Table Text Char"/>
    <w:rsid w:val="004F1E73"/>
    <w:rPr>
      <w:sz w:val="24"/>
      <w:szCs w:val="24"/>
      <w:lang w:val="ru-RU" w:bidi="ar-SA"/>
    </w:rPr>
  </w:style>
  <w:style w:type="character" w:customStyle="1" w:styleId="MARYChar">
    <w:name w:val="MARY текст таблицы Char"/>
    <w:rsid w:val="004F1E73"/>
    <w:rPr>
      <w:sz w:val="22"/>
      <w:lang w:val="ru-RU" w:bidi="ar-SA"/>
    </w:rPr>
  </w:style>
  <w:style w:type="character" w:customStyle="1" w:styleId="CharChar">
    <w:name w:val="Char Char"/>
    <w:rsid w:val="004F1E73"/>
    <w:rPr>
      <w:rFonts w:ascii="Century Gothic" w:hAnsi="Century Gothic" w:cs="Times New Roman"/>
      <w:b/>
      <w:spacing w:val="-10"/>
      <w:kern w:val="1"/>
      <w:sz w:val="36"/>
      <w:lang w:val="en-AU" w:bidi="ar-SA"/>
    </w:rPr>
  </w:style>
  <w:style w:type="character" w:customStyle="1" w:styleId="afff2">
    <w:name w:val="Пункт Знак"/>
    <w:rsid w:val="004F1E73"/>
    <w:rPr>
      <w:rFonts w:cs="Times New Roman"/>
      <w:sz w:val="28"/>
      <w:lang w:val="ru-RU" w:bidi="ar-SA"/>
    </w:rPr>
  </w:style>
  <w:style w:type="character" w:customStyle="1" w:styleId="afff3">
    <w:name w:val="комментарий"/>
    <w:rsid w:val="004F1E73"/>
    <w:rPr>
      <w:rFonts w:cs="Times New Roman"/>
      <w:b/>
      <w:i/>
      <w:shd w:val="clear" w:color="auto" w:fill="FFFF99"/>
    </w:rPr>
  </w:style>
  <w:style w:type="character" w:customStyle="1" w:styleId="CharChar4">
    <w:name w:val="Char Char4"/>
    <w:rsid w:val="004F1E73"/>
    <w:rPr>
      <w:rFonts w:ascii="Century Gothic" w:hAnsi="Century Gothic" w:cs="Times New Roman"/>
      <w:b/>
      <w:spacing w:val="-10"/>
      <w:kern w:val="1"/>
      <w:sz w:val="36"/>
      <w:lang w:val="en-AU" w:bidi="ar-SA"/>
    </w:rPr>
  </w:style>
  <w:style w:type="character" w:customStyle="1" w:styleId="CharChar3">
    <w:name w:val="Char Char3"/>
    <w:rsid w:val="004F1E73"/>
    <w:rPr>
      <w:rFonts w:eastAsia="MS Mincho" w:cs="Times New Roman"/>
      <w:b/>
      <w:sz w:val="32"/>
      <w:szCs w:val="32"/>
      <w:lang w:val="ru-RU" w:eastAsia="ja-JP" w:bidi="ar-SA"/>
    </w:rPr>
  </w:style>
  <w:style w:type="character" w:customStyle="1" w:styleId="CharChar2">
    <w:name w:val="Char Char2"/>
    <w:rsid w:val="004F1E73"/>
    <w:rPr>
      <w:rFonts w:cs="Times New Roman"/>
      <w:spacing w:val="-5"/>
      <w:sz w:val="24"/>
      <w:lang w:val="en-AU" w:bidi="ar-SA"/>
    </w:rPr>
  </w:style>
  <w:style w:type="character" w:customStyle="1" w:styleId="150">
    <w:name w:val="Знак Знак15"/>
    <w:rsid w:val="004F1E73"/>
    <w:rPr>
      <w:rFonts w:ascii="Times New Roman Bold" w:hAnsi="Times New Roman Bold" w:cs="Arial"/>
      <w:b/>
      <w:bCs/>
      <w:kern w:val="1"/>
      <w:sz w:val="26"/>
      <w:szCs w:val="26"/>
    </w:rPr>
  </w:style>
  <w:style w:type="character" w:customStyle="1" w:styleId="140">
    <w:name w:val="Знак Знак14"/>
    <w:rsid w:val="004F1E73"/>
    <w:rPr>
      <w:rFonts w:ascii="Times New Roman Bold" w:hAnsi="Times New Roman Bold" w:cs="Arial"/>
      <w:b/>
      <w:bCs/>
      <w:iCs/>
      <w:sz w:val="26"/>
      <w:szCs w:val="26"/>
    </w:rPr>
  </w:style>
  <w:style w:type="character" w:customStyle="1" w:styleId="110">
    <w:name w:val="Знак Знак11"/>
    <w:rsid w:val="004F1E73"/>
    <w:rPr>
      <w:rFonts w:ascii="Times New Roman" w:eastAsia="MS Mincho" w:hAnsi="Times New Roman" w:cs="Times New Roman"/>
      <w:b/>
      <w:sz w:val="32"/>
      <w:szCs w:val="32"/>
      <w:lang w:eastAsia="ja-JP"/>
    </w:rPr>
  </w:style>
  <w:style w:type="character" w:customStyle="1" w:styleId="910">
    <w:name w:val="Знак Знак91"/>
    <w:rsid w:val="004F1E73"/>
    <w:rPr>
      <w:rFonts w:ascii="Times New Roman" w:hAnsi="Times New Roman" w:cs="Times New Roman"/>
      <w:sz w:val="24"/>
      <w:szCs w:val="24"/>
    </w:rPr>
  </w:style>
  <w:style w:type="character" w:customStyle="1" w:styleId="810">
    <w:name w:val="Знак Знак81"/>
    <w:rsid w:val="004F1E73"/>
    <w:rPr>
      <w:rFonts w:ascii="Times New Roman" w:hAnsi="Times New Roman" w:cs="Times New Roman"/>
      <w:spacing w:val="-5"/>
      <w:sz w:val="20"/>
      <w:szCs w:val="20"/>
      <w:lang w:val="en-AU"/>
    </w:rPr>
  </w:style>
  <w:style w:type="character" w:customStyle="1" w:styleId="2b">
    <w:name w:val="Заголовок №2_"/>
    <w:rsid w:val="004F1E73"/>
    <w:rPr>
      <w:b/>
      <w:bCs/>
      <w:sz w:val="26"/>
      <w:szCs w:val="26"/>
      <w:lang w:bidi="ar-SA"/>
    </w:rPr>
  </w:style>
  <w:style w:type="paragraph" w:styleId="afff4">
    <w:name w:val="List"/>
    <w:basedOn w:val="a1"/>
    <w:rsid w:val="004F1E73"/>
    <w:pPr>
      <w:suppressAutoHyphens/>
      <w:spacing w:after="0" w:line="240" w:lineRule="auto"/>
      <w:ind w:left="283" w:hanging="283"/>
    </w:pPr>
    <w:rPr>
      <w:rFonts w:ascii="Times New Roman" w:eastAsia="Times New Roman" w:hAnsi="Times New Roman" w:cs="Verdana"/>
      <w:sz w:val="24"/>
      <w:szCs w:val="24"/>
      <w:lang w:eastAsia="zh-CN"/>
    </w:rPr>
  </w:style>
  <w:style w:type="paragraph" w:customStyle="1" w:styleId="19">
    <w:name w:val="Указатель1"/>
    <w:basedOn w:val="a1"/>
    <w:rsid w:val="004F1E73"/>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BodyTextKeep">
    <w:name w:val="Body Text Keep"/>
    <w:basedOn w:val="af4"/>
    <w:rsid w:val="004F1E73"/>
    <w:pPr>
      <w:suppressAutoHyphens/>
      <w:spacing w:before="120" w:line="240" w:lineRule="auto"/>
      <w:ind w:left="567"/>
      <w:jc w:val="both"/>
    </w:pPr>
    <w:rPr>
      <w:rFonts w:ascii="Times New Roman" w:eastAsia="Times New Roman" w:hAnsi="Times New Roman" w:cs="Times New Roman"/>
      <w:spacing w:val="-5"/>
      <w:sz w:val="24"/>
      <w:szCs w:val="24"/>
      <w:lang w:eastAsia="zh-CN"/>
    </w:rPr>
  </w:style>
  <w:style w:type="paragraph" w:customStyle="1" w:styleId="Aacaenyeonoie">
    <w:name w:val="Aac aeny?eo no?ie"/>
    <w:basedOn w:val="a1"/>
    <w:next w:val="a1"/>
    <w:rsid w:val="004F1E73"/>
    <w:pPr>
      <w:suppressAutoHyphens/>
      <w:autoSpaceDE w:val="0"/>
      <w:spacing w:after="0" w:line="311" w:lineRule="exact"/>
      <w:ind w:firstLine="709"/>
      <w:jc w:val="both"/>
    </w:pPr>
    <w:rPr>
      <w:rFonts w:ascii="Times New Roman" w:eastAsia="Times New Roman" w:hAnsi="Times New Roman" w:cs="Times New Roman"/>
      <w:sz w:val="28"/>
      <w:szCs w:val="20"/>
      <w:lang w:eastAsia="zh-CN"/>
    </w:rPr>
  </w:style>
  <w:style w:type="paragraph" w:customStyle="1" w:styleId="afff5">
    <w:name w:val="Содержимое таблицы"/>
    <w:basedOn w:val="a1"/>
    <w:qFormat/>
    <w:rsid w:val="004F1E73"/>
    <w:pPr>
      <w:widowControl w:val="0"/>
      <w:suppressLineNumbers/>
      <w:suppressAutoHyphens/>
      <w:spacing w:after="0" w:line="240" w:lineRule="auto"/>
    </w:pPr>
    <w:rPr>
      <w:rFonts w:ascii="Times New Roman" w:eastAsia="Lucida Sans Unicode" w:hAnsi="Times New Roman" w:cs="Times New Roman"/>
      <w:kern w:val="1"/>
      <w:sz w:val="24"/>
      <w:szCs w:val="24"/>
      <w:lang w:eastAsia="zh-CN"/>
    </w:rPr>
  </w:style>
  <w:style w:type="paragraph" w:customStyle="1" w:styleId="afff6">
    <w:name w:val="Знак Знак Знак Знак"/>
    <w:basedOn w:val="a1"/>
    <w:rsid w:val="004F1E73"/>
    <w:pPr>
      <w:suppressAutoHyphens/>
      <w:spacing w:after="0" w:line="240" w:lineRule="auto"/>
    </w:pPr>
    <w:rPr>
      <w:rFonts w:ascii="Verdana" w:eastAsia="Times New Roman" w:hAnsi="Verdana" w:cs="Verdana"/>
      <w:sz w:val="20"/>
      <w:szCs w:val="20"/>
      <w:lang w:val="en-US" w:eastAsia="zh-CN"/>
    </w:rPr>
  </w:style>
  <w:style w:type="paragraph" w:customStyle="1" w:styleId="afff7">
    <w:name w:val="Заголовок статьи"/>
    <w:basedOn w:val="a1"/>
    <w:next w:val="a1"/>
    <w:uiPriority w:val="99"/>
    <w:rsid w:val="004F1E73"/>
    <w:pPr>
      <w:suppressAutoHyphens/>
      <w:autoSpaceDE w:val="0"/>
      <w:spacing w:after="0" w:line="240" w:lineRule="auto"/>
      <w:ind w:left="1612" w:hanging="892"/>
      <w:jc w:val="both"/>
    </w:pPr>
    <w:rPr>
      <w:rFonts w:ascii="Arial" w:eastAsia="Times New Roman" w:hAnsi="Arial" w:cs="Arial"/>
      <w:sz w:val="20"/>
      <w:szCs w:val="20"/>
      <w:lang w:eastAsia="zh-CN"/>
    </w:rPr>
  </w:style>
  <w:style w:type="paragraph" w:customStyle="1" w:styleId="afff8">
    <w:name w:val="Знак Знак Знак Знак Знак Знак"/>
    <w:basedOn w:val="a1"/>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Web">
    <w:name w:val="Обычный (Web)"/>
    <w:basedOn w:val="a1"/>
    <w:rsid w:val="004F1E73"/>
    <w:pPr>
      <w:suppressAutoHyphens/>
      <w:spacing w:before="280" w:after="280" w:line="240" w:lineRule="auto"/>
    </w:pPr>
    <w:rPr>
      <w:rFonts w:ascii="Tahoma" w:eastAsia="Times New Roman" w:hAnsi="Tahoma" w:cs="Tahoma"/>
      <w:color w:val="212121"/>
      <w:sz w:val="18"/>
      <w:szCs w:val="18"/>
      <w:lang w:eastAsia="zh-CN"/>
    </w:rPr>
  </w:style>
  <w:style w:type="paragraph" w:customStyle="1" w:styleId="114">
    <w:name w:val="Стиль Шапка таблицы_1 + 14 пт"/>
    <w:basedOn w:val="a1"/>
    <w:rsid w:val="004F1E73"/>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310">
    <w:name w:val="Основной текст с отступом 31"/>
    <w:basedOn w:val="a1"/>
    <w:rsid w:val="004F1E73"/>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BodyText21">
    <w:name w:val="Body Text 2.Основной текст 1"/>
    <w:basedOn w:val="a1"/>
    <w:rsid w:val="004F1E73"/>
    <w:pPr>
      <w:suppressAutoHyphens/>
      <w:spacing w:after="0" w:line="240" w:lineRule="auto"/>
      <w:ind w:firstLine="720"/>
      <w:jc w:val="both"/>
    </w:pPr>
    <w:rPr>
      <w:rFonts w:ascii="Times New Roman" w:eastAsia="Times New Roman" w:hAnsi="Times New Roman" w:cs="Times New Roman"/>
      <w:sz w:val="28"/>
      <w:szCs w:val="20"/>
      <w:lang w:eastAsia="zh-CN"/>
    </w:rPr>
  </w:style>
  <w:style w:type="paragraph" w:customStyle="1" w:styleId="Stylefortableheading">
    <w:name w:val="Style for table heading"/>
    <w:basedOn w:val="a1"/>
    <w:rsid w:val="004F1E73"/>
    <w:pPr>
      <w:keepNext/>
      <w:keepLines/>
      <w:suppressAutoHyphens/>
      <w:spacing w:after="0" w:line="240" w:lineRule="auto"/>
      <w:jc w:val="center"/>
    </w:pPr>
    <w:rPr>
      <w:rFonts w:ascii="Times New Roman" w:eastAsia="Times New Roman" w:hAnsi="Times New Roman" w:cs="Times New Roman"/>
      <w:b/>
      <w:sz w:val="20"/>
      <w:szCs w:val="20"/>
      <w:lang w:val="en-AU" w:eastAsia="zh-CN"/>
    </w:rPr>
  </w:style>
  <w:style w:type="paragraph" w:customStyle="1" w:styleId="Stylefortabletext">
    <w:name w:val="Style for table text"/>
    <w:basedOn w:val="a1"/>
    <w:rsid w:val="004F1E73"/>
    <w:pPr>
      <w:suppressAutoHyphens/>
      <w:spacing w:after="0" w:line="240" w:lineRule="auto"/>
    </w:pPr>
    <w:rPr>
      <w:rFonts w:ascii="Times New Roman" w:eastAsia="Times New Roman" w:hAnsi="Times New Roman" w:cs="Times New Roman"/>
      <w:sz w:val="20"/>
      <w:szCs w:val="20"/>
      <w:lang w:val="en-AU" w:eastAsia="zh-CN"/>
    </w:rPr>
  </w:style>
  <w:style w:type="paragraph" w:customStyle="1" w:styleId="afff9">
    <w:name w:val="Знак Знак Знак Знак Знак Знак Знак Знак Знак Знак"/>
    <w:basedOn w:val="a1"/>
    <w:rsid w:val="004F1E73"/>
    <w:pPr>
      <w:suppressAutoHyphens/>
      <w:spacing w:after="160" w:line="240" w:lineRule="exact"/>
    </w:pPr>
    <w:rPr>
      <w:rFonts w:ascii="Verdana" w:eastAsia="Times New Roman" w:hAnsi="Verdana" w:cs="Verdana"/>
      <w:sz w:val="20"/>
      <w:szCs w:val="20"/>
      <w:lang w:val="en-US" w:eastAsia="zh-CN"/>
    </w:rPr>
  </w:style>
  <w:style w:type="paragraph" w:customStyle="1" w:styleId="311">
    <w:name w:val="Список 31"/>
    <w:basedOn w:val="afff4"/>
    <w:rsid w:val="004F1E73"/>
    <w:pPr>
      <w:tabs>
        <w:tab w:val="left" w:pos="720"/>
        <w:tab w:val="left" w:pos="1134"/>
      </w:tabs>
      <w:spacing w:line="360" w:lineRule="auto"/>
      <w:ind w:left="720" w:hanging="360"/>
      <w:jc w:val="both"/>
    </w:pPr>
    <w:rPr>
      <w:rFonts w:cs="Times New Roman"/>
      <w:spacing w:val="-5"/>
      <w:szCs w:val="20"/>
      <w:lang w:val="en-AU"/>
    </w:rPr>
  </w:style>
  <w:style w:type="paragraph" w:customStyle="1" w:styleId="2c">
    <w:name w:val="Стиль Заголовок 2"/>
    <w:basedOn w:val="2"/>
    <w:rsid w:val="004F1E73"/>
    <w:pPr>
      <w:keepLines w:val="0"/>
      <w:suppressAutoHyphens/>
      <w:spacing w:before="240" w:after="240" w:line="360" w:lineRule="auto"/>
      <w:ind w:left="1440" w:hanging="360"/>
      <w:jc w:val="both"/>
    </w:pPr>
    <w:rPr>
      <w:rFonts w:ascii="Times New Roman Bold" w:eastAsia="Times New Roman" w:hAnsi="Times New Roman Bold" w:cs="Times New Roman Bold"/>
      <w:color w:val="auto"/>
      <w:sz w:val="28"/>
      <w:lang w:eastAsia="zh-CN"/>
    </w:rPr>
  </w:style>
  <w:style w:type="paragraph" w:customStyle="1" w:styleId="1a">
    <w:name w:val="Стиль Заголовок 1"/>
    <w:basedOn w:val="1"/>
    <w:rsid w:val="004F1E73"/>
    <w:pPr>
      <w:keepNext/>
      <w:widowControl/>
      <w:suppressAutoHyphens/>
      <w:autoSpaceDE/>
      <w:autoSpaceDN/>
      <w:adjustRightInd/>
      <w:spacing w:before="0" w:after="120" w:line="360" w:lineRule="auto"/>
      <w:ind w:left="720" w:hanging="360"/>
      <w:jc w:val="both"/>
    </w:pPr>
    <w:rPr>
      <w:rFonts w:ascii="Times New Roman Bold" w:hAnsi="Times New Roman Bold" w:cs="Arial"/>
      <w:color w:val="auto"/>
      <w:kern w:val="1"/>
      <w:sz w:val="32"/>
      <w:szCs w:val="26"/>
      <w:lang w:eastAsia="zh-CN"/>
    </w:rPr>
  </w:style>
  <w:style w:type="paragraph" w:customStyle="1" w:styleId="1b">
    <w:name w:val="Абзац списка1"/>
    <w:basedOn w:val="a1"/>
    <w:qFormat/>
    <w:rsid w:val="004F1E73"/>
    <w:pPr>
      <w:suppressAutoHyphens/>
      <w:ind w:left="720"/>
    </w:pPr>
    <w:rPr>
      <w:rFonts w:ascii="Calibri" w:eastAsia="Times New Roman" w:hAnsi="Calibri" w:cs="Calibri"/>
      <w:lang w:eastAsia="zh-CN"/>
    </w:rPr>
  </w:style>
  <w:style w:type="paragraph" w:customStyle="1" w:styleId="CommentText1">
    <w:name w:val="Comment Text1"/>
    <w:basedOn w:val="a1"/>
    <w:rsid w:val="004F1E73"/>
    <w:pPr>
      <w:suppressAutoHyphens/>
      <w:spacing w:before="60" w:after="0" w:line="360" w:lineRule="auto"/>
      <w:ind w:firstLine="567"/>
    </w:pPr>
    <w:rPr>
      <w:rFonts w:ascii="Times New Roman" w:eastAsia="Times New Roman" w:hAnsi="Times New Roman" w:cs="Times New Roman"/>
      <w:bCs/>
      <w:szCs w:val="20"/>
      <w:lang w:eastAsia="zh-CN"/>
    </w:rPr>
  </w:style>
  <w:style w:type="paragraph" w:customStyle="1" w:styleId="List31">
    <w:name w:val="List 31"/>
    <w:basedOn w:val="a1"/>
    <w:rsid w:val="004F1E73"/>
    <w:pPr>
      <w:tabs>
        <w:tab w:val="num" w:pos="0"/>
      </w:tabs>
      <w:suppressAutoHyphens/>
      <w:spacing w:before="60" w:after="60" w:line="360" w:lineRule="auto"/>
      <w:ind w:left="432" w:hanging="432"/>
      <w:jc w:val="both"/>
    </w:pPr>
    <w:rPr>
      <w:rFonts w:ascii="Times New Roman" w:eastAsia="Times New Roman" w:hAnsi="Times New Roman" w:cs="Times New Roman"/>
      <w:sz w:val="24"/>
      <w:szCs w:val="24"/>
      <w:lang w:val="en-US" w:eastAsia="zh-CN"/>
    </w:rPr>
  </w:style>
  <w:style w:type="paragraph" w:customStyle="1" w:styleId="Picture">
    <w:name w:val="Picture"/>
    <w:basedOn w:val="a1"/>
    <w:next w:val="12"/>
    <w:rsid w:val="004F1E73"/>
    <w:pPr>
      <w:suppressAutoHyphens/>
      <w:spacing w:before="120" w:after="240" w:line="360" w:lineRule="auto"/>
      <w:jc w:val="center"/>
    </w:pPr>
    <w:rPr>
      <w:rFonts w:ascii="Times New Roman Bold" w:eastAsia="Times New Roman" w:hAnsi="Times New Roman Bold" w:cs="Times New Roman Bold"/>
      <w:b/>
      <w:i/>
      <w:spacing w:val="-5"/>
      <w:sz w:val="24"/>
      <w:szCs w:val="20"/>
      <w:lang w:val="en-AU" w:eastAsia="zh-CN"/>
    </w:rPr>
  </w:style>
  <w:style w:type="paragraph" w:customStyle="1" w:styleId="SourceNoteText">
    <w:name w:val="Source/Note Text"/>
    <w:basedOn w:val="a1"/>
    <w:rsid w:val="004F1E73"/>
    <w:pPr>
      <w:tabs>
        <w:tab w:val="left" w:pos="743"/>
        <w:tab w:val="left" w:pos="1168"/>
      </w:tabs>
      <w:suppressAutoHyphens/>
      <w:spacing w:before="120" w:after="30" w:line="240" w:lineRule="auto"/>
      <w:ind w:left="743" w:hanging="743"/>
    </w:pPr>
    <w:rPr>
      <w:rFonts w:ascii="Garamond" w:eastAsia="Times New Roman" w:hAnsi="Garamond" w:cs="Garamond"/>
      <w:sz w:val="20"/>
      <w:szCs w:val="20"/>
      <w:lang w:val="en-US" w:eastAsia="zh-CN"/>
    </w:rPr>
  </w:style>
  <w:style w:type="paragraph" w:customStyle="1" w:styleId="210">
    <w:name w:val="Список 21"/>
    <w:basedOn w:val="a1"/>
    <w:rsid w:val="004F1E73"/>
    <w:pPr>
      <w:suppressAutoHyphens/>
      <w:spacing w:after="0" w:line="240" w:lineRule="auto"/>
      <w:ind w:left="720" w:hanging="360"/>
    </w:pPr>
    <w:rPr>
      <w:rFonts w:ascii="Times New Roman" w:eastAsia="Times New Roman" w:hAnsi="Times New Roman" w:cs="Times New Roman"/>
      <w:sz w:val="24"/>
      <w:szCs w:val="24"/>
      <w:lang w:eastAsia="zh-CN"/>
    </w:rPr>
  </w:style>
  <w:style w:type="paragraph" w:customStyle="1" w:styleId="List32">
    <w:name w:val="List 32"/>
    <w:basedOn w:val="a1"/>
    <w:rsid w:val="004F1E73"/>
    <w:pPr>
      <w:suppressAutoHyphens/>
      <w:spacing w:after="120" w:line="360" w:lineRule="auto"/>
      <w:ind w:left="720" w:hanging="360"/>
      <w:jc w:val="both"/>
    </w:pPr>
    <w:rPr>
      <w:rFonts w:ascii="Times New Roman" w:eastAsia="Times New Roman" w:hAnsi="Times New Roman" w:cs="Times New Roman"/>
      <w:sz w:val="24"/>
      <w:szCs w:val="24"/>
      <w:lang w:val="en-US" w:eastAsia="zh-CN"/>
    </w:rPr>
  </w:style>
  <w:style w:type="paragraph" w:customStyle="1" w:styleId="1c">
    <w:name w:val="Маркированный список1"/>
    <w:basedOn w:val="a1"/>
    <w:rsid w:val="004F1E73"/>
    <w:pPr>
      <w:tabs>
        <w:tab w:val="left" w:pos="360"/>
      </w:tabs>
      <w:suppressAutoHyphens/>
      <w:spacing w:after="0" w:line="240" w:lineRule="auto"/>
      <w:ind w:left="360"/>
    </w:pPr>
    <w:rPr>
      <w:rFonts w:ascii="Times New Roman" w:eastAsia="Times New Roman" w:hAnsi="Times New Roman" w:cs="Times New Roman"/>
      <w:sz w:val="24"/>
      <w:szCs w:val="24"/>
      <w:lang w:val="en-US" w:eastAsia="zh-CN"/>
    </w:rPr>
  </w:style>
  <w:style w:type="paragraph" w:customStyle="1" w:styleId="Bullet2">
    <w:name w:val="Bullet_2"/>
    <w:basedOn w:val="a1"/>
    <w:rsid w:val="004F1E73"/>
    <w:pPr>
      <w:keepNext/>
      <w:keepLines/>
      <w:tabs>
        <w:tab w:val="left" w:pos="795"/>
      </w:tabs>
      <w:suppressAutoHyphens/>
      <w:spacing w:after="0" w:line="240" w:lineRule="auto"/>
      <w:ind w:left="1871" w:hanging="435"/>
    </w:pPr>
    <w:rPr>
      <w:rFonts w:ascii="Garamond" w:eastAsia="Times New Roman" w:hAnsi="Garamond" w:cs="Garamond"/>
      <w:sz w:val="24"/>
      <w:szCs w:val="20"/>
      <w:lang w:val="en-AU" w:eastAsia="zh-CN"/>
    </w:rPr>
  </w:style>
  <w:style w:type="paragraph" w:customStyle="1" w:styleId="211">
    <w:name w:val="Основной текст 21"/>
    <w:basedOn w:val="a1"/>
    <w:rsid w:val="004F1E73"/>
    <w:pPr>
      <w:suppressAutoHyphens/>
      <w:spacing w:before="120" w:after="120" w:line="360" w:lineRule="auto"/>
      <w:jc w:val="center"/>
    </w:pPr>
    <w:rPr>
      <w:rFonts w:ascii="Times New Roman Bold" w:eastAsia="Times New Roman" w:hAnsi="Times New Roman Bold" w:cs="Times New Roman Bold"/>
      <w:b/>
      <w:caps/>
      <w:sz w:val="26"/>
      <w:szCs w:val="20"/>
      <w:lang w:eastAsia="zh-CN"/>
    </w:rPr>
  </w:style>
  <w:style w:type="paragraph" w:customStyle="1" w:styleId="Contributorslist32006GL">
    <w:name w:val="Contributors list 3 2006GL"/>
    <w:basedOn w:val="a1"/>
    <w:next w:val="a1"/>
    <w:rsid w:val="004F1E73"/>
    <w:pPr>
      <w:suppressAutoHyphens/>
      <w:autoSpaceDE w:val="0"/>
      <w:spacing w:before="120" w:after="60" w:line="240" w:lineRule="auto"/>
    </w:pPr>
    <w:rPr>
      <w:rFonts w:ascii="Times New Roman" w:eastAsia="Times New Roman" w:hAnsi="Times New Roman" w:cs="Times New Roman"/>
      <w:sz w:val="24"/>
      <w:szCs w:val="24"/>
      <w:lang w:eastAsia="zh-CN"/>
    </w:rPr>
  </w:style>
  <w:style w:type="paragraph" w:customStyle="1" w:styleId="Tabletext2006GL">
    <w:name w:val="Table text 2006GL"/>
    <w:basedOn w:val="Default"/>
    <w:next w:val="Default"/>
    <w:rsid w:val="004F1E73"/>
    <w:pPr>
      <w:suppressAutoHyphens/>
      <w:autoSpaceDN/>
      <w:adjustRightInd/>
      <w:spacing w:after="60"/>
    </w:pPr>
    <w:rPr>
      <w:rFonts w:eastAsia="Times New Roman"/>
      <w:color w:val="auto"/>
      <w:lang w:eastAsia="zh-CN"/>
    </w:rPr>
  </w:style>
  <w:style w:type="paragraph" w:customStyle="1" w:styleId="Tabledata2006GL">
    <w:name w:val="Table data 2006GL"/>
    <w:basedOn w:val="Default"/>
    <w:next w:val="Default"/>
    <w:rsid w:val="004F1E73"/>
    <w:pPr>
      <w:suppressAutoHyphens/>
      <w:autoSpaceDN/>
      <w:adjustRightInd/>
    </w:pPr>
    <w:rPr>
      <w:rFonts w:eastAsia="Times New Roman"/>
      <w:color w:val="auto"/>
      <w:lang w:eastAsia="zh-CN"/>
    </w:rPr>
  </w:style>
  <w:style w:type="paragraph" w:customStyle="1" w:styleId="TableText">
    <w:name w:val="Table Text"/>
    <w:basedOn w:val="Default"/>
    <w:next w:val="Default"/>
    <w:rsid w:val="004F1E73"/>
    <w:pPr>
      <w:suppressAutoHyphens/>
      <w:autoSpaceDN/>
      <w:adjustRightInd/>
    </w:pPr>
    <w:rPr>
      <w:rFonts w:eastAsia="Times New Roman"/>
      <w:color w:val="auto"/>
      <w:lang w:eastAsia="zh-CN"/>
    </w:rPr>
  </w:style>
  <w:style w:type="paragraph" w:customStyle="1" w:styleId="Tabletext2006GL0">
    <w:name w:val="Table text 2006GL ...."/>
    <w:basedOn w:val="Default"/>
    <w:next w:val="Default"/>
    <w:rsid w:val="004F1E73"/>
    <w:pPr>
      <w:suppressAutoHyphens/>
      <w:autoSpaceDN/>
      <w:adjustRightInd/>
    </w:pPr>
    <w:rPr>
      <w:rFonts w:eastAsia="Times New Roman"/>
      <w:color w:val="auto"/>
      <w:lang w:eastAsia="zh-CN"/>
    </w:rPr>
  </w:style>
  <w:style w:type="paragraph" w:customStyle="1" w:styleId="Equationdefinition2006GL">
    <w:name w:val="Equation definition 2006GL"/>
    <w:basedOn w:val="Default"/>
    <w:next w:val="Default"/>
    <w:rsid w:val="004F1E73"/>
    <w:pPr>
      <w:tabs>
        <w:tab w:val="left" w:pos="3303"/>
      </w:tabs>
      <w:suppressAutoHyphens/>
      <w:autoSpaceDN/>
      <w:adjustRightInd/>
      <w:spacing w:after="120"/>
    </w:pPr>
    <w:rPr>
      <w:rFonts w:eastAsia="Times New Roman"/>
      <w:color w:val="auto"/>
      <w:lang w:eastAsia="zh-CN"/>
    </w:rPr>
  </w:style>
  <w:style w:type="paragraph" w:customStyle="1" w:styleId="List1">
    <w:name w:val="List 1"/>
    <w:basedOn w:val="afff4"/>
    <w:rsid w:val="004F1E73"/>
    <w:pPr>
      <w:tabs>
        <w:tab w:val="left" w:pos="284"/>
        <w:tab w:val="left" w:pos="360"/>
      </w:tabs>
      <w:spacing w:after="6" w:line="360" w:lineRule="auto"/>
      <w:ind w:left="113" w:firstLine="0"/>
      <w:jc w:val="both"/>
    </w:pPr>
    <w:rPr>
      <w:rFonts w:cs="Times New Roman"/>
      <w:spacing w:val="-5"/>
      <w:sz w:val="20"/>
      <w:szCs w:val="20"/>
    </w:rPr>
  </w:style>
  <w:style w:type="paragraph" w:customStyle="1" w:styleId="List41">
    <w:name w:val="List 41"/>
    <w:basedOn w:val="210"/>
    <w:rsid w:val="004F1E73"/>
    <w:pPr>
      <w:tabs>
        <w:tab w:val="left" w:pos="720"/>
        <w:tab w:val="left" w:pos="1633"/>
      </w:tabs>
      <w:spacing w:before="60" w:after="60"/>
      <w:ind w:left="1491" w:right="40" w:hanging="357"/>
      <w:jc w:val="both"/>
    </w:pPr>
    <w:rPr>
      <w:szCs w:val="20"/>
      <w:lang w:val="en-US"/>
    </w:rPr>
  </w:style>
  <w:style w:type="paragraph" w:customStyle="1" w:styleId="StyleBodyText">
    <w:name w:val="Style Body Text"/>
    <w:basedOn w:val="a1"/>
    <w:rsid w:val="004F1E73"/>
    <w:pPr>
      <w:suppressAutoHyphens/>
      <w:spacing w:after="0" w:line="240" w:lineRule="auto"/>
      <w:jc w:val="both"/>
    </w:pPr>
    <w:rPr>
      <w:rFonts w:ascii="Times New Roman" w:eastAsia="Times New Roman" w:hAnsi="Times New Roman" w:cs="Times New Roman"/>
      <w:sz w:val="24"/>
      <w:szCs w:val="20"/>
      <w:lang w:val="en-AU" w:eastAsia="zh-CN"/>
    </w:rPr>
  </w:style>
  <w:style w:type="paragraph" w:customStyle="1" w:styleId="Styleforpicturestext">
    <w:name w:val="Style for pictures text"/>
    <w:basedOn w:val="a1"/>
    <w:rsid w:val="004F1E73"/>
    <w:pPr>
      <w:keepNext/>
      <w:suppressAutoHyphens/>
      <w:spacing w:before="120" w:after="240" w:line="240" w:lineRule="auto"/>
      <w:jc w:val="center"/>
    </w:pPr>
    <w:rPr>
      <w:rFonts w:ascii="SchoolBook" w:eastAsia="Times New Roman" w:hAnsi="SchoolBook" w:cs="SchoolBook"/>
      <w:b/>
      <w:sz w:val="24"/>
      <w:szCs w:val="24"/>
      <w:lang w:eastAsia="zh-CN"/>
    </w:rPr>
  </w:style>
  <w:style w:type="paragraph" w:customStyle="1" w:styleId="ConsNonformat">
    <w:name w:val="ConsNonformat"/>
    <w:link w:val="ConsNonformat0"/>
    <w:rsid w:val="004F1E73"/>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ConsTitle">
    <w:name w:val="ConsTitle"/>
    <w:rsid w:val="004F1E73"/>
    <w:pPr>
      <w:widowControl w:val="0"/>
      <w:suppressAutoHyphens/>
      <w:autoSpaceDE w:val="0"/>
      <w:spacing w:after="0" w:line="240" w:lineRule="auto"/>
    </w:pPr>
    <w:rPr>
      <w:rFonts w:ascii="Arial" w:eastAsia="Times New Roman" w:hAnsi="Arial" w:cs="Arial"/>
      <w:b/>
      <w:bCs/>
      <w:sz w:val="16"/>
      <w:szCs w:val="16"/>
      <w:lang w:eastAsia="zh-CN"/>
    </w:rPr>
  </w:style>
  <w:style w:type="paragraph" w:customStyle="1" w:styleId="ConsNormal">
    <w:name w:val="ConsNormal"/>
    <w:rsid w:val="004F1E73"/>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212">
    <w:name w:val="Основной текст с отступом 21"/>
    <w:basedOn w:val="a1"/>
    <w:rsid w:val="004F1E73"/>
    <w:pPr>
      <w:tabs>
        <w:tab w:val="left" w:pos="1516"/>
        <w:tab w:val="left" w:pos="3127"/>
        <w:tab w:val="left" w:pos="4739"/>
        <w:tab w:val="left" w:pos="6351"/>
        <w:tab w:val="left" w:pos="7963"/>
        <w:tab w:val="left" w:pos="9628"/>
      </w:tabs>
      <w:suppressAutoHyphens/>
      <w:spacing w:after="0" w:line="240" w:lineRule="auto"/>
      <w:ind w:left="-280"/>
    </w:pPr>
    <w:rPr>
      <w:rFonts w:ascii="Times New Roman" w:eastAsia="Times New Roman" w:hAnsi="Times New Roman" w:cs="Times New Roman"/>
      <w:sz w:val="24"/>
      <w:szCs w:val="20"/>
      <w:lang w:eastAsia="zh-CN"/>
    </w:rPr>
  </w:style>
  <w:style w:type="paragraph" w:customStyle="1" w:styleId="MARY1">
    <w:name w:val="MARY обычн 1 интерв без отст"/>
    <w:basedOn w:val="a1"/>
    <w:rsid w:val="004F1E73"/>
    <w:pPr>
      <w:suppressAutoHyphens/>
      <w:spacing w:after="0" w:line="240" w:lineRule="auto"/>
      <w:jc w:val="both"/>
    </w:pPr>
    <w:rPr>
      <w:rFonts w:ascii="Times New Roman" w:eastAsia="Times New Roman" w:hAnsi="Times New Roman" w:cs="Times New Roman"/>
      <w:color w:val="000000"/>
      <w:sz w:val="24"/>
      <w:szCs w:val="20"/>
      <w:lang w:eastAsia="zh-CN"/>
    </w:rPr>
  </w:style>
  <w:style w:type="paragraph" w:customStyle="1" w:styleId="MARY">
    <w:name w:val="MARY заголовок таблицы"/>
    <w:basedOn w:val="a1"/>
    <w:rsid w:val="004F1E73"/>
    <w:pPr>
      <w:keepNext/>
      <w:suppressAutoHyphens/>
      <w:autoSpaceDE w:val="0"/>
      <w:spacing w:before="240" w:after="120" w:line="240" w:lineRule="auto"/>
      <w:jc w:val="center"/>
    </w:pPr>
    <w:rPr>
      <w:rFonts w:ascii="Times New Roman" w:eastAsia="Times New Roman" w:hAnsi="Times New Roman" w:cs="Times New Roman"/>
      <w:b/>
      <w:bCs/>
      <w:sz w:val="24"/>
      <w:szCs w:val="24"/>
      <w:lang w:eastAsia="zh-CN"/>
    </w:rPr>
  </w:style>
  <w:style w:type="paragraph" w:customStyle="1" w:styleId="MARY0">
    <w:name w:val="MARY текст таблицы"/>
    <w:basedOn w:val="a1"/>
    <w:rsid w:val="004F1E73"/>
    <w:pPr>
      <w:suppressAutoHyphens/>
      <w:spacing w:after="0" w:line="240" w:lineRule="auto"/>
      <w:jc w:val="center"/>
    </w:pPr>
    <w:rPr>
      <w:rFonts w:ascii="Times New Roman" w:eastAsia="Times New Roman" w:hAnsi="Times New Roman" w:cs="Times New Roman"/>
      <w:szCs w:val="20"/>
      <w:lang w:eastAsia="zh-CN"/>
    </w:rPr>
  </w:style>
  <w:style w:type="paragraph" w:customStyle="1" w:styleId="MARY2">
    <w:name w:val="MARY текст табл"/>
    <w:basedOn w:val="a1"/>
    <w:rsid w:val="004F1E73"/>
    <w:pPr>
      <w:keepNext/>
      <w:suppressAutoHyphens/>
      <w:autoSpaceDE w:val="0"/>
      <w:spacing w:after="0" w:line="240" w:lineRule="auto"/>
      <w:jc w:val="center"/>
    </w:pPr>
    <w:rPr>
      <w:rFonts w:ascii="Times New Roman" w:eastAsia="Times New Roman" w:hAnsi="Times New Roman" w:cs="Times New Roman"/>
      <w:color w:val="000000"/>
      <w:lang w:eastAsia="zh-CN"/>
    </w:rPr>
  </w:style>
  <w:style w:type="paragraph" w:customStyle="1" w:styleId="MARY3">
    <w:name w:val="MARY примечание к табл"/>
    <w:basedOn w:val="a1"/>
    <w:rsid w:val="004F1E73"/>
    <w:pPr>
      <w:suppressAutoHyphens/>
      <w:spacing w:after="0" w:line="240" w:lineRule="auto"/>
    </w:pPr>
    <w:rPr>
      <w:rFonts w:ascii="Times New Roman" w:eastAsia="Times New Roman" w:hAnsi="Times New Roman" w:cs="Times New Roman"/>
      <w:i/>
      <w:color w:val="000000"/>
      <w:sz w:val="20"/>
      <w:szCs w:val="24"/>
      <w:lang w:eastAsia="zh-CN"/>
    </w:rPr>
  </w:style>
  <w:style w:type="paragraph" w:customStyle="1" w:styleId="Mary4">
    <w:name w:val="Mary обычн с отст"/>
    <w:basedOn w:val="a1"/>
    <w:rsid w:val="004F1E73"/>
    <w:pPr>
      <w:suppressAutoHyphens/>
      <w:spacing w:after="0" w:line="360" w:lineRule="auto"/>
      <w:ind w:firstLine="720"/>
      <w:jc w:val="both"/>
    </w:pPr>
    <w:rPr>
      <w:rFonts w:ascii="Times New Roman" w:eastAsia="Times New Roman" w:hAnsi="Times New Roman" w:cs="Times New Roman"/>
      <w:sz w:val="24"/>
      <w:szCs w:val="24"/>
      <w:lang w:eastAsia="zh-CN"/>
    </w:rPr>
  </w:style>
  <w:style w:type="paragraph" w:customStyle="1" w:styleId="Bullet1">
    <w:name w:val="Bullet1"/>
    <w:basedOn w:val="a1"/>
    <w:next w:val="a1"/>
    <w:rsid w:val="004F1E73"/>
    <w:pPr>
      <w:keepNext/>
      <w:keepLines/>
      <w:suppressAutoHyphens/>
      <w:spacing w:after="0" w:line="240" w:lineRule="auto"/>
      <w:ind w:left="360" w:hanging="360"/>
    </w:pPr>
    <w:rPr>
      <w:rFonts w:ascii="Garamond" w:eastAsia="Times New Roman" w:hAnsi="Garamond" w:cs="Garamond"/>
      <w:sz w:val="24"/>
      <w:szCs w:val="20"/>
      <w:lang w:val="en-AU" w:eastAsia="zh-CN"/>
    </w:rPr>
  </w:style>
  <w:style w:type="paragraph" w:styleId="2d">
    <w:name w:val="List Bullet 2"/>
    <w:basedOn w:val="a1"/>
    <w:rsid w:val="004F1E73"/>
    <w:pPr>
      <w:tabs>
        <w:tab w:val="left" w:pos="3303"/>
      </w:tabs>
      <w:suppressAutoHyphens/>
      <w:spacing w:after="60" w:line="240" w:lineRule="auto"/>
      <w:ind w:left="3303" w:hanging="360"/>
      <w:jc w:val="both"/>
    </w:pPr>
    <w:rPr>
      <w:rFonts w:ascii="Times New Roman" w:eastAsia="Times New Roman" w:hAnsi="Times New Roman" w:cs="Times New Roman"/>
      <w:b/>
      <w:sz w:val="24"/>
      <w:szCs w:val="20"/>
      <w:lang w:eastAsia="zh-CN"/>
    </w:rPr>
  </w:style>
  <w:style w:type="paragraph" w:customStyle="1" w:styleId="Subheading">
    <w:name w:val="Subheading"/>
    <w:basedOn w:val="af4"/>
    <w:next w:val="af4"/>
    <w:rsid w:val="004F1E73"/>
    <w:pPr>
      <w:keepNext/>
      <w:suppressAutoHyphens/>
      <w:spacing w:after="80" w:line="240" w:lineRule="auto"/>
      <w:jc w:val="both"/>
    </w:pPr>
    <w:rPr>
      <w:rFonts w:ascii="Garamond" w:eastAsia="Times New Roman" w:hAnsi="Garamond" w:cs="Garamond"/>
      <w:b/>
      <w:bCs/>
      <w:kern w:val="1"/>
      <w:sz w:val="24"/>
      <w:szCs w:val="24"/>
      <w:lang w:val="en-US" w:eastAsia="zh-CN"/>
    </w:rPr>
  </w:style>
  <w:style w:type="paragraph" w:customStyle="1" w:styleId="TableorFigureEnd">
    <w:name w:val="Table or Figure End"/>
    <w:basedOn w:val="a1"/>
    <w:next w:val="af4"/>
    <w:rsid w:val="004F1E73"/>
    <w:pPr>
      <w:pBdr>
        <w:top w:val="single" w:sz="4" w:space="1" w:color="000000"/>
      </w:pBdr>
      <w:tabs>
        <w:tab w:val="right" w:leader="dot" w:pos="8296"/>
      </w:tabs>
      <w:suppressAutoHyphens/>
      <w:spacing w:before="90" w:after="0" w:line="240" w:lineRule="auto"/>
      <w:ind w:left="-57" w:right="-57"/>
      <w:jc w:val="both"/>
    </w:pPr>
    <w:rPr>
      <w:rFonts w:ascii="Garamond" w:eastAsia="Times New Roman" w:hAnsi="Garamond" w:cs="Garamond"/>
      <w:sz w:val="24"/>
      <w:szCs w:val="24"/>
      <w:lang w:val="en-US" w:eastAsia="zh-CN"/>
    </w:rPr>
  </w:style>
  <w:style w:type="paragraph" w:customStyle="1" w:styleId="1d">
    <w:name w:val="Дата1"/>
    <w:basedOn w:val="a1"/>
    <w:next w:val="a1"/>
    <w:rsid w:val="004F1E73"/>
    <w:pPr>
      <w:suppressAutoHyphens/>
      <w:spacing w:before="60" w:after="60" w:line="240" w:lineRule="auto"/>
      <w:jc w:val="both"/>
    </w:pPr>
    <w:rPr>
      <w:rFonts w:ascii="Times New Roman" w:eastAsia="Times New Roman" w:hAnsi="Times New Roman" w:cs="Times New Roman"/>
      <w:sz w:val="24"/>
      <w:szCs w:val="24"/>
      <w:lang w:val="en-US" w:eastAsia="zh-CN"/>
    </w:rPr>
  </w:style>
  <w:style w:type="paragraph" w:styleId="52">
    <w:name w:val="List Bullet 5"/>
    <w:basedOn w:val="a1"/>
    <w:rsid w:val="004F1E73"/>
    <w:pPr>
      <w:tabs>
        <w:tab w:val="left" w:pos="720"/>
        <w:tab w:val="left" w:pos="1620"/>
      </w:tabs>
      <w:suppressAutoHyphens/>
      <w:spacing w:before="60" w:after="60" w:line="240" w:lineRule="auto"/>
      <w:ind w:left="720" w:hanging="360"/>
      <w:jc w:val="both"/>
    </w:pPr>
    <w:rPr>
      <w:rFonts w:ascii="Times New Roman" w:eastAsia="Times New Roman" w:hAnsi="Times New Roman" w:cs="Times New Roman"/>
      <w:sz w:val="24"/>
      <w:szCs w:val="24"/>
      <w:lang w:eastAsia="zh-CN"/>
    </w:rPr>
  </w:style>
  <w:style w:type="paragraph" w:customStyle="1" w:styleId="ListBulletFirst">
    <w:name w:val="List Bullet First"/>
    <w:basedOn w:val="1c"/>
    <w:next w:val="1c"/>
    <w:rsid w:val="004F1E73"/>
    <w:pPr>
      <w:spacing w:before="80" w:after="160"/>
      <w:ind w:left="0"/>
    </w:pPr>
    <w:rPr>
      <w:sz w:val="20"/>
    </w:rPr>
  </w:style>
  <w:style w:type="paragraph" w:styleId="2e">
    <w:name w:val="toc 2"/>
    <w:basedOn w:val="a1"/>
    <w:next w:val="a1"/>
    <w:link w:val="2f"/>
    <w:uiPriority w:val="39"/>
    <w:rsid w:val="004F1E73"/>
    <w:pPr>
      <w:suppressAutoHyphens/>
      <w:spacing w:after="0" w:line="240" w:lineRule="auto"/>
      <w:ind w:left="240"/>
    </w:pPr>
    <w:rPr>
      <w:rFonts w:ascii="Times New Roman" w:eastAsia="Times New Roman" w:hAnsi="Times New Roman" w:cs="Times New Roman"/>
      <w:smallCaps/>
      <w:sz w:val="20"/>
      <w:szCs w:val="20"/>
      <w:lang w:eastAsia="zh-CN"/>
    </w:rPr>
  </w:style>
  <w:style w:type="paragraph" w:customStyle="1" w:styleId="TOCBase">
    <w:name w:val="TOC Base"/>
    <w:basedOn w:val="2e"/>
    <w:rsid w:val="004F1E73"/>
    <w:pPr>
      <w:spacing w:before="240" w:after="60"/>
      <w:ind w:left="0"/>
      <w:jc w:val="both"/>
    </w:pPr>
    <w:rPr>
      <w:b/>
      <w:bCs/>
      <w:lang w:val="en-US"/>
    </w:rPr>
  </w:style>
  <w:style w:type="paragraph" w:customStyle="1" w:styleId="62">
    <w:name w:val="????????? 6"/>
    <w:basedOn w:val="a1"/>
    <w:next w:val="a1"/>
    <w:rsid w:val="004F1E73"/>
    <w:pPr>
      <w:keepNext/>
      <w:widowControl w:val="0"/>
      <w:suppressAutoHyphens/>
      <w:spacing w:after="0" w:line="360" w:lineRule="auto"/>
      <w:ind w:firstLine="720"/>
      <w:jc w:val="both"/>
    </w:pPr>
    <w:rPr>
      <w:rFonts w:ascii="Times New Roman" w:eastAsia="Times New Roman" w:hAnsi="Times New Roman" w:cs="Times New Roman"/>
      <w:sz w:val="24"/>
      <w:szCs w:val="20"/>
      <w:lang w:eastAsia="zh-CN"/>
    </w:rPr>
  </w:style>
  <w:style w:type="paragraph" w:styleId="HTML">
    <w:name w:val="HTML Preformatted"/>
    <w:basedOn w:val="a1"/>
    <w:link w:val="HTML0"/>
    <w:rsid w:val="004F1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zh-CN"/>
    </w:rPr>
  </w:style>
  <w:style w:type="character" w:customStyle="1" w:styleId="HTML0">
    <w:name w:val="Стандартный HTML Знак"/>
    <w:basedOn w:val="a2"/>
    <w:link w:val="HTML"/>
    <w:rsid w:val="004F1E73"/>
    <w:rPr>
      <w:rFonts w:ascii="Courier New" w:eastAsia="Times New Roman" w:hAnsi="Courier New" w:cs="Courier New"/>
      <w:sz w:val="20"/>
      <w:szCs w:val="20"/>
      <w:lang w:eastAsia="zh-CN"/>
    </w:rPr>
  </w:style>
  <w:style w:type="paragraph" w:customStyle="1" w:styleId="StyleBodyTextKeepBold">
    <w:name w:val="Style Body Text Keep + Bold"/>
    <w:basedOn w:val="BodyTextKeep"/>
    <w:rsid w:val="004F1E73"/>
    <w:pPr>
      <w:spacing w:before="0" w:after="0" w:line="360" w:lineRule="auto"/>
      <w:ind w:left="0" w:firstLine="567"/>
    </w:pPr>
    <w:rPr>
      <w:rFonts w:eastAsia="MS Mincho"/>
      <w:b/>
      <w:bCs/>
      <w:szCs w:val="20"/>
    </w:rPr>
  </w:style>
  <w:style w:type="paragraph" w:customStyle="1" w:styleId="2f0">
    <w:name w:val="Обычный2"/>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afffa">
    <w:name w:val="Пункт"/>
    <w:basedOn w:val="a1"/>
    <w:rsid w:val="004F1E73"/>
    <w:pPr>
      <w:tabs>
        <w:tab w:val="left" w:pos="1134"/>
      </w:tabs>
      <w:suppressAutoHyphens/>
      <w:spacing w:after="0" w:line="360" w:lineRule="auto"/>
      <w:ind w:left="1134" w:hanging="1134"/>
      <w:jc w:val="both"/>
    </w:pPr>
    <w:rPr>
      <w:rFonts w:ascii="Times New Roman" w:eastAsia="Times New Roman" w:hAnsi="Times New Roman" w:cs="Times New Roman"/>
      <w:sz w:val="28"/>
      <w:szCs w:val="20"/>
      <w:lang w:eastAsia="zh-CN"/>
    </w:rPr>
  </w:style>
  <w:style w:type="paragraph" w:customStyle="1" w:styleId="afffb">
    <w:name w:val="Îñíîâíîé òåêñò"/>
    <w:basedOn w:val="a1"/>
    <w:rsid w:val="004F1E73"/>
    <w:pPr>
      <w:widowControl w:val="0"/>
      <w:suppressAutoHyphens/>
      <w:spacing w:after="0" w:line="240" w:lineRule="auto"/>
      <w:jc w:val="both"/>
    </w:pPr>
    <w:rPr>
      <w:rFonts w:ascii="Times New Roman" w:eastAsia="Times New Roman" w:hAnsi="Times New Roman" w:cs="Times New Roman"/>
      <w:sz w:val="28"/>
      <w:szCs w:val="20"/>
      <w:lang w:eastAsia="zh-CN"/>
    </w:rPr>
  </w:style>
  <w:style w:type="paragraph" w:customStyle="1" w:styleId="Bullet3">
    <w:name w:val="Bullet3"/>
    <w:basedOn w:val="a1"/>
    <w:rsid w:val="004F1E73"/>
    <w:pPr>
      <w:tabs>
        <w:tab w:val="left" w:pos="360"/>
      </w:tabs>
      <w:suppressAutoHyphens/>
      <w:spacing w:before="280" w:after="280" w:line="240" w:lineRule="auto"/>
      <w:ind w:left="360" w:hanging="360"/>
      <w:jc w:val="both"/>
    </w:pPr>
    <w:rPr>
      <w:rFonts w:ascii="Times New Roman" w:eastAsia="Times New Roman" w:hAnsi="Times New Roman" w:cs="Times New Roman"/>
      <w:sz w:val="24"/>
      <w:szCs w:val="24"/>
      <w:lang w:val="en-US" w:eastAsia="zh-CN"/>
    </w:rPr>
  </w:style>
  <w:style w:type="paragraph" w:customStyle="1" w:styleId="1e">
    <w:name w:val="Маркир1"/>
    <w:basedOn w:val="a1"/>
    <w:rsid w:val="004F1E73"/>
    <w:pPr>
      <w:widowControl w:val="0"/>
      <w:suppressAutoHyphens/>
      <w:spacing w:before="60" w:after="60" w:line="240" w:lineRule="auto"/>
      <w:ind w:left="360" w:hanging="360"/>
      <w:jc w:val="both"/>
    </w:pPr>
    <w:rPr>
      <w:rFonts w:ascii="Times New Roman" w:eastAsia="Times New Roman" w:hAnsi="Times New Roman" w:cs="Times New Roman"/>
      <w:sz w:val="24"/>
      <w:szCs w:val="20"/>
      <w:lang w:eastAsia="zh-CN"/>
    </w:rPr>
  </w:style>
  <w:style w:type="paragraph" w:customStyle="1" w:styleId="xl29">
    <w:name w:val="xl29"/>
    <w:basedOn w:val="a1"/>
    <w:rsid w:val="004F1E73"/>
    <w:pPr>
      <w:pBdr>
        <w:left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sz w:val="24"/>
      <w:szCs w:val="24"/>
      <w:lang w:val="en-US" w:eastAsia="zh-CN"/>
    </w:rPr>
  </w:style>
  <w:style w:type="paragraph" w:customStyle="1" w:styleId="410">
    <w:name w:val="Список 41"/>
    <w:basedOn w:val="afff4"/>
    <w:rsid w:val="004F1E73"/>
    <w:pPr>
      <w:tabs>
        <w:tab w:val="left" w:pos="680"/>
        <w:tab w:val="left" w:pos="1800"/>
      </w:tabs>
      <w:spacing w:line="360" w:lineRule="auto"/>
      <w:ind w:left="1800" w:hanging="397"/>
      <w:jc w:val="both"/>
    </w:pPr>
    <w:rPr>
      <w:rFonts w:cs="Times New Roman"/>
      <w:spacing w:val="-5"/>
      <w:szCs w:val="20"/>
      <w:lang w:val="en-AU"/>
    </w:rPr>
  </w:style>
  <w:style w:type="paragraph" w:customStyle="1" w:styleId="510">
    <w:name w:val="Список 51"/>
    <w:basedOn w:val="afff4"/>
    <w:rsid w:val="004F1E73"/>
    <w:pPr>
      <w:tabs>
        <w:tab w:val="left" w:pos="680"/>
        <w:tab w:val="left" w:pos="2160"/>
      </w:tabs>
      <w:spacing w:line="360" w:lineRule="auto"/>
      <w:ind w:left="2160" w:hanging="397"/>
      <w:jc w:val="both"/>
    </w:pPr>
    <w:rPr>
      <w:rFonts w:cs="Times New Roman"/>
      <w:spacing w:val="-5"/>
      <w:szCs w:val="20"/>
      <w:lang w:val="en-AU"/>
    </w:rPr>
  </w:style>
  <w:style w:type="paragraph" w:customStyle="1" w:styleId="1f">
    <w:name w:val="Обычный1"/>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ListParagraph1">
    <w:name w:val="List Paragraph1"/>
    <w:basedOn w:val="a1"/>
    <w:rsid w:val="004F1E73"/>
    <w:pPr>
      <w:suppressAutoHyphens/>
      <w:ind w:left="720"/>
    </w:pPr>
    <w:rPr>
      <w:rFonts w:ascii="Calibri" w:eastAsia="Times New Roman" w:hAnsi="Calibri" w:cs="Calibri"/>
      <w:lang w:eastAsia="zh-CN"/>
    </w:rPr>
  </w:style>
  <w:style w:type="paragraph" w:customStyle="1" w:styleId="Boxtext">
    <w:name w:val="Box text"/>
    <w:basedOn w:val="a1"/>
    <w:rsid w:val="004F1E73"/>
    <w:pPr>
      <w:suppressAutoHyphens/>
      <w:spacing w:before="30" w:after="30" w:line="240" w:lineRule="auto"/>
      <w:jc w:val="both"/>
    </w:pPr>
    <w:rPr>
      <w:rFonts w:ascii="Garamond" w:eastAsia="Times New Roman" w:hAnsi="Garamond" w:cs="Garamond"/>
      <w:lang w:val="en-US" w:eastAsia="zh-CN"/>
    </w:rPr>
  </w:style>
  <w:style w:type="paragraph" w:customStyle="1" w:styleId="text-1">
    <w:name w:val="text-1"/>
    <w:basedOn w:val="a1"/>
    <w:rsid w:val="004F1E73"/>
    <w:pPr>
      <w:suppressAutoHyphens/>
      <w:spacing w:before="280" w:after="280" w:line="240" w:lineRule="auto"/>
    </w:pPr>
    <w:rPr>
      <w:rFonts w:ascii="Times New Roman" w:eastAsia="Times New Roman" w:hAnsi="Times New Roman" w:cs="Verdana"/>
      <w:sz w:val="24"/>
      <w:szCs w:val="24"/>
      <w:lang w:eastAsia="zh-CN"/>
    </w:rPr>
  </w:style>
  <w:style w:type="paragraph" w:customStyle="1" w:styleId="1f0">
    <w:name w:val="Знак Знак Знак Знак Знак Знак1"/>
    <w:basedOn w:val="a1"/>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afffc">
    <w:name w:val="Знак Знак Знак Знак Знак Знак Знак Знак Знак Знак Знак Знак Знак Знак Знак Знак"/>
    <w:basedOn w:val="a1"/>
    <w:rsid w:val="004F1E73"/>
    <w:pPr>
      <w:widowControl w:val="0"/>
      <w:tabs>
        <w:tab w:val="left" w:pos="1315"/>
      </w:tabs>
      <w:suppressAutoHyphens/>
      <w:spacing w:after="160" w:line="240" w:lineRule="exact"/>
      <w:ind w:left="1315" w:hanging="180"/>
      <w:jc w:val="center"/>
    </w:pPr>
    <w:rPr>
      <w:rFonts w:ascii="Times New Roman" w:eastAsia="Times New Roman" w:hAnsi="Times New Roman" w:cs="Times New Roman"/>
      <w:b/>
      <w:i/>
      <w:sz w:val="28"/>
      <w:szCs w:val="20"/>
      <w:lang w:val="en-GB" w:eastAsia="zh-CN"/>
    </w:rPr>
  </w:style>
  <w:style w:type="paragraph" w:customStyle="1" w:styleId="2f1">
    <w:name w:val="Заголовок №2"/>
    <w:basedOn w:val="a1"/>
    <w:rsid w:val="004F1E73"/>
    <w:pPr>
      <w:shd w:val="clear" w:color="auto" w:fill="FFFFFF"/>
      <w:suppressAutoHyphens/>
      <w:spacing w:before="1080" w:after="0" w:line="322" w:lineRule="exact"/>
    </w:pPr>
    <w:rPr>
      <w:rFonts w:ascii="Times New Roman" w:eastAsia="Times New Roman" w:hAnsi="Times New Roman" w:cs="Times New Roman"/>
      <w:b/>
      <w:bCs/>
      <w:sz w:val="26"/>
      <w:szCs w:val="26"/>
    </w:rPr>
  </w:style>
  <w:style w:type="paragraph" w:customStyle="1" w:styleId="afffd">
    <w:name w:val="Заголовок таблицы"/>
    <w:basedOn w:val="afff5"/>
    <w:qFormat/>
    <w:rsid w:val="004F1E73"/>
    <w:pPr>
      <w:jc w:val="center"/>
    </w:pPr>
    <w:rPr>
      <w:b/>
      <w:bCs/>
    </w:rPr>
  </w:style>
  <w:style w:type="paragraph" w:customStyle="1" w:styleId="afffe">
    <w:name w:val="Содержимое врезки"/>
    <w:basedOn w:val="a1"/>
    <w:qFormat/>
    <w:rsid w:val="004F1E73"/>
    <w:pPr>
      <w:suppressAutoHyphens/>
      <w:spacing w:after="0" w:line="240" w:lineRule="auto"/>
    </w:pPr>
    <w:rPr>
      <w:rFonts w:ascii="Times New Roman" w:eastAsia="Times New Roman" w:hAnsi="Times New Roman" w:cs="Times New Roman"/>
      <w:sz w:val="24"/>
      <w:szCs w:val="24"/>
      <w:lang w:eastAsia="zh-CN"/>
    </w:rPr>
  </w:style>
  <w:style w:type="paragraph" w:customStyle="1" w:styleId="1f1">
    <w:name w:val="Знак1 Знак Знак Знак Знак Знак Знак Знак Знак Знак"/>
    <w:basedOn w:val="a1"/>
    <w:next w:val="a1"/>
    <w:semiHidden/>
    <w:rsid w:val="004F1E73"/>
    <w:pPr>
      <w:spacing w:after="160" w:line="240" w:lineRule="exact"/>
    </w:pPr>
    <w:rPr>
      <w:rFonts w:ascii="Arial" w:eastAsia="Times New Roman" w:hAnsi="Arial" w:cs="Arial"/>
      <w:sz w:val="20"/>
      <w:szCs w:val="20"/>
      <w:lang w:val="en-US" w:eastAsia="en-US"/>
    </w:rPr>
  </w:style>
  <w:style w:type="paragraph" w:customStyle="1" w:styleId="CharChar1CharChar1CharChar">
    <w:name w:val="Char Char Знак Знак1 Char Char1 Знак Знак Char Char"/>
    <w:basedOn w:val="a1"/>
    <w:rsid w:val="004F1E73"/>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
    <w:name w:val="Интернет-ссылка"/>
    <w:rsid w:val="0086196C"/>
    <w:rPr>
      <w:color w:val="0000FF"/>
      <w:u w:val="single"/>
    </w:rPr>
  </w:style>
  <w:style w:type="character" w:customStyle="1" w:styleId="s11">
    <w:name w:val="s_11"/>
    <w:rsid w:val="0086196C"/>
  </w:style>
  <w:style w:type="character" w:customStyle="1" w:styleId="s10">
    <w:name w:val="s_10"/>
    <w:rsid w:val="0086196C"/>
  </w:style>
  <w:style w:type="paragraph" w:customStyle="1" w:styleId="pc">
    <w:name w:val="pc"/>
    <w:basedOn w:val="a1"/>
    <w:rsid w:val="004349E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
    <w:name w:val="Знак Знак Знак Знак Знак Знак Знак"/>
    <w:basedOn w:val="a1"/>
    <w:uiPriority w:val="99"/>
    <w:rsid w:val="00B522A6"/>
    <w:pPr>
      <w:spacing w:after="160" w:line="240" w:lineRule="exact"/>
    </w:pPr>
    <w:rPr>
      <w:rFonts w:ascii="Verdana" w:eastAsia="Times New Roman" w:hAnsi="Verdana" w:cs="Times New Roman"/>
      <w:sz w:val="24"/>
      <w:szCs w:val="24"/>
      <w:lang w:val="en-US" w:eastAsia="en-US"/>
    </w:rPr>
  </w:style>
  <w:style w:type="paragraph" w:customStyle="1" w:styleId="1f2">
    <w:name w:val="заголовок 1"/>
    <w:basedOn w:val="a1"/>
    <w:next w:val="a1"/>
    <w:rsid w:val="00214A02"/>
    <w:pPr>
      <w:keepNext/>
      <w:widowControl w:val="0"/>
      <w:autoSpaceDE w:val="0"/>
      <w:autoSpaceDN w:val="0"/>
      <w:spacing w:after="0" w:line="240" w:lineRule="auto"/>
      <w:jc w:val="center"/>
      <w:outlineLvl w:val="0"/>
    </w:pPr>
    <w:rPr>
      <w:rFonts w:ascii="Times New Roman" w:eastAsia="Times New Roman" w:hAnsi="Times New Roman" w:cs="Times New Roman"/>
      <w:sz w:val="24"/>
      <w:szCs w:val="24"/>
    </w:rPr>
  </w:style>
  <w:style w:type="paragraph" w:customStyle="1" w:styleId="ee1">
    <w:name w:val="заголовёeeк 1"/>
    <w:basedOn w:val="a1"/>
    <w:next w:val="a1"/>
    <w:uiPriority w:val="99"/>
    <w:rsid w:val="00214A02"/>
    <w:pPr>
      <w:keepNext/>
      <w:widowControl w:val="0"/>
      <w:autoSpaceDE w:val="0"/>
      <w:autoSpaceDN w:val="0"/>
      <w:spacing w:after="0" w:line="240" w:lineRule="auto"/>
    </w:pPr>
    <w:rPr>
      <w:rFonts w:ascii="Times New Roman" w:eastAsia="Times New Roman" w:hAnsi="Times New Roman" w:cs="Times New Roman"/>
      <w:sz w:val="24"/>
      <w:szCs w:val="24"/>
    </w:rPr>
  </w:style>
  <w:style w:type="paragraph" w:styleId="2f2">
    <w:name w:val="Body Text Indent 2"/>
    <w:basedOn w:val="a1"/>
    <w:link w:val="2f3"/>
    <w:unhideWhenUsed/>
    <w:rsid w:val="00214A02"/>
    <w:pPr>
      <w:spacing w:after="120" w:line="480" w:lineRule="auto"/>
      <w:ind w:left="283"/>
    </w:pPr>
    <w:rPr>
      <w:rFonts w:eastAsiaTheme="minorHAnsi"/>
      <w:lang w:eastAsia="en-US"/>
    </w:rPr>
  </w:style>
  <w:style w:type="character" w:customStyle="1" w:styleId="2f3">
    <w:name w:val="Основной текст с отступом 2 Знак"/>
    <w:basedOn w:val="a2"/>
    <w:link w:val="2f2"/>
    <w:rsid w:val="00214A02"/>
    <w:rPr>
      <w:rFonts w:eastAsiaTheme="minorHAnsi"/>
      <w:lang w:eastAsia="en-US"/>
    </w:rPr>
  </w:style>
  <w:style w:type="paragraph" w:customStyle="1" w:styleId="FR1">
    <w:name w:val="FR1"/>
    <w:rsid w:val="00214A02"/>
    <w:pPr>
      <w:widowControl w:val="0"/>
      <w:snapToGrid w:val="0"/>
      <w:spacing w:after="0" w:line="240" w:lineRule="auto"/>
      <w:jc w:val="both"/>
    </w:pPr>
    <w:rPr>
      <w:rFonts w:ascii="Times New Roman" w:eastAsia="Times New Roman" w:hAnsi="Times New Roman" w:cs="Times New Roman"/>
      <w:sz w:val="20"/>
      <w:szCs w:val="20"/>
    </w:rPr>
  </w:style>
  <w:style w:type="paragraph" w:customStyle="1" w:styleId="affff0">
    <w:name w:val="Знак Знак Знак Знак"/>
    <w:basedOn w:val="a1"/>
    <w:rsid w:val="00680E9B"/>
    <w:pPr>
      <w:spacing w:after="0" w:line="240" w:lineRule="auto"/>
    </w:pPr>
    <w:rPr>
      <w:rFonts w:ascii="Verdana" w:eastAsia="Times New Roman" w:hAnsi="Verdana" w:cs="Verdana"/>
      <w:sz w:val="20"/>
      <w:szCs w:val="20"/>
      <w:lang w:val="en-US" w:eastAsia="en-US"/>
    </w:rPr>
  </w:style>
  <w:style w:type="character" w:customStyle="1" w:styleId="111">
    <w:name w:val="Основной текст + 11"/>
    <w:aliases w:val="5 pt,Не полужирный,Интервал 0 pt,Основной текст + 10"/>
    <w:basedOn w:val="af5"/>
    <w:rsid w:val="00680E9B"/>
    <w:rPr>
      <w:b/>
      <w:bCs/>
      <w:spacing w:val="3"/>
      <w:sz w:val="23"/>
      <w:szCs w:val="23"/>
      <w:shd w:val="clear" w:color="auto" w:fill="FFFFFF"/>
    </w:rPr>
  </w:style>
  <w:style w:type="character" w:customStyle="1" w:styleId="1f3">
    <w:name w:val="Основной текст Знак1"/>
    <w:aliases w:val="Основной текст1 Знак1,Основной текст Знак Знак Знак1,bt Знак"/>
    <w:basedOn w:val="a2"/>
    <w:uiPriority w:val="99"/>
    <w:rsid w:val="00680E9B"/>
    <w:rPr>
      <w:sz w:val="24"/>
      <w:szCs w:val="24"/>
    </w:rPr>
  </w:style>
  <w:style w:type="character" w:customStyle="1" w:styleId="affff1">
    <w:name w:val="Основной текст_"/>
    <w:basedOn w:val="a2"/>
    <w:link w:val="1f4"/>
    <w:rsid w:val="00680E9B"/>
    <w:rPr>
      <w:rFonts w:cs="Times New Roman"/>
      <w:spacing w:val="2"/>
      <w:lang w:bidi="ar-SA"/>
    </w:rPr>
  </w:style>
  <w:style w:type="character" w:customStyle="1" w:styleId="affff2">
    <w:name w:val="Активная гипертекстовая ссылка"/>
    <w:rsid w:val="001C26AF"/>
    <w:rPr>
      <w:b/>
      <w:bCs/>
      <w:color w:val="106BBE"/>
      <w:u w:val="single"/>
    </w:rPr>
  </w:style>
  <w:style w:type="paragraph" w:customStyle="1" w:styleId="affff3">
    <w:name w:val="Внимание"/>
    <w:basedOn w:val="a1"/>
    <w:next w:val="a1"/>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4">
    <w:name w:val="Внимание: криминал!!"/>
    <w:basedOn w:val="affff3"/>
    <w:next w:val="a1"/>
    <w:rsid w:val="001C26AF"/>
  </w:style>
  <w:style w:type="paragraph" w:customStyle="1" w:styleId="affff5">
    <w:name w:val="Внимание: недобросовестность!"/>
    <w:basedOn w:val="affff3"/>
    <w:next w:val="a1"/>
    <w:rsid w:val="001C26AF"/>
  </w:style>
  <w:style w:type="character" w:customStyle="1" w:styleId="affff6">
    <w:name w:val="Выделение для Базового Поиска"/>
    <w:uiPriority w:val="99"/>
    <w:rsid w:val="001C26AF"/>
    <w:rPr>
      <w:b/>
      <w:bCs/>
      <w:color w:val="0058A9"/>
    </w:rPr>
  </w:style>
  <w:style w:type="character" w:customStyle="1" w:styleId="affff7">
    <w:name w:val="Выделение для Базового Поиска (курсив)"/>
    <w:uiPriority w:val="99"/>
    <w:rsid w:val="001C26AF"/>
    <w:rPr>
      <w:b/>
      <w:bCs/>
      <w:i/>
      <w:iCs/>
      <w:color w:val="0058A9"/>
    </w:rPr>
  </w:style>
  <w:style w:type="paragraph" w:customStyle="1" w:styleId="affff8">
    <w:name w:val="Дочерний элемент списка"/>
    <w:basedOn w:val="a1"/>
    <w:next w:val="a1"/>
    <w:uiPriority w:val="99"/>
    <w:rsid w:val="001C26A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ff9">
    <w:name w:val="Основное меню (преемственное)"/>
    <w:basedOn w:val="a1"/>
    <w:next w:val="a1"/>
    <w:rsid w:val="001C26A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ffa">
    <w:name w:val="Заголовок группы контролов"/>
    <w:basedOn w:val="a1"/>
    <w:next w:val="a1"/>
    <w:uiPriority w:val="99"/>
    <w:rsid w:val="001C26A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ffb">
    <w:name w:val="Заголовок для информации об изменениях"/>
    <w:basedOn w:val="1"/>
    <w:next w:val="a1"/>
    <w:uiPriority w:val="99"/>
    <w:rsid w:val="001C26AF"/>
    <w:pPr>
      <w:spacing w:before="0"/>
      <w:outlineLvl w:val="9"/>
    </w:pPr>
    <w:rPr>
      <w:rFonts w:ascii="Cambria" w:hAnsi="Cambria" w:cs="Times New Roman"/>
      <w:b w:val="0"/>
      <w:bCs w:val="0"/>
      <w:color w:val="auto"/>
      <w:kern w:val="32"/>
      <w:sz w:val="18"/>
      <w:szCs w:val="18"/>
      <w:shd w:val="clear" w:color="auto" w:fill="FFFFFF"/>
    </w:rPr>
  </w:style>
  <w:style w:type="paragraph" w:customStyle="1" w:styleId="affffc">
    <w:name w:val="Заголовок распахивающейся части диалога"/>
    <w:basedOn w:val="a1"/>
    <w:next w:val="a1"/>
    <w:uiPriority w:val="99"/>
    <w:rsid w:val="001C26A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ffd">
    <w:name w:val="Заголовок своего сообщения"/>
    <w:basedOn w:val="af8"/>
    <w:rsid w:val="001C26AF"/>
    <w:rPr>
      <w:b/>
      <w:bCs/>
      <w:color w:val="26282F"/>
    </w:rPr>
  </w:style>
  <w:style w:type="character" w:customStyle="1" w:styleId="affffe">
    <w:name w:val="Заголовок чужого сообщения"/>
    <w:rsid w:val="001C26AF"/>
    <w:rPr>
      <w:b/>
      <w:bCs/>
      <w:color w:val="FF0000"/>
    </w:rPr>
  </w:style>
  <w:style w:type="paragraph" w:customStyle="1" w:styleId="afffff">
    <w:name w:val="Заголовок ЭР (левое окно)"/>
    <w:basedOn w:val="a1"/>
    <w:next w:val="a1"/>
    <w:uiPriority w:val="99"/>
    <w:rsid w:val="001C26A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ff0">
    <w:name w:val="Заголовок ЭР (правое окно)"/>
    <w:basedOn w:val="afffff"/>
    <w:next w:val="a1"/>
    <w:uiPriority w:val="99"/>
    <w:rsid w:val="001C26AF"/>
    <w:pPr>
      <w:spacing w:after="0"/>
      <w:jc w:val="left"/>
    </w:pPr>
  </w:style>
  <w:style w:type="paragraph" w:customStyle="1" w:styleId="afffff1">
    <w:name w:val="Интерактивный заголовок"/>
    <w:basedOn w:val="affd"/>
    <w:next w:val="a1"/>
    <w:rsid w:val="001C26AF"/>
    <w:pPr>
      <w:widowControl w:val="0"/>
    </w:pPr>
    <w:rPr>
      <w:rFonts w:eastAsia="Times New Roman"/>
      <w:u w:val="single"/>
      <w:lang w:eastAsia="ru-RU"/>
    </w:rPr>
  </w:style>
  <w:style w:type="paragraph" w:customStyle="1" w:styleId="afffff2">
    <w:name w:val="Информация об изменениях документа"/>
    <w:basedOn w:val="aff"/>
    <w:next w:val="a1"/>
    <w:qFormat/>
    <w:rsid w:val="001C26AF"/>
    <w:pPr>
      <w:spacing w:before="75"/>
      <w:ind w:right="0"/>
      <w:jc w:val="both"/>
    </w:pPr>
    <w:rPr>
      <w:rFonts w:ascii="Arial" w:hAnsi="Arial" w:cs="Arial"/>
      <w:i/>
      <w:iCs/>
      <w:color w:val="353842"/>
      <w:shd w:val="clear" w:color="auto" w:fill="F0F0F0"/>
    </w:rPr>
  </w:style>
  <w:style w:type="paragraph" w:customStyle="1" w:styleId="afffff3">
    <w:name w:val="Текст (лев. подпись)"/>
    <w:basedOn w:val="a1"/>
    <w:next w:val="a1"/>
    <w:rsid w:val="001C26A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f4">
    <w:name w:val="Колонтитул (левый)"/>
    <w:basedOn w:val="afffff3"/>
    <w:next w:val="a1"/>
    <w:rsid w:val="001C26AF"/>
    <w:rPr>
      <w:sz w:val="14"/>
      <w:szCs w:val="14"/>
    </w:rPr>
  </w:style>
  <w:style w:type="paragraph" w:customStyle="1" w:styleId="afffff5">
    <w:name w:val="Текст (прав. подпись)"/>
    <w:basedOn w:val="a1"/>
    <w:next w:val="a1"/>
    <w:rsid w:val="001C26A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ff6">
    <w:name w:val="Колонтитул (правый)"/>
    <w:basedOn w:val="afffff5"/>
    <w:next w:val="a1"/>
    <w:rsid w:val="001C26AF"/>
    <w:rPr>
      <w:sz w:val="14"/>
      <w:szCs w:val="14"/>
    </w:rPr>
  </w:style>
  <w:style w:type="paragraph" w:customStyle="1" w:styleId="afffff7">
    <w:name w:val="Комментарий пользователя"/>
    <w:basedOn w:val="aff"/>
    <w:next w:val="a1"/>
    <w:rsid w:val="001C26AF"/>
    <w:pPr>
      <w:spacing w:before="75"/>
      <w:ind w:right="0"/>
    </w:pPr>
    <w:rPr>
      <w:rFonts w:ascii="Arial" w:hAnsi="Arial" w:cs="Arial"/>
      <w:color w:val="353842"/>
      <w:shd w:val="clear" w:color="auto" w:fill="FFDFE0"/>
    </w:rPr>
  </w:style>
  <w:style w:type="paragraph" w:customStyle="1" w:styleId="afffff8">
    <w:name w:val="Куда обратиться?"/>
    <w:basedOn w:val="affff3"/>
    <w:next w:val="a1"/>
    <w:uiPriority w:val="99"/>
    <w:rsid w:val="001C26AF"/>
  </w:style>
  <w:style w:type="paragraph" w:customStyle="1" w:styleId="afffff9">
    <w:name w:val="Моноширинный"/>
    <w:basedOn w:val="a1"/>
    <w:next w:val="a1"/>
    <w:rsid w:val="001C26A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a">
    <w:name w:val="Найденные слова"/>
    <w:rsid w:val="001C26AF"/>
    <w:rPr>
      <w:b/>
      <w:bCs/>
      <w:color w:val="26282F"/>
      <w:shd w:val="clear" w:color="auto" w:fill="FFF580"/>
    </w:rPr>
  </w:style>
  <w:style w:type="paragraph" w:customStyle="1" w:styleId="afffffb">
    <w:name w:val="Напишите нам"/>
    <w:basedOn w:val="a1"/>
    <w:next w:val="a1"/>
    <w:uiPriority w:val="99"/>
    <w:rsid w:val="001C26A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fc">
    <w:name w:val="Не вступил в силу"/>
    <w:rsid w:val="001C26AF"/>
    <w:rPr>
      <w:b/>
      <w:bCs/>
      <w:color w:val="000000"/>
      <w:shd w:val="clear" w:color="auto" w:fill="D8EDE8"/>
    </w:rPr>
  </w:style>
  <w:style w:type="paragraph" w:customStyle="1" w:styleId="afffffd">
    <w:name w:val="Необходимые документы"/>
    <w:basedOn w:val="affff3"/>
    <w:next w:val="a1"/>
    <w:uiPriority w:val="99"/>
    <w:rsid w:val="001C26AF"/>
    <w:pPr>
      <w:ind w:firstLine="118"/>
    </w:pPr>
  </w:style>
  <w:style w:type="character" w:customStyle="1" w:styleId="afffffe">
    <w:name w:val="Опечатки"/>
    <w:rsid w:val="001C26AF"/>
    <w:rPr>
      <w:color w:val="FF0000"/>
    </w:rPr>
  </w:style>
  <w:style w:type="paragraph" w:customStyle="1" w:styleId="affffff">
    <w:name w:val="Переменная часть"/>
    <w:basedOn w:val="affff9"/>
    <w:next w:val="a1"/>
    <w:rsid w:val="001C26AF"/>
    <w:rPr>
      <w:sz w:val="18"/>
      <w:szCs w:val="18"/>
    </w:rPr>
  </w:style>
  <w:style w:type="paragraph" w:customStyle="1" w:styleId="affffff0">
    <w:name w:val="Подвал для информации об изменениях"/>
    <w:basedOn w:val="1"/>
    <w:next w:val="a1"/>
    <w:uiPriority w:val="99"/>
    <w:rsid w:val="001C26AF"/>
    <w:pPr>
      <w:outlineLvl w:val="9"/>
    </w:pPr>
    <w:rPr>
      <w:rFonts w:ascii="Cambria" w:hAnsi="Cambria" w:cs="Times New Roman"/>
      <w:b w:val="0"/>
      <w:bCs w:val="0"/>
      <w:color w:val="auto"/>
      <w:kern w:val="32"/>
      <w:sz w:val="18"/>
      <w:szCs w:val="18"/>
    </w:rPr>
  </w:style>
  <w:style w:type="paragraph" w:customStyle="1" w:styleId="affffff1">
    <w:name w:val="Подчёркнутый текст"/>
    <w:basedOn w:val="a1"/>
    <w:next w:val="a1"/>
    <w:uiPriority w:val="99"/>
    <w:rsid w:val="001C26A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ff2">
    <w:name w:val="Постоянная часть"/>
    <w:basedOn w:val="affff9"/>
    <w:next w:val="a1"/>
    <w:rsid w:val="001C26AF"/>
    <w:rPr>
      <w:sz w:val="20"/>
      <w:szCs w:val="20"/>
    </w:rPr>
  </w:style>
  <w:style w:type="paragraph" w:customStyle="1" w:styleId="affffff3">
    <w:name w:val="Пример."/>
    <w:basedOn w:val="affff3"/>
    <w:next w:val="a1"/>
    <w:uiPriority w:val="99"/>
    <w:rsid w:val="001C26AF"/>
  </w:style>
  <w:style w:type="paragraph" w:customStyle="1" w:styleId="affffff4">
    <w:name w:val="Примечание."/>
    <w:basedOn w:val="affff3"/>
    <w:next w:val="a1"/>
    <w:uiPriority w:val="99"/>
    <w:rsid w:val="001C26AF"/>
  </w:style>
  <w:style w:type="character" w:customStyle="1" w:styleId="affffff5">
    <w:name w:val="Продолжение ссылки"/>
    <w:basedOn w:val="a7"/>
    <w:rsid w:val="001C26AF"/>
    <w:rPr>
      <w:rFonts w:cs="Times New Roman"/>
      <w:b/>
      <w:bCs/>
      <w:color w:val="106BBE"/>
    </w:rPr>
  </w:style>
  <w:style w:type="paragraph" w:customStyle="1" w:styleId="affffff6">
    <w:name w:val="Словарная статья"/>
    <w:basedOn w:val="a1"/>
    <w:next w:val="a1"/>
    <w:rsid w:val="001C26A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f7">
    <w:name w:val="Сравнение редакций"/>
    <w:basedOn w:val="af8"/>
    <w:rsid w:val="001C26AF"/>
    <w:rPr>
      <w:b/>
      <w:bCs/>
      <w:color w:val="26282F"/>
    </w:rPr>
  </w:style>
  <w:style w:type="character" w:customStyle="1" w:styleId="affffff8">
    <w:name w:val="Сравнение редакций. Добавленный фрагмент"/>
    <w:rsid w:val="001C26AF"/>
    <w:rPr>
      <w:color w:val="000000"/>
      <w:shd w:val="clear" w:color="auto" w:fill="C1D7FF"/>
    </w:rPr>
  </w:style>
  <w:style w:type="character" w:customStyle="1" w:styleId="affffff9">
    <w:name w:val="Сравнение редакций. Удаленный фрагмент"/>
    <w:rsid w:val="001C26AF"/>
    <w:rPr>
      <w:color w:val="000000"/>
      <w:shd w:val="clear" w:color="auto" w:fill="C4C413"/>
    </w:rPr>
  </w:style>
  <w:style w:type="paragraph" w:customStyle="1" w:styleId="affffffa">
    <w:name w:val="Ссылка на официальную публикацию"/>
    <w:basedOn w:val="a1"/>
    <w:next w:val="a1"/>
    <w:uiPriority w:val="99"/>
    <w:rsid w:val="001C26A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fb">
    <w:name w:val="Ссылка на утративший силу документ"/>
    <w:uiPriority w:val="99"/>
    <w:rsid w:val="001C26AF"/>
    <w:rPr>
      <w:b/>
      <w:bCs/>
      <w:color w:val="749232"/>
    </w:rPr>
  </w:style>
  <w:style w:type="paragraph" w:customStyle="1" w:styleId="affffffc">
    <w:name w:val="Текст в таблице"/>
    <w:basedOn w:val="ab"/>
    <w:next w:val="a1"/>
    <w:rsid w:val="001C26AF"/>
    <w:pPr>
      <w:ind w:firstLine="500"/>
    </w:pPr>
  </w:style>
  <w:style w:type="paragraph" w:customStyle="1" w:styleId="affffffd">
    <w:name w:val="Текст ЭР (см. также)"/>
    <w:basedOn w:val="a1"/>
    <w:next w:val="a1"/>
    <w:uiPriority w:val="99"/>
    <w:rsid w:val="001C26A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fe">
    <w:name w:val="Технический комментарий"/>
    <w:basedOn w:val="a1"/>
    <w:next w:val="a1"/>
    <w:rsid w:val="001C26A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ff">
    <w:name w:val="Утратил силу"/>
    <w:rsid w:val="001C26AF"/>
    <w:rPr>
      <w:b/>
      <w:bCs/>
      <w:strike/>
      <w:color w:val="666600"/>
    </w:rPr>
  </w:style>
  <w:style w:type="paragraph" w:customStyle="1" w:styleId="afffffff0">
    <w:name w:val="Формула"/>
    <w:basedOn w:val="a1"/>
    <w:next w:val="a1"/>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ff1">
    <w:name w:val="Центрированный (таблица)"/>
    <w:basedOn w:val="ab"/>
    <w:next w:val="a1"/>
    <w:rsid w:val="001C26AF"/>
    <w:pPr>
      <w:jc w:val="center"/>
    </w:pPr>
  </w:style>
  <w:style w:type="paragraph" w:customStyle="1" w:styleId="-0">
    <w:name w:val="ЭР-содержание (правое окно)"/>
    <w:basedOn w:val="a1"/>
    <w:next w:val="a1"/>
    <w:uiPriority w:val="99"/>
    <w:rsid w:val="001C26AF"/>
    <w:pPr>
      <w:widowControl w:val="0"/>
      <w:autoSpaceDE w:val="0"/>
      <w:autoSpaceDN w:val="0"/>
      <w:adjustRightInd w:val="0"/>
      <w:spacing w:before="300" w:after="0" w:line="240" w:lineRule="auto"/>
    </w:pPr>
    <w:rPr>
      <w:rFonts w:ascii="Arial" w:eastAsia="Times New Roman" w:hAnsi="Arial" w:cs="Arial"/>
      <w:sz w:val="24"/>
      <w:szCs w:val="24"/>
    </w:rPr>
  </w:style>
  <w:style w:type="character" w:customStyle="1" w:styleId="apple-converted-space">
    <w:name w:val="apple-converted-space"/>
    <w:rsid w:val="001C26AF"/>
  </w:style>
  <w:style w:type="paragraph" w:customStyle="1" w:styleId="empty">
    <w:name w:val="empty"/>
    <w:basedOn w:val="a1"/>
    <w:rsid w:val="001C26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4">
    <w:name w:val="s_104"/>
    <w:rsid w:val="001C26AF"/>
  </w:style>
  <w:style w:type="character" w:customStyle="1" w:styleId="70">
    <w:name w:val="Заголовок 7 Знак"/>
    <w:basedOn w:val="a2"/>
    <w:link w:val="7"/>
    <w:rsid w:val="00256100"/>
    <w:rPr>
      <w:rFonts w:asciiTheme="majorHAnsi" w:eastAsiaTheme="majorEastAsia" w:hAnsiTheme="majorHAnsi" w:cstheme="majorBidi"/>
      <w:i/>
      <w:iCs/>
      <w:color w:val="404040" w:themeColor="text1" w:themeTint="BF"/>
    </w:rPr>
  </w:style>
  <w:style w:type="character" w:customStyle="1" w:styleId="80">
    <w:name w:val="Заголовок 8 Знак"/>
    <w:aliases w:val="Заг-ПОДГЛАВ Знак"/>
    <w:basedOn w:val="a2"/>
    <w:link w:val="8"/>
    <w:rsid w:val="00256100"/>
    <w:rPr>
      <w:rFonts w:asciiTheme="majorHAnsi" w:eastAsiaTheme="majorEastAsia" w:hAnsiTheme="majorHAnsi" w:cstheme="majorBidi"/>
      <w:color w:val="404040" w:themeColor="text1" w:themeTint="BF"/>
      <w:sz w:val="20"/>
      <w:szCs w:val="20"/>
    </w:rPr>
  </w:style>
  <w:style w:type="paragraph" w:customStyle="1" w:styleId="afffffff2">
    <w:name w:val="Объект"/>
    <w:basedOn w:val="a1"/>
    <w:next w:val="a1"/>
    <w:rsid w:val="00256100"/>
    <w:pPr>
      <w:widowControl w:val="0"/>
      <w:autoSpaceDE w:val="0"/>
      <w:autoSpaceDN w:val="0"/>
      <w:spacing w:after="0" w:line="240" w:lineRule="auto"/>
      <w:ind w:firstLine="720"/>
      <w:jc w:val="both"/>
    </w:pPr>
    <w:rPr>
      <w:rFonts w:ascii="Arial" w:eastAsia="Times New Roman" w:hAnsi="Arial" w:cs="Arial"/>
      <w:sz w:val="20"/>
      <w:szCs w:val="20"/>
    </w:rPr>
  </w:style>
  <w:style w:type="character" w:customStyle="1" w:styleId="blk">
    <w:name w:val="blk"/>
    <w:qFormat/>
    <w:rsid w:val="00256100"/>
  </w:style>
  <w:style w:type="paragraph" w:customStyle="1" w:styleId="220">
    <w:name w:val="Основной текст 22"/>
    <w:basedOn w:val="a1"/>
    <w:rsid w:val="002738B4"/>
    <w:pPr>
      <w:spacing w:after="0" w:line="240" w:lineRule="auto"/>
      <w:ind w:firstLine="709"/>
      <w:jc w:val="both"/>
    </w:pPr>
    <w:rPr>
      <w:rFonts w:ascii="Times New Roman" w:eastAsia="Times New Roman" w:hAnsi="Times New Roman" w:cs="Times New Roman"/>
      <w:sz w:val="24"/>
      <w:szCs w:val="20"/>
    </w:rPr>
  </w:style>
  <w:style w:type="character" w:customStyle="1" w:styleId="1f5">
    <w:name w:val="Название Знак1"/>
    <w:basedOn w:val="a2"/>
    <w:locked/>
    <w:rsid w:val="002738B4"/>
    <w:rPr>
      <w:rFonts w:ascii="Times New Roman" w:eastAsia="Times New Roman" w:hAnsi="Times New Roman" w:cs="Times New Roman"/>
      <w:b/>
      <w:sz w:val="28"/>
      <w:szCs w:val="20"/>
    </w:rPr>
  </w:style>
  <w:style w:type="numbering" w:customStyle="1" w:styleId="2f4">
    <w:name w:val="Нет списка2"/>
    <w:next w:val="a4"/>
    <w:uiPriority w:val="99"/>
    <w:semiHidden/>
    <w:unhideWhenUsed/>
    <w:rsid w:val="00946436"/>
  </w:style>
  <w:style w:type="paragraph" w:customStyle="1" w:styleId="s16">
    <w:name w:val="s_16"/>
    <w:basedOn w:val="a1"/>
    <w:rsid w:val="002579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3">
    <w:name w:val="Основной текст (6)"/>
    <w:basedOn w:val="a2"/>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Tahoma105pt">
    <w:name w:val="Основной текст (2) + Tahoma;10;5 pt"/>
    <w:basedOn w:val="a2"/>
    <w:rsid w:val="004825A8"/>
    <w:rPr>
      <w:rFonts w:ascii="Tahoma" w:eastAsia="Tahoma" w:hAnsi="Tahoma" w:cs="Tahoma"/>
      <w:b w:val="0"/>
      <w:bCs w:val="0"/>
      <w:i w:val="0"/>
      <w:iCs w:val="0"/>
      <w:smallCaps w:val="0"/>
      <w:strike w:val="0"/>
      <w:color w:val="000000"/>
      <w:spacing w:val="0"/>
      <w:w w:val="100"/>
      <w:position w:val="0"/>
      <w:sz w:val="21"/>
      <w:szCs w:val="21"/>
      <w:u w:val="none"/>
      <w:lang w:val="ru-RU" w:eastAsia="ru-RU" w:bidi="ru-RU"/>
    </w:rPr>
  </w:style>
  <w:style w:type="character" w:customStyle="1" w:styleId="312pt">
    <w:name w:val="Основной текст (3) + 12 pt"/>
    <w:basedOn w:val="a2"/>
    <w:rsid w:val="004825A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3">
    <w:name w:val="Основной текст (3)"/>
    <w:basedOn w:val="a2"/>
    <w:link w:val="312"/>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15pt">
    <w:name w:val="Основной текст (2) + 11;5 pt"/>
    <w:rsid w:val="0098073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table" w:customStyle="1" w:styleId="1f6">
    <w:name w:val="Сетка таблицы1"/>
    <w:basedOn w:val="a3"/>
    <w:next w:val="af1"/>
    <w:rsid w:val="00E82BB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x-phmenubutton">
    <w:name w:val="x-ph__menu__button"/>
    <w:basedOn w:val="a2"/>
    <w:rsid w:val="00E82BBF"/>
  </w:style>
  <w:style w:type="paragraph" w:customStyle="1" w:styleId="64">
    <w:name w:val="Обычный6"/>
    <w:rsid w:val="00E86CF9"/>
    <w:pPr>
      <w:snapToGrid w:val="0"/>
      <w:spacing w:after="0" w:line="240" w:lineRule="auto"/>
      <w:ind w:firstLine="709"/>
      <w:jc w:val="both"/>
    </w:pPr>
    <w:rPr>
      <w:rFonts w:ascii="Times New Roman" w:eastAsia="Times New Roman" w:hAnsi="Times New Roman" w:cs="Times New Roman"/>
      <w:szCs w:val="20"/>
    </w:rPr>
  </w:style>
  <w:style w:type="character" w:customStyle="1" w:styleId="FontStyle53">
    <w:name w:val="Font Style53"/>
    <w:uiPriority w:val="99"/>
    <w:rsid w:val="0032469D"/>
    <w:rPr>
      <w:rFonts w:ascii="Times New Roman" w:hAnsi="Times New Roman" w:cs="Times New Roman"/>
      <w:sz w:val="26"/>
      <w:szCs w:val="26"/>
    </w:rPr>
  </w:style>
  <w:style w:type="paragraph" w:customStyle="1" w:styleId="Style20">
    <w:name w:val="Style20"/>
    <w:basedOn w:val="a1"/>
    <w:uiPriority w:val="99"/>
    <w:rsid w:val="0032469D"/>
    <w:pPr>
      <w:widowControl w:val="0"/>
      <w:autoSpaceDE w:val="0"/>
      <w:autoSpaceDN w:val="0"/>
      <w:adjustRightInd w:val="0"/>
      <w:spacing w:after="0" w:line="240" w:lineRule="auto"/>
    </w:pPr>
    <w:rPr>
      <w:rFonts w:ascii="Consolas" w:eastAsia="Times New Roman" w:hAnsi="Consolas" w:cs="Times New Roman"/>
      <w:sz w:val="24"/>
      <w:szCs w:val="24"/>
    </w:rPr>
  </w:style>
  <w:style w:type="paragraph" w:customStyle="1" w:styleId="afffffff3">
    <w:name w:val="Абзац_пост"/>
    <w:basedOn w:val="a1"/>
    <w:rsid w:val="0032469D"/>
    <w:pPr>
      <w:spacing w:before="120" w:after="0" w:line="240" w:lineRule="auto"/>
      <w:ind w:firstLine="720"/>
      <w:jc w:val="both"/>
    </w:pPr>
    <w:rPr>
      <w:rFonts w:ascii="Times New Roman" w:eastAsia="Times New Roman" w:hAnsi="Times New Roman" w:cs="Times New Roman"/>
      <w:sz w:val="26"/>
      <w:szCs w:val="24"/>
    </w:rPr>
  </w:style>
  <w:style w:type="paragraph" w:customStyle="1" w:styleId="xl65">
    <w:name w:val="xl65"/>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7">
    <w:name w:val="xl67"/>
    <w:basedOn w:val="a1"/>
    <w:rsid w:val="0032469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1"/>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1"/>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a1"/>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1"/>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3">
    <w:name w:val="xl73"/>
    <w:basedOn w:val="a1"/>
    <w:rsid w:val="0032469D"/>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a1"/>
    <w:rsid w:val="0032469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a1"/>
    <w:rsid w:val="0032469D"/>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1"/>
    <w:rsid w:val="0032469D"/>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1"/>
    <w:rsid w:val="0032469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a1"/>
    <w:rsid w:val="0032469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1"/>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1"/>
    <w:rsid w:val="0032469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1"/>
    <w:rsid w:val="0032469D"/>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
    <w:name w:val="xl82"/>
    <w:basedOn w:val="a1"/>
    <w:rsid w:val="0032469D"/>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1"/>
    <w:rsid w:val="0032469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1"/>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1"/>
    <w:rsid w:val="0032469D"/>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1"/>
    <w:rsid w:val="0032469D"/>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1"/>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1"/>
    <w:rsid w:val="0032469D"/>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a1"/>
    <w:rsid w:val="0032469D"/>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3">
    <w:name w:val="xl93"/>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
    <w:name w:val="xl94"/>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1"/>
    <w:rsid w:val="0032469D"/>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1"/>
    <w:rsid w:val="0032469D"/>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98">
    <w:name w:val="xl98"/>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1"/>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1"/>
    <w:rsid w:val="0032469D"/>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
    <w:name w:val="xl102"/>
    <w:basedOn w:val="a1"/>
    <w:rsid w:val="0032469D"/>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
    <w:name w:val="xl103"/>
    <w:basedOn w:val="a1"/>
    <w:rsid w:val="0032469D"/>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
    <w:name w:val="xl104"/>
    <w:basedOn w:val="a1"/>
    <w:rsid w:val="0032469D"/>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5">
    <w:name w:val="xl105"/>
    <w:basedOn w:val="a1"/>
    <w:rsid w:val="0032469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1"/>
    <w:rsid w:val="0032469D"/>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1"/>
    <w:rsid w:val="0032469D"/>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8">
    <w:name w:val="xl108"/>
    <w:basedOn w:val="a1"/>
    <w:rsid w:val="0032469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1"/>
    <w:rsid w:val="0032469D"/>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0">
    <w:name w:val="xl110"/>
    <w:basedOn w:val="a1"/>
    <w:rsid w:val="0032469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1">
    <w:name w:val="xl111"/>
    <w:basedOn w:val="a1"/>
    <w:rsid w:val="0032469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1"/>
    <w:rsid w:val="0032469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1"/>
    <w:rsid w:val="0032469D"/>
    <w:pPr>
      <w:pBdr>
        <w:top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1"/>
    <w:rsid w:val="0032469D"/>
    <w:pPr>
      <w:pBdr>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1"/>
    <w:rsid w:val="0032469D"/>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6">
    <w:name w:val="xl116"/>
    <w:basedOn w:val="a1"/>
    <w:rsid w:val="0032469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character" w:customStyle="1" w:styleId="grame">
    <w:name w:val="grame"/>
    <w:basedOn w:val="a2"/>
    <w:rsid w:val="00DC1984"/>
  </w:style>
  <w:style w:type="character" w:customStyle="1" w:styleId="53">
    <w:name w:val="Основной текст (5)_"/>
    <w:basedOn w:val="a2"/>
    <w:link w:val="54"/>
    <w:locked/>
    <w:rsid w:val="00110700"/>
    <w:rPr>
      <w:rFonts w:ascii="Times New Roman" w:hAnsi="Times New Roman" w:cs="Times New Roman"/>
      <w:b/>
      <w:bCs/>
      <w:sz w:val="18"/>
      <w:szCs w:val="18"/>
      <w:shd w:val="clear" w:color="auto" w:fill="FFFFFF"/>
    </w:rPr>
  </w:style>
  <w:style w:type="paragraph" w:customStyle="1" w:styleId="54">
    <w:name w:val="Основной текст (5)"/>
    <w:basedOn w:val="a1"/>
    <w:link w:val="53"/>
    <w:rsid w:val="00110700"/>
    <w:pPr>
      <w:widowControl w:val="0"/>
      <w:shd w:val="clear" w:color="auto" w:fill="FFFFFF"/>
      <w:spacing w:after="180" w:line="206" w:lineRule="exact"/>
      <w:jc w:val="center"/>
    </w:pPr>
    <w:rPr>
      <w:rFonts w:ascii="Times New Roman" w:hAnsi="Times New Roman" w:cs="Times New Roman"/>
      <w:b/>
      <w:bCs/>
      <w:sz w:val="18"/>
      <w:szCs w:val="18"/>
    </w:rPr>
  </w:style>
  <w:style w:type="character" w:customStyle="1" w:styleId="5Georgia">
    <w:name w:val="Основной текст (5) + Georgia"/>
    <w:aliases w:val="8,5 pt1,Не полужирный1"/>
    <w:basedOn w:val="53"/>
    <w:uiPriority w:val="99"/>
    <w:rsid w:val="00110700"/>
    <w:rPr>
      <w:rFonts w:ascii="Georgia" w:hAnsi="Georgia" w:cs="Georgia"/>
      <w:b w:val="0"/>
      <w:bCs w:val="0"/>
      <w:sz w:val="17"/>
      <w:szCs w:val="17"/>
      <w:shd w:val="clear" w:color="auto" w:fill="FFFFFF"/>
    </w:rPr>
  </w:style>
  <w:style w:type="character" w:customStyle="1" w:styleId="92">
    <w:name w:val="Основной текст (9)_"/>
    <w:basedOn w:val="a2"/>
    <w:link w:val="93"/>
    <w:uiPriority w:val="99"/>
    <w:locked/>
    <w:rsid w:val="00110700"/>
    <w:rPr>
      <w:rFonts w:ascii="Times New Roman" w:hAnsi="Times New Roman"/>
      <w:spacing w:val="-10"/>
      <w:sz w:val="19"/>
      <w:szCs w:val="19"/>
      <w:shd w:val="clear" w:color="auto" w:fill="FFFFFF"/>
    </w:rPr>
  </w:style>
  <w:style w:type="character" w:customStyle="1" w:styleId="99pt">
    <w:name w:val="Основной текст (9) + 9 pt"/>
    <w:aliases w:val="Интервал 0 pt1,Основной текст + 9 pt,Полужирный"/>
    <w:basedOn w:val="92"/>
    <w:uiPriority w:val="99"/>
    <w:rsid w:val="00110700"/>
    <w:rPr>
      <w:rFonts w:ascii="Times New Roman" w:hAnsi="Times New Roman"/>
      <w:spacing w:val="0"/>
      <w:sz w:val="18"/>
      <w:szCs w:val="18"/>
      <w:shd w:val="clear" w:color="auto" w:fill="FFFFFF"/>
    </w:rPr>
  </w:style>
  <w:style w:type="paragraph" w:customStyle="1" w:styleId="93">
    <w:name w:val="Основной текст (9)"/>
    <w:basedOn w:val="a1"/>
    <w:link w:val="92"/>
    <w:uiPriority w:val="99"/>
    <w:rsid w:val="00110700"/>
    <w:pPr>
      <w:widowControl w:val="0"/>
      <w:shd w:val="clear" w:color="auto" w:fill="FFFFFF"/>
      <w:spacing w:after="0" w:line="202" w:lineRule="exact"/>
    </w:pPr>
    <w:rPr>
      <w:rFonts w:ascii="Times New Roman" w:hAnsi="Times New Roman"/>
      <w:spacing w:val="-10"/>
      <w:sz w:val="19"/>
      <w:szCs w:val="19"/>
    </w:rPr>
  </w:style>
  <w:style w:type="character" w:customStyle="1" w:styleId="90">
    <w:name w:val="Заголовок 9 Знак"/>
    <w:basedOn w:val="a2"/>
    <w:link w:val="9"/>
    <w:rsid w:val="008235A6"/>
    <w:rPr>
      <w:rFonts w:asciiTheme="majorHAnsi" w:eastAsiaTheme="majorEastAsia" w:hAnsiTheme="majorHAnsi" w:cstheme="majorBidi"/>
      <w:i/>
      <w:iCs/>
      <w:color w:val="404040" w:themeColor="text1" w:themeTint="BF"/>
      <w:sz w:val="20"/>
      <w:szCs w:val="20"/>
    </w:rPr>
  </w:style>
  <w:style w:type="paragraph" w:customStyle="1" w:styleId="s3">
    <w:name w:val="s_3"/>
    <w:basedOn w:val="a1"/>
    <w:rsid w:val="008235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6">
    <w:name w:val="Style16"/>
    <w:basedOn w:val="a1"/>
    <w:uiPriority w:val="99"/>
    <w:rsid w:val="008235A6"/>
    <w:pPr>
      <w:widowControl w:val="0"/>
      <w:autoSpaceDE w:val="0"/>
      <w:autoSpaceDN w:val="0"/>
      <w:adjustRightInd w:val="0"/>
      <w:spacing w:after="0" w:line="279" w:lineRule="exact"/>
    </w:pPr>
    <w:rPr>
      <w:rFonts w:ascii="Times New Roman" w:eastAsia="Times New Roman" w:hAnsi="Times New Roman" w:cs="Times New Roman"/>
      <w:sz w:val="24"/>
      <w:szCs w:val="24"/>
    </w:rPr>
  </w:style>
  <w:style w:type="character" w:customStyle="1" w:styleId="FontStyle28">
    <w:name w:val="Font Style28"/>
    <w:uiPriority w:val="99"/>
    <w:rsid w:val="008235A6"/>
    <w:rPr>
      <w:rFonts w:ascii="Times New Roman" w:hAnsi="Times New Roman" w:cs="Times New Roman" w:hint="default"/>
      <w:i/>
      <w:iCs/>
      <w:sz w:val="24"/>
      <w:szCs w:val="24"/>
    </w:rPr>
  </w:style>
  <w:style w:type="paragraph" w:customStyle="1" w:styleId="xl63">
    <w:name w:val="xl63"/>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1"/>
    <w:rsid w:val="008235A6"/>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17">
    <w:name w:val="xl117"/>
    <w:basedOn w:val="a1"/>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8">
    <w:name w:val="xl118"/>
    <w:basedOn w:val="a1"/>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1"/>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1"/>
    <w:rsid w:val="008235A6"/>
    <w:pPr>
      <w:pBdr>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2">
    <w:name w:val="xl122"/>
    <w:basedOn w:val="a1"/>
    <w:rsid w:val="008235A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3">
    <w:name w:val="xl123"/>
    <w:basedOn w:val="a1"/>
    <w:rsid w:val="008235A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1"/>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1"/>
    <w:rsid w:val="008235A6"/>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1"/>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7">
    <w:name w:val="xl127"/>
    <w:basedOn w:val="a1"/>
    <w:rsid w:val="008235A6"/>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1"/>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1"/>
    <w:rsid w:val="008235A6"/>
    <w:pPr>
      <w:pBdr>
        <w:top w:val="single" w:sz="4" w:space="0" w:color="auto"/>
        <w:left w:val="single" w:sz="4"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a1"/>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1"/>
    <w:rsid w:val="008235A6"/>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2">
    <w:name w:val="xl132"/>
    <w:basedOn w:val="a1"/>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3">
    <w:name w:val="xl133"/>
    <w:basedOn w:val="a1"/>
    <w:rsid w:val="008235A6"/>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4">
    <w:name w:val="xl134"/>
    <w:basedOn w:val="a1"/>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1"/>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1"/>
    <w:rsid w:val="008235A6"/>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7">
    <w:name w:val="xl137"/>
    <w:basedOn w:val="a1"/>
    <w:rsid w:val="008235A6"/>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8">
    <w:name w:val="xl138"/>
    <w:basedOn w:val="a1"/>
    <w:rsid w:val="008235A6"/>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9">
    <w:name w:val="xl139"/>
    <w:basedOn w:val="a1"/>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0">
    <w:name w:val="xl140"/>
    <w:basedOn w:val="a1"/>
    <w:rsid w:val="008235A6"/>
    <w:pPr>
      <w:pBdr>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1">
    <w:name w:val="xl141"/>
    <w:basedOn w:val="a1"/>
    <w:rsid w:val="008235A6"/>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2">
    <w:name w:val="xl142"/>
    <w:basedOn w:val="a1"/>
    <w:rsid w:val="008235A6"/>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3">
    <w:name w:val="xl143"/>
    <w:basedOn w:val="a1"/>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4">
    <w:name w:val="xl144"/>
    <w:basedOn w:val="a1"/>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5">
    <w:name w:val="xl145"/>
    <w:basedOn w:val="a1"/>
    <w:rsid w:val="008235A6"/>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6">
    <w:name w:val="xl146"/>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7">
    <w:name w:val="xl147"/>
    <w:basedOn w:val="a1"/>
    <w:rsid w:val="008235A6"/>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49">
    <w:name w:val="xl149"/>
    <w:basedOn w:val="a1"/>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50">
    <w:name w:val="xl150"/>
    <w:basedOn w:val="a1"/>
    <w:rsid w:val="008235A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1"/>
    <w:rsid w:val="008235A6"/>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1"/>
    <w:rsid w:val="008235A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1"/>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4">
    <w:name w:val="xl154"/>
    <w:basedOn w:val="a1"/>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5">
    <w:name w:val="xl155"/>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6">
    <w:name w:val="xl156"/>
    <w:basedOn w:val="a1"/>
    <w:rsid w:val="008235A6"/>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7">
    <w:name w:val="xl157"/>
    <w:basedOn w:val="a1"/>
    <w:rsid w:val="008235A6"/>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8">
    <w:name w:val="xl158"/>
    <w:basedOn w:val="a1"/>
    <w:rsid w:val="008235A6"/>
    <w:pPr>
      <w:pBdr>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1"/>
    <w:rsid w:val="008235A6"/>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0">
    <w:name w:val="xl160"/>
    <w:basedOn w:val="a1"/>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1">
    <w:name w:val="xl161"/>
    <w:basedOn w:val="a1"/>
    <w:rsid w:val="008235A6"/>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2">
    <w:name w:val="xl162"/>
    <w:basedOn w:val="a1"/>
    <w:rsid w:val="008235A6"/>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3">
    <w:name w:val="xl163"/>
    <w:basedOn w:val="a1"/>
    <w:rsid w:val="008235A6"/>
    <w:pPr>
      <w:pBdr>
        <w:top w:val="single" w:sz="4" w:space="0" w:color="auto"/>
        <w:left w:val="single" w:sz="8" w:space="0" w:color="auto"/>
        <w:bottom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4">
    <w:name w:val="xl164"/>
    <w:basedOn w:val="a1"/>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5">
    <w:name w:val="xl165"/>
    <w:basedOn w:val="a1"/>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6">
    <w:name w:val="xl166"/>
    <w:basedOn w:val="a1"/>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7">
    <w:name w:val="xl167"/>
    <w:basedOn w:val="a1"/>
    <w:rsid w:val="008235A6"/>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8">
    <w:name w:val="xl168"/>
    <w:basedOn w:val="a1"/>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9">
    <w:name w:val="xl169"/>
    <w:basedOn w:val="a1"/>
    <w:rsid w:val="008235A6"/>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170">
    <w:name w:val="xl170"/>
    <w:basedOn w:val="a1"/>
    <w:rsid w:val="008235A6"/>
    <w:pPr>
      <w:spacing w:before="100" w:beforeAutospacing="1" w:after="100" w:afterAutospacing="1" w:line="240" w:lineRule="auto"/>
      <w:jc w:val="right"/>
      <w:textAlignment w:val="top"/>
    </w:pPr>
    <w:rPr>
      <w:rFonts w:ascii="Times New Roman" w:eastAsia="Times New Roman" w:hAnsi="Times New Roman" w:cs="Times New Roman"/>
      <w:sz w:val="28"/>
      <w:szCs w:val="28"/>
    </w:rPr>
  </w:style>
  <w:style w:type="paragraph" w:customStyle="1" w:styleId="xl171">
    <w:name w:val="xl171"/>
    <w:basedOn w:val="a1"/>
    <w:rsid w:val="008235A6"/>
    <w:pPr>
      <w:spacing w:before="100" w:beforeAutospacing="1" w:after="100" w:afterAutospacing="1" w:line="240" w:lineRule="auto"/>
      <w:jc w:val="center"/>
    </w:pPr>
    <w:rPr>
      <w:rFonts w:ascii="Times New Roman" w:eastAsia="Times New Roman" w:hAnsi="Times New Roman" w:cs="Times New Roman"/>
      <w:b/>
      <w:bCs/>
      <w:sz w:val="34"/>
      <w:szCs w:val="34"/>
    </w:rPr>
  </w:style>
  <w:style w:type="paragraph" w:customStyle="1" w:styleId="xl172">
    <w:name w:val="xl172"/>
    <w:basedOn w:val="a1"/>
    <w:rsid w:val="008235A6"/>
    <w:pPr>
      <w:spacing w:before="100" w:beforeAutospacing="1" w:after="100" w:afterAutospacing="1" w:line="240" w:lineRule="auto"/>
      <w:jc w:val="center"/>
    </w:pPr>
    <w:rPr>
      <w:rFonts w:ascii="Times New Roman" w:eastAsia="Times New Roman" w:hAnsi="Times New Roman" w:cs="Times New Roman"/>
      <w:sz w:val="34"/>
      <w:szCs w:val="34"/>
    </w:rPr>
  </w:style>
  <w:style w:type="paragraph" w:customStyle="1" w:styleId="xl173">
    <w:name w:val="xl173"/>
    <w:basedOn w:val="a1"/>
    <w:rsid w:val="008235A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4">
    <w:name w:val="xl174"/>
    <w:basedOn w:val="a1"/>
    <w:rsid w:val="008235A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5">
    <w:name w:val="xl175"/>
    <w:basedOn w:val="a1"/>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6">
    <w:name w:val="xl176"/>
    <w:basedOn w:val="a1"/>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7">
    <w:name w:val="xl177"/>
    <w:basedOn w:val="a1"/>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8">
    <w:name w:val="xl178"/>
    <w:basedOn w:val="a1"/>
    <w:rsid w:val="008235A6"/>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9">
    <w:name w:val="xl179"/>
    <w:basedOn w:val="a1"/>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1"/>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styleId="34">
    <w:name w:val="Body Text Indent 3"/>
    <w:basedOn w:val="a1"/>
    <w:link w:val="35"/>
    <w:rsid w:val="00A05839"/>
    <w:pPr>
      <w:spacing w:after="0" w:line="240" w:lineRule="auto"/>
      <w:ind w:firstLine="540"/>
      <w:jc w:val="both"/>
    </w:pPr>
    <w:rPr>
      <w:rFonts w:ascii="Times New Roman" w:eastAsia="Times New Roman" w:hAnsi="Times New Roman" w:cs="Times New Roman"/>
      <w:sz w:val="28"/>
      <w:szCs w:val="24"/>
    </w:rPr>
  </w:style>
  <w:style w:type="character" w:customStyle="1" w:styleId="35">
    <w:name w:val="Основной текст с отступом 3 Знак"/>
    <w:basedOn w:val="a2"/>
    <w:link w:val="34"/>
    <w:rsid w:val="00A05839"/>
    <w:rPr>
      <w:rFonts w:ascii="Times New Roman" w:eastAsia="Times New Roman" w:hAnsi="Times New Roman" w:cs="Times New Roman"/>
      <w:sz w:val="28"/>
      <w:szCs w:val="24"/>
    </w:rPr>
  </w:style>
  <w:style w:type="paragraph" w:styleId="36">
    <w:name w:val="Body Text 3"/>
    <w:basedOn w:val="a1"/>
    <w:link w:val="37"/>
    <w:rsid w:val="00A05839"/>
    <w:pPr>
      <w:spacing w:after="120" w:line="240" w:lineRule="auto"/>
    </w:pPr>
    <w:rPr>
      <w:rFonts w:ascii="Times New Roman" w:eastAsia="Times New Roman" w:hAnsi="Times New Roman" w:cs="Times New Roman"/>
      <w:sz w:val="16"/>
      <w:szCs w:val="16"/>
    </w:rPr>
  </w:style>
  <w:style w:type="character" w:customStyle="1" w:styleId="37">
    <w:name w:val="Основной текст 3 Знак"/>
    <w:basedOn w:val="a2"/>
    <w:link w:val="36"/>
    <w:rsid w:val="00A05839"/>
    <w:rPr>
      <w:rFonts w:ascii="Times New Roman" w:eastAsia="Times New Roman" w:hAnsi="Times New Roman" w:cs="Times New Roman"/>
      <w:sz w:val="16"/>
      <w:szCs w:val="16"/>
    </w:rPr>
  </w:style>
  <w:style w:type="paragraph" w:customStyle="1" w:styleId="s22">
    <w:name w:val="s_22"/>
    <w:basedOn w:val="a1"/>
    <w:rsid w:val="00A058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4">
    <w:name w:val="Знак"/>
    <w:basedOn w:val="a1"/>
    <w:rsid w:val="00487F7F"/>
    <w:pPr>
      <w:widowControl w:val="0"/>
      <w:tabs>
        <w:tab w:val="num" w:pos="1315"/>
      </w:tabs>
      <w:adjustRightInd w:val="0"/>
      <w:spacing w:after="160" w:line="240" w:lineRule="exact"/>
      <w:ind w:left="1315" w:hanging="180"/>
      <w:jc w:val="center"/>
    </w:pPr>
    <w:rPr>
      <w:rFonts w:ascii="Times New Roman" w:eastAsia="Times New Roman" w:hAnsi="Times New Roman" w:cs="Times New Roman"/>
      <w:b/>
      <w:i/>
      <w:sz w:val="28"/>
      <w:szCs w:val="20"/>
      <w:lang w:val="en-GB" w:eastAsia="en-US"/>
    </w:rPr>
  </w:style>
  <w:style w:type="paragraph" w:customStyle="1" w:styleId="text">
    <w:name w:val="text"/>
    <w:basedOn w:val="a1"/>
    <w:rsid w:val="00487F7F"/>
    <w:pPr>
      <w:spacing w:before="100" w:beforeAutospacing="1" w:after="100" w:afterAutospacing="1" w:line="240" w:lineRule="auto"/>
    </w:pPr>
    <w:rPr>
      <w:rFonts w:ascii="Times New Roman" w:eastAsia="Times New Roman" w:hAnsi="Times New Roman" w:cs="Times New Roman"/>
      <w:color w:val="000000"/>
    </w:rPr>
  </w:style>
  <w:style w:type="paragraph" w:customStyle="1" w:styleId="printj">
    <w:name w:val="printj"/>
    <w:basedOn w:val="a1"/>
    <w:rsid w:val="00487F7F"/>
    <w:pPr>
      <w:suppressAutoHyphens/>
      <w:spacing w:before="144" w:after="288" w:line="240" w:lineRule="auto"/>
      <w:jc w:val="both"/>
    </w:pPr>
    <w:rPr>
      <w:rFonts w:ascii="Times New Roman" w:eastAsia="Times New Roman" w:hAnsi="Times New Roman" w:cs="Times New Roman"/>
      <w:sz w:val="24"/>
      <w:szCs w:val="24"/>
      <w:lang w:eastAsia="ar-SA"/>
    </w:rPr>
  </w:style>
  <w:style w:type="character" w:customStyle="1" w:styleId="WW8Num1z1">
    <w:name w:val="WW8Num1z1"/>
    <w:rsid w:val="00487F7F"/>
  </w:style>
  <w:style w:type="character" w:customStyle="1" w:styleId="WW8Num1z3">
    <w:name w:val="WW8Num1z3"/>
    <w:rsid w:val="00487F7F"/>
  </w:style>
  <w:style w:type="character" w:customStyle="1" w:styleId="WW8Num1z4">
    <w:name w:val="WW8Num1z4"/>
    <w:rsid w:val="00487F7F"/>
  </w:style>
  <w:style w:type="character" w:customStyle="1" w:styleId="WW8Num1z5">
    <w:name w:val="WW8Num1z5"/>
    <w:rsid w:val="00487F7F"/>
  </w:style>
  <w:style w:type="character" w:customStyle="1" w:styleId="WW8Num1z6">
    <w:name w:val="WW8Num1z6"/>
    <w:rsid w:val="00487F7F"/>
  </w:style>
  <w:style w:type="character" w:customStyle="1" w:styleId="WW8Num1z7">
    <w:name w:val="WW8Num1z7"/>
    <w:rsid w:val="00487F7F"/>
  </w:style>
  <w:style w:type="character" w:customStyle="1" w:styleId="WW8Num1z8">
    <w:name w:val="WW8Num1z8"/>
    <w:rsid w:val="00487F7F"/>
  </w:style>
  <w:style w:type="character" w:customStyle="1" w:styleId="WW8Num2z1">
    <w:name w:val="WW8Num2z1"/>
    <w:rsid w:val="00487F7F"/>
  </w:style>
  <w:style w:type="character" w:customStyle="1" w:styleId="WW8Num2z2">
    <w:name w:val="WW8Num2z2"/>
    <w:rsid w:val="00487F7F"/>
  </w:style>
  <w:style w:type="character" w:customStyle="1" w:styleId="WW8Num2z3">
    <w:name w:val="WW8Num2z3"/>
    <w:rsid w:val="00487F7F"/>
  </w:style>
  <w:style w:type="character" w:customStyle="1" w:styleId="WW8Num2z4">
    <w:name w:val="WW8Num2z4"/>
    <w:rsid w:val="00487F7F"/>
  </w:style>
  <w:style w:type="character" w:customStyle="1" w:styleId="WW8Num2z5">
    <w:name w:val="WW8Num2z5"/>
    <w:rsid w:val="00487F7F"/>
  </w:style>
  <w:style w:type="character" w:customStyle="1" w:styleId="WW8Num2z6">
    <w:name w:val="WW8Num2z6"/>
    <w:rsid w:val="00487F7F"/>
  </w:style>
  <w:style w:type="character" w:customStyle="1" w:styleId="WW8Num2z7">
    <w:name w:val="WW8Num2z7"/>
    <w:rsid w:val="00487F7F"/>
  </w:style>
  <w:style w:type="character" w:customStyle="1" w:styleId="WW8Num2z8">
    <w:name w:val="WW8Num2z8"/>
    <w:rsid w:val="00487F7F"/>
  </w:style>
  <w:style w:type="character" w:customStyle="1" w:styleId="55">
    <w:name w:val="Основной шрифт абзаца5"/>
    <w:rsid w:val="00487F7F"/>
  </w:style>
  <w:style w:type="character" w:customStyle="1" w:styleId="42">
    <w:name w:val="Основной шрифт абзаца4"/>
    <w:rsid w:val="00487F7F"/>
  </w:style>
  <w:style w:type="character" w:customStyle="1" w:styleId="WW8Num5z1">
    <w:name w:val="WW8Num5z1"/>
    <w:rsid w:val="00487F7F"/>
  </w:style>
  <w:style w:type="character" w:customStyle="1" w:styleId="WW8Num5z3">
    <w:name w:val="WW8Num5z3"/>
    <w:rsid w:val="00487F7F"/>
  </w:style>
  <w:style w:type="character" w:customStyle="1" w:styleId="WW8Num5z4">
    <w:name w:val="WW8Num5z4"/>
    <w:rsid w:val="00487F7F"/>
  </w:style>
  <w:style w:type="character" w:customStyle="1" w:styleId="WW8Num5z5">
    <w:name w:val="WW8Num5z5"/>
    <w:rsid w:val="00487F7F"/>
  </w:style>
  <w:style w:type="character" w:customStyle="1" w:styleId="WW8Num5z6">
    <w:name w:val="WW8Num5z6"/>
    <w:rsid w:val="00487F7F"/>
  </w:style>
  <w:style w:type="character" w:customStyle="1" w:styleId="WW8Num5z7">
    <w:name w:val="WW8Num5z7"/>
    <w:rsid w:val="00487F7F"/>
  </w:style>
  <w:style w:type="character" w:customStyle="1" w:styleId="WW8Num5z8">
    <w:name w:val="WW8Num5z8"/>
    <w:rsid w:val="00487F7F"/>
  </w:style>
  <w:style w:type="character" w:customStyle="1" w:styleId="WW8Num6z4">
    <w:name w:val="WW8Num6z4"/>
    <w:rsid w:val="00487F7F"/>
  </w:style>
  <w:style w:type="character" w:customStyle="1" w:styleId="WW8Num6z5">
    <w:name w:val="WW8Num6z5"/>
    <w:rsid w:val="00487F7F"/>
  </w:style>
  <w:style w:type="character" w:customStyle="1" w:styleId="WW8Num6z6">
    <w:name w:val="WW8Num6z6"/>
    <w:rsid w:val="00487F7F"/>
  </w:style>
  <w:style w:type="character" w:customStyle="1" w:styleId="WW8Num6z7">
    <w:name w:val="WW8Num6z7"/>
    <w:rsid w:val="00487F7F"/>
  </w:style>
  <w:style w:type="character" w:customStyle="1" w:styleId="WW8Num6z8">
    <w:name w:val="WW8Num6z8"/>
    <w:rsid w:val="00487F7F"/>
  </w:style>
  <w:style w:type="character" w:customStyle="1" w:styleId="WW8Num7z2">
    <w:name w:val="WW8Num7z2"/>
    <w:rsid w:val="00487F7F"/>
  </w:style>
  <w:style w:type="character" w:customStyle="1" w:styleId="WW8Num7z3">
    <w:name w:val="WW8Num7z3"/>
    <w:rsid w:val="00487F7F"/>
  </w:style>
  <w:style w:type="character" w:customStyle="1" w:styleId="WW8Num7z4">
    <w:name w:val="WW8Num7z4"/>
    <w:rsid w:val="00487F7F"/>
  </w:style>
  <w:style w:type="character" w:customStyle="1" w:styleId="WW8Num7z5">
    <w:name w:val="WW8Num7z5"/>
    <w:rsid w:val="00487F7F"/>
  </w:style>
  <w:style w:type="character" w:customStyle="1" w:styleId="WW8Num7z6">
    <w:name w:val="WW8Num7z6"/>
    <w:rsid w:val="00487F7F"/>
  </w:style>
  <w:style w:type="character" w:customStyle="1" w:styleId="WW8Num7z7">
    <w:name w:val="WW8Num7z7"/>
    <w:rsid w:val="00487F7F"/>
  </w:style>
  <w:style w:type="character" w:customStyle="1" w:styleId="WW8Num7z8">
    <w:name w:val="WW8Num7z8"/>
    <w:rsid w:val="00487F7F"/>
  </w:style>
  <w:style w:type="character" w:customStyle="1" w:styleId="WW8Num8z4">
    <w:name w:val="WW8Num8z4"/>
    <w:rsid w:val="00487F7F"/>
  </w:style>
  <w:style w:type="character" w:customStyle="1" w:styleId="WW8Num8z5">
    <w:name w:val="WW8Num8z5"/>
    <w:rsid w:val="00487F7F"/>
  </w:style>
  <w:style w:type="character" w:customStyle="1" w:styleId="WW8Num8z6">
    <w:name w:val="WW8Num8z6"/>
    <w:rsid w:val="00487F7F"/>
  </w:style>
  <w:style w:type="character" w:customStyle="1" w:styleId="WW8Num8z7">
    <w:name w:val="WW8Num8z7"/>
    <w:rsid w:val="00487F7F"/>
  </w:style>
  <w:style w:type="character" w:customStyle="1" w:styleId="WW8Num8z8">
    <w:name w:val="WW8Num8z8"/>
    <w:rsid w:val="00487F7F"/>
  </w:style>
  <w:style w:type="character" w:customStyle="1" w:styleId="WW8Num10z3">
    <w:name w:val="WW8Num10z3"/>
    <w:rsid w:val="00487F7F"/>
  </w:style>
  <w:style w:type="character" w:customStyle="1" w:styleId="WW8Num10z4">
    <w:name w:val="WW8Num10z4"/>
    <w:rsid w:val="00487F7F"/>
  </w:style>
  <w:style w:type="character" w:customStyle="1" w:styleId="WW8Num10z5">
    <w:name w:val="WW8Num10z5"/>
    <w:rsid w:val="00487F7F"/>
  </w:style>
  <w:style w:type="character" w:customStyle="1" w:styleId="WW8Num10z6">
    <w:name w:val="WW8Num10z6"/>
    <w:rsid w:val="00487F7F"/>
  </w:style>
  <w:style w:type="character" w:customStyle="1" w:styleId="WW8Num10z7">
    <w:name w:val="WW8Num10z7"/>
    <w:rsid w:val="00487F7F"/>
  </w:style>
  <w:style w:type="character" w:customStyle="1" w:styleId="WW8Num10z8">
    <w:name w:val="WW8Num10z8"/>
    <w:rsid w:val="00487F7F"/>
  </w:style>
  <w:style w:type="character" w:customStyle="1" w:styleId="38">
    <w:name w:val="Основной шрифт абзаца3"/>
    <w:rsid w:val="00487F7F"/>
  </w:style>
  <w:style w:type="character" w:customStyle="1" w:styleId="afffffff5">
    <w:name w:val="Без интервала Знак"/>
    <w:rsid w:val="00487F7F"/>
    <w:rPr>
      <w:rFonts w:ascii="Calibri" w:hAnsi="Calibri"/>
      <w:sz w:val="22"/>
      <w:lang w:val="ru-RU" w:eastAsia="ar-SA" w:bidi="ar-SA"/>
    </w:rPr>
  </w:style>
  <w:style w:type="character" w:customStyle="1" w:styleId="120">
    <w:name w:val="Основной шрифт абзаца12"/>
    <w:rsid w:val="00487F7F"/>
  </w:style>
  <w:style w:type="character" w:customStyle="1" w:styleId="afffffff6">
    <w:name w:val="Öâåòîâîå âûäåëåíèå"/>
    <w:rsid w:val="00487F7F"/>
    <w:rPr>
      <w:b/>
      <w:color w:val="26282F"/>
      <w:sz w:val="26"/>
    </w:rPr>
  </w:style>
  <w:style w:type="character" w:customStyle="1" w:styleId="FontStyle11">
    <w:name w:val="Font Style11"/>
    <w:rsid w:val="00487F7F"/>
    <w:rPr>
      <w:rFonts w:ascii="Times New Roman" w:hAnsi="Times New Roman"/>
      <w:sz w:val="26"/>
    </w:rPr>
  </w:style>
  <w:style w:type="character" w:customStyle="1" w:styleId="2f5">
    <w:name w:val="Основной шрифт абзаца2"/>
    <w:rsid w:val="00487F7F"/>
  </w:style>
  <w:style w:type="character" w:customStyle="1" w:styleId="afffffff7">
    <w:name w:val="Символ нумерации"/>
    <w:qFormat/>
    <w:rsid w:val="00487F7F"/>
  </w:style>
  <w:style w:type="paragraph" w:customStyle="1" w:styleId="43">
    <w:name w:val="Название4"/>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44">
    <w:name w:val="Указатель4"/>
    <w:basedOn w:val="a1"/>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39">
    <w:name w:val="Название3"/>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3a">
    <w:name w:val="Указатель3"/>
    <w:basedOn w:val="a1"/>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2f6">
    <w:name w:val="Название2"/>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2f7">
    <w:name w:val="Указатель2"/>
    <w:basedOn w:val="a1"/>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112">
    <w:name w:val="Заголовок 11"/>
    <w:basedOn w:val="a1"/>
    <w:next w:val="a1"/>
    <w:qFormat/>
    <w:rsid w:val="00487F7F"/>
    <w:pPr>
      <w:widowControl w:val="0"/>
      <w:suppressAutoHyphens/>
      <w:spacing w:before="108" w:after="108" w:line="240" w:lineRule="auto"/>
      <w:jc w:val="center"/>
    </w:pPr>
    <w:rPr>
      <w:rFonts w:ascii="Times New Roman" w:eastAsia="Times New Roman" w:hAnsi="Times New Roman" w:cs="Times New Roman"/>
      <w:b/>
      <w:bCs/>
      <w:color w:val="26282F"/>
      <w:kern w:val="1"/>
      <w:sz w:val="24"/>
      <w:szCs w:val="24"/>
      <w:lang w:eastAsia="ar-SA"/>
    </w:rPr>
  </w:style>
  <w:style w:type="paragraph" w:customStyle="1" w:styleId="u">
    <w:name w:val="u"/>
    <w:basedOn w:val="a1"/>
    <w:rsid w:val="00487F7F"/>
    <w:pPr>
      <w:suppressAutoHyphens/>
      <w:spacing w:after="0" w:line="240" w:lineRule="auto"/>
      <w:ind w:firstLine="435"/>
      <w:jc w:val="both"/>
    </w:pPr>
    <w:rPr>
      <w:rFonts w:ascii="Times New Roman" w:eastAsia="Times New Roman" w:hAnsi="Times New Roman" w:cs="Times New Roman"/>
      <w:sz w:val="24"/>
      <w:szCs w:val="24"/>
      <w:lang w:eastAsia="ar-SA"/>
    </w:rPr>
  </w:style>
  <w:style w:type="paragraph" w:customStyle="1" w:styleId="Style4">
    <w:name w:val="Style4"/>
    <w:basedOn w:val="a1"/>
    <w:rsid w:val="00487F7F"/>
    <w:pPr>
      <w:widowControl w:val="0"/>
      <w:suppressAutoHyphens/>
      <w:autoSpaceDE w:val="0"/>
      <w:spacing w:after="0" w:line="326" w:lineRule="exact"/>
    </w:pPr>
    <w:rPr>
      <w:rFonts w:ascii="Times New Roman" w:eastAsia="Times New Roman" w:hAnsi="Times New Roman" w:cs="Times New Roman"/>
      <w:sz w:val="24"/>
      <w:szCs w:val="24"/>
      <w:lang w:eastAsia="ar-SA"/>
    </w:rPr>
  </w:style>
  <w:style w:type="paragraph" w:customStyle="1" w:styleId="Iauiue">
    <w:name w:val="Iau?iue"/>
    <w:rsid w:val="00487F7F"/>
    <w:pPr>
      <w:suppressAutoHyphens/>
      <w:spacing w:after="0" w:line="100" w:lineRule="atLeast"/>
    </w:pPr>
    <w:rPr>
      <w:rFonts w:ascii="Times New Roman" w:eastAsia="Times New Roman" w:hAnsi="Times New Roman" w:cs="Times New Roman"/>
      <w:kern w:val="1"/>
      <w:sz w:val="20"/>
      <w:szCs w:val="20"/>
      <w:lang w:val="en-US" w:eastAsia="ar-SA"/>
    </w:rPr>
  </w:style>
  <w:style w:type="paragraph" w:customStyle="1" w:styleId="1f7">
    <w:name w:val="Название1"/>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afffffff8">
    <w:name w:val="Нормальный"/>
    <w:rsid w:val="00487F7F"/>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styleId="afffffff9">
    <w:name w:val="line number"/>
    <w:uiPriority w:val="99"/>
    <w:unhideWhenUsed/>
    <w:rsid w:val="00487F7F"/>
    <w:rPr>
      <w:rFonts w:cs="Times New Roman"/>
    </w:rPr>
  </w:style>
  <w:style w:type="paragraph" w:customStyle="1" w:styleId="afffffffa">
    <w:name w:val="Базовый"/>
    <w:rsid w:val="00487F7F"/>
    <w:pPr>
      <w:widowControl w:val="0"/>
      <w:tabs>
        <w:tab w:val="left" w:pos="706"/>
      </w:tabs>
      <w:suppressAutoHyphens/>
      <w:spacing w:after="0" w:line="240" w:lineRule="auto"/>
    </w:pPr>
    <w:rPr>
      <w:rFonts w:ascii="Times New Roman" w:eastAsia="Times New Roman" w:hAnsi="Times New Roman" w:cs="Tahoma"/>
      <w:sz w:val="24"/>
      <w:szCs w:val="24"/>
    </w:rPr>
  </w:style>
  <w:style w:type="paragraph" w:customStyle="1" w:styleId="font5">
    <w:name w:val="font5"/>
    <w:basedOn w:val="a1"/>
    <w:rsid w:val="00487F7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2">
    <w:name w:val="xl22"/>
    <w:basedOn w:val="a1"/>
    <w:rsid w:val="00487F7F"/>
    <w:pPr>
      <w:spacing w:before="100" w:beforeAutospacing="1" w:after="100" w:afterAutospacing="1" w:line="240" w:lineRule="auto"/>
      <w:jc w:val="both"/>
    </w:pPr>
    <w:rPr>
      <w:rFonts w:ascii="Times New Roman" w:eastAsia="Times New Roman" w:hAnsi="Times New Roman" w:cs="Times New Roman"/>
      <w:sz w:val="16"/>
      <w:szCs w:val="16"/>
    </w:rPr>
  </w:style>
  <w:style w:type="paragraph" w:customStyle="1" w:styleId="xl23">
    <w:name w:val="xl23"/>
    <w:basedOn w:val="a1"/>
    <w:rsid w:val="00487F7F"/>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4">
    <w:name w:val="xl24"/>
    <w:basedOn w:val="a1"/>
    <w:rsid w:val="00487F7F"/>
    <w:pPr>
      <w:spacing w:before="100" w:beforeAutospacing="1" w:after="100" w:afterAutospacing="1" w:line="240" w:lineRule="auto"/>
      <w:jc w:val="both"/>
      <w:textAlignment w:val="top"/>
    </w:pPr>
    <w:rPr>
      <w:rFonts w:ascii="Times New Roman" w:eastAsia="Times New Roman" w:hAnsi="Times New Roman" w:cs="Times New Roman"/>
      <w:sz w:val="28"/>
      <w:szCs w:val="28"/>
    </w:rPr>
  </w:style>
  <w:style w:type="paragraph" w:customStyle="1" w:styleId="xl25">
    <w:name w:val="xl25"/>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
    <w:name w:val="xl26"/>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28">
    <w:name w:val="xl28"/>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30">
    <w:name w:val="xl30"/>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31">
    <w:name w:val="xl31"/>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
    <w:name w:val="xl33"/>
    <w:basedOn w:val="a1"/>
    <w:rsid w:val="00487F7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
    <w:name w:val="xl34"/>
    <w:basedOn w:val="a1"/>
    <w:rsid w:val="00487F7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
    <w:name w:val="xl35"/>
    <w:basedOn w:val="a1"/>
    <w:rsid w:val="00487F7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6">
    <w:name w:val="xl36"/>
    <w:basedOn w:val="a1"/>
    <w:rsid w:val="00487F7F"/>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7">
    <w:name w:val="xl37"/>
    <w:basedOn w:val="a1"/>
    <w:rsid w:val="00487F7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
    <w:name w:val="xl38"/>
    <w:basedOn w:val="a1"/>
    <w:rsid w:val="00487F7F"/>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9">
    <w:name w:val="xl39"/>
    <w:basedOn w:val="a1"/>
    <w:rsid w:val="00487F7F"/>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0">
    <w:name w:val="xl40"/>
    <w:basedOn w:val="a1"/>
    <w:rsid w:val="00487F7F"/>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1">
    <w:name w:val="xl41"/>
    <w:basedOn w:val="a1"/>
    <w:rsid w:val="00487F7F"/>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2">
    <w:name w:val="xl42"/>
    <w:basedOn w:val="a1"/>
    <w:rsid w:val="00487F7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3">
    <w:name w:val="xl43"/>
    <w:basedOn w:val="a1"/>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4">
    <w:name w:val="xl44"/>
    <w:basedOn w:val="a1"/>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5">
    <w:name w:val="xl45"/>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6">
    <w:name w:val="xl46"/>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7">
    <w:name w:val="xl47"/>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8">
    <w:name w:val="xl48"/>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1">
    <w:name w:val="xl51"/>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afffffffb">
    <w:name w:val="Plain Text"/>
    <w:basedOn w:val="a1"/>
    <w:link w:val="afffffffc"/>
    <w:rsid w:val="0006397C"/>
    <w:pPr>
      <w:spacing w:after="0" w:line="240" w:lineRule="auto"/>
    </w:pPr>
    <w:rPr>
      <w:rFonts w:ascii="Courier New" w:eastAsia="Times New Roman" w:hAnsi="Courier New" w:cs="Times New Roman"/>
      <w:sz w:val="20"/>
      <w:szCs w:val="20"/>
    </w:rPr>
  </w:style>
  <w:style w:type="character" w:customStyle="1" w:styleId="afffffffc">
    <w:name w:val="Текст Знак"/>
    <w:basedOn w:val="a2"/>
    <w:link w:val="afffffffb"/>
    <w:uiPriority w:val="99"/>
    <w:rsid w:val="0006397C"/>
    <w:rPr>
      <w:rFonts w:ascii="Courier New" w:eastAsia="Times New Roman" w:hAnsi="Courier New" w:cs="Times New Roman"/>
      <w:sz w:val="20"/>
      <w:szCs w:val="20"/>
    </w:rPr>
  </w:style>
  <w:style w:type="paragraph" w:customStyle="1" w:styleId="1f8">
    <w:name w:val="Знак1 Знак Знак Знак"/>
    <w:basedOn w:val="a1"/>
    <w:rsid w:val="0006397C"/>
    <w:pPr>
      <w:spacing w:after="160" w:line="240" w:lineRule="exact"/>
    </w:pPr>
    <w:rPr>
      <w:rFonts w:ascii="Verdana" w:eastAsia="Times New Roman" w:hAnsi="Verdana" w:cs="Times New Roman"/>
      <w:sz w:val="20"/>
      <w:szCs w:val="20"/>
      <w:lang w:val="en-US" w:eastAsia="en-US"/>
    </w:rPr>
  </w:style>
  <w:style w:type="paragraph" w:customStyle="1" w:styleId="afffffffd">
    <w:name w:val="Знак"/>
    <w:basedOn w:val="a1"/>
    <w:rsid w:val="00D96937"/>
    <w:pPr>
      <w:spacing w:before="100" w:beforeAutospacing="1" w:after="100" w:afterAutospacing="1" w:line="240" w:lineRule="auto"/>
      <w:ind w:firstLine="567"/>
      <w:jc w:val="both"/>
    </w:pPr>
    <w:rPr>
      <w:rFonts w:ascii="Tahoma" w:eastAsia="Times New Roman" w:hAnsi="Tahoma" w:cs="Times New Roman"/>
      <w:b/>
      <w:bCs/>
      <w:i/>
      <w:iCs/>
      <w:sz w:val="24"/>
      <w:szCs w:val="24"/>
      <w:lang w:val="en-US" w:eastAsia="en-US"/>
    </w:rPr>
  </w:style>
  <w:style w:type="character" w:customStyle="1" w:styleId="3b">
    <w:name w:val="Основной текст (3)_"/>
    <w:basedOn w:val="a2"/>
    <w:rsid w:val="00E15695"/>
    <w:rPr>
      <w:rFonts w:ascii="Times New Roman" w:eastAsia="Times New Roman" w:hAnsi="Times New Roman" w:cs="Times New Roman"/>
      <w:b/>
      <w:bCs/>
      <w:i w:val="0"/>
      <w:iCs w:val="0"/>
      <w:smallCaps w:val="0"/>
      <w:strike w:val="0"/>
      <w:sz w:val="26"/>
      <w:szCs w:val="26"/>
      <w:u w:val="none"/>
    </w:rPr>
  </w:style>
  <w:style w:type="character" w:customStyle="1" w:styleId="news-pagenavigationicon">
    <w:name w:val="news-page__navigation_icon"/>
    <w:rsid w:val="00864178"/>
  </w:style>
  <w:style w:type="paragraph" w:customStyle="1" w:styleId="consplusnonformat0">
    <w:name w:val="consplusnonformat"/>
    <w:basedOn w:val="a1"/>
    <w:rsid w:val="004C1B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1"/>
    <w:rsid w:val="00FB38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A">
    <w:name w:val="! AAA !"/>
    <w:rsid w:val="00FF1DF4"/>
    <w:pPr>
      <w:spacing w:after="120" w:line="240" w:lineRule="auto"/>
      <w:jc w:val="both"/>
    </w:pPr>
    <w:rPr>
      <w:rFonts w:ascii="Times New Roman" w:eastAsia="Times New Roman" w:hAnsi="Times New Roman" w:cs="Times New Roman"/>
      <w:color w:val="0000FF"/>
      <w:sz w:val="24"/>
      <w:szCs w:val="24"/>
    </w:rPr>
  </w:style>
  <w:style w:type="character" w:customStyle="1" w:styleId="101">
    <w:name w:val="Стиль 10пт"/>
    <w:rsid w:val="00FF1DF4"/>
    <w:rPr>
      <w:sz w:val="24"/>
    </w:rPr>
  </w:style>
  <w:style w:type="paragraph" w:customStyle="1" w:styleId="afffffffe">
    <w:name w:val="Вертикальный отступ"/>
    <w:basedOn w:val="a1"/>
    <w:rsid w:val="00FF1DF4"/>
    <w:pPr>
      <w:spacing w:after="0" w:line="240" w:lineRule="auto"/>
      <w:jc w:val="center"/>
    </w:pPr>
    <w:rPr>
      <w:rFonts w:ascii="Times New Roman" w:eastAsia="Times New Roman" w:hAnsi="Times New Roman" w:cs="Times New Roman"/>
      <w:sz w:val="28"/>
      <w:szCs w:val="20"/>
      <w:lang w:val="en-US"/>
    </w:rPr>
  </w:style>
  <w:style w:type="paragraph" w:customStyle="1" w:styleId="affffffff">
    <w:name w:val="Интерфейс"/>
    <w:basedOn w:val="a1"/>
    <w:next w:val="a1"/>
    <w:rsid w:val="00FF1DF4"/>
    <w:pPr>
      <w:widowControl w:val="0"/>
      <w:autoSpaceDE w:val="0"/>
      <w:autoSpaceDN w:val="0"/>
      <w:adjustRightInd w:val="0"/>
      <w:spacing w:after="0" w:line="240" w:lineRule="auto"/>
      <w:ind w:firstLine="720"/>
      <w:jc w:val="both"/>
    </w:pPr>
    <w:rPr>
      <w:rFonts w:ascii="Arial" w:eastAsia="Times New Roman" w:hAnsi="Arial" w:cs="Arial"/>
      <w:color w:val="EBE9ED"/>
    </w:rPr>
  </w:style>
  <w:style w:type="character" w:styleId="affffffff0">
    <w:name w:val="annotation reference"/>
    <w:rsid w:val="00FF1DF4"/>
    <w:rPr>
      <w:sz w:val="16"/>
      <w:szCs w:val="16"/>
    </w:rPr>
  </w:style>
  <w:style w:type="paragraph" w:styleId="affffffff1">
    <w:name w:val="annotation text"/>
    <w:basedOn w:val="a1"/>
    <w:link w:val="affffffff2"/>
    <w:uiPriority w:val="99"/>
    <w:rsid w:val="00FF1DF4"/>
    <w:pPr>
      <w:spacing w:after="0" w:line="240" w:lineRule="auto"/>
    </w:pPr>
    <w:rPr>
      <w:rFonts w:ascii="Times New Roman" w:eastAsia="Times New Roman" w:hAnsi="Times New Roman" w:cs="Times New Roman"/>
      <w:sz w:val="20"/>
      <w:szCs w:val="20"/>
    </w:rPr>
  </w:style>
  <w:style w:type="character" w:customStyle="1" w:styleId="affffffff2">
    <w:name w:val="Текст примечания Знак"/>
    <w:basedOn w:val="a2"/>
    <w:link w:val="affffffff1"/>
    <w:uiPriority w:val="99"/>
    <w:rsid w:val="00FF1DF4"/>
    <w:rPr>
      <w:rFonts w:ascii="Times New Roman" w:eastAsia="Times New Roman" w:hAnsi="Times New Roman" w:cs="Times New Roman"/>
      <w:sz w:val="20"/>
      <w:szCs w:val="20"/>
    </w:rPr>
  </w:style>
  <w:style w:type="paragraph" w:styleId="affffffff3">
    <w:name w:val="annotation subject"/>
    <w:basedOn w:val="affffffff1"/>
    <w:next w:val="affffffff1"/>
    <w:link w:val="affffffff4"/>
    <w:rsid w:val="00FF1DF4"/>
    <w:rPr>
      <w:b/>
      <w:bCs/>
    </w:rPr>
  </w:style>
  <w:style w:type="character" w:customStyle="1" w:styleId="affffffff4">
    <w:name w:val="Тема примечания Знак"/>
    <w:basedOn w:val="affffffff2"/>
    <w:link w:val="affffffff3"/>
    <w:rsid w:val="00FF1DF4"/>
    <w:rPr>
      <w:rFonts w:ascii="Times New Roman" w:eastAsia="Times New Roman" w:hAnsi="Times New Roman" w:cs="Times New Roman"/>
      <w:b/>
      <w:bCs/>
      <w:sz w:val="20"/>
      <w:szCs w:val="20"/>
    </w:rPr>
  </w:style>
  <w:style w:type="paragraph" w:customStyle="1" w:styleId="xl181">
    <w:name w:val="xl181"/>
    <w:basedOn w:val="a1"/>
    <w:rsid w:val="00D472FE"/>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2">
    <w:name w:val="xl182"/>
    <w:basedOn w:val="a1"/>
    <w:rsid w:val="00D472FE"/>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a1"/>
    <w:rsid w:val="00D472F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4">
    <w:name w:val="xl184"/>
    <w:basedOn w:val="a1"/>
    <w:rsid w:val="00D472F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5">
    <w:name w:val="xl185"/>
    <w:basedOn w:val="a1"/>
    <w:rsid w:val="00D472FE"/>
    <w:pPr>
      <w:pBdr>
        <w:top w:val="single" w:sz="8" w:space="0" w:color="auto"/>
        <w:left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6">
    <w:name w:val="xl186"/>
    <w:basedOn w:val="a1"/>
    <w:rsid w:val="00D472FE"/>
    <w:pPr>
      <w:pBdr>
        <w:top w:val="single" w:sz="8" w:space="0" w:color="auto"/>
        <w:left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7">
    <w:name w:val="xl187"/>
    <w:basedOn w:val="a1"/>
    <w:rsid w:val="00D472FE"/>
    <w:pPr>
      <w:pBdr>
        <w:top w:val="single" w:sz="8" w:space="0" w:color="auto"/>
        <w:left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8">
    <w:name w:val="xl188"/>
    <w:basedOn w:val="a1"/>
    <w:rsid w:val="00D472FE"/>
    <w:pPr>
      <w:pBdr>
        <w:top w:val="single" w:sz="8" w:space="0" w:color="auto"/>
        <w:left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9">
    <w:name w:val="xl189"/>
    <w:basedOn w:val="a1"/>
    <w:rsid w:val="00D472FE"/>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0">
    <w:name w:val="xl190"/>
    <w:basedOn w:val="a1"/>
    <w:rsid w:val="00D472FE"/>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1">
    <w:name w:val="xl191"/>
    <w:basedOn w:val="a1"/>
    <w:rsid w:val="00D472FE"/>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2">
    <w:name w:val="xl192"/>
    <w:basedOn w:val="a1"/>
    <w:rsid w:val="00D472FE"/>
    <w:pPr>
      <w:pBdr>
        <w:top w:val="single" w:sz="4" w:space="0" w:color="auto"/>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3">
    <w:name w:val="xl193"/>
    <w:basedOn w:val="a1"/>
    <w:rsid w:val="00D472FE"/>
    <w:pPr>
      <w:pBdr>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4">
    <w:name w:val="xl194"/>
    <w:basedOn w:val="a1"/>
    <w:rsid w:val="00D472FE"/>
    <w:pPr>
      <w:pBdr>
        <w:left w:val="single" w:sz="4" w:space="0" w:color="auto"/>
        <w:bottom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5">
    <w:name w:val="xl195"/>
    <w:basedOn w:val="a1"/>
    <w:rsid w:val="00D472F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6">
    <w:name w:val="xl196"/>
    <w:basedOn w:val="a1"/>
    <w:rsid w:val="00D472FE"/>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7">
    <w:name w:val="xl197"/>
    <w:basedOn w:val="a1"/>
    <w:rsid w:val="00D472FE"/>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8">
    <w:name w:val="xl198"/>
    <w:basedOn w:val="a1"/>
    <w:rsid w:val="00D472FE"/>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9">
    <w:name w:val="xl199"/>
    <w:basedOn w:val="a1"/>
    <w:rsid w:val="00D472FE"/>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200">
    <w:name w:val="xl200"/>
    <w:basedOn w:val="a1"/>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1">
    <w:name w:val="xl201"/>
    <w:basedOn w:val="a1"/>
    <w:rsid w:val="00D472FE"/>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2">
    <w:name w:val="xl202"/>
    <w:basedOn w:val="a1"/>
    <w:rsid w:val="00D472F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3">
    <w:name w:val="xl203"/>
    <w:basedOn w:val="a1"/>
    <w:rsid w:val="00D472F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4">
    <w:name w:val="xl204"/>
    <w:basedOn w:val="a1"/>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5">
    <w:name w:val="xl205"/>
    <w:basedOn w:val="a1"/>
    <w:rsid w:val="00D472F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6">
    <w:name w:val="xl206"/>
    <w:basedOn w:val="a1"/>
    <w:rsid w:val="00D472FE"/>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7">
    <w:name w:val="xl207"/>
    <w:basedOn w:val="a1"/>
    <w:rsid w:val="00D472F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8">
    <w:name w:val="xl208"/>
    <w:basedOn w:val="a1"/>
    <w:rsid w:val="00D472F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9">
    <w:name w:val="xl209"/>
    <w:basedOn w:val="a1"/>
    <w:rsid w:val="00D472FE"/>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210">
    <w:name w:val="xl210"/>
    <w:basedOn w:val="a1"/>
    <w:rsid w:val="00D472F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5">
    <w:name w:val="Основной текст (4)_"/>
    <w:link w:val="46"/>
    <w:locked/>
    <w:rsid w:val="008F3376"/>
    <w:rPr>
      <w:b/>
      <w:bCs/>
      <w:spacing w:val="11"/>
      <w:sz w:val="23"/>
      <w:szCs w:val="23"/>
      <w:shd w:val="clear" w:color="auto" w:fill="FFFFFF"/>
    </w:rPr>
  </w:style>
  <w:style w:type="paragraph" w:customStyle="1" w:styleId="46">
    <w:name w:val="Основной текст (4)"/>
    <w:basedOn w:val="a1"/>
    <w:link w:val="45"/>
    <w:rsid w:val="008F3376"/>
    <w:pPr>
      <w:widowControl w:val="0"/>
      <w:shd w:val="clear" w:color="auto" w:fill="FFFFFF"/>
      <w:spacing w:before="420" w:after="420" w:line="317" w:lineRule="exact"/>
    </w:pPr>
    <w:rPr>
      <w:b/>
      <w:bCs/>
      <w:spacing w:val="11"/>
      <w:sz w:val="23"/>
      <w:szCs w:val="23"/>
    </w:rPr>
  </w:style>
  <w:style w:type="table" w:customStyle="1" w:styleId="2f8">
    <w:name w:val="Сетка таблицы2"/>
    <w:basedOn w:val="a3"/>
    <w:next w:val="af1"/>
    <w:uiPriority w:val="59"/>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c">
    <w:name w:val="Сетка таблицы3"/>
    <w:basedOn w:val="a3"/>
    <w:next w:val="af1"/>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5">
    <w:name w:val="Основной текст (6)_"/>
    <w:basedOn w:val="a2"/>
    <w:uiPriority w:val="99"/>
    <w:locked/>
    <w:rsid w:val="00301BC5"/>
    <w:rPr>
      <w:rFonts w:ascii="Impact" w:hAnsi="Impact" w:cs="Impact"/>
      <w:sz w:val="21"/>
      <w:szCs w:val="21"/>
      <w:shd w:val="clear" w:color="auto" w:fill="FFFFFF"/>
    </w:rPr>
  </w:style>
  <w:style w:type="paragraph" w:customStyle="1" w:styleId="72">
    <w:name w:val="Основной текст (7)"/>
    <w:basedOn w:val="a1"/>
    <w:uiPriority w:val="99"/>
    <w:rsid w:val="00301BC5"/>
    <w:pPr>
      <w:widowControl w:val="0"/>
      <w:shd w:val="clear" w:color="auto" w:fill="FFFFFF"/>
      <w:spacing w:after="0" w:line="240" w:lineRule="atLeast"/>
    </w:pPr>
    <w:rPr>
      <w:rFonts w:ascii="Arial Unicode MS" w:eastAsia="Arial Unicode MS" w:hAnsi="Times New Roman" w:cs="Arial Unicode MS"/>
      <w:spacing w:val="-3"/>
      <w:sz w:val="10"/>
      <w:szCs w:val="10"/>
      <w:lang w:val="en-US" w:eastAsia="en-US"/>
    </w:rPr>
  </w:style>
  <w:style w:type="paragraph" w:customStyle="1" w:styleId="mb25">
    <w:name w:val="mb25"/>
    <w:basedOn w:val="a1"/>
    <w:rsid w:val="00AC60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satz-Standardschriftart">
    <w:name w:val="Absatz-Standardschriftart"/>
    <w:rsid w:val="00DF2BE4"/>
  </w:style>
  <w:style w:type="character" w:customStyle="1" w:styleId="WW-Absatz-Standardschriftart">
    <w:name w:val="WW-Absatz-Standardschriftart"/>
    <w:rsid w:val="00DF2BE4"/>
  </w:style>
  <w:style w:type="character" w:customStyle="1" w:styleId="WW-Absatz-Standardschriftart1">
    <w:name w:val="WW-Absatz-Standardschriftart1"/>
    <w:rsid w:val="00DF2BE4"/>
  </w:style>
  <w:style w:type="character" w:customStyle="1" w:styleId="WW-Absatz-Standardschriftart11">
    <w:name w:val="WW-Absatz-Standardschriftart11"/>
    <w:rsid w:val="00DF2BE4"/>
  </w:style>
  <w:style w:type="character" w:customStyle="1" w:styleId="WW-Absatz-Standardschriftart111">
    <w:name w:val="WW-Absatz-Standardschriftart111"/>
    <w:rsid w:val="00DF2BE4"/>
  </w:style>
  <w:style w:type="paragraph" w:customStyle="1" w:styleId="Iiiaeuiueoaaeeoa">
    <w:name w:val="Ii?iaeuiue (oaaeeoa)"/>
    <w:basedOn w:val="a1"/>
    <w:next w:val="a1"/>
    <w:rsid w:val="00DF2BE4"/>
    <w:pPr>
      <w:suppressAutoHyphens/>
      <w:spacing w:after="0" w:line="240" w:lineRule="auto"/>
    </w:pPr>
    <w:rPr>
      <w:rFonts w:ascii="Times New Roman" w:eastAsia="Times New Roman" w:hAnsi="Times New Roman" w:cs="Times New Roman"/>
      <w:sz w:val="24"/>
      <w:szCs w:val="24"/>
      <w:lang w:eastAsia="ar-SA"/>
    </w:rPr>
  </w:style>
  <w:style w:type="paragraph" w:customStyle="1" w:styleId="Standard">
    <w:name w:val="Standard"/>
    <w:qFormat/>
    <w:rsid w:val="00DF2BE4"/>
    <w:pPr>
      <w:widowControl w:val="0"/>
      <w:suppressAutoHyphens/>
      <w:autoSpaceDN w:val="0"/>
      <w:spacing w:after="0" w:line="240" w:lineRule="auto"/>
      <w:ind w:firstLine="720"/>
      <w:jc w:val="both"/>
      <w:textAlignment w:val="baseline"/>
    </w:pPr>
    <w:rPr>
      <w:rFonts w:ascii="Arial" w:eastAsia="Times New Roman" w:hAnsi="Arial" w:cs="Arial"/>
      <w:kern w:val="3"/>
      <w:sz w:val="24"/>
      <w:szCs w:val="24"/>
    </w:rPr>
  </w:style>
  <w:style w:type="character" w:customStyle="1" w:styleId="msonormal0">
    <w:name w:val="msonormal"/>
    <w:basedOn w:val="a2"/>
    <w:uiPriority w:val="99"/>
    <w:rsid w:val="00DF2BE4"/>
  </w:style>
  <w:style w:type="character" w:customStyle="1" w:styleId="1f9">
    <w:name w:val="Верхний колонтитул Знак1"/>
    <w:aliases w:val="ВерхКолонтитул Знак1,Верхний колонтитул1 Знак1, Знак10 Знак1,Знак10 Знак1"/>
    <w:basedOn w:val="a2"/>
    <w:uiPriority w:val="99"/>
    <w:rsid w:val="00367EC6"/>
    <w:rPr>
      <w:sz w:val="24"/>
      <w:szCs w:val="24"/>
    </w:rPr>
  </w:style>
  <w:style w:type="character" w:customStyle="1" w:styleId="1fa">
    <w:name w:val="Текст выноски Знак1"/>
    <w:basedOn w:val="a2"/>
    <w:uiPriority w:val="99"/>
    <w:semiHidden/>
    <w:rsid w:val="00367EC6"/>
    <w:rPr>
      <w:rFonts w:ascii="Tahoma" w:hAnsi="Tahoma" w:cs="Tahoma"/>
      <w:sz w:val="16"/>
      <w:szCs w:val="16"/>
    </w:rPr>
  </w:style>
  <w:style w:type="character" w:customStyle="1" w:styleId="affffffff5">
    <w:name w:val="Основной текст + Не полужирный"/>
    <w:uiPriority w:val="99"/>
    <w:rsid w:val="00367EC6"/>
    <w:rPr>
      <w:rFonts w:ascii="Times New Roman" w:hAnsi="Times New Roman" w:cs="Times New Roman"/>
      <w:b/>
      <w:bCs/>
      <w:spacing w:val="0"/>
      <w:sz w:val="18"/>
      <w:szCs w:val="18"/>
    </w:rPr>
  </w:style>
  <w:style w:type="character" w:customStyle="1" w:styleId="1fb">
    <w:name w:val="Нижний колонтитул Знак1"/>
    <w:aliases w:val=" Знак Знак1"/>
    <w:basedOn w:val="a2"/>
    <w:rsid w:val="00367EC6"/>
    <w:rPr>
      <w:sz w:val="24"/>
      <w:szCs w:val="24"/>
    </w:rPr>
  </w:style>
  <w:style w:type="character" w:styleId="affffffff6">
    <w:name w:val="Subtle Emphasis"/>
    <w:uiPriority w:val="99"/>
    <w:qFormat/>
    <w:rsid w:val="00367EC6"/>
    <w:rPr>
      <w:i/>
      <w:iCs/>
      <w:color w:val="808080"/>
    </w:rPr>
  </w:style>
  <w:style w:type="character" w:customStyle="1" w:styleId="213">
    <w:name w:val="Основной текст с отступом 2 Знак1"/>
    <w:basedOn w:val="a2"/>
    <w:rsid w:val="00367EC6"/>
    <w:rPr>
      <w:sz w:val="24"/>
      <w:szCs w:val="24"/>
    </w:rPr>
  </w:style>
  <w:style w:type="paragraph" w:customStyle="1" w:styleId="a00">
    <w:name w:val="a0"/>
    <w:basedOn w:val="a1"/>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0">
    <w:name w:val="consnormal"/>
    <w:basedOn w:val="a1"/>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basedOn w:val="a1"/>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11">
    <w:name w:val="Знак Знак41"/>
    <w:uiPriority w:val="99"/>
    <w:locked/>
    <w:rsid w:val="00367EC6"/>
    <w:rPr>
      <w:rFonts w:ascii="Arial" w:hAnsi="Arial" w:cs="Arial"/>
      <w:b/>
      <w:bCs/>
      <w:color w:val="26282F"/>
      <w:sz w:val="24"/>
      <w:szCs w:val="24"/>
      <w:lang w:val="ru-RU" w:eastAsia="ru-RU"/>
    </w:rPr>
  </w:style>
  <w:style w:type="paragraph" w:customStyle="1" w:styleId="Style7">
    <w:name w:val="Style7"/>
    <w:basedOn w:val="a1"/>
    <w:rsid w:val="00BA234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7PRIL-txt">
    <w:name w:val="17PRIL-txt"/>
    <w:basedOn w:val="a1"/>
    <w:uiPriority w:val="99"/>
    <w:rsid w:val="00F00A6A"/>
    <w:pPr>
      <w:tabs>
        <w:tab w:val="center" w:pos="4791"/>
      </w:tabs>
      <w:autoSpaceDE w:val="0"/>
      <w:autoSpaceDN w:val="0"/>
      <w:adjustRightInd w:val="0"/>
      <w:spacing w:after="0" w:line="380" w:lineRule="atLeast"/>
      <w:ind w:left="567" w:right="567" w:firstLine="283"/>
      <w:jc w:val="both"/>
      <w:textAlignment w:val="center"/>
    </w:pPr>
    <w:rPr>
      <w:rFonts w:ascii="TextBookC" w:eastAsia="Times New Roman" w:hAnsi="TextBookC" w:cs="TextBookC"/>
      <w:color w:val="000000"/>
      <w:sz w:val="20"/>
      <w:szCs w:val="20"/>
      <w:lang w:eastAsia="en-US"/>
    </w:rPr>
  </w:style>
  <w:style w:type="character" w:customStyle="1" w:styleId="fill">
    <w:name w:val="fill"/>
    <w:basedOn w:val="a2"/>
    <w:rsid w:val="00F00A6A"/>
  </w:style>
  <w:style w:type="paragraph" w:customStyle="1" w:styleId="affffffff7">
    <w:name w:val="Стиль"/>
    <w:uiPriority w:val="99"/>
    <w:rsid w:val="00E573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
    <w:name w:val="Style1"/>
    <w:basedOn w:val="a1"/>
    <w:uiPriority w:val="99"/>
    <w:rsid w:val="000B3EC8"/>
    <w:pPr>
      <w:widowControl w:val="0"/>
      <w:autoSpaceDE w:val="0"/>
      <w:autoSpaceDN w:val="0"/>
      <w:adjustRightInd w:val="0"/>
      <w:spacing w:after="0" w:line="324" w:lineRule="exact"/>
      <w:jc w:val="center"/>
    </w:pPr>
    <w:rPr>
      <w:rFonts w:ascii="Times New Roman" w:hAnsi="Times New Roman" w:cs="Times New Roman"/>
      <w:sz w:val="24"/>
      <w:szCs w:val="24"/>
    </w:rPr>
  </w:style>
  <w:style w:type="paragraph" w:customStyle="1" w:styleId="Style3">
    <w:name w:val="Style3"/>
    <w:basedOn w:val="a1"/>
    <w:rsid w:val="000B3EC8"/>
    <w:pPr>
      <w:widowControl w:val="0"/>
      <w:autoSpaceDE w:val="0"/>
      <w:autoSpaceDN w:val="0"/>
      <w:adjustRightInd w:val="0"/>
      <w:spacing w:after="0" w:line="323" w:lineRule="exact"/>
      <w:jc w:val="both"/>
    </w:pPr>
    <w:rPr>
      <w:rFonts w:ascii="Times New Roman" w:hAnsi="Times New Roman" w:cs="Times New Roman"/>
      <w:sz w:val="24"/>
      <w:szCs w:val="24"/>
    </w:rPr>
  </w:style>
  <w:style w:type="paragraph" w:customStyle="1" w:styleId="Style12">
    <w:name w:val="Style12"/>
    <w:basedOn w:val="a1"/>
    <w:uiPriority w:val="99"/>
    <w:rsid w:val="000B3EC8"/>
    <w:pPr>
      <w:widowControl w:val="0"/>
      <w:autoSpaceDE w:val="0"/>
      <w:autoSpaceDN w:val="0"/>
      <w:adjustRightInd w:val="0"/>
      <w:spacing w:after="0" w:line="320" w:lineRule="exact"/>
      <w:ind w:firstLine="566"/>
      <w:jc w:val="both"/>
    </w:pPr>
    <w:rPr>
      <w:rFonts w:ascii="Times New Roman" w:hAnsi="Times New Roman" w:cs="Times New Roman"/>
      <w:sz w:val="24"/>
      <w:szCs w:val="24"/>
    </w:rPr>
  </w:style>
  <w:style w:type="character" w:customStyle="1" w:styleId="FontStyle19">
    <w:name w:val="Font Style19"/>
    <w:basedOn w:val="a2"/>
    <w:uiPriority w:val="99"/>
    <w:rsid w:val="000B3EC8"/>
    <w:rPr>
      <w:rFonts w:ascii="Times New Roman" w:hAnsi="Times New Roman" w:cs="Times New Roman"/>
      <w:sz w:val="24"/>
      <w:szCs w:val="24"/>
    </w:rPr>
  </w:style>
  <w:style w:type="paragraph" w:customStyle="1" w:styleId="Style9">
    <w:name w:val="Style9"/>
    <w:basedOn w:val="a1"/>
    <w:rsid w:val="000B3EC8"/>
    <w:pPr>
      <w:widowControl w:val="0"/>
      <w:autoSpaceDE w:val="0"/>
      <w:autoSpaceDN w:val="0"/>
      <w:adjustRightInd w:val="0"/>
      <w:spacing w:after="0" w:line="331" w:lineRule="exact"/>
      <w:ind w:firstLine="1435"/>
    </w:pPr>
    <w:rPr>
      <w:rFonts w:ascii="Times New Roman" w:hAnsi="Times New Roman" w:cs="Times New Roman"/>
      <w:sz w:val="24"/>
      <w:szCs w:val="24"/>
    </w:rPr>
  </w:style>
  <w:style w:type="paragraph" w:customStyle="1" w:styleId="Style15">
    <w:name w:val="Style15"/>
    <w:basedOn w:val="a1"/>
    <w:uiPriority w:val="99"/>
    <w:rsid w:val="000B3EC8"/>
    <w:pPr>
      <w:widowControl w:val="0"/>
      <w:autoSpaceDE w:val="0"/>
      <w:autoSpaceDN w:val="0"/>
      <w:adjustRightInd w:val="0"/>
      <w:spacing w:after="0" w:line="330" w:lineRule="exact"/>
      <w:ind w:firstLine="706"/>
      <w:jc w:val="both"/>
    </w:pPr>
    <w:rPr>
      <w:rFonts w:ascii="Times New Roman" w:hAnsi="Times New Roman" w:cs="Times New Roman"/>
      <w:sz w:val="24"/>
      <w:szCs w:val="24"/>
    </w:rPr>
  </w:style>
  <w:style w:type="paragraph" w:customStyle="1" w:styleId="Style6">
    <w:name w:val="Style6"/>
    <w:basedOn w:val="a1"/>
    <w:uiPriority w:val="99"/>
    <w:rsid w:val="000B3EC8"/>
    <w:pPr>
      <w:widowControl w:val="0"/>
      <w:autoSpaceDE w:val="0"/>
      <w:autoSpaceDN w:val="0"/>
      <w:adjustRightInd w:val="0"/>
      <w:spacing w:after="0" w:line="322" w:lineRule="exact"/>
      <w:ind w:firstLine="3571"/>
    </w:pPr>
    <w:rPr>
      <w:rFonts w:ascii="Times New Roman" w:hAnsi="Times New Roman" w:cs="Times New Roman"/>
      <w:sz w:val="24"/>
      <w:szCs w:val="24"/>
    </w:rPr>
  </w:style>
  <w:style w:type="character" w:customStyle="1" w:styleId="ae">
    <w:name w:val="Абзац списка Знак"/>
    <w:link w:val="ad"/>
    <w:uiPriority w:val="99"/>
    <w:locked/>
    <w:rsid w:val="009C0C1B"/>
    <w:rPr>
      <w:rFonts w:ascii="Times New Roman" w:eastAsia="Times New Roman" w:hAnsi="Times New Roman" w:cs="Times New Roman"/>
      <w:sz w:val="24"/>
      <w:szCs w:val="24"/>
    </w:rPr>
  </w:style>
  <w:style w:type="paragraph" w:customStyle="1" w:styleId="1f4">
    <w:name w:val="Основной текст1"/>
    <w:basedOn w:val="a1"/>
    <w:link w:val="affff1"/>
    <w:rsid w:val="00641B7D"/>
    <w:pPr>
      <w:widowControl w:val="0"/>
      <w:shd w:val="clear" w:color="auto" w:fill="FFFFFF"/>
      <w:spacing w:before="240" w:after="240" w:line="240" w:lineRule="atLeast"/>
      <w:jc w:val="center"/>
    </w:pPr>
    <w:rPr>
      <w:rFonts w:cs="Times New Roman"/>
      <w:spacing w:val="2"/>
    </w:rPr>
  </w:style>
  <w:style w:type="paragraph" w:customStyle="1" w:styleId="1fc">
    <w:name w:val="Знак1 Знак Знак Знак Знак Знак Знак Знак Знак Знак"/>
    <w:basedOn w:val="a1"/>
    <w:next w:val="a1"/>
    <w:semiHidden/>
    <w:rsid w:val="006010CF"/>
    <w:pPr>
      <w:spacing w:after="160" w:line="240" w:lineRule="exact"/>
    </w:pPr>
    <w:rPr>
      <w:rFonts w:ascii="Arial" w:eastAsia="Times New Roman" w:hAnsi="Arial" w:cs="Arial"/>
      <w:sz w:val="20"/>
      <w:szCs w:val="20"/>
      <w:lang w:val="en-US" w:eastAsia="en-US"/>
    </w:rPr>
  </w:style>
  <w:style w:type="paragraph" w:customStyle="1" w:styleId="1fd">
    <w:name w:val="Знак1 Знак Знак Знак"/>
    <w:basedOn w:val="a1"/>
    <w:rsid w:val="006010CF"/>
    <w:pPr>
      <w:spacing w:after="160" w:line="240" w:lineRule="exact"/>
    </w:pPr>
    <w:rPr>
      <w:rFonts w:ascii="Verdana" w:eastAsia="Times New Roman" w:hAnsi="Verdana" w:cs="Times New Roman"/>
      <w:sz w:val="20"/>
      <w:szCs w:val="20"/>
      <w:lang w:val="en-US" w:eastAsia="en-US"/>
    </w:rPr>
  </w:style>
  <w:style w:type="paragraph" w:customStyle="1" w:styleId="CharChar0">
    <w:name w:val="Char Char"/>
    <w:basedOn w:val="a1"/>
    <w:rsid w:val="006010CF"/>
    <w:pPr>
      <w:spacing w:after="160" w:line="240" w:lineRule="exact"/>
    </w:pPr>
    <w:rPr>
      <w:rFonts w:ascii="Verdana" w:eastAsia="Times New Roman" w:hAnsi="Verdana" w:cs="Times New Roman"/>
      <w:sz w:val="20"/>
      <w:szCs w:val="20"/>
      <w:lang w:val="en-US" w:eastAsia="en-US"/>
    </w:rPr>
  </w:style>
  <w:style w:type="paragraph" w:customStyle="1" w:styleId="2f9">
    <w:name w:val="Без интервала2"/>
    <w:rsid w:val="006010CF"/>
    <w:pPr>
      <w:spacing w:after="0" w:line="240" w:lineRule="auto"/>
    </w:pPr>
    <w:rPr>
      <w:rFonts w:ascii="Calibri" w:eastAsia="Times New Roman" w:hAnsi="Calibri" w:cs="Times New Roman"/>
    </w:rPr>
  </w:style>
  <w:style w:type="character" w:customStyle="1" w:styleId="g-link7">
    <w:name w:val="g-link7"/>
    <w:rsid w:val="006010CF"/>
    <w:rPr>
      <w:strike w:val="0"/>
      <w:dstrike w:val="0"/>
      <w:color w:val="0073FF"/>
      <w:u w:val="none"/>
      <w:effect w:val="none"/>
    </w:rPr>
  </w:style>
  <w:style w:type="character" w:customStyle="1" w:styleId="currency6">
    <w:name w:val="currency6"/>
    <w:basedOn w:val="a2"/>
    <w:rsid w:val="006010CF"/>
  </w:style>
  <w:style w:type="character" w:customStyle="1" w:styleId="text4">
    <w:name w:val="text4"/>
    <w:basedOn w:val="a2"/>
    <w:rsid w:val="006010CF"/>
  </w:style>
  <w:style w:type="paragraph" w:customStyle="1" w:styleId="121">
    <w:name w:val="Заголовок 12"/>
    <w:basedOn w:val="a1"/>
    <w:qFormat/>
    <w:rsid w:val="006010CF"/>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1fe">
    <w:name w:val="Знак1 Знак Знак Знак Знак Знак Знак Знак Знак Знак"/>
    <w:basedOn w:val="a1"/>
    <w:next w:val="a1"/>
    <w:semiHidden/>
    <w:rsid w:val="00F64730"/>
    <w:pPr>
      <w:spacing w:after="160" w:line="240" w:lineRule="exact"/>
    </w:pPr>
    <w:rPr>
      <w:rFonts w:ascii="Arial" w:eastAsia="Times New Roman" w:hAnsi="Arial" w:cs="Arial"/>
      <w:sz w:val="20"/>
      <w:szCs w:val="20"/>
      <w:lang w:val="en-US" w:eastAsia="en-US"/>
    </w:rPr>
  </w:style>
  <w:style w:type="paragraph" w:customStyle="1" w:styleId="1ff">
    <w:name w:val="Знак1 Знак Знак Знак"/>
    <w:basedOn w:val="a1"/>
    <w:rsid w:val="00F64730"/>
    <w:pPr>
      <w:spacing w:after="160" w:line="240" w:lineRule="exact"/>
    </w:pPr>
    <w:rPr>
      <w:rFonts w:ascii="Verdana" w:eastAsia="Times New Roman" w:hAnsi="Verdana" w:cs="Times New Roman"/>
      <w:sz w:val="20"/>
      <w:szCs w:val="20"/>
      <w:lang w:val="en-US" w:eastAsia="en-US"/>
    </w:rPr>
  </w:style>
  <w:style w:type="paragraph" w:customStyle="1" w:styleId="CharChar1">
    <w:name w:val="Char Char"/>
    <w:basedOn w:val="a1"/>
    <w:rsid w:val="00F64730"/>
    <w:pPr>
      <w:spacing w:after="160" w:line="240" w:lineRule="exact"/>
    </w:pPr>
    <w:rPr>
      <w:rFonts w:ascii="Verdana" w:eastAsia="Times New Roman" w:hAnsi="Verdana" w:cs="Times New Roman"/>
      <w:sz w:val="20"/>
      <w:szCs w:val="20"/>
      <w:lang w:val="en-US" w:eastAsia="en-US"/>
    </w:rPr>
  </w:style>
  <w:style w:type="paragraph" w:customStyle="1" w:styleId="ParaAttribute8">
    <w:name w:val="ParaAttribute8"/>
    <w:uiPriority w:val="99"/>
    <w:rsid w:val="00002E64"/>
    <w:pPr>
      <w:spacing w:after="0" w:line="240" w:lineRule="auto"/>
      <w:ind w:firstLine="851"/>
      <w:jc w:val="both"/>
    </w:pPr>
    <w:rPr>
      <w:rFonts w:ascii="Times New Roman" w:eastAsia="Times New Roman" w:hAnsi="Times New Roman" w:cs="Times New Roman"/>
      <w:sz w:val="20"/>
      <w:szCs w:val="20"/>
    </w:rPr>
  </w:style>
  <w:style w:type="character" w:customStyle="1" w:styleId="CharAttribute1">
    <w:name w:val="CharAttribute1"/>
    <w:uiPriority w:val="99"/>
    <w:rsid w:val="00002E64"/>
    <w:rPr>
      <w:rFonts w:ascii="Times New Roman" w:eastAsia="Times New Roman"/>
      <w:sz w:val="28"/>
    </w:rPr>
  </w:style>
  <w:style w:type="character" w:customStyle="1" w:styleId="NoSpacingChar">
    <w:name w:val="No Spacing Char"/>
    <w:link w:val="15"/>
    <w:uiPriority w:val="99"/>
    <w:locked/>
    <w:rsid w:val="00002E64"/>
    <w:rPr>
      <w:rFonts w:ascii="Calibri" w:eastAsia="Times New Roman" w:hAnsi="Calibri" w:cs="Times New Roman"/>
    </w:rPr>
  </w:style>
  <w:style w:type="character" w:customStyle="1" w:styleId="26">
    <w:name w:val="Обычный (веб) Знак2"/>
    <w:aliases w:val=" Знак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Обычный (Web)1 Знак"/>
    <w:link w:val="afd"/>
    <w:uiPriority w:val="99"/>
    <w:locked/>
    <w:rsid w:val="00002E64"/>
    <w:rPr>
      <w:rFonts w:ascii="Times New Roman" w:eastAsia="Times New Roman" w:hAnsi="Times New Roman" w:cs="Times New Roman"/>
      <w:sz w:val="24"/>
      <w:szCs w:val="24"/>
    </w:rPr>
  </w:style>
  <w:style w:type="paragraph" w:customStyle="1" w:styleId="320">
    <w:name w:val="Основной текст с отступом 32"/>
    <w:basedOn w:val="a1"/>
    <w:rsid w:val="005855C6"/>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b/>
      <w:sz w:val="28"/>
      <w:szCs w:val="20"/>
    </w:rPr>
  </w:style>
  <w:style w:type="paragraph" w:customStyle="1" w:styleId="230">
    <w:name w:val="Основной текст 23"/>
    <w:basedOn w:val="a1"/>
    <w:rsid w:val="005855C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221">
    <w:name w:val="Основной текст с отступом 22"/>
    <w:basedOn w:val="a1"/>
    <w:rsid w:val="005855C6"/>
    <w:pPr>
      <w:overflowPunct w:val="0"/>
      <w:autoSpaceDE w:val="0"/>
      <w:autoSpaceDN w:val="0"/>
      <w:adjustRightInd w:val="0"/>
      <w:spacing w:after="0" w:line="360" w:lineRule="auto"/>
      <w:ind w:firstLine="708"/>
      <w:jc w:val="both"/>
      <w:textAlignment w:val="baseline"/>
    </w:pPr>
    <w:rPr>
      <w:rFonts w:ascii="Times New Roman" w:eastAsia="Times New Roman" w:hAnsi="Times New Roman" w:cs="Times New Roman"/>
      <w:spacing w:val="-4"/>
      <w:sz w:val="28"/>
      <w:szCs w:val="20"/>
    </w:rPr>
  </w:style>
  <w:style w:type="paragraph" w:customStyle="1" w:styleId="affffffff8">
    <w:name w:val="Знак Знак Знак Знак"/>
    <w:basedOn w:val="a1"/>
    <w:rsid w:val="005855C6"/>
    <w:pPr>
      <w:spacing w:after="0" w:line="240" w:lineRule="auto"/>
    </w:pPr>
    <w:rPr>
      <w:rFonts w:ascii="Verdana" w:eastAsia="Times New Roman" w:hAnsi="Verdana" w:cs="Verdana"/>
      <w:sz w:val="20"/>
      <w:szCs w:val="20"/>
      <w:lang w:val="en-US" w:eastAsia="en-US"/>
    </w:rPr>
  </w:style>
  <w:style w:type="character" w:customStyle="1" w:styleId="2f">
    <w:name w:val="Оглавление 2 Знак"/>
    <w:link w:val="2e"/>
    <w:locked/>
    <w:rsid w:val="00692277"/>
    <w:rPr>
      <w:rFonts w:ascii="Times New Roman" w:eastAsia="Times New Roman" w:hAnsi="Times New Roman" w:cs="Times New Roman"/>
      <w:smallCaps/>
      <w:sz w:val="20"/>
      <w:szCs w:val="20"/>
      <w:lang w:eastAsia="zh-CN"/>
    </w:rPr>
  </w:style>
  <w:style w:type="paragraph" w:styleId="47">
    <w:name w:val="toc 4"/>
    <w:basedOn w:val="a1"/>
    <w:next w:val="a1"/>
    <w:link w:val="48"/>
    <w:uiPriority w:val="99"/>
    <w:rsid w:val="00692277"/>
    <w:pPr>
      <w:ind w:left="600"/>
    </w:pPr>
    <w:rPr>
      <w:rFonts w:ascii="Calibri" w:eastAsia="Times New Roman" w:hAnsi="Calibri" w:cs="Times New Roman"/>
      <w:color w:val="000000"/>
      <w:szCs w:val="20"/>
    </w:rPr>
  </w:style>
  <w:style w:type="character" w:customStyle="1" w:styleId="48">
    <w:name w:val="Оглавление 4 Знак"/>
    <w:link w:val="47"/>
    <w:locked/>
    <w:rsid w:val="00692277"/>
    <w:rPr>
      <w:rFonts w:ascii="Calibri" w:eastAsia="Times New Roman" w:hAnsi="Calibri" w:cs="Times New Roman"/>
      <w:color w:val="000000"/>
      <w:szCs w:val="20"/>
    </w:rPr>
  </w:style>
  <w:style w:type="paragraph" w:styleId="66">
    <w:name w:val="toc 6"/>
    <w:basedOn w:val="a1"/>
    <w:next w:val="a1"/>
    <w:link w:val="67"/>
    <w:uiPriority w:val="99"/>
    <w:rsid w:val="00692277"/>
    <w:pPr>
      <w:ind w:left="1000"/>
    </w:pPr>
    <w:rPr>
      <w:rFonts w:ascii="Calibri" w:eastAsia="Times New Roman" w:hAnsi="Calibri" w:cs="Times New Roman"/>
      <w:color w:val="000000"/>
      <w:szCs w:val="20"/>
    </w:rPr>
  </w:style>
  <w:style w:type="character" w:customStyle="1" w:styleId="67">
    <w:name w:val="Оглавление 6 Знак"/>
    <w:link w:val="66"/>
    <w:locked/>
    <w:rsid w:val="00692277"/>
    <w:rPr>
      <w:rFonts w:ascii="Calibri" w:eastAsia="Times New Roman" w:hAnsi="Calibri" w:cs="Times New Roman"/>
      <w:color w:val="000000"/>
      <w:szCs w:val="20"/>
    </w:rPr>
  </w:style>
  <w:style w:type="paragraph" w:styleId="73">
    <w:name w:val="toc 7"/>
    <w:basedOn w:val="a1"/>
    <w:next w:val="a1"/>
    <w:link w:val="74"/>
    <w:uiPriority w:val="99"/>
    <w:rsid w:val="00692277"/>
    <w:pPr>
      <w:ind w:left="1200"/>
    </w:pPr>
    <w:rPr>
      <w:rFonts w:ascii="Calibri" w:eastAsia="Times New Roman" w:hAnsi="Calibri" w:cs="Times New Roman"/>
      <w:color w:val="000000"/>
      <w:szCs w:val="20"/>
    </w:rPr>
  </w:style>
  <w:style w:type="character" w:customStyle="1" w:styleId="74">
    <w:name w:val="Оглавление 7 Знак"/>
    <w:link w:val="73"/>
    <w:locked/>
    <w:rsid w:val="00692277"/>
    <w:rPr>
      <w:rFonts w:ascii="Calibri" w:eastAsia="Times New Roman" w:hAnsi="Calibri" w:cs="Times New Roman"/>
      <w:color w:val="000000"/>
      <w:szCs w:val="20"/>
    </w:rPr>
  </w:style>
  <w:style w:type="character" w:customStyle="1" w:styleId="ConsPlusNormal1">
    <w:name w:val="ConsPlusNormal1"/>
    <w:link w:val="ConsPlusNormal"/>
    <w:uiPriority w:val="99"/>
    <w:locked/>
    <w:rsid w:val="00692277"/>
    <w:rPr>
      <w:rFonts w:ascii="Arial" w:eastAsia="Times New Roman" w:hAnsi="Arial" w:cs="Times New Roman"/>
      <w:snapToGrid w:val="0"/>
      <w:sz w:val="20"/>
      <w:szCs w:val="20"/>
    </w:rPr>
  </w:style>
  <w:style w:type="paragraph" w:styleId="3d">
    <w:name w:val="toc 3"/>
    <w:basedOn w:val="a1"/>
    <w:next w:val="a1"/>
    <w:link w:val="3e"/>
    <w:uiPriority w:val="39"/>
    <w:rsid w:val="00692277"/>
    <w:pPr>
      <w:ind w:left="400"/>
    </w:pPr>
    <w:rPr>
      <w:rFonts w:ascii="Calibri" w:eastAsia="Times New Roman" w:hAnsi="Calibri" w:cs="Times New Roman"/>
      <w:color w:val="000000"/>
      <w:szCs w:val="20"/>
    </w:rPr>
  </w:style>
  <w:style w:type="character" w:customStyle="1" w:styleId="3e">
    <w:name w:val="Оглавление 3 Знак"/>
    <w:link w:val="3d"/>
    <w:locked/>
    <w:rsid w:val="00692277"/>
    <w:rPr>
      <w:rFonts w:ascii="Calibri" w:eastAsia="Times New Roman" w:hAnsi="Calibri" w:cs="Times New Roman"/>
      <w:color w:val="000000"/>
      <w:szCs w:val="20"/>
    </w:rPr>
  </w:style>
  <w:style w:type="paragraph" w:customStyle="1" w:styleId="13">
    <w:name w:val="Знак сноски1"/>
    <w:link w:val="affb"/>
    <w:uiPriority w:val="99"/>
    <w:rsid w:val="00692277"/>
    <w:rPr>
      <w:vertAlign w:val="superscript"/>
    </w:rPr>
  </w:style>
  <w:style w:type="paragraph" w:customStyle="1" w:styleId="11">
    <w:name w:val="Гиперссылка1"/>
    <w:link w:val="af3"/>
    <w:uiPriority w:val="99"/>
    <w:rsid w:val="00692277"/>
    <w:rPr>
      <w:color w:val="0000FF"/>
      <w:u w:val="single"/>
    </w:rPr>
  </w:style>
  <w:style w:type="paragraph" w:customStyle="1" w:styleId="Footnote">
    <w:name w:val="Footnote"/>
    <w:basedOn w:val="a1"/>
    <w:link w:val="Footnote1"/>
    <w:rsid w:val="00692277"/>
    <w:pPr>
      <w:widowControl w:val="0"/>
      <w:spacing w:after="0" w:line="240" w:lineRule="auto"/>
    </w:pPr>
    <w:rPr>
      <w:rFonts w:ascii="Arial" w:eastAsia="Times New Roman" w:hAnsi="Arial" w:cs="Times New Roman"/>
      <w:sz w:val="20"/>
      <w:szCs w:val="20"/>
      <w:lang w:val="x-none" w:eastAsia="x-none"/>
    </w:rPr>
  </w:style>
  <w:style w:type="character" w:customStyle="1" w:styleId="Footnote1">
    <w:name w:val="Footnote1"/>
    <w:link w:val="Footnote"/>
    <w:locked/>
    <w:rsid w:val="00692277"/>
    <w:rPr>
      <w:rFonts w:ascii="Arial" w:eastAsia="Times New Roman" w:hAnsi="Arial" w:cs="Times New Roman"/>
      <w:sz w:val="20"/>
      <w:szCs w:val="20"/>
      <w:lang w:val="x-none" w:eastAsia="x-none"/>
    </w:rPr>
  </w:style>
  <w:style w:type="paragraph" w:styleId="1ff0">
    <w:name w:val="toc 1"/>
    <w:basedOn w:val="a1"/>
    <w:next w:val="a1"/>
    <w:link w:val="1ff1"/>
    <w:uiPriority w:val="39"/>
    <w:rsid w:val="00692277"/>
    <w:rPr>
      <w:rFonts w:ascii="XO Thames" w:eastAsia="Times New Roman" w:hAnsi="XO Thames" w:cs="Times New Roman"/>
      <w:b/>
      <w:sz w:val="20"/>
      <w:szCs w:val="20"/>
      <w:lang w:val="x-none" w:eastAsia="x-none"/>
    </w:rPr>
  </w:style>
  <w:style w:type="character" w:customStyle="1" w:styleId="1ff1">
    <w:name w:val="Оглавление 1 Знак"/>
    <w:link w:val="1ff0"/>
    <w:locked/>
    <w:rsid w:val="00692277"/>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692277"/>
    <w:pPr>
      <w:spacing w:line="360" w:lineRule="auto"/>
    </w:pPr>
    <w:rPr>
      <w:rFonts w:ascii="XO Thames" w:eastAsia="Times New Roman" w:hAnsi="XO Thames" w:cs="Calibri"/>
      <w:color w:val="000000"/>
    </w:rPr>
  </w:style>
  <w:style w:type="character" w:customStyle="1" w:styleId="HeaderandFooter1">
    <w:name w:val="Header and Footer1"/>
    <w:link w:val="HeaderandFooter"/>
    <w:locked/>
    <w:rsid w:val="00692277"/>
    <w:rPr>
      <w:rFonts w:ascii="XO Thames" w:eastAsia="Times New Roman" w:hAnsi="XO Thames" w:cs="Calibri"/>
      <w:color w:val="000000"/>
    </w:rPr>
  </w:style>
  <w:style w:type="paragraph" w:styleId="94">
    <w:name w:val="toc 9"/>
    <w:basedOn w:val="a1"/>
    <w:next w:val="a1"/>
    <w:link w:val="95"/>
    <w:uiPriority w:val="99"/>
    <w:rsid w:val="00692277"/>
    <w:pPr>
      <w:ind w:left="1600"/>
    </w:pPr>
    <w:rPr>
      <w:rFonts w:ascii="Calibri" w:eastAsia="Times New Roman" w:hAnsi="Calibri" w:cs="Times New Roman"/>
      <w:color w:val="000000"/>
      <w:szCs w:val="20"/>
    </w:rPr>
  </w:style>
  <w:style w:type="character" w:customStyle="1" w:styleId="95">
    <w:name w:val="Оглавление 9 Знак"/>
    <w:link w:val="94"/>
    <w:locked/>
    <w:rsid w:val="00692277"/>
    <w:rPr>
      <w:rFonts w:ascii="Calibri" w:eastAsia="Times New Roman" w:hAnsi="Calibri" w:cs="Times New Roman"/>
      <w:color w:val="000000"/>
      <w:szCs w:val="20"/>
    </w:rPr>
  </w:style>
  <w:style w:type="paragraph" w:styleId="82">
    <w:name w:val="toc 8"/>
    <w:basedOn w:val="a1"/>
    <w:next w:val="a1"/>
    <w:link w:val="83"/>
    <w:uiPriority w:val="99"/>
    <w:rsid w:val="00692277"/>
    <w:pPr>
      <w:ind w:left="1400"/>
    </w:pPr>
    <w:rPr>
      <w:rFonts w:ascii="Calibri" w:eastAsia="Times New Roman" w:hAnsi="Calibri" w:cs="Times New Roman"/>
      <w:color w:val="000000"/>
      <w:szCs w:val="20"/>
    </w:rPr>
  </w:style>
  <w:style w:type="character" w:customStyle="1" w:styleId="83">
    <w:name w:val="Оглавление 8 Знак"/>
    <w:link w:val="82"/>
    <w:locked/>
    <w:rsid w:val="00692277"/>
    <w:rPr>
      <w:rFonts w:ascii="Calibri" w:eastAsia="Times New Roman" w:hAnsi="Calibri" w:cs="Times New Roman"/>
      <w:color w:val="000000"/>
      <w:szCs w:val="20"/>
    </w:rPr>
  </w:style>
  <w:style w:type="character" w:customStyle="1" w:styleId="ConsPlusNonformat1">
    <w:name w:val="ConsPlusNonformat1"/>
    <w:link w:val="ConsPlusNonformat"/>
    <w:locked/>
    <w:rsid w:val="00692277"/>
    <w:rPr>
      <w:rFonts w:ascii="Courier New" w:eastAsia="Times New Roman" w:hAnsi="Courier New" w:cs="Courier New"/>
      <w:sz w:val="20"/>
      <w:szCs w:val="20"/>
    </w:rPr>
  </w:style>
  <w:style w:type="paragraph" w:styleId="56">
    <w:name w:val="toc 5"/>
    <w:basedOn w:val="a1"/>
    <w:next w:val="a1"/>
    <w:link w:val="57"/>
    <w:uiPriority w:val="99"/>
    <w:rsid w:val="00692277"/>
    <w:pPr>
      <w:ind w:left="800"/>
    </w:pPr>
    <w:rPr>
      <w:rFonts w:ascii="Calibri" w:eastAsia="Times New Roman" w:hAnsi="Calibri" w:cs="Times New Roman"/>
      <w:color w:val="000000"/>
      <w:szCs w:val="20"/>
    </w:rPr>
  </w:style>
  <w:style w:type="character" w:customStyle="1" w:styleId="57">
    <w:name w:val="Оглавление 5 Знак"/>
    <w:link w:val="56"/>
    <w:locked/>
    <w:rsid w:val="00692277"/>
    <w:rPr>
      <w:rFonts w:ascii="Calibri" w:eastAsia="Times New Roman" w:hAnsi="Calibri" w:cs="Times New Roman"/>
      <w:color w:val="000000"/>
      <w:szCs w:val="20"/>
    </w:rPr>
  </w:style>
  <w:style w:type="character" w:customStyle="1" w:styleId="ConsPlusCell1">
    <w:name w:val="ConsPlusCell1"/>
    <w:link w:val="ConsPlusCell"/>
    <w:locked/>
    <w:rsid w:val="00692277"/>
    <w:rPr>
      <w:rFonts w:ascii="Times New Roman" w:eastAsia="Arial" w:hAnsi="Times New Roman" w:cs="Times New Roman"/>
      <w:sz w:val="28"/>
      <w:szCs w:val="28"/>
      <w:lang w:eastAsia="ar-SA"/>
    </w:rPr>
  </w:style>
  <w:style w:type="paragraph" w:styleId="affffffff9">
    <w:name w:val="Subtitle"/>
    <w:basedOn w:val="a1"/>
    <w:next w:val="a1"/>
    <w:link w:val="affffffffa"/>
    <w:qFormat/>
    <w:rsid w:val="00692277"/>
    <w:rPr>
      <w:rFonts w:ascii="XO Thames" w:eastAsia="Times New Roman" w:hAnsi="XO Thames" w:cs="Times New Roman"/>
      <w:i/>
      <w:color w:val="616161"/>
      <w:sz w:val="24"/>
      <w:szCs w:val="20"/>
      <w:lang w:val="x-none" w:eastAsia="x-none"/>
    </w:rPr>
  </w:style>
  <w:style w:type="character" w:customStyle="1" w:styleId="affffffffa">
    <w:name w:val="Подзаголовок Знак"/>
    <w:basedOn w:val="a2"/>
    <w:link w:val="affffffff9"/>
    <w:rsid w:val="00692277"/>
    <w:rPr>
      <w:rFonts w:ascii="XO Thames" w:eastAsia="Times New Roman" w:hAnsi="XO Thames" w:cs="Times New Roman"/>
      <w:i/>
      <w:color w:val="616161"/>
      <w:sz w:val="24"/>
      <w:szCs w:val="20"/>
      <w:lang w:val="x-none" w:eastAsia="x-none"/>
    </w:rPr>
  </w:style>
  <w:style w:type="paragraph" w:customStyle="1" w:styleId="toc10">
    <w:name w:val="toc 10"/>
    <w:next w:val="a1"/>
    <w:link w:val="toc101"/>
    <w:rsid w:val="00692277"/>
    <w:pPr>
      <w:ind w:left="1800"/>
    </w:pPr>
    <w:rPr>
      <w:rFonts w:ascii="Calibri" w:eastAsia="Times New Roman" w:hAnsi="Calibri" w:cs="Times New Roman"/>
      <w:color w:val="000000"/>
      <w:szCs w:val="20"/>
    </w:rPr>
  </w:style>
  <w:style w:type="character" w:customStyle="1" w:styleId="toc101">
    <w:name w:val="toc 101"/>
    <w:link w:val="toc10"/>
    <w:locked/>
    <w:rsid w:val="00692277"/>
    <w:rPr>
      <w:rFonts w:ascii="Calibri" w:eastAsia="Times New Roman" w:hAnsi="Calibri" w:cs="Times New Roman"/>
      <w:color w:val="000000"/>
      <w:szCs w:val="20"/>
    </w:rPr>
  </w:style>
  <w:style w:type="character" w:customStyle="1" w:styleId="ConsPlusTitle1">
    <w:name w:val="ConsPlusTitle1"/>
    <w:link w:val="ConsPlusTitle"/>
    <w:locked/>
    <w:rsid w:val="00692277"/>
    <w:rPr>
      <w:rFonts w:ascii="Times New Roman" w:eastAsia="Times New Roman" w:hAnsi="Times New Roman" w:cs="Times New Roman"/>
      <w:b/>
      <w:sz w:val="28"/>
      <w:szCs w:val="20"/>
    </w:rPr>
  </w:style>
  <w:style w:type="character" w:customStyle="1" w:styleId="UnresolvedMention">
    <w:name w:val="Unresolved Mention"/>
    <w:uiPriority w:val="99"/>
    <w:semiHidden/>
    <w:unhideWhenUsed/>
    <w:rsid w:val="00692277"/>
    <w:rPr>
      <w:rFonts w:cs="Times New Roman"/>
      <w:color w:val="605E5C"/>
      <w:shd w:val="clear" w:color="auto" w:fill="E1DFDD"/>
    </w:rPr>
  </w:style>
  <w:style w:type="paragraph" w:styleId="affffffffb">
    <w:name w:val="endnote text"/>
    <w:basedOn w:val="a1"/>
    <w:link w:val="affffffffc"/>
    <w:rsid w:val="00692277"/>
    <w:pPr>
      <w:spacing w:after="0" w:line="240" w:lineRule="auto"/>
    </w:pPr>
    <w:rPr>
      <w:rFonts w:ascii="Times New Roman" w:eastAsia="Times New Roman" w:hAnsi="Times New Roman" w:cs="Times New Roman"/>
      <w:sz w:val="20"/>
      <w:szCs w:val="20"/>
    </w:rPr>
  </w:style>
  <w:style w:type="character" w:customStyle="1" w:styleId="affffffffc">
    <w:name w:val="Текст концевой сноски Знак"/>
    <w:basedOn w:val="a2"/>
    <w:link w:val="affffffffb"/>
    <w:rsid w:val="00692277"/>
    <w:rPr>
      <w:rFonts w:ascii="Times New Roman" w:eastAsia="Times New Roman" w:hAnsi="Times New Roman" w:cs="Times New Roman"/>
      <w:sz w:val="20"/>
      <w:szCs w:val="20"/>
    </w:rPr>
  </w:style>
  <w:style w:type="paragraph" w:customStyle="1" w:styleId="3f">
    <w:name w:val="Без интервала3"/>
    <w:rsid w:val="002779F0"/>
    <w:pPr>
      <w:spacing w:after="0" w:line="240" w:lineRule="auto"/>
    </w:pPr>
    <w:rPr>
      <w:rFonts w:ascii="Calibri" w:eastAsia="Times New Roman" w:hAnsi="Calibri" w:cs="Times New Roman"/>
    </w:rPr>
  </w:style>
  <w:style w:type="character" w:customStyle="1" w:styleId="FontStyle14">
    <w:name w:val="Font Style14"/>
    <w:rsid w:val="00074B5E"/>
    <w:rPr>
      <w:rFonts w:ascii="Times New Roman" w:hAnsi="Times New Roman" w:cs="Times New Roman"/>
      <w:sz w:val="26"/>
      <w:szCs w:val="26"/>
    </w:rPr>
  </w:style>
  <w:style w:type="character" w:customStyle="1" w:styleId="ConsNonformat0">
    <w:name w:val="ConsNonformat Знак"/>
    <w:link w:val="ConsNonformat"/>
    <w:locked/>
    <w:rsid w:val="009523D6"/>
    <w:rPr>
      <w:rFonts w:ascii="Courier New" w:eastAsia="Times New Roman" w:hAnsi="Courier New" w:cs="Courier New"/>
      <w:sz w:val="20"/>
      <w:szCs w:val="20"/>
      <w:lang w:eastAsia="zh-CN"/>
    </w:rPr>
  </w:style>
  <w:style w:type="paragraph" w:customStyle="1" w:styleId="1ff2">
    <w:name w:val="Знак1 Знак Знак Знак Знак Знак Знак Знак Знак Знак"/>
    <w:basedOn w:val="a1"/>
    <w:next w:val="a1"/>
    <w:semiHidden/>
    <w:rsid w:val="009A74A1"/>
    <w:pPr>
      <w:spacing w:after="160" w:line="240" w:lineRule="exact"/>
    </w:pPr>
    <w:rPr>
      <w:rFonts w:ascii="Arial" w:eastAsia="Times New Roman" w:hAnsi="Arial" w:cs="Arial"/>
      <w:sz w:val="20"/>
      <w:szCs w:val="20"/>
      <w:lang w:val="en-US" w:eastAsia="en-US"/>
    </w:rPr>
  </w:style>
  <w:style w:type="paragraph" w:customStyle="1" w:styleId="1ff3">
    <w:name w:val="Знак1 Знак Знак Знак"/>
    <w:basedOn w:val="a1"/>
    <w:rsid w:val="009A74A1"/>
    <w:pPr>
      <w:spacing w:after="160" w:line="240" w:lineRule="exact"/>
    </w:pPr>
    <w:rPr>
      <w:rFonts w:ascii="Verdana" w:eastAsia="Times New Roman" w:hAnsi="Verdana" w:cs="Times New Roman"/>
      <w:sz w:val="20"/>
      <w:szCs w:val="20"/>
      <w:lang w:val="en-US" w:eastAsia="en-US"/>
    </w:rPr>
  </w:style>
  <w:style w:type="paragraph" w:customStyle="1" w:styleId="CharChar5">
    <w:name w:val="Char Char"/>
    <w:basedOn w:val="a1"/>
    <w:rsid w:val="009A74A1"/>
    <w:pPr>
      <w:spacing w:after="160" w:line="240" w:lineRule="exact"/>
    </w:pPr>
    <w:rPr>
      <w:rFonts w:ascii="Verdana" w:eastAsia="Times New Roman" w:hAnsi="Verdana" w:cs="Times New Roman"/>
      <w:sz w:val="20"/>
      <w:szCs w:val="20"/>
      <w:lang w:val="en-US" w:eastAsia="en-US"/>
    </w:rPr>
  </w:style>
  <w:style w:type="paragraph" w:customStyle="1" w:styleId="49">
    <w:name w:val="Без интервала4"/>
    <w:rsid w:val="009A74A1"/>
    <w:pPr>
      <w:spacing w:after="0" w:line="240" w:lineRule="auto"/>
    </w:pPr>
    <w:rPr>
      <w:rFonts w:ascii="Calibri" w:eastAsia="Times New Roman" w:hAnsi="Calibri" w:cs="Times New Roman"/>
    </w:rPr>
  </w:style>
  <w:style w:type="paragraph" w:customStyle="1" w:styleId="130">
    <w:name w:val="Заголовок 13"/>
    <w:basedOn w:val="a1"/>
    <w:qFormat/>
    <w:rsid w:val="009A74A1"/>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3f0">
    <w:name w:val="Основной текст3"/>
    <w:basedOn w:val="a1"/>
    <w:rsid w:val="003D3CA8"/>
    <w:pPr>
      <w:shd w:val="clear" w:color="auto" w:fill="FFFFFF"/>
      <w:spacing w:after="600" w:line="0" w:lineRule="atLeast"/>
      <w:ind w:hanging="1580"/>
      <w:jc w:val="center"/>
    </w:pPr>
    <w:rPr>
      <w:rFonts w:ascii="Times New Roman" w:eastAsia="Times New Roman" w:hAnsi="Times New Roman" w:cs="Times New Roman"/>
      <w:color w:val="000000"/>
      <w:spacing w:val="10"/>
      <w:sz w:val="23"/>
      <w:szCs w:val="23"/>
      <w:lang w:val="ru"/>
    </w:rPr>
  </w:style>
  <w:style w:type="character" w:customStyle="1" w:styleId="FontStyle36">
    <w:name w:val="Font Style36"/>
    <w:uiPriority w:val="99"/>
    <w:rsid w:val="006447D4"/>
    <w:rPr>
      <w:rFonts w:ascii="Times New Roman" w:hAnsi="Times New Roman" w:cs="Times New Roman"/>
      <w:b/>
      <w:bCs/>
      <w:i/>
      <w:iCs/>
      <w:sz w:val="26"/>
      <w:szCs w:val="26"/>
    </w:rPr>
  </w:style>
  <w:style w:type="paragraph" w:customStyle="1" w:styleId="2fa">
    <w:name w:val="Абзац списка2"/>
    <w:basedOn w:val="a1"/>
    <w:rsid w:val="00923E4A"/>
    <w:pPr>
      <w:spacing w:after="0" w:line="240" w:lineRule="auto"/>
      <w:ind w:left="720"/>
      <w:contextualSpacing/>
    </w:pPr>
    <w:rPr>
      <w:rFonts w:ascii="Times New Roman" w:eastAsia="Times New Roman" w:hAnsi="Times New Roman" w:cs="Times New Roman"/>
      <w:sz w:val="20"/>
      <w:szCs w:val="20"/>
    </w:rPr>
  </w:style>
  <w:style w:type="character" w:customStyle="1" w:styleId="WW-Absatz-Standardschriftart1111">
    <w:name w:val="WW-Absatz-Standardschriftart1111"/>
    <w:rsid w:val="008F0610"/>
  </w:style>
  <w:style w:type="character" w:customStyle="1" w:styleId="WW-Absatz-Standardschriftart11111">
    <w:name w:val="WW-Absatz-Standardschriftart11111"/>
    <w:rsid w:val="008F0610"/>
  </w:style>
  <w:style w:type="character" w:customStyle="1" w:styleId="WW-Absatz-Standardschriftart111111">
    <w:name w:val="WW-Absatz-Standardschriftart111111"/>
    <w:rsid w:val="008F0610"/>
  </w:style>
  <w:style w:type="character" w:customStyle="1" w:styleId="WW-Absatz-Standardschriftart1111111">
    <w:name w:val="WW-Absatz-Standardschriftart1111111"/>
    <w:rsid w:val="008F0610"/>
  </w:style>
  <w:style w:type="character" w:customStyle="1" w:styleId="WW8NumSt2z0">
    <w:name w:val="WW8NumSt2z0"/>
    <w:rsid w:val="008F0610"/>
    <w:rPr>
      <w:rFonts w:ascii="Times New Roman" w:hAnsi="Times New Roman" w:cs="Times New Roman"/>
    </w:rPr>
  </w:style>
  <w:style w:type="character" w:customStyle="1" w:styleId="affffffffd">
    <w:name w:val="Маркеры списка"/>
    <w:rsid w:val="008F0610"/>
    <w:rPr>
      <w:rFonts w:ascii="OpenSymbol" w:eastAsia="OpenSymbol" w:hAnsi="OpenSymbol" w:cs="OpenSymbol"/>
    </w:rPr>
  </w:style>
  <w:style w:type="paragraph" w:customStyle="1" w:styleId="1ff4">
    <w:name w:val="Стиль1"/>
    <w:basedOn w:val="a1"/>
    <w:rsid w:val="008F0610"/>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1ff5">
    <w:name w:val="Оглавление1"/>
    <w:basedOn w:val="a1"/>
    <w:uiPriority w:val="99"/>
    <w:rsid w:val="008F0610"/>
    <w:pPr>
      <w:widowControl w:val="0"/>
      <w:shd w:val="clear" w:color="auto" w:fill="FFFFFF"/>
      <w:spacing w:after="0" w:line="278" w:lineRule="exact"/>
      <w:jc w:val="both"/>
    </w:pPr>
    <w:rPr>
      <w:rFonts w:eastAsiaTheme="minorHAnsi"/>
      <w:spacing w:val="-2"/>
      <w:sz w:val="23"/>
      <w:szCs w:val="23"/>
      <w:lang w:eastAsia="en-US"/>
    </w:rPr>
  </w:style>
  <w:style w:type="numbering" w:customStyle="1" w:styleId="113">
    <w:name w:val="Нет списка11"/>
    <w:next w:val="a4"/>
    <w:uiPriority w:val="99"/>
    <w:semiHidden/>
    <w:unhideWhenUsed/>
    <w:rsid w:val="008F0610"/>
  </w:style>
  <w:style w:type="character" w:customStyle="1" w:styleId="b-message-heademail">
    <w:name w:val="b-message-head__email"/>
    <w:uiPriority w:val="99"/>
    <w:rsid w:val="008F0610"/>
    <w:rPr>
      <w:rFonts w:cs="Times New Roman"/>
    </w:rPr>
  </w:style>
  <w:style w:type="character" w:customStyle="1" w:styleId="ConsPlusNormal2">
    <w:name w:val="ConsPlusNormal Знак"/>
    <w:locked/>
    <w:rsid w:val="008F0610"/>
    <w:rPr>
      <w:sz w:val="24"/>
      <w:szCs w:val="24"/>
    </w:rPr>
  </w:style>
  <w:style w:type="paragraph" w:customStyle="1" w:styleId="article-renderblock">
    <w:name w:val="article-render__block"/>
    <w:basedOn w:val="a1"/>
    <w:uiPriority w:val="99"/>
    <w:rsid w:val="008F06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br">
    <w:name w:val="nobr"/>
    <w:basedOn w:val="a2"/>
    <w:rsid w:val="008F0610"/>
    <w:rPr>
      <w:rFonts w:cs="Times New Roman"/>
    </w:rPr>
  </w:style>
  <w:style w:type="paragraph" w:customStyle="1" w:styleId="58">
    <w:name w:val="Без интервала5"/>
    <w:rsid w:val="00D54579"/>
    <w:pPr>
      <w:spacing w:after="0" w:line="240" w:lineRule="auto"/>
    </w:pPr>
    <w:rPr>
      <w:rFonts w:ascii="Calibri" w:eastAsia="Times New Roman" w:hAnsi="Calibri" w:cs="Times New Roman"/>
    </w:rPr>
  </w:style>
  <w:style w:type="paragraph" w:customStyle="1" w:styleId="2fb">
    <w:name w:val="Название объекта2"/>
    <w:basedOn w:val="a1"/>
    <w:rsid w:val="00D46191"/>
    <w:pPr>
      <w:suppressLineNumbers/>
      <w:suppressAutoHyphens/>
      <w:spacing w:before="120" w:after="120" w:line="240" w:lineRule="auto"/>
    </w:pPr>
    <w:rPr>
      <w:rFonts w:ascii="Liberation Serif" w:eastAsia="SimSun" w:hAnsi="Liberation Serif" w:cs="Arial"/>
      <w:i/>
      <w:iCs/>
      <w:kern w:val="1"/>
      <w:sz w:val="24"/>
      <w:szCs w:val="24"/>
      <w:lang w:eastAsia="zh-CN" w:bidi="hi-IN"/>
    </w:rPr>
  </w:style>
  <w:style w:type="paragraph" w:customStyle="1" w:styleId="affffffffe">
    <w:name w:val="Текст в заданном формате"/>
    <w:basedOn w:val="a1"/>
    <w:rsid w:val="00D46191"/>
    <w:pPr>
      <w:suppressAutoHyphens/>
      <w:spacing w:after="0" w:line="240" w:lineRule="auto"/>
    </w:pPr>
    <w:rPr>
      <w:rFonts w:ascii="Liberation Mono" w:eastAsia="NSimSun" w:hAnsi="Liberation Mono" w:cs="Liberation Mono"/>
      <w:kern w:val="1"/>
      <w:sz w:val="20"/>
      <w:szCs w:val="20"/>
      <w:lang w:eastAsia="zh-CN" w:bidi="hi-IN"/>
    </w:rPr>
  </w:style>
  <w:style w:type="character" w:customStyle="1" w:styleId="afffffffff">
    <w:name w:val="Символ сноски"/>
    <w:rsid w:val="002B3039"/>
  </w:style>
  <w:style w:type="character" w:customStyle="1" w:styleId="afffffffff0">
    <w:name w:val="Символ концевой сноски"/>
    <w:rsid w:val="002B3039"/>
  </w:style>
  <w:style w:type="paragraph" w:customStyle="1" w:styleId="afffffffff1">
    <w:name w:val="Верхний и нижний колонтитулы"/>
    <w:basedOn w:val="a1"/>
    <w:qFormat/>
    <w:rsid w:val="002B3039"/>
    <w:pPr>
      <w:widowControl w:val="0"/>
      <w:spacing w:after="0" w:line="240" w:lineRule="auto"/>
      <w:ind w:firstLine="720"/>
      <w:jc w:val="both"/>
    </w:pPr>
    <w:rPr>
      <w:rFonts w:ascii="Times New Roman CYR" w:eastAsia="Symbol" w:hAnsi="Times New Roman CYR" w:cs="Wingdings"/>
      <w:kern w:val="2"/>
      <w:sz w:val="24"/>
      <w:szCs w:val="24"/>
      <w:lang w:eastAsia="zh-CN" w:bidi="hi-IN"/>
    </w:rPr>
  </w:style>
  <w:style w:type="paragraph" w:customStyle="1" w:styleId="afffffffff2">
    <w:name w:val="Содержимое списка"/>
    <w:basedOn w:val="a1"/>
    <w:rsid w:val="002B3039"/>
    <w:pPr>
      <w:widowControl w:val="0"/>
      <w:spacing w:after="0" w:line="240" w:lineRule="auto"/>
      <w:ind w:left="567" w:firstLine="720"/>
      <w:jc w:val="both"/>
    </w:pPr>
    <w:rPr>
      <w:rFonts w:ascii="Times New Roman CYR" w:eastAsia="Symbol" w:hAnsi="Times New Roman CYR" w:cs="Wingdings"/>
      <w:kern w:val="2"/>
      <w:sz w:val="24"/>
      <w:szCs w:val="24"/>
      <w:lang w:eastAsia="zh-CN" w:bidi="hi-IN"/>
    </w:rPr>
  </w:style>
  <w:style w:type="paragraph" w:customStyle="1" w:styleId="s37">
    <w:name w:val="s_37"/>
    <w:basedOn w:val="a1"/>
    <w:rsid w:val="007B1932"/>
    <w:pPr>
      <w:spacing w:before="100" w:beforeAutospacing="1" w:after="100" w:afterAutospacing="1" w:line="240" w:lineRule="auto"/>
    </w:pPr>
    <w:rPr>
      <w:rFonts w:ascii="Times New Roman" w:eastAsia="Times New Roman" w:hAnsi="Times New Roman" w:cs="Times New Roman"/>
      <w:sz w:val="24"/>
      <w:szCs w:val="24"/>
    </w:rPr>
  </w:style>
  <w:style w:type="character" w:styleId="HTML1">
    <w:name w:val="HTML Sample"/>
    <w:semiHidden/>
    <w:unhideWhenUsed/>
    <w:rsid w:val="00E20A1E"/>
    <w:rPr>
      <w:rFonts w:ascii="Courier New" w:eastAsia="Times New Roman" w:hAnsi="Courier New" w:cs="Courier New" w:hint="default"/>
    </w:rPr>
  </w:style>
  <w:style w:type="character" w:customStyle="1" w:styleId="ListLabel103">
    <w:name w:val="ListLabel 103"/>
    <w:qFormat/>
    <w:rsid w:val="00CC7321"/>
    <w:rPr>
      <w:lang w:val="ru-RU" w:eastAsia="en-US" w:bidi="ar-SA"/>
    </w:rPr>
  </w:style>
  <w:style w:type="character" w:customStyle="1" w:styleId="afffffffff3">
    <w:name w:val="Сноска_"/>
    <w:link w:val="afffffffff4"/>
    <w:uiPriority w:val="99"/>
    <w:locked/>
    <w:rsid w:val="00CC7321"/>
    <w:rPr>
      <w:b/>
      <w:bCs/>
      <w:sz w:val="18"/>
      <w:szCs w:val="18"/>
      <w:shd w:val="clear" w:color="auto" w:fill="FFFFFF"/>
    </w:rPr>
  </w:style>
  <w:style w:type="character" w:customStyle="1" w:styleId="afffffffff5">
    <w:name w:val="Сноска + Не полужирный"/>
    <w:uiPriority w:val="99"/>
    <w:rsid w:val="00CC7321"/>
    <w:rPr>
      <w:b w:val="0"/>
      <w:bCs w:val="0"/>
      <w:sz w:val="18"/>
      <w:szCs w:val="18"/>
      <w:shd w:val="clear" w:color="auto" w:fill="FFFFFF"/>
    </w:rPr>
  </w:style>
  <w:style w:type="paragraph" w:customStyle="1" w:styleId="afffffffff4">
    <w:name w:val="Сноска"/>
    <w:basedOn w:val="a1"/>
    <w:link w:val="afffffffff3"/>
    <w:uiPriority w:val="99"/>
    <w:rsid w:val="00CC7321"/>
    <w:pPr>
      <w:widowControl w:val="0"/>
      <w:shd w:val="clear" w:color="auto" w:fill="FFFFFF"/>
      <w:spacing w:after="0" w:line="230" w:lineRule="exact"/>
      <w:jc w:val="both"/>
    </w:pPr>
    <w:rPr>
      <w:b/>
      <w:bCs/>
      <w:sz w:val="18"/>
      <w:szCs w:val="18"/>
    </w:rPr>
  </w:style>
  <w:style w:type="character" w:customStyle="1" w:styleId="rpc41">
    <w:name w:val="_rpc_41"/>
    <w:basedOn w:val="a2"/>
    <w:rsid w:val="00255E9E"/>
  </w:style>
  <w:style w:type="paragraph" w:styleId="1ff6">
    <w:name w:val="index 1"/>
    <w:basedOn w:val="a1"/>
    <w:next w:val="a1"/>
    <w:autoRedefine/>
    <w:uiPriority w:val="99"/>
    <w:semiHidden/>
    <w:unhideWhenUsed/>
    <w:rsid w:val="00A70C0B"/>
    <w:pPr>
      <w:suppressAutoHyphens/>
      <w:spacing w:after="0" w:line="240" w:lineRule="auto"/>
      <w:ind w:left="240" w:hanging="240"/>
    </w:pPr>
    <w:rPr>
      <w:rFonts w:ascii="Liberation Serif" w:eastAsia="NSimSun" w:hAnsi="Liberation Serif" w:cs="Mangal"/>
      <w:kern w:val="2"/>
      <w:sz w:val="24"/>
      <w:szCs w:val="21"/>
      <w:lang w:eastAsia="zh-CN" w:bidi="hi-IN"/>
    </w:rPr>
  </w:style>
  <w:style w:type="paragraph" w:styleId="afffffffff6">
    <w:name w:val="index heading"/>
    <w:basedOn w:val="a1"/>
    <w:qFormat/>
    <w:rsid w:val="00A70C0B"/>
    <w:pPr>
      <w:suppressLineNumbers/>
      <w:suppressAutoHyphens/>
      <w:spacing w:after="0" w:line="240" w:lineRule="auto"/>
    </w:pPr>
    <w:rPr>
      <w:rFonts w:ascii="Liberation Serif" w:eastAsia="NSimSun" w:hAnsi="Liberation Serif" w:cs="Arial"/>
      <w:kern w:val="2"/>
      <w:sz w:val="24"/>
      <w:szCs w:val="24"/>
      <w:lang w:eastAsia="zh-CN" w:bidi="hi-IN"/>
    </w:rPr>
  </w:style>
  <w:style w:type="paragraph" w:customStyle="1" w:styleId="Heading">
    <w:name w:val="Heading"/>
    <w:basedOn w:val="Standard"/>
    <w:next w:val="Textbody"/>
    <w:rsid w:val="001A15F7"/>
    <w:pPr>
      <w:keepNext/>
      <w:widowControl/>
      <w:spacing w:before="240" w:after="120"/>
      <w:ind w:firstLine="0"/>
      <w:jc w:val="left"/>
    </w:pPr>
    <w:rPr>
      <w:rFonts w:ascii="Liberation Sans" w:eastAsia="Microsoft YaHei" w:hAnsi="Liberation Sans"/>
      <w:sz w:val="28"/>
      <w:szCs w:val="28"/>
      <w:lang w:eastAsia="zh-CN" w:bidi="hi-IN"/>
    </w:rPr>
  </w:style>
  <w:style w:type="paragraph" w:customStyle="1" w:styleId="Textbody">
    <w:name w:val="Text body"/>
    <w:basedOn w:val="Standard"/>
    <w:rsid w:val="001A15F7"/>
    <w:pPr>
      <w:widowControl/>
      <w:spacing w:after="140" w:line="276" w:lineRule="auto"/>
      <w:ind w:firstLine="0"/>
      <w:jc w:val="left"/>
    </w:pPr>
    <w:rPr>
      <w:rFonts w:ascii="Liberation Serif" w:eastAsia="NSimSun" w:hAnsi="Liberation Serif"/>
      <w:lang w:eastAsia="zh-CN" w:bidi="hi-IN"/>
    </w:rPr>
  </w:style>
  <w:style w:type="paragraph" w:customStyle="1" w:styleId="Index">
    <w:name w:val="Index"/>
    <w:basedOn w:val="Standard"/>
    <w:rsid w:val="001A15F7"/>
    <w:pPr>
      <w:widowControl/>
      <w:suppressLineNumbers/>
      <w:ind w:firstLine="0"/>
      <w:jc w:val="left"/>
    </w:pPr>
    <w:rPr>
      <w:rFonts w:ascii="Liberation Serif" w:eastAsia="NSimSun" w:hAnsi="Liberation Serif"/>
      <w:lang w:eastAsia="zh-CN" w:bidi="hi-IN"/>
    </w:rPr>
  </w:style>
  <w:style w:type="character" w:customStyle="1" w:styleId="Internetlink">
    <w:name w:val="Internet link"/>
    <w:rsid w:val="001A15F7"/>
    <w:rPr>
      <w:color w:val="000080"/>
      <w:u w:val="single"/>
    </w:rPr>
  </w:style>
  <w:style w:type="paragraph" w:customStyle="1" w:styleId="c7e0e3eeebeee2eeea1">
    <w:name w:val="Зc7аe0гe3оeeлebоeeвe2оeeкea 1"/>
    <w:basedOn w:val="a1"/>
    <w:uiPriority w:val="99"/>
    <w:rsid w:val="001A15F7"/>
    <w:pPr>
      <w:widowControl w:val="0"/>
      <w:autoSpaceDE w:val="0"/>
      <w:autoSpaceDN w:val="0"/>
      <w:adjustRightInd w:val="0"/>
      <w:spacing w:before="108" w:after="108" w:line="240" w:lineRule="auto"/>
      <w:jc w:val="center"/>
    </w:pPr>
    <w:rPr>
      <w:rFonts w:ascii="Times New Roman CYR" w:eastAsia="Times New Roman" w:hAnsi="Times New Roman CYR" w:cs="Wingdings"/>
      <w:b/>
      <w:color w:val="26282F"/>
      <w:kern w:val="1"/>
      <w:sz w:val="24"/>
      <w:szCs w:val="24"/>
      <w:lang w:eastAsia="zh-CN" w:bidi="hi-IN"/>
    </w:rPr>
  </w:style>
  <w:style w:type="character" w:customStyle="1" w:styleId="c3e8efe5f0f2e5eaf1f2eee2e0fff1f1fbebeae0">
    <w:name w:val="Гc3иe8пefеe5рf0тf2еe5кeaсf1тf2оeeвe2аe0яff сf1сf1ыfbлebкeaаe0"/>
    <w:uiPriority w:val="99"/>
    <w:rsid w:val="001A15F7"/>
    <w:rPr>
      <w:color w:val="106BBE"/>
    </w:rPr>
  </w:style>
  <w:style w:type="character" w:customStyle="1" w:styleId="d6e2e5f2eee2eee5e2fbe4e5ebe5ede8e5">
    <w:name w:val="Цd6вe2еe5тf2оeeвe2оeeеe5 вe2ыfbдe4еe5лebеe5нedиe8еe5"/>
    <w:uiPriority w:val="99"/>
    <w:rsid w:val="001A15F7"/>
    <w:rPr>
      <w:b/>
      <w:color w:val="26282F"/>
    </w:rPr>
  </w:style>
  <w:style w:type="character" w:customStyle="1" w:styleId="d6e2e5f2eee2eee5e2fbe4e5ebe5ede8e5e4ebffd2e5eaf1f2">
    <w:name w:val="Цd6вe2еe5тf2оeeвe2оeeеe5 вe2ыfbдe4еe5лebеe5нedиe8еe5 дe4лebяff Тd2еe5кeaсf1тf2"/>
    <w:uiPriority w:val="99"/>
    <w:rsid w:val="001A15F7"/>
  </w:style>
  <w:style w:type="character" w:customStyle="1" w:styleId="c8edf2e5f0ede5f2-f1f1fbebeae0">
    <w:name w:val="Иc8нedтf2еe5рf0нedеe5тf2-сf1сf1ыfbлebкeaаe0"/>
    <w:uiPriority w:val="99"/>
    <w:rsid w:val="001A15F7"/>
    <w:rPr>
      <w:color w:val="000080"/>
      <w:u w:val="single"/>
    </w:rPr>
  </w:style>
  <w:style w:type="character" w:customStyle="1" w:styleId="cde5e2f1f2f3efe8ebe2f1e8ebf3">
    <w:name w:val="Нcdеe5 вe2сf1тf2уf3пefиe8лeb вe2 сf1иe8лebуf3"/>
    <w:uiPriority w:val="99"/>
    <w:rsid w:val="001A15F7"/>
    <w:rPr>
      <w:rFonts w:eastAsia="Times New Roman" w:cs="Times New Roman"/>
      <w:b/>
      <w:color w:val="000000"/>
    </w:rPr>
  </w:style>
  <w:style w:type="paragraph" w:customStyle="1" w:styleId="c7e0e3eeebeee2eeea">
    <w:name w:val="Зc7аe0гe3оeeлebоeeвe2оeeкea"/>
    <w:basedOn w:val="a1"/>
    <w:next w:val="cef1edeee2edeee9f2e5eaf1f2"/>
    <w:uiPriority w:val="99"/>
    <w:rsid w:val="001A15F7"/>
    <w:pPr>
      <w:keepNext/>
      <w:widowControl w:val="0"/>
      <w:autoSpaceDE w:val="0"/>
      <w:autoSpaceDN w:val="0"/>
      <w:adjustRightInd w:val="0"/>
      <w:spacing w:before="240" w:after="120" w:line="240" w:lineRule="auto"/>
      <w:ind w:firstLine="720"/>
      <w:jc w:val="both"/>
    </w:pPr>
    <w:rPr>
      <w:rFonts w:ascii="Liberation Sans" w:eastAsia="Microsoft YaHei" w:hAnsi="Liberation Sans" w:cs="Arial"/>
      <w:kern w:val="1"/>
      <w:sz w:val="28"/>
      <w:szCs w:val="28"/>
      <w:lang w:eastAsia="zh-CN" w:bidi="hi-IN"/>
    </w:rPr>
  </w:style>
  <w:style w:type="paragraph" w:customStyle="1" w:styleId="cef1edeee2edeee9f2e5eaf1f2">
    <w:name w:val="Оceсf1нedоeeвe2нedоeeйe9 тf2еe5кeaсf1тf2"/>
    <w:basedOn w:val="a1"/>
    <w:uiPriority w:val="99"/>
    <w:rsid w:val="001A15F7"/>
    <w:pPr>
      <w:widowControl w:val="0"/>
      <w:autoSpaceDE w:val="0"/>
      <w:autoSpaceDN w:val="0"/>
      <w:adjustRightInd w:val="0"/>
      <w:spacing w:after="140"/>
      <w:ind w:firstLine="720"/>
      <w:jc w:val="both"/>
    </w:pPr>
    <w:rPr>
      <w:rFonts w:ascii="Times New Roman CYR" w:eastAsia="Times New Roman" w:hAnsi="Times New Roman CYR" w:cs="Wingdings"/>
      <w:kern w:val="1"/>
      <w:sz w:val="24"/>
      <w:szCs w:val="24"/>
      <w:lang w:eastAsia="zh-CN" w:bidi="hi-IN"/>
    </w:rPr>
  </w:style>
  <w:style w:type="paragraph" w:customStyle="1" w:styleId="d1efe8f1eeea">
    <w:name w:val="Сd1пefиe8сf1оeeкea"/>
    <w:basedOn w:val="cef1edeee2edeee9f2e5eaf1f2"/>
    <w:uiPriority w:val="99"/>
    <w:rsid w:val="001A15F7"/>
    <w:rPr>
      <w:rFonts w:cs="Arial"/>
    </w:rPr>
  </w:style>
  <w:style w:type="paragraph" w:customStyle="1" w:styleId="cde0e7e2e0ede8e5">
    <w:name w:val="Нcdаe0зe7вe2аe0нedиe8еe5"/>
    <w:basedOn w:val="a1"/>
    <w:uiPriority w:val="99"/>
    <w:rsid w:val="001A15F7"/>
    <w:pPr>
      <w:widowControl w:val="0"/>
      <w:autoSpaceDE w:val="0"/>
      <w:autoSpaceDN w:val="0"/>
      <w:adjustRightInd w:val="0"/>
      <w:spacing w:before="120" w:after="120" w:line="240" w:lineRule="auto"/>
      <w:ind w:firstLine="720"/>
      <w:jc w:val="both"/>
    </w:pPr>
    <w:rPr>
      <w:rFonts w:ascii="Times New Roman CYR" w:eastAsia="Times New Roman" w:hAnsi="Times New Roman CYR" w:cs="Arial"/>
      <w:i/>
      <w:iCs/>
      <w:kern w:val="1"/>
      <w:sz w:val="24"/>
      <w:szCs w:val="24"/>
      <w:lang w:eastAsia="zh-CN" w:bidi="hi-IN"/>
    </w:rPr>
  </w:style>
  <w:style w:type="paragraph" w:customStyle="1" w:styleId="d3eae0e7e0f2e5ebfc">
    <w:name w:val="Уd3кeaаe0зe7аe0тf2еe5лebьfc"/>
    <w:basedOn w:val="a1"/>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Arial"/>
      <w:kern w:val="1"/>
      <w:sz w:val="24"/>
      <w:szCs w:val="24"/>
      <w:lang w:eastAsia="zh-CN" w:bidi="hi-IN"/>
    </w:rPr>
  </w:style>
  <w:style w:type="paragraph" w:customStyle="1" w:styleId="d2e0e1ebe8f6fbeceeedeef8e8f0e8ededfbe9">
    <w:name w:val="Тd2аe0бe1лebиe8цf6ыfb (мecоeeнedоeeшf8иe8рf0иe8нedнedыfbйe9)"/>
    <w:basedOn w:val="a1"/>
    <w:uiPriority w:val="99"/>
    <w:rsid w:val="001A15F7"/>
    <w:pPr>
      <w:widowControl w:val="0"/>
      <w:autoSpaceDE w:val="0"/>
      <w:autoSpaceDN w:val="0"/>
      <w:adjustRightInd w:val="0"/>
      <w:spacing w:after="0" w:line="240" w:lineRule="auto"/>
      <w:jc w:val="both"/>
    </w:pPr>
    <w:rPr>
      <w:rFonts w:ascii="Courier New" w:eastAsia="Times New Roman" w:hAnsi="Courier New" w:cs="Wingdings"/>
      <w:kern w:val="1"/>
      <w:sz w:val="24"/>
      <w:szCs w:val="24"/>
      <w:lang w:eastAsia="zh-CN" w:bidi="hi-IN"/>
    </w:rPr>
  </w:style>
  <w:style w:type="paragraph" w:customStyle="1" w:styleId="caeeecece5edf2e0f0e8e9">
    <w:name w:val="Кcaоeeмecмecеe5нedтf2аe0рf0иe8йe9"/>
    <w:uiPriority w:val="99"/>
    <w:rsid w:val="001A15F7"/>
    <w:pPr>
      <w:widowControl w:val="0"/>
      <w:suppressAutoHyphens/>
      <w:autoSpaceDE w:val="0"/>
      <w:autoSpaceDN w:val="0"/>
      <w:adjustRightInd w:val="0"/>
      <w:spacing w:before="75" w:after="0" w:line="240" w:lineRule="auto"/>
      <w:ind w:left="170"/>
    </w:pPr>
    <w:rPr>
      <w:rFonts w:ascii="Liberation Serif" w:eastAsia="Times New Roman" w:hAnsi="Liberation Serif" w:cs="Arial"/>
      <w:color w:val="353842"/>
      <w:kern w:val="1"/>
      <w:sz w:val="24"/>
      <w:szCs w:val="24"/>
      <w:lang w:eastAsia="zh-CN" w:bidi="hi-IN"/>
    </w:rPr>
  </w:style>
  <w:style w:type="paragraph" w:customStyle="1" w:styleId="d2e5eaf1f2f1eff0e0e2eae0">
    <w:name w:val="Тd2еe5кeaсf1тf2 (сf1пefрf0аe0вe2кeaаe0)"/>
    <w:basedOn w:val="a1"/>
    <w:uiPriority w:val="99"/>
    <w:rsid w:val="001A15F7"/>
    <w:pPr>
      <w:widowControl w:val="0"/>
      <w:autoSpaceDE w:val="0"/>
      <w:autoSpaceDN w:val="0"/>
      <w:adjustRightInd w:val="0"/>
      <w:spacing w:after="0" w:line="240" w:lineRule="auto"/>
      <w:ind w:left="170" w:right="170"/>
    </w:pPr>
    <w:rPr>
      <w:rFonts w:ascii="Times New Roman CYR" w:eastAsia="Times New Roman" w:hAnsi="Times New Roman CYR" w:cs="Wingdings"/>
      <w:kern w:val="1"/>
      <w:sz w:val="24"/>
      <w:szCs w:val="24"/>
      <w:lang w:eastAsia="zh-CN" w:bidi="hi-IN"/>
    </w:rPr>
  </w:style>
  <w:style w:type="paragraph" w:customStyle="1" w:styleId="cff0e8e6e0f2fbe9e2ebe5e2ee">
    <w:name w:val="Пcfрf0иe8жe6аe0тf2ыfbйe9 вe2лebеe5вe2оee"/>
    <w:basedOn w:val="a1"/>
    <w:uiPriority w:val="99"/>
    <w:rsid w:val="001A15F7"/>
    <w:pPr>
      <w:widowControl w:val="0"/>
      <w:autoSpaceDE w:val="0"/>
      <w:autoSpaceDN w:val="0"/>
      <w:adjustRightInd w:val="0"/>
      <w:spacing w:after="0" w:line="240" w:lineRule="auto"/>
    </w:pPr>
    <w:rPr>
      <w:rFonts w:ascii="Times New Roman CYR" w:eastAsia="Times New Roman" w:hAnsi="Times New Roman CYR" w:cs="Wingdings"/>
      <w:kern w:val="1"/>
      <w:sz w:val="24"/>
      <w:szCs w:val="24"/>
      <w:lang w:eastAsia="zh-CN" w:bidi="hi-IN"/>
    </w:rPr>
  </w:style>
  <w:style w:type="paragraph" w:customStyle="1" w:styleId="cdeef0ece0ebfcedfbe9f2e0e1ebe8f6e0">
    <w:name w:val="Нcdоeeрf0мecаe0лebьfcнedыfbйe9 (тf2аe0бe1лebиe8цf6аe0)"/>
    <w:basedOn w:val="a1"/>
    <w:uiPriority w:val="99"/>
    <w:rsid w:val="001A15F7"/>
    <w:pPr>
      <w:widowControl w:val="0"/>
      <w:autoSpaceDE w:val="0"/>
      <w:autoSpaceDN w:val="0"/>
      <w:adjustRightInd w:val="0"/>
      <w:spacing w:after="0" w:line="240" w:lineRule="auto"/>
      <w:jc w:val="both"/>
    </w:pPr>
    <w:rPr>
      <w:rFonts w:ascii="Times New Roman CYR" w:eastAsia="Times New Roman" w:hAnsi="Times New Roman CYR" w:cs="Wingdings"/>
      <w:kern w:val="1"/>
      <w:sz w:val="24"/>
      <w:szCs w:val="24"/>
      <w:lang w:eastAsia="zh-CN" w:bidi="hi-IN"/>
    </w:rPr>
  </w:style>
  <w:style w:type="paragraph" w:customStyle="1" w:styleId="c8edf4eef0ece0f6e8ffeee2e5f0f1e8e8">
    <w:name w:val="Иc8нedфf4оeeрf0мecаe0цf6иe8яff оee вe2еe5рf0сf1иe8иe8"/>
    <w:basedOn w:val="caeeecece5edf2e0f0e8e9"/>
    <w:uiPriority w:val="99"/>
    <w:rsid w:val="001A15F7"/>
    <w:rPr>
      <w:i/>
    </w:rPr>
  </w:style>
  <w:style w:type="paragraph" w:customStyle="1" w:styleId="c8edf4eef0ece0f6e8ffeee1e8e7ece5ede5ede8fff5">
    <w:name w:val="Иc8нedфf4оeeрf0мecаe0цf6иe8яff оeeбe1 иe8зe7мecеe5нedеe5нedиe8яffхf5"/>
    <w:uiPriority w:val="99"/>
    <w:rsid w:val="001A15F7"/>
    <w:pPr>
      <w:widowControl w:val="0"/>
      <w:suppressAutoHyphens/>
      <w:autoSpaceDE w:val="0"/>
      <w:autoSpaceDN w:val="0"/>
      <w:adjustRightInd w:val="0"/>
      <w:spacing w:before="180" w:after="0" w:line="240" w:lineRule="auto"/>
      <w:ind w:left="360" w:right="360"/>
    </w:pPr>
    <w:rPr>
      <w:rFonts w:ascii="Liberation Serif" w:eastAsia="Times New Roman" w:hAnsi="Liberation Serif" w:cs="Arial"/>
      <w:color w:val="353842"/>
      <w:kern w:val="1"/>
      <w:sz w:val="20"/>
      <w:szCs w:val="24"/>
      <w:lang w:eastAsia="zh-CN" w:bidi="hi-IN"/>
    </w:rPr>
  </w:style>
  <w:style w:type="paragraph" w:customStyle="1" w:styleId="d2e5eaf1f2e8edf4eef0ece0f6e8e8eee1e8e7ece5ede5ede8fff5">
    <w:name w:val="Тd2еe5кeaсf1тf2 иe8нedфf4оeeрf0мecаe0цf6иe8иe8 оeeбe1 иe8зe7мecеe5нedеe5нedиe8яffхf5"/>
    <w:basedOn w:val="a1"/>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color w:val="353842"/>
      <w:kern w:val="1"/>
      <w:sz w:val="20"/>
      <w:szCs w:val="24"/>
      <w:lang w:eastAsia="zh-CN" w:bidi="hi-IN"/>
    </w:rPr>
  </w:style>
  <w:style w:type="paragraph" w:customStyle="1" w:styleId="cfeee4e7e0e3eeebeee2eeeae4ebffe8edf4eef0ece0f6e8e8eee1e8e7ece5ede5ede8fff5">
    <w:name w:val="Пcfоeeдe4зe7аe0гe3оeeлebоeeвe2оeeкea дe4лebяff иe8нedфf4оeeрf0мecаe0цf6иe8иe8 оeeбe1 иe8зe7мecеe5нedеe5нedиe8яffхf5"/>
    <w:basedOn w:val="d2e5eaf1f2e8edf4eef0ece0f6e8e8eee1e8e7ece5ede5ede8fff5"/>
    <w:uiPriority w:val="99"/>
    <w:rsid w:val="001A15F7"/>
    <w:rPr>
      <w:b/>
    </w:rPr>
  </w:style>
  <w:style w:type="paragraph" w:customStyle="1" w:styleId="c2e5f0f5ede8e9e8ede8e6ede8e9eaeeebeeedf2e8f2f3ebfb">
    <w:name w:val="Вc2еe5рf0хf5нedиe8йe9 иe8 нedиe8жe6нedиe8йe9 кeaоeeлebоeeнedтf2иe8тf2уf3лebыfb"/>
    <w:basedOn w:val="a1"/>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kern w:val="1"/>
      <w:sz w:val="24"/>
      <w:szCs w:val="24"/>
      <w:lang w:eastAsia="zh-CN" w:bidi="hi-IN"/>
    </w:rPr>
  </w:style>
  <w:style w:type="paragraph" w:customStyle="1" w:styleId="c2e5f0f5ede8e9eaeeebeeedf2e8f2f3eb">
    <w:name w:val="Вc2еe5рf0хf5нedиe8йe9 кeaоeeлebоeeнedтf2иe8тf2уf3лeb"/>
    <w:basedOn w:val="a1"/>
    <w:uiPriority w:val="99"/>
    <w:rsid w:val="001A15F7"/>
    <w:pPr>
      <w:widowControl w:val="0"/>
      <w:autoSpaceDE w:val="0"/>
      <w:autoSpaceDN w:val="0"/>
      <w:adjustRightInd w:val="0"/>
      <w:spacing w:after="0" w:line="240" w:lineRule="auto"/>
      <w:jc w:val="center"/>
    </w:pPr>
    <w:rPr>
      <w:rFonts w:ascii="Times New Roman" w:eastAsia="Times New Roman" w:hAnsi="Times New Roman" w:cs="Wingdings"/>
      <w:kern w:val="1"/>
      <w:sz w:val="20"/>
      <w:szCs w:val="24"/>
      <w:lang w:eastAsia="zh-CN" w:bidi="hi-IN"/>
    </w:rPr>
  </w:style>
  <w:style w:type="paragraph" w:customStyle="1" w:styleId="cde8e6ede8e9eaeeebeeedf2e8f2f3eb">
    <w:name w:val="Нcdиe8жe6нedиe8йe9 кeaоeeлebоeeнedтf2иe8тf2уf3лeb"/>
    <w:basedOn w:val="a1"/>
    <w:uiPriority w:val="99"/>
    <w:rsid w:val="001A15F7"/>
    <w:pPr>
      <w:widowControl w:val="0"/>
      <w:autoSpaceDE w:val="0"/>
      <w:autoSpaceDN w:val="0"/>
      <w:adjustRightInd w:val="0"/>
      <w:spacing w:after="0" w:line="240" w:lineRule="auto"/>
    </w:pPr>
    <w:rPr>
      <w:rFonts w:ascii="Times New Roman" w:eastAsia="Times New Roman" w:hAnsi="Times New Roman" w:cs="Wingdings"/>
      <w:kern w:val="1"/>
      <w:sz w:val="20"/>
      <w:szCs w:val="24"/>
      <w:lang w:eastAsia="zh-CN" w:bidi="hi-IN"/>
    </w:rPr>
  </w:style>
  <w:style w:type="paragraph" w:customStyle="1" w:styleId="TableContents">
    <w:name w:val="Table Contents"/>
    <w:basedOn w:val="Standard"/>
    <w:rsid w:val="001A15F7"/>
    <w:pPr>
      <w:suppressLineNumbers/>
      <w:ind w:firstLine="0"/>
      <w:jc w:val="left"/>
    </w:pPr>
    <w:rPr>
      <w:rFonts w:ascii="Liberation Serif" w:eastAsia="NSimSun" w:hAnsi="Liberation Serif"/>
      <w:lang w:eastAsia="zh-CN" w:bidi="hi-IN"/>
    </w:rPr>
  </w:style>
  <w:style w:type="character" w:customStyle="1" w:styleId="VisitedInternetLink">
    <w:name w:val="Visited Internet Link"/>
    <w:rsid w:val="001A15F7"/>
    <w:rPr>
      <w:color w:val="800000"/>
      <w:u w:val="single"/>
    </w:rPr>
  </w:style>
  <w:style w:type="character" w:customStyle="1" w:styleId="2Exact">
    <w:name w:val="Основной текст (2) Exact"/>
    <w:qFormat/>
    <w:rsid w:val="00A92EEA"/>
    <w:rPr>
      <w:rFonts w:ascii="Times New Roman" w:eastAsia="Times New Roman" w:hAnsi="Times New Roman" w:cs="Times New Roman"/>
      <w:b w:val="0"/>
      <w:bCs w:val="0"/>
      <w:i w:val="0"/>
      <w:iCs w:val="0"/>
      <w:smallCaps w:val="0"/>
      <w:strike w:val="0"/>
      <w:sz w:val="22"/>
      <w:szCs w:val="22"/>
      <w:u w:val="none"/>
    </w:rPr>
  </w:style>
  <w:style w:type="character" w:customStyle="1" w:styleId="s2">
    <w:name w:val="s2"/>
    <w:rsid w:val="00A92EEA"/>
  </w:style>
  <w:style w:type="paragraph" w:customStyle="1" w:styleId="Style5">
    <w:name w:val="Style5"/>
    <w:basedOn w:val="a1"/>
    <w:rsid w:val="0091214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ffffffff7">
    <w:name w:val="Block Text"/>
    <w:basedOn w:val="a1"/>
    <w:rsid w:val="000F3EE5"/>
    <w:pPr>
      <w:widowControl w:val="0"/>
      <w:shd w:val="clear" w:color="auto" w:fill="FFFFFF"/>
      <w:autoSpaceDE w:val="0"/>
      <w:autoSpaceDN w:val="0"/>
      <w:adjustRightInd w:val="0"/>
      <w:spacing w:after="0" w:line="365" w:lineRule="exact"/>
      <w:ind w:left="1142" w:right="595" w:hanging="283"/>
      <w:jc w:val="center"/>
    </w:pPr>
    <w:rPr>
      <w:rFonts w:ascii="Courier New" w:eastAsia="Times New Roman" w:hAnsi="Courier New" w:cs="Times New Roman"/>
      <w:b/>
      <w:bCs/>
      <w:i/>
      <w:color w:val="000000"/>
      <w:spacing w:val="-16"/>
      <w:sz w:val="34"/>
      <w:szCs w:val="34"/>
    </w:rPr>
  </w:style>
  <w:style w:type="character" w:customStyle="1" w:styleId="ListLabel1">
    <w:name w:val="ListLabel 1"/>
    <w:qFormat/>
    <w:rsid w:val="0099753D"/>
    <w:rPr>
      <w:rFonts w:eastAsia="Calibri" w:cs="Times New Roman"/>
    </w:rPr>
  </w:style>
  <w:style w:type="character" w:customStyle="1" w:styleId="ListLabel2">
    <w:name w:val="ListLabel 2"/>
    <w:qFormat/>
    <w:rsid w:val="0099753D"/>
    <w:rPr>
      <w:rFonts w:cs="Courier New"/>
    </w:rPr>
  </w:style>
  <w:style w:type="character" w:customStyle="1" w:styleId="ListLabel3">
    <w:name w:val="ListLabel 3"/>
    <w:qFormat/>
    <w:rsid w:val="0099753D"/>
    <w:rPr>
      <w:rFonts w:cs="Courier New"/>
    </w:rPr>
  </w:style>
  <w:style w:type="character" w:customStyle="1" w:styleId="ListLabel4">
    <w:name w:val="ListLabel 4"/>
    <w:qFormat/>
    <w:rsid w:val="0099753D"/>
    <w:rPr>
      <w:rFonts w:cs="Courier New"/>
    </w:rPr>
  </w:style>
  <w:style w:type="character" w:customStyle="1" w:styleId="ListLabel5">
    <w:name w:val="ListLabel 5"/>
    <w:qFormat/>
    <w:rsid w:val="0099753D"/>
    <w:rPr>
      <w:rFonts w:eastAsia="Calibri" w:cs="Times New Roman"/>
    </w:rPr>
  </w:style>
  <w:style w:type="character" w:customStyle="1" w:styleId="ListLabel6">
    <w:name w:val="ListLabel 6"/>
    <w:qFormat/>
    <w:rsid w:val="0099753D"/>
    <w:rPr>
      <w:rFonts w:cs="Courier New"/>
    </w:rPr>
  </w:style>
  <w:style w:type="character" w:customStyle="1" w:styleId="ListLabel7">
    <w:name w:val="ListLabel 7"/>
    <w:qFormat/>
    <w:rsid w:val="0099753D"/>
    <w:rPr>
      <w:rFonts w:cs="Courier New"/>
    </w:rPr>
  </w:style>
  <w:style w:type="character" w:customStyle="1" w:styleId="ListLabel8">
    <w:name w:val="ListLabel 8"/>
    <w:qFormat/>
    <w:rsid w:val="0099753D"/>
    <w:rPr>
      <w:rFonts w:cs="Courier New"/>
    </w:rPr>
  </w:style>
  <w:style w:type="character" w:customStyle="1" w:styleId="ListLabel9">
    <w:name w:val="ListLabel 9"/>
    <w:qFormat/>
    <w:rsid w:val="0099753D"/>
    <w:rPr>
      <w:rFonts w:eastAsia="Calibri" w:cs="Times New Roman"/>
    </w:rPr>
  </w:style>
  <w:style w:type="character" w:customStyle="1" w:styleId="ListLabel10">
    <w:name w:val="ListLabel 10"/>
    <w:qFormat/>
    <w:rsid w:val="0099753D"/>
    <w:rPr>
      <w:rFonts w:cs="Courier New"/>
    </w:rPr>
  </w:style>
  <w:style w:type="character" w:customStyle="1" w:styleId="ListLabel11">
    <w:name w:val="ListLabel 11"/>
    <w:qFormat/>
    <w:rsid w:val="0099753D"/>
    <w:rPr>
      <w:rFonts w:cs="Courier New"/>
    </w:rPr>
  </w:style>
  <w:style w:type="character" w:customStyle="1" w:styleId="ListLabel12">
    <w:name w:val="ListLabel 12"/>
    <w:qFormat/>
    <w:rsid w:val="0099753D"/>
    <w:rPr>
      <w:rFonts w:cs="Courier New"/>
    </w:rPr>
  </w:style>
  <w:style w:type="character" w:customStyle="1" w:styleId="ListLabel13">
    <w:name w:val="ListLabel 13"/>
    <w:qFormat/>
    <w:rsid w:val="0099753D"/>
    <w:rPr>
      <w:rFonts w:eastAsia="Calibri" w:cs="Times New Roman"/>
    </w:rPr>
  </w:style>
  <w:style w:type="character" w:customStyle="1" w:styleId="ListLabel14">
    <w:name w:val="ListLabel 14"/>
    <w:qFormat/>
    <w:rsid w:val="0099753D"/>
    <w:rPr>
      <w:rFonts w:cs="Courier New"/>
    </w:rPr>
  </w:style>
  <w:style w:type="character" w:customStyle="1" w:styleId="ListLabel15">
    <w:name w:val="ListLabel 15"/>
    <w:qFormat/>
    <w:rsid w:val="0099753D"/>
    <w:rPr>
      <w:rFonts w:cs="Courier New"/>
    </w:rPr>
  </w:style>
  <w:style w:type="character" w:customStyle="1" w:styleId="ListLabel16">
    <w:name w:val="ListLabel 16"/>
    <w:qFormat/>
    <w:rsid w:val="0099753D"/>
    <w:rPr>
      <w:rFonts w:cs="Courier New"/>
    </w:rPr>
  </w:style>
  <w:style w:type="paragraph" w:customStyle="1" w:styleId="2fc">
    <w:name w:val="Знак Знак2 Знак Знак Знак Знак Знак Знак"/>
    <w:basedOn w:val="a1"/>
    <w:qFormat/>
    <w:rsid w:val="0099753D"/>
    <w:pPr>
      <w:spacing w:after="160" w:line="240" w:lineRule="exact"/>
    </w:pPr>
    <w:rPr>
      <w:rFonts w:ascii="Verdana" w:eastAsia="Times New Roman" w:hAnsi="Verdana" w:cs="Times New Roman"/>
      <w:sz w:val="20"/>
      <w:szCs w:val="20"/>
      <w:lang w:val="en-US" w:eastAsia="en-US"/>
    </w:rPr>
  </w:style>
  <w:style w:type="paragraph" w:customStyle="1" w:styleId="1ff7">
    <w:name w:val="Верхний колонтитул1"/>
    <w:basedOn w:val="a1"/>
    <w:uiPriority w:val="99"/>
    <w:unhideWhenUsed/>
    <w:rsid w:val="0099753D"/>
    <w:pPr>
      <w:tabs>
        <w:tab w:val="center" w:pos="4677"/>
        <w:tab w:val="right" w:pos="9355"/>
      </w:tabs>
      <w:spacing w:after="0" w:line="240" w:lineRule="auto"/>
    </w:pPr>
    <w:rPr>
      <w:rFonts w:eastAsiaTheme="minorHAnsi"/>
      <w:lang w:eastAsia="en-US"/>
    </w:rPr>
  </w:style>
  <w:style w:type="paragraph" w:customStyle="1" w:styleId="1ff8">
    <w:name w:val="Нижний колонтитул1"/>
    <w:basedOn w:val="a1"/>
    <w:unhideWhenUsed/>
    <w:rsid w:val="0099753D"/>
    <w:pPr>
      <w:tabs>
        <w:tab w:val="center" w:pos="4677"/>
        <w:tab w:val="right" w:pos="9355"/>
      </w:tabs>
      <w:spacing w:after="0" w:line="240" w:lineRule="auto"/>
    </w:pPr>
    <w:rPr>
      <w:rFonts w:eastAsiaTheme="minorHAnsi"/>
      <w:lang w:eastAsia="en-US"/>
    </w:rPr>
  </w:style>
  <w:style w:type="character" w:customStyle="1" w:styleId="11pt0pt">
    <w:name w:val="Основной текст + 11 pt;Интервал 0 pt"/>
    <w:basedOn w:val="a2"/>
    <w:rsid w:val="0099753D"/>
    <w:rPr>
      <w:rFonts w:ascii="Times New Roman" w:eastAsia="Times New Roman" w:hAnsi="Times New Roman"/>
      <w:b w:val="0"/>
      <w:bCs w:val="0"/>
      <w:i w:val="0"/>
      <w:iCs w:val="0"/>
      <w:smallCaps w:val="0"/>
      <w:strike w:val="0"/>
      <w:color w:val="000000"/>
      <w:spacing w:val="1"/>
      <w:w w:val="100"/>
      <w:position w:val="0"/>
      <w:sz w:val="22"/>
      <w:szCs w:val="22"/>
      <w:u w:val="none"/>
      <w:shd w:val="clear" w:color="auto" w:fill="FFFFFF"/>
      <w:lang w:val="ru-RU"/>
    </w:rPr>
  </w:style>
  <w:style w:type="paragraph" w:styleId="a">
    <w:name w:val="List Number"/>
    <w:basedOn w:val="a1"/>
    <w:unhideWhenUsed/>
    <w:rsid w:val="009162C1"/>
    <w:pPr>
      <w:numPr>
        <w:numId w:val="1"/>
      </w:numPr>
      <w:contextualSpacing/>
    </w:pPr>
  </w:style>
  <w:style w:type="character" w:customStyle="1" w:styleId="databind-variable1">
    <w:name w:val="databind-variable1"/>
    <w:rsid w:val="009162C1"/>
    <w:rPr>
      <w:bdr w:val="none" w:sz="0" w:space="0" w:color="auto" w:frame="1"/>
    </w:rPr>
  </w:style>
  <w:style w:type="character" w:customStyle="1" w:styleId="FontStyle18">
    <w:name w:val="Font Style18"/>
    <w:rsid w:val="009162C1"/>
    <w:rPr>
      <w:rFonts w:ascii="Times New Roman" w:hAnsi="Times New Roman" w:cs="Times New Roman"/>
      <w:sz w:val="24"/>
      <w:szCs w:val="24"/>
    </w:rPr>
  </w:style>
  <w:style w:type="paragraph" w:customStyle="1" w:styleId="western">
    <w:name w:val="western"/>
    <w:basedOn w:val="a1"/>
    <w:rsid w:val="009162C1"/>
    <w:pPr>
      <w:spacing w:before="100" w:beforeAutospacing="1" w:after="100" w:afterAutospacing="1" w:line="240" w:lineRule="auto"/>
      <w:jc w:val="both"/>
    </w:pPr>
    <w:rPr>
      <w:rFonts w:ascii="Times New Roman" w:eastAsia="Times New Roman" w:hAnsi="Times New Roman" w:cs="Times New Roman"/>
      <w:b/>
      <w:bCs/>
      <w:color w:val="000000"/>
      <w:sz w:val="26"/>
      <w:szCs w:val="26"/>
    </w:rPr>
  </w:style>
  <w:style w:type="character" w:customStyle="1" w:styleId="markedcontent">
    <w:name w:val="markedcontent"/>
    <w:basedOn w:val="a2"/>
    <w:rsid w:val="005D710B"/>
  </w:style>
  <w:style w:type="paragraph" w:customStyle="1" w:styleId="font6">
    <w:name w:val="font6"/>
    <w:basedOn w:val="a1"/>
    <w:rsid w:val="001A50B5"/>
    <w:pPr>
      <w:spacing w:before="100" w:beforeAutospacing="1" w:after="100" w:afterAutospacing="1" w:line="240" w:lineRule="auto"/>
    </w:pPr>
    <w:rPr>
      <w:rFonts w:ascii="Times New Roman" w:eastAsia="Times New Roman" w:hAnsi="Times New Roman" w:cs="Times New Roman"/>
      <w:b/>
      <w:bCs/>
      <w:color w:val="00B050"/>
      <w:sz w:val="44"/>
      <w:szCs w:val="44"/>
    </w:rPr>
  </w:style>
  <w:style w:type="character" w:customStyle="1" w:styleId="FontStyle12">
    <w:name w:val="Font Style12"/>
    <w:basedOn w:val="a2"/>
    <w:uiPriority w:val="99"/>
    <w:rsid w:val="000B7699"/>
    <w:rPr>
      <w:rFonts w:ascii="Times New Roman" w:hAnsi="Times New Roman" w:cs="Times New Roman" w:hint="default"/>
      <w:sz w:val="26"/>
      <w:szCs w:val="26"/>
    </w:rPr>
  </w:style>
  <w:style w:type="character" w:customStyle="1" w:styleId="ff1">
    <w:name w:val="ff1"/>
    <w:basedOn w:val="a2"/>
    <w:rsid w:val="00BF5540"/>
  </w:style>
  <w:style w:type="character" w:customStyle="1" w:styleId="organictextcontentspan">
    <w:name w:val="organictextcontentspan"/>
    <w:basedOn w:val="a2"/>
    <w:rsid w:val="00BF5540"/>
  </w:style>
  <w:style w:type="character" w:customStyle="1" w:styleId="extendedtext-full">
    <w:name w:val="extendedtext-full"/>
    <w:basedOn w:val="a2"/>
    <w:rsid w:val="00BF5540"/>
  </w:style>
  <w:style w:type="character" w:customStyle="1" w:styleId="extendedtext-short">
    <w:name w:val="extendedtext-short"/>
    <w:basedOn w:val="a2"/>
    <w:rsid w:val="00BF5540"/>
  </w:style>
  <w:style w:type="paragraph" w:customStyle="1" w:styleId="afffffffff8">
    <w:name w:val="a"/>
    <w:basedOn w:val="a1"/>
    <w:rsid w:val="00BF55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Label17">
    <w:name w:val="ListLabel 17"/>
    <w:qFormat/>
    <w:rsid w:val="00D9707C"/>
    <w:rPr>
      <w:lang w:val="ru-RU" w:eastAsia="en-US" w:bidi="ar-SA"/>
    </w:rPr>
  </w:style>
  <w:style w:type="character" w:customStyle="1" w:styleId="ListLabel18">
    <w:name w:val="ListLabel 18"/>
    <w:qFormat/>
    <w:rsid w:val="00D9707C"/>
    <w:rPr>
      <w:lang w:val="ru-RU" w:eastAsia="en-US" w:bidi="ar-SA"/>
    </w:rPr>
  </w:style>
  <w:style w:type="character" w:customStyle="1" w:styleId="ListLabel19">
    <w:name w:val="ListLabel 19"/>
    <w:qFormat/>
    <w:rsid w:val="00D9707C"/>
    <w:rPr>
      <w:lang w:val="ru-RU" w:eastAsia="en-US" w:bidi="ar-SA"/>
    </w:rPr>
  </w:style>
  <w:style w:type="character" w:customStyle="1" w:styleId="ListLabel20">
    <w:name w:val="ListLabel 20"/>
    <w:qFormat/>
    <w:rsid w:val="00D9707C"/>
    <w:rPr>
      <w:rFonts w:eastAsia="Times New Roman" w:cs="Times New Roman"/>
      <w:b w:val="0"/>
      <w:bCs w:val="0"/>
      <w:i w:val="0"/>
      <w:iCs w:val="0"/>
      <w:w w:val="100"/>
      <w:sz w:val="28"/>
      <w:szCs w:val="28"/>
      <w:lang w:val="ru-RU" w:eastAsia="en-US" w:bidi="ar-SA"/>
    </w:rPr>
  </w:style>
  <w:style w:type="character" w:customStyle="1" w:styleId="ListLabel21">
    <w:name w:val="ListLabel 21"/>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2">
    <w:name w:val="ListLabel 22"/>
    <w:qFormat/>
    <w:rsid w:val="00D9707C"/>
    <w:rPr>
      <w:lang w:val="ru-RU" w:eastAsia="en-US" w:bidi="ar-SA"/>
    </w:rPr>
  </w:style>
  <w:style w:type="character" w:customStyle="1" w:styleId="ListLabel23">
    <w:name w:val="ListLabel 23"/>
    <w:qFormat/>
    <w:rsid w:val="00D9707C"/>
    <w:rPr>
      <w:lang w:val="ru-RU" w:eastAsia="en-US" w:bidi="ar-SA"/>
    </w:rPr>
  </w:style>
  <w:style w:type="character" w:customStyle="1" w:styleId="ListLabel24">
    <w:name w:val="ListLabel 24"/>
    <w:qFormat/>
    <w:rsid w:val="00D9707C"/>
    <w:rPr>
      <w:lang w:val="ru-RU" w:eastAsia="en-US" w:bidi="ar-SA"/>
    </w:rPr>
  </w:style>
  <w:style w:type="character" w:customStyle="1" w:styleId="ListLabel25">
    <w:name w:val="ListLabel 25"/>
    <w:qFormat/>
    <w:rsid w:val="00D9707C"/>
    <w:rPr>
      <w:lang w:val="ru-RU" w:eastAsia="en-US" w:bidi="ar-SA"/>
    </w:rPr>
  </w:style>
  <w:style w:type="character" w:customStyle="1" w:styleId="ListLabel26">
    <w:name w:val="ListLabel 26"/>
    <w:qFormat/>
    <w:rsid w:val="00D9707C"/>
    <w:rPr>
      <w:lang w:val="ru-RU" w:eastAsia="en-US" w:bidi="ar-SA"/>
    </w:rPr>
  </w:style>
  <w:style w:type="character" w:customStyle="1" w:styleId="ListLabel27">
    <w:name w:val="ListLabel 27"/>
    <w:qFormat/>
    <w:rsid w:val="00D9707C"/>
    <w:rPr>
      <w:lang w:val="ru-RU" w:eastAsia="en-US" w:bidi="ar-SA"/>
    </w:rPr>
  </w:style>
  <w:style w:type="character" w:customStyle="1" w:styleId="ListLabel28">
    <w:name w:val="ListLabel 28"/>
    <w:qFormat/>
    <w:rsid w:val="00D9707C"/>
    <w:rPr>
      <w:lang w:val="ru-RU" w:eastAsia="en-US" w:bidi="ar-SA"/>
    </w:rPr>
  </w:style>
  <w:style w:type="character" w:customStyle="1" w:styleId="ListLabel29">
    <w:name w:val="ListLabel 29"/>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30">
    <w:name w:val="ListLabel 30"/>
    <w:qFormat/>
    <w:rsid w:val="00D9707C"/>
    <w:rPr>
      <w:lang w:val="ru-RU" w:eastAsia="en-US" w:bidi="ar-SA"/>
    </w:rPr>
  </w:style>
  <w:style w:type="character" w:customStyle="1" w:styleId="ListLabel31">
    <w:name w:val="ListLabel 31"/>
    <w:qFormat/>
    <w:rsid w:val="00D9707C"/>
    <w:rPr>
      <w:lang w:val="ru-RU" w:eastAsia="en-US" w:bidi="ar-SA"/>
    </w:rPr>
  </w:style>
  <w:style w:type="character" w:customStyle="1" w:styleId="ListLabel32">
    <w:name w:val="ListLabel 32"/>
    <w:qFormat/>
    <w:rsid w:val="00D9707C"/>
    <w:rPr>
      <w:lang w:val="ru-RU" w:eastAsia="en-US" w:bidi="ar-SA"/>
    </w:rPr>
  </w:style>
  <w:style w:type="character" w:customStyle="1" w:styleId="ListLabel33">
    <w:name w:val="ListLabel 33"/>
    <w:qFormat/>
    <w:rsid w:val="00D9707C"/>
    <w:rPr>
      <w:lang w:val="ru-RU" w:eastAsia="en-US" w:bidi="ar-SA"/>
    </w:rPr>
  </w:style>
  <w:style w:type="character" w:customStyle="1" w:styleId="ListLabel34">
    <w:name w:val="ListLabel 34"/>
    <w:qFormat/>
    <w:rsid w:val="00D9707C"/>
    <w:rPr>
      <w:lang w:val="ru-RU" w:eastAsia="en-US" w:bidi="ar-SA"/>
    </w:rPr>
  </w:style>
  <w:style w:type="character" w:customStyle="1" w:styleId="ListLabel35">
    <w:name w:val="ListLabel 35"/>
    <w:qFormat/>
    <w:rsid w:val="00D9707C"/>
    <w:rPr>
      <w:lang w:val="ru-RU" w:eastAsia="en-US" w:bidi="ar-SA"/>
    </w:rPr>
  </w:style>
  <w:style w:type="character" w:customStyle="1" w:styleId="ListLabel36">
    <w:name w:val="ListLabel 36"/>
    <w:qFormat/>
    <w:rsid w:val="00D9707C"/>
    <w:rPr>
      <w:lang w:val="ru-RU" w:eastAsia="en-US" w:bidi="ar-SA"/>
    </w:rPr>
  </w:style>
  <w:style w:type="character" w:customStyle="1" w:styleId="ListLabel37">
    <w:name w:val="ListLabel 37"/>
    <w:qFormat/>
    <w:rsid w:val="00D9707C"/>
    <w:rPr>
      <w:lang w:val="ru-RU" w:eastAsia="en-US" w:bidi="ar-SA"/>
    </w:rPr>
  </w:style>
  <w:style w:type="character" w:customStyle="1" w:styleId="ListLabel38">
    <w:name w:val="ListLabel 38"/>
    <w:qFormat/>
    <w:rsid w:val="00D9707C"/>
    <w:rPr>
      <w:rFonts w:eastAsia="Times New Roman" w:cs="Times New Roman"/>
      <w:b w:val="0"/>
      <w:bCs w:val="0"/>
      <w:i w:val="0"/>
      <w:iCs w:val="0"/>
      <w:w w:val="100"/>
      <w:sz w:val="28"/>
      <w:szCs w:val="28"/>
      <w:lang w:val="ru-RU" w:eastAsia="en-US" w:bidi="ar-SA"/>
    </w:rPr>
  </w:style>
  <w:style w:type="character" w:customStyle="1" w:styleId="ListLabel39">
    <w:name w:val="ListLabel 39"/>
    <w:qFormat/>
    <w:rsid w:val="00D9707C"/>
    <w:rPr>
      <w:lang w:val="ru-RU" w:eastAsia="en-US" w:bidi="ar-SA"/>
    </w:rPr>
  </w:style>
  <w:style w:type="character" w:customStyle="1" w:styleId="ListLabel40">
    <w:name w:val="ListLabel 40"/>
    <w:qFormat/>
    <w:rsid w:val="00D9707C"/>
    <w:rPr>
      <w:lang w:val="ru-RU" w:eastAsia="en-US" w:bidi="ar-SA"/>
    </w:rPr>
  </w:style>
  <w:style w:type="character" w:customStyle="1" w:styleId="ListLabel41">
    <w:name w:val="ListLabel 41"/>
    <w:qFormat/>
    <w:rsid w:val="00D9707C"/>
    <w:rPr>
      <w:lang w:val="ru-RU" w:eastAsia="en-US" w:bidi="ar-SA"/>
    </w:rPr>
  </w:style>
  <w:style w:type="character" w:customStyle="1" w:styleId="ListLabel42">
    <w:name w:val="ListLabel 42"/>
    <w:qFormat/>
    <w:rsid w:val="00D9707C"/>
    <w:rPr>
      <w:lang w:val="ru-RU" w:eastAsia="en-US" w:bidi="ar-SA"/>
    </w:rPr>
  </w:style>
  <w:style w:type="character" w:customStyle="1" w:styleId="ListLabel43">
    <w:name w:val="ListLabel 43"/>
    <w:qFormat/>
    <w:rsid w:val="00D9707C"/>
    <w:rPr>
      <w:lang w:val="ru-RU" w:eastAsia="en-US" w:bidi="ar-SA"/>
    </w:rPr>
  </w:style>
  <w:style w:type="character" w:customStyle="1" w:styleId="ListLabel44">
    <w:name w:val="ListLabel 44"/>
    <w:qFormat/>
    <w:rsid w:val="00D9707C"/>
    <w:rPr>
      <w:lang w:val="ru-RU" w:eastAsia="en-US" w:bidi="ar-SA"/>
    </w:rPr>
  </w:style>
  <w:style w:type="character" w:customStyle="1" w:styleId="ListLabel45">
    <w:name w:val="ListLabel 45"/>
    <w:qFormat/>
    <w:rsid w:val="00D9707C"/>
    <w:rPr>
      <w:lang w:val="ru-RU" w:eastAsia="en-US" w:bidi="ar-SA"/>
    </w:rPr>
  </w:style>
  <w:style w:type="character" w:customStyle="1" w:styleId="ListLabel46">
    <w:name w:val="ListLabel 46"/>
    <w:qFormat/>
    <w:rsid w:val="00D9707C"/>
    <w:rPr>
      <w:rFonts w:eastAsia="Times New Roman" w:cs="Times New Roman"/>
      <w:b w:val="0"/>
      <w:bCs w:val="0"/>
      <w:i w:val="0"/>
      <w:iCs w:val="0"/>
      <w:w w:val="100"/>
      <w:sz w:val="28"/>
      <w:szCs w:val="28"/>
      <w:lang w:val="ru-RU" w:eastAsia="en-US" w:bidi="ar-SA"/>
    </w:rPr>
  </w:style>
  <w:style w:type="character" w:customStyle="1" w:styleId="ListLabel47">
    <w:name w:val="ListLabel 47"/>
    <w:qFormat/>
    <w:rsid w:val="00D9707C"/>
    <w:rPr>
      <w:lang w:val="ru-RU" w:eastAsia="en-US" w:bidi="ar-SA"/>
    </w:rPr>
  </w:style>
  <w:style w:type="character" w:customStyle="1" w:styleId="ListLabel48">
    <w:name w:val="ListLabel 48"/>
    <w:qFormat/>
    <w:rsid w:val="00D9707C"/>
    <w:rPr>
      <w:lang w:val="ru-RU" w:eastAsia="en-US" w:bidi="ar-SA"/>
    </w:rPr>
  </w:style>
  <w:style w:type="character" w:customStyle="1" w:styleId="ListLabel49">
    <w:name w:val="ListLabel 49"/>
    <w:qFormat/>
    <w:rsid w:val="00D9707C"/>
    <w:rPr>
      <w:lang w:val="ru-RU" w:eastAsia="en-US" w:bidi="ar-SA"/>
    </w:rPr>
  </w:style>
  <w:style w:type="character" w:customStyle="1" w:styleId="ListLabel50">
    <w:name w:val="ListLabel 50"/>
    <w:qFormat/>
    <w:rsid w:val="00D9707C"/>
    <w:rPr>
      <w:lang w:val="ru-RU" w:eastAsia="en-US" w:bidi="ar-SA"/>
    </w:rPr>
  </w:style>
  <w:style w:type="character" w:customStyle="1" w:styleId="ListLabel51">
    <w:name w:val="ListLabel 51"/>
    <w:qFormat/>
    <w:rsid w:val="00D9707C"/>
    <w:rPr>
      <w:lang w:val="ru-RU" w:eastAsia="en-US" w:bidi="ar-SA"/>
    </w:rPr>
  </w:style>
  <w:style w:type="character" w:customStyle="1" w:styleId="ListLabel52">
    <w:name w:val="ListLabel 52"/>
    <w:qFormat/>
    <w:rsid w:val="00D9707C"/>
    <w:rPr>
      <w:lang w:val="ru-RU" w:eastAsia="en-US" w:bidi="ar-SA"/>
    </w:rPr>
  </w:style>
  <w:style w:type="character" w:customStyle="1" w:styleId="ListLabel53">
    <w:name w:val="ListLabel 53"/>
    <w:qFormat/>
    <w:rsid w:val="00D9707C"/>
    <w:rPr>
      <w:lang w:val="ru-RU" w:eastAsia="en-US" w:bidi="ar-SA"/>
    </w:rPr>
  </w:style>
  <w:style w:type="character" w:customStyle="1" w:styleId="ListLabel54">
    <w:name w:val="ListLabel 54"/>
    <w:qFormat/>
    <w:rsid w:val="00D9707C"/>
    <w:rPr>
      <w:lang w:val="ru-RU" w:eastAsia="en-US" w:bidi="ar-SA"/>
    </w:rPr>
  </w:style>
  <w:style w:type="character" w:customStyle="1" w:styleId="ListLabel55">
    <w:name w:val="ListLabel 55"/>
    <w:qFormat/>
    <w:rsid w:val="00D9707C"/>
    <w:rPr>
      <w:lang w:val="ru-RU" w:eastAsia="en-US" w:bidi="ar-SA"/>
    </w:rPr>
  </w:style>
  <w:style w:type="character" w:customStyle="1" w:styleId="ListLabel56">
    <w:name w:val="ListLabel 56"/>
    <w:qFormat/>
    <w:rsid w:val="00D9707C"/>
    <w:rPr>
      <w:rFonts w:eastAsia="Times New Roman" w:cs="Times New Roman"/>
      <w:b w:val="0"/>
      <w:bCs w:val="0"/>
      <w:i w:val="0"/>
      <w:iCs w:val="0"/>
      <w:w w:val="100"/>
      <w:sz w:val="28"/>
      <w:szCs w:val="28"/>
      <w:lang w:val="ru-RU" w:eastAsia="en-US" w:bidi="ar-SA"/>
    </w:rPr>
  </w:style>
  <w:style w:type="character" w:customStyle="1" w:styleId="ListLabel57">
    <w:name w:val="ListLabel 57"/>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58">
    <w:name w:val="ListLabel 58"/>
    <w:qFormat/>
    <w:rsid w:val="00D9707C"/>
    <w:rPr>
      <w:lang w:val="ru-RU" w:eastAsia="en-US" w:bidi="ar-SA"/>
    </w:rPr>
  </w:style>
  <w:style w:type="character" w:customStyle="1" w:styleId="ListLabel59">
    <w:name w:val="ListLabel 59"/>
    <w:qFormat/>
    <w:rsid w:val="00D9707C"/>
    <w:rPr>
      <w:lang w:val="ru-RU" w:eastAsia="en-US" w:bidi="ar-SA"/>
    </w:rPr>
  </w:style>
  <w:style w:type="character" w:customStyle="1" w:styleId="ListLabel60">
    <w:name w:val="ListLabel 60"/>
    <w:qFormat/>
    <w:rsid w:val="00D9707C"/>
    <w:rPr>
      <w:lang w:val="ru-RU" w:eastAsia="en-US" w:bidi="ar-SA"/>
    </w:rPr>
  </w:style>
  <w:style w:type="character" w:customStyle="1" w:styleId="ListLabel61">
    <w:name w:val="ListLabel 61"/>
    <w:qFormat/>
    <w:rsid w:val="00D9707C"/>
    <w:rPr>
      <w:lang w:val="ru-RU" w:eastAsia="en-US" w:bidi="ar-SA"/>
    </w:rPr>
  </w:style>
  <w:style w:type="character" w:customStyle="1" w:styleId="ListLabel62">
    <w:name w:val="ListLabel 62"/>
    <w:qFormat/>
    <w:rsid w:val="00D9707C"/>
    <w:rPr>
      <w:lang w:val="ru-RU" w:eastAsia="en-US" w:bidi="ar-SA"/>
    </w:rPr>
  </w:style>
  <w:style w:type="character" w:customStyle="1" w:styleId="ListLabel63">
    <w:name w:val="ListLabel 63"/>
    <w:qFormat/>
    <w:rsid w:val="00D9707C"/>
    <w:rPr>
      <w:lang w:val="ru-RU" w:eastAsia="en-US" w:bidi="ar-SA"/>
    </w:rPr>
  </w:style>
  <w:style w:type="character" w:customStyle="1" w:styleId="ListLabel64">
    <w:name w:val="ListLabel 64"/>
    <w:qFormat/>
    <w:rsid w:val="00D9707C"/>
    <w:rPr>
      <w:rFonts w:eastAsia="Times New Roman" w:cs="Times New Roman"/>
      <w:b w:val="0"/>
      <w:bCs w:val="0"/>
      <w:i w:val="0"/>
      <w:iCs w:val="0"/>
      <w:w w:val="100"/>
      <w:sz w:val="28"/>
      <w:szCs w:val="28"/>
      <w:lang w:val="ru-RU" w:eastAsia="en-US" w:bidi="ar-SA"/>
    </w:rPr>
  </w:style>
  <w:style w:type="character" w:customStyle="1" w:styleId="ListLabel65">
    <w:name w:val="ListLabel 65"/>
    <w:qFormat/>
    <w:rsid w:val="00D9707C"/>
    <w:rPr>
      <w:lang w:val="ru-RU" w:eastAsia="en-US" w:bidi="ar-SA"/>
    </w:rPr>
  </w:style>
  <w:style w:type="character" w:customStyle="1" w:styleId="ListLabel66">
    <w:name w:val="ListLabel 66"/>
    <w:qFormat/>
    <w:rsid w:val="00D9707C"/>
    <w:rPr>
      <w:lang w:val="ru-RU" w:eastAsia="en-US" w:bidi="ar-SA"/>
    </w:rPr>
  </w:style>
  <w:style w:type="character" w:customStyle="1" w:styleId="ListLabel67">
    <w:name w:val="ListLabel 67"/>
    <w:qFormat/>
    <w:rsid w:val="00D9707C"/>
    <w:rPr>
      <w:lang w:val="ru-RU" w:eastAsia="en-US" w:bidi="ar-SA"/>
    </w:rPr>
  </w:style>
  <w:style w:type="character" w:customStyle="1" w:styleId="ListLabel68">
    <w:name w:val="ListLabel 68"/>
    <w:qFormat/>
    <w:rsid w:val="00D9707C"/>
    <w:rPr>
      <w:lang w:val="ru-RU" w:eastAsia="en-US" w:bidi="ar-SA"/>
    </w:rPr>
  </w:style>
  <w:style w:type="character" w:customStyle="1" w:styleId="ListLabel69">
    <w:name w:val="ListLabel 69"/>
    <w:qFormat/>
    <w:rsid w:val="00D9707C"/>
    <w:rPr>
      <w:lang w:val="ru-RU" w:eastAsia="en-US" w:bidi="ar-SA"/>
    </w:rPr>
  </w:style>
  <w:style w:type="character" w:customStyle="1" w:styleId="ListLabel70">
    <w:name w:val="ListLabel 70"/>
    <w:qFormat/>
    <w:rsid w:val="00D9707C"/>
    <w:rPr>
      <w:lang w:val="ru-RU" w:eastAsia="en-US" w:bidi="ar-SA"/>
    </w:rPr>
  </w:style>
  <w:style w:type="character" w:customStyle="1" w:styleId="ListLabel71">
    <w:name w:val="ListLabel 71"/>
    <w:qFormat/>
    <w:rsid w:val="00D9707C"/>
    <w:rPr>
      <w:lang w:val="ru-RU" w:eastAsia="en-US" w:bidi="ar-SA"/>
    </w:rPr>
  </w:style>
  <w:style w:type="character" w:customStyle="1" w:styleId="ListLabel72">
    <w:name w:val="ListLabel 72"/>
    <w:qFormat/>
    <w:rsid w:val="00D9707C"/>
    <w:rPr>
      <w:lang w:val="ru-RU" w:eastAsia="en-US" w:bidi="ar-SA"/>
    </w:rPr>
  </w:style>
  <w:style w:type="character" w:customStyle="1" w:styleId="ListLabel73">
    <w:name w:val="ListLabel 73"/>
    <w:qFormat/>
    <w:rsid w:val="00D9707C"/>
    <w:rPr>
      <w:lang w:val="ru-RU" w:eastAsia="en-US" w:bidi="ar-SA"/>
    </w:rPr>
  </w:style>
  <w:style w:type="character" w:customStyle="1" w:styleId="ListLabel74">
    <w:name w:val="ListLabel 74"/>
    <w:qFormat/>
    <w:rsid w:val="00D9707C"/>
    <w:rPr>
      <w:rFonts w:eastAsia="Times New Roman" w:cs="Times New Roman"/>
      <w:b w:val="0"/>
      <w:bCs w:val="0"/>
      <w:i w:val="0"/>
      <w:iCs w:val="0"/>
      <w:w w:val="100"/>
      <w:sz w:val="28"/>
      <w:szCs w:val="28"/>
      <w:lang w:val="ru-RU" w:eastAsia="en-US" w:bidi="ar-SA"/>
    </w:rPr>
  </w:style>
  <w:style w:type="character" w:customStyle="1" w:styleId="ListLabel75">
    <w:name w:val="ListLabel 75"/>
    <w:qFormat/>
    <w:rsid w:val="00D9707C"/>
    <w:rPr>
      <w:lang w:val="ru-RU" w:eastAsia="en-US" w:bidi="ar-SA"/>
    </w:rPr>
  </w:style>
  <w:style w:type="character" w:customStyle="1" w:styleId="ListLabel76">
    <w:name w:val="ListLabel 76"/>
    <w:qFormat/>
    <w:rsid w:val="00D9707C"/>
    <w:rPr>
      <w:lang w:val="ru-RU" w:eastAsia="en-US" w:bidi="ar-SA"/>
    </w:rPr>
  </w:style>
  <w:style w:type="character" w:customStyle="1" w:styleId="ListLabel77">
    <w:name w:val="ListLabel 77"/>
    <w:qFormat/>
    <w:rsid w:val="00D9707C"/>
    <w:rPr>
      <w:lang w:val="ru-RU" w:eastAsia="en-US" w:bidi="ar-SA"/>
    </w:rPr>
  </w:style>
  <w:style w:type="character" w:customStyle="1" w:styleId="ListLabel78">
    <w:name w:val="ListLabel 78"/>
    <w:qFormat/>
    <w:rsid w:val="00D9707C"/>
    <w:rPr>
      <w:lang w:val="ru-RU" w:eastAsia="en-US" w:bidi="ar-SA"/>
    </w:rPr>
  </w:style>
  <w:style w:type="character" w:customStyle="1" w:styleId="ListLabel79">
    <w:name w:val="ListLabel 79"/>
    <w:qFormat/>
    <w:rsid w:val="00D9707C"/>
    <w:rPr>
      <w:lang w:val="ru-RU" w:eastAsia="en-US" w:bidi="ar-SA"/>
    </w:rPr>
  </w:style>
  <w:style w:type="character" w:customStyle="1" w:styleId="ListLabel80">
    <w:name w:val="ListLabel 80"/>
    <w:qFormat/>
    <w:rsid w:val="00D9707C"/>
    <w:rPr>
      <w:lang w:val="ru-RU" w:eastAsia="en-US" w:bidi="ar-SA"/>
    </w:rPr>
  </w:style>
  <w:style w:type="character" w:customStyle="1" w:styleId="ListLabel81">
    <w:name w:val="ListLabel 81"/>
    <w:qFormat/>
    <w:rsid w:val="00D9707C"/>
    <w:rPr>
      <w:lang w:val="ru-RU" w:eastAsia="en-US" w:bidi="ar-SA"/>
    </w:rPr>
  </w:style>
  <w:style w:type="character" w:customStyle="1" w:styleId="ListLabel82">
    <w:name w:val="ListLabel 82"/>
    <w:qFormat/>
    <w:rsid w:val="00D9707C"/>
    <w:rPr>
      <w:rFonts w:eastAsia="Times New Roman" w:cs="Times New Roman"/>
      <w:b/>
      <w:bCs/>
      <w:i w:val="0"/>
      <w:iCs w:val="0"/>
      <w:spacing w:val="0"/>
      <w:w w:val="100"/>
      <w:sz w:val="28"/>
      <w:szCs w:val="28"/>
      <w:lang w:val="ru-RU" w:eastAsia="en-US" w:bidi="ar-SA"/>
    </w:rPr>
  </w:style>
  <w:style w:type="character" w:customStyle="1" w:styleId="ListLabel83">
    <w:name w:val="ListLabel 83"/>
    <w:qFormat/>
    <w:rsid w:val="00D9707C"/>
    <w:rPr>
      <w:lang w:val="ru-RU" w:eastAsia="en-US" w:bidi="ar-SA"/>
    </w:rPr>
  </w:style>
  <w:style w:type="character" w:customStyle="1" w:styleId="ListLabel84">
    <w:name w:val="ListLabel 84"/>
    <w:qFormat/>
    <w:rsid w:val="00D9707C"/>
    <w:rPr>
      <w:lang w:val="ru-RU" w:eastAsia="en-US" w:bidi="ar-SA"/>
    </w:rPr>
  </w:style>
  <w:style w:type="character" w:customStyle="1" w:styleId="ListLabel85">
    <w:name w:val="ListLabel 85"/>
    <w:qFormat/>
    <w:rsid w:val="00D9707C"/>
    <w:rPr>
      <w:lang w:val="ru-RU" w:eastAsia="en-US" w:bidi="ar-SA"/>
    </w:rPr>
  </w:style>
  <w:style w:type="character" w:customStyle="1" w:styleId="ListLabel86">
    <w:name w:val="ListLabel 86"/>
    <w:qFormat/>
    <w:rsid w:val="00D9707C"/>
    <w:rPr>
      <w:lang w:val="ru-RU" w:eastAsia="en-US" w:bidi="ar-SA"/>
    </w:rPr>
  </w:style>
  <w:style w:type="character" w:customStyle="1" w:styleId="ListLabel87">
    <w:name w:val="ListLabel 87"/>
    <w:qFormat/>
    <w:rsid w:val="00D9707C"/>
    <w:rPr>
      <w:lang w:val="ru-RU" w:eastAsia="en-US" w:bidi="ar-SA"/>
    </w:rPr>
  </w:style>
  <w:style w:type="character" w:customStyle="1" w:styleId="ListLabel88">
    <w:name w:val="ListLabel 88"/>
    <w:qFormat/>
    <w:rsid w:val="00D9707C"/>
    <w:rPr>
      <w:lang w:val="ru-RU" w:eastAsia="en-US" w:bidi="ar-SA"/>
    </w:rPr>
  </w:style>
  <w:style w:type="character" w:customStyle="1" w:styleId="ListLabel89">
    <w:name w:val="ListLabel 89"/>
    <w:qFormat/>
    <w:rsid w:val="00D9707C"/>
    <w:rPr>
      <w:lang w:val="ru-RU" w:eastAsia="en-US" w:bidi="ar-SA"/>
    </w:rPr>
  </w:style>
  <w:style w:type="character" w:customStyle="1" w:styleId="ListLabel90">
    <w:name w:val="ListLabel 90"/>
    <w:qFormat/>
    <w:rsid w:val="00D9707C"/>
    <w:rPr>
      <w:lang w:val="ru-RU" w:eastAsia="en-US" w:bidi="ar-SA"/>
    </w:rPr>
  </w:style>
  <w:style w:type="character" w:customStyle="1" w:styleId="ListLabel91">
    <w:name w:val="ListLabel 91"/>
    <w:qFormat/>
    <w:rsid w:val="00D9707C"/>
    <w:rPr>
      <w:sz w:val="28"/>
    </w:rPr>
  </w:style>
  <w:style w:type="character" w:customStyle="1" w:styleId="ListLabel92">
    <w:name w:val="ListLabel 92"/>
    <w:qFormat/>
    <w:rsid w:val="00D9707C"/>
  </w:style>
  <w:style w:type="character" w:customStyle="1" w:styleId="ListLabel93">
    <w:name w:val="ListLabel 93"/>
    <w:qFormat/>
    <w:rsid w:val="00D9707C"/>
    <w:rPr>
      <w:spacing w:val="23"/>
    </w:rPr>
  </w:style>
  <w:style w:type="character" w:customStyle="1" w:styleId="ListLabel94">
    <w:name w:val="ListLabel 94"/>
    <w:qFormat/>
    <w:rsid w:val="00D9707C"/>
    <w:rPr>
      <w:lang w:val="ru-RU" w:eastAsia="en-US" w:bidi="ar-SA"/>
    </w:rPr>
  </w:style>
  <w:style w:type="character" w:customStyle="1" w:styleId="ListLabel95">
    <w:name w:val="ListLabel 95"/>
    <w:qFormat/>
    <w:rsid w:val="00D9707C"/>
    <w:rPr>
      <w:rFonts w:eastAsia="Times New Roman" w:cs="Times New Roman"/>
      <w:b w:val="0"/>
      <w:bCs w:val="0"/>
      <w:i w:val="0"/>
      <w:iCs w:val="0"/>
      <w:w w:val="100"/>
      <w:sz w:val="28"/>
      <w:szCs w:val="28"/>
      <w:lang w:val="ru-RU" w:eastAsia="en-US" w:bidi="ar-SA"/>
    </w:rPr>
  </w:style>
  <w:style w:type="character" w:customStyle="1" w:styleId="ListLabel96">
    <w:name w:val="ListLabel 96"/>
    <w:qFormat/>
    <w:rsid w:val="00D9707C"/>
    <w:rPr>
      <w:rFonts w:cs="Symbol"/>
      <w:lang w:val="ru-RU" w:eastAsia="en-US" w:bidi="ar-SA"/>
    </w:rPr>
  </w:style>
  <w:style w:type="character" w:customStyle="1" w:styleId="ListLabel97">
    <w:name w:val="ListLabel 97"/>
    <w:qFormat/>
    <w:rsid w:val="00D9707C"/>
    <w:rPr>
      <w:rFonts w:cs="Symbol"/>
      <w:lang w:val="ru-RU" w:eastAsia="en-US" w:bidi="ar-SA"/>
    </w:rPr>
  </w:style>
  <w:style w:type="character" w:customStyle="1" w:styleId="ListLabel98">
    <w:name w:val="ListLabel 98"/>
    <w:qFormat/>
    <w:rsid w:val="00D9707C"/>
    <w:rPr>
      <w:rFonts w:cs="Symbol"/>
      <w:lang w:val="ru-RU" w:eastAsia="en-US" w:bidi="ar-SA"/>
    </w:rPr>
  </w:style>
  <w:style w:type="character" w:customStyle="1" w:styleId="ListLabel99">
    <w:name w:val="ListLabel 99"/>
    <w:qFormat/>
    <w:rsid w:val="00D9707C"/>
    <w:rPr>
      <w:rFonts w:cs="Symbol"/>
      <w:lang w:val="ru-RU" w:eastAsia="en-US" w:bidi="ar-SA"/>
    </w:rPr>
  </w:style>
  <w:style w:type="character" w:customStyle="1" w:styleId="ListLabel100">
    <w:name w:val="ListLabel 100"/>
    <w:qFormat/>
    <w:rsid w:val="00D9707C"/>
    <w:rPr>
      <w:rFonts w:cs="Symbol"/>
      <w:lang w:val="ru-RU" w:eastAsia="en-US" w:bidi="ar-SA"/>
    </w:rPr>
  </w:style>
  <w:style w:type="character" w:customStyle="1" w:styleId="ListLabel101">
    <w:name w:val="ListLabel 101"/>
    <w:qFormat/>
    <w:rsid w:val="00D9707C"/>
    <w:rPr>
      <w:rFonts w:cs="Symbol"/>
      <w:lang w:val="ru-RU" w:eastAsia="en-US" w:bidi="ar-SA"/>
    </w:rPr>
  </w:style>
  <w:style w:type="character" w:customStyle="1" w:styleId="ListLabel102">
    <w:name w:val="ListLabel 102"/>
    <w:qFormat/>
    <w:rsid w:val="00D9707C"/>
    <w:rPr>
      <w:rFonts w:cs="Symbol"/>
      <w:lang w:val="ru-RU" w:eastAsia="en-US" w:bidi="ar-SA"/>
    </w:rPr>
  </w:style>
  <w:style w:type="character" w:customStyle="1" w:styleId="ListLabel104">
    <w:name w:val="ListLabel 104"/>
    <w:qFormat/>
    <w:rsid w:val="00D9707C"/>
    <w:rPr>
      <w:rFonts w:eastAsia="Times New Roman" w:cs="Times New Roman"/>
      <w:b w:val="0"/>
      <w:bCs w:val="0"/>
      <w:i w:val="0"/>
      <w:iCs w:val="0"/>
      <w:w w:val="100"/>
      <w:sz w:val="28"/>
      <w:szCs w:val="28"/>
      <w:lang w:val="ru-RU" w:eastAsia="en-US" w:bidi="ar-SA"/>
    </w:rPr>
  </w:style>
  <w:style w:type="character" w:customStyle="1" w:styleId="ListLabel105">
    <w:name w:val="ListLabel 105"/>
    <w:qFormat/>
    <w:rsid w:val="00D9707C"/>
    <w:rPr>
      <w:rFonts w:cs="Symbol"/>
      <w:lang w:val="ru-RU" w:eastAsia="en-US" w:bidi="ar-SA"/>
    </w:rPr>
  </w:style>
  <w:style w:type="character" w:customStyle="1" w:styleId="ListLabel106">
    <w:name w:val="ListLabel 106"/>
    <w:qFormat/>
    <w:rsid w:val="00D9707C"/>
    <w:rPr>
      <w:rFonts w:cs="Symbol"/>
      <w:lang w:val="ru-RU" w:eastAsia="en-US" w:bidi="ar-SA"/>
    </w:rPr>
  </w:style>
  <w:style w:type="character" w:customStyle="1" w:styleId="ListLabel107">
    <w:name w:val="ListLabel 107"/>
    <w:qFormat/>
    <w:rsid w:val="00D9707C"/>
    <w:rPr>
      <w:rFonts w:cs="Symbol"/>
      <w:lang w:val="ru-RU" w:eastAsia="en-US" w:bidi="ar-SA"/>
    </w:rPr>
  </w:style>
  <w:style w:type="character" w:customStyle="1" w:styleId="ListLabel108">
    <w:name w:val="ListLabel 108"/>
    <w:qFormat/>
    <w:rsid w:val="00D9707C"/>
    <w:rPr>
      <w:rFonts w:cs="Symbol"/>
      <w:lang w:val="ru-RU" w:eastAsia="en-US" w:bidi="ar-SA"/>
    </w:rPr>
  </w:style>
  <w:style w:type="character" w:customStyle="1" w:styleId="ListLabel109">
    <w:name w:val="ListLabel 109"/>
    <w:qFormat/>
    <w:rsid w:val="00D9707C"/>
    <w:rPr>
      <w:rFonts w:cs="Symbol"/>
      <w:lang w:val="ru-RU" w:eastAsia="en-US" w:bidi="ar-SA"/>
    </w:rPr>
  </w:style>
  <w:style w:type="character" w:customStyle="1" w:styleId="ListLabel110">
    <w:name w:val="ListLabel 110"/>
    <w:qFormat/>
    <w:rsid w:val="00D9707C"/>
    <w:rPr>
      <w:rFonts w:cs="Symbol"/>
      <w:lang w:val="ru-RU" w:eastAsia="en-US" w:bidi="ar-SA"/>
    </w:rPr>
  </w:style>
  <w:style w:type="character" w:customStyle="1" w:styleId="ListLabel111">
    <w:name w:val="ListLabel 111"/>
    <w:qFormat/>
    <w:rsid w:val="00D9707C"/>
    <w:rPr>
      <w:rFonts w:cs="Symbol"/>
      <w:lang w:val="ru-RU" w:eastAsia="en-US" w:bidi="ar-SA"/>
    </w:rPr>
  </w:style>
  <w:style w:type="character" w:customStyle="1" w:styleId="ListLabel112">
    <w:name w:val="ListLabel 112"/>
    <w:qFormat/>
    <w:rsid w:val="00D9707C"/>
    <w:rPr>
      <w:lang w:val="ru-RU" w:eastAsia="en-US" w:bidi="ar-SA"/>
    </w:rPr>
  </w:style>
  <w:style w:type="character" w:customStyle="1" w:styleId="ListLabel113">
    <w:name w:val="ListLabel 113"/>
    <w:qFormat/>
    <w:rsid w:val="00D9707C"/>
    <w:rPr>
      <w:rFonts w:eastAsia="Times New Roman" w:cs="Times New Roman"/>
      <w:b w:val="0"/>
      <w:bCs w:val="0"/>
      <w:i w:val="0"/>
      <w:iCs w:val="0"/>
      <w:w w:val="100"/>
      <w:sz w:val="28"/>
      <w:szCs w:val="28"/>
      <w:lang w:val="ru-RU" w:eastAsia="en-US" w:bidi="ar-SA"/>
    </w:rPr>
  </w:style>
  <w:style w:type="character" w:customStyle="1" w:styleId="ListLabel114">
    <w:name w:val="ListLabel 114"/>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115">
    <w:name w:val="ListLabel 115"/>
    <w:qFormat/>
    <w:rsid w:val="00D9707C"/>
    <w:rPr>
      <w:rFonts w:cs="Symbol"/>
      <w:lang w:val="ru-RU" w:eastAsia="en-US" w:bidi="ar-SA"/>
    </w:rPr>
  </w:style>
  <w:style w:type="character" w:customStyle="1" w:styleId="ListLabel116">
    <w:name w:val="ListLabel 116"/>
    <w:qFormat/>
    <w:rsid w:val="00D9707C"/>
    <w:rPr>
      <w:rFonts w:cs="Symbol"/>
      <w:lang w:val="ru-RU" w:eastAsia="en-US" w:bidi="ar-SA"/>
    </w:rPr>
  </w:style>
  <w:style w:type="character" w:customStyle="1" w:styleId="ListLabel117">
    <w:name w:val="ListLabel 117"/>
    <w:qFormat/>
    <w:rsid w:val="00D9707C"/>
    <w:rPr>
      <w:rFonts w:cs="Symbol"/>
      <w:lang w:val="ru-RU" w:eastAsia="en-US" w:bidi="ar-SA"/>
    </w:rPr>
  </w:style>
  <w:style w:type="character" w:customStyle="1" w:styleId="ListLabel118">
    <w:name w:val="ListLabel 118"/>
    <w:qFormat/>
    <w:rsid w:val="00D9707C"/>
    <w:rPr>
      <w:rFonts w:cs="Symbol"/>
      <w:lang w:val="ru-RU" w:eastAsia="en-US" w:bidi="ar-SA"/>
    </w:rPr>
  </w:style>
  <w:style w:type="character" w:customStyle="1" w:styleId="ListLabel119">
    <w:name w:val="ListLabel 119"/>
    <w:qFormat/>
    <w:rsid w:val="00D9707C"/>
    <w:rPr>
      <w:rFonts w:cs="Symbol"/>
      <w:lang w:val="ru-RU" w:eastAsia="en-US" w:bidi="ar-SA"/>
    </w:rPr>
  </w:style>
  <w:style w:type="character" w:customStyle="1" w:styleId="ListLabel120">
    <w:name w:val="ListLabel 120"/>
    <w:qFormat/>
    <w:rsid w:val="00D9707C"/>
    <w:rPr>
      <w:rFonts w:cs="Symbol"/>
      <w:lang w:val="ru-RU" w:eastAsia="en-US" w:bidi="ar-SA"/>
    </w:rPr>
  </w:style>
  <w:style w:type="character" w:customStyle="1" w:styleId="ListLabel121">
    <w:name w:val="ListLabel 121"/>
    <w:qFormat/>
    <w:rsid w:val="00D9707C"/>
    <w:rPr>
      <w:lang w:val="ru-RU" w:eastAsia="en-US" w:bidi="ar-SA"/>
    </w:rPr>
  </w:style>
  <w:style w:type="character" w:customStyle="1" w:styleId="ListLabel122">
    <w:name w:val="ListLabel 122"/>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123">
    <w:name w:val="ListLabel 123"/>
    <w:qFormat/>
    <w:rsid w:val="00D9707C"/>
    <w:rPr>
      <w:rFonts w:cs="Symbol"/>
      <w:lang w:val="ru-RU" w:eastAsia="en-US" w:bidi="ar-SA"/>
    </w:rPr>
  </w:style>
  <w:style w:type="character" w:customStyle="1" w:styleId="ListLabel124">
    <w:name w:val="ListLabel 124"/>
    <w:qFormat/>
    <w:rsid w:val="00D9707C"/>
    <w:rPr>
      <w:rFonts w:cs="Symbol"/>
      <w:lang w:val="ru-RU" w:eastAsia="en-US" w:bidi="ar-SA"/>
    </w:rPr>
  </w:style>
  <w:style w:type="character" w:customStyle="1" w:styleId="ListLabel125">
    <w:name w:val="ListLabel 125"/>
    <w:qFormat/>
    <w:rsid w:val="00D9707C"/>
    <w:rPr>
      <w:rFonts w:cs="Symbol"/>
      <w:lang w:val="ru-RU" w:eastAsia="en-US" w:bidi="ar-SA"/>
    </w:rPr>
  </w:style>
  <w:style w:type="character" w:customStyle="1" w:styleId="ListLabel126">
    <w:name w:val="ListLabel 126"/>
    <w:qFormat/>
    <w:rsid w:val="00D9707C"/>
    <w:rPr>
      <w:rFonts w:cs="Symbol"/>
      <w:lang w:val="ru-RU" w:eastAsia="en-US" w:bidi="ar-SA"/>
    </w:rPr>
  </w:style>
  <w:style w:type="character" w:customStyle="1" w:styleId="ListLabel127">
    <w:name w:val="ListLabel 127"/>
    <w:qFormat/>
    <w:rsid w:val="00D9707C"/>
    <w:rPr>
      <w:rFonts w:cs="Symbol"/>
      <w:lang w:val="ru-RU" w:eastAsia="en-US" w:bidi="ar-SA"/>
    </w:rPr>
  </w:style>
  <w:style w:type="character" w:customStyle="1" w:styleId="ListLabel128">
    <w:name w:val="ListLabel 128"/>
    <w:qFormat/>
    <w:rsid w:val="00D9707C"/>
    <w:rPr>
      <w:rFonts w:cs="Symbol"/>
      <w:lang w:val="ru-RU" w:eastAsia="en-US" w:bidi="ar-SA"/>
    </w:rPr>
  </w:style>
  <w:style w:type="character" w:customStyle="1" w:styleId="ListLabel129">
    <w:name w:val="ListLabel 129"/>
    <w:qFormat/>
    <w:rsid w:val="00D9707C"/>
    <w:rPr>
      <w:rFonts w:cs="Symbol"/>
      <w:lang w:val="ru-RU" w:eastAsia="en-US" w:bidi="ar-SA"/>
    </w:rPr>
  </w:style>
  <w:style w:type="character" w:customStyle="1" w:styleId="ListLabel130">
    <w:name w:val="ListLabel 130"/>
    <w:qFormat/>
    <w:rsid w:val="00D9707C"/>
    <w:rPr>
      <w:lang w:val="ru-RU" w:eastAsia="en-US" w:bidi="ar-SA"/>
    </w:rPr>
  </w:style>
  <w:style w:type="character" w:customStyle="1" w:styleId="ListLabel131">
    <w:name w:val="ListLabel 131"/>
    <w:qFormat/>
    <w:rsid w:val="00D9707C"/>
    <w:rPr>
      <w:rFonts w:eastAsia="Times New Roman" w:cs="Times New Roman"/>
      <w:b w:val="0"/>
      <w:bCs w:val="0"/>
      <w:i w:val="0"/>
      <w:iCs w:val="0"/>
      <w:w w:val="100"/>
      <w:sz w:val="28"/>
      <w:szCs w:val="28"/>
      <w:lang w:val="ru-RU" w:eastAsia="en-US" w:bidi="ar-SA"/>
    </w:rPr>
  </w:style>
  <w:style w:type="character" w:customStyle="1" w:styleId="ListLabel132">
    <w:name w:val="ListLabel 132"/>
    <w:qFormat/>
    <w:rsid w:val="00D9707C"/>
    <w:rPr>
      <w:rFonts w:cs="Symbol"/>
      <w:lang w:val="ru-RU" w:eastAsia="en-US" w:bidi="ar-SA"/>
    </w:rPr>
  </w:style>
  <w:style w:type="character" w:customStyle="1" w:styleId="ListLabel133">
    <w:name w:val="ListLabel 133"/>
    <w:qFormat/>
    <w:rsid w:val="00D9707C"/>
    <w:rPr>
      <w:rFonts w:cs="Symbol"/>
      <w:lang w:val="ru-RU" w:eastAsia="en-US" w:bidi="ar-SA"/>
    </w:rPr>
  </w:style>
  <w:style w:type="character" w:customStyle="1" w:styleId="ListLabel134">
    <w:name w:val="ListLabel 134"/>
    <w:qFormat/>
    <w:rsid w:val="00D9707C"/>
    <w:rPr>
      <w:rFonts w:cs="Symbol"/>
      <w:lang w:val="ru-RU" w:eastAsia="en-US" w:bidi="ar-SA"/>
    </w:rPr>
  </w:style>
  <w:style w:type="character" w:customStyle="1" w:styleId="ListLabel135">
    <w:name w:val="ListLabel 135"/>
    <w:qFormat/>
    <w:rsid w:val="00D9707C"/>
    <w:rPr>
      <w:rFonts w:cs="Symbol"/>
      <w:lang w:val="ru-RU" w:eastAsia="en-US" w:bidi="ar-SA"/>
    </w:rPr>
  </w:style>
  <w:style w:type="character" w:customStyle="1" w:styleId="ListLabel136">
    <w:name w:val="ListLabel 136"/>
    <w:qFormat/>
    <w:rsid w:val="00D9707C"/>
    <w:rPr>
      <w:rFonts w:cs="Symbol"/>
      <w:lang w:val="ru-RU" w:eastAsia="en-US" w:bidi="ar-SA"/>
    </w:rPr>
  </w:style>
  <w:style w:type="character" w:customStyle="1" w:styleId="ListLabel137">
    <w:name w:val="ListLabel 137"/>
    <w:qFormat/>
    <w:rsid w:val="00D9707C"/>
    <w:rPr>
      <w:rFonts w:cs="Symbol"/>
      <w:lang w:val="ru-RU" w:eastAsia="en-US" w:bidi="ar-SA"/>
    </w:rPr>
  </w:style>
  <w:style w:type="character" w:customStyle="1" w:styleId="ListLabel138">
    <w:name w:val="ListLabel 138"/>
    <w:qFormat/>
    <w:rsid w:val="00D9707C"/>
    <w:rPr>
      <w:rFonts w:cs="Symbol"/>
      <w:lang w:val="ru-RU" w:eastAsia="en-US" w:bidi="ar-SA"/>
    </w:rPr>
  </w:style>
  <w:style w:type="character" w:customStyle="1" w:styleId="ListLabel139">
    <w:name w:val="ListLabel 139"/>
    <w:qFormat/>
    <w:rsid w:val="00D9707C"/>
    <w:rPr>
      <w:rFonts w:cs="Times New Roman"/>
      <w:b w:val="0"/>
      <w:bCs w:val="0"/>
      <w:i w:val="0"/>
      <w:iCs w:val="0"/>
      <w:w w:val="100"/>
      <w:sz w:val="28"/>
      <w:szCs w:val="28"/>
      <w:lang w:val="ru-RU" w:eastAsia="en-US" w:bidi="ar-SA"/>
    </w:rPr>
  </w:style>
  <w:style w:type="character" w:customStyle="1" w:styleId="ListLabel140">
    <w:name w:val="ListLabel 140"/>
    <w:qFormat/>
    <w:rsid w:val="00D9707C"/>
    <w:rPr>
      <w:rFonts w:cs="Symbol"/>
      <w:lang w:val="ru-RU" w:eastAsia="en-US" w:bidi="ar-SA"/>
    </w:rPr>
  </w:style>
  <w:style w:type="character" w:customStyle="1" w:styleId="ListLabel141">
    <w:name w:val="ListLabel 141"/>
    <w:qFormat/>
    <w:rsid w:val="00D9707C"/>
    <w:rPr>
      <w:rFonts w:cs="Symbol"/>
      <w:lang w:val="ru-RU" w:eastAsia="en-US" w:bidi="ar-SA"/>
    </w:rPr>
  </w:style>
  <w:style w:type="character" w:customStyle="1" w:styleId="ListLabel142">
    <w:name w:val="ListLabel 142"/>
    <w:qFormat/>
    <w:rsid w:val="00D9707C"/>
    <w:rPr>
      <w:rFonts w:cs="Symbol"/>
      <w:lang w:val="ru-RU" w:eastAsia="en-US" w:bidi="ar-SA"/>
    </w:rPr>
  </w:style>
  <w:style w:type="character" w:customStyle="1" w:styleId="ListLabel143">
    <w:name w:val="ListLabel 143"/>
    <w:qFormat/>
    <w:rsid w:val="00D9707C"/>
    <w:rPr>
      <w:rFonts w:cs="Symbol"/>
      <w:lang w:val="ru-RU" w:eastAsia="en-US" w:bidi="ar-SA"/>
    </w:rPr>
  </w:style>
  <w:style w:type="character" w:customStyle="1" w:styleId="ListLabel144">
    <w:name w:val="ListLabel 144"/>
    <w:qFormat/>
    <w:rsid w:val="00D9707C"/>
    <w:rPr>
      <w:rFonts w:cs="Symbol"/>
      <w:lang w:val="ru-RU" w:eastAsia="en-US" w:bidi="ar-SA"/>
    </w:rPr>
  </w:style>
  <w:style w:type="character" w:customStyle="1" w:styleId="ListLabel145">
    <w:name w:val="ListLabel 145"/>
    <w:qFormat/>
    <w:rsid w:val="00D9707C"/>
    <w:rPr>
      <w:rFonts w:cs="Symbol"/>
      <w:lang w:val="ru-RU" w:eastAsia="en-US" w:bidi="ar-SA"/>
    </w:rPr>
  </w:style>
  <w:style w:type="character" w:customStyle="1" w:styleId="ListLabel146">
    <w:name w:val="ListLabel 146"/>
    <w:qFormat/>
    <w:rsid w:val="00D9707C"/>
    <w:rPr>
      <w:rFonts w:cs="Symbol"/>
      <w:lang w:val="ru-RU" w:eastAsia="en-US" w:bidi="ar-SA"/>
    </w:rPr>
  </w:style>
  <w:style w:type="character" w:customStyle="1" w:styleId="ListLabel147">
    <w:name w:val="ListLabel 147"/>
    <w:qFormat/>
    <w:rsid w:val="00D9707C"/>
    <w:rPr>
      <w:rFonts w:cs="Symbol"/>
      <w:lang w:val="ru-RU" w:eastAsia="en-US" w:bidi="ar-SA"/>
    </w:rPr>
  </w:style>
  <w:style w:type="character" w:customStyle="1" w:styleId="ListLabel148">
    <w:name w:val="ListLabel 148"/>
    <w:qFormat/>
    <w:rsid w:val="00D9707C"/>
    <w:rPr>
      <w:lang w:val="ru-RU" w:eastAsia="en-US" w:bidi="ar-SA"/>
    </w:rPr>
  </w:style>
  <w:style w:type="character" w:customStyle="1" w:styleId="ListLabel149">
    <w:name w:val="ListLabel 149"/>
    <w:qFormat/>
    <w:rsid w:val="00D9707C"/>
    <w:rPr>
      <w:rFonts w:ascii="Times New Roman" w:eastAsia="Times New Roman" w:hAnsi="Times New Roman" w:cs="Times New Roman"/>
      <w:b w:val="0"/>
      <w:bCs w:val="0"/>
      <w:i w:val="0"/>
      <w:iCs w:val="0"/>
      <w:w w:val="100"/>
      <w:sz w:val="28"/>
      <w:szCs w:val="28"/>
      <w:lang w:val="ru-RU" w:eastAsia="en-US" w:bidi="ar-SA"/>
    </w:rPr>
  </w:style>
  <w:style w:type="character" w:customStyle="1" w:styleId="ListLabel150">
    <w:name w:val="ListLabel 150"/>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151">
    <w:name w:val="ListLabel 151"/>
    <w:qFormat/>
    <w:rsid w:val="00D9707C"/>
    <w:rPr>
      <w:rFonts w:cs="Symbol"/>
      <w:lang w:val="ru-RU" w:eastAsia="en-US" w:bidi="ar-SA"/>
    </w:rPr>
  </w:style>
  <w:style w:type="character" w:customStyle="1" w:styleId="ListLabel152">
    <w:name w:val="ListLabel 152"/>
    <w:qFormat/>
    <w:rsid w:val="00D9707C"/>
    <w:rPr>
      <w:rFonts w:cs="Symbol"/>
      <w:lang w:val="ru-RU" w:eastAsia="en-US" w:bidi="ar-SA"/>
    </w:rPr>
  </w:style>
  <w:style w:type="character" w:customStyle="1" w:styleId="ListLabel153">
    <w:name w:val="ListLabel 153"/>
    <w:qFormat/>
    <w:rsid w:val="00D9707C"/>
    <w:rPr>
      <w:rFonts w:cs="Symbol"/>
      <w:lang w:val="ru-RU" w:eastAsia="en-US" w:bidi="ar-SA"/>
    </w:rPr>
  </w:style>
  <w:style w:type="character" w:customStyle="1" w:styleId="ListLabel154">
    <w:name w:val="ListLabel 154"/>
    <w:qFormat/>
    <w:rsid w:val="00D9707C"/>
    <w:rPr>
      <w:rFonts w:cs="Symbol"/>
      <w:lang w:val="ru-RU" w:eastAsia="en-US" w:bidi="ar-SA"/>
    </w:rPr>
  </w:style>
  <w:style w:type="character" w:customStyle="1" w:styleId="ListLabel155">
    <w:name w:val="ListLabel 155"/>
    <w:qFormat/>
    <w:rsid w:val="00D9707C"/>
    <w:rPr>
      <w:rFonts w:cs="Symbol"/>
      <w:lang w:val="ru-RU" w:eastAsia="en-US" w:bidi="ar-SA"/>
    </w:rPr>
  </w:style>
  <w:style w:type="character" w:customStyle="1" w:styleId="ListLabel156">
    <w:name w:val="ListLabel 156"/>
    <w:qFormat/>
    <w:rsid w:val="00D9707C"/>
    <w:rPr>
      <w:rFonts w:cs="Symbol"/>
      <w:lang w:val="ru-RU" w:eastAsia="en-US" w:bidi="ar-SA"/>
    </w:rPr>
  </w:style>
  <w:style w:type="character" w:customStyle="1" w:styleId="ListLabel157">
    <w:name w:val="ListLabel 157"/>
    <w:qFormat/>
    <w:rsid w:val="00D9707C"/>
    <w:rPr>
      <w:rFonts w:eastAsia="Times New Roman" w:cs="Times New Roman"/>
      <w:b w:val="0"/>
      <w:bCs w:val="0"/>
      <w:i w:val="0"/>
      <w:iCs w:val="0"/>
      <w:w w:val="100"/>
      <w:sz w:val="28"/>
      <w:szCs w:val="28"/>
      <w:lang w:val="ru-RU" w:eastAsia="en-US" w:bidi="ar-SA"/>
    </w:rPr>
  </w:style>
  <w:style w:type="character" w:customStyle="1" w:styleId="ListLabel158">
    <w:name w:val="ListLabel 158"/>
    <w:qFormat/>
    <w:rsid w:val="00D9707C"/>
    <w:rPr>
      <w:rFonts w:cs="Symbol"/>
      <w:lang w:val="ru-RU" w:eastAsia="en-US" w:bidi="ar-SA"/>
    </w:rPr>
  </w:style>
  <w:style w:type="character" w:customStyle="1" w:styleId="ListLabel159">
    <w:name w:val="ListLabel 159"/>
    <w:qFormat/>
    <w:rsid w:val="00D9707C"/>
    <w:rPr>
      <w:rFonts w:cs="Symbol"/>
      <w:lang w:val="ru-RU" w:eastAsia="en-US" w:bidi="ar-SA"/>
    </w:rPr>
  </w:style>
  <w:style w:type="character" w:customStyle="1" w:styleId="ListLabel160">
    <w:name w:val="ListLabel 160"/>
    <w:qFormat/>
    <w:rsid w:val="00D9707C"/>
    <w:rPr>
      <w:rFonts w:cs="Symbol"/>
      <w:lang w:val="ru-RU" w:eastAsia="en-US" w:bidi="ar-SA"/>
    </w:rPr>
  </w:style>
  <w:style w:type="character" w:customStyle="1" w:styleId="ListLabel161">
    <w:name w:val="ListLabel 161"/>
    <w:qFormat/>
    <w:rsid w:val="00D9707C"/>
    <w:rPr>
      <w:rFonts w:cs="Symbol"/>
      <w:lang w:val="ru-RU" w:eastAsia="en-US" w:bidi="ar-SA"/>
    </w:rPr>
  </w:style>
  <w:style w:type="character" w:customStyle="1" w:styleId="ListLabel162">
    <w:name w:val="ListLabel 162"/>
    <w:qFormat/>
    <w:rsid w:val="00D9707C"/>
    <w:rPr>
      <w:rFonts w:cs="Symbol"/>
      <w:lang w:val="ru-RU" w:eastAsia="en-US" w:bidi="ar-SA"/>
    </w:rPr>
  </w:style>
  <w:style w:type="character" w:customStyle="1" w:styleId="ListLabel163">
    <w:name w:val="ListLabel 163"/>
    <w:qFormat/>
    <w:rsid w:val="00D9707C"/>
    <w:rPr>
      <w:rFonts w:cs="Symbol"/>
      <w:lang w:val="ru-RU" w:eastAsia="en-US" w:bidi="ar-SA"/>
    </w:rPr>
  </w:style>
  <w:style w:type="character" w:customStyle="1" w:styleId="ListLabel164">
    <w:name w:val="ListLabel 164"/>
    <w:qFormat/>
    <w:rsid w:val="00D9707C"/>
    <w:rPr>
      <w:rFonts w:cs="Symbol"/>
      <w:lang w:val="ru-RU" w:eastAsia="en-US" w:bidi="ar-SA"/>
    </w:rPr>
  </w:style>
  <w:style w:type="character" w:customStyle="1" w:styleId="ListLabel165">
    <w:name w:val="ListLabel 165"/>
    <w:qFormat/>
    <w:rsid w:val="00D9707C"/>
    <w:rPr>
      <w:rFonts w:cs="Symbol"/>
      <w:lang w:val="ru-RU" w:eastAsia="en-US" w:bidi="ar-SA"/>
    </w:rPr>
  </w:style>
  <w:style w:type="character" w:customStyle="1" w:styleId="ListLabel166">
    <w:name w:val="ListLabel 166"/>
    <w:qFormat/>
    <w:rsid w:val="00D9707C"/>
    <w:rPr>
      <w:lang w:val="ru-RU" w:eastAsia="en-US" w:bidi="ar-SA"/>
    </w:rPr>
  </w:style>
  <w:style w:type="character" w:customStyle="1" w:styleId="ListLabel167">
    <w:name w:val="ListLabel 167"/>
    <w:qFormat/>
    <w:rsid w:val="00D9707C"/>
    <w:rPr>
      <w:rFonts w:eastAsia="Times New Roman" w:cs="Times New Roman"/>
      <w:b w:val="0"/>
      <w:bCs w:val="0"/>
      <w:i w:val="0"/>
      <w:iCs w:val="0"/>
      <w:w w:val="100"/>
      <w:sz w:val="28"/>
      <w:szCs w:val="28"/>
      <w:lang w:val="ru-RU" w:eastAsia="en-US" w:bidi="ar-SA"/>
    </w:rPr>
  </w:style>
  <w:style w:type="character" w:customStyle="1" w:styleId="ListLabel168">
    <w:name w:val="ListLabel 168"/>
    <w:qFormat/>
    <w:rsid w:val="00D9707C"/>
    <w:rPr>
      <w:rFonts w:cs="Symbol"/>
      <w:lang w:val="ru-RU" w:eastAsia="en-US" w:bidi="ar-SA"/>
    </w:rPr>
  </w:style>
  <w:style w:type="character" w:customStyle="1" w:styleId="ListLabel169">
    <w:name w:val="ListLabel 169"/>
    <w:qFormat/>
    <w:rsid w:val="00D9707C"/>
    <w:rPr>
      <w:rFonts w:cs="Symbol"/>
      <w:lang w:val="ru-RU" w:eastAsia="en-US" w:bidi="ar-SA"/>
    </w:rPr>
  </w:style>
  <w:style w:type="character" w:customStyle="1" w:styleId="ListLabel170">
    <w:name w:val="ListLabel 170"/>
    <w:qFormat/>
    <w:rsid w:val="00D9707C"/>
    <w:rPr>
      <w:rFonts w:cs="Symbol"/>
      <w:lang w:val="ru-RU" w:eastAsia="en-US" w:bidi="ar-SA"/>
    </w:rPr>
  </w:style>
  <w:style w:type="character" w:customStyle="1" w:styleId="ListLabel171">
    <w:name w:val="ListLabel 171"/>
    <w:qFormat/>
    <w:rsid w:val="00D9707C"/>
    <w:rPr>
      <w:rFonts w:cs="Symbol"/>
      <w:lang w:val="ru-RU" w:eastAsia="en-US" w:bidi="ar-SA"/>
    </w:rPr>
  </w:style>
  <w:style w:type="character" w:customStyle="1" w:styleId="ListLabel172">
    <w:name w:val="ListLabel 172"/>
    <w:qFormat/>
    <w:rsid w:val="00D9707C"/>
    <w:rPr>
      <w:rFonts w:cs="Symbol"/>
      <w:lang w:val="ru-RU" w:eastAsia="en-US" w:bidi="ar-SA"/>
    </w:rPr>
  </w:style>
  <w:style w:type="character" w:customStyle="1" w:styleId="ListLabel173">
    <w:name w:val="ListLabel 173"/>
    <w:qFormat/>
    <w:rsid w:val="00D9707C"/>
    <w:rPr>
      <w:rFonts w:cs="Symbol"/>
      <w:lang w:val="ru-RU" w:eastAsia="en-US" w:bidi="ar-SA"/>
    </w:rPr>
  </w:style>
  <w:style w:type="character" w:customStyle="1" w:styleId="ListLabel174">
    <w:name w:val="ListLabel 174"/>
    <w:qFormat/>
    <w:rsid w:val="00D9707C"/>
    <w:rPr>
      <w:rFonts w:cs="Symbol"/>
      <w:lang w:val="ru-RU" w:eastAsia="en-US" w:bidi="ar-SA"/>
    </w:rPr>
  </w:style>
  <w:style w:type="character" w:customStyle="1" w:styleId="ListLabel175">
    <w:name w:val="ListLabel 175"/>
    <w:qFormat/>
    <w:rsid w:val="00D9707C"/>
    <w:rPr>
      <w:rFonts w:eastAsia="Times New Roman" w:cs="Times New Roman"/>
      <w:b/>
      <w:bCs/>
      <w:i w:val="0"/>
      <w:iCs w:val="0"/>
      <w:spacing w:val="0"/>
      <w:w w:val="100"/>
      <w:sz w:val="28"/>
      <w:szCs w:val="28"/>
      <w:lang w:val="ru-RU" w:eastAsia="en-US" w:bidi="ar-SA"/>
    </w:rPr>
  </w:style>
  <w:style w:type="character" w:customStyle="1" w:styleId="ListLabel176">
    <w:name w:val="ListLabel 176"/>
    <w:qFormat/>
    <w:rsid w:val="00D9707C"/>
    <w:rPr>
      <w:rFonts w:cs="Symbol"/>
      <w:lang w:val="ru-RU" w:eastAsia="en-US" w:bidi="ar-SA"/>
    </w:rPr>
  </w:style>
  <w:style w:type="character" w:customStyle="1" w:styleId="ListLabel177">
    <w:name w:val="ListLabel 177"/>
    <w:qFormat/>
    <w:rsid w:val="00D9707C"/>
    <w:rPr>
      <w:rFonts w:cs="Symbol"/>
      <w:lang w:val="ru-RU" w:eastAsia="en-US" w:bidi="ar-SA"/>
    </w:rPr>
  </w:style>
  <w:style w:type="character" w:customStyle="1" w:styleId="ListLabel178">
    <w:name w:val="ListLabel 178"/>
    <w:qFormat/>
    <w:rsid w:val="00D9707C"/>
    <w:rPr>
      <w:rFonts w:cs="Symbol"/>
      <w:lang w:val="ru-RU" w:eastAsia="en-US" w:bidi="ar-SA"/>
    </w:rPr>
  </w:style>
  <w:style w:type="character" w:customStyle="1" w:styleId="ListLabel179">
    <w:name w:val="ListLabel 179"/>
    <w:qFormat/>
    <w:rsid w:val="00D9707C"/>
    <w:rPr>
      <w:rFonts w:cs="Symbol"/>
      <w:lang w:val="ru-RU" w:eastAsia="en-US" w:bidi="ar-SA"/>
    </w:rPr>
  </w:style>
  <w:style w:type="character" w:customStyle="1" w:styleId="ListLabel180">
    <w:name w:val="ListLabel 180"/>
    <w:qFormat/>
    <w:rsid w:val="00D9707C"/>
    <w:rPr>
      <w:rFonts w:cs="Symbol"/>
      <w:lang w:val="ru-RU" w:eastAsia="en-US" w:bidi="ar-SA"/>
    </w:rPr>
  </w:style>
  <w:style w:type="character" w:customStyle="1" w:styleId="ListLabel181">
    <w:name w:val="ListLabel 181"/>
    <w:qFormat/>
    <w:rsid w:val="00D9707C"/>
    <w:rPr>
      <w:rFonts w:cs="Symbol"/>
      <w:lang w:val="ru-RU" w:eastAsia="en-US" w:bidi="ar-SA"/>
    </w:rPr>
  </w:style>
  <w:style w:type="character" w:customStyle="1" w:styleId="ListLabel182">
    <w:name w:val="ListLabel 182"/>
    <w:qFormat/>
    <w:rsid w:val="00D9707C"/>
    <w:rPr>
      <w:rFonts w:cs="Symbol"/>
      <w:lang w:val="ru-RU" w:eastAsia="en-US" w:bidi="ar-SA"/>
    </w:rPr>
  </w:style>
  <w:style w:type="character" w:customStyle="1" w:styleId="ListLabel183">
    <w:name w:val="ListLabel 183"/>
    <w:qFormat/>
    <w:rsid w:val="00D9707C"/>
    <w:rPr>
      <w:rFonts w:cs="Symbol"/>
      <w:lang w:val="ru-RU" w:eastAsia="en-US" w:bidi="ar-SA"/>
    </w:rPr>
  </w:style>
  <w:style w:type="character" w:customStyle="1" w:styleId="ListLabel184">
    <w:name w:val="ListLabel 184"/>
    <w:qFormat/>
    <w:rsid w:val="00D9707C"/>
    <w:rPr>
      <w:rFonts w:ascii="Times New Roman" w:hAnsi="Times New Roman"/>
      <w:sz w:val="24"/>
      <w:szCs w:val="24"/>
    </w:rPr>
  </w:style>
  <w:style w:type="character" w:customStyle="1" w:styleId="ListLabel185">
    <w:name w:val="ListLabel 185"/>
    <w:qFormat/>
    <w:rsid w:val="00D9707C"/>
  </w:style>
  <w:style w:type="character" w:customStyle="1" w:styleId="ListLabel186">
    <w:name w:val="ListLabel 186"/>
    <w:qFormat/>
    <w:rsid w:val="00D9707C"/>
    <w:rPr>
      <w:sz w:val="28"/>
    </w:rPr>
  </w:style>
  <w:style w:type="character" w:customStyle="1" w:styleId="ListLabel187">
    <w:name w:val="ListLabel 187"/>
    <w:qFormat/>
    <w:rsid w:val="00D9707C"/>
  </w:style>
  <w:style w:type="character" w:customStyle="1" w:styleId="ListLabel188">
    <w:name w:val="ListLabel 188"/>
    <w:qFormat/>
    <w:rsid w:val="00D9707C"/>
    <w:rPr>
      <w:lang w:val="ru-RU" w:eastAsia="en-US" w:bidi="ar-SA"/>
    </w:rPr>
  </w:style>
  <w:style w:type="character" w:customStyle="1" w:styleId="ListLabel189">
    <w:name w:val="ListLabel 189"/>
    <w:qFormat/>
    <w:rsid w:val="00D9707C"/>
    <w:rPr>
      <w:rFonts w:eastAsia="Times New Roman" w:cs="Times New Roman"/>
      <w:b w:val="0"/>
      <w:bCs w:val="0"/>
      <w:i w:val="0"/>
      <w:iCs w:val="0"/>
      <w:w w:val="100"/>
      <w:sz w:val="24"/>
      <w:szCs w:val="28"/>
      <w:lang w:val="ru-RU" w:eastAsia="en-US" w:bidi="ar-SA"/>
    </w:rPr>
  </w:style>
  <w:style w:type="character" w:customStyle="1" w:styleId="ListLabel190">
    <w:name w:val="ListLabel 190"/>
    <w:qFormat/>
    <w:rsid w:val="00D9707C"/>
    <w:rPr>
      <w:rFonts w:cs="Symbol"/>
      <w:lang w:val="ru-RU" w:eastAsia="en-US" w:bidi="ar-SA"/>
    </w:rPr>
  </w:style>
  <w:style w:type="character" w:customStyle="1" w:styleId="ListLabel191">
    <w:name w:val="ListLabel 191"/>
    <w:qFormat/>
    <w:rsid w:val="00D9707C"/>
    <w:rPr>
      <w:rFonts w:cs="Symbol"/>
      <w:lang w:val="ru-RU" w:eastAsia="en-US" w:bidi="ar-SA"/>
    </w:rPr>
  </w:style>
  <w:style w:type="character" w:customStyle="1" w:styleId="ListLabel192">
    <w:name w:val="ListLabel 192"/>
    <w:qFormat/>
    <w:rsid w:val="00D9707C"/>
    <w:rPr>
      <w:rFonts w:cs="Symbol"/>
      <w:lang w:val="ru-RU" w:eastAsia="en-US" w:bidi="ar-SA"/>
    </w:rPr>
  </w:style>
  <w:style w:type="character" w:customStyle="1" w:styleId="ListLabel193">
    <w:name w:val="ListLabel 193"/>
    <w:qFormat/>
    <w:rsid w:val="00D9707C"/>
    <w:rPr>
      <w:rFonts w:cs="Symbol"/>
      <w:lang w:val="ru-RU" w:eastAsia="en-US" w:bidi="ar-SA"/>
    </w:rPr>
  </w:style>
  <w:style w:type="character" w:customStyle="1" w:styleId="ListLabel194">
    <w:name w:val="ListLabel 194"/>
    <w:qFormat/>
    <w:rsid w:val="00D9707C"/>
    <w:rPr>
      <w:rFonts w:cs="Symbol"/>
      <w:lang w:val="ru-RU" w:eastAsia="en-US" w:bidi="ar-SA"/>
    </w:rPr>
  </w:style>
  <w:style w:type="character" w:customStyle="1" w:styleId="ListLabel195">
    <w:name w:val="ListLabel 195"/>
    <w:qFormat/>
    <w:rsid w:val="00D9707C"/>
    <w:rPr>
      <w:rFonts w:cs="Symbol"/>
      <w:lang w:val="ru-RU" w:eastAsia="en-US" w:bidi="ar-SA"/>
    </w:rPr>
  </w:style>
  <w:style w:type="character" w:customStyle="1" w:styleId="ListLabel196">
    <w:name w:val="ListLabel 196"/>
    <w:qFormat/>
    <w:rsid w:val="00D9707C"/>
    <w:rPr>
      <w:rFonts w:cs="Symbol"/>
      <w:lang w:val="ru-RU" w:eastAsia="en-US" w:bidi="ar-SA"/>
    </w:rPr>
  </w:style>
  <w:style w:type="character" w:customStyle="1" w:styleId="ListLabel197">
    <w:name w:val="ListLabel 197"/>
    <w:qFormat/>
    <w:rsid w:val="00D9707C"/>
    <w:rPr>
      <w:lang w:val="ru-RU" w:eastAsia="en-US" w:bidi="ar-SA"/>
    </w:rPr>
  </w:style>
  <w:style w:type="character" w:customStyle="1" w:styleId="ListLabel198">
    <w:name w:val="ListLabel 198"/>
    <w:qFormat/>
    <w:rsid w:val="00D9707C"/>
    <w:rPr>
      <w:rFonts w:eastAsia="Times New Roman" w:cs="Times New Roman"/>
      <w:b w:val="0"/>
      <w:bCs w:val="0"/>
      <w:i w:val="0"/>
      <w:iCs w:val="0"/>
      <w:w w:val="100"/>
      <w:sz w:val="28"/>
      <w:szCs w:val="28"/>
      <w:lang w:val="ru-RU" w:eastAsia="en-US" w:bidi="ar-SA"/>
    </w:rPr>
  </w:style>
  <w:style w:type="character" w:customStyle="1" w:styleId="ListLabel199">
    <w:name w:val="ListLabel 199"/>
    <w:qFormat/>
    <w:rsid w:val="00D9707C"/>
    <w:rPr>
      <w:rFonts w:cs="Symbol"/>
      <w:lang w:val="ru-RU" w:eastAsia="en-US" w:bidi="ar-SA"/>
    </w:rPr>
  </w:style>
  <w:style w:type="character" w:customStyle="1" w:styleId="ListLabel200">
    <w:name w:val="ListLabel 200"/>
    <w:qFormat/>
    <w:rsid w:val="00D9707C"/>
    <w:rPr>
      <w:rFonts w:cs="Symbol"/>
      <w:lang w:val="ru-RU" w:eastAsia="en-US" w:bidi="ar-SA"/>
    </w:rPr>
  </w:style>
  <w:style w:type="character" w:customStyle="1" w:styleId="ListLabel201">
    <w:name w:val="ListLabel 201"/>
    <w:qFormat/>
    <w:rsid w:val="00D9707C"/>
    <w:rPr>
      <w:rFonts w:cs="Symbol"/>
      <w:lang w:val="ru-RU" w:eastAsia="en-US" w:bidi="ar-SA"/>
    </w:rPr>
  </w:style>
  <w:style w:type="character" w:customStyle="1" w:styleId="ListLabel202">
    <w:name w:val="ListLabel 202"/>
    <w:qFormat/>
    <w:rsid w:val="00D9707C"/>
    <w:rPr>
      <w:rFonts w:cs="Symbol"/>
      <w:lang w:val="ru-RU" w:eastAsia="en-US" w:bidi="ar-SA"/>
    </w:rPr>
  </w:style>
  <w:style w:type="character" w:customStyle="1" w:styleId="ListLabel203">
    <w:name w:val="ListLabel 203"/>
    <w:qFormat/>
    <w:rsid w:val="00D9707C"/>
    <w:rPr>
      <w:rFonts w:cs="Symbol"/>
      <w:lang w:val="ru-RU" w:eastAsia="en-US" w:bidi="ar-SA"/>
    </w:rPr>
  </w:style>
  <w:style w:type="character" w:customStyle="1" w:styleId="ListLabel204">
    <w:name w:val="ListLabel 204"/>
    <w:qFormat/>
    <w:rsid w:val="00D9707C"/>
    <w:rPr>
      <w:rFonts w:cs="Symbol"/>
      <w:lang w:val="ru-RU" w:eastAsia="en-US" w:bidi="ar-SA"/>
    </w:rPr>
  </w:style>
  <w:style w:type="character" w:customStyle="1" w:styleId="ListLabel205">
    <w:name w:val="ListLabel 205"/>
    <w:qFormat/>
    <w:rsid w:val="00D9707C"/>
    <w:rPr>
      <w:rFonts w:cs="Symbol"/>
      <w:lang w:val="ru-RU" w:eastAsia="en-US" w:bidi="ar-SA"/>
    </w:rPr>
  </w:style>
  <w:style w:type="character" w:customStyle="1" w:styleId="ListLabel206">
    <w:name w:val="ListLabel 206"/>
    <w:qFormat/>
    <w:rsid w:val="00D9707C"/>
    <w:rPr>
      <w:lang w:val="ru-RU" w:eastAsia="en-US" w:bidi="ar-SA"/>
    </w:rPr>
  </w:style>
  <w:style w:type="character" w:customStyle="1" w:styleId="ListLabel207">
    <w:name w:val="ListLabel 207"/>
    <w:qFormat/>
    <w:rsid w:val="00D9707C"/>
    <w:rPr>
      <w:rFonts w:eastAsia="Times New Roman" w:cs="Times New Roman"/>
      <w:b w:val="0"/>
      <w:bCs w:val="0"/>
      <w:i w:val="0"/>
      <w:iCs w:val="0"/>
      <w:w w:val="100"/>
      <w:sz w:val="28"/>
      <w:szCs w:val="28"/>
      <w:lang w:val="ru-RU" w:eastAsia="en-US" w:bidi="ar-SA"/>
    </w:rPr>
  </w:style>
  <w:style w:type="character" w:customStyle="1" w:styleId="ListLabel208">
    <w:name w:val="ListLabel 208"/>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09">
    <w:name w:val="ListLabel 209"/>
    <w:qFormat/>
    <w:rsid w:val="00D9707C"/>
    <w:rPr>
      <w:rFonts w:cs="Symbol"/>
      <w:lang w:val="ru-RU" w:eastAsia="en-US" w:bidi="ar-SA"/>
    </w:rPr>
  </w:style>
  <w:style w:type="character" w:customStyle="1" w:styleId="ListLabel210">
    <w:name w:val="ListLabel 210"/>
    <w:qFormat/>
    <w:rsid w:val="00D9707C"/>
    <w:rPr>
      <w:rFonts w:cs="Symbol"/>
      <w:lang w:val="ru-RU" w:eastAsia="en-US" w:bidi="ar-SA"/>
    </w:rPr>
  </w:style>
  <w:style w:type="character" w:customStyle="1" w:styleId="ListLabel211">
    <w:name w:val="ListLabel 211"/>
    <w:qFormat/>
    <w:rsid w:val="00D9707C"/>
    <w:rPr>
      <w:rFonts w:cs="Symbol"/>
      <w:lang w:val="ru-RU" w:eastAsia="en-US" w:bidi="ar-SA"/>
    </w:rPr>
  </w:style>
  <w:style w:type="character" w:customStyle="1" w:styleId="ListLabel212">
    <w:name w:val="ListLabel 212"/>
    <w:qFormat/>
    <w:rsid w:val="00D9707C"/>
    <w:rPr>
      <w:rFonts w:cs="Symbol"/>
      <w:lang w:val="ru-RU" w:eastAsia="en-US" w:bidi="ar-SA"/>
    </w:rPr>
  </w:style>
  <w:style w:type="character" w:customStyle="1" w:styleId="ListLabel213">
    <w:name w:val="ListLabel 213"/>
    <w:qFormat/>
    <w:rsid w:val="00D9707C"/>
    <w:rPr>
      <w:rFonts w:cs="Symbol"/>
      <w:lang w:val="ru-RU" w:eastAsia="en-US" w:bidi="ar-SA"/>
    </w:rPr>
  </w:style>
  <w:style w:type="character" w:customStyle="1" w:styleId="ListLabel214">
    <w:name w:val="ListLabel 214"/>
    <w:qFormat/>
    <w:rsid w:val="00D9707C"/>
    <w:rPr>
      <w:rFonts w:cs="Symbol"/>
      <w:lang w:val="ru-RU" w:eastAsia="en-US" w:bidi="ar-SA"/>
    </w:rPr>
  </w:style>
  <w:style w:type="character" w:customStyle="1" w:styleId="ListLabel215">
    <w:name w:val="ListLabel 215"/>
    <w:qFormat/>
    <w:rsid w:val="00D9707C"/>
    <w:rPr>
      <w:lang w:val="ru-RU" w:eastAsia="en-US" w:bidi="ar-SA"/>
    </w:rPr>
  </w:style>
  <w:style w:type="character" w:customStyle="1" w:styleId="ListLabel216">
    <w:name w:val="ListLabel 216"/>
    <w:qFormat/>
    <w:rsid w:val="00D9707C"/>
    <w:rPr>
      <w:rFonts w:eastAsia="Times New Roman" w:cs="Times New Roman"/>
      <w:b w:val="0"/>
      <w:bCs w:val="0"/>
      <w:i w:val="0"/>
      <w:iCs w:val="0"/>
      <w:spacing w:val="-1"/>
      <w:w w:val="100"/>
      <w:sz w:val="24"/>
      <w:szCs w:val="28"/>
      <w:lang w:val="ru-RU" w:eastAsia="en-US" w:bidi="ar-SA"/>
    </w:rPr>
  </w:style>
  <w:style w:type="character" w:customStyle="1" w:styleId="ListLabel217">
    <w:name w:val="ListLabel 217"/>
    <w:qFormat/>
    <w:rsid w:val="00D9707C"/>
    <w:rPr>
      <w:rFonts w:cs="Symbol"/>
      <w:lang w:val="ru-RU" w:eastAsia="en-US" w:bidi="ar-SA"/>
    </w:rPr>
  </w:style>
  <w:style w:type="character" w:customStyle="1" w:styleId="ListLabel218">
    <w:name w:val="ListLabel 218"/>
    <w:qFormat/>
    <w:rsid w:val="00D9707C"/>
    <w:rPr>
      <w:rFonts w:cs="Symbol"/>
      <w:lang w:val="ru-RU" w:eastAsia="en-US" w:bidi="ar-SA"/>
    </w:rPr>
  </w:style>
  <w:style w:type="character" w:customStyle="1" w:styleId="ListLabel219">
    <w:name w:val="ListLabel 219"/>
    <w:qFormat/>
    <w:rsid w:val="00D9707C"/>
    <w:rPr>
      <w:rFonts w:cs="Symbol"/>
      <w:lang w:val="ru-RU" w:eastAsia="en-US" w:bidi="ar-SA"/>
    </w:rPr>
  </w:style>
  <w:style w:type="character" w:customStyle="1" w:styleId="ListLabel220">
    <w:name w:val="ListLabel 220"/>
    <w:qFormat/>
    <w:rsid w:val="00D9707C"/>
    <w:rPr>
      <w:rFonts w:cs="Symbol"/>
      <w:lang w:val="ru-RU" w:eastAsia="en-US" w:bidi="ar-SA"/>
    </w:rPr>
  </w:style>
  <w:style w:type="character" w:customStyle="1" w:styleId="ListLabel221">
    <w:name w:val="ListLabel 221"/>
    <w:qFormat/>
    <w:rsid w:val="00D9707C"/>
    <w:rPr>
      <w:rFonts w:cs="Symbol"/>
      <w:lang w:val="ru-RU" w:eastAsia="en-US" w:bidi="ar-SA"/>
    </w:rPr>
  </w:style>
  <w:style w:type="character" w:customStyle="1" w:styleId="ListLabel222">
    <w:name w:val="ListLabel 222"/>
    <w:qFormat/>
    <w:rsid w:val="00D9707C"/>
    <w:rPr>
      <w:rFonts w:cs="Symbol"/>
      <w:lang w:val="ru-RU" w:eastAsia="en-US" w:bidi="ar-SA"/>
    </w:rPr>
  </w:style>
  <w:style w:type="character" w:customStyle="1" w:styleId="ListLabel223">
    <w:name w:val="ListLabel 223"/>
    <w:qFormat/>
    <w:rsid w:val="00D9707C"/>
    <w:rPr>
      <w:rFonts w:cs="Symbol"/>
      <w:lang w:val="ru-RU" w:eastAsia="en-US" w:bidi="ar-SA"/>
    </w:rPr>
  </w:style>
  <w:style w:type="character" w:customStyle="1" w:styleId="ListLabel224">
    <w:name w:val="ListLabel 224"/>
    <w:qFormat/>
    <w:rsid w:val="00D9707C"/>
    <w:rPr>
      <w:lang w:val="ru-RU" w:eastAsia="en-US" w:bidi="ar-SA"/>
    </w:rPr>
  </w:style>
  <w:style w:type="character" w:customStyle="1" w:styleId="ListLabel225">
    <w:name w:val="ListLabel 225"/>
    <w:qFormat/>
    <w:rsid w:val="00D9707C"/>
    <w:rPr>
      <w:rFonts w:eastAsia="Times New Roman" w:cs="Times New Roman"/>
      <w:b w:val="0"/>
      <w:bCs w:val="0"/>
      <w:i w:val="0"/>
      <w:iCs w:val="0"/>
      <w:w w:val="100"/>
      <w:sz w:val="24"/>
      <w:szCs w:val="28"/>
      <w:lang w:val="ru-RU" w:eastAsia="en-US" w:bidi="ar-SA"/>
    </w:rPr>
  </w:style>
  <w:style w:type="character" w:customStyle="1" w:styleId="ListLabel226">
    <w:name w:val="ListLabel 226"/>
    <w:qFormat/>
    <w:rsid w:val="00D9707C"/>
    <w:rPr>
      <w:rFonts w:cs="Symbol"/>
      <w:lang w:val="ru-RU" w:eastAsia="en-US" w:bidi="ar-SA"/>
    </w:rPr>
  </w:style>
  <w:style w:type="character" w:customStyle="1" w:styleId="ListLabel227">
    <w:name w:val="ListLabel 227"/>
    <w:qFormat/>
    <w:rsid w:val="00D9707C"/>
    <w:rPr>
      <w:rFonts w:cs="Symbol"/>
      <w:lang w:val="ru-RU" w:eastAsia="en-US" w:bidi="ar-SA"/>
    </w:rPr>
  </w:style>
  <w:style w:type="character" w:customStyle="1" w:styleId="ListLabel228">
    <w:name w:val="ListLabel 228"/>
    <w:qFormat/>
    <w:rsid w:val="00D9707C"/>
    <w:rPr>
      <w:rFonts w:cs="Symbol"/>
      <w:lang w:val="ru-RU" w:eastAsia="en-US" w:bidi="ar-SA"/>
    </w:rPr>
  </w:style>
  <w:style w:type="character" w:customStyle="1" w:styleId="ListLabel229">
    <w:name w:val="ListLabel 229"/>
    <w:qFormat/>
    <w:rsid w:val="00D9707C"/>
    <w:rPr>
      <w:rFonts w:cs="Symbol"/>
      <w:lang w:val="ru-RU" w:eastAsia="en-US" w:bidi="ar-SA"/>
    </w:rPr>
  </w:style>
  <w:style w:type="character" w:customStyle="1" w:styleId="ListLabel230">
    <w:name w:val="ListLabel 230"/>
    <w:qFormat/>
    <w:rsid w:val="00D9707C"/>
    <w:rPr>
      <w:rFonts w:cs="Symbol"/>
      <w:lang w:val="ru-RU" w:eastAsia="en-US" w:bidi="ar-SA"/>
    </w:rPr>
  </w:style>
  <w:style w:type="character" w:customStyle="1" w:styleId="ListLabel231">
    <w:name w:val="ListLabel 231"/>
    <w:qFormat/>
    <w:rsid w:val="00D9707C"/>
    <w:rPr>
      <w:rFonts w:cs="Symbol"/>
      <w:lang w:val="ru-RU" w:eastAsia="en-US" w:bidi="ar-SA"/>
    </w:rPr>
  </w:style>
  <w:style w:type="character" w:customStyle="1" w:styleId="ListLabel232">
    <w:name w:val="ListLabel 232"/>
    <w:qFormat/>
    <w:rsid w:val="00D9707C"/>
    <w:rPr>
      <w:rFonts w:cs="Symbol"/>
      <w:lang w:val="ru-RU" w:eastAsia="en-US" w:bidi="ar-SA"/>
    </w:rPr>
  </w:style>
  <w:style w:type="character" w:customStyle="1" w:styleId="ListLabel233">
    <w:name w:val="ListLabel 233"/>
    <w:qFormat/>
    <w:rsid w:val="00D9707C"/>
    <w:rPr>
      <w:rFonts w:cs="Times New Roman"/>
      <w:b w:val="0"/>
      <w:bCs w:val="0"/>
      <w:i w:val="0"/>
      <w:iCs w:val="0"/>
      <w:w w:val="100"/>
      <w:sz w:val="24"/>
      <w:szCs w:val="28"/>
      <w:lang w:val="ru-RU" w:eastAsia="en-US" w:bidi="ar-SA"/>
    </w:rPr>
  </w:style>
  <w:style w:type="character" w:customStyle="1" w:styleId="ListLabel234">
    <w:name w:val="ListLabel 234"/>
    <w:qFormat/>
    <w:rsid w:val="00D9707C"/>
    <w:rPr>
      <w:rFonts w:cs="Symbol"/>
      <w:lang w:val="ru-RU" w:eastAsia="en-US" w:bidi="ar-SA"/>
    </w:rPr>
  </w:style>
  <w:style w:type="character" w:customStyle="1" w:styleId="ListLabel235">
    <w:name w:val="ListLabel 235"/>
    <w:qFormat/>
    <w:rsid w:val="00D9707C"/>
    <w:rPr>
      <w:rFonts w:cs="Symbol"/>
      <w:lang w:val="ru-RU" w:eastAsia="en-US" w:bidi="ar-SA"/>
    </w:rPr>
  </w:style>
  <w:style w:type="character" w:customStyle="1" w:styleId="ListLabel236">
    <w:name w:val="ListLabel 236"/>
    <w:qFormat/>
    <w:rsid w:val="00D9707C"/>
    <w:rPr>
      <w:rFonts w:cs="Symbol"/>
      <w:lang w:val="ru-RU" w:eastAsia="en-US" w:bidi="ar-SA"/>
    </w:rPr>
  </w:style>
  <w:style w:type="character" w:customStyle="1" w:styleId="ListLabel237">
    <w:name w:val="ListLabel 237"/>
    <w:qFormat/>
    <w:rsid w:val="00D9707C"/>
    <w:rPr>
      <w:rFonts w:cs="Symbol"/>
      <w:lang w:val="ru-RU" w:eastAsia="en-US" w:bidi="ar-SA"/>
    </w:rPr>
  </w:style>
  <w:style w:type="character" w:customStyle="1" w:styleId="ListLabel238">
    <w:name w:val="ListLabel 238"/>
    <w:qFormat/>
    <w:rsid w:val="00D9707C"/>
    <w:rPr>
      <w:rFonts w:cs="Symbol"/>
      <w:lang w:val="ru-RU" w:eastAsia="en-US" w:bidi="ar-SA"/>
    </w:rPr>
  </w:style>
  <w:style w:type="character" w:customStyle="1" w:styleId="ListLabel239">
    <w:name w:val="ListLabel 239"/>
    <w:qFormat/>
    <w:rsid w:val="00D9707C"/>
    <w:rPr>
      <w:rFonts w:cs="Symbol"/>
      <w:lang w:val="ru-RU" w:eastAsia="en-US" w:bidi="ar-SA"/>
    </w:rPr>
  </w:style>
  <w:style w:type="character" w:customStyle="1" w:styleId="ListLabel240">
    <w:name w:val="ListLabel 240"/>
    <w:qFormat/>
    <w:rsid w:val="00D9707C"/>
    <w:rPr>
      <w:rFonts w:cs="Symbol"/>
      <w:lang w:val="ru-RU" w:eastAsia="en-US" w:bidi="ar-SA"/>
    </w:rPr>
  </w:style>
  <w:style w:type="character" w:customStyle="1" w:styleId="ListLabel241">
    <w:name w:val="ListLabel 241"/>
    <w:qFormat/>
    <w:rsid w:val="00D9707C"/>
    <w:rPr>
      <w:rFonts w:cs="Symbol"/>
      <w:lang w:val="ru-RU" w:eastAsia="en-US" w:bidi="ar-SA"/>
    </w:rPr>
  </w:style>
  <w:style w:type="character" w:customStyle="1" w:styleId="ListLabel242">
    <w:name w:val="ListLabel 242"/>
    <w:qFormat/>
    <w:rsid w:val="00D9707C"/>
    <w:rPr>
      <w:lang w:val="ru-RU" w:eastAsia="en-US" w:bidi="ar-SA"/>
    </w:rPr>
  </w:style>
  <w:style w:type="character" w:customStyle="1" w:styleId="ListLabel243">
    <w:name w:val="ListLabel 243"/>
    <w:qFormat/>
    <w:rsid w:val="00D9707C"/>
    <w:rPr>
      <w:rFonts w:eastAsia="Times New Roman" w:cs="Times New Roman"/>
      <w:b w:val="0"/>
      <w:bCs w:val="0"/>
      <w:i w:val="0"/>
      <w:iCs w:val="0"/>
      <w:w w:val="100"/>
      <w:sz w:val="24"/>
      <w:szCs w:val="28"/>
      <w:lang w:val="ru-RU" w:eastAsia="en-US" w:bidi="ar-SA"/>
    </w:rPr>
  </w:style>
  <w:style w:type="character" w:customStyle="1" w:styleId="ListLabel244">
    <w:name w:val="ListLabel 244"/>
    <w:qFormat/>
    <w:rsid w:val="00D9707C"/>
    <w:rPr>
      <w:rFonts w:eastAsia="Times New Roman" w:cs="Times New Roman"/>
      <w:b w:val="0"/>
      <w:bCs w:val="0"/>
      <w:i w:val="0"/>
      <w:iCs w:val="0"/>
      <w:spacing w:val="-3"/>
      <w:w w:val="100"/>
      <w:sz w:val="24"/>
      <w:szCs w:val="28"/>
      <w:lang w:val="ru-RU" w:eastAsia="en-US" w:bidi="ar-SA"/>
    </w:rPr>
  </w:style>
  <w:style w:type="character" w:customStyle="1" w:styleId="ListLabel245">
    <w:name w:val="ListLabel 245"/>
    <w:qFormat/>
    <w:rsid w:val="00D9707C"/>
    <w:rPr>
      <w:rFonts w:cs="Symbol"/>
      <w:lang w:val="ru-RU" w:eastAsia="en-US" w:bidi="ar-SA"/>
    </w:rPr>
  </w:style>
  <w:style w:type="character" w:customStyle="1" w:styleId="ListLabel246">
    <w:name w:val="ListLabel 246"/>
    <w:qFormat/>
    <w:rsid w:val="00D9707C"/>
    <w:rPr>
      <w:rFonts w:cs="Symbol"/>
      <w:lang w:val="ru-RU" w:eastAsia="en-US" w:bidi="ar-SA"/>
    </w:rPr>
  </w:style>
  <w:style w:type="character" w:customStyle="1" w:styleId="ListLabel247">
    <w:name w:val="ListLabel 247"/>
    <w:qFormat/>
    <w:rsid w:val="00D9707C"/>
    <w:rPr>
      <w:rFonts w:cs="Symbol"/>
      <w:lang w:val="ru-RU" w:eastAsia="en-US" w:bidi="ar-SA"/>
    </w:rPr>
  </w:style>
  <w:style w:type="character" w:customStyle="1" w:styleId="ListLabel248">
    <w:name w:val="ListLabel 248"/>
    <w:qFormat/>
    <w:rsid w:val="00D9707C"/>
    <w:rPr>
      <w:rFonts w:cs="Symbol"/>
      <w:lang w:val="ru-RU" w:eastAsia="en-US" w:bidi="ar-SA"/>
    </w:rPr>
  </w:style>
  <w:style w:type="character" w:customStyle="1" w:styleId="ListLabel249">
    <w:name w:val="ListLabel 249"/>
    <w:qFormat/>
    <w:rsid w:val="00D9707C"/>
    <w:rPr>
      <w:rFonts w:cs="Symbol"/>
      <w:lang w:val="ru-RU" w:eastAsia="en-US" w:bidi="ar-SA"/>
    </w:rPr>
  </w:style>
  <w:style w:type="character" w:customStyle="1" w:styleId="ListLabel250">
    <w:name w:val="ListLabel 250"/>
    <w:qFormat/>
    <w:rsid w:val="00D9707C"/>
    <w:rPr>
      <w:rFonts w:cs="Symbol"/>
      <w:lang w:val="ru-RU" w:eastAsia="en-US" w:bidi="ar-SA"/>
    </w:rPr>
  </w:style>
  <w:style w:type="character" w:customStyle="1" w:styleId="ListLabel251">
    <w:name w:val="ListLabel 251"/>
    <w:qFormat/>
    <w:rsid w:val="00D9707C"/>
    <w:rPr>
      <w:rFonts w:eastAsia="Times New Roman" w:cs="Times New Roman"/>
      <w:b w:val="0"/>
      <w:bCs w:val="0"/>
      <w:i w:val="0"/>
      <w:iCs w:val="0"/>
      <w:w w:val="100"/>
      <w:sz w:val="24"/>
      <w:szCs w:val="28"/>
      <w:lang w:val="ru-RU" w:eastAsia="en-US" w:bidi="ar-SA"/>
    </w:rPr>
  </w:style>
  <w:style w:type="character" w:customStyle="1" w:styleId="ListLabel252">
    <w:name w:val="ListLabel 252"/>
    <w:qFormat/>
    <w:rsid w:val="00D9707C"/>
    <w:rPr>
      <w:rFonts w:cs="Symbol"/>
      <w:lang w:val="ru-RU" w:eastAsia="en-US" w:bidi="ar-SA"/>
    </w:rPr>
  </w:style>
  <w:style w:type="character" w:customStyle="1" w:styleId="ListLabel253">
    <w:name w:val="ListLabel 253"/>
    <w:qFormat/>
    <w:rsid w:val="00D9707C"/>
    <w:rPr>
      <w:rFonts w:cs="Symbol"/>
      <w:lang w:val="ru-RU" w:eastAsia="en-US" w:bidi="ar-SA"/>
    </w:rPr>
  </w:style>
  <w:style w:type="character" w:customStyle="1" w:styleId="ListLabel254">
    <w:name w:val="ListLabel 254"/>
    <w:qFormat/>
    <w:rsid w:val="00D9707C"/>
    <w:rPr>
      <w:rFonts w:cs="Symbol"/>
      <w:lang w:val="ru-RU" w:eastAsia="en-US" w:bidi="ar-SA"/>
    </w:rPr>
  </w:style>
  <w:style w:type="character" w:customStyle="1" w:styleId="ListLabel255">
    <w:name w:val="ListLabel 255"/>
    <w:qFormat/>
    <w:rsid w:val="00D9707C"/>
    <w:rPr>
      <w:rFonts w:cs="Symbol"/>
      <w:lang w:val="ru-RU" w:eastAsia="en-US" w:bidi="ar-SA"/>
    </w:rPr>
  </w:style>
  <w:style w:type="character" w:customStyle="1" w:styleId="ListLabel256">
    <w:name w:val="ListLabel 256"/>
    <w:qFormat/>
    <w:rsid w:val="00D9707C"/>
    <w:rPr>
      <w:rFonts w:cs="Symbol"/>
      <w:lang w:val="ru-RU" w:eastAsia="en-US" w:bidi="ar-SA"/>
    </w:rPr>
  </w:style>
  <w:style w:type="character" w:customStyle="1" w:styleId="ListLabel257">
    <w:name w:val="ListLabel 257"/>
    <w:qFormat/>
    <w:rsid w:val="00D9707C"/>
    <w:rPr>
      <w:rFonts w:cs="Symbol"/>
      <w:lang w:val="ru-RU" w:eastAsia="en-US" w:bidi="ar-SA"/>
    </w:rPr>
  </w:style>
  <w:style w:type="character" w:customStyle="1" w:styleId="ListLabel258">
    <w:name w:val="ListLabel 258"/>
    <w:qFormat/>
    <w:rsid w:val="00D9707C"/>
    <w:rPr>
      <w:rFonts w:cs="Symbol"/>
      <w:lang w:val="ru-RU" w:eastAsia="en-US" w:bidi="ar-SA"/>
    </w:rPr>
  </w:style>
  <w:style w:type="character" w:customStyle="1" w:styleId="ListLabel259">
    <w:name w:val="ListLabel 259"/>
    <w:qFormat/>
    <w:rsid w:val="00D9707C"/>
    <w:rPr>
      <w:rFonts w:cs="Symbol"/>
      <w:lang w:val="ru-RU" w:eastAsia="en-US" w:bidi="ar-SA"/>
    </w:rPr>
  </w:style>
  <w:style w:type="character" w:customStyle="1" w:styleId="ListLabel260">
    <w:name w:val="ListLabel 260"/>
    <w:qFormat/>
    <w:rsid w:val="00D9707C"/>
    <w:rPr>
      <w:lang w:val="ru-RU" w:eastAsia="en-US" w:bidi="ar-SA"/>
    </w:rPr>
  </w:style>
  <w:style w:type="character" w:customStyle="1" w:styleId="ListLabel261">
    <w:name w:val="ListLabel 261"/>
    <w:qFormat/>
    <w:rsid w:val="00D9707C"/>
    <w:rPr>
      <w:rFonts w:eastAsia="Times New Roman" w:cs="Times New Roman"/>
      <w:b w:val="0"/>
      <w:bCs w:val="0"/>
      <w:i w:val="0"/>
      <w:iCs w:val="0"/>
      <w:w w:val="100"/>
      <w:sz w:val="24"/>
      <w:szCs w:val="28"/>
      <w:lang w:val="ru-RU" w:eastAsia="en-US" w:bidi="ar-SA"/>
    </w:rPr>
  </w:style>
  <w:style w:type="character" w:customStyle="1" w:styleId="ListLabel262">
    <w:name w:val="ListLabel 262"/>
    <w:qFormat/>
    <w:rsid w:val="00D9707C"/>
    <w:rPr>
      <w:rFonts w:cs="Symbol"/>
      <w:lang w:val="ru-RU" w:eastAsia="en-US" w:bidi="ar-SA"/>
    </w:rPr>
  </w:style>
  <w:style w:type="character" w:customStyle="1" w:styleId="ListLabel263">
    <w:name w:val="ListLabel 263"/>
    <w:qFormat/>
    <w:rsid w:val="00D9707C"/>
    <w:rPr>
      <w:rFonts w:cs="Symbol"/>
      <w:lang w:val="ru-RU" w:eastAsia="en-US" w:bidi="ar-SA"/>
    </w:rPr>
  </w:style>
  <w:style w:type="character" w:customStyle="1" w:styleId="ListLabel264">
    <w:name w:val="ListLabel 264"/>
    <w:qFormat/>
    <w:rsid w:val="00D9707C"/>
    <w:rPr>
      <w:rFonts w:cs="Symbol"/>
      <w:lang w:val="ru-RU" w:eastAsia="en-US" w:bidi="ar-SA"/>
    </w:rPr>
  </w:style>
  <w:style w:type="character" w:customStyle="1" w:styleId="ListLabel265">
    <w:name w:val="ListLabel 265"/>
    <w:qFormat/>
    <w:rsid w:val="00D9707C"/>
    <w:rPr>
      <w:rFonts w:cs="Symbol"/>
      <w:lang w:val="ru-RU" w:eastAsia="en-US" w:bidi="ar-SA"/>
    </w:rPr>
  </w:style>
  <w:style w:type="character" w:customStyle="1" w:styleId="ListLabel266">
    <w:name w:val="ListLabel 266"/>
    <w:qFormat/>
    <w:rsid w:val="00D9707C"/>
    <w:rPr>
      <w:rFonts w:cs="Symbol"/>
      <w:lang w:val="ru-RU" w:eastAsia="en-US" w:bidi="ar-SA"/>
    </w:rPr>
  </w:style>
  <w:style w:type="character" w:customStyle="1" w:styleId="ListLabel267">
    <w:name w:val="ListLabel 267"/>
    <w:qFormat/>
    <w:rsid w:val="00D9707C"/>
    <w:rPr>
      <w:rFonts w:cs="Symbol"/>
      <w:lang w:val="ru-RU" w:eastAsia="en-US" w:bidi="ar-SA"/>
    </w:rPr>
  </w:style>
  <w:style w:type="character" w:customStyle="1" w:styleId="ListLabel268">
    <w:name w:val="ListLabel 268"/>
    <w:qFormat/>
    <w:rsid w:val="00D9707C"/>
    <w:rPr>
      <w:rFonts w:cs="Symbol"/>
      <w:lang w:val="ru-RU" w:eastAsia="en-US" w:bidi="ar-SA"/>
    </w:rPr>
  </w:style>
  <w:style w:type="character" w:customStyle="1" w:styleId="ListLabel269">
    <w:name w:val="ListLabel 269"/>
    <w:qFormat/>
    <w:rsid w:val="00D9707C"/>
    <w:rPr>
      <w:rFonts w:cs="Symbol"/>
      <w:lang w:val="ru-RU" w:eastAsia="en-US" w:bidi="ar-SA"/>
    </w:rPr>
  </w:style>
  <w:style w:type="character" w:customStyle="1" w:styleId="ListLabel270">
    <w:name w:val="ListLabel 270"/>
    <w:qFormat/>
    <w:rsid w:val="00D9707C"/>
    <w:rPr>
      <w:rFonts w:cs="Symbol"/>
      <w:lang w:val="ru-RU" w:eastAsia="en-US" w:bidi="ar-SA"/>
    </w:rPr>
  </w:style>
  <w:style w:type="character" w:customStyle="1" w:styleId="ListLabel271">
    <w:name w:val="ListLabel 271"/>
    <w:qFormat/>
    <w:rsid w:val="00D9707C"/>
    <w:rPr>
      <w:rFonts w:cs="Symbol"/>
      <w:lang w:val="ru-RU" w:eastAsia="en-US" w:bidi="ar-SA"/>
    </w:rPr>
  </w:style>
  <w:style w:type="character" w:customStyle="1" w:styleId="ListLabel272">
    <w:name w:val="ListLabel 272"/>
    <w:qFormat/>
    <w:rsid w:val="00D9707C"/>
    <w:rPr>
      <w:rFonts w:cs="Symbol"/>
      <w:lang w:val="ru-RU" w:eastAsia="en-US" w:bidi="ar-SA"/>
    </w:rPr>
  </w:style>
  <w:style w:type="character" w:customStyle="1" w:styleId="ListLabel273">
    <w:name w:val="ListLabel 273"/>
    <w:qFormat/>
    <w:rsid w:val="00D9707C"/>
    <w:rPr>
      <w:rFonts w:cs="Symbol"/>
      <w:lang w:val="ru-RU" w:eastAsia="en-US" w:bidi="ar-SA"/>
    </w:rPr>
  </w:style>
  <w:style w:type="character" w:customStyle="1" w:styleId="ListLabel274">
    <w:name w:val="ListLabel 274"/>
    <w:qFormat/>
    <w:rsid w:val="00D9707C"/>
    <w:rPr>
      <w:rFonts w:cs="Symbol"/>
      <w:lang w:val="ru-RU" w:eastAsia="en-US" w:bidi="ar-SA"/>
    </w:rPr>
  </w:style>
  <w:style w:type="character" w:customStyle="1" w:styleId="ListLabel275">
    <w:name w:val="ListLabel 275"/>
    <w:qFormat/>
    <w:rsid w:val="00D9707C"/>
    <w:rPr>
      <w:rFonts w:cs="Symbol"/>
      <w:lang w:val="ru-RU" w:eastAsia="en-US" w:bidi="ar-SA"/>
    </w:rPr>
  </w:style>
  <w:style w:type="character" w:customStyle="1" w:styleId="ListLabel276">
    <w:name w:val="ListLabel 276"/>
    <w:qFormat/>
    <w:rsid w:val="00D9707C"/>
    <w:rPr>
      <w:rFonts w:cs="Symbol"/>
      <w:lang w:val="ru-RU" w:eastAsia="en-US" w:bidi="ar-SA"/>
    </w:rPr>
  </w:style>
  <w:style w:type="character" w:customStyle="1" w:styleId="ListLabel277">
    <w:name w:val="ListLabel 277"/>
    <w:qFormat/>
    <w:rsid w:val="00D9707C"/>
    <w:rPr>
      <w:sz w:val="24"/>
      <w:szCs w:val="24"/>
    </w:rPr>
  </w:style>
  <w:style w:type="character" w:customStyle="1" w:styleId="ListLabel278">
    <w:name w:val="ListLabel 278"/>
    <w:qFormat/>
    <w:rsid w:val="00D9707C"/>
    <w:rPr>
      <w:sz w:val="24"/>
      <w:szCs w:val="24"/>
    </w:rPr>
  </w:style>
  <w:style w:type="character" w:customStyle="1" w:styleId="ListLabel279">
    <w:name w:val="ListLabel 279"/>
    <w:qFormat/>
    <w:rsid w:val="00D9707C"/>
    <w:rPr>
      <w:sz w:val="24"/>
      <w:szCs w:val="24"/>
    </w:rPr>
  </w:style>
  <w:style w:type="character" w:customStyle="1" w:styleId="ListLabel280">
    <w:name w:val="ListLabel 280"/>
    <w:qFormat/>
    <w:rsid w:val="00D9707C"/>
    <w:rPr>
      <w:sz w:val="24"/>
      <w:szCs w:val="24"/>
    </w:rPr>
  </w:style>
  <w:style w:type="paragraph" w:customStyle="1" w:styleId="TableParagraph">
    <w:name w:val="Table Paragraph"/>
    <w:basedOn w:val="a1"/>
    <w:uiPriority w:val="1"/>
    <w:qFormat/>
    <w:rsid w:val="00D9707C"/>
    <w:pPr>
      <w:spacing w:after="0" w:line="240" w:lineRule="auto"/>
    </w:pPr>
    <w:rPr>
      <w:rFonts w:ascii="Times New Roman" w:eastAsia="Times New Roman" w:hAnsi="Times New Roman" w:cs="Times New Roman"/>
      <w:lang w:eastAsia="en-US"/>
    </w:rPr>
  </w:style>
  <w:style w:type="table" w:customStyle="1" w:styleId="TableNormal">
    <w:name w:val="Table Normal"/>
    <w:uiPriority w:val="2"/>
    <w:semiHidden/>
    <w:unhideWhenUsed/>
    <w:qFormat/>
    <w:rsid w:val="00D9707C"/>
    <w:pPr>
      <w:spacing w:after="0" w:line="240" w:lineRule="auto"/>
    </w:pPr>
    <w:rPr>
      <w:rFonts w:ascii="Calibri" w:eastAsia="Calibri" w:hAnsi="Calibri" w:cs="Calibri"/>
      <w:sz w:val="20"/>
      <w:lang w:val="en-US" w:eastAsia="en-US"/>
    </w:rPr>
    <w:tblPr>
      <w:tblInd w:w="0" w:type="dxa"/>
      <w:tblCellMar>
        <w:top w:w="0" w:type="dxa"/>
        <w:left w:w="0" w:type="dxa"/>
        <w:bottom w:w="0" w:type="dxa"/>
        <w:right w:w="0" w:type="dxa"/>
      </w:tblCellMar>
    </w:tblPr>
  </w:style>
  <w:style w:type="paragraph" w:customStyle="1" w:styleId="3f1">
    <w:name w:val="Абзац списка3"/>
    <w:basedOn w:val="a1"/>
    <w:rsid w:val="00F82424"/>
    <w:pPr>
      <w:suppressAutoHyphens/>
      <w:overflowPunct w:val="0"/>
      <w:autoSpaceDE w:val="0"/>
      <w:autoSpaceDN w:val="0"/>
      <w:adjustRightInd w:val="0"/>
      <w:ind w:left="720"/>
    </w:pPr>
    <w:rPr>
      <w:rFonts w:ascii="Calibri" w:eastAsia="Times New Roman" w:hAnsi="Calibri" w:cs="Times New Roman"/>
      <w:szCs w:val="20"/>
    </w:rPr>
  </w:style>
  <w:style w:type="character" w:customStyle="1" w:styleId="hl">
    <w:name w:val="hl"/>
    <w:basedOn w:val="a2"/>
    <w:rsid w:val="00AE690C"/>
  </w:style>
  <w:style w:type="character" w:customStyle="1" w:styleId="copyright">
    <w:name w:val="copyright"/>
    <w:basedOn w:val="a2"/>
    <w:rsid w:val="00AE690C"/>
  </w:style>
  <w:style w:type="character" w:customStyle="1" w:styleId="affe">
    <w:name w:val="Заголовок Знак"/>
    <w:link w:val="affd"/>
    <w:rsid w:val="00451C5E"/>
    <w:rPr>
      <w:rFonts w:ascii="Verdana" w:eastAsia="Calibri" w:hAnsi="Verdana" w:cs="Verdana"/>
      <w:b/>
      <w:bCs/>
      <w:color w:val="0058A9"/>
      <w:lang w:eastAsia="en-US"/>
    </w:rPr>
  </w:style>
  <w:style w:type="paragraph" w:customStyle="1" w:styleId="afffffffff9">
    <w:name w:val="Обычный (Интернет)"/>
    <w:basedOn w:val="a1"/>
    <w:unhideWhenUsed/>
    <w:rsid w:val="00451C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ffa">
    <w:name w:val="Назв частей"/>
    <w:basedOn w:val="1"/>
    <w:link w:val="afffffffffb"/>
    <w:qFormat/>
    <w:rsid w:val="00D30FE5"/>
    <w:pPr>
      <w:keepNext/>
      <w:keepLines/>
      <w:widowControl/>
      <w:suppressAutoHyphens/>
      <w:autoSpaceDE/>
      <w:autoSpaceDN/>
      <w:adjustRightInd/>
      <w:spacing w:before="120" w:after="0" w:line="276" w:lineRule="auto"/>
    </w:pPr>
    <w:rPr>
      <w:rFonts w:ascii="Times New Roman" w:eastAsiaTheme="majorEastAsia" w:hAnsi="Times New Roman" w:cstheme="majorBidi"/>
      <w:caps/>
      <w:color w:val="365F91" w:themeColor="accent1" w:themeShade="BF"/>
      <w:sz w:val="28"/>
      <w:szCs w:val="28"/>
    </w:rPr>
  </w:style>
  <w:style w:type="character" w:customStyle="1" w:styleId="afffffffffb">
    <w:name w:val="Назв частей Знак"/>
    <w:basedOn w:val="40"/>
    <w:link w:val="afffffffffa"/>
    <w:rsid w:val="00D30FE5"/>
    <w:rPr>
      <w:rFonts w:ascii="Times New Roman" w:eastAsiaTheme="majorEastAsia" w:hAnsi="Times New Roman" w:cstheme="majorBidi"/>
      <w:b/>
      <w:bCs/>
      <w:i w:val="0"/>
      <w:iCs w:val="0"/>
      <w:caps/>
      <w:color w:val="365F91" w:themeColor="accent1" w:themeShade="BF"/>
      <w:sz w:val="28"/>
      <w:szCs w:val="28"/>
    </w:rPr>
  </w:style>
  <w:style w:type="paragraph" w:customStyle="1" w:styleId="1010">
    <w:name w:val="Знак101"/>
    <w:basedOn w:val="a1"/>
    <w:next w:val="a8"/>
    <w:uiPriority w:val="99"/>
    <w:unhideWhenUsed/>
    <w:rsid w:val="00D30FE5"/>
    <w:pPr>
      <w:tabs>
        <w:tab w:val="center" w:pos="4677"/>
        <w:tab w:val="right" w:pos="9355"/>
      </w:tabs>
      <w:spacing w:after="0" w:line="240" w:lineRule="auto"/>
    </w:pPr>
    <w:rPr>
      <w:rFonts w:eastAsiaTheme="minorHAnsi"/>
      <w:lang w:eastAsia="en-US"/>
    </w:rPr>
  </w:style>
  <w:style w:type="paragraph" w:customStyle="1" w:styleId="1ff9">
    <w:name w:val="Знак1"/>
    <w:basedOn w:val="a1"/>
    <w:next w:val="aff5"/>
    <w:uiPriority w:val="99"/>
    <w:unhideWhenUsed/>
    <w:rsid w:val="00D30FE5"/>
    <w:pPr>
      <w:tabs>
        <w:tab w:val="center" w:pos="4677"/>
        <w:tab w:val="right" w:pos="9355"/>
      </w:tabs>
      <w:spacing w:after="0" w:line="240" w:lineRule="auto"/>
    </w:pPr>
    <w:rPr>
      <w:rFonts w:eastAsiaTheme="minorHAnsi"/>
      <w:lang w:eastAsia="en-US"/>
    </w:rPr>
  </w:style>
  <w:style w:type="numbering" w:customStyle="1" w:styleId="3f2">
    <w:name w:val="Нет списка3"/>
    <w:next w:val="a4"/>
    <w:uiPriority w:val="99"/>
    <w:semiHidden/>
    <w:unhideWhenUsed/>
    <w:rsid w:val="00D30FE5"/>
  </w:style>
  <w:style w:type="numbering" w:customStyle="1" w:styleId="4a">
    <w:name w:val="Нет списка4"/>
    <w:next w:val="a4"/>
    <w:uiPriority w:val="99"/>
    <w:semiHidden/>
    <w:unhideWhenUsed/>
    <w:rsid w:val="00D30FE5"/>
  </w:style>
  <w:style w:type="paragraph" w:styleId="afffffffffc">
    <w:name w:val="TOC Heading"/>
    <w:basedOn w:val="1"/>
    <w:next w:val="a1"/>
    <w:uiPriority w:val="39"/>
    <w:unhideWhenUsed/>
    <w:qFormat/>
    <w:rsid w:val="00D30FE5"/>
    <w:pPr>
      <w:keepNext/>
      <w:keepLines/>
      <w:widowControl/>
      <w:suppressAutoHyphens/>
      <w:autoSpaceDE/>
      <w:autoSpaceDN/>
      <w:adjustRightInd/>
      <w:spacing w:before="120" w:after="0" w:line="276" w:lineRule="auto"/>
      <w:outlineLvl w:val="9"/>
    </w:pPr>
    <w:rPr>
      <w:rFonts w:ascii="Times New Roman" w:eastAsiaTheme="majorEastAsia" w:hAnsi="Times New Roman" w:cstheme="majorBidi"/>
      <w:color w:val="365F91" w:themeColor="accent1" w:themeShade="BF"/>
      <w:sz w:val="28"/>
      <w:szCs w:val="28"/>
      <w:lang w:eastAsia="en-US"/>
    </w:rPr>
  </w:style>
  <w:style w:type="paragraph" w:customStyle="1" w:styleId="115">
    <w:name w:val="Оглавление 11"/>
    <w:basedOn w:val="a1"/>
    <w:next w:val="a1"/>
    <w:autoRedefine/>
    <w:uiPriority w:val="39"/>
    <w:unhideWhenUsed/>
    <w:rsid w:val="00D30FE5"/>
    <w:pPr>
      <w:spacing w:after="100"/>
    </w:pPr>
    <w:rPr>
      <w:rFonts w:eastAsia="Times New Roman"/>
    </w:rPr>
  </w:style>
  <w:style w:type="numbering" w:customStyle="1" w:styleId="59">
    <w:name w:val="Нет списка5"/>
    <w:next w:val="a4"/>
    <w:uiPriority w:val="99"/>
    <w:semiHidden/>
    <w:unhideWhenUsed/>
    <w:rsid w:val="00D30FE5"/>
  </w:style>
  <w:style w:type="character" w:customStyle="1" w:styleId="116">
    <w:name w:val="Заголовок 1 Знак1"/>
    <w:aliases w:val="HEADING 1 Знак,Head 1 Знак,????????? 1 Знак,Subhead A Знак,Заг 1 Знак"/>
    <w:basedOn w:val="a2"/>
    <w:locked/>
    <w:rsid w:val="00D30FE5"/>
    <w:rPr>
      <w:rFonts w:ascii="Arial" w:eastAsia="Times New Roman" w:hAnsi="Arial" w:cs="Times New Roman"/>
      <w:b/>
      <w:kern w:val="28"/>
      <w:sz w:val="28"/>
      <w:szCs w:val="24"/>
      <w:lang w:val="ru-RU" w:eastAsia="ru-RU"/>
    </w:rPr>
  </w:style>
  <w:style w:type="character" w:customStyle="1" w:styleId="710">
    <w:name w:val="Основной текст + 71"/>
    <w:aliases w:val="5 pt4,Интервал 0 pt6"/>
    <w:basedOn w:val="a2"/>
    <w:rsid w:val="00D30FE5"/>
    <w:rPr>
      <w:color w:val="000000"/>
      <w:spacing w:val="6"/>
      <w:w w:val="100"/>
      <w:position w:val="0"/>
      <w:sz w:val="15"/>
      <w:szCs w:val="15"/>
      <w:lang w:val="ru-RU" w:bidi="ar-SA"/>
    </w:rPr>
  </w:style>
  <w:style w:type="character" w:customStyle="1" w:styleId="Constantia">
    <w:name w:val="Основной текст + Constantia"/>
    <w:aliases w:val="7,5 pt3,Интервал 0 pt5"/>
    <w:basedOn w:val="a2"/>
    <w:rsid w:val="00D30FE5"/>
    <w:rPr>
      <w:rFonts w:ascii="Constantia" w:eastAsia="Times New Roman" w:hAnsi="Constantia" w:cs="Constantia"/>
      <w:color w:val="000000"/>
      <w:spacing w:val="0"/>
      <w:w w:val="100"/>
      <w:position w:val="0"/>
      <w:sz w:val="15"/>
      <w:szCs w:val="15"/>
      <w:lang w:bidi="ar-SA"/>
    </w:rPr>
  </w:style>
  <w:style w:type="character" w:customStyle="1" w:styleId="CenturyGothic">
    <w:name w:val="Основной текст + Century Gothic"/>
    <w:aliases w:val="6 pt,Полужирный3,Интервал 0 pt4"/>
    <w:basedOn w:val="a2"/>
    <w:rsid w:val="00D30FE5"/>
    <w:rPr>
      <w:rFonts w:ascii="Century Gothic" w:eastAsia="Times New Roman" w:hAnsi="Century Gothic" w:cs="Century Gothic"/>
      <w:b/>
      <w:bCs/>
      <w:color w:val="000000"/>
      <w:spacing w:val="2"/>
      <w:w w:val="100"/>
      <w:position w:val="0"/>
      <w:sz w:val="12"/>
      <w:szCs w:val="12"/>
      <w:lang w:val="ru-RU" w:bidi="ar-SA"/>
    </w:rPr>
  </w:style>
  <w:style w:type="paragraph" w:customStyle="1" w:styleId="menubasetext1">
    <w:name w:val="menu_base_text1"/>
    <w:basedOn w:val="a1"/>
    <w:rsid w:val="00D30FE5"/>
    <w:pPr>
      <w:pBdr>
        <w:bottom w:val="single" w:sz="6" w:space="7" w:color="D7DBDF"/>
        <w:right w:val="single" w:sz="6" w:space="14" w:color="D7DBDF"/>
      </w:pBdr>
      <w:spacing w:before="100" w:beforeAutospacing="1" w:after="100" w:afterAutospacing="1" w:line="240" w:lineRule="auto"/>
      <w:jc w:val="both"/>
    </w:pPr>
    <w:rPr>
      <w:rFonts w:ascii="Times New Roman" w:eastAsia="Times New Roman" w:hAnsi="Times New Roman" w:cs="Times New Roman"/>
      <w:sz w:val="18"/>
      <w:szCs w:val="18"/>
    </w:rPr>
  </w:style>
  <w:style w:type="paragraph" w:customStyle="1" w:styleId="s13">
    <w:name w:val="s_13"/>
    <w:basedOn w:val="a1"/>
    <w:rsid w:val="00D30FE5"/>
    <w:pPr>
      <w:spacing w:after="0" w:line="240" w:lineRule="auto"/>
      <w:ind w:firstLine="720"/>
    </w:pPr>
    <w:rPr>
      <w:rFonts w:ascii="Times New Roman" w:eastAsia="Times New Roman" w:hAnsi="Times New Roman" w:cs="Times New Roman"/>
      <w:sz w:val="18"/>
      <w:szCs w:val="18"/>
    </w:rPr>
  </w:style>
  <w:style w:type="numbering" w:customStyle="1" w:styleId="68">
    <w:name w:val="Нет списка6"/>
    <w:next w:val="a4"/>
    <w:uiPriority w:val="99"/>
    <w:semiHidden/>
    <w:unhideWhenUsed/>
    <w:rsid w:val="00D30FE5"/>
  </w:style>
  <w:style w:type="numbering" w:customStyle="1" w:styleId="1110">
    <w:name w:val="Нет списка111"/>
    <w:next w:val="a4"/>
    <w:uiPriority w:val="99"/>
    <w:semiHidden/>
    <w:unhideWhenUsed/>
    <w:rsid w:val="00D30FE5"/>
  </w:style>
  <w:style w:type="numbering" w:customStyle="1" w:styleId="214">
    <w:name w:val="Нет списка21"/>
    <w:next w:val="a4"/>
    <w:uiPriority w:val="99"/>
    <w:semiHidden/>
    <w:unhideWhenUsed/>
    <w:rsid w:val="00D30FE5"/>
  </w:style>
  <w:style w:type="numbering" w:customStyle="1" w:styleId="313">
    <w:name w:val="Нет списка31"/>
    <w:next w:val="a4"/>
    <w:uiPriority w:val="99"/>
    <w:semiHidden/>
    <w:unhideWhenUsed/>
    <w:rsid w:val="00D30FE5"/>
  </w:style>
  <w:style w:type="numbering" w:customStyle="1" w:styleId="412">
    <w:name w:val="Нет списка41"/>
    <w:next w:val="a4"/>
    <w:uiPriority w:val="99"/>
    <w:semiHidden/>
    <w:unhideWhenUsed/>
    <w:rsid w:val="00D30FE5"/>
  </w:style>
  <w:style w:type="numbering" w:customStyle="1" w:styleId="511">
    <w:name w:val="Нет списка51"/>
    <w:next w:val="a4"/>
    <w:uiPriority w:val="99"/>
    <w:semiHidden/>
    <w:unhideWhenUsed/>
    <w:rsid w:val="00D30FE5"/>
  </w:style>
  <w:style w:type="paragraph" w:styleId="afffffffffd">
    <w:name w:val="Revision"/>
    <w:hidden/>
    <w:uiPriority w:val="99"/>
    <w:semiHidden/>
    <w:rsid w:val="00D30FE5"/>
    <w:pPr>
      <w:spacing w:after="0" w:line="240" w:lineRule="auto"/>
    </w:pPr>
    <w:rPr>
      <w:rFonts w:ascii="Calibri" w:eastAsia="Calibri" w:hAnsi="Calibri" w:cs="Times New Roman"/>
      <w:lang w:val="en-US" w:eastAsia="en-US"/>
    </w:rPr>
  </w:style>
  <w:style w:type="paragraph" w:styleId="afffffffffe">
    <w:name w:val="Document Map"/>
    <w:basedOn w:val="a1"/>
    <w:link w:val="affffffffff"/>
    <w:unhideWhenUsed/>
    <w:rsid w:val="00D30FE5"/>
    <w:pPr>
      <w:spacing w:after="0" w:line="240" w:lineRule="auto"/>
    </w:pPr>
    <w:rPr>
      <w:rFonts w:ascii="Tahoma" w:eastAsia="Times New Roman" w:hAnsi="Tahoma" w:cs="Tahoma"/>
      <w:sz w:val="16"/>
      <w:szCs w:val="16"/>
    </w:rPr>
  </w:style>
  <w:style w:type="character" w:customStyle="1" w:styleId="affffffffff">
    <w:name w:val="Схема документа Знак"/>
    <w:basedOn w:val="a2"/>
    <w:link w:val="afffffffffe"/>
    <w:rsid w:val="00D30FE5"/>
    <w:rPr>
      <w:rFonts w:ascii="Tahoma" w:eastAsia="Times New Roman" w:hAnsi="Tahoma" w:cs="Tahoma"/>
      <w:sz w:val="16"/>
      <w:szCs w:val="16"/>
    </w:rPr>
  </w:style>
  <w:style w:type="numbering" w:customStyle="1" w:styleId="75">
    <w:name w:val="Нет списка7"/>
    <w:next w:val="a4"/>
    <w:uiPriority w:val="99"/>
    <w:semiHidden/>
    <w:unhideWhenUsed/>
    <w:rsid w:val="00D30FE5"/>
  </w:style>
  <w:style w:type="numbering" w:customStyle="1" w:styleId="122">
    <w:name w:val="Нет списка12"/>
    <w:next w:val="a4"/>
    <w:uiPriority w:val="99"/>
    <w:semiHidden/>
    <w:unhideWhenUsed/>
    <w:rsid w:val="00D30FE5"/>
  </w:style>
  <w:style w:type="numbering" w:customStyle="1" w:styleId="222">
    <w:name w:val="Нет списка22"/>
    <w:next w:val="a4"/>
    <w:uiPriority w:val="99"/>
    <w:semiHidden/>
    <w:unhideWhenUsed/>
    <w:rsid w:val="00D30FE5"/>
  </w:style>
  <w:style w:type="numbering" w:customStyle="1" w:styleId="321">
    <w:name w:val="Нет списка32"/>
    <w:next w:val="a4"/>
    <w:uiPriority w:val="99"/>
    <w:semiHidden/>
    <w:unhideWhenUsed/>
    <w:rsid w:val="00D30FE5"/>
  </w:style>
  <w:style w:type="numbering" w:customStyle="1" w:styleId="420">
    <w:name w:val="Нет списка42"/>
    <w:next w:val="a4"/>
    <w:uiPriority w:val="99"/>
    <w:semiHidden/>
    <w:unhideWhenUsed/>
    <w:rsid w:val="00D30FE5"/>
  </w:style>
  <w:style w:type="numbering" w:customStyle="1" w:styleId="520">
    <w:name w:val="Нет списка52"/>
    <w:next w:val="a4"/>
    <w:uiPriority w:val="99"/>
    <w:semiHidden/>
    <w:unhideWhenUsed/>
    <w:rsid w:val="00D30FE5"/>
  </w:style>
  <w:style w:type="character" w:styleId="affffffffff0">
    <w:name w:val="Placeholder Text"/>
    <w:basedOn w:val="a2"/>
    <w:uiPriority w:val="99"/>
    <w:semiHidden/>
    <w:rsid w:val="00D30FE5"/>
    <w:rPr>
      <w:color w:val="808080"/>
    </w:rPr>
  </w:style>
  <w:style w:type="paragraph" w:customStyle="1" w:styleId="affffffffff1">
    <w:name w:val="Название таблицы"/>
    <w:basedOn w:val="a1"/>
    <w:qFormat/>
    <w:rsid w:val="00D30FE5"/>
    <w:pPr>
      <w:spacing w:after="0" w:line="360" w:lineRule="auto"/>
      <w:jc w:val="center"/>
    </w:pPr>
    <w:rPr>
      <w:rFonts w:ascii="Times New Roman" w:eastAsia="Times New Roman" w:hAnsi="Times New Roman" w:cs="Times New Roman"/>
      <w:sz w:val="24"/>
      <w:szCs w:val="24"/>
      <w:lang w:eastAsia="en-US"/>
    </w:rPr>
  </w:style>
  <w:style w:type="paragraph" w:customStyle="1" w:styleId="1ffa">
    <w:name w:val="1"/>
    <w:basedOn w:val="a1"/>
    <w:rsid w:val="00D30FE5"/>
    <w:pPr>
      <w:spacing w:after="160" w:line="240" w:lineRule="exact"/>
      <w:jc w:val="both"/>
    </w:pPr>
    <w:rPr>
      <w:rFonts w:ascii="Verdana" w:eastAsia="Times New Roman" w:hAnsi="Verdana" w:cs="Times New Roman"/>
      <w:sz w:val="24"/>
      <w:szCs w:val="24"/>
      <w:lang w:val="en-US" w:eastAsia="en-US"/>
    </w:rPr>
  </w:style>
  <w:style w:type="paragraph" w:customStyle="1" w:styleId="font7">
    <w:name w:val="font7"/>
    <w:basedOn w:val="a1"/>
    <w:rsid w:val="00D30FE5"/>
    <w:pPr>
      <w:spacing w:before="100" w:beforeAutospacing="1" w:after="100" w:afterAutospacing="1" w:line="240" w:lineRule="auto"/>
    </w:pPr>
    <w:rPr>
      <w:rFonts w:ascii="Tahoma" w:eastAsia="Times New Roman" w:hAnsi="Tahoma" w:cs="Tahoma"/>
      <w:color w:val="000000"/>
      <w:sz w:val="18"/>
      <w:szCs w:val="18"/>
    </w:rPr>
  </w:style>
  <w:style w:type="paragraph" w:customStyle="1" w:styleId="font8">
    <w:name w:val="font8"/>
    <w:basedOn w:val="a1"/>
    <w:rsid w:val="00D30FE5"/>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9">
    <w:name w:val="font9"/>
    <w:basedOn w:val="a1"/>
    <w:rsid w:val="00D30FE5"/>
    <w:pPr>
      <w:spacing w:before="100" w:beforeAutospacing="1" w:after="100" w:afterAutospacing="1" w:line="240" w:lineRule="auto"/>
    </w:pPr>
    <w:rPr>
      <w:rFonts w:ascii="Tahoma" w:eastAsia="Times New Roman" w:hAnsi="Tahoma" w:cs="Tahoma"/>
      <w:color w:val="000000"/>
      <w:sz w:val="20"/>
      <w:szCs w:val="20"/>
    </w:rPr>
  </w:style>
  <w:style w:type="paragraph" w:customStyle="1" w:styleId="font10">
    <w:name w:val="font10"/>
    <w:basedOn w:val="a1"/>
    <w:rsid w:val="00D30FE5"/>
    <w:pPr>
      <w:spacing w:before="100" w:beforeAutospacing="1" w:after="100" w:afterAutospacing="1" w:line="240" w:lineRule="auto"/>
    </w:pPr>
    <w:rPr>
      <w:rFonts w:ascii="Tahoma" w:eastAsia="Times New Roman" w:hAnsi="Tahoma" w:cs="Tahoma"/>
      <w:b/>
      <w:bCs/>
      <w:color w:val="000000"/>
      <w:sz w:val="20"/>
      <w:szCs w:val="20"/>
    </w:rPr>
  </w:style>
  <w:style w:type="numbering" w:customStyle="1" w:styleId="84">
    <w:name w:val="Нет списка8"/>
    <w:next w:val="a4"/>
    <w:uiPriority w:val="99"/>
    <w:semiHidden/>
    <w:unhideWhenUsed/>
    <w:rsid w:val="00D30FE5"/>
  </w:style>
  <w:style w:type="character" w:customStyle="1" w:styleId="215">
    <w:name w:val="Заголовок 2 Знак1"/>
    <w:aliases w:val="Заголовок 3N Знак,Стиль 1 Знак"/>
    <w:uiPriority w:val="99"/>
    <w:locked/>
    <w:rsid w:val="00D30FE5"/>
    <w:rPr>
      <w:rFonts w:ascii="Arial" w:eastAsia="Times New Roman" w:hAnsi="Arial" w:cs="Times New Roman"/>
      <w:b/>
      <w:sz w:val="24"/>
      <w:szCs w:val="24"/>
    </w:rPr>
  </w:style>
  <w:style w:type="character" w:styleId="HTML2">
    <w:name w:val="HTML Code"/>
    <w:basedOn w:val="a2"/>
    <w:uiPriority w:val="99"/>
    <w:semiHidden/>
    <w:unhideWhenUsed/>
    <w:rsid w:val="00D30FE5"/>
    <w:rPr>
      <w:rFonts w:ascii="Courier New" w:eastAsia="Times New Roman" w:hAnsi="Courier New" w:cs="Courier New"/>
      <w:sz w:val="20"/>
      <w:szCs w:val="20"/>
    </w:rPr>
  </w:style>
  <w:style w:type="table" w:customStyle="1" w:styleId="117">
    <w:name w:val="Сетка таблицы11"/>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0">
    <w:name w:val=".FORMATTEXT"/>
    <w:uiPriority w:val="99"/>
    <w:rsid w:val="00D30FE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ffb">
    <w:name w:val="Красная строка1"/>
    <w:basedOn w:val="af4"/>
    <w:rsid w:val="00D30FE5"/>
    <w:pPr>
      <w:suppressAutoHyphens/>
      <w:spacing w:line="240" w:lineRule="auto"/>
      <w:ind w:firstLine="210"/>
    </w:pPr>
    <w:rPr>
      <w:rFonts w:ascii="Times New Roman" w:eastAsia="Times New Roman" w:hAnsi="Times New Roman" w:cs="Times New Roman"/>
      <w:sz w:val="20"/>
      <w:szCs w:val="20"/>
      <w:lang w:eastAsia="ar-SA"/>
    </w:rPr>
  </w:style>
  <w:style w:type="character" w:customStyle="1" w:styleId="FontStyle43">
    <w:name w:val="Font Style43"/>
    <w:basedOn w:val="a2"/>
    <w:uiPriority w:val="99"/>
    <w:rsid w:val="00D30FE5"/>
    <w:rPr>
      <w:rFonts w:ascii="Times New Roman" w:hAnsi="Times New Roman" w:cs="Times New Roman"/>
      <w:sz w:val="26"/>
      <w:szCs w:val="26"/>
    </w:rPr>
  </w:style>
  <w:style w:type="paragraph" w:customStyle="1" w:styleId="HEADERTEXT0">
    <w:name w:val=".HEADERTEXT"/>
    <w:uiPriority w:val="99"/>
    <w:rsid w:val="00D30FE5"/>
    <w:pPr>
      <w:widowControl w:val="0"/>
      <w:autoSpaceDE w:val="0"/>
      <w:autoSpaceDN w:val="0"/>
      <w:adjustRightInd w:val="0"/>
      <w:spacing w:after="0" w:line="240" w:lineRule="auto"/>
    </w:pPr>
    <w:rPr>
      <w:rFonts w:ascii="Times New Roman" w:eastAsia="Times New Roman" w:hAnsi="Times New Roman" w:cs="Times New Roman"/>
      <w:color w:val="2B4279"/>
      <w:sz w:val="24"/>
      <w:szCs w:val="24"/>
    </w:rPr>
  </w:style>
  <w:style w:type="numbering" w:customStyle="1" w:styleId="96">
    <w:name w:val="Нет списка9"/>
    <w:next w:val="a4"/>
    <w:uiPriority w:val="99"/>
    <w:semiHidden/>
    <w:unhideWhenUsed/>
    <w:rsid w:val="00D30FE5"/>
  </w:style>
  <w:style w:type="numbering" w:customStyle="1" w:styleId="131">
    <w:name w:val="Нет списка13"/>
    <w:next w:val="a4"/>
    <w:uiPriority w:val="99"/>
    <w:semiHidden/>
    <w:unhideWhenUsed/>
    <w:rsid w:val="00D30FE5"/>
  </w:style>
  <w:style w:type="numbering" w:customStyle="1" w:styleId="231">
    <w:name w:val="Нет списка23"/>
    <w:next w:val="a4"/>
    <w:uiPriority w:val="99"/>
    <w:semiHidden/>
    <w:unhideWhenUsed/>
    <w:rsid w:val="00D30FE5"/>
  </w:style>
  <w:style w:type="numbering" w:customStyle="1" w:styleId="330">
    <w:name w:val="Нет списка33"/>
    <w:next w:val="a4"/>
    <w:uiPriority w:val="99"/>
    <w:semiHidden/>
    <w:unhideWhenUsed/>
    <w:rsid w:val="00D30FE5"/>
  </w:style>
  <w:style w:type="numbering" w:customStyle="1" w:styleId="430">
    <w:name w:val="Нет списка43"/>
    <w:next w:val="a4"/>
    <w:uiPriority w:val="99"/>
    <w:semiHidden/>
    <w:unhideWhenUsed/>
    <w:rsid w:val="00D30FE5"/>
  </w:style>
  <w:style w:type="numbering" w:customStyle="1" w:styleId="530">
    <w:name w:val="Нет списка53"/>
    <w:next w:val="a4"/>
    <w:uiPriority w:val="99"/>
    <w:semiHidden/>
    <w:unhideWhenUsed/>
    <w:rsid w:val="00D30FE5"/>
  </w:style>
  <w:style w:type="paragraph" w:customStyle="1" w:styleId="affffffffff2">
    <w:name w:val="."/>
    <w:uiPriority w:val="99"/>
    <w:rsid w:val="00D30FE5"/>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ffffff3">
    <w:name w:val="ЗЕЛЕНЫЙ ТЕКСТ"/>
    <w:basedOn w:val="a1"/>
    <w:link w:val="affffffffff4"/>
    <w:qFormat/>
    <w:rsid w:val="00D30FE5"/>
    <w:pPr>
      <w:spacing w:after="0" w:line="360" w:lineRule="auto"/>
      <w:ind w:firstLine="709"/>
      <w:jc w:val="both"/>
    </w:pPr>
    <w:rPr>
      <w:rFonts w:ascii="Times New Roman" w:eastAsia="Times New Roman" w:hAnsi="Times New Roman" w:cs="Arial"/>
      <w:sz w:val="24"/>
      <w:szCs w:val="24"/>
    </w:rPr>
  </w:style>
  <w:style w:type="character" w:customStyle="1" w:styleId="affffffffff4">
    <w:name w:val="ЗЕЛЕНЫЙ ТЕКСТ Знак"/>
    <w:basedOn w:val="a2"/>
    <w:link w:val="affffffffff3"/>
    <w:rsid w:val="00D30FE5"/>
    <w:rPr>
      <w:rFonts w:ascii="Times New Roman" w:eastAsia="Times New Roman" w:hAnsi="Times New Roman" w:cs="Arial"/>
      <w:sz w:val="24"/>
      <w:szCs w:val="24"/>
    </w:rPr>
  </w:style>
  <w:style w:type="paragraph" w:customStyle="1" w:styleId="affffffffff5">
    <w:name w:val="обыч"/>
    <w:basedOn w:val="a1"/>
    <w:link w:val="affffffffff6"/>
    <w:qFormat/>
    <w:rsid w:val="00D30FE5"/>
    <w:pPr>
      <w:spacing w:after="0" w:line="360" w:lineRule="auto"/>
      <w:ind w:firstLine="567"/>
      <w:jc w:val="both"/>
    </w:pPr>
    <w:rPr>
      <w:rFonts w:ascii="Arial" w:eastAsia="Times New Roman" w:hAnsi="Arial" w:cs="Arial"/>
      <w:sz w:val="24"/>
      <w:szCs w:val="24"/>
    </w:rPr>
  </w:style>
  <w:style w:type="character" w:customStyle="1" w:styleId="affffffffff6">
    <w:name w:val="обыч Знак"/>
    <w:basedOn w:val="a2"/>
    <w:link w:val="affffffffff5"/>
    <w:rsid w:val="00D30FE5"/>
    <w:rPr>
      <w:rFonts w:ascii="Arial" w:eastAsia="Times New Roman" w:hAnsi="Arial" w:cs="Arial"/>
      <w:sz w:val="24"/>
      <w:szCs w:val="24"/>
    </w:rPr>
  </w:style>
  <w:style w:type="character" w:customStyle="1" w:styleId="rvts6">
    <w:name w:val="rvts6"/>
    <w:basedOn w:val="a2"/>
    <w:rsid w:val="00D30FE5"/>
  </w:style>
  <w:style w:type="character" w:customStyle="1" w:styleId="Web0">
    <w:name w:val="Обычный (Web) Знак"/>
    <w:uiPriority w:val="99"/>
    <w:locked/>
    <w:rsid w:val="00D30FE5"/>
    <w:rPr>
      <w:rFonts w:ascii="Times New Roman" w:eastAsia="Times New Roman" w:hAnsi="Times New Roman" w:cs="Times New Roman"/>
      <w:color w:val="000000"/>
      <w:sz w:val="24"/>
      <w:szCs w:val="24"/>
      <w:lang w:eastAsia="ru-RU"/>
    </w:rPr>
  </w:style>
  <w:style w:type="character" w:customStyle="1" w:styleId="214pt">
    <w:name w:val="Основной текст (2) + 14 pt;Полужирный"/>
    <w:basedOn w:val="a2"/>
    <w:rsid w:val="00D30FE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fffffffff7">
    <w:name w:val="Подпись к таблице_"/>
    <w:basedOn w:val="a2"/>
    <w:link w:val="affffffffff8"/>
    <w:rsid w:val="00D30FE5"/>
    <w:rPr>
      <w:rFonts w:ascii="Times New Roman" w:eastAsia="Times New Roman" w:hAnsi="Times New Roman"/>
      <w:b/>
      <w:bCs/>
      <w:sz w:val="28"/>
      <w:szCs w:val="28"/>
      <w:shd w:val="clear" w:color="auto" w:fill="FFFFFF"/>
    </w:rPr>
  </w:style>
  <w:style w:type="paragraph" w:customStyle="1" w:styleId="affffffffff8">
    <w:name w:val="Подпись к таблице"/>
    <w:basedOn w:val="a1"/>
    <w:link w:val="affffffffff7"/>
    <w:rsid w:val="00D30FE5"/>
    <w:pPr>
      <w:shd w:val="clear" w:color="auto" w:fill="FFFFFF"/>
      <w:spacing w:after="0" w:line="310" w:lineRule="exact"/>
    </w:pPr>
    <w:rPr>
      <w:rFonts w:ascii="Times New Roman" w:eastAsia="Times New Roman" w:hAnsi="Times New Roman"/>
      <w:b/>
      <w:bCs/>
      <w:sz w:val="28"/>
      <w:szCs w:val="28"/>
    </w:rPr>
  </w:style>
  <w:style w:type="character" w:customStyle="1" w:styleId="295pt">
    <w:name w:val="Основной текст (2) + 9;5 pt"/>
    <w:basedOn w:val="23"/>
    <w:rsid w:val="00D30FE5"/>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Полужирный"/>
    <w:basedOn w:val="23"/>
    <w:rsid w:val="00D30FE5"/>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paragraph" w:customStyle="1" w:styleId="1ffc">
    <w:name w:val="Заголовок1"/>
    <w:basedOn w:val="a1"/>
    <w:next w:val="a1"/>
    <w:qFormat/>
    <w:rsid w:val="00D30FE5"/>
    <w:pPr>
      <w:spacing w:after="0" w:line="240" w:lineRule="auto"/>
      <w:contextualSpacing/>
    </w:pPr>
    <w:rPr>
      <w:rFonts w:ascii="Cambria" w:eastAsia="Times New Roman" w:hAnsi="Cambria" w:cs="Times New Roman"/>
      <w:spacing w:val="-10"/>
      <w:kern w:val="28"/>
      <w:sz w:val="56"/>
      <w:szCs w:val="56"/>
    </w:rPr>
  </w:style>
  <w:style w:type="character" w:customStyle="1" w:styleId="1ffd">
    <w:name w:val="Заголовок Знак1"/>
    <w:basedOn w:val="a2"/>
    <w:uiPriority w:val="10"/>
    <w:rsid w:val="00D30FE5"/>
    <w:rPr>
      <w:rFonts w:asciiTheme="majorHAnsi" w:eastAsiaTheme="majorEastAsia" w:hAnsiTheme="majorHAnsi" w:cstheme="majorBidi"/>
      <w:spacing w:val="-10"/>
      <w:kern w:val="28"/>
      <w:sz w:val="56"/>
      <w:szCs w:val="56"/>
    </w:rPr>
  </w:style>
  <w:style w:type="table" w:customStyle="1" w:styleId="4b">
    <w:name w:val="Сетка таблицы4"/>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4"/>
    <w:uiPriority w:val="99"/>
    <w:semiHidden/>
    <w:unhideWhenUsed/>
    <w:rsid w:val="00D30FE5"/>
  </w:style>
  <w:style w:type="numbering" w:customStyle="1" w:styleId="141">
    <w:name w:val="Нет списка14"/>
    <w:next w:val="a4"/>
    <w:uiPriority w:val="99"/>
    <w:semiHidden/>
    <w:unhideWhenUsed/>
    <w:rsid w:val="00D30FE5"/>
  </w:style>
  <w:style w:type="numbering" w:customStyle="1" w:styleId="240">
    <w:name w:val="Нет списка24"/>
    <w:next w:val="a4"/>
    <w:uiPriority w:val="99"/>
    <w:semiHidden/>
    <w:unhideWhenUsed/>
    <w:rsid w:val="00D30FE5"/>
  </w:style>
  <w:style w:type="numbering" w:customStyle="1" w:styleId="340">
    <w:name w:val="Нет списка34"/>
    <w:next w:val="a4"/>
    <w:uiPriority w:val="99"/>
    <w:semiHidden/>
    <w:unhideWhenUsed/>
    <w:rsid w:val="00D30FE5"/>
  </w:style>
  <w:style w:type="numbering" w:customStyle="1" w:styleId="440">
    <w:name w:val="Нет списка44"/>
    <w:next w:val="a4"/>
    <w:uiPriority w:val="99"/>
    <w:semiHidden/>
    <w:unhideWhenUsed/>
    <w:rsid w:val="00D30FE5"/>
  </w:style>
  <w:style w:type="paragraph" w:customStyle="1" w:styleId="123">
    <w:name w:val="Оглавление 12"/>
    <w:basedOn w:val="a1"/>
    <w:next w:val="a1"/>
    <w:autoRedefine/>
    <w:uiPriority w:val="39"/>
    <w:unhideWhenUsed/>
    <w:rsid w:val="00D30FE5"/>
    <w:pPr>
      <w:spacing w:after="100"/>
    </w:pPr>
    <w:rPr>
      <w:rFonts w:eastAsia="Times New Roman"/>
    </w:rPr>
  </w:style>
  <w:style w:type="numbering" w:customStyle="1" w:styleId="540">
    <w:name w:val="Нет списка54"/>
    <w:next w:val="a4"/>
    <w:uiPriority w:val="99"/>
    <w:semiHidden/>
    <w:unhideWhenUsed/>
    <w:rsid w:val="00D30FE5"/>
  </w:style>
  <w:style w:type="table" w:customStyle="1" w:styleId="5a">
    <w:name w:val="Сетка таблицы5"/>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
    <w:name w:val="Нет списка61"/>
    <w:next w:val="a4"/>
    <w:uiPriority w:val="99"/>
    <w:semiHidden/>
    <w:unhideWhenUsed/>
    <w:rsid w:val="00D30FE5"/>
  </w:style>
  <w:style w:type="numbering" w:customStyle="1" w:styleId="1120">
    <w:name w:val="Нет списка112"/>
    <w:next w:val="a4"/>
    <w:uiPriority w:val="99"/>
    <w:semiHidden/>
    <w:unhideWhenUsed/>
    <w:rsid w:val="00D30FE5"/>
  </w:style>
  <w:style w:type="numbering" w:customStyle="1" w:styleId="2110">
    <w:name w:val="Нет списка211"/>
    <w:next w:val="a4"/>
    <w:uiPriority w:val="99"/>
    <w:semiHidden/>
    <w:unhideWhenUsed/>
    <w:rsid w:val="00D30FE5"/>
  </w:style>
  <w:style w:type="numbering" w:customStyle="1" w:styleId="3110">
    <w:name w:val="Нет списка311"/>
    <w:next w:val="a4"/>
    <w:uiPriority w:val="99"/>
    <w:semiHidden/>
    <w:unhideWhenUsed/>
    <w:rsid w:val="00D30FE5"/>
  </w:style>
  <w:style w:type="numbering" w:customStyle="1" w:styleId="4110">
    <w:name w:val="Нет списка411"/>
    <w:next w:val="a4"/>
    <w:uiPriority w:val="99"/>
    <w:semiHidden/>
    <w:unhideWhenUsed/>
    <w:rsid w:val="00D30FE5"/>
  </w:style>
  <w:style w:type="numbering" w:customStyle="1" w:styleId="5110">
    <w:name w:val="Нет списка511"/>
    <w:next w:val="a4"/>
    <w:uiPriority w:val="99"/>
    <w:semiHidden/>
    <w:unhideWhenUsed/>
    <w:rsid w:val="00D30FE5"/>
  </w:style>
  <w:style w:type="numbering" w:customStyle="1" w:styleId="711">
    <w:name w:val="Нет списка71"/>
    <w:next w:val="a4"/>
    <w:uiPriority w:val="99"/>
    <w:semiHidden/>
    <w:unhideWhenUsed/>
    <w:rsid w:val="00D30FE5"/>
  </w:style>
  <w:style w:type="numbering" w:customStyle="1" w:styleId="1210">
    <w:name w:val="Нет списка121"/>
    <w:next w:val="a4"/>
    <w:uiPriority w:val="99"/>
    <w:semiHidden/>
    <w:unhideWhenUsed/>
    <w:rsid w:val="00D30FE5"/>
  </w:style>
  <w:style w:type="numbering" w:customStyle="1" w:styleId="2210">
    <w:name w:val="Нет списка221"/>
    <w:next w:val="a4"/>
    <w:uiPriority w:val="99"/>
    <w:semiHidden/>
    <w:unhideWhenUsed/>
    <w:rsid w:val="00D30FE5"/>
  </w:style>
  <w:style w:type="numbering" w:customStyle="1" w:styleId="3210">
    <w:name w:val="Нет списка321"/>
    <w:next w:val="a4"/>
    <w:uiPriority w:val="99"/>
    <w:semiHidden/>
    <w:unhideWhenUsed/>
    <w:rsid w:val="00D30FE5"/>
  </w:style>
  <w:style w:type="numbering" w:customStyle="1" w:styleId="421">
    <w:name w:val="Нет списка421"/>
    <w:next w:val="a4"/>
    <w:uiPriority w:val="99"/>
    <w:semiHidden/>
    <w:unhideWhenUsed/>
    <w:rsid w:val="00D30FE5"/>
  </w:style>
  <w:style w:type="numbering" w:customStyle="1" w:styleId="521">
    <w:name w:val="Нет списка521"/>
    <w:next w:val="a4"/>
    <w:uiPriority w:val="99"/>
    <w:semiHidden/>
    <w:unhideWhenUsed/>
    <w:rsid w:val="00D30FE5"/>
  </w:style>
  <w:style w:type="numbering" w:customStyle="1" w:styleId="811">
    <w:name w:val="Нет списка81"/>
    <w:next w:val="a4"/>
    <w:uiPriority w:val="99"/>
    <w:semiHidden/>
    <w:unhideWhenUsed/>
    <w:rsid w:val="00D30FE5"/>
  </w:style>
  <w:style w:type="table" w:customStyle="1" w:styleId="124">
    <w:name w:val="Сетка таблицы12"/>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1">
    <w:name w:val="Нет списка91"/>
    <w:next w:val="a4"/>
    <w:uiPriority w:val="99"/>
    <w:semiHidden/>
    <w:unhideWhenUsed/>
    <w:rsid w:val="00D30FE5"/>
  </w:style>
  <w:style w:type="table" w:customStyle="1" w:styleId="216">
    <w:name w:val="Сетка таблицы21"/>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4"/>
    <w:uiPriority w:val="99"/>
    <w:semiHidden/>
    <w:unhideWhenUsed/>
    <w:rsid w:val="00D30FE5"/>
  </w:style>
  <w:style w:type="numbering" w:customStyle="1" w:styleId="2310">
    <w:name w:val="Нет списка231"/>
    <w:next w:val="a4"/>
    <w:uiPriority w:val="99"/>
    <w:semiHidden/>
    <w:unhideWhenUsed/>
    <w:rsid w:val="00D30FE5"/>
  </w:style>
  <w:style w:type="numbering" w:customStyle="1" w:styleId="331">
    <w:name w:val="Нет списка331"/>
    <w:next w:val="a4"/>
    <w:uiPriority w:val="99"/>
    <w:semiHidden/>
    <w:unhideWhenUsed/>
    <w:rsid w:val="00D30FE5"/>
  </w:style>
  <w:style w:type="numbering" w:customStyle="1" w:styleId="431">
    <w:name w:val="Нет списка431"/>
    <w:next w:val="a4"/>
    <w:uiPriority w:val="99"/>
    <w:semiHidden/>
    <w:unhideWhenUsed/>
    <w:rsid w:val="00D30FE5"/>
  </w:style>
  <w:style w:type="numbering" w:customStyle="1" w:styleId="531">
    <w:name w:val="Нет списка531"/>
    <w:next w:val="a4"/>
    <w:uiPriority w:val="99"/>
    <w:semiHidden/>
    <w:unhideWhenUsed/>
    <w:rsid w:val="00D30FE5"/>
  </w:style>
  <w:style w:type="table" w:customStyle="1" w:styleId="314">
    <w:name w:val="Сетка таблицы31"/>
    <w:basedOn w:val="a3"/>
    <w:next w:val="af1"/>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4"/>
    <w:uiPriority w:val="99"/>
    <w:semiHidden/>
    <w:unhideWhenUsed/>
    <w:rsid w:val="00D30FE5"/>
  </w:style>
  <w:style w:type="numbering" w:customStyle="1" w:styleId="160">
    <w:name w:val="Нет списка16"/>
    <w:next w:val="a4"/>
    <w:uiPriority w:val="99"/>
    <w:semiHidden/>
    <w:unhideWhenUsed/>
    <w:rsid w:val="00D30FE5"/>
  </w:style>
  <w:style w:type="numbering" w:customStyle="1" w:styleId="250">
    <w:name w:val="Нет списка25"/>
    <w:next w:val="a4"/>
    <w:uiPriority w:val="99"/>
    <w:semiHidden/>
    <w:unhideWhenUsed/>
    <w:rsid w:val="00D30FE5"/>
  </w:style>
  <w:style w:type="numbering" w:customStyle="1" w:styleId="350">
    <w:name w:val="Нет списка35"/>
    <w:next w:val="a4"/>
    <w:uiPriority w:val="99"/>
    <w:semiHidden/>
    <w:unhideWhenUsed/>
    <w:rsid w:val="00D30FE5"/>
  </w:style>
  <w:style w:type="numbering" w:customStyle="1" w:styleId="450">
    <w:name w:val="Нет списка45"/>
    <w:next w:val="a4"/>
    <w:uiPriority w:val="99"/>
    <w:semiHidden/>
    <w:unhideWhenUsed/>
    <w:rsid w:val="00D30FE5"/>
  </w:style>
  <w:style w:type="paragraph" w:customStyle="1" w:styleId="132">
    <w:name w:val="Оглавление 13"/>
    <w:basedOn w:val="a1"/>
    <w:next w:val="a1"/>
    <w:autoRedefine/>
    <w:uiPriority w:val="39"/>
    <w:unhideWhenUsed/>
    <w:rsid w:val="00D30FE5"/>
    <w:pPr>
      <w:spacing w:after="100"/>
    </w:pPr>
    <w:rPr>
      <w:rFonts w:eastAsia="Times New Roman"/>
    </w:rPr>
  </w:style>
  <w:style w:type="numbering" w:customStyle="1" w:styleId="550">
    <w:name w:val="Нет списка55"/>
    <w:next w:val="a4"/>
    <w:uiPriority w:val="99"/>
    <w:semiHidden/>
    <w:unhideWhenUsed/>
    <w:rsid w:val="00D30FE5"/>
  </w:style>
  <w:style w:type="table" w:customStyle="1" w:styleId="69">
    <w:name w:val="Сетка таблицы6"/>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0">
    <w:name w:val="Нет списка62"/>
    <w:next w:val="a4"/>
    <w:uiPriority w:val="99"/>
    <w:semiHidden/>
    <w:unhideWhenUsed/>
    <w:rsid w:val="00D30FE5"/>
  </w:style>
  <w:style w:type="numbering" w:customStyle="1" w:styleId="1130">
    <w:name w:val="Нет списка113"/>
    <w:next w:val="a4"/>
    <w:uiPriority w:val="99"/>
    <w:semiHidden/>
    <w:unhideWhenUsed/>
    <w:rsid w:val="00D30FE5"/>
  </w:style>
  <w:style w:type="numbering" w:customStyle="1" w:styleId="2120">
    <w:name w:val="Нет списка212"/>
    <w:next w:val="a4"/>
    <w:uiPriority w:val="99"/>
    <w:semiHidden/>
    <w:unhideWhenUsed/>
    <w:rsid w:val="00D30FE5"/>
  </w:style>
  <w:style w:type="numbering" w:customStyle="1" w:styleId="3120">
    <w:name w:val="Нет списка312"/>
    <w:next w:val="a4"/>
    <w:uiPriority w:val="99"/>
    <w:semiHidden/>
    <w:unhideWhenUsed/>
    <w:rsid w:val="00D30FE5"/>
  </w:style>
  <w:style w:type="numbering" w:customStyle="1" w:styleId="4120">
    <w:name w:val="Нет списка412"/>
    <w:next w:val="a4"/>
    <w:uiPriority w:val="99"/>
    <w:semiHidden/>
    <w:unhideWhenUsed/>
    <w:rsid w:val="00D30FE5"/>
  </w:style>
  <w:style w:type="numbering" w:customStyle="1" w:styleId="512">
    <w:name w:val="Нет списка512"/>
    <w:next w:val="a4"/>
    <w:uiPriority w:val="99"/>
    <w:semiHidden/>
    <w:unhideWhenUsed/>
    <w:rsid w:val="00D30FE5"/>
  </w:style>
  <w:style w:type="numbering" w:customStyle="1" w:styleId="720">
    <w:name w:val="Нет списка72"/>
    <w:next w:val="a4"/>
    <w:uiPriority w:val="99"/>
    <w:semiHidden/>
    <w:unhideWhenUsed/>
    <w:rsid w:val="00D30FE5"/>
  </w:style>
  <w:style w:type="numbering" w:customStyle="1" w:styleId="1220">
    <w:name w:val="Нет списка122"/>
    <w:next w:val="a4"/>
    <w:uiPriority w:val="99"/>
    <w:semiHidden/>
    <w:unhideWhenUsed/>
    <w:rsid w:val="00D30FE5"/>
  </w:style>
  <w:style w:type="numbering" w:customStyle="1" w:styleId="2220">
    <w:name w:val="Нет списка222"/>
    <w:next w:val="a4"/>
    <w:uiPriority w:val="99"/>
    <w:semiHidden/>
    <w:unhideWhenUsed/>
    <w:rsid w:val="00D30FE5"/>
  </w:style>
  <w:style w:type="numbering" w:customStyle="1" w:styleId="322">
    <w:name w:val="Нет списка322"/>
    <w:next w:val="a4"/>
    <w:uiPriority w:val="99"/>
    <w:semiHidden/>
    <w:unhideWhenUsed/>
    <w:rsid w:val="00D30FE5"/>
  </w:style>
  <w:style w:type="numbering" w:customStyle="1" w:styleId="422">
    <w:name w:val="Нет списка422"/>
    <w:next w:val="a4"/>
    <w:uiPriority w:val="99"/>
    <w:semiHidden/>
    <w:unhideWhenUsed/>
    <w:rsid w:val="00D30FE5"/>
  </w:style>
  <w:style w:type="numbering" w:customStyle="1" w:styleId="522">
    <w:name w:val="Нет списка522"/>
    <w:next w:val="a4"/>
    <w:uiPriority w:val="99"/>
    <w:semiHidden/>
    <w:unhideWhenUsed/>
    <w:rsid w:val="00D30FE5"/>
  </w:style>
  <w:style w:type="numbering" w:customStyle="1" w:styleId="820">
    <w:name w:val="Нет списка82"/>
    <w:next w:val="a4"/>
    <w:uiPriority w:val="99"/>
    <w:semiHidden/>
    <w:unhideWhenUsed/>
    <w:rsid w:val="00D30FE5"/>
  </w:style>
  <w:style w:type="table" w:customStyle="1" w:styleId="133">
    <w:name w:val="Сетка таблицы13"/>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0">
    <w:name w:val="Нет списка92"/>
    <w:next w:val="a4"/>
    <w:uiPriority w:val="99"/>
    <w:semiHidden/>
    <w:unhideWhenUsed/>
    <w:rsid w:val="00D30FE5"/>
  </w:style>
  <w:style w:type="table" w:customStyle="1" w:styleId="223">
    <w:name w:val="Сетка таблицы22"/>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0">
    <w:name w:val="Нет списка132"/>
    <w:next w:val="a4"/>
    <w:uiPriority w:val="99"/>
    <w:semiHidden/>
    <w:unhideWhenUsed/>
    <w:rsid w:val="00D30FE5"/>
  </w:style>
  <w:style w:type="numbering" w:customStyle="1" w:styleId="232">
    <w:name w:val="Нет списка232"/>
    <w:next w:val="a4"/>
    <w:uiPriority w:val="99"/>
    <w:semiHidden/>
    <w:unhideWhenUsed/>
    <w:rsid w:val="00D30FE5"/>
  </w:style>
  <w:style w:type="numbering" w:customStyle="1" w:styleId="332">
    <w:name w:val="Нет списка332"/>
    <w:next w:val="a4"/>
    <w:uiPriority w:val="99"/>
    <w:semiHidden/>
    <w:unhideWhenUsed/>
    <w:rsid w:val="00D30FE5"/>
  </w:style>
  <w:style w:type="numbering" w:customStyle="1" w:styleId="432">
    <w:name w:val="Нет списка432"/>
    <w:next w:val="a4"/>
    <w:uiPriority w:val="99"/>
    <w:semiHidden/>
    <w:unhideWhenUsed/>
    <w:rsid w:val="00D30FE5"/>
  </w:style>
  <w:style w:type="numbering" w:customStyle="1" w:styleId="532">
    <w:name w:val="Нет списка532"/>
    <w:next w:val="a4"/>
    <w:uiPriority w:val="99"/>
    <w:semiHidden/>
    <w:unhideWhenUsed/>
    <w:rsid w:val="00D30FE5"/>
  </w:style>
  <w:style w:type="table" w:customStyle="1" w:styleId="323">
    <w:name w:val="Сетка таблицы32"/>
    <w:basedOn w:val="a3"/>
    <w:next w:val="af1"/>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0">
    <w:name w:val="Нет списка17"/>
    <w:next w:val="a4"/>
    <w:uiPriority w:val="99"/>
    <w:semiHidden/>
    <w:unhideWhenUsed/>
    <w:rsid w:val="00D30FE5"/>
  </w:style>
  <w:style w:type="numbering" w:customStyle="1" w:styleId="180">
    <w:name w:val="Нет списка18"/>
    <w:next w:val="a4"/>
    <w:uiPriority w:val="99"/>
    <w:semiHidden/>
    <w:unhideWhenUsed/>
    <w:rsid w:val="00D30FE5"/>
  </w:style>
  <w:style w:type="numbering" w:customStyle="1" w:styleId="260">
    <w:name w:val="Нет списка26"/>
    <w:next w:val="a4"/>
    <w:uiPriority w:val="99"/>
    <w:semiHidden/>
    <w:unhideWhenUsed/>
    <w:rsid w:val="00D30FE5"/>
  </w:style>
  <w:style w:type="numbering" w:customStyle="1" w:styleId="360">
    <w:name w:val="Нет списка36"/>
    <w:next w:val="a4"/>
    <w:uiPriority w:val="99"/>
    <w:semiHidden/>
    <w:unhideWhenUsed/>
    <w:rsid w:val="00D30FE5"/>
  </w:style>
  <w:style w:type="numbering" w:customStyle="1" w:styleId="460">
    <w:name w:val="Нет списка46"/>
    <w:next w:val="a4"/>
    <w:uiPriority w:val="99"/>
    <w:semiHidden/>
    <w:unhideWhenUsed/>
    <w:rsid w:val="00D30FE5"/>
  </w:style>
  <w:style w:type="paragraph" w:customStyle="1" w:styleId="142">
    <w:name w:val="Оглавление 14"/>
    <w:basedOn w:val="a1"/>
    <w:next w:val="a1"/>
    <w:autoRedefine/>
    <w:uiPriority w:val="39"/>
    <w:unhideWhenUsed/>
    <w:rsid w:val="00D30FE5"/>
    <w:pPr>
      <w:spacing w:after="100"/>
    </w:pPr>
    <w:rPr>
      <w:rFonts w:eastAsia="Times New Roman"/>
    </w:rPr>
  </w:style>
  <w:style w:type="numbering" w:customStyle="1" w:styleId="560">
    <w:name w:val="Нет списка56"/>
    <w:next w:val="a4"/>
    <w:uiPriority w:val="99"/>
    <w:semiHidden/>
    <w:unhideWhenUsed/>
    <w:rsid w:val="00D30FE5"/>
  </w:style>
  <w:style w:type="numbering" w:customStyle="1" w:styleId="630">
    <w:name w:val="Нет списка63"/>
    <w:next w:val="a4"/>
    <w:uiPriority w:val="99"/>
    <w:semiHidden/>
    <w:unhideWhenUsed/>
    <w:rsid w:val="00D30FE5"/>
  </w:style>
  <w:style w:type="numbering" w:customStyle="1" w:styleId="1140">
    <w:name w:val="Нет списка114"/>
    <w:next w:val="a4"/>
    <w:uiPriority w:val="99"/>
    <w:semiHidden/>
    <w:unhideWhenUsed/>
    <w:rsid w:val="00D30FE5"/>
  </w:style>
  <w:style w:type="numbering" w:customStyle="1" w:styleId="2130">
    <w:name w:val="Нет списка213"/>
    <w:next w:val="a4"/>
    <w:uiPriority w:val="99"/>
    <w:semiHidden/>
    <w:unhideWhenUsed/>
    <w:rsid w:val="00D30FE5"/>
  </w:style>
  <w:style w:type="numbering" w:customStyle="1" w:styleId="3130">
    <w:name w:val="Нет списка313"/>
    <w:next w:val="a4"/>
    <w:uiPriority w:val="99"/>
    <w:semiHidden/>
    <w:unhideWhenUsed/>
    <w:rsid w:val="00D30FE5"/>
  </w:style>
  <w:style w:type="numbering" w:customStyle="1" w:styleId="413">
    <w:name w:val="Нет списка413"/>
    <w:next w:val="a4"/>
    <w:uiPriority w:val="99"/>
    <w:semiHidden/>
    <w:unhideWhenUsed/>
    <w:rsid w:val="00D30FE5"/>
  </w:style>
  <w:style w:type="numbering" w:customStyle="1" w:styleId="513">
    <w:name w:val="Нет списка513"/>
    <w:next w:val="a4"/>
    <w:uiPriority w:val="99"/>
    <w:semiHidden/>
    <w:unhideWhenUsed/>
    <w:rsid w:val="00D30FE5"/>
  </w:style>
  <w:style w:type="numbering" w:customStyle="1" w:styleId="730">
    <w:name w:val="Нет списка73"/>
    <w:next w:val="a4"/>
    <w:uiPriority w:val="99"/>
    <w:semiHidden/>
    <w:unhideWhenUsed/>
    <w:rsid w:val="00D30FE5"/>
  </w:style>
  <w:style w:type="numbering" w:customStyle="1" w:styleId="1230">
    <w:name w:val="Нет списка123"/>
    <w:next w:val="a4"/>
    <w:uiPriority w:val="99"/>
    <w:semiHidden/>
    <w:unhideWhenUsed/>
    <w:rsid w:val="00D30FE5"/>
  </w:style>
  <w:style w:type="numbering" w:customStyle="1" w:styleId="2230">
    <w:name w:val="Нет списка223"/>
    <w:next w:val="a4"/>
    <w:uiPriority w:val="99"/>
    <w:semiHidden/>
    <w:unhideWhenUsed/>
    <w:rsid w:val="00D30FE5"/>
  </w:style>
  <w:style w:type="numbering" w:customStyle="1" w:styleId="3230">
    <w:name w:val="Нет списка323"/>
    <w:next w:val="a4"/>
    <w:uiPriority w:val="99"/>
    <w:semiHidden/>
    <w:unhideWhenUsed/>
    <w:rsid w:val="00D30FE5"/>
  </w:style>
  <w:style w:type="numbering" w:customStyle="1" w:styleId="423">
    <w:name w:val="Нет списка423"/>
    <w:next w:val="a4"/>
    <w:uiPriority w:val="99"/>
    <w:semiHidden/>
    <w:unhideWhenUsed/>
    <w:rsid w:val="00D30FE5"/>
  </w:style>
  <w:style w:type="numbering" w:customStyle="1" w:styleId="523">
    <w:name w:val="Нет списка523"/>
    <w:next w:val="a4"/>
    <w:uiPriority w:val="99"/>
    <w:semiHidden/>
    <w:unhideWhenUsed/>
    <w:rsid w:val="00D30FE5"/>
  </w:style>
  <w:style w:type="numbering" w:customStyle="1" w:styleId="830">
    <w:name w:val="Нет списка83"/>
    <w:next w:val="a4"/>
    <w:uiPriority w:val="99"/>
    <w:semiHidden/>
    <w:unhideWhenUsed/>
    <w:rsid w:val="00D30FE5"/>
  </w:style>
  <w:style w:type="table" w:customStyle="1" w:styleId="143">
    <w:name w:val="Сетка таблицы14"/>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0">
    <w:name w:val="Нет списка93"/>
    <w:next w:val="a4"/>
    <w:uiPriority w:val="99"/>
    <w:semiHidden/>
    <w:unhideWhenUsed/>
    <w:rsid w:val="00D30FE5"/>
  </w:style>
  <w:style w:type="numbering" w:customStyle="1" w:styleId="1330">
    <w:name w:val="Нет списка133"/>
    <w:next w:val="a4"/>
    <w:uiPriority w:val="99"/>
    <w:semiHidden/>
    <w:unhideWhenUsed/>
    <w:rsid w:val="00D30FE5"/>
  </w:style>
  <w:style w:type="numbering" w:customStyle="1" w:styleId="233">
    <w:name w:val="Нет списка233"/>
    <w:next w:val="a4"/>
    <w:uiPriority w:val="99"/>
    <w:semiHidden/>
    <w:unhideWhenUsed/>
    <w:rsid w:val="00D30FE5"/>
  </w:style>
  <w:style w:type="numbering" w:customStyle="1" w:styleId="333">
    <w:name w:val="Нет списка333"/>
    <w:next w:val="a4"/>
    <w:uiPriority w:val="99"/>
    <w:semiHidden/>
    <w:unhideWhenUsed/>
    <w:rsid w:val="00D30FE5"/>
  </w:style>
  <w:style w:type="numbering" w:customStyle="1" w:styleId="433">
    <w:name w:val="Нет списка433"/>
    <w:next w:val="a4"/>
    <w:uiPriority w:val="99"/>
    <w:semiHidden/>
    <w:unhideWhenUsed/>
    <w:rsid w:val="00D30FE5"/>
  </w:style>
  <w:style w:type="numbering" w:customStyle="1" w:styleId="533">
    <w:name w:val="Нет списка533"/>
    <w:next w:val="a4"/>
    <w:uiPriority w:val="99"/>
    <w:semiHidden/>
    <w:unhideWhenUsed/>
    <w:rsid w:val="00D30FE5"/>
  </w:style>
  <w:style w:type="numbering" w:customStyle="1" w:styleId="190">
    <w:name w:val="Нет списка19"/>
    <w:next w:val="a4"/>
    <w:uiPriority w:val="99"/>
    <w:semiHidden/>
    <w:unhideWhenUsed/>
    <w:rsid w:val="00D30FE5"/>
  </w:style>
  <w:style w:type="numbering" w:customStyle="1" w:styleId="1100">
    <w:name w:val="Нет списка110"/>
    <w:next w:val="a4"/>
    <w:uiPriority w:val="99"/>
    <w:semiHidden/>
    <w:unhideWhenUsed/>
    <w:rsid w:val="00D30FE5"/>
  </w:style>
  <w:style w:type="numbering" w:customStyle="1" w:styleId="270">
    <w:name w:val="Нет списка27"/>
    <w:next w:val="a4"/>
    <w:uiPriority w:val="99"/>
    <w:semiHidden/>
    <w:unhideWhenUsed/>
    <w:rsid w:val="00D30FE5"/>
  </w:style>
  <w:style w:type="numbering" w:customStyle="1" w:styleId="370">
    <w:name w:val="Нет списка37"/>
    <w:next w:val="a4"/>
    <w:uiPriority w:val="99"/>
    <w:semiHidden/>
    <w:unhideWhenUsed/>
    <w:rsid w:val="00D30FE5"/>
  </w:style>
  <w:style w:type="numbering" w:customStyle="1" w:styleId="470">
    <w:name w:val="Нет списка47"/>
    <w:next w:val="a4"/>
    <w:uiPriority w:val="99"/>
    <w:semiHidden/>
    <w:unhideWhenUsed/>
    <w:rsid w:val="00D30FE5"/>
  </w:style>
  <w:style w:type="paragraph" w:customStyle="1" w:styleId="152">
    <w:name w:val="Оглавление 15"/>
    <w:basedOn w:val="a1"/>
    <w:next w:val="a1"/>
    <w:autoRedefine/>
    <w:uiPriority w:val="39"/>
    <w:unhideWhenUsed/>
    <w:rsid w:val="00D30FE5"/>
    <w:pPr>
      <w:spacing w:after="100"/>
    </w:pPr>
    <w:rPr>
      <w:rFonts w:eastAsia="Times New Roman"/>
    </w:rPr>
  </w:style>
  <w:style w:type="numbering" w:customStyle="1" w:styleId="570">
    <w:name w:val="Нет списка57"/>
    <w:next w:val="a4"/>
    <w:uiPriority w:val="99"/>
    <w:semiHidden/>
    <w:unhideWhenUsed/>
    <w:rsid w:val="00D30FE5"/>
  </w:style>
  <w:style w:type="numbering" w:customStyle="1" w:styleId="640">
    <w:name w:val="Нет списка64"/>
    <w:next w:val="a4"/>
    <w:uiPriority w:val="99"/>
    <w:semiHidden/>
    <w:unhideWhenUsed/>
    <w:rsid w:val="00D30FE5"/>
  </w:style>
  <w:style w:type="numbering" w:customStyle="1" w:styleId="1150">
    <w:name w:val="Нет списка115"/>
    <w:next w:val="a4"/>
    <w:uiPriority w:val="99"/>
    <w:semiHidden/>
    <w:unhideWhenUsed/>
    <w:rsid w:val="00D30FE5"/>
  </w:style>
  <w:style w:type="numbering" w:customStyle="1" w:styleId="2140">
    <w:name w:val="Нет списка214"/>
    <w:next w:val="a4"/>
    <w:uiPriority w:val="99"/>
    <w:semiHidden/>
    <w:unhideWhenUsed/>
    <w:rsid w:val="00D30FE5"/>
  </w:style>
  <w:style w:type="numbering" w:customStyle="1" w:styleId="3140">
    <w:name w:val="Нет списка314"/>
    <w:next w:val="a4"/>
    <w:uiPriority w:val="99"/>
    <w:semiHidden/>
    <w:unhideWhenUsed/>
    <w:rsid w:val="00D30FE5"/>
  </w:style>
  <w:style w:type="numbering" w:customStyle="1" w:styleId="414">
    <w:name w:val="Нет списка414"/>
    <w:next w:val="a4"/>
    <w:uiPriority w:val="99"/>
    <w:semiHidden/>
    <w:unhideWhenUsed/>
    <w:rsid w:val="00D30FE5"/>
  </w:style>
  <w:style w:type="numbering" w:customStyle="1" w:styleId="514">
    <w:name w:val="Нет списка514"/>
    <w:next w:val="a4"/>
    <w:uiPriority w:val="99"/>
    <w:semiHidden/>
    <w:unhideWhenUsed/>
    <w:rsid w:val="00D30FE5"/>
  </w:style>
  <w:style w:type="numbering" w:customStyle="1" w:styleId="740">
    <w:name w:val="Нет списка74"/>
    <w:next w:val="a4"/>
    <w:uiPriority w:val="99"/>
    <w:semiHidden/>
    <w:unhideWhenUsed/>
    <w:rsid w:val="00D30FE5"/>
  </w:style>
  <w:style w:type="numbering" w:customStyle="1" w:styleId="1240">
    <w:name w:val="Нет списка124"/>
    <w:next w:val="a4"/>
    <w:uiPriority w:val="99"/>
    <w:semiHidden/>
    <w:unhideWhenUsed/>
    <w:rsid w:val="00D30FE5"/>
  </w:style>
  <w:style w:type="numbering" w:customStyle="1" w:styleId="224">
    <w:name w:val="Нет списка224"/>
    <w:next w:val="a4"/>
    <w:uiPriority w:val="99"/>
    <w:semiHidden/>
    <w:unhideWhenUsed/>
    <w:rsid w:val="00D30FE5"/>
  </w:style>
  <w:style w:type="numbering" w:customStyle="1" w:styleId="324">
    <w:name w:val="Нет списка324"/>
    <w:next w:val="a4"/>
    <w:uiPriority w:val="99"/>
    <w:semiHidden/>
    <w:unhideWhenUsed/>
    <w:rsid w:val="00D30FE5"/>
  </w:style>
  <w:style w:type="numbering" w:customStyle="1" w:styleId="424">
    <w:name w:val="Нет списка424"/>
    <w:next w:val="a4"/>
    <w:uiPriority w:val="99"/>
    <w:semiHidden/>
    <w:unhideWhenUsed/>
    <w:rsid w:val="00D30FE5"/>
  </w:style>
  <w:style w:type="numbering" w:customStyle="1" w:styleId="524">
    <w:name w:val="Нет списка524"/>
    <w:next w:val="a4"/>
    <w:uiPriority w:val="99"/>
    <w:semiHidden/>
    <w:unhideWhenUsed/>
    <w:rsid w:val="00D30FE5"/>
  </w:style>
  <w:style w:type="numbering" w:customStyle="1" w:styleId="840">
    <w:name w:val="Нет списка84"/>
    <w:next w:val="a4"/>
    <w:uiPriority w:val="99"/>
    <w:semiHidden/>
    <w:unhideWhenUsed/>
    <w:rsid w:val="00D30FE5"/>
  </w:style>
  <w:style w:type="table" w:customStyle="1" w:styleId="153">
    <w:name w:val="Сетка таблицы15"/>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0">
    <w:name w:val="Нет списка94"/>
    <w:next w:val="a4"/>
    <w:uiPriority w:val="99"/>
    <w:semiHidden/>
    <w:unhideWhenUsed/>
    <w:rsid w:val="00D30FE5"/>
  </w:style>
  <w:style w:type="numbering" w:customStyle="1" w:styleId="134">
    <w:name w:val="Нет списка134"/>
    <w:next w:val="a4"/>
    <w:uiPriority w:val="99"/>
    <w:semiHidden/>
    <w:unhideWhenUsed/>
    <w:rsid w:val="00D30FE5"/>
  </w:style>
  <w:style w:type="numbering" w:customStyle="1" w:styleId="234">
    <w:name w:val="Нет списка234"/>
    <w:next w:val="a4"/>
    <w:uiPriority w:val="99"/>
    <w:semiHidden/>
    <w:unhideWhenUsed/>
    <w:rsid w:val="00D30FE5"/>
  </w:style>
  <w:style w:type="numbering" w:customStyle="1" w:styleId="334">
    <w:name w:val="Нет списка334"/>
    <w:next w:val="a4"/>
    <w:uiPriority w:val="99"/>
    <w:semiHidden/>
    <w:unhideWhenUsed/>
    <w:rsid w:val="00D30FE5"/>
  </w:style>
  <w:style w:type="numbering" w:customStyle="1" w:styleId="434">
    <w:name w:val="Нет списка434"/>
    <w:next w:val="a4"/>
    <w:uiPriority w:val="99"/>
    <w:semiHidden/>
    <w:unhideWhenUsed/>
    <w:rsid w:val="00D30FE5"/>
  </w:style>
  <w:style w:type="numbering" w:customStyle="1" w:styleId="534">
    <w:name w:val="Нет списка534"/>
    <w:next w:val="a4"/>
    <w:uiPriority w:val="99"/>
    <w:semiHidden/>
    <w:unhideWhenUsed/>
    <w:rsid w:val="00D30FE5"/>
  </w:style>
  <w:style w:type="numbering" w:customStyle="1" w:styleId="200">
    <w:name w:val="Нет списка20"/>
    <w:next w:val="a4"/>
    <w:uiPriority w:val="99"/>
    <w:semiHidden/>
    <w:unhideWhenUsed/>
    <w:rsid w:val="00D30FE5"/>
  </w:style>
  <w:style w:type="numbering" w:customStyle="1" w:styleId="1160">
    <w:name w:val="Нет списка116"/>
    <w:next w:val="a4"/>
    <w:uiPriority w:val="99"/>
    <w:semiHidden/>
    <w:unhideWhenUsed/>
    <w:rsid w:val="00D30FE5"/>
  </w:style>
  <w:style w:type="numbering" w:customStyle="1" w:styleId="280">
    <w:name w:val="Нет списка28"/>
    <w:next w:val="a4"/>
    <w:uiPriority w:val="99"/>
    <w:semiHidden/>
    <w:unhideWhenUsed/>
    <w:rsid w:val="00D30FE5"/>
  </w:style>
  <w:style w:type="numbering" w:customStyle="1" w:styleId="380">
    <w:name w:val="Нет списка38"/>
    <w:next w:val="a4"/>
    <w:uiPriority w:val="99"/>
    <w:semiHidden/>
    <w:unhideWhenUsed/>
    <w:rsid w:val="00D30FE5"/>
  </w:style>
  <w:style w:type="numbering" w:customStyle="1" w:styleId="480">
    <w:name w:val="Нет списка48"/>
    <w:next w:val="a4"/>
    <w:uiPriority w:val="99"/>
    <w:semiHidden/>
    <w:unhideWhenUsed/>
    <w:rsid w:val="00D30FE5"/>
  </w:style>
  <w:style w:type="paragraph" w:customStyle="1" w:styleId="161">
    <w:name w:val="Оглавление 16"/>
    <w:basedOn w:val="a1"/>
    <w:next w:val="a1"/>
    <w:autoRedefine/>
    <w:uiPriority w:val="39"/>
    <w:unhideWhenUsed/>
    <w:rsid w:val="00D30FE5"/>
    <w:pPr>
      <w:spacing w:after="100"/>
    </w:pPr>
    <w:rPr>
      <w:rFonts w:eastAsia="Times New Roman"/>
    </w:rPr>
  </w:style>
  <w:style w:type="numbering" w:customStyle="1" w:styleId="580">
    <w:name w:val="Нет списка58"/>
    <w:next w:val="a4"/>
    <w:uiPriority w:val="99"/>
    <w:semiHidden/>
    <w:unhideWhenUsed/>
    <w:rsid w:val="00D30FE5"/>
  </w:style>
  <w:style w:type="numbering" w:customStyle="1" w:styleId="650">
    <w:name w:val="Нет списка65"/>
    <w:next w:val="a4"/>
    <w:uiPriority w:val="99"/>
    <w:semiHidden/>
    <w:unhideWhenUsed/>
    <w:rsid w:val="00D30FE5"/>
  </w:style>
  <w:style w:type="numbering" w:customStyle="1" w:styleId="1170">
    <w:name w:val="Нет списка117"/>
    <w:next w:val="a4"/>
    <w:uiPriority w:val="99"/>
    <w:semiHidden/>
    <w:unhideWhenUsed/>
    <w:rsid w:val="00D30FE5"/>
  </w:style>
  <w:style w:type="numbering" w:customStyle="1" w:styleId="2150">
    <w:name w:val="Нет списка215"/>
    <w:next w:val="a4"/>
    <w:uiPriority w:val="99"/>
    <w:semiHidden/>
    <w:unhideWhenUsed/>
    <w:rsid w:val="00D30FE5"/>
  </w:style>
  <w:style w:type="numbering" w:customStyle="1" w:styleId="315">
    <w:name w:val="Нет списка315"/>
    <w:next w:val="a4"/>
    <w:uiPriority w:val="99"/>
    <w:semiHidden/>
    <w:unhideWhenUsed/>
    <w:rsid w:val="00D30FE5"/>
  </w:style>
  <w:style w:type="numbering" w:customStyle="1" w:styleId="415">
    <w:name w:val="Нет списка415"/>
    <w:next w:val="a4"/>
    <w:uiPriority w:val="99"/>
    <w:semiHidden/>
    <w:unhideWhenUsed/>
    <w:rsid w:val="00D30FE5"/>
  </w:style>
  <w:style w:type="numbering" w:customStyle="1" w:styleId="515">
    <w:name w:val="Нет списка515"/>
    <w:next w:val="a4"/>
    <w:uiPriority w:val="99"/>
    <w:semiHidden/>
    <w:unhideWhenUsed/>
    <w:rsid w:val="00D30FE5"/>
  </w:style>
  <w:style w:type="numbering" w:customStyle="1" w:styleId="750">
    <w:name w:val="Нет списка75"/>
    <w:next w:val="a4"/>
    <w:uiPriority w:val="99"/>
    <w:semiHidden/>
    <w:unhideWhenUsed/>
    <w:rsid w:val="00D30FE5"/>
  </w:style>
  <w:style w:type="numbering" w:customStyle="1" w:styleId="125">
    <w:name w:val="Нет списка125"/>
    <w:next w:val="a4"/>
    <w:uiPriority w:val="99"/>
    <w:semiHidden/>
    <w:unhideWhenUsed/>
    <w:rsid w:val="00D30FE5"/>
  </w:style>
  <w:style w:type="numbering" w:customStyle="1" w:styleId="225">
    <w:name w:val="Нет списка225"/>
    <w:next w:val="a4"/>
    <w:uiPriority w:val="99"/>
    <w:semiHidden/>
    <w:unhideWhenUsed/>
    <w:rsid w:val="00D30FE5"/>
  </w:style>
  <w:style w:type="numbering" w:customStyle="1" w:styleId="325">
    <w:name w:val="Нет списка325"/>
    <w:next w:val="a4"/>
    <w:uiPriority w:val="99"/>
    <w:semiHidden/>
    <w:unhideWhenUsed/>
    <w:rsid w:val="00D30FE5"/>
  </w:style>
  <w:style w:type="numbering" w:customStyle="1" w:styleId="425">
    <w:name w:val="Нет списка425"/>
    <w:next w:val="a4"/>
    <w:uiPriority w:val="99"/>
    <w:semiHidden/>
    <w:unhideWhenUsed/>
    <w:rsid w:val="00D30FE5"/>
  </w:style>
  <w:style w:type="numbering" w:customStyle="1" w:styleId="525">
    <w:name w:val="Нет списка525"/>
    <w:next w:val="a4"/>
    <w:uiPriority w:val="99"/>
    <w:semiHidden/>
    <w:unhideWhenUsed/>
    <w:rsid w:val="00D30FE5"/>
  </w:style>
  <w:style w:type="numbering" w:customStyle="1" w:styleId="85">
    <w:name w:val="Нет списка85"/>
    <w:next w:val="a4"/>
    <w:uiPriority w:val="99"/>
    <w:semiHidden/>
    <w:unhideWhenUsed/>
    <w:rsid w:val="00D30FE5"/>
  </w:style>
  <w:style w:type="table" w:customStyle="1" w:styleId="162">
    <w:name w:val="Сетка таблицы16"/>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50">
    <w:name w:val="Нет списка95"/>
    <w:next w:val="a4"/>
    <w:uiPriority w:val="99"/>
    <w:semiHidden/>
    <w:unhideWhenUsed/>
    <w:rsid w:val="00D30FE5"/>
  </w:style>
  <w:style w:type="numbering" w:customStyle="1" w:styleId="135">
    <w:name w:val="Нет списка135"/>
    <w:next w:val="a4"/>
    <w:uiPriority w:val="99"/>
    <w:semiHidden/>
    <w:unhideWhenUsed/>
    <w:rsid w:val="00D30FE5"/>
  </w:style>
  <w:style w:type="numbering" w:customStyle="1" w:styleId="235">
    <w:name w:val="Нет списка235"/>
    <w:next w:val="a4"/>
    <w:uiPriority w:val="99"/>
    <w:semiHidden/>
    <w:unhideWhenUsed/>
    <w:rsid w:val="00D30FE5"/>
  </w:style>
  <w:style w:type="numbering" w:customStyle="1" w:styleId="335">
    <w:name w:val="Нет списка335"/>
    <w:next w:val="a4"/>
    <w:uiPriority w:val="99"/>
    <w:semiHidden/>
    <w:unhideWhenUsed/>
    <w:rsid w:val="00D30FE5"/>
  </w:style>
  <w:style w:type="numbering" w:customStyle="1" w:styleId="435">
    <w:name w:val="Нет списка435"/>
    <w:next w:val="a4"/>
    <w:uiPriority w:val="99"/>
    <w:semiHidden/>
    <w:unhideWhenUsed/>
    <w:rsid w:val="00D30FE5"/>
  </w:style>
  <w:style w:type="numbering" w:customStyle="1" w:styleId="535">
    <w:name w:val="Нет списка535"/>
    <w:next w:val="a4"/>
    <w:uiPriority w:val="99"/>
    <w:semiHidden/>
    <w:unhideWhenUsed/>
    <w:rsid w:val="00D30FE5"/>
  </w:style>
  <w:style w:type="table" w:customStyle="1" w:styleId="236">
    <w:name w:val="Сетка таблицы23"/>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0">
    <w:name w:val="Нет списка29"/>
    <w:next w:val="a4"/>
    <w:uiPriority w:val="99"/>
    <w:semiHidden/>
    <w:unhideWhenUsed/>
    <w:rsid w:val="00D30FE5"/>
  </w:style>
  <w:style w:type="numbering" w:customStyle="1" w:styleId="118">
    <w:name w:val="Нет списка118"/>
    <w:next w:val="a4"/>
    <w:uiPriority w:val="99"/>
    <w:semiHidden/>
    <w:unhideWhenUsed/>
    <w:rsid w:val="00D30FE5"/>
  </w:style>
  <w:style w:type="numbering" w:customStyle="1" w:styleId="2100">
    <w:name w:val="Нет списка210"/>
    <w:next w:val="a4"/>
    <w:uiPriority w:val="99"/>
    <w:semiHidden/>
    <w:unhideWhenUsed/>
    <w:rsid w:val="00D30FE5"/>
  </w:style>
  <w:style w:type="numbering" w:customStyle="1" w:styleId="390">
    <w:name w:val="Нет списка39"/>
    <w:next w:val="a4"/>
    <w:uiPriority w:val="99"/>
    <w:semiHidden/>
    <w:unhideWhenUsed/>
    <w:rsid w:val="00D30FE5"/>
  </w:style>
  <w:style w:type="numbering" w:customStyle="1" w:styleId="490">
    <w:name w:val="Нет списка49"/>
    <w:next w:val="a4"/>
    <w:uiPriority w:val="99"/>
    <w:semiHidden/>
    <w:unhideWhenUsed/>
    <w:rsid w:val="00D30FE5"/>
  </w:style>
  <w:style w:type="numbering" w:customStyle="1" w:styleId="590">
    <w:name w:val="Нет списка59"/>
    <w:next w:val="a4"/>
    <w:uiPriority w:val="99"/>
    <w:semiHidden/>
    <w:unhideWhenUsed/>
    <w:rsid w:val="00D30FE5"/>
  </w:style>
  <w:style w:type="numbering" w:customStyle="1" w:styleId="660">
    <w:name w:val="Нет списка66"/>
    <w:next w:val="a4"/>
    <w:uiPriority w:val="99"/>
    <w:semiHidden/>
    <w:unhideWhenUsed/>
    <w:rsid w:val="00D30FE5"/>
  </w:style>
  <w:style w:type="numbering" w:customStyle="1" w:styleId="119">
    <w:name w:val="Нет списка119"/>
    <w:next w:val="a4"/>
    <w:uiPriority w:val="99"/>
    <w:semiHidden/>
    <w:unhideWhenUsed/>
    <w:rsid w:val="00D30FE5"/>
  </w:style>
  <w:style w:type="numbering" w:customStyle="1" w:styleId="2160">
    <w:name w:val="Нет списка216"/>
    <w:next w:val="a4"/>
    <w:uiPriority w:val="99"/>
    <w:semiHidden/>
    <w:unhideWhenUsed/>
    <w:rsid w:val="00D30FE5"/>
  </w:style>
  <w:style w:type="numbering" w:customStyle="1" w:styleId="316">
    <w:name w:val="Нет списка316"/>
    <w:next w:val="a4"/>
    <w:uiPriority w:val="99"/>
    <w:semiHidden/>
    <w:unhideWhenUsed/>
    <w:rsid w:val="00D30FE5"/>
  </w:style>
  <w:style w:type="numbering" w:customStyle="1" w:styleId="416">
    <w:name w:val="Нет списка416"/>
    <w:next w:val="a4"/>
    <w:uiPriority w:val="99"/>
    <w:semiHidden/>
    <w:unhideWhenUsed/>
    <w:rsid w:val="00D30FE5"/>
  </w:style>
  <w:style w:type="numbering" w:customStyle="1" w:styleId="516">
    <w:name w:val="Нет списка516"/>
    <w:next w:val="a4"/>
    <w:uiPriority w:val="99"/>
    <w:semiHidden/>
    <w:unhideWhenUsed/>
    <w:rsid w:val="00D30FE5"/>
  </w:style>
  <w:style w:type="numbering" w:customStyle="1" w:styleId="76">
    <w:name w:val="Нет списка76"/>
    <w:next w:val="a4"/>
    <w:uiPriority w:val="99"/>
    <w:semiHidden/>
    <w:unhideWhenUsed/>
    <w:rsid w:val="00D30FE5"/>
  </w:style>
  <w:style w:type="numbering" w:customStyle="1" w:styleId="126">
    <w:name w:val="Нет списка126"/>
    <w:next w:val="a4"/>
    <w:uiPriority w:val="99"/>
    <w:semiHidden/>
    <w:unhideWhenUsed/>
    <w:rsid w:val="00D30FE5"/>
  </w:style>
  <w:style w:type="numbering" w:customStyle="1" w:styleId="226">
    <w:name w:val="Нет списка226"/>
    <w:next w:val="a4"/>
    <w:uiPriority w:val="99"/>
    <w:semiHidden/>
    <w:unhideWhenUsed/>
    <w:rsid w:val="00D30FE5"/>
  </w:style>
  <w:style w:type="numbering" w:customStyle="1" w:styleId="326">
    <w:name w:val="Нет списка326"/>
    <w:next w:val="a4"/>
    <w:uiPriority w:val="99"/>
    <w:semiHidden/>
    <w:unhideWhenUsed/>
    <w:rsid w:val="00D30FE5"/>
  </w:style>
  <w:style w:type="numbering" w:customStyle="1" w:styleId="426">
    <w:name w:val="Нет списка426"/>
    <w:next w:val="a4"/>
    <w:uiPriority w:val="99"/>
    <w:semiHidden/>
    <w:unhideWhenUsed/>
    <w:rsid w:val="00D30FE5"/>
  </w:style>
  <w:style w:type="numbering" w:customStyle="1" w:styleId="526">
    <w:name w:val="Нет списка526"/>
    <w:next w:val="a4"/>
    <w:uiPriority w:val="99"/>
    <w:semiHidden/>
    <w:unhideWhenUsed/>
    <w:rsid w:val="00D30FE5"/>
  </w:style>
  <w:style w:type="numbering" w:customStyle="1" w:styleId="86">
    <w:name w:val="Нет списка86"/>
    <w:next w:val="a4"/>
    <w:uiPriority w:val="99"/>
    <w:semiHidden/>
    <w:unhideWhenUsed/>
    <w:rsid w:val="00D30FE5"/>
  </w:style>
  <w:style w:type="table" w:customStyle="1" w:styleId="171">
    <w:name w:val="Сетка таблицы17"/>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60">
    <w:name w:val="Нет списка96"/>
    <w:next w:val="a4"/>
    <w:uiPriority w:val="99"/>
    <w:semiHidden/>
    <w:unhideWhenUsed/>
    <w:rsid w:val="00D30FE5"/>
  </w:style>
  <w:style w:type="numbering" w:customStyle="1" w:styleId="136">
    <w:name w:val="Нет списка136"/>
    <w:next w:val="a4"/>
    <w:uiPriority w:val="99"/>
    <w:semiHidden/>
    <w:unhideWhenUsed/>
    <w:rsid w:val="00D30FE5"/>
  </w:style>
  <w:style w:type="numbering" w:customStyle="1" w:styleId="2360">
    <w:name w:val="Нет списка236"/>
    <w:next w:val="a4"/>
    <w:uiPriority w:val="99"/>
    <w:semiHidden/>
    <w:unhideWhenUsed/>
    <w:rsid w:val="00D30FE5"/>
  </w:style>
  <w:style w:type="numbering" w:customStyle="1" w:styleId="336">
    <w:name w:val="Нет списка336"/>
    <w:next w:val="a4"/>
    <w:uiPriority w:val="99"/>
    <w:semiHidden/>
    <w:unhideWhenUsed/>
    <w:rsid w:val="00D30FE5"/>
  </w:style>
  <w:style w:type="numbering" w:customStyle="1" w:styleId="436">
    <w:name w:val="Нет списка436"/>
    <w:next w:val="a4"/>
    <w:uiPriority w:val="99"/>
    <w:semiHidden/>
    <w:unhideWhenUsed/>
    <w:rsid w:val="00D30FE5"/>
  </w:style>
  <w:style w:type="numbering" w:customStyle="1" w:styleId="536">
    <w:name w:val="Нет списка536"/>
    <w:next w:val="a4"/>
    <w:uiPriority w:val="99"/>
    <w:semiHidden/>
    <w:unhideWhenUsed/>
    <w:rsid w:val="00D30FE5"/>
  </w:style>
  <w:style w:type="numbering" w:customStyle="1" w:styleId="300">
    <w:name w:val="Нет списка30"/>
    <w:next w:val="a4"/>
    <w:uiPriority w:val="99"/>
    <w:semiHidden/>
    <w:unhideWhenUsed/>
    <w:rsid w:val="00D30FE5"/>
  </w:style>
  <w:style w:type="numbering" w:customStyle="1" w:styleId="1200">
    <w:name w:val="Нет списка120"/>
    <w:next w:val="a4"/>
    <w:uiPriority w:val="99"/>
    <w:semiHidden/>
    <w:unhideWhenUsed/>
    <w:rsid w:val="00D30FE5"/>
  </w:style>
  <w:style w:type="numbering" w:customStyle="1" w:styleId="217">
    <w:name w:val="Нет списка217"/>
    <w:next w:val="a4"/>
    <w:uiPriority w:val="99"/>
    <w:semiHidden/>
    <w:unhideWhenUsed/>
    <w:rsid w:val="00D30FE5"/>
  </w:style>
  <w:style w:type="numbering" w:customStyle="1" w:styleId="3100">
    <w:name w:val="Нет списка310"/>
    <w:next w:val="a4"/>
    <w:uiPriority w:val="99"/>
    <w:semiHidden/>
    <w:unhideWhenUsed/>
    <w:rsid w:val="00D30FE5"/>
  </w:style>
  <w:style w:type="numbering" w:customStyle="1" w:styleId="4100">
    <w:name w:val="Нет списка410"/>
    <w:next w:val="a4"/>
    <w:uiPriority w:val="99"/>
    <w:semiHidden/>
    <w:unhideWhenUsed/>
    <w:rsid w:val="00D30FE5"/>
  </w:style>
  <w:style w:type="numbering" w:customStyle="1" w:styleId="5100">
    <w:name w:val="Нет списка510"/>
    <w:next w:val="a4"/>
    <w:uiPriority w:val="99"/>
    <w:semiHidden/>
    <w:unhideWhenUsed/>
    <w:rsid w:val="00D30FE5"/>
  </w:style>
  <w:style w:type="numbering" w:customStyle="1" w:styleId="670">
    <w:name w:val="Нет списка67"/>
    <w:next w:val="a4"/>
    <w:uiPriority w:val="99"/>
    <w:semiHidden/>
    <w:unhideWhenUsed/>
    <w:rsid w:val="00D30FE5"/>
  </w:style>
  <w:style w:type="numbering" w:customStyle="1" w:styleId="11100">
    <w:name w:val="Нет списка1110"/>
    <w:next w:val="a4"/>
    <w:uiPriority w:val="99"/>
    <w:semiHidden/>
    <w:unhideWhenUsed/>
    <w:rsid w:val="00D30FE5"/>
  </w:style>
  <w:style w:type="numbering" w:customStyle="1" w:styleId="218">
    <w:name w:val="Нет списка218"/>
    <w:next w:val="a4"/>
    <w:uiPriority w:val="99"/>
    <w:semiHidden/>
    <w:unhideWhenUsed/>
    <w:rsid w:val="00D30FE5"/>
  </w:style>
  <w:style w:type="numbering" w:customStyle="1" w:styleId="317">
    <w:name w:val="Нет списка317"/>
    <w:next w:val="a4"/>
    <w:uiPriority w:val="99"/>
    <w:semiHidden/>
    <w:unhideWhenUsed/>
    <w:rsid w:val="00D30FE5"/>
  </w:style>
  <w:style w:type="numbering" w:customStyle="1" w:styleId="417">
    <w:name w:val="Нет списка417"/>
    <w:next w:val="a4"/>
    <w:uiPriority w:val="99"/>
    <w:semiHidden/>
    <w:unhideWhenUsed/>
    <w:rsid w:val="00D30FE5"/>
  </w:style>
  <w:style w:type="numbering" w:customStyle="1" w:styleId="517">
    <w:name w:val="Нет списка517"/>
    <w:next w:val="a4"/>
    <w:uiPriority w:val="99"/>
    <w:semiHidden/>
    <w:unhideWhenUsed/>
    <w:rsid w:val="00D30FE5"/>
  </w:style>
  <w:style w:type="numbering" w:customStyle="1" w:styleId="77">
    <w:name w:val="Нет списка77"/>
    <w:next w:val="a4"/>
    <w:uiPriority w:val="99"/>
    <w:semiHidden/>
    <w:unhideWhenUsed/>
    <w:rsid w:val="00D30FE5"/>
  </w:style>
  <w:style w:type="numbering" w:customStyle="1" w:styleId="127">
    <w:name w:val="Нет списка127"/>
    <w:next w:val="a4"/>
    <w:uiPriority w:val="99"/>
    <w:semiHidden/>
    <w:unhideWhenUsed/>
    <w:rsid w:val="00D30FE5"/>
  </w:style>
  <w:style w:type="numbering" w:customStyle="1" w:styleId="227">
    <w:name w:val="Нет списка227"/>
    <w:next w:val="a4"/>
    <w:uiPriority w:val="99"/>
    <w:semiHidden/>
    <w:unhideWhenUsed/>
    <w:rsid w:val="00D30FE5"/>
  </w:style>
  <w:style w:type="numbering" w:customStyle="1" w:styleId="327">
    <w:name w:val="Нет списка327"/>
    <w:next w:val="a4"/>
    <w:uiPriority w:val="99"/>
    <w:semiHidden/>
    <w:unhideWhenUsed/>
    <w:rsid w:val="00D30FE5"/>
  </w:style>
  <w:style w:type="numbering" w:customStyle="1" w:styleId="427">
    <w:name w:val="Нет списка427"/>
    <w:next w:val="a4"/>
    <w:uiPriority w:val="99"/>
    <w:semiHidden/>
    <w:unhideWhenUsed/>
    <w:rsid w:val="00D30FE5"/>
  </w:style>
  <w:style w:type="numbering" w:customStyle="1" w:styleId="527">
    <w:name w:val="Нет списка527"/>
    <w:next w:val="a4"/>
    <w:uiPriority w:val="99"/>
    <w:semiHidden/>
    <w:unhideWhenUsed/>
    <w:rsid w:val="00D30FE5"/>
  </w:style>
  <w:style w:type="numbering" w:customStyle="1" w:styleId="87">
    <w:name w:val="Нет списка87"/>
    <w:next w:val="a4"/>
    <w:uiPriority w:val="99"/>
    <w:semiHidden/>
    <w:unhideWhenUsed/>
    <w:rsid w:val="00D30FE5"/>
  </w:style>
  <w:style w:type="table" w:customStyle="1" w:styleId="181">
    <w:name w:val="Сетка таблицы18"/>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7">
    <w:name w:val="Нет списка97"/>
    <w:next w:val="a4"/>
    <w:uiPriority w:val="99"/>
    <w:semiHidden/>
    <w:unhideWhenUsed/>
    <w:rsid w:val="00D30FE5"/>
  </w:style>
  <w:style w:type="numbering" w:customStyle="1" w:styleId="137">
    <w:name w:val="Нет списка137"/>
    <w:next w:val="a4"/>
    <w:uiPriority w:val="99"/>
    <w:semiHidden/>
    <w:unhideWhenUsed/>
    <w:rsid w:val="00D30FE5"/>
  </w:style>
  <w:style w:type="numbering" w:customStyle="1" w:styleId="237">
    <w:name w:val="Нет списка237"/>
    <w:next w:val="a4"/>
    <w:uiPriority w:val="99"/>
    <w:semiHidden/>
    <w:unhideWhenUsed/>
    <w:rsid w:val="00D30FE5"/>
  </w:style>
  <w:style w:type="numbering" w:customStyle="1" w:styleId="337">
    <w:name w:val="Нет списка337"/>
    <w:next w:val="a4"/>
    <w:uiPriority w:val="99"/>
    <w:semiHidden/>
    <w:unhideWhenUsed/>
    <w:rsid w:val="00D30FE5"/>
  </w:style>
  <w:style w:type="numbering" w:customStyle="1" w:styleId="437">
    <w:name w:val="Нет списка437"/>
    <w:next w:val="a4"/>
    <w:uiPriority w:val="99"/>
    <w:semiHidden/>
    <w:unhideWhenUsed/>
    <w:rsid w:val="00D30FE5"/>
  </w:style>
  <w:style w:type="numbering" w:customStyle="1" w:styleId="537">
    <w:name w:val="Нет списка537"/>
    <w:next w:val="a4"/>
    <w:uiPriority w:val="99"/>
    <w:semiHidden/>
    <w:unhideWhenUsed/>
    <w:rsid w:val="00D30FE5"/>
  </w:style>
  <w:style w:type="table" w:customStyle="1" w:styleId="78">
    <w:name w:val="Сетка таблицы7"/>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51"/>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Cell">
    <w:name w:val="ConsCell"/>
    <w:rsid w:val="002D24FC"/>
    <w:pPr>
      <w:widowControl w:val="0"/>
      <w:autoSpaceDE w:val="0"/>
      <w:autoSpaceDN w:val="0"/>
      <w:adjustRightInd w:val="0"/>
      <w:spacing w:after="0" w:line="240" w:lineRule="auto"/>
    </w:pPr>
    <w:rPr>
      <w:rFonts w:ascii="Arial" w:eastAsia="Times New Roman" w:hAnsi="Arial" w:cs="Times New Roman"/>
      <w:sz w:val="20"/>
      <w:szCs w:val="20"/>
    </w:rPr>
  </w:style>
  <w:style w:type="paragraph" w:styleId="a0">
    <w:name w:val="List Bullet"/>
    <w:basedOn w:val="a1"/>
    <w:autoRedefine/>
    <w:rsid w:val="002D24FC"/>
    <w:pPr>
      <w:numPr>
        <w:numId w:val="2"/>
      </w:numPr>
      <w:spacing w:after="0" w:line="240" w:lineRule="auto"/>
    </w:pPr>
    <w:rPr>
      <w:rFonts w:ascii="Times New Roman" w:eastAsia="Times New Roman" w:hAnsi="Times New Roman" w:cs="Times New Roman"/>
      <w:sz w:val="24"/>
      <w:szCs w:val="24"/>
    </w:rPr>
  </w:style>
  <w:style w:type="paragraph" w:customStyle="1" w:styleId="affffffffff9">
    <w:name w:val="Внутренний адрес"/>
    <w:basedOn w:val="a1"/>
    <w:rsid w:val="002D24FC"/>
    <w:pPr>
      <w:spacing w:after="0" w:line="240" w:lineRule="auto"/>
    </w:pPr>
    <w:rPr>
      <w:rFonts w:ascii="Times New Roman" w:eastAsia="Times New Roman" w:hAnsi="Times New Roman" w:cs="Times New Roman"/>
      <w:sz w:val="24"/>
      <w:szCs w:val="24"/>
    </w:rPr>
  </w:style>
  <w:style w:type="paragraph" w:customStyle="1" w:styleId="affffffffffa">
    <w:name w:val="Таблица"/>
    <w:basedOn w:val="a1"/>
    <w:uiPriority w:val="99"/>
    <w:qFormat/>
    <w:rsid w:val="002D24FC"/>
    <w:pPr>
      <w:spacing w:after="0" w:line="240" w:lineRule="auto"/>
    </w:pPr>
    <w:rPr>
      <w:rFonts w:ascii="Times New Roman" w:eastAsia="Times New Roman" w:hAnsi="Times New Roman" w:cs="Times New Roman"/>
      <w:color w:val="000000"/>
      <w:sz w:val="24"/>
      <w:szCs w:val="24"/>
    </w:rPr>
  </w:style>
  <w:style w:type="paragraph" w:customStyle="1" w:styleId="4c">
    <w:name w:val="Абзац списка4"/>
    <w:basedOn w:val="a1"/>
    <w:rsid w:val="007F0F90"/>
    <w:pPr>
      <w:ind w:left="720"/>
      <w:contextualSpacing/>
    </w:pPr>
    <w:rPr>
      <w:rFonts w:ascii="Calibri" w:eastAsia="Times New Roman" w:hAnsi="Calibri" w:cs="Times New Roman"/>
      <w:lang w:eastAsia="en-US"/>
    </w:rPr>
  </w:style>
  <w:style w:type="paragraph" w:customStyle="1" w:styleId="msonormalcxspmiddle">
    <w:name w:val="msonormalcxspmiddle"/>
    <w:basedOn w:val="a1"/>
    <w:rsid w:val="007F0F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01">
    <w:name w:val="fontstyle01"/>
    <w:basedOn w:val="a2"/>
    <w:rsid w:val="00297D2E"/>
    <w:rPr>
      <w:rFonts w:ascii="Times New Roman" w:hAnsi="Times New Roman" w:cs="Times New Roman" w:hint="default"/>
      <w:b w:val="0"/>
      <w:bCs w:val="0"/>
      <w:i/>
      <w:iCs/>
      <w:color w:val="3C3C3C"/>
      <w:sz w:val="24"/>
      <w:szCs w:val="24"/>
    </w:rPr>
  </w:style>
  <w:style w:type="character" w:customStyle="1" w:styleId="extended-textshort">
    <w:name w:val="extended-text__short"/>
    <w:rsid w:val="00CE03DA"/>
  </w:style>
  <w:style w:type="paragraph" w:customStyle="1" w:styleId="affffffffffb">
    <w:name w:val="Знак Знак Знак"/>
    <w:basedOn w:val="a1"/>
    <w:rsid w:val="00925A80"/>
    <w:pPr>
      <w:spacing w:after="160" w:line="240" w:lineRule="exact"/>
    </w:pPr>
    <w:rPr>
      <w:rFonts w:ascii="Verdana" w:eastAsia="Times New Roman" w:hAnsi="Verdana" w:cs="Times New Roman"/>
      <w:sz w:val="20"/>
      <w:szCs w:val="20"/>
      <w:lang w:val="en-US" w:eastAsia="en-US"/>
    </w:rPr>
  </w:style>
  <w:style w:type="paragraph" w:customStyle="1" w:styleId="afffffffff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autoRedefine/>
    <w:rsid w:val="00925A80"/>
    <w:pPr>
      <w:spacing w:after="160" w:line="240" w:lineRule="exact"/>
    </w:pPr>
    <w:rPr>
      <w:rFonts w:ascii="Times New Roman" w:eastAsia="SimSun" w:hAnsi="Times New Roman" w:cs="Times New Roman"/>
      <w:b/>
      <w:sz w:val="28"/>
      <w:szCs w:val="24"/>
      <w:lang w:val="en-US" w:eastAsia="en-US"/>
    </w:rPr>
  </w:style>
  <w:style w:type="paragraph" w:customStyle="1" w:styleId="affffffffffd">
    <w:name w:val="раздилитель сноски"/>
    <w:basedOn w:val="a1"/>
    <w:next w:val="aff9"/>
    <w:rsid w:val="00925A80"/>
    <w:pPr>
      <w:spacing w:after="120" w:line="240" w:lineRule="auto"/>
      <w:jc w:val="both"/>
    </w:pPr>
    <w:rPr>
      <w:rFonts w:ascii="Times New Roman" w:eastAsia="Times New Roman" w:hAnsi="Times New Roman" w:cs="Times New Roman"/>
      <w:sz w:val="24"/>
      <w:szCs w:val="20"/>
      <w:lang w:val="en-US"/>
    </w:rPr>
  </w:style>
  <w:style w:type="paragraph" w:customStyle="1" w:styleId="1ffe">
    <w:name w:val="1 Заголовок"/>
    <w:basedOn w:val="1"/>
    <w:link w:val="1fff"/>
    <w:uiPriority w:val="99"/>
    <w:qFormat/>
    <w:rsid w:val="00925A80"/>
    <w:pPr>
      <w:keepNext/>
      <w:pageBreakBefore/>
      <w:widowControl/>
      <w:suppressAutoHyphens/>
      <w:autoSpaceDE/>
      <w:autoSpaceDN/>
      <w:adjustRightInd/>
      <w:spacing w:before="0" w:after="240" w:line="288" w:lineRule="auto"/>
      <w:ind w:left="284"/>
    </w:pPr>
    <w:rPr>
      <w:rFonts w:ascii="Times New Roman" w:hAnsi="Times New Roman" w:cs="Times New Roman"/>
      <w:caps/>
      <w:color w:val="auto"/>
      <w:kern w:val="24"/>
      <w:sz w:val="28"/>
      <w:szCs w:val="32"/>
      <w:lang w:val="en-US" w:eastAsia="x-none"/>
    </w:rPr>
  </w:style>
  <w:style w:type="character" w:customStyle="1" w:styleId="1fff">
    <w:name w:val="1 Заголовок Знак"/>
    <w:link w:val="1ffe"/>
    <w:uiPriority w:val="99"/>
    <w:locked/>
    <w:rsid w:val="00925A80"/>
    <w:rPr>
      <w:rFonts w:ascii="Times New Roman" w:eastAsia="Times New Roman" w:hAnsi="Times New Roman" w:cs="Times New Roman"/>
      <w:b/>
      <w:bCs/>
      <w:caps/>
      <w:kern w:val="24"/>
      <w:sz w:val="28"/>
      <w:szCs w:val="32"/>
      <w:lang w:val="en-US" w:eastAsia="x-none"/>
    </w:rPr>
  </w:style>
  <w:style w:type="paragraph" w:customStyle="1" w:styleId="1fff0">
    <w:name w:val="Вертикальный отступ 1"/>
    <w:basedOn w:val="a1"/>
    <w:uiPriority w:val="99"/>
    <w:rsid w:val="00925A80"/>
    <w:pPr>
      <w:spacing w:after="0" w:line="240" w:lineRule="auto"/>
      <w:jc w:val="center"/>
    </w:pPr>
    <w:rPr>
      <w:rFonts w:ascii="Times New Roman" w:eastAsia="Times New Roman" w:hAnsi="Times New Roman" w:cs="Times New Roman"/>
      <w:sz w:val="28"/>
      <w:szCs w:val="20"/>
      <w:lang w:val="en-US"/>
    </w:rPr>
  </w:style>
  <w:style w:type="character" w:customStyle="1" w:styleId="-FN">
    <w:name w:val="Текст сноски-FN Знак"/>
    <w:aliases w:val="Footnote Text Char Знак Знак Знак,Footnote Text Char Знак Знак1,Текст сноски Знак1,Текст сноски Знак Знак,single space Знак,footnote text Знак,Текст сноски Знак Знак Знак Знак,Текст сноски Знак Знак Знак1"/>
    <w:rsid w:val="00925A80"/>
    <w:rPr>
      <w:rFonts w:ascii="Times New Roman" w:hAnsi="Times New Roman"/>
    </w:rPr>
  </w:style>
  <w:style w:type="character" w:customStyle="1" w:styleId="HTML10">
    <w:name w:val="Стандартный HTML Знак1"/>
    <w:rsid w:val="00925A80"/>
    <w:rPr>
      <w:rFonts w:ascii="Courier New" w:eastAsia="Times New Roman" w:hAnsi="Courier New"/>
      <w:lang w:val="x-none" w:eastAsia="x-none"/>
    </w:rPr>
  </w:style>
  <w:style w:type="character" w:customStyle="1" w:styleId="1fff1">
    <w:name w:val="Текст Знак1"/>
    <w:rsid w:val="00925A80"/>
    <w:rPr>
      <w:rFonts w:ascii="Courier New" w:eastAsia="Times New Roman" w:hAnsi="Courier New"/>
      <w:lang w:val="x-none" w:eastAsia="x-none"/>
    </w:rPr>
  </w:style>
  <w:style w:type="paragraph" w:customStyle="1" w:styleId="affffffff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autoRedefine/>
    <w:rsid w:val="00925A80"/>
    <w:pPr>
      <w:spacing w:after="160" w:line="240" w:lineRule="exact"/>
    </w:pPr>
    <w:rPr>
      <w:rFonts w:ascii="Times New Roman" w:eastAsia="SimSun" w:hAnsi="Times New Roman" w:cs="Times New Roman"/>
      <w:b/>
      <w:bCs/>
      <w:sz w:val="28"/>
      <w:szCs w:val="28"/>
      <w:lang w:val="en-US" w:eastAsia="en-US"/>
    </w:rPr>
  </w:style>
  <w:style w:type="character" w:customStyle="1" w:styleId="-FN1">
    <w:name w:val="Текст сноски-FN Знак1"/>
    <w:aliases w:val="Footnote Text Char Знак Знак Знак1,Footnote Text Char Знак Знак Знак2"/>
    <w:uiPriority w:val="99"/>
    <w:rsid w:val="00925A80"/>
    <w:rPr>
      <w:rFonts w:ascii="Times New Roman CYR" w:eastAsia="Times New Roman" w:hAnsi="Times New Roman CYR" w:cs="Times New Roman"/>
      <w:sz w:val="20"/>
      <w:szCs w:val="20"/>
      <w:lang w:eastAsia="ru-RU"/>
    </w:rPr>
  </w:style>
  <w:style w:type="paragraph" w:customStyle="1" w:styleId="3f3">
    <w:name w:val="Обычный3"/>
    <w:rsid w:val="00925A80"/>
    <w:pPr>
      <w:widowControl w:val="0"/>
      <w:spacing w:after="0" w:line="260" w:lineRule="auto"/>
      <w:ind w:firstLine="580"/>
      <w:jc w:val="both"/>
    </w:pPr>
    <w:rPr>
      <w:rFonts w:ascii="Times New Roman" w:eastAsia="Times New Roman" w:hAnsi="Times New Roman" w:cs="Times New Roman"/>
      <w:snapToGrid w:val="0"/>
      <w:sz w:val="28"/>
      <w:szCs w:val="20"/>
    </w:rPr>
  </w:style>
  <w:style w:type="character" w:customStyle="1" w:styleId="219">
    <w:name w:val="Основной текст 2 Знак1"/>
    <w:rsid w:val="00925A80"/>
    <w:rPr>
      <w:rFonts w:ascii="Times New Roman" w:eastAsia="Times New Roman" w:hAnsi="Times New Roman"/>
      <w:sz w:val="24"/>
      <w:szCs w:val="24"/>
      <w:lang w:val="x-none" w:eastAsia="x-none"/>
    </w:rPr>
  </w:style>
  <w:style w:type="character" w:customStyle="1" w:styleId="apple-style-span">
    <w:name w:val="apple-style-span"/>
    <w:basedOn w:val="a2"/>
    <w:rsid w:val="00925A80"/>
  </w:style>
  <w:style w:type="paragraph" w:customStyle="1" w:styleId="afffffffffff">
    <w:name w:val="Стандарт"/>
    <w:basedOn w:val="a1"/>
    <w:link w:val="afffffffffff0"/>
    <w:qFormat/>
    <w:rsid w:val="00925A80"/>
    <w:pPr>
      <w:spacing w:after="0" w:line="360" w:lineRule="auto"/>
    </w:pPr>
    <w:rPr>
      <w:rFonts w:ascii="Times New Roman" w:eastAsia="Calibri" w:hAnsi="Times New Roman" w:cs="Times New Roman"/>
      <w:sz w:val="28"/>
      <w:szCs w:val="28"/>
      <w:lang w:val="x-none" w:eastAsia="en-US"/>
    </w:rPr>
  </w:style>
  <w:style w:type="character" w:customStyle="1" w:styleId="afffffffffff0">
    <w:name w:val="Стандарт Знак"/>
    <w:link w:val="afffffffffff"/>
    <w:rsid w:val="00925A80"/>
    <w:rPr>
      <w:rFonts w:ascii="Times New Roman" w:eastAsia="Calibri" w:hAnsi="Times New Roman" w:cs="Times New Roman"/>
      <w:sz w:val="28"/>
      <w:szCs w:val="28"/>
      <w:lang w:val="x-none" w:eastAsia="en-US"/>
    </w:rPr>
  </w:style>
  <w:style w:type="character" w:customStyle="1" w:styleId="128">
    <w:name w:val="Знак Знак12"/>
    <w:rsid w:val="00925A80"/>
    <w:rPr>
      <w:b/>
      <w:bCs/>
      <w:caps/>
      <w:sz w:val="28"/>
      <w:szCs w:val="28"/>
      <w:lang w:val="en-US" w:eastAsia="x-none" w:bidi="ar-SA"/>
    </w:rPr>
  </w:style>
  <w:style w:type="character" w:customStyle="1" w:styleId="1fff2">
    <w:name w:val="Подзаголовок Знак1"/>
    <w:basedOn w:val="a2"/>
    <w:rsid w:val="00925A80"/>
    <w:rPr>
      <w:rFonts w:asciiTheme="majorHAnsi" w:eastAsiaTheme="majorEastAsia" w:hAnsiTheme="majorHAnsi" w:cstheme="majorBidi"/>
      <w:i/>
      <w:iCs/>
      <w:color w:val="4F81BD" w:themeColor="accent1"/>
      <w:spacing w:val="15"/>
      <w:sz w:val="24"/>
      <w:szCs w:val="24"/>
    </w:rPr>
  </w:style>
  <w:style w:type="paragraph" w:customStyle="1" w:styleId="Normal1">
    <w:name w:val="Normal1"/>
    <w:rsid w:val="00925A80"/>
    <w:pPr>
      <w:widowControl w:val="0"/>
      <w:spacing w:after="0" w:line="260" w:lineRule="auto"/>
      <w:ind w:firstLine="580"/>
      <w:jc w:val="both"/>
    </w:pPr>
    <w:rPr>
      <w:rFonts w:ascii="Times New Roman" w:eastAsia="Times New Roman" w:hAnsi="Times New Roman" w:cs="Times New Roman"/>
      <w:sz w:val="28"/>
      <w:szCs w:val="20"/>
    </w:rPr>
  </w:style>
  <w:style w:type="paragraph" w:customStyle="1" w:styleId="afffffffffff1">
    <w:name w:val="Ст. без интервала"/>
    <w:basedOn w:val="af0"/>
    <w:qFormat/>
    <w:rsid w:val="00925A80"/>
    <w:pPr>
      <w:ind w:firstLine="709"/>
      <w:jc w:val="both"/>
    </w:pPr>
    <w:rPr>
      <w:rFonts w:ascii="Times New Roman" w:eastAsia="Calibri" w:hAnsi="Times New Roman"/>
      <w:sz w:val="28"/>
      <w:szCs w:val="28"/>
      <w:lang w:val="x-none" w:eastAsia="en-US"/>
    </w:rPr>
  </w:style>
  <w:style w:type="character" w:customStyle="1" w:styleId="afffffffffff2">
    <w:name w:val="Ст. без интервала Знак"/>
    <w:rsid w:val="00925A80"/>
    <w:rPr>
      <w:rFonts w:ascii="Times New Roman" w:hAnsi="Times New Roman"/>
      <w:sz w:val="28"/>
      <w:szCs w:val="28"/>
      <w:lang w:eastAsia="en-US"/>
    </w:rPr>
  </w:style>
  <w:style w:type="character" w:customStyle="1" w:styleId="dash0410043104370430044600200441043f04380441043a0430char">
    <w:name w:val="dash0410_0431_0437_0430_0446_0020_0441_043f_0438_0441_043a_0430__char"/>
    <w:basedOn w:val="a2"/>
    <w:rsid w:val="00925A80"/>
  </w:style>
  <w:style w:type="paragraph" w:customStyle="1" w:styleId="dash0410043104370430044600200441043f04380441043a0430">
    <w:name w:val="dash0410_0431_0437_0430_0446_0020_0441_043f_0438_0441_043a_0430"/>
    <w:basedOn w:val="a1"/>
    <w:rsid w:val="00925A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38">
    <w:name w:val="Знак Знак13"/>
    <w:rsid w:val="00925A80"/>
    <w:rPr>
      <w:rFonts w:eastAsia="Times New Roman"/>
      <w:sz w:val="24"/>
      <w:szCs w:val="24"/>
    </w:rPr>
  </w:style>
  <w:style w:type="character" w:customStyle="1" w:styleId="FontStyle13">
    <w:name w:val="Font Style13"/>
    <w:uiPriority w:val="99"/>
    <w:rsid w:val="00925A80"/>
    <w:rPr>
      <w:rFonts w:ascii="Times New Roman" w:hAnsi="Times New Roman" w:cs="Times New Roman" w:hint="default"/>
      <w:b/>
      <w:bCs/>
      <w:sz w:val="24"/>
      <w:szCs w:val="24"/>
    </w:rPr>
  </w:style>
  <w:style w:type="character" w:customStyle="1" w:styleId="FontStyle52">
    <w:name w:val="Font Style52"/>
    <w:rsid w:val="00925A80"/>
    <w:rPr>
      <w:rFonts w:ascii="Times New Roman" w:hAnsi="Times New Roman" w:cs="Times New Roman"/>
      <w:sz w:val="20"/>
      <w:szCs w:val="20"/>
    </w:rPr>
  </w:style>
  <w:style w:type="paragraph" w:customStyle="1" w:styleId="1fff3">
    <w:name w:val="Знак1 Знак Знак Знак Знак Знак Знак"/>
    <w:basedOn w:val="a1"/>
    <w:rsid w:val="00925A80"/>
    <w:pPr>
      <w:spacing w:after="160" w:line="240" w:lineRule="exact"/>
    </w:pPr>
    <w:rPr>
      <w:rFonts w:ascii="Verdana" w:eastAsia="Times New Roman" w:hAnsi="Verdana" w:cs="Times New Roman"/>
      <w:sz w:val="24"/>
      <w:szCs w:val="24"/>
      <w:lang w:val="en-US" w:eastAsia="en-US"/>
    </w:rPr>
  </w:style>
  <w:style w:type="character" w:customStyle="1" w:styleId="191">
    <w:name w:val="Знак Знак19"/>
    <w:rsid w:val="00925A80"/>
    <w:rPr>
      <w:rFonts w:eastAsia="Times New Roman"/>
      <w:sz w:val="28"/>
      <w:szCs w:val="24"/>
    </w:rPr>
  </w:style>
  <w:style w:type="character" w:customStyle="1" w:styleId="182">
    <w:name w:val="Знак Знак18"/>
    <w:rsid w:val="00925A80"/>
    <w:rPr>
      <w:rFonts w:eastAsia="Times New Roman"/>
      <w:b/>
      <w:bCs/>
      <w:sz w:val="36"/>
      <w:szCs w:val="36"/>
    </w:rPr>
  </w:style>
  <w:style w:type="paragraph" w:customStyle="1" w:styleId="Point">
    <w:name w:val="Point"/>
    <w:basedOn w:val="a1"/>
    <w:link w:val="PointChar"/>
    <w:rsid w:val="00925A80"/>
    <w:pPr>
      <w:spacing w:before="120" w:after="0" w:line="288" w:lineRule="auto"/>
      <w:ind w:firstLine="720"/>
      <w:jc w:val="both"/>
    </w:pPr>
    <w:rPr>
      <w:rFonts w:ascii="Calibri" w:eastAsia="Calibri" w:hAnsi="Calibri" w:cs="Times New Roman"/>
      <w:sz w:val="24"/>
      <w:szCs w:val="24"/>
    </w:rPr>
  </w:style>
  <w:style w:type="character" w:customStyle="1" w:styleId="PointChar">
    <w:name w:val="Point Char"/>
    <w:link w:val="Point"/>
    <w:rsid w:val="00925A80"/>
    <w:rPr>
      <w:rFonts w:ascii="Calibri" w:eastAsia="Calibri" w:hAnsi="Calibri" w:cs="Times New Roman"/>
      <w:sz w:val="24"/>
      <w:szCs w:val="24"/>
    </w:rPr>
  </w:style>
  <w:style w:type="character" w:customStyle="1" w:styleId="1fff4">
    <w:name w:val="Основной текст1 Знак"/>
    <w:aliases w:val="Основной текст Знак Знак Знак,bt Знак Знак"/>
    <w:rsid w:val="00925A80"/>
    <w:rPr>
      <w:rFonts w:eastAsia="Times New Roman"/>
      <w:sz w:val="28"/>
    </w:rPr>
  </w:style>
  <w:style w:type="paragraph" w:customStyle="1" w:styleId="BodyText22">
    <w:name w:val="Body Text 22"/>
    <w:basedOn w:val="a1"/>
    <w:rsid w:val="00925A80"/>
    <w:pPr>
      <w:spacing w:after="0" w:line="240" w:lineRule="auto"/>
      <w:ind w:firstLine="709"/>
      <w:jc w:val="both"/>
    </w:pPr>
    <w:rPr>
      <w:rFonts w:ascii="Times New Roman" w:eastAsia="Times New Roman" w:hAnsi="Times New Roman" w:cs="Times New Roman"/>
      <w:sz w:val="24"/>
      <w:szCs w:val="20"/>
    </w:rPr>
  </w:style>
  <w:style w:type="paragraph" w:customStyle="1" w:styleId="afffffffffff3">
    <w:name w:val="Скобки буквы"/>
    <w:basedOn w:val="a1"/>
    <w:rsid w:val="00925A80"/>
    <w:pPr>
      <w:tabs>
        <w:tab w:val="num" w:pos="360"/>
      </w:tabs>
      <w:spacing w:after="0" w:line="240" w:lineRule="auto"/>
      <w:ind w:left="360" w:hanging="360"/>
    </w:pPr>
    <w:rPr>
      <w:rFonts w:ascii="Times New Roman" w:eastAsia="Times New Roman" w:hAnsi="Times New Roman" w:cs="Times New Roman"/>
      <w:sz w:val="20"/>
      <w:szCs w:val="20"/>
      <w:lang w:eastAsia="en-US"/>
    </w:rPr>
  </w:style>
  <w:style w:type="paragraph" w:customStyle="1" w:styleId="afffffffffff4">
    <w:name w:val="Заголовок текста"/>
    <w:rsid w:val="00925A80"/>
    <w:pPr>
      <w:spacing w:after="240" w:line="240" w:lineRule="auto"/>
      <w:jc w:val="center"/>
    </w:pPr>
    <w:rPr>
      <w:rFonts w:ascii="Times New Roman" w:eastAsia="Times New Roman" w:hAnsi="Times New Roman" w:cs="Times New Roman"/>
      <w:b/>
      <w:noProof/>
      <w:sz w:val="27"/>
      <w:szCs w:val="20"/>
    </w:rPr>
  </w:style>
  <w:style w:type="paragraph" w:customStyle="1" w:styleId="afffffffffff5">
    <w:name w:val="Нумерованный абзац"/>
    <w:rsid w:val="00925A80"/>
    <w:pPr>
      <w:tabs>
        <w:tab w:val="left" w:pos="1134"/>
      </w:tabs>
      <w:suppressAutoHyphens/>
      <w:spacing w:before="240" w:after="0" w:line="240" w:lineRule="auto"/>
      <w:ind w:left="360" w:hanging="360"/>
      <w:jc w:val="both"/>
    </w:pPr>
    <w:rPr>
      <w:rFonts w:ascii="Times New Roman" w:eastAsia="Times New Roman" w:hAnsi="Times New Roman" w:cs="Times New Roman"/>
      <w:noProof/>
      <w:sz w:val="28"/>
      <w:szCs w:val="20"/>
    </w:rPr>
  </w:style>
  <w:style w:type="character" w:styleId="afffffffffff6">
    <w:name w:val="endnote reference"/>
    <w:rsid w:val="00925A80"/>
    <w:rPr>
      <w:vertAlign w:val="superscript"/>
    </w:rPr>
  </w:style>
  <w:style w:type="paragraph" w:customStyle="1" w:styleId="312">
    <w:name w:val="Основной текст (3)1"/>
    <w:basedOn w:val="a1"/>
    <w:link w:val="33"/>
    <w:rsid w:val="00925A80"/>
    <w:pPr>
      <w:shd w:val="clear" w:color="auto" w:fill="FFFFFF"/>
      <w:spacing w:after="0" w:line="240" w:lineRule="atLeast"/>
    </w:pPr>
    <w:rPr>
      <w:rFonts w:ascii="Times New Roman" w:eastAsia="Times New Roman" w:hAnsi="Times New Roman" w:cs="Times New Roman"/>
      <w:b/>
      <w:bCs/>
      <w:color w:val="000000"/>
      <w:sz w:val="28"/>
      <w:szCs w:val="28"/>
      <w:lang w:bidi="ru-RU"/>
    </w:rPr>
  </w:style>
  <w:style w:type="character" w:customStyle="1" w:styleId="2fd">
    <w:name w:val="Основной текст 2 Знак Знак Знак"/>
    <w:basedOn w:val="a2"/>
    <w:rsid w:val="00925A80"/>
  </w:style>
  <w:style w:type="character" w:customStyle="1" w:styleId="omotorin">
    <w:name w:val="o.motorin"/>
    <w:semiHidden/>
    <w:rsid w:val="00925A80"/>
    <w:rPr>
      <w:rFonts w:ascii="Arial" w:hAnsi="Arial" w:cs="Arial"/>
      <w:color w:val="000080"/>
      <w:sz w:val="20"/>
      <w:szCs w:val="20"/>
    </w:rPr>
  </w:style>
  <w:style w:type="paragraph" w:customStyle="1" w:styleId="3141">
    <w:name w:val="Основной текст с отступом 3 + 14 пт"/>
    <w:aliases w:val="По ширине,Слева:  0 см,Первая строка: ..."/>
    <w:basedOn w:val="34"/>
    <w:rsid w:val="00925A80"/>
    <w:pPr>
      <w:spacing w:after="120"/>
    </w:pPr>
    <w:rPr>
      <w:bCs/>
      <w:szCs w:val="28"/>
    </w:rPr>
  </w:style>
  <w:style w:type="paragraph" w:customStyle="1" w:styleId="TimesNewRoman">
    <w:name w:val="Times New Roman"/>
    <w:basedOn w:val="a1"/>
    <w:rsid w:val="00925A80"/>
    <w:pPr>
      <w:suppressAutoHyphens/>
    </w:pPr>
    <w:rPr>
      <w:rFonts w:ascii="Times New Roman" w:eastAsia="Times New Roman" w:hAnsi="Times New Roman" w:cs="Times New Roman"/>
      <w:sz w:val="28"/>
      <w:lang w:eastAsia="ar-SA"/>
    </w:rPr>
  </w:style>
  <w:style w:type="paragraph" w:customStyle="1" w:styleId="6a">
    <w:name w:val="Без интервала6"/>
    <w:qFormat/>
    <w:rsid w:val="00925A80"/>
    <w:pPr>
      <w:suppressAutoHyphens/>
      <w:spacing w:after="0" w:line="240" w:lineRule="auto"/>
    </w:pPr>
    <w:rPr>
      <w:rFonts w:ascii="Calibri" w:eastAsia="Arial" w:hAnsi="Calibri" w:cs="Times New Roman"/>
      <w:lang w:eastAsia="ar-SA"/>
    </w:rPr>
  </w:style>
  <w:style w:type="paragraph" w:customStyle="1" w:styleId="afffffffffff7">
    <w:name w:val="Ст. без инт."/>
    <w:basedOn w:val="a1"/>
    <w:link w:val="afffffffffff8"/>
    <w:qFormat/>
    <w:rsid w:val="00925A80"/>
    <w:pPr>
      <w:spacing w:after="0" w:line="240" w:lineRule="auto"/>
      <w:jc w:val="both"/>
    </w:pPr>
    <w:rPr>
      <w:rFonts w:ascii="Calibri" w:eastAsia="Calibri" w:hAnsi="Calibri" w:cs="Times New Roman"/>
      <w:sz w:val="28"/>
      <w:szCs w:val="28"/>
      <w:lang w:val="x-none" w:eastAsia="x-none"/>
    </w:rPr>
  </w:style>
  <w:style w:type="character" w:customStyle="1" w:styleId="afffffffffff8">
    <w:name w:val="Ст. без инт. Знак"/>
    <w:link w:val="afffffffffff7"/>
    <w:rsid w:val="00925A80"/>
    <w:rPr>
      <w:rFonts w:ascii="Calibri" w:eastAsia="Calibri" w:hAnsi="Calibri" w:cs="Times New Roman"/>
      <w:sz w:val="28"/>
      <w:szCs w:val="28"/>
      <w:lang w:val="x-none" w:eastAsia="x-none"/>
    </w:rPr>
  </w:style>
  <w:style w:type="character" w:customStyle="1" w:styleId="228">
    <w:name w:val="Знак Знак22"/>
    <w:rsid w:val="00925A80"/>
    <w:rPr>
      <w:rFonts w:ascii="Times New Roman" w:eastAsia="Times New Roman" w:hAnsi="Times New Roman"/>
      <w:b/>
      <w:bCs/>
      <w:iCs/>
      <w:kern w:val="24"/>
      <w:sz w:val="28"/>
      <w:szCs w:val="28"/>
      <w:lang w:val="x-none" w:eastAsia="x-none"/>
    </w:rPr>
  </w:style>
  <w:style w:type="character" w:customStyle="1" w:styleId="238">
    <w:name w:val="Знак Знак23"/>
    <w:rsid w:val="00925A80"/>
    <w:rPr>
      <w:rFonts w:ascii="Times New Roman" w:eastAsia="Times New Roman" w:hAnsi="Times New Roman" w:cs="Times New Roman"/>
      <w:b/>
      <w:bCs/>
      <w:caps/>
      <w:sz w:val="28"/>
      <w:szCs w:val="28"/>
      <w:lang w:val="en-US"/>
    </w:rPr>
  </w:style>
  <w:style w:type="character" w:customStyle="1" w:styleId="H6">
    <w:name w:val="H6 Знак Знак"/>
    <w:rsid w:val="00925A80"/>
    <w:rPr>
      <w:rFonts w:ascii="PetersburgCTT" w:hAnsi="PetersburgCTT"/>
      <w:i/>
      <w:sz w:val="22"/>
      <w:szCs w:val="24"/>
      <w:lang w:eastAsia="en-US"/>
    </w:rPr>
  </w:style>
  <w:style w:type="paragraph" w:customStyle="1" w:styleId="description2">
    <w:name w:val="description2"/>
    <w:basedOn w:val="a1"/>
    <w:rsid w:val="00925A80"/>
    <w:pPr>
      <w:spacing w:before="100" w:beforeAutospacing="1" w:after="100" w:afterAutospacing="1" w:line="240" w:lineRule="auto"/>
    </w:pPr>
    <w:rPr>
      <w:rFonts w:ascii="Times New Roman" w:eastAsia="Times New Roman" w:hAnsi="Times New Roman" w:cs="Times New Roman"/>
      <w:sz w:val="21"/>
      <w:szCs w:val="21"/>
    </w:rPr>
  </w:style>
  <w:style w:type="character" w:customStyle="1" w:styleId="239">
    <w:name w:val="Знак Знак23"/>
    <w:rsid w:val="00925A80"/>
    <w:rPr>
      <w:rFonts w:ascii="Times New Roman" w:eastAsia="Times New Roman" w:hAnsi="Times New Roman" w:cs="Times New Roman"/>
      <w:b/>
      <w:bCs/>
      <w:caps/>
      <w:sz w:val="28"/>
      <w:szCs w:val="28"/>
      <w:lang w:val="en-US"/>
    </w:rPr>
  </w:style>
  <w:style w:type="character" w:customStyle="1" w:styleId="229">
    <w:name w:val="Знак Знак22"/>
    <w:rsid w:val="00925A80"/>
    <w:rPr>
      <w:rFonts w:ascii="Times New Roman" w:eastAsia="Times New Roman" w:hAnsi="Times New Roman"/>
      <w:b/>
      <w:bCs/>
      <w:iCs/>
      <w:kern w:val="24"/>
      <w:sz w:val="28"/>
      <w:szCs w:val="28"/>
    </w:rPr>
  </w:style>
  <w:style w:type="paragraph" w:customStyle="1" w:styleId="afffffffffff9">
    <w:name w:val="Знак Знак Знак"/>
    <w:basedOn w:val="a1"/>
    <w:rsid w:val="00925A80"/>
    <w:pPr>
      <w:spacing w:after="160" w:line="240" w:lineRule="exact"/>
    </w:pPr>
    <w:rPr>
      <w:rFonts w:ascii="Verdana" w:eastAsia="Times New Roman" w:hAnsi="Verdana" w:cs="Times New Roman"/>
      <w:sz w:val="20"/>
      <w:szCs w:val="20"/>
      <w:lang w:val="en-US" w:eastAsia="en-US"/>
    </w:rPr>
  </w:style>
  <w:style w:type="paragraph" w:customStyle="1" w:styleId="1f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autoRedefine/>
    <w:rsid w:val="00925A80"/>
    <w:pPr>
      <w:spacing w:after="160" w:line="240" w:lineRule="exact"/>
    </w:pPr>
    <w:rPr>
      <w:rFonts w:ascii="Times New Roman" w:eastAsia="SimSun" w:hAnsi="Times New Roman" w:cs="Times New Roman"/>
      <w:b/>
      <w:bCs/>
      <w:sz w:val="28"/>
      <w:szCs w:val="28"/>
      <w:lang w:val="en-US" w:eastAsia="en-US"/>
    </w:rPr>
  </w:style>
  <w:style w:type="character" w:customStyle="1" w:styleId="129">
    <w:name w:val="Знак Знак12"/>
    <w:rsid w:val="00925A80"/>
    <w:rPr>
      <w:b/>
      <w:bCs/>
      <w:caps/>
      <w:sz w:val="28"/>
      <w:szCs w:val="28"/>
      <w:lang w:val="en-US" w:bidi="ar-SA"/>
    </w:rPr>
  </w:style>
  <w:style w:type="character" w:customStyle="1" w:styleId="139">
    <w:name w:val="Знак Знак13"/>
    <w:rsid w:val="00925A80"/>
    <w:rPr>
      <w:rFonts w:eastAsia="Times New Roman"/>
      <w:sz w:val="24"/>
      <w:szCs w:val="24"/>
    </w:rPr>
  </w:style>
  <w:style w:type="paragraph" w:customStyle="1" w:styleId="1fff6">
    <w:name w:val="Знак1 Знак Знак Знак Знак Знак Знак"/>
    <w:basedOn w:val="a1"/>
    <w:rsid w:val="00925A80"/>
    <w:pPr>
      <w:spacing w:after="160" w:line="240" w:lineRule="exact"/>
    </w:pPr>
    <w:rPr>
      <w:rFonts w:ascii="Verdana" w:eastAsia="Times New Roman" w:hAnsi="Verdana" w:cs="Times New Roman"/>
      <w:sz w:val="24"/>
      <w:szCs w:val="24"/>
      <w:lang w:val="en-US" w:eastAsia="en-US"/>
    </w:rPr>
  </w:style>
  <w:style w:type="character" w:customStyle="1" w:styleId="192">
    <w:name w:val="Знак Знак19"/>
    <w:rsid w:val="00925A80"/>
    <w:rPr>
      <w:rFonts w:eastAsia="Times New Roman"/>
      <w:sz w:val="28"/>
      <w:szCs w:val="24"/>
    </w:rPr>
  </w:style>
  <w:style w:type="character" w:customStyle="1" w:styleId="183">
    <w:name w:val="Знак Знак18"/>
    <w:rsid w:val="00925A80"/>
    <w:rPr>
      <w:rFonts w:eastAsia="Times New Roman"/>
      <w:b/>
      <w:bCs/>
      <w:sz w:val="36"/>
      <w:szCs w:val="36"/>
    </w:rPr>
  </w:style>
  <w:style w:type="paragraph" w:customStyle="1" w:styleId="1fff7">
    <w:name w:val="Текст1"/>
    <w:basedOn w:val="a1"/>
    <w:uiPriority w:val="99"/>
    <w:qFormat/>
    <w:rsid w:val="00FD7262"/>
    <w:pPr>
      <w:suppressAutoHyphens/>
      <w:spacing w:after="0" w:line="240" w:lineRule="auto"/>
    </w:pPr>
    <w:rPr>
      <w:rFonts w:ascii="Courier New" w:eastAsia="Times New Roman" w:hAnsi="Courier New" w:cs="Courier New"/>
      <w:sz w:val="20"/>
      <w:szCs w:val="20"/>
      <w:lang w:eastAsia="ar-SA"/>
    </w:rPr>
  </w:style>
  <w:style w:type="character" w:customStyle="1" w:styleId="1fff8">
    <w:name w:val="Заголовок №1_"/>
    <w:rsid w:val="00FB3438"/>
    <w:rPr>
      <w:rFonts w:ascii="Times New Roman" w:eastAsia="Times New Roman" w:hAnsi="Times New Roman" w:cs="Times New Roman"/>
      <w:b/>
      <w:bCs/>
      <w:i w:val="0"/>
      <w:iCs w:val="0"/>
      <w:smallCaps w:val="0"/>
      <w:strike w:val="0"/>
      <w:sz w:val="28"/>
      <w:szCs w:val="28"/>
      <w:u w:val="none"/>
    </w:rPr>
  </w:style>
  <w:style w:type="character" w:customStyle="1" w:styleId="12a">
    <w:name w:val="Заголовок №1 (2)_"/>
    <w:link w:val="12b"/>
    <w:rsid w:val="00FB3438"/>
    <w:rPr>
      <w:sz w:val="28"/>
      <w:szCs w:val="28"/>
      <w:shd w:val="clear" w:color="auto" w:fill="FFFFFF"/>
    </w:rPr>
  </w:style>
  <w:style w:type="character" w:customStyle="1" w:styleId="5Exact">
    <w:name w:val="Основной текст (5) Exact"/>
    <w:rsid w:val="00FB3438"/>
    <w:rPr>
      <w:b/>
      <w:bCs/>
      <w:sz w:val="19"/>
      <w:szCs w:val="19"/>
      <w:shd w:val="clear" w:color="auto" w:fill="FFFFFF"/>
    </w:rPr>
  </w:style>
  <w:style w:type="character" w:customStyle="1" w:styleId="1fff9">
    <w:name w:val="Заголовок №1"/>
    <w:rsid w:val="00FB343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fffa">
    <w:name w:val="Номер заголовка №1_"/>
    <w:link w:val="1fffb"/>
    <w:rsid w:val="00FB3438"/>
    <w:rPr>
      <w:b/>
      <w:bCs/>
      <w:sz w:val="28"/>
      <w:szCs w:val="28"/>
      <w:shd w:val="clear" w:color="auto" w:fill="FFFFFF"/>
    </w:rPr>
  </w:style>
  <w:style w:type="character" w:customStyle="1" w:styleId="213pt">
    <w:name w:val="Основной текст (2) + 13 pt;Курсив"/>
    <w:rsid w:val="00FB3438"/>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en-US" w:eastAsia="en-US" w:bidi="en-US"/>
    </w:rPr>
  </w:style>
  <w:style w:type="character" w:customStyle="1" w:styleId="27pt">
    <w:name w:val="Основной текст (2) + 7 pt;Курсив"/>
    <w:rsid w:val="00FB3438"/>
    <w:rPr>
      <w:rFonts w:ascii="Times New Roman" w:eastAsia="Times New Roman" w:hAnsi="Times New Roman" w:cs="Times New Roman"/>
      <w:b w:val="0"/>
      <w:bCs w:val="0"/>
      <w:i/>
      <w:iCs/>
      <w:smallCaps w:val="0"/>
      <w:strike w:val="0"/>
      <w:color w:val="000000"/>
      <w:spacing w:val="0"/>
      <w:w w:val="100"/>
      <w:position w:val="0"/>
      <w:sz w:val="14"/>
      <w:szCs w:val="14"/>
      <w:u w:val="none"/>
      <w:shd w:val="clear" w:color="auto" w:fill="FFFFFF"/>
      <w:lang w:val="en-US" w:eastAsia="en-US" w:bidi="en-US"/>
    </w:rPr>
  </w:style>
  <w:style w:type="character" w:customStyle="1" w:styleId="27pt0">
    <w:name w:val="Основной текст (2) + 7 pt"/>
    <w:rsid w:val="00FB3438"/>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en-US" w:eastAsia="en-US" w:bidi="en-US"/>
    </w:rPr>
  </w:style>
  <w:style w:type="character" w:customStyle="1" w:styleId="223pt-1pt">
    <w:name w:val="Основной текст (2) + 23 pt;Полужирный;Интервал -1 pt"/>
    <w:rsid w:val="00FB3438"/>
    <w:rPr>
      <w:rFonts w:ascii="Times New Roman" w:eastAsia="Times New Roman" w:hAnsi="Times New Roman" w:cs="Times New Roman"/>
      <w:b/>
      <w:bCs/>
      <w:i w:val="0"/>
      <w:iCs w:val="0"/>
      <w:smallCaps w:val="0"/>
      <w:strike w:val="0"/>
      <w:color w:val="000000"/>
      <w:spacing w:val="-20"/>
      <w:w w:val="100"/>
      <w:position w:val="0"/>
      <w:sz w:val="46"/>
      <w:szCs w:val="46"/>
      <w:u w:val="none"/>
      <w:shd w:val="clear" w:color="auto" w:fill="FFFFFF"/>
      <w:lang w:val="ru-RU" w:eastAsia="ru-RU" w:bidi="ru-RU"/>
    </w:rPr>
  </w:style>
  <w:style w:type="character" w:customStyle="1" w:styleId="223pt-1pt0">
    <w:name w:val="Основной текст (2) + 23 pt;Полужирный;Курсив;Интервал -1 pt"/>
    <w:rsid w:val="00FB3438"/>
    <w:rPr>
      <w:rFonts w:ascii="Times New Roman" w:eastAsia="Times New Roman" w:hAnsi="Times New Roman" w:cs="Times New Roman"/>
      <w:b/>
      <w:bCs/>
      <w:i/>
      <w:iCs/>
      <w:smallCaps w:val="0"/>
      <w:strike w:val="0"/>
      <w:color w:val="000000"/>
      <w:spacing w:val="-20"/>
      <w:w w:val="100"/>
      <w:position w:val="0"/>
      <w:sz w:val="46"/>
      <w:szCs w:val="46"/>
      <w:u w:val="none"/>
      <w:shd w:val="clear" w:color="auto" w:fill="FFFFFF"/>
      <w:lang w:val="en-US" w:eastAsia="en-US" w:bidi="en-US"/>
    </w:rPr>
  </w:style>
  <w:style w:type="character" w:customStyle="1" w:styleId="285pt0">
    <w:name w:val="Основной текст (2) + 8;5 pt"/>
    <w:rsid w:val="00FB3438"/>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en-US" w:eastAsia="en-US" w:bidi="en-US"/>
    </w:rPr>
  </w:style>
  <w:style w:type="character" w:customStyle="1" w:styleId="216pt">
    <w:name w:val="Основной текст (2) + 16 pt"/>
    <w:rsid w:val="00FB3438"/>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ru-RU" w:eastAsia="ru-RU" w:bidi="ru-RU"/>
    </w:rPr>
  </w:style>
  <w:style w:type="character" w:customStyle="1" w:styleId="217pt1pt">
    <w:name w:val="Основной текст (2) + 17 pt;Полужирный;Интервал 1 pt"/>
    <w:rsid w:val="00FB3438"/>
    <w:rPr>
      <w:rFonts w:ascii="Times New Roman" w:eastAsia="Times New Roman" w:hAnsi="Times New Roman" w:cs="Times New Roman"/>
      <w:b/>
      <w:bCs/>
      <w:i w:val="0"/>
      <w:iCs w:val="0"/>
      <w:smallCaps w:val="0"/>
      <w:strike w:val="0"/>
      <w:color w:val="000000"/>
      <w:spacing w:val="20"/>
      <w:w w:val="100"/>
      <w:position w:val="0"/>
      <w:sz w:val="34"/>
      <w:szCs w:val="34"/>
      <w:u w:val="none"/>
      <w:shd w:val="clear" w:color="auto" w:fill="FFFFFF"/>
      <w:lang w:val="ru-RU" w:eastAsia="ru-RU" w:bidi="ru-RU"/>
    </w:rPr>
  </w:style>
  <w:style w:type="character" w:customStyle="1" w:styleId="2MicrosoftSansSerif17pt">
    <w:name w:val="Основной текст (2) + Microsoft Sans Serif;17 pt;Курсив"/>
    <w:rsid w:val="00FB3438"/>
    <w:rPr>
      <w:rFonts w:ascii="Microsoft Sans Serif" w:eastAsia="Microsoft Sans Serif" w:hAnsi="Microsoft Sans Serif" w:cs="Microsoft Sans Serif"/>
      <w:b w:val="0"/>
      <w:bCs w:val="0"/>
      <w:i/>
      <w:iCs/>
      <w:smallCaps w:val="0"/>
      <w:strike w:val="0"/>
      <w:color w:val="000000"/>
      <w:spacing w:val="0"/>
      <w:w w:val="100"/>
      <w:position w:val="0"/>
      <w:sz w:val="34"/>
      <w:szCs w:val="34"/>
      <w:u w:val="none"/>
      <w:shd w:val="clear" w:color="auto" w:fill="FFFFFF"/>
      <w:lang w:val="en-US" w:eastAsia="en-US" w:bidi="en-US"/>
    </w:rPr>
  </w:style>
  <w:style w:type="character" w:customStyle="1" w:styleId="221pt">
    <w:name w:val="Основной текст (2) + 21 pt;Полужирный;Курсив"/>
    <w:rsid w:val="00FB3438"/>
    <w:rPr>
      <w:rFonts w:ascii="Times New Roman" w:eastAsia="Times New Roman" w:hAnsi="Times New Roman" w:cs="Times New Roman"/>
      <w:b/>
      <w:bCs/>
      <w:i/>
      <w:iCs/>
      <w:smallCaps w:val="0"/>
      <w:strike w:val="0"/>
      <w:color w:val="000000"/>
      <w:spacing w:val="0"/>
      <w:w w:val="100"/>
      <w:position w:val="0"/>
      <w:sz w:val="42"/>
      <w:szCs w:val="42"/>
      <w:u w:val="none"/>
      <w:shd w:val="clear" w:color="auto" w:fill="FFFFFF"/>
      <w:lang w:val="en-US" w:eastAsia="en-US" w:bidi="en-US"/>
    </w:rPr>
  </w:style>
  <w:style w:type="character" w:customStyle="1" w:styleId="221pt0">
    <w:name w:val="Основной текст (2) + 21 pt"/>
    <w:rsid w:val="00FB3438"/>
    <w:rPr>
      <w:rFonts w:ascii="Times New Roman" w:eastAsia="Times New Roman" w:hAnsi="Times New Roman" w:cs="Times New Roman"/>
      <w:b w:val="0"/>
      <w:bCs w:val="0"/>
      <w:i w:val="0"/>
      <w:iCs w:val="0"/>
      <w:smallCaps w:val="0"/>
      <w:strike w:val="0"/>
      <w:color w:val="000000"/>
      <w:spacing w:val="0"/>
      <w:w w:val="100"/>
      <w:position w:val="0"/>
      <w:sz w:val="42"/>
      <w:szCs w:val="42"/>
      <w:u w:val="none"/>
      <w:shd w:val="clear" w:color="auto" w:fill="FFFFFF"/>
      <w:lang w:val="en-US" w:eastAsia="en-US" w:bidi="en-US"/>
    </w:rPr>
  </w:style>
  <w:style w:type="character" w:customStyle="1" w:styleId="414pt">
    <w:name w:val="Основной текст (4) + 14 pt;Полужирный"/>
    <w:rsid w:val="00FB3438"/>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311pt">
    <w:name w:val="Основной текст (3) + 11 pt;Не полужирный"/>
    <w:rsid w:val="00FB343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313pt">
    <w:name w:val="Основной текст (3) + 13 pt;Не полужирный;Курсив"/>
    <w:rsid w:val="00FB3438"/>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lang w:val="ru-RU" w:eastAsia="ru-RU" w:bidi="ru-RU"/>
    </w:rPr>
  </w:style>
  <w:style w:type="character" w:customStyle="1" w:styleId="295pt0">
    <w:name w:val="Основной текст (2) + 9;5 pt;Полужирный"/>
    <w:rsid w:val="00FB3438"/>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afffffffffffa">
    <w:name w:val="Колонтитул_"/>
    <w:rsid w:val="00FB3438"/>
    <w:rPr>
      <w:rFonts w:ascii="Times New Roman" w:eastAsia="Times New Roman" w:hAnsi="Times New Roman" w:cs="Times New Roman"/>
      <w:b/>
      <w:bCs/>
      <w:i w:val="0"/>
      <w:iCs w:val="0"/>
      <w:smallCaps w:val="0"/>
      <w:strike w:val="0"/>
      <w:sz w:val="18"/>
      <w:szCs w:val="18"/>
      <w:u w:val="none"/>
    </w:rPr>
  </w:style>
  <w:style w:type="character" w:customStyle="1" w:styleId="afffffffffffb">
    <w:name w:val="Колонтитул"/>
    <w:rsid w:val="00FB3438"/>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3Exact">
    <w:name w:val="Основной текст (3) Exact"/>
    <w:rsid w:val="00FB3438"/>
    <w:rPr>
      <w:rFonts w:ascii="Times New Roman" w:eastAsia="Times New Roman" w:hAnsi="Times New Roman" w:cs="Times New Roman"/>
      <w:b/>
      <w:bCs/>
      <w:i w:val="0"/>
      <w:iCs w:val="0"/>
      <w:smallCaps w:val="0"/>
      <w:strike w:val="0"/>
      <w:sz w:val="28"/>
      <w:szCs w:val="28"/>
      <w:u w:val="none"/>
    </w:rPr>
  </w:style>
  <w:style w:type="character" w:customStyle="1" w:styleId="6Exact">
    <w:name w:val="Основной текст (6) Exact"/>
    <w:rsid w:val="00FB3438"/>
    <w:rPr>
      <w:spacing w:val="20"/>
      <w:sz w:val="23"/>
      <w:szCs w:val="23"/>
      <w:shd w:val="clear" w:color="auto" w:fill="FFFFFF"/>
    </w:rPr>
  </w:style>
  <w:style w:type="paragraph" w:customStyle="1" w:styleId="12b">
    <w:name w:val="Заголовок №1 (2)"/>
    <w:basedOn w:val="a1"/>
    <w:link w:val="12a"/>
    <w:rsid w:val="00FB3438"/>
    <w:pPr>
      <w:widowControl w:val="0"/>
      <w:shd w:val="clear" w:color="auto" w:fill="FFFFFF"/>
      <w:spacing w:before="240" w:after="420" w:line="0" w:lineRule="atLeast"/>
      <w:jc w:val="center"/>
      <w:outlineLvl w:val="0"/>
    </w:pPr>
    <w:rPr>
      <w:sz w:val="28"/>
      <w:szCs w:val="28"/>
    </w:rPr>
  </w:style>
  <w:style w:type="paragraph" w:customStyle="1" w:styleId="1fffb">
    <w:name w:val="Номер заголовка №1"/>
    <w:basedOn w:val="a1"/>
    <w:link w:val="1fffa"/>
    <w:rsid w:val="00FB3438"/>
    <w:pPr>
      <w:widowControl w:val="0"/>
      <w:shd w:val="clear" w:color="auto" w:fill="FFFFFF"/>
      <w:spacing w:before="300" w:after="420" w:line="0" w:lineRule="atLeast"/>
      <w:jc w:val="right"/>
      <w:outlineLvl w:val="0"/>
    </w:pPr>
    <w:rPr>
      <w:b/>
      <w:bCs/>
      <w:sz w:val="28"/>
      <w:szCs w:val="28"/>
    </w:rPr>
  </w:style>
  <w:style w:type="paragraph" w:customStyle="1" w:styleId="normalweb">
    <w:name w:val="normalweb"/>
    <w:basedOn w:val="a1"/>
    <w:rsid w:val="007675F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543">
      <w:bodyDiv w:val="1"/>
      <w:marLeft w:val="0"/>
      <w:marRight w:val="0"/>
      <w:marTop w:val="0"/>
      <w:marBottom w:val="0"/>
      <w:divBdr>
        <w:top w:val="none" w:sz="0" w:space="0" w:color="auto"/>
        <w:left w:val="none" w:sz="0" w:space="0" w:color="auto"/>
        <w:bottom w:val="none" w:sz="0" w:space="0" w:color="auto"/>
        <w:right w:val="none" w:sz="0" w:space="0" w:color="auto"/>
      </w:divBdr>
    </w:div>
    <w:div w:id="36321502">
      <w:bodyDiv w:val="1"/>
      <w:marLeft w:val="0"/>
      <w:marRight w:val="0"/>
      <w:marTop w:val="0"/>
      <w:marBottom w:val="0"/>
      <w:divBdr>
        <w:top w:val="none" w:sz="0" w:space="0" w:color="auto"/>
        <w:left w:val="none" w:sz="0" w:space="0" w:color="auto"/>
        <w:bottom w:val="none" w:sz="0" w:space="0" w:color="auto"/>
        <w:right w:val="none" w:sz="0" w:space="0" w:color="auto"/>
      </w:divBdr>
    </w:div>
    <w:div w:id="66419010">
      <w:bodyDiv w:val="1"/>
      <w:marLeft w:val="0"/>
      <w:marRight w:val="0"/>
      <w:marTop w:val="0"/>
      <w:marBottom w:val="0"/>
      <w:divBdr>
        <w:top w:val="none" w:sz="0" w:space="0" w:color="auto"/>
        <w:left w:val="none" w:sz="0" w:space="0" w:color="auto"/>
        <w:bottom w:val="none" w:sz="0" w:space="0" w:color="auto"/>
        <w:right w:val="none" w:sz="0" w:space="0" w:color="auto"/>
      </w:divBdr>
    </w:div>
    <w:div w:id="67926349">
      <w:bodyDiv w:val="1"/>
      <w:marLeft w:val="0"/>
      <w:marRight w:val="0"/>
      <w:marTop w:val="0"/>
      <w:marBottom w:val="0"/>
      <w:divBdr>
        <w:top w:val="none" w:sz="0" w:space="0" w:color="auto"/>
        <w:left w:val="none" w:sz="0" w:space="0" w:color="auto"/>
        <w:bottom w:val="none" w:sz="0" w:space="0" w:color="auto"/>
        <w:right w:val="none" w:sz="0" w:space="0" w:color="auto"/>
      </w:divBdr>
    </w:div>
    <w:div w:id="169299784">
      <w:bodyDiv w:val="1"/>
      <w:marLeft w:val="0"/>
      <w:marRight w:val="0"/>
      <w:marTop w:val="0"/>
      <w:marBottom w:val="0"/>
      <w:divBdr>
        <w:top w:val="none" w:sz="0" w:space="0" w:color="auto"/>
        <w:left w:val="none" w:sz="0" w:space="0" w:color="auto"/>
        <w:bottom w:val="none" w:sz="0" w:space="0" w:color="auto"/>
        <w:right w:val="none" w:sz="0" w:space="0" w:color="auto"/>
      </w:divBdr>
    </w:div>
    <w:div w:id="337119708">
      <w:bodyDiv w:val="1"/>
      <w:marLeft w:val="0"/>
      <w:marRight w:val="0"/>
      <w:marTop w:val="0"/>
      <w:marBottom w:val="0"/>
      <w:divBdr>
        <w:top w:val="none" w:sz="0" w:space="0" w:color="auto"/>
        <w:left w:val="none" w:sz="0" w:space="0" w:color="auto"/>
        <w:bottom w:val="none" w:sz="0" w:space="0" w:color="auto"/>
        <w:right w:val="none" w:sz="0" w:space="0" w:color="auto"/>
      </w:divBdr>
    </w:div>
    <w:div w:id="356740758">
      <w:bodyDiv w:val="1"/>
      <w:marLeft w:val="0"/>
      <w:marRight w:val="0"/>
      <w:marTop w:val="0"/>
      <w:marBottom w:val="0"/>
      <w:divBdr>
        <w:top w:val="none" w:sz="0" w:space="0" w:color="auto"/>
        <w:left w:val="none" w:sz="0" w:space="0" w:color="auto"/>
        <w:bottom w:val="none" w:sz="0" w:space="0" w:color="auto"/>
        <w:right w:val="none" w:sz="0" w:space="0" w:color="auto"/>
      </w:divBdr>
    </w:div>
    <w:div w:id="451246356">
      <w:bodyDiv w:val="1"/>
      <w:marLeft w:val="0"/>
      <w:marRight w:val="0"/>
      <w:marTop w:val="0"/>
      <w:marBottom w:val="0"/>
      <w:divBdr>
        <w:top w:val="none" w:sz="0" w:space="0" w:color="auto"/>
        <w:left w:val="none" w:sz="0" w:space="0" w:color="auto"/>
        <w:bottom w:val="none" w:sz="0" w:space="0" w:color="auto"/>
        <w:right w:val="none" w:sz="0" w:space="0" w:color="auto"/>
      </w:divBdr>
    </w:div>
    <w:div w:id="498694178">
      <w:bodyDiv w:val="1"/>
      <w:marLeft w:val="0"/>
      <w:marRight w:val="0"/>
      <w:marTop w:val="0"/>
      <w:marBottom w:val="0"/>
      <w:divBdr>
        <w:top w:val="none" w:sz="0" w:space="0" w:color="auto"/>
        <w:left w:val="none" w:sz="0" w:space="0" w:color="auto"/>
        <w:bottom w:val="none" w:sz="0" w:space="0" w:color="auto"/>
        <w:right w:val="none" w:sz="0" w:space="0" w:color="auto"/>
      </w:divBdr>
    </w:div>
    <w:div w:id="531573456">
      <w:bodyDiv w:val="1"/>
      <w:marLeft w:val="0"/>
      <w:marRight w:val="0"/>
      <w:marTop w:val="0"/>
      <w:marBottom w:val="0"/>
      <w:divBdr>
        <w:top w:val="none" w:sz="0" w:space="0" w:color="auto"/>
        <w:left w:val="none" w:sz="0" w:space="0" w:color="auto"/>
        <w:bottom w:val="none" w:sz="0" w:space="0" w:color="auto"/>
        <w:right w:val="none" w:sz="0" w:space="0" w:color="auto"/>
      </w:divBdr>
    </w:div>
    <w:div w:id="554314750">
      <w:bodyDiv w:val="1"/>
      <w:marLeft w:val="0"/>
      <w:marRight w:val="0"/>
      <w:marTop w:val="0"/>
      <w:marBottom w:val="0"/>
      <w:divBdr>
        <w:top w:val="none" w:sz="0" w:space="0" w:color="auto"/>
        <w:left w:val="none" w:sz="0" w:space="0" w:color="auto"/>
        <w:bottom w:val="none" w:sz="0" w:space="0" w:color="auto"/>
        <w:right w:val="none" w:sz="0" w:space="0" w:color="auto"/>
      </w:divBdr>
    </w:div>
    <w:div w:id="679359926">
      <w:bodyDiv w:val="1"/>
      <w:marLeft w:val="0"/>
      <w:marRight w:val="0"/>
      <w:marTop w:val="0"/>
      <w:marBottom w:val="0"/>
      <w:divBdr>
        <w:top w:val="none" w:sz="0" w:space="0" w:color="auto"/>
        <w:left w:val="none" w:sz="0" w:space="0" w:color="auto"/>
        <w:bottom w:val="none" w:sz="0" w:space="0" w:color="auto"/>
        <w:right w:val="none" w:sz="0" w:space="0" w:color="auto"/>
      </w:divBdr>
    </w:div>
    <w:div w:id="679818257">
      <w:bodyDiv w:val="1"/>
      <w:marLeft w:val="0"/>
      <w:marRight w:val="0"/>
      <w:marTop w:val="0"/>
      <w:marBottom w:val="0"/>
      <w:divBdr>
        <w:top w:val="none" w:sz="0" w:space="0" w:color="auto"/>
        <w:left w:val="none" w:sz="0" w:space="0" w:color="auto"/>
        <w:bottom w:val="none" w:sz="0" w:space="0" w:color="auto"/>
        <w:right w:val="none" w:sz="0" w:space="0" w:color="auto"/>
      </w:divBdr>
    </w:div>
    <w:div w:id="718481884">
      <w:bodyDiv w:val="1"/>
      <w:marLeft w:val="0"/>
      <w:marRight w:val="0"/>
      <w:marTop w:val="0"/>
      <w:marBottom w:val="0"/>
      <w:divBdr>
        <w:top w:val="none" w:sz="0" w:space="0" w:color="auto"/>
        <w:left w:val="none" w:sz="0" w:space="0" w:color="auto"/>
        <w:bottom w:val="none" w:sz="0" w:space="0" w:color="auto"/>
        <w:right w:val="none" w:sz="0" w:space="0" w:color="auto"/>
      </w:divBdr>
    </w:div>
    <w:div w:id="893543961">
      <w:bodyDiv w:val="1"/>
      <w:marLeft w:val="0"/>
      <w:marRight w:val="0"/>
      <w:marTop w:val="0"/>
      <w:marBottom w:val="0"/>
      <w:divBdr>
        <w:top w:val="none" w:sz="0" w:space="0" w:color="auto"/>
        <w:left w:val="none" w:sz="0" w:space="0" w:color="auto"/>
        <w:bottom w:val="none" w:sz="0" w:space="0" w:color="auto"/>
        <w:right w:val="none" w:sz="0" w:space="0" w:color="auto"/>
      </w:divBdr>
    </w:div>
    <w:div w:id="931548605">
      <w:bodyDiv w:val="1"/>
      <w:marLeft w:val="0"/>
      <w:marRight w:val="0"/>
      <w:marTop w:val="0"/>
      <w:marBottom w:val="0"/>
      <w:divBdr>
        <w:top w:val="none" w:sz="0" w:space="0" w:color="auto"/>
        <w:left w:val="none" w:sz="0" w:space="0" w:color="auto"/>
        <w:bottom w:val="none" w:sz="0" w:space="0" w:color="auto"/>
        <w:right w:val="none" w:sz="0" w:space="0" w:color="auto"/>
      </w:divBdr>
    </w:div>
    <w:div w:id="1040974012">
      <w:bodyDiv w:val="1"/>
      <w:marLeft w:val="0"/>
      <w:marRight w:val="0"/>
      <w:marTop w:val="0"/>
      <w:marBottom w:val="0"/>
      <w:divBdr>
        <w:top w:val="none" w:sz="0" w:space="0" w:color="auto"/>
        <w:left w:val="none" w:sz="0" w:space="0" w:color="auto"/>
        <w:bottom w:val="none" w:sz="0" w:space="0" w:color="auto"/>
        <w:right w:val="none" w:sz="0" w:space="0" w:color="auto"/>
      </w:divBdr>
    </w:div>
    <w:div w:id="1046026616">
      <w:bodyDiv w:val="1"/>
      <w:marLeft w:val="0"/>
      <w:marRight w:val="0"/>
      <w:marTop w:val="0"/>
      <w:marBottom w:val="0"/>
      <w:divBdr>
        <w:top w:val="none" w:sz="0" w:space="0" w:color="auto"/>
        <w:left w:val="none" w:sz="0" w:space="0" w:color="auto"/>
        <w:bottom w:val="none" w:sz="0" w:space="0" w:color="auto"/>
        <w:right w:val="none" w:sz="0" w:space="0" w:color="auto"/>
      </w:divBdr>
    </w:div>
    <w:div w:id="1056124282">
      <w:bodyDiv w:val="1"/>
      <w:marLeft w:val="0"/>
      <w:marRight w:val="0"/>
      <w:marTop w:val="0"/>
      <w:marBottom w:val="0"/>
      <w:divBdr>
        <w:top w:val="none" w:sz="0" w:space="0" w:color="auto"/>
        <w:left w:val="none" w:sz="0" w:space="0" w:color="auto"/>
        <w:bottom w:val="none" w:sz="0" w:space="0" w:color="auto"/>
        <w:right w:val="none" w:sz="0" w:space="0" w:color="auto"/>
      </w:divBdr>
    </w:div>
    <w:div w:id="1263956638">
      <w:bodyDiv w:val="1"/>
      <w:marLeft w:val="0"/>
      <w:marRight w:val="0"/>
      <w:marTop w:val="0"/>
      <w:marBottom w:val="0"/>
      <w:divBdr>
        <w:top w:val="none" w:sz="0" w:space="0" w:color="auto"/>
        <w:left w:val="none" w:sz="0" w:space="0" w:color="auto"/>
        <w:bottom w:val="none" w:sz="0" w:space="0" w:color="auto"/>
        <w:right w:val="none" w:sz="0" w:space="0" w:color="auto"/>
      </w:divBdr>
    </w:div>
    <w:div w:id="1726635170">
      <w:bodyDiv w:val="1"/>
      <w:marLeft w:val="0"/>
      <w:marRight w:val="0"/>
      <w:marTop w:val="0"/>
      <w:marBottom w:val="0"/>
      <w:divBdr>
        <w:top w:val="none" w:sz="0" w:space="0" w:color="auto"/>
        <w:left w:val="none" w:sz="0" w:space="0" w:color="auto"/>
        <w:bottom w:val="none" w:sz="0" w:space="0" w:color="auto"/>
        <w:right w:val="none" w:sz="0" w:space="0" w:color="auto"/>
      </w:divBdr>
    </w:div>
    <w:div w:id="1813866052">
      <w:bodyDiv w:val="1"/>
      <w:marLeft w:val="0"/>
      <w:marRight w:val="0"/>
      <w:marTop w:val="0"/>
      <w:marBottom w:val="0"/>
      <w:divBdr>
        <w:top w:val="none" w:sz="0" w:space="0" w:color="auto"/>
        <w:left w:val="none" w:sz="0" w:space="0" w:color="auto"/>
        <w:bottom w:val="none" w:sz="0" w:space="0" w:color="auto"/>
        <w:right w:val="none" w:sz="0" w:space="0" w:color="auto"/>
      </w:divBdr>
    </w:div>
    <w:div w:id="1880629525">
      <w:bodyDiv w:val="1"/>
      <w:marLeft w:val="0"/>
      <w:marRight w:val="0"/>
      <w:marTop w:val="0"/>
      <w:marBottom w:val="0"/>
      <w:divBdr>
        <w:top w:val="none" w:sz="0" w:space="0" w:color="auto"/>
        <w:left w:val="none" w:sz="0" w:space="0" w:color="auto"/>
        <w:bottom w:val="none" w:sz="0" w:space="0" w:color="auto"/>
        <w:right w:val="none" w:sz="0" w:space="0" w:color="auto"/>
      </w:divBdr>
    </w:div>
    <w:div w:id="1949585628">
      <w:bodyDiv w:val="1"/>
      <w:marLeft w:val="0"/>
      <w:marRight w:val="0"/>
      <w:marTop w:val="0"/>
      <w:marBottom w:val="0"/>
      <w:divBdr>
        <w:top w:val="none" w:sz="0" w:space="0" w:color="auto"/>
        <w:left w:val="none" w:sz="0" w:space="0" w:color="auto"/>
        <w:bottom w:val="none" w:sz="0" w:space="0" w:color="auto"/>
        <w:right w:val="none" w:sz="0" w:space="0" w:color="auto"/>
      </w:divBdr>
    </w:div>
    <w:div w:id="1973900212">
      <w:bodyDiv w:val="1"/>
      <w:marLeft w:val="0"/>
      <w:marRight w:val="0"/>
      <w:marTop w:val="0"/>
      <w:marBottom w:val="0"/>
      <w:divBdr>
        <w:top w:val="none" w:sz="0" w:space="0" w:color="auto"/>
        <w:left w:val="none" w:sz="0" w:space="0" w:color="auto"/>
        <w:bottom w:val="none" w:sz="0" w:space="0" w:color="auto"/>
        <w:right w:val="none" w:sz="0" w:space="0" w:color="auto"/>
      </w:divBdr>
    </w:div>
    <w:div w:id="1996840486">
      <w:bodyDiv w:val="1"/>
      <w:marLeft w:val="0"/>
      <w:marRight w:val="0"/>
      <w:marTop w:val="0"/>
      <w:marBottom w:val="0"/>
      <w:divBdr>
        <w:top w:val="none" w:sz="0" w:space="0" w:color="auto"/>
        <w:left w:val="none" w:sz="0" w:space="0" w:color="auto"/>
        <w:bottom w:val="none" w:sz="0" w:space="0" w:color="auto"/>
        <w:right w:val="none" w:sz="0" w:space="0" w:color="auto"/>
      </w:divBdr>
    </w:div>
    <w:div w:id="2040084332">
      <w:bodyDiv w:val="1"/>
      <w:marLeft w:val="0"/>
      <w:marRight w:val="0"/>
      <w:marTop w:val="0"/>
      <w:marBottom w:val="0"/>
      <w:divBdr>
        <w:top w:val="none" w:sz="0" w:space="0" w:color="auto"/>
        <w:left w:val="none" w:sz="0" w:space="0" w:color="auto"/>
        <w:bottom w:val="none" w:sz="0" w:space="0" w:color="auto"/>
        <w:right w:val="none" w:sz="0" w:space="0" w:color="auto"/>
      </w:divBdr>
    </w:div>
    <w:div w:id="211898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E3ED48EC9D973FA4194AC881386F37EBDD23CD08206C5B2682C633CD459E4AA69F5291FAC78546EDCA470CF271FFCFBFB30B7FC05DA8743B8J4N" TargetMode="External"/><Relationship Id="rId18" Type="http://schemas.openxmlformats.org/officeDocument/2006/relationships/hyperlink" Target="https://pravo-search.minjust.ru/bigs/showDocument.html?id=BEDB8D87-FB71-47D6-A08B-7000CAA8861A"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consultantplus://offline/ref=1D8534475FDAABD79B8B2098CA7FF2B96D15EE8C2EEB7D07A1C1D658F1B36FF3BE6C04CD2346ACE5170EEC120904430D56887A4779CADEFDo9EFN" TargetMode="External"/><Relationship Id="rId17" Type="http://schemas.openxmlformats.org/officeDocument/2006/relationships/hyperlink" Target="file:///C:\Users\Piskunova_SvD\AppData\Local\Temp\1419\zakon.scli.ru" TargetMode="External"/><Relationship Id="rId2" Type="http://schemas.openxmlformats.org/officeDocument/2006/relationships/numbering" Target="numbering.xml"/><Relationship Id="rId16" Type="http://schemas.openxmlformats.org/officeDocument/2006/relationships/hyperlink" Target="consultantplus://offline/ref=4E8B4ECA5B67BE13CF02D7F0B91163D23DF75E1B9D6FD7D20A5B460D925961178D8D1F31EACFC2437E4736D65ACB0E73F2B19BCC6DD7S9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ernet.garant.ru/" TargetMode="External"/><Relationship Id="rId5" Type="http://schemas.openxmlformats.org/officeDocument/2006/relationships/settings" Target="settings.xml"/><Relationship Id="rId15" Type="http://schemas.openxmlformats.org/officeDocument/2006/relationships/hyperlink" Target="consultantplus://offline/ref=C9CC1C9271B76D5F05F187B1D73236A3412D5C952BF795C053E993724529D5F98A0B8090BEF23F742C6C4CAFD56C73894530D061FANAO9I" TargetMode="External"/><Relationship Id="rId23" Type="http://schemas.openxmlformats.org/officeDocument/2006/relationships/theme" Target="theme/theme1.xml"/><Relationship Id="rId10" Type="http://schemas.openxmlformats.org/officeDocument/2006/relationships/hyperlink" Target="https://internet.garant.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C9CC1C9271B76D5F05F187B1D73236A3412D5C952BF795C053E993724529D5F98A0B8090BEFD3F742C6C4CAFD56C73894530D061FANAO9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69486-7B39-4290-AA97-6312F7E93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13253</TotalTime>
  <Pages>6</Pages>
  <Words>2915</Words>
  <Characters>16620</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PK-05</dc:creator>
  <cp:lastModifiedBy>Пользователь Windows</cp:lastModifiedBy>
  <cp:revision>1923</cp:revision>
  <dcterms:created xsi:type="dcterms:W3CDTF">2020-01-14T13:18:00Z</dcterms:created>
  <dcterms:modified xsi:type="dcterms:W3CDTF">2024-07-11T06:17:00Z</dcterms:modified>
</cp:coreProperties>
</file>