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B3F" w:rsidRPr="00D94810" w:rsidRDefault="003E6B3F" w:rsidP="00D67D7C">
      <w:pPr>
        <w:spacing w:after="0" w:line="240" w:lineRule="auto"/>
        <w:jc w:val="center"/>
        <w:rPr>
          <w:rFonts w:ascii="Times New Roman" w:hAnsi="Times New Roman" w:cs="Times New Roman"/>
          <w:b/>
        </w:rPr>
      </w:pPr>
      <w:r w:rsidRPr="00D94810">
        <w:rPr>
          <w:rFonts w:ascii="Times New Roman" w:hAnsi="Times New Roman" w:cs="Times New Roman"/>
          <w:b/>
        </w:rPr>
        <w:t>ПРАВИЛА</w:t>
      </w:r>
    </w:p>
    <w:p w:rsidR="003E6B3F" w:rsidRPr="00D94810" w:rsidRDefault="003E6B3F" w:rsidP="00D67D7C">
      <w:pPr>
        <w:spacing w:after="0" w:line="240" w:lineRule="auto"/>
        <w:jc w:val="center"/>
        <w:rPr>
          <w:rFonts w:ascii="Times New Roman" w:hAnsi="Times New Roman" w:cs="Times New Roman"/>
          <w:b/>
        </w:rPr>
      </w:pPr>
      <w:r w:rsidRPr="00D94810">
        <w:rPr>
          <w:rFonts w:ascii="Times New Roman" w:hAnsi="Times New Roman" w:cs="Times New Roman"/>
          <w:b/>
        </w:rPr>
        <w:t>проведения Международного молодежного конкурса социальной антикоррупционной рекламы «Вместе против коррупции!»</w:t>
      </w:r>
    </w:p>
    <w:p w:rsidR="00D67D7C" w:rsidRPr="003E6B3F" w:rsidRDefault="00D67D7C" w:rsidP="00D67D7C">
      <w:pPr>
        <w:spacing w:after="0" w:line="240" w:lineRule="auto"/>
        <w:jc w:val="center"/>
        <w:rPr>
          <w:rFonts w:ascii="Times New Roman" w:hAnsi="Times New Roman" w:cs="Times New Roman"/>
        </w:rPr>
      </w:pPr>
    </w:p>
    <w:p w:rsidR="003E6B3F" w:rsidRPr="00D94810" w:rsidRDefault="003E6B3F" w:rsidP="00D67D7C">
      <w:pPr>
        <w:spacing w:after="0" w:line="240" w:lineRule="auto"/>
        <w:jc w:val="center"/>
        <w:rPr>
          <w:rFonts w:ascii="Times New Roman" w:hAnsi="Times New Roman" w:cs="Times New Roman"/>
          <w:b/>
        </w:rPr>
      </w:pPr>
      <w:r w:rsidRPr="00D94810">
        <w:rPr>
          <w:rFonts w:ascii="Times New Roman" w:hAnsi="Times New Roman" w:cs="Times New Roman"/>
          <w:b/>
        </w:rPr>
        <w:t>I. Общие положения</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1.1. Настоящие правила (далее – Правила) определяют порядок проведения</w:t>
      </w:r>
      <w:r>
        <w:rPr>
          <w:rFonts w:ascii="Times New Roman" w:hAnsi="Times New Roman" w:cs="Times New Roman"/>
        </w:rPr>
        <w:t xml:space="preserve"> </w:t>
      </w:r>
      <w:r w:rsidRPr="003E6B3F">
        <w:rPr>
          <w:rFonts w:ascii="Times New Roman" w:hAnsi="Times New Roman" w:cs="Times New Roman"/>
        </w:rPr>
        <w:t>Международного молодежного конкурса социальной антикоррупционной рекламы</w:t>
      </w:r>
      <w:r>
        <w:rPr>
          <w:rFonts w:ascii="Times New Roman" w:hAnsi="Times New Roman" w:cs="Times New Roman"/>
        </w:rPr>
        <w:t xml:space="preserve"> </w:t>
      </w:r>
      <w:r w:rsidRPr="003E6B3F">
        <w:rPr>
          <w:rFonts w:ascii="Times New Roman" w:hAnsi="Times New Roman" w:cs="Times New Roman"/>
        </w:rPr>
        <w:t>«Вместе против коррупции!» (далее – Конкурс), в том числе условия участия</w:t>
      </w:r>
      <w:r>
        <w:rPr>
          <w:rFonts w:ascii="Times New Roman" w:hAnsi="Times New Roman" w:cs="Times New Roman"/>
        </w:rPr>
        <w:t xml:space="preserve"> </w:t>
      </w:r>
      <w:r w:rsidRPr="003E6B3F">
        <w:rPr>
          <w:rFonts w:ascii="Times New Roman" w:hAnsi="Times New Roman" w:cs="Times New Roman"/>
        </w:rPr>
        <w:t>в Конкурсе, критерии оценки работ, представленных для участия в Конкурсе (далее</w:t>
      </w:r>
      <w:r>
        <w:rPr>
          <w:rFonts w:ascii="Times New Roman" w:hAnsi="Times New Roman" w:cs="Times New Roman"/>
        </w:rPr>
        <w:t xml:space="preserve"> </w:t>
      </w:r>
      <w:r w:rsidRPr="003E6B3F">
        <w:rPr>
          <w:rFonts w:ascii="Times New Roman" w:hAnsi="Times New Roman" w:cs="Times New Roman"/>
        </w:rPr>
        <w:t>– Конкурсная работа) и определения финалистов (победителей и призеров)</w:t>
      </w:r>
      <w:r>
        <w:rPr>
          <w:rFonts w:ascii="Times New Roman" w:hAnsi="Times New Roman" w:cs="Times New Roman"/>
        </w:rPr>
        <w:t xml:space="preserve"> </w:t>
      </w:r>
      <w:r w:rsidRPr="003E6B3F">
        <w:rPr>
          <w:rFonts w:ascii="Times New Roman" w:hAnsi="Times New Roman" w:cs="Times New Roman"/>
        </w:rPr>
        <w:t>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1.2. Конкурс проводится Межгосударственным советом по противодействию</w:t>
      </w:r>
      <w:r>
        <w:rPr>
          <w:rFonts w:ascii="Times New Roman" w:hAnsi="Times New Roman" w:cs="Times New Roman"/>
        </w:rPr>
        <w:t xml:space="preserve"> </w:t>
      </w:r>
      <w:r w:rsidRPr="003E6B3F">
        <w:rPr>
          <w:rFonts w:ascii="Times New Roman" w:hAnsi="Times New Roman" w:cs="Times New Roman"/>
        </w:rPr>
        <w:t>коррупции (далее – Межгоссовет).</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1.3. Головным организатором Конкурса является Генеральная прокуратура</w:t>
      </w:r>
      <w:r>
        <w:rPr>
          <w:rFonts w:ascii="Times New Roman" w:hAnsi="Times New Roman" w:cs="Times New Roman"/>
        </w:rPr>
        <w:t xml:space="preserve"> </w:t>
      </w:r>
      <w:r w:rsidRPr="003E6B3F">
        <w:rPr>
          <w:rFonts w:ascii="Times New Roman" w:hAnsi="Times New Roman" w:cs="Times New Roman"/>
        </w:rPr>
        <w:t>Российской Федерации (далее – Организатор). Соорганизаторами Конкурса</w:t>
      </w:r>
      <w:r>
        <w:rPr>
          <w:rFonts w:ascii="Times New Roman" w:hAnsi="Times New Roman" w:cs="Times New Roman"/>
        </w:rPr>
        <w:t xml:space="preserve"> </w:t>
      </w:r>
      <w:r w:rsidRPr="003E6B3F">
        <w:rPr>
          <w:rFonts w:ascii="Times New Roman" w:hAnsi="Times New Roman" w:cs="Times New Roman"/>
        </w:rPr>
        <w:t>выступают: Генеральная прокуратура Республики Армения, Генеральная</w:t>
      </w:r>
      <w:r>
        <w:rPr>
          <w:rFonts w:ascii="Times New Roman" w:hAnsi="Times New Roman" w:cs="Times New Roman"/>
        </w:rPr>
        <w:t xml:space="preserve"> </w:t>
      </w:r>
      <w:r w:rsidRPr="003E6B3F">
        <w:rPr>
          <w:rFonts w:ascii="Times New Roman" w:hAnsi="Times New Roman" w:cs="Times New Roman"/>
        </w:rPr>
        <w:t>прокуратура Республики Беларусь, Генеральная прокуратура Кыргызской</w:t>
      </w:r>
      <w:r>
        <w:rPr>
          <w:rFonts w:ascii="Times New Roman" w:hAnsi="Times New Roman" w:cs="Times New Roman"/>
        </w:rPr>
        <w:t xml:space="preserve"> </w:t>
      </w:r>
      <w:r w:rsidRPr="003E6B3F">
        <w:rPr>
          <w:rFonts w:ascii="Times New Roman" w:hAnsi="Times New Roman" w:cs="Times New Roman"/>
        </w:rPr>
        <w:t>Республики, Агентство Республики Казахстан по делам государственной службы</w:t>
      </w:r>
      <w:r w:rsidR="00D94810">
        <w:rPr>
          <w:rFonts w:ascii="Times New Roman" w:hAnsi="Times New Roman" w:cs="Times New Roman"/>
        </w:rPr>
        <w:t xml:space="preserve"> </w:t>
      </w:r>
      <w:r w:rsidRPr="003E6B3F">
        <w:rPr>
          <w:rFonts w:ascii="Times New Roman" w:hAnsi="Times New Roman" w:cs="Times New Roman"/>
        </w:rPr>
        <w:t>и противодействию коррупции, Агентство по государственному финансовому</w:t>
      </w:r>
      <w:r>
        <w:rPr>
          <w:rFonts w:ascii="Times New Roman" w:hAnsi="Times New Roman" w:cs="Times New Roman"/>
        </w:rPr>
        <w:t xml:space="preserve"> </w:t>
      </w:r>
      <w:r w:rsidRPr="003E6B3F">
        <w:rPr>
          <w:rFonts w:ascii="Times New Roman" w:hAnsi="Times New Roman" w:cs="Times New Roman"/>
        </w:rPr>
        <w:t>контролю и борьбе с коррупцией Республики Таджикистан (далее –</w:t>
      </w:r>
      <w:r>
        <w:rPr>
          <w:rFonts w:ascii="Times New Roman" w:hAnsi="Times New Roman" w:cs="Times New Roman"/>
        </w:rPr>
        <w:t xml:space="preserve"> </w:t>
      </w:r>
      <w:r w:rsidRPr="003E6B3F">
        <w:rPr>
          <w:rFonts w:ascii="Times New Roman" w:hAnsi="Times New Roman" w:cs="Times New Roman"/>
        </w:rPr>
        <w:t>Соорганизаторы).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1.4. Участниками Конкурса могут быть граждане государств – участников</w:t>
      </w:r>
      <w:r>
        <w:rPr>
          <w:rFonts w:ascii="Times New Roman" w:hAnsi="Times New Roman" w:cs="Times New Roman"/>
        </w:rPr>
        <w:t xml:space="preserve"> </w:t>
      </w:r>
      <w:r w:rsidRPr="003E6B3F">
        <w:rPr>
          <w:rFonts w:ascii="Times New Roman" w:hAnsi="Times New Roman" w:cs="Times New Roman"/>
        </w:rPr>
        <w:t>Соглашения об образовании Межгоссовета, а также иных государств в возрасте</w:t>
      </w:r>
      <w:r>
        <w:rPr>
          <w:rFonts w:ascii="Times New Roman" w:hAnsi="Times New Roman" w:cs="Times New Roman"/>
        </w:rPr>
        <w:t xml:space="preserve"> </w:t>
      </w:r>
      <w:r w:rsidRPr="003E6B3F">
        <w:rPr>
          <w:rFonts w:ascii="Times New Roman" w:hAnsi="Times New Roman" w:cs="Times New Roman"/>
        </w:rPr>
        <w:t>от 14 до 35 лет (авторы – физические лица или творческие коллективы).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1.5. Номинации Конкурса: «Лучший плакат» и «Лучший видеоролик».</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1.6. Тема: «Вместе против коррупции!».</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1.7. Конкурсные работы (плакаты и видеоролики) принимаются на сайте</w:t>
      </w:r>
      <w:r>
        <w:rPr>
          <w:rFonts w:ascii="Times New Roman" w:hAnsi="Times New Roman" w:cs="Times New Roman"/>
        </w:rPr>
        <w:t xml:space="preserve"> </w:t>
      </w:r>
      <w:r w:rsidRPr="003E6B3F">
        <w:rPr>
          <w:rFonts w:ascii="Times New Roman" w:hAnsi="Times New Roman" w:cs="Times New Roman"/>
        </w:rPr>
        <w:t>конкурса www.anticorruption.life на русском языке.</w:t>
      </w:r>
      <w:r>
        <w:rPr>
          <w:rFonts w:ascii="Times New Roman" w:hAnsi="Times New Roman" w:cs="Times New Roman"/>
        </w:rPr>
        <w:t xml:space="preserve"> </w:t>
      </w:r>
      <w:r w:rsidRPr="003E6B3F">
        <w:rPr>
          <w:rFonts w:ascii="Times New Roman" w:hAnsi="Times New Roman" w:cs="Times New Roman"/>
        </w:rPr>
        <w:t>Допустимо представление конкурсных работ на национальном языке</w:t>
      </w:r>
      <w:r>
        <w:rPr>
          <w:rFonts w:ascii="Times New Roman" w:hAnsi="Times New Roman" w:cs="Times New Roman"/>
        </w:rPr>
        <w:t xml:space="preserve"> </w:t>
      </w:r>
      <w:r w:rsidRPr="003E6B3F">
        <w:rPr>
          <w:rFonts w:ascii="Times New Roman" w:hAnsi="Times New Roman" w:cs="Times New Roman"/>
        </w:rPr>
        <w:t>конкурсантов с обязательным переводом на русский язык (плакаты должны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содержать пояснительный текст, видеоролики – смонтированные субтитры).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1.8. Начало приема конкурсных работ – 01.05.2023 (с 10:00 по московскому</w:t>
      </w:r>
      <w:r>
        <w:rPr>
          <w:rFonts w:ascii="Times New Roman" w:hAnsi="Times New Roman" w:cs="Times New Roman"/>
        </w:rPr>
        <w:t xml:space="preserve"> </w:t>
      </w:r>
      <w:r w:rsidRPr="003E6B3F">
        <w:rPr>
          <w:rFonts w:ascii="Times New Roman" w:hAnsi="Times New Roman" w:cs="Times New Roman"/>
        </w:rPr>
        <w:t>времени); окончание – 01.10.2023 (в 18:00 по московскому времени).</w:t>
      </w:r>
      <w:r>
        <w:rPr>
          <w:rFonts w:ascii="Times New Roman" w:hAnsi="Times New Roman" w:cs="Times New Roman"/>
        </w:rPr>
        <w:t xml:space="preserve"> </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1.9. Информирование целевой аудитории о Конкурсе, его целях, задачах</w:t>
      </w:r>
      <w:r>
        <w:rPr>
          <w:rFonts w:ascii="Times New Roman" w:hAnsi="Times New Roman" w:cs="Times New Roman"/>
        </w:rPr>
        <w:t xml:space="preserve"> </w:t>
      </w:r>
      <w:r w:rsidRPr="003E6B3F">
        <w:rPr>
          <w:rFonts w:ascii="Times New Roman" w:hAnsi="Times New Roman" w:cs="Times New Roman"/>
        </w:rPr>
        <w:t>и условиях проведения возлагается на Организатора и Соорганизаторов Конкурса.</w:t>
      </w:r>
    </w:p>
    <w:p w:rsidR="003E6B3F" w:rsidRPr="00D94810" w:rsidRDefault="003E6B3F" w:rsidP="00D67D7C">
      <w:pPr>
        <w:spacing w:after="0" w:line="240" w:lineRule="auto"/>
        <w:jc w:val="center"/>
        <w:rPr>
          <w:rFonts w:ascii="Times New Roman" w:hAnsi="Times New Roman" w:cs="Times New Roman"/>
          <w:b/>
        </w:rPr>
      </w:pPr>
      <w:r w:rsidRPr="00D94810">
        <w:rPr>
          <w:rFonts w:ascii="Times New Roman" w:hAnsi="Times New Roman" w:cs="Times New Roman"/>
          <w:b/>
        </w:rPr>
        <w:t>II. Цели и задачи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2.1. Цели Конкурса – привлечение молодежи к участию в профилактике</w:t>
      </w:r>
      <w:r w:rsidR="00036DFC">
        <w:rPr>
          <w:rFonts w:ascii="Times New Roman" w:hAnsi="Times New Roman" w:cs="Times New Roman"/>
        </w:rPr>
        <w:t xml:space="preserve"> </w:t>
      </w:r>
      <w:r w:rsidRPr="003E6B3F">
        <w:rPr>
          <w:rFonts w:ascii="Times New Roman" w:hAnsi="Times New Roman" w:cs="Times New Roman"/>
        </w:rPr>
        <w:t>коррупции, к разработке и использованию социальной антикоррупционной рекламы</w:t>
      </w:r>
      <w:r w:rsidR="00036DFC">
        <w:rPr>
          <w:rFonts w:ascii="Times New Roman" w:hAnsi="Times New Roman" w:cs="Times New Roman"/>
        </w:rPr>
        <w:t xml:space="preserve"> </w:t>
      </w:r>
      <w:r w:rsidRPr="003E6B3F">
        <w:rPr>
          <w:rFonts w:ascii="Times New Roman" w:hAnsi="Times New Roman" w:cs="Times New Roman"/>
        </w:rPr>
        <w:t>для предотвращения коррупционных проявлений; формирование практики</w:t>
      </w:r>
      <w:r w:rsidR="00036DFC">
        <w:rPr>
          <w:rFonts w:ascii="Times New Roman" w:hAnsi="Times New Roman" w:cs="Times New Roman"/>
        </w:rPr>
        <w:t xml:space="preserve"> </w:t>
      </w:r>
      <w:r w:rsidRPr="003E6B3F">
        <w:rPr>
          <w:rFonts w:ascii="Times New Roman" w:hAnsi="Times New Roman" w:cs="Times New Roman"/>
        </w:rPr>
        <w:t>взаимодействия общества с органами, осуществляющими деятельность в сфере</w:t>
      </w:r>
      <w:r w:rsidR="00036DFC">
        <w:rPr>
          <w:rFonts w:ascii="Times New Roman" w:hAnsi="Times New Roman" w:cs="Times New Roman"/>
        </w:rPr>
        <w:t xml:space="preserve"> </w:t>
      </w:r>
      <w:r w:rsidRPr="003E6B3F">
        <w:rPr>
          <w:rFonts w:ascii="Times New Roman" w:hAnsi="Times New Roman" w:cs="Times New Roman"/>
        </w:rPr>
        <w:t>борьбы с коррупцией.</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2.2. Задачи Конкурса:</w:t>
      </w:r>
      <w:r w:rsidR="00036DFC">
        <w:rPr>
          <w:rFonts w:ascii="Times New Roman" w:hAnsi="Times New Roman" w:cs="Times New Roman"/>
        </w:rPr>
        <w:t xml:space="preserve"> </w:t>
      </w:r>
      <w:r w:rsidRPr="003E6B3F">
        <w:rPr>
          <w:rFonts w:ascii="Times New Roman" w:hAnsi="Times New Roman" w:cs="Times New Roman"/>
        </w:rPr>
        <w:t>антикоррупционное просвещение населения; формирование в обществе</w:t>
      </w:r>
      <w:r w:rsidR="00D94810">
        <w:rPr>
          <w:rFonts w:ascii="Times New Roman" w:hAnsi="Times New Roman" w:cs="Times New Roman"/>
        </w:rPr>
        <w:t xml:space="preserve"> </w:t>
      </w:r>
      <w:r w:rsidRPr="003E6B3F">
        <w:rPr>
          <w:rFonts w:ascii="Times New Roman" w:hAnsi="Times New Roman" w:cs="Times New Roman"/>
        </w:rPr>
        <w:t>нетерпимого отношения к коррупционным проявлениям;</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2</w:t>
      </w:r>
      <w:r w:rsidR="00036DFC">
        <w:rPr>
          <w:rFonts w:ascii="Times New Roman" w:hAnsi="Times New Roman" w:cs="Times New Roman"/>
        </w:rPr>
        <w:t xml:space="preserve"> </w:t>
      </w:r>
      <w:r w:rsidRPr="003E6B3F">
        <w:rPr>
          <w:rFonts w:ascii="Times New Roman" w:hAnsi="Times New Roman" w:cs="Times New Roman"/>
        </w:rPr>
        <w:t>привлечение внимания общественности к вопросам</w:t>
      </w:r>
      <w:r w:rsidR="00036DFC">
        <w:rPr>
          <w:rFonts w:ascii="Times New Roman" w:hAnsi="Times New Roman" w:cs="Times New Roman"/>
        </w:rPr>
        <w:t xml:space="preserve"> </w:t>
      </w:r>
      <w:r w:rsidRPr="003E6B3F">
        <w:rPr>
          <w:rFonts w:ascii="Times New Roman" w:hAnsi="Times New Roman" w:cs="Times New Roman"/>
        </w:rPr>
        <w:t>противодействия коррупции, а также роли органов прокуратуры и иных</w:t>
      </w:r>
      <w:r w:rsidR="00036DFC">
        <w:rPr>
          <w:rFonts w:ascii="Times New Roman" w:hAnsi="Times New Roman" w:cs="Times New Roman"/>
        </w:rPr>
        <w:t xml:space="preserve"> </w:t>
      </w:r>
      <w:r w:rsidRPr="003E6B3F">
        <w:rPr>
          <w:rFonts w:ascii="Times New Roman" w:hAnsi="Times New Roman" w:cs="Times New Roman"/>
        </w:rPr>
        <w:t>государственных органов, осуществляющих деятельность в этой сфере,</w:t>
      </w:r>
      <w:r w:rsidR="00036DFC">
        <w:rPr>
          <w:rFonts w:ascii="Times New Roman" w:hAnsi="Times New Roman" w:cs="Times New Roman"/>
        </w:rPr>
        <w:t xml:space="preserve"> </w:t>
      </w:r>
      <w:r w:rsidRPr="003E6B3F">
        <w:rPr>
          <w:rFonts w:ascii="Times New Roman" w:hAnsi="Times New Roman" w:cs="Times New Roman"/>
        </w:rPr>
        <w:t>к результатам такой деятельности.</w:t>
      </w:r>
      <w:r w:rsidR="00036DFC">
        <w:rPr>
          <w:rFonts w:ascii="Times New Roman" w:hAnsi="Times New Roman" w:cs="Times New Roman"/>
        </w:rPr>
        <w:t xml:space="preserve"> </w:t>
      </w:r>
      <w:r w:rsidRPr="003E6B3F">
        <w:rPr>
          <w:rFonts w:ascii="Times New Roman" w:hAnsi="Times New Roman" w:cs="Times New Roman"/>
        </w:rPr>
        <w:t>укрепление доверия к органам прокуратуры и иным государственным</w:t>
      </w:r>
      <w:r w:rsidR="00036DFC">
        <w:rPr>
          <w:rFonts w:ascii="Times New Roman" w:hAnsi="Times New Roman" w:cs="Times New Roman"/>
        </w:rPr>
        <w:t xml:space="preserve"> </w:t>
      </w:r>
      <w:r w:rsidRPr="003E6B3F">
        <w:rPr>
          <w:rFonts w:ascii="Times New Roman" w:hAnsi="Times New Roman" w:cs="Times New Roman"/>
        </w:rPr>
        <w:t>органам, осуществляющим деятельность в сфере борьбы с коррупцией;</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формирование позитивного отношения к проводимой ими работе.</w:t>
      </w:r>
    </w:p>
    <w:p w:rsidR="003E6B3F" w:rsidRPr="00D94810" w:rsidRDefault="003E6B3F" w:rsidP="00D67D7C">
      <w:pPr>
        <w:spacing w:after="0" w:line="240" w:lineRule="auto"/>
        <w:jc w:val="center"/>
        <w:rPr>
          <w:rFonts w:ascii="Times New Roman" w:hAnsi="Times New Roman" w:cs="Times New Roman"/>
          <w:b/>
        </w:rPr>
      </w:pPr>
      <w:r w:rsidRPr="00D94810">
        <w:rPr>
          <w:rFonts w:ascii="Times New Roman" w:hAnsi="Times New Roman" w:cs="Times New Roman"/>
          <w:b/>
        </w:rPr>
        <w:t>III. Порядок и сроки проведения Конкурса.</w:t>
      </w:r>
    </w:p>
    <w:p w:rsidR="003E6B3F" w:rsidRPr="003E6B3F" w:rsidRDefault="003E6B3F" w:rsidP="00D67D7C">
      <w:pPr>
        <w:spacing w:after="0" w:line="240" w:lineRule="auto"/>
        <w:jc w:val="both"/>
        <w:rPr>
          <w:rFonts w:ascii="Times New Roman" w:hAnsi="Times New Roman" w:cs="Times New Roman"/>
        </w:rPr>
      </w:pPr>
      <w:r w:rsidRPr="003E6B3F">
        <w:rPr>
          <w:rFonts w:ascii="Times New Roman" w:hAnsi="Times New Roman" w:cs="Times New Roman"/>
        </w:rPr>
        <w:t>Проверка и оценка конкурсных работ</w:t>
      </w:r>
    </w:p>
    <w:p w:rsidR="003E6B3F" w:rsidRPr="003E6B3F" w:rsidRDefault="00D94810" w:rsidP="00D94810">
      <w:pPr>
        <w:tabs>
          <w:tab w:val="left" w:pos="567"/>
        </w:tabs>
        <w:spacing w:after="0" w:line="240" w:lineRule="auto"/>
        <w:ind w:firstLine="426"/>
        <w:jc w:val="both"/>
        <w:rPr>
          <w:rFonts w:ascii="Times New Roman" w:hAnsi="Times New Roman" w:cs="Times New Roman"/>
        </w:rPr>
      </w:pPr>
      <w:r>
        <w:rPr>
          <w:rFonts w:ascii="Times New Roman" w:hAnsi="Times New Roman" w:cs="Times New Roman"/>
        </w:rPr>
        <w:t xml:space="preserve">   </w:t>
      </w:r>
      <w:r w:rsidR="003E6B3F" w:rsidRPr="003E6B3F">
        <w:rPr>
          <w:rFonts w:ascii="Times New Roman" w:hAnsi="Times New Roman" w:cs="Times New Roman"/>
        </w:rPr>
        <w:t>3.1. Конкурсные работы проверяются по следующим критериям:</w:t>
      </w:r>
    </w:p>
    <w:p w:rsidR="003E6B3F" w:rsidRPr="003E6B3F" w:rsidRDefault="003E6B3F" w:rsidP="00D67D7C">
      <w:pPr>
        <w:spacing w:after="0" w:line="240" w:lineRule="auto"/>
        <w:jc w:val="both"/>
        <w:rPr>
          <w:rFonts w:ascii="Times New Roman" w:hAnsi="Times New Roman" w:cs="Times New Roman"/>
        </w:rPr>
      </w:pPr>
      <w:r w:rsidRPr="003E6B3F">
        <w:rPr>
          <w:rFonts w:ascii="Times New Roman" w:hAnsi="Times New Roman" w:cs="Times New Roman"/>
        </w:rPr>
        <w:t>соответствие заявленной тематике, техническим требованиям и ограничениям,</w:t>
      </w:r>
      <w:r w:rsidR="00036DFC">
        <w:rPr>
          <w:rFonts w:ascii="Times New Roman" w:hAnsi="Times New Roman" w:cs="Times New Roman"/>
        </w:rPr>
        <w:t xml:space="preserve"> </w:t>
      </w:r>
      <w:r w:rsidRPr="003E6B3F">
        <w:rPr>
          <w:rFonts w:ascii="Times New Roman" w:hAnsi="Times New Roman" w:cs="Times New Roman"/>
        </w:rPr>
        <w:t>указанным в разделе V настоящих Правил; отсутствие плагиата;</w:t>
      </w:r>
      <w:r w:rsidR="00036DFC">
        <w:rPr>
          <w:rFonts w:ascii="Times New Roman" w:hAnsi="Times New Roman" w:cs="Times New Roman"/>
        </w:rPr>
        <w:t xml:space="preserve"> </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аргументированность и глубина раскрытия темы; креативность, новизна идеи</w:t>
      </w:r>
      <w:r w:rsidR="00036DFC">
        <w:rPr>
          <w:rFonts w:ascii="Times New Roman" w:hAnsi="Times New Roman" w:cs="Times New Roman"/>
        </w:rPr>
        <w:t xml:space="preserve"> </w:t>
      </w:r>
      <w:r w:rsidRPr="003E6B3F">
        <w:rPr>
          <w:rFonts w:ascii="Times New Roman" w:hAnsi="Times New Roman" w:cs="Times New Roman"/>
        </w:rPr>
        <w:t>и качество исполнения работы; точность и доходчивость языка и стиля изложения;</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потенциальная возможность дальнейшего использования в качестве социальной</w:t>
      </w:r>
      <w:r w:rsidR="00036DFC">
        <w:rPr>
          <w:rFonts w:ascii="Times New Roman" w:hAnsi="Times New Roman" w:cs="Times New Roman"/>
        </w:rPr>
        <w:t xml:space="preserve"> </w:t>
      </w:r>
      <w:r w:rsidRPr="003E6B3F">
        <w:rPr>
          <w:rFonts w:ascii="Times New Roman" w:hAnsi="Times New Roman" w:cs="Times New Roman"/>
        </w:rPr>
        <w:t>антикоррупционной рекламы.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Конкурс проводится в два этапа – полуфинал и финал.</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3.2. Полуфинал Конкурса (01.05.2023 – 20.10.2023)</w:t>
      </w:r>
      <w:r w:rsidR="001B1FBF">
        <w:rPr>
          <w:rFonts w:ascii="Times New Roman" w:hAnsi="Times New Roman" w:cs="Times New Roman"/>
        </w:rPr>
        <w:t xml:space="preserve"> </w:t>
      </w:r>
      <w:r w:rsidRPr="003E6B3F">
        <w:rPr>
          <w:rFonts w:ascii="Times New Roman" w:hAnsi="Times New Roman" w:cs="Times New Roman"/>
        </w:rPr>
        <w:t>Проводится отдельно в каждом из государств-участников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Отбор конкурсных работ, подготовленных участниками из Республики</w:t>
      </w:r>
      <w:r w:rsidR="001B1FBF">
        <w:rPr>
          <w:rFonts w:ascii="Times New Roman" w:hAnsi="Times New Roman" w:cs="Times New Roman"/>
        </w:rPr>
        <w:t xml:space="preserve"> </w:t>
      </w:r>
      <w:r w:rsidRPr="003E6B3F">
        <w:rPr>
          <w:rFonts w:ascii="Times New Roman" w:hAnsi="Times New Roman" w:cs="Times New Roman"/>
        </w:rPr>
        <w:t>Армения, Республики Беларусь, Республики Казахстан, Кыргызской Республики,</w:t>
      </w:r>
      <w:r w:rsidR="001B1FBF">
        <w:rPr>
          <w:rFonts w:ascii="Times New Roman" w:hAnsi="Times New Roman" w:cs="Times New Roman"/>
        </w:rPr>
        <w:t xml:space="preserve"> </w:t>
      </w:r>
      <w:r w:rsidRPr="003E6B3F">
        <w:rPr>
          <w:rFonts w:ascii="Times New Roman" w:hAnsi="Times New Roman" w:cs="Times New Roman"/>
        </w:rPr>
        <w:t xml:space="preserve">Российской Федерации, </w:t>
      </w:r>
      <w:r w:rsidRPr="003E6B3F">
        <w:rPr>
          <w:rFonts w:ascii="Times New Roman" w:hAnsi="Times New Roman" w:cs="Times New Roman"/>
        </w:rPr>
        <w:lastRenderedPageBreak/>
        <w:t>Республики Таджикистан, в рамках полуфинала</w:t>
      </w:r>
      <w:r w:rsidR="001B1FBF">
        <w:rPr>
          <w:rFonts w:ascii="Times New Roman" w:hAnsi="Times New Roman" w:cs="Times New Roman"/>
        </w:rPr>
        <w:t xml:space="preserve"> </w:t>
      </w:r>
      <w:r w:rsidRPr="003E6B3F">
        <w:rPr>
          <w:rFonts w:ascii="Times New Roman" w:hAnsi="Times New Roman" w:cs="Times New Roman"/>
        </w:rPr>
        <w:t>обеспечивается Национальными конкурсными комиссиями, формируемыми</w:t>
      </w:r>
      <w:r w:rsidR="001B1FBF">
        <w:rPr>
          <w:rFonts w:ascii="Times New Roman" w:hAnsi="Times New Roman" w:cs="Times New Roman"/>
        </w:rPr>
        <w:t xml:space="preserve"> </w:t>
      </w:r>
      <w:r w:rsidRPr="003E6B3F">
        <w:rPr>
          <w:rFonts w:ascii="Times New Roman" w:hAnsi="Times New Roman" w:cs="Times New Roman"/>
        </w:rPr>
        <w:t>компетентными органами этих государств, указанными в пункте 1.3 настоящих</w:t>
      </w:r>
      <w:r w:rsidR="001B1FBF">
        <w:rPr>
          <w:rFonts w:ascii="Times New Roman" w:hAnsi="Times New Roman" w:cs="Times New Roman"/>
        </w:rPr>
        <w:t xml:space="preserve"> </w:t>
      </w:r>
      <w:r w:rsidRPr="003E6B3F">
        <w:rPr>
          <w:rFonts w:ascii="Times New Roman" w:hAnsi="Times New Roman" w:cs="Times New Roman"/>
        </w:rPr>
        <w:t>Правил.</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Отбор конкурсных работ, подготовленных участниками из других</w:t>
      </w:r>
      <w:r w:rsidR="001B1FBF">
        <w:rPr>
          <w:rFonts w:ascii="Times New Roman" w:hAnsi="Times New Roman" w:cs="Times New Roman"/>
        </w:rPr>
        <w:t xml:space="preserve"> </w:t>
      </w:r>
      <w:r w:rsidRPr="003E6B3F">
        <w:rPr>
          <w:rFonts w:ascii="Times New Roman" w:hAnsi="Times New Roman" w:cs="Times New Roman"/>
        </w:rPr>
        <w:t>иностранных государств, в рамках полуфинала обеспечивается Национальными</w:t>
      </w:r>
      <w:r w:rsidR="001B1FBF">
        <w:rPr>
          <w:rFonts w:ascii="Times New Roman" w:hAnsi="Times New Roman" w:cs="Times New Roman"/>
        </w:rPr>
        <w:t xml:space="preserve"> </w:t>
      </w:r>
      <w:r w:rsidRPr="003E6B3F">
        <w:rPr>
          <w:rFonts w:ascii="Times New Roman" w:hAnsi="Times New Roman" w:cs="Times New Roman"/>
        </w:rPr>
        <w:t>конкурсными комиссиями или компетентными органами этих государств (далее –</w:t>
      </w:r>
      <w:r w:rsidR="001B1FBF">
        <w:rPr>
          <w:rFonts w:ascii="Times New Roman" w:hAnsi="Times New Roman" w:cs="Times New Roman"/>
        </w:rPr>
        <w:t xml:space="preserve"> </w:t>
      </w:r>
      <w:r w:rsidRPr="003E6B3F">
        <w:rPr>
          <w:rFonts w:ascii="Times New Roman" w:hAnsi="Times New Roman" w:cs="Times New Roman"/>
        </w:rPr>
        <w:t>иные компетентные органы). В случае, если указанными органами не будет</w:t>
      </w:r>
      <w:r w:rsidR="001B1FBF">
        <w:rPr>
          <w:rFonts w:ascii="Times New Roman" w:hAnsi="Times New Roman" w:cs="Times New Roman"/>
        </w:rPr>
        <w:t xml:space="preserve"> </w:t>
      </w:r>
      <w:r w:rsidRPr="003E6B3F">
        <w:rPr>
          <w:rFonts w:ascii="Times New Roman" w:hAnsi="Times New Roman" w:cs="Times New Roman"/>
        </w:rPr>
        <w:t>изъявлено желание принять участие в проверке и оценке конкурсных работ, их</w:t>
      </w:r>
      <w:r w:rsidR="001B1FBF">
        <w:rPr>
          <w:rFonts w:ascii="Times New Roman" w:hAnsi="Times New Roman" w:cs="Times New Roman"/>
        </w:rPr>
        <w:t xml:space="preserve"> </w:t>
      </w:r>
      <w:r w:rsidRPr="003E6B3F">
        <w:rPr>
          <w:rFonts w:ascii="Times New Roman" w:hAnsi="Times New Roman" w:cs="Times New Roman"/>
        </w:rPr>
        <w:t>отбор в рамках полуфинала обеспечивается Национальной конкурсной комиссией</w:t>
      </w:r>
      <w:r w:rsidR="001B1FBF">
        <w:rPr>
          <w:rFonts w:ascii="Times New Roman" w:hAnsi="Times New Roman" w:cs="Times New Roman"/>
        </w:rPr>
        <w:t xml:space="preserve"> </w:t>
      </w:r>
      <w:r w:rsidRPr="003E6B3F">
        <w:rPr>
          <w:rFonts w:ascii="Times New Roman" w:hAnsi="Times New Roman" w:cs="Times New Roman"/>
        </w:rPr>
        <w:t>Российской Федерации.</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Национальные конкурсные комиссии (иные компетентные органы)</w:t>
      </w:r>
      <w:r w:rsidR="001B1FBF">
        <w:rPr>
          <w:rFonts w:ascii="Times New Roman" w:hAnsi="Times New Roman" w:cs="Times New Roman"/>
        </w:rPr>
        <w:t xml:space="preserve"> </w:t>
      </w:r>
      <w:r w:rsidRPr="003E6B3F">
        <w:rPr>
          <w:rFonts w:ascii="Times New Roman" w:hAnsi="Times New Roman" w:cs="Times New Roman"/>
        </w:rPr>
        <w:t>определяют победителей (I места) и призеров (II и III места) полуфинала Конкурса в</w:t>
      </w:r>
      <w:r w:rsidR="001B1FBF">
        <w:rPr>
          <w:rFonts w:ascii="Times New Roman" w:hAnsi="Times New Roman" w:cs="Times New Roman"/>
        </w:rPr>
        <w:t xml:space="preserve"> </w:t>
      </w:r>
      <w:r w:rsidRPr="003E6B3F">
        <w:rPr>
          <w:rFonts w:ascii="Times New Roman" w:hAnsi="Times New Roman" w:cs="Times New Roman"/>
        </w:rPr>
        <w:t>каждой номинации.</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Конкурсные работы, занявшие первые места по итогам полуфинала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(победители), проходят в финал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3.3. Национальные конкурсные комиссии (иные компетентные органы) в срок</w:t>
      </w:r>
      <w:r w:rsidR="001B1FBF">
        <w:rPr>
          <w:rFonts w:ascii="Times New Roman" w:hAnsi="Times New Roman" w:cs="Times New Roman"/>
        </w:rPr>
        <w:t xml:space="preserve"> </w:t>
      </w:r>
      <w:r w:rsidRPr="003E6B3F">
        <w:rPr>
          <w:rFonts w:ascii="Times New Roman" w:hAnsi="Times New Roman" w:cs="Times New Roman"/>
        </w:rPr>
        <w:t>до 20.10.2023 по электронной почте orgkonkurs@anticorruption.life направляют</w:t>
      </w:r>
      <w:r w:rsidR="001B1FBF">
        <w:rPr>
          <w:rFonts w:ascii="Times New Roman" w:hAnsi="Times New Roman" w:cs="Times New Roman"/>
        </w:rPr>
        <w:t xml:space="preserve"> </w:t>
      </w:r>
      <w:r w:rsidRPr="003E6B3F">
        <w:rPr>
          <w:rFonts w:ascii="Times New Roman" w:hAnsi="Times New Roman" w:cs="Times New Roman"/>
        </w:rPr>
        <w:t>Организатору конкурсные работы (плакаты и видеоролики), занявшие первые места</w:t>
      </w:r>
      <w:r w:rsidR="001B1FBF">
        <w:rPr>
          <w:rFonts w:ascii="Times New Roman" w:hAnsi="Times New Roman" w:cs="Times New Roman"/>
        </w:rPr>
        <w:t xml:space="preserve"> </w:t>
      </w:r>
      <w:r w:rsidRPr="003E6B3F">
        <w:rPr>
          <w:rFonts w:ascii="Times New Roman" w:hAnsi="Times New Roman" w:cs="Times New Roman"/>
        </w:rPr>
        <w:t>по итогам национального отбора (в обеих номинациях) и сведения об их авторах –</w:t>
      </w:r>
      <w:r w:rsidR="001B1FBF">
        <w:rPr>
          <w:rFonts w:ascii="Times New Roman" w:hAnsi="Times New Roman" w:cs="Times New Roman"/>
        </w:rPr>
        <w:t xml:space="preserve"> </w:t>
      </w:r>
      <w:r w:rsidRPr="003E6B3F">
        <w:rPr>
          <w:rFonts w:ascii="Times New Roman" w:hAnsi="Times New Roman" w:cs="Times New Roman"/>
        </w:rPr>
        <w:t>для организации их участия в финале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В этот же срок Национальные конкурсные комиссии (иные компетентные</w:t>
      </w:r>
      <w:r w:rsidR="001B1FBF">
        <w:rPr>
          <w:rFonts w:ascii="Times New Roman" w:hAnsi="Times New Roman" w:cs="Times New Roman"/>
        </w:rPr>
        <w:t xml:space="preserve"> </w:t>
      </w:r>
      <w:r w:rsidRPr="003E6B3F">
        <w:rPr>
          <w:rFonts w:ascii="Times New Roman" w:hAnsi="Times New Roman" w:cs="Times New Roman"/>
        </w:rPr>
        <w:t>органы) представляют Организатору «10 лучших плакатов» и «10 лучших</w:t>
      </w:r>
      <w:r w:rsidR="001B1FBF">
        <w:rPr>
          <w:rFonts w:ascii="Times New Roman" w:hAnsi="Times New Roman" w:cs="Times New Roman"/>
        </w:rPr>
        <w:t xml:space="preserve"> </w:t>
      </w:r>
      <w:r w:rsidRPr="003E6B3F">
        <w:rPr>
          <w:rFonts w:ascii="Times New Roman" w:hAnsi="Times New Roman" w:cs="Times New Roman"/>
        </w:rPr>
        <w:t>видеороликов» для их размещения на официальном сайте Конкурса</w:t>
      </w:r>
      <w:r w:rsidR="001B1FBF">
        <w:rPr>
          <w:rFonts w:ascii="Times New Roman" w:hAnsi="Times New Roman" w:cs="Times New Roman"/>
        </w:rPr>
        <w:t xml:space="preserve"> </w:t>
      </w:r>
      <w:r w:rsidRPr="003E6B3F">
        <w:rPr>
          <w:rFonts w:ascii="Times New Roman" w:hAnsi="Times New Roman" w:cs="Times New Roman"/>
        </w:rPr>
        <w:t>3</w:t>
      </w:r>
      <w:r w:rsidR="001B1FBF">
        <w:rPr>
          <w:rFonts w:ascii="Times New Roman" w:hAnsi="Times New Roman" w:cs="Times New Roman"/>
        </w:rPr>
        <w:t xml:space="preserve"> </w:t>
      </w:r>
      <w:r w:rsidRPr="003E6B3F">
        <w:rPr>
          <w:rFonts w:ascii="Times New Roman" w:hAnsi="Times New Roman" w:cs="Times New Roman"/>
        </w:rPr>
        <w:t>www.anticorruption.life (в разделе «Работы конкурсантов») и использования</w:t>
      </w:r>
      <w:r w:rsidR="001B1FBF">
        <w:rPr>
          <w:rFonts w:ascii="Times New Roman" w:hAnsi="Times New Roman" w:cs="Times New Roman"/>
        </w:rPr>
        <w:t xml:space="preserve"> </w:t>
      </w:r>
      <w:r w:rsidRPr="003E6B3F">
        <w:rPr>
          <w:rFonts w:ascii="Times New Roman" w:hAnsi="Times New Roman" w:cs="Times New Roman"/>
        </w:rPr>
        <w:t>при подготовке различных выставок (экспозиций) конкурсных работ.</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3.4. Финал Конкурса (20.10.2023 – 20.11.2023)</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Победители (I места) и призеры (II и III места) финала Конкурса в каждой</w:t>
      </w:r>
      <w:r w:rsidR="002E3CD6">
        <w:rPr>
          <w:rFonts w:ascii="Times New Roman" w:hAnsi="Times New Roman" w:cs="Times New Roman"/>
        </w:rPr>
        <w:t xml:space="preserve"> </w:t>
      </w:r>
      <w:r w:rsidRPr="003E6B3F">
        <w:rPr>
          <w:rFonts w:ascii="Times New Roman" w:hAnsi="Times New Roman" w:cs="Times New Roman"/>
        </w:rPr>
        <w:t>номинации определяются Международным жюри путем голосования по 5-балльной</w:t>
      </w:r>
      <w:r w:rsidR="002E3CD6">
        <w:rPr>
          <w:rFonts w:ascii="Times New Roman" w:hAnsi="Times New Roman" w:cs="Times New Roman"/>
        </w:rPr>
        <w:t xml:space="preserve"> </w:t>
      </w:r>
      <w:r w:rsidRPr="003E6B3F">
        <w:rPr>
          <w:rFonts w:ascii="Times New Roman" w:hAnsi="Times New Roman" w:cs="Times New Roman"/>
        </w:rPr>
        <w:t>шкале. Голосование членов Международного жюри производится дистанционно</w:t>
      </w:r>
      <w:r w:rsidR="002E3CD6">
        <w:rPr>
          <w:rFonts w:ascii="Times New Roman" w:hAnsi="Times New Roman" w:cs="Times New Roman"/>
        </w:rPr>
        <w:t xml:space="preserve"> </w:t>
      </w:r>
      <w:r w:rsidRPr="003E6B3F">
        <w:rPr>
          <w:rFonts w:ascii="Times New Roman" w:hAnsi="Times New Roman" w:cs="Times New Roman"/>
        </w:rPr>
        <w:t>с использованием ресурса официального сайта Конкурса www.anticorruption.life.</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В отношении каждой из прошедших в финал конкурсных работ член</w:t>
      </w:r>
      <w:r w:rsidR="002E3CD6">
        <w:rPr>
          <w:rFonts w:ascii="Times New Roman" w:hAnsi="Times New Roman" w:cs="Times New Roman"/>
        </w:rPr>
        <w:t xml:space="preserve"> </w:t>
      </w:r>
      <w:r w:rsidRPr="003E6B3F">
        <w:rPr>
          <w:rFonts w:ascii="Times New Roman" w:hAnsi="Times New Roman" w:cs="Times New Roman"/>
        </w:rPr>
        <w:t>Международного жюри от конкретного государства-участника Конкурса может</w:t>
      </w:r>
      <w:r w:rsidR="002E3CD6">
        <w:rPr>
          <w:rFonts w:ascii="Times New Roman" w:hAnsi="Times New Roman" w:cs="Times New Roman"/>
        </w:rPr>
        <w:t xml:space="preserve"> </w:t>
      </w:r>
      <w:r w:rsidRPr="003E6B3F">
        <w:rPr>
          <w:rFonts w:ascii="Times New Roman" w:hAnsi="Times New Roman" w:cs="Times New Roman"/>
        </w:rPr>
        <w:t>проголосовать единожды по балльной шкале от 1 до 5. При этом член</w:t>
      </w:r>
      <w:r w:rsidR="002E3CD6">
        <w:rPr>
          <w:rFonts w:ascii="Times New Roman" w:hAnsi="Times New Roman" w:cs="Times New Roman"/>
        </w:rPr>
        <w:t xml:space="preserve"> </w:t>
      </w:r>
      <w:r w:rsidRPr="003E6B3F">
        <w:rPr>
          <w:rFonts w:ascii="Times New Roman" w:hAnsi="Times New Roman" w:cs="Times New Roman"/>
        </w:rPr>
        <w:t>Международного жюри соответствующего государства-участника Конкурса не</w:t>
      </w:r>
      <w:r w:rsidR="002E3CD6">
        <w:rPr>
          <w:rFonts w:ascii="Times New Roman" w:hAnsi="Times New Roman" w:cs="Times New Roman"/>
        </w:rPr>
        <w:t xml:space="preserve"> </w:t>
      </w:r>
      <w:r w:rsidRPr="003E6B3F">
        <w:rPr>
          <w:rFonts w:ascii="Times New Roman" w:hAnsi="Times New Roman" w:cs="Times New Roman"/>
        </w:rPr>
        <w:t>может голосовать за работы конкурсантов из своей страны.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3.5. Победители и призеры Конкурса в каждой номинации определяются в</w:t>
      </w:r>
      <w:r w:rsidR="002E3CD6">
        <w:rPr>
          <w:rFonts w:ascii="Times New Roman" w:hAnsi="Times New Roman" w:cs="Times New Roman"/>
        </w:rPr>
        <w:t xml:space="preserve"> </w:t>
      </w:r>
      <w:r w:rsidRPr="003E6B3F">
        <w:rPr>
          <w:rFonts w:ascii="Times New Roman" w:hAnsi="Times New Roman" w:cs="Times New Roman"/>
        </w:rPr>
        <w:t>зависимости от наивысшего среднего балла, набранного по результатам голосования</w:t>
      </w:r>
      <w:r w:rsidR="002E3CD6">
        <w:rPr>
          <w:rFonts w:ascii="Times New Roman" w:hAnsi="Times New Roman" w:cs="Times New Roman"/>
        </w:rPr>
        <w:t xml:space="preserve"> </w:t>
      </w:r>
      <w:r w:rsidRPr="003E6B3F">
        <w:rPr>
          <w:rFonts w:ascii="Times New Roman" w:hAnsi="Times New Roman" w:cs="Times New Roman"/>
        </w:rPr>
        <w:t>Международного жюри.</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В случае получения несколькими конкурсными работами равного количества</w:t>
      </w:r>
      <w:r w:rsidR="002E3CD6">
        <w:rPr>
          <w:rFonts w:ascii="Times New Roman" w:hAnsi="Times New Roman" w:cs="Times New Roman"/>
        </w:rPr>
        <w:t xml:space="preserve"> </w:t>
      </w:r>
      <w:r w:rsidRPr="003E6B3F">
        <w:rPr>
          <w:rFonts w:ascii="Times New Roman" w:hAnsi="Times New Roman" w:cs="Times New Roman"/>
        </w:rPr>
        <w:t>баллов по итогам голосования Международного жюри, призовые места</w:t>
      </w:r>
      <w:r w:rsidR="002E3CD6">
        <w:rPr>
          <w:rFonts w:ascii="Times New Roman" w:hAnsi="Times New Roman" w:cs="Times New Roman"/>
        </w:rPr>
        <w:t xml:space="preserve"> </w:t>
      </w:r>
      <w:r w:rsidRPr="003E6B3F">
        <w:rPr>
          <w:rFonts w:ascii="Times New Roman" w:hAnsi="Times New Roman" w:cs="Times New Roman"/>
        </w:rPr>
        <w:t>присуждаются авторам (авторским коллективам) каждой из этих конкурсных работ.</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Национальные конкурсные комиссии (иные компетентные органы) и</w:t>
      </w:r>
      <w:r w:rsidR="002E3CD6">
        <w:rPr>
          <w:rFonts w:ascii="Times New Roman" w:hAnsi="Times New Roman" w:cs="Times New Roman"/>
        </w:rPr>
        <w:t xml:space="preserve"> </w:t>
      </w:r>
      <w:r w:rsidRPr="003E6B3F">
        <w:rPr>
          <w:rFonts w:ascii="Times New Roman" w:hAnsi="Times New Roman" w:cs="Times New Roman"/>
        </w:rPr>
        <w:t>Международное жюри вправе не признать ни одного из участников Конкурса</w:t>
      </w:r>
      <w:r w:rsidR="002E3CD6">
        <w:rPr>
          <w:rFonts w:ascii="Times New Roman" w:hAnsi="Times New Roman" w:cs="Times New Roman"/>
        </w:rPr>
        <w:t xml:space="preserve"> </w:t>
      </w:r>
      <w:r w:rsidRPr="003E6B3F">
        <w:rPr>
          <w:rFonts w:ascii="Times New Roman" w:hAnsi="Times New Roman" w:cs="Times New Roman"/>
        </w:rPr>
        <w:t>победителем в определенной номинации или во всех номинациях Конкурса.</w:t>
      </w:r>
    </w:p>
    <w:p w:rsidR="002E3CD6" w:rsidRPr="00D94810" w:rsidRDefault="003E6B3F" w:rsidP="00D94810">
      <w:pPr>
        <w:spacing w:after="0" w:line="240" w:lineRule="auto"/>
        <w:jc w:val="center"/>
        <w:rPr>
          <w:rFonts w:ascii="Times New Roman" w:hAnsi="Times New Roman" w:cs="Times New Roman"/>
          <w:b/>
        </w:rPr>
      </w:pPr>
      <w:r w:rsidRPr="00D94810">
        <w:rPr>
          <w:rFonts w:ascii="Times New Roman" w:hAnsi="Times New Roman" w:cs="Times New Roman"/>
          <w:b/>
        </w:rPr>
        <w:t>IV. Национальные конкурсные комиссии,</w:t>
      </w:r>
      <w:r w:rsidR="002E3CD6" w:rsidRPr="00D94810">
        <w:rPr>
          <w:rFonts w:ascii="Times New Roman" w:hAnsi="Times New Roman" w:cs="Times New Roman"/>
          <w:b/>
        </w:rPr>
        <w:t xml:space="preserve"> </w:t>
      </w:r>
      <w:r w:rsidRPr="00D94810">
        <w:rPr>
          <w:rFonts w:ascii="Times New Roman" w:hAnsi="Times New Roman" w:cs="Times New Roman"/>
          <w:b/>
        </w:rPr>
        <w:t>Международное жюри конкурса</w:t>
      </w:r>
    </w:p>
    <w:p w:rsidR="003E6B3F" w:rsidRPr="003E6B3F" w:rsidRDefault="003E6B3F" w:rsidP="00D94810">
      <w:pPr>
        <w:spacing w:after="0" w:line="240" w:lineRule="auto"/>
        <w:ind w:firstLine="567"/>
        <w:jc w:val="both"/>
        <w:rPr>
          <w:rFonts w:ascii="Times New Roman" w:hAnsi="Times New Roman" w:cs="Times New Roman"/>
        </w:rPr>
      </w:pPr>
      <w:r w:rsidRPr="003E6B3F">
        <w:rPr>
          <w:rFonts w:ascii="Times New Roman" w:hAnsi="Times New Roman" w:cs="Times New Roman"/>
        </w:rPr>
        <w:t>4.1. Национальные конкурсные комиссии формируются самостоятельно</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Организатором и Соорганизаторами Конкурса, а также компетентными органами</w:t>
      </w:r>
      <w:r w:rsidR="009A3FEC">
        <w:rPr>
          <w:rFonts w:ascii="Times New Roman" w:hAnsi="Times New Roman" w:cs="Times New Roman"/>
        </w:rPr>
        <w:t xml:space="preserve"> </w:t>
      </w:r>
      <w:r w:rsidRPr="003E6B3F">
        <w:rPr>
          <w:rFonts w:ascii="Times New Roman" w:hAnsi="Times New Roman" w:cs="Times New Roman"/>
        </w:rPr>
        <w:t>государств, не участвующих в Межгоссовете, для отбора работ и определения</w:t>
      </w:r>
      <w:r w:rsidR="009A3FEC">
        <w:rPr>
          <w:rFonts w:ascii="Times New Roman" w:hAnsi="Times New Roman" w:cs="Times New Roman"/>
        </w:rPr>
        <w:t xml:space="preserve"> </w:t>
      </w:r>
      <w:r w:rsidRPr="003E6B3F">
        <w:rPr>
          <w:rFonts w:ascii="Times New Roman" w:hAnsi="Times New Roman" w:cs="Times New Roman"/>
        </w:rPr>
        <w:t>победителей полуфинала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Порядок проведения полуфинала Конкурса, формирования состава</w:t>
      </w:r>
      <w:r w:rsidR="009A3FEC">
        <w:rPr>
          <w:rFonts w:ascii="Times New Roman" w:hAnsi="Times New Roman" w:cs="Times New Roman"/>
        </w:rPr>
        <w:t xml:space="preserve"> </w:t>
      </w:r>
      <w:r w:rsidRPr="003E6B3F">
        <w:rPr>
          <w:rFonts w:ascii="Times New Roman" w:hAnsi="Times New Roman" w:cs="Times New Roman"/>
        </w:rPr>
        <w:t>Национальных конкурсных комиссий, их деятельности и оценки конкурсных работ,</w:t>
      </w:r>
      <w:r w:rsidR="009A3FEC">
        <w:rPr>
          <w:rFonts w:ascii="Times New Roman" w:hAnsi="Times New Roman" w:cs="Times New Roman"/>
        </w:rPr>
        <w:t xml:space="preserve"> </w:t>
      </w:r>
      <w:r w:rsidRPr="003E6B3F">
        <w:rPr>
          <w:rFonts w:ascii="Times New Roman" w:hAnsi="Times New Roman" w:cs="Times New Roman"/>
        </w:rPr>
        <w:t>награждения победителей полуфинала в каждой стране определяется</w:t>
      </w:r>
      <w:r w:rsidR="009A3FEC">
        <w:rPr>
          <w:rFonts w:ascii="Times New Roman" w:hAnsi="Times New Roman" w:cs="Times New Roman"/>
        </w:rPr>
        <w:t xml:space="preserve"> </w:t>
      </w:r>
      <w:r w:rsidRPr="003E6B3F">
        <w:rPr>
          <w:rFonts w:ascii="Times New Roman" w:hAnsi="Times New Roman" w:cs="Times New Roman"/>
        </w:rPr>
        <w:t>государствами-участниками Конкурса самостоятельно.</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Рекомендуется включение в состав Национальных конкурсных комиссий</w:t>
      </w:r>
      <w:r w:rsidR="009A3FEC">
        <w:rPr>
          <w:rFonts w:ascii="Times New Roman" w:hAnsi="Times New Roman" w:cs="Times New Roman"/>
        </w:rPr>
        <w:t xml:space="preserve"> </w:t>
      </w:r>
      <w:r w:rsidRPr="003E6B3F">
        <w:rPr>
          <w:rFonts w:ascii="Times New Roman" w:hAnsi="Times New Roman" w:cs="Times New Roman"/>
        </w:rPr>
        <w:t>представителей органов государств-участников Конкурса, компетентных в области</w:t>
      </w:r>
      <w:r w:rsidR="009A3FEC">
        <w:rPr>
          <w:rFonts w:ascii="Times New Roman" w:hAnsi="Times New Roman" w:cs="Times New Roman"/>
        </w:rPr>
        <w:t xml:space="preserve"> </w:t>
      </w:r>
      <w:r w:rsidRPr="003E6B3F">
        <w:rPr>
          <w:rFonts w:ascii="Times New Roman" w:hAnsi="Times New Roman" w:cs="Times New Roman"/>
        </w:rPr>
        <w:t>противодействия коррупции; институтов гражданского общества; высших учебных</w:t>
      </w:r>
      <w:r w:rsidR="009A3FEC">
        <w:rPr>
          <w:rFonts w:ascii="Times New Roman" w:hAnsi="Times New Roman" w:cs="Times New Roman"/>
        </w:rPr>
        <w:t xml:space="preserve"> </w:t>
      </w:r>
      <w:r w:rsidRPr="003E6B3F">
        <w:rPr>
          <w:rFonts w:ascii="Times New Roman" w:hAnsi="Times New Roman" w:cs="Times New Roman"/>
        </w:rPr>
        <w:t>заведений в области культуры и искусства; экспертов в сфере социальной рекламы.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4.2. Организатор формирует Международное жюри Конкурса, в состав</w:t>
      </w:r>
      <w:r w:rsidR="009A3FEC">
        <w:rPr>
          <w:rFonts w:ascii="Times New Roman" w:hAnsi="Times New Roman" w:cs="Times New Roman"/>
        </w:rPr>
        <w:t xml:space="preserve"> </w:t>
      </w:r>
      <w:r w:rsidRPr="003E6B3F">
        <w:rPr>
          <w:rFonts w:ascii="Times New Roman" w:hAnsi="Times New Roman" w:cs="Times New Roman"/>
        </w:rPr>
        <w:t>которого входят представители каждого государства-участника конкурса – по</w:t>
      </w:r>
      <w:r w:rsidR="009A3FEC">
        <w:rPr>
          <w:rFonts w:ascii="Times New Roman" w:hAnsi="Times New Roman" w:cs="Times New Roman"/>
        </w:rPr>
        <w:t xml:space="preserve"> </w:t>
      </w:r>
      <w:r w:rsidRPr="003E6B3F">
        <w:rPr>
          <w:rFonts w:ascii="Times New Roman" w:hAnsi="Times New Roman" w:cs="Times New Roman"/>
        </w:rPr>
        <w:t>одному кандидату от Генеральной прокуратуры Республики Армения; Генеральной</w:t>
      </w:r>
      <w:r w:rsidR="009A3FEC">
        <w:rPr>
          <w:rFonts w:ascii="Times New Roman" w:hAnsi="Times New Roman" w:cs="Times New Roman"/>
        </w:rPr>
        <w:t xml:space="preserve"> </w:t>
      </w:r>
      <w:r w:rsidRPr="003E6B3F">
        <w:rPr>
          <w:rFonts w:ascii="Times New Roman" w:hAnsi="Times New Roman" w:cs="Times New Roman"/>
        </w:rPr>
        <w:t>прокуратуры Республики Беларусь; Генеральной прокуратуры Кыргызской</w:t>
      </w:r>
      <w:r w:rsidR="009A3FEC">
        <w:rPr>
          <w:rFonts w:ascii="Times New Roman" w:hAnsi="Times New Roman" w:cs="Times New Roman"/>
        </w:rPr>
        <w:t xml:space="preserve"> </w:t>
      </w:r>
      <w:r w:rsidRPr="003E6B3F">
        <w:rPr>
          <w:rFonts w:ascii="Times New Roman" w:hAnsi="Times New Roman" w:cs="Times New Roman"/>
        </w:rPr>
        <w:t>Республики; Генеральной прокуратуры Российской Федерации; Агентства</w:t>
      </w:r>
      <w:r w:rsidR="009A3FEC">
        <w:rPr>
          <w:rFonts w:ascii="Times New Roman" w:hAnsi="Times New Roman" w:cs="Times New Roman"/>
        </w:rPr>
        <w:t xml:space="preserve"> </w:t>
      </w:r>
      <w:r w:rsidRPr="003E6B3F">
        <w:rPr>
          <w:rFonts w:ascii="Times New Roman" w:hAnsi="Times New Roman" w:cs="Times New Roman"/>
        </w:rPr>
        <w:t>Республики Казахстан по делам государственной службы и противодействию</w:t>
      </w:r>
      <w:r w:rsidR="009A3FEC">
        <w:rPr>
          <w:rFonts w:ascii="Times New Roman" w:hAnsi="Times New Roman" w:cs="Times New Roman"/>
        </w:rPr>
        <w:t xml:space="preserve"> </w:t>
      </w:r>
      <w:r w:rsidRPr="003E6B3F">
        <w:rPr>
          <w:rFonts w:ascii="Times New Roman" w:hAnsi="Times New Roman" w:cs="Times New Roman"/>
        </w:rPr>
        <w:t>коррупции; Агентства по государственному финансовому контролю и борьбе с</w:t>
      </w:r>
      <w:r w:rsidR="009A3FEC">
        <w:rPr>
          <w:rFonts w:ascii="Times New Roman" w:hAnsi="Times New Roman" w:cs="Times New Roman"/>
        </w:rPr>
        <w:t xml:space="preserve"> </w:t>
      </w:r>
      <w:r w:rsidRPr="003E6B3F">
        <w:rPr>
          <w:rFonts w:ascii="Times New Roman" w:hAnsi="Times New Roman" w:cs="Times New Roman"/>
        </w:rPr>
        <w:t xml:space="preserve">коррупцией </w:t>
      </w:r>
      <w:r w:rsidRPr="003E6B3F">
        <w:rPr>
          <w:rFonts w:ascii="Times New Roman" w:hAnsi="Times New Roman" w:cs="Times New Roman"/>
        </w:rPr>
        <w:lastRenderedPageBreak/>
        <w:t>Республики Таджикистан, а также, при необходимости – представители</w:t>
      </w:r>
      <w:r w:rsidR="009A3FEC">
        <w:rPr>
          <w:rFonts w:ascii="Times New Roman" w:hAnsi="Times New Roman" w:cs="Times New Roman"/>
        </w:rPr>
        <w:t xml:space="preserve"> </w:t>
      </w:r>
      <w:r w:rsidRPr="003E6B3F">
        <w:rPr>
          <w:rFonts w:ascii="Times New Roman" w:hAnsi="Times New Roman" w:cs="Times New Roman"/>
        </w:rPr>
        <w:t>компетентных органов иных иностранных государств, эксперты высокого уровня</w:t>
      </w:r>
      <w:r w:rsidR="009A3FEC">
        <w:rPr>
          <w:rFonts w:ascii="Times New Roman" w:hAnsi="Times New Roman" w:cs="Times New Roman"/>
        </w:rPr>
        <w:t xml:space="preserve"> </w:t>
      </w:r>
      <w:r w:rsidRPr="003E6B3F">
        <w:rPr>
          <w:rFonts w:ascii="Times New Roman" w:hAnsi="Times New Roman" w:cs="Times New Roman"/>
        </w:rPr>
        <w:t>4</w:t>
      </w:r>
      <w:r w:rsidR="009A3FEC">
        <w:rPr>
          <w:rFonts w:ascii="Times New Roman" w:hAnsi="Times New Roman" w:cs="Times New Roman"/>
        </w:rPr>
        <w:t xml:space="preserve"> </w:t>
      </w:r>
      <w:r w:rsidRPr="003E6B3F">
        <w:rPr>
          <w:rFonts w:ascii="Times New Roman" w:hAnsi="Times New Roman" w:cs="Times New Roman"/>
        </w:rPr>
        <w:t>(руководители профильных международных организаций и</w:t>
      </w:r>
      <w:r w:rsidR="009A3FEC">
        <w:rPr>
          <w:rFonts w:ascii="Times New Roman" w:hAnsi="Times New Roman" w:cs="Times New Roman"/>
        </w:rPr>
        <w:t xml:space="preserve"> </w:t>
      </w:r>
      <w:r w:rsidRPr="003E6B3F">
        <w:rPr>
          <w:rFonts w:ascii="Times New Roman" w:hAnsi="Times New Roman" w:cs="Times New Roman"/>
        </w:rPr>
        <w:t>зарубежных антикоррупционных органов).</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Соорганизаторы, Национальные конкурсные комиссии (иные компетентные</w:t>
      </w:r>
      <w:r w:rsidR="009A3FEC">
        <w:rPr>
          <w:rFonts w:ascii="Times New Roman" w:hAnsi="Times New Roman" w:cs="Times New Roman"/>
        </w:rPr>
        <w:t xml:space="preserve"> </w:t>
      </w:r>
      <w:r w:rsidRPr="003E6B3F">
        <w:rPr>
          <w:rFonts w:ascii="Times New Roman" w:hAnsi="Times New Roman" w:cs="Times New Roman"/>
        </w:rPr>
        <w:t>органы) в срок до 01.07.2023 представляют Организатору сведения об их</w:t>
      </w:r>
      <w:r w:rsidR="009A3FEC">
        <w:rPr>
          <w:rFonts w:ascii="Times New Roman" w:hAnsi="Times New Roman" w:cs="Times New Roman"/>
        </w:rPr>
        <w:t xml:space="preserve"> </w:t>
      </w:r>
      <w:r w:rsidRPr="003E6B3F">
        <w:rPr>
          <w:rFonts w:ascii="Times New Roman" w:hAnsi="Times New Roman" w:cs="Times New Roman"/>
        </w:rPr>
        <w:t>представителе, подлежащем включению в состав Международного жюри Конкурса.</w:t>
      </w:r>
    </w:p>
    <w:p w:rsidR="003E6B3F" w:rsidRPr="00D24304" w:rsidRDefault="003E6B3F" w:rsidP="00D24304">
      <w:pPr>
        <w:spacing w:after="0" w:line="240" w:lineRule="auto"/>
        <w:jc w:val="center"/>
        <w:rPr>
          <w:rFonts w:ascii="Times New Roman" w:hAnsi="Times New Roman" w:cs="Times New Roman"/>
          <w:b/>
        </w:rPr>
      </w:pPr>
      <w:r w:rsidRPr="00D24304">
        <w:rPr>
          <w:rFonts w:ascii="Times New Roman" w:hAnsi="Times New Roman" w:cs="Times New Roman"/>
          <w:b/>
        </w:rPr>
        <w:t>V. Регистрация участников конкурса.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Технические требования к конкурсным работам</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5.1. Для участия в Конкурсе необходимо пройти регистрацию на официальном</w:t>
      </w:r>
      <w:r w:rsidR="009A3FEC">
        <w:rPr>
          <w:rFonts w:ascii="Times New Roman" w:hAnsi="Times New Roman" w:cs="Times New Roman"/>
        </w:rPr>
        <w:t xml:space="preserve"> </w:t>
      </w:r>
      <w:r w:rsidRPr="003E6B3F">
        <w:rPr>
          <w:rFonts w:ascii="Times New Roman" w:hAnsi="Times New Roman" w:cs="Times New Roman"/>
        </w:rPr>
        <w:t>сайте конкурса, заполнив регистрационную форму и подтвердить свое согласие</w:t>
      </w:r>
      <w:r w:rsidR="009A3FEC">
        <w:rPr>
          <w:rFonts w:ascii="Times New Roman" w:hAnsi="Times New Roman" w:cs="Times New Roman"/>
        </w:rPr>
        <w:t xml:space="preserve"> </w:t>
      </w:r>
      <w:r w:rsidRPr="003E6B3F">
        <w:rPr>
          <w:rFonts w:ascii="Times New Roman" w:hAnsi="Times New Roman" w:cs="Times New Roman"/>
        </w:rPr>
        <w:t>с Правилами конкурса, а также согласие на обработку персональных данных.</w:t>
      </w:r>
      <w:r w:rsidR="009A3FEC">
        <w:rPr>
          <w:rFonts w:ascii="Times New Roman" w:hAnsi="Times New Roman" w:cs="Times New Roman"/>
        </w:rPr>
        <w:t xml:space="preserve"> </w:t>
      </w:r>
      <w:r w:rsidRPr="003E6B3F">
        <w:rPr>
          <w:rFonts w:ascii="Times New Roman" w:hAnsi="Times New Roman" w:cs="Times New Roman"/>
        </w:rPr>
        <w:t>Конкурсные работы в электронном виде загружаются через личный кабинет на</w:t>
      </w:r>
      <w:r w:rsidR="009A3FEC">
        <w:rPr>
          <w:rFonts w:ascii="Times New Roman" w:hAnsi="Times New Roman" w:cs="Times New Roman"/>
        </w:rPr>
        <w:t xml:space="preserve"> </w:t>
      </w:r>
      <w:r w:rsidRPr="003E6B3F">
        <w:rPr>
          <w:rFonts w:ascii="Times New Roman" w:hAnsi="Times New Roman" w:cs="Times New Roman"/>
        </w:rPr>
        <w:t>официальном сайте конкурса www.anticorruption.life.</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5.2. Форматы предоставления файла в номинации «Лучший плакат»: JPG,</w:t>
      </w:r>
      <w:r w:rsidR="009A3FEC">
        <w:rPr>
          <w:rFonts w:ascii="Times New Roman" w:hAnsi="Times New Roman" w:cs="Times New Roman"/>
        </w:rPr>
        <w:t xml:space="preserve"> </w:t>
      </w:r>
      <w:r w:rsidRPr="003E6B3F">
        <w:rPr>
          <w:rFonts w:ascii="Times New Roman" w:hAnsi="Times New Roman" w:cs="Times New Roman"/>
        </w:rPr>
        <w:t>разрешение в соответствии с форматом А3 (297 х 420 mm) с корректным</w:t>
      </w:r>
      <w:r w:rsidR="009A3FEC">
        <w:rPr>
          <w:rFonts w:ascii="Times New Roman" w:hAnsi="Times New Roman" w:cs="Times New Roman"/>
        </w:rPr>
        <w:t xml:space="preserve"> </w:t>
      </w:r>
      <w:r w:rsidRPr="003E6B3F">
        <w:rPr>
          <w:rFonts w:ascii="Times New Roman" w:hAnsi="Times New Roman" w:cs="Times New Roman"/>
        </w:rPr>
        <w:t>соотношением сторон и разрешением 300 dpi. Физический размер одного файла не</w:t>
      </w:r>
      <w:r w:rsidR="009A3FEC">
        <w:rPr>
          <w:rFonts w:ascii="Times New Roman" w:hAnsi="Times New Roman" w:cs="Times New Roman"/>
        </w:rPr>
        <w:t xml:space="preserve"> </w:t>
      </w:r>
      <w:r w:rsidRPr="003E6B3F">
        <w:rPr>
          <w:rFonts w:ascii="Times New Roman" w:hAnsi="Times New Roman" w:cs="Times New Roman"/>
        </w:rPr>
        <w:t>более 15 Мб.</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5.3. Форматы предоставления файла в номинации «Лучший видеоролик»:</w:t>
      </w:r>
      <w:r w:rsidR="009A3FEC">
        <w:rPr>
          <w:rFonts w:ascii="Times New Roman" w:hAnsi="Times New Roman" w:cs="Times New Roman"/>
        </w:rPr>
        <w:t xml:space="preserve"> </w:t>
      </w:r>
      <w:r w:rsidRPr="003E6B3F">
        <w:rPr>
          <w:rFonts w:ascii="Times New Roman" w:hAnsi="Times New Roman" w:cs="Times New Roman"/>
        </w:rPr>
        <w:t>mpeg 4, разрешение не более 1920 х 1080р, физический размер файла не более 300</w:t>
      </w:r>
      <w:r w:rsidR="009A3FEC">
        <w:rPr>
          <w:rFonts w:ascii="Times New Roman" w:hAnsi="Times New Roman" w:cs="Times New Roman"/>
        </w:rPr>
        <w:t xml:space="preserve"> </w:t>
      </w:r>
      <w:r w:rsidRPr="003E6B3F">
        <w:rPr>
          <w:rFonts w:ascii="Times New Roman" w:hAnsi="Times New Roman" w:cs="Times New Roman"/>
        </w:rPr>
        <w:t>Мб. Длительность: не более 120 сек. Звук: 16 бит, стерео.</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5.4. Конкурсные работы в обязательном порядке должны содержать</w:t>
      </w:r>
      <w:r w:rsidR="009A3FEC">
        <w:rPr>
          <w:rFonts w:ascii="Times New Roman" w:hAnsi="Times New Roman" w:cs="Times New Roman"/>
        </w:rPr>
        <w:t xml:space="preserve"> </w:t>
      </w:r>
      <w:r w:rsidRPr="003E6B3F">
        <w:rPr>
          <w:rFonts w:ascii="Times New Roman" w:hAnsi="Times New Roman" w:cs="Times New Roman"/>
        </w:rPr>
        <w:t>пояснительный текст (для плакатов) или смонтированные субтитры (для</w:t>
      </w:r>
      <w:r w:rsidR="009A3FEC">
        <w:rPr>
          <w:rFonts w:ascii="Times New Roman" w:hAnsi="Times New Roman" w:cs="Times New Roman"/>
        </w:rPr>
        <w:t xml:space="preserve"> </w:t>
      </w:r>
      <w:r w:rsidRPr="003E6B3F">
        <w:rPr>
          <w:rFonts w:ascii="Times New Roman" w:hAnsi="Times New Roman" w:cs="Times New Roman"/>
        </w:rPr>
        <w:t>видороликов) на русском языке с авторским названием конкурсной работы,</w:t>
      </w:r>
      <w:r w:rsidR="009A3FEC">
        <w:rPr>
          <w:rFonts w:ascii="Times New Roman" w:hAnsi="Times New Roman" w:cs="Times New Roman"/>
        </w:rPr>
        <w:t xml:space="preserve"> </w:t>
      </w:r>
      <w:r w:rsidRPr="003E6B3F">
        <w:rPr>
          <w:rFonts w:ascii="Times New Roman" w:hAnsi="Times New Roman" w:cs="Times New Roman"/>
        </w:rPr>
        <w:t>указанием фамилии, имени, возраста автора (названия творческого коллектива),</w:t>
      </w:r>
      <w:r w:rsidR="009A3FEC">
        <w:rPr>
          <w:rFonts w:ascii="Times New Roman" w:hAnsi="Times New Roman" w:cs="Times New Roman"/>
        </w:rPr>
        <w:t xml:space="preserve"> </w:t>
      </w:r>
      <w:r w:rsidRPr="003E6B3F">
        <w:rPr>
          <w:rFonts w:ascii="Times New Roman" w:hAnsi="Times New Roman" w:cs="Times New Roman"/>
        </w:rPr>
        <w:t>государства.</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5.5. Ограничения.</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Конкурсные работы не должны содержать:</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 текст, сюжеты, действия сценических лиц и персонажей, противоречащие</w:t>
      </w:r>
      <w:r w:rsidR="009A3FEC">
        <w:rPr>
          <w:rFonts w:ascii="Times New Roman" w:hAnsi="Times New Roman" w:cs="Times New Roman"/>
        </w:rPr>
        <w:t xml:space="preserve"> </w:t>
      </w:r>
      <w:r w:rsidRPr="003E6B3F">
        <w:rPr>
          <w:rFonts w:ascii="Times New Roman" w:hAnsi="Times New Roman" w:cs="Times New Roman"/>
        </w:rPr>
        <w:t>внутреннему праву государств–участников конкурса, а также дискредитирующие</w:t>
      </w:r>
      <w:r w:rsidR="009A3FEC">
        <w:rPr>
          <w:rFonts w:ascii="Times New Roman" w:hAnsi="Times New Roman" w:cs="Times New Roman"/>
        </w:rPr>
        <w:t xml:space="preserve"> </w:t>
      </w:r>
      <w:r w:rsidRPr="003E6B3F">
        <w:rPr>
          <w:rFonts w:ascii="Times New Roman" w:hAnsi="Times New Roman" w:cs="Times New Roman"/>
        </w:rPr>
        <w:t>работу органов государственной власти и органов местного самоуправления,</w:t>
      </w:r>
      <w:r w:rsidR="009A3FEC">
        <w:rPr>
          <w:rFonts w:ascii="Times New Roman" w:hAnsi="Times New Roman" w:cs="Times New Roman"/>
        </w:rPr>
        <w:t xml:space="preserve"> </w:t>
      </w:r>
      <w:r w:rsidRPr="003E6B3F">
        <w:rPr>
          <w:rFonts w:ascii="Times New Roman" w:hAnsi="Times New Roman" w:cs="Times New Roman"/>
        </w:rPr>
        <w:t>оскорбляющие религиозные чувства граждан;</w:t>
      </w:r>
      <w:r w:rsidR="009A3FEC">
        <w:rPr>
          <w:rFonts w:ascii="Times New Roman" w:hAnsi="Times New Roman" w:cs="Times New Roman"/>
        </w:rPr>
        <w:t xml:space="preserve"> </w:t>
      </w:r>
      <w:r w:rsidRPr="003E6B3F">
        <w:rPr>
          <w:rFonts w:ascii="Times New Roman" w:hAnsi="Times New Roman" w:cs="Times New Roman"/>
        </w:rPr>
        <w:t>- нецензурную (ненормативную) лексику, слова и фразы, унижающие</w:t>
      </w:r>
      <w:r w:rsidR="009A3FEC">
        <w:rPr>
          <w:rFonts w:ascii="Times New Roman" w:hAnsi="Times New Roman" w:cs="Times New Roman"/>
        </w:rPr>
        <w:t xml:space="preserve"> </w:t>
      </w:r>
      <w:r w:rsidRPr="003E6B3F">
        <w:rPr>
          <w:rFonts w:ascii="Times New Roman" w:hAnsi="Times New Roman" w:cs="Times New Roman"/>
        </w:rPr>
        <w:t>человеческое достоинство, экспрессивные и жаргонные выражения, скрытую</w:t>
      </w:r>
      <w:r w:rsidR="009A3FEC">
        <w:rPr>
          <w:rFonts w:ascii="Times New Roman" w:hAnsi="Times New Roman" w:cs="Times New Roman"/>
        </w:rPr>
        <w:t xml:space="preserve"> </w:t>
      </w:r>
      <w:r w:rsidRPr="003E6B3F">
        <w:rPr>
          <w:rFonts w:ascii="Times New Roman" w:hAnsi="Times New Roman" w:cs="Times New Roman"/>
        </w:rPr>
        <w:t>рекламу, демонстрацию курения, огнестрельного и холодного оружия, взрывчатых</w:t>
      </w:r>
      <w:r w:rsidR="009A3FEC">
        <w:rPr>
          <w:rFonts w:ascii="Times New Roman" w:hAnsi="Times New Roman" w:cs="Times New Roman"/>
        </w:rPr>
        <w:t xml:space="preserve"> </w:t>
      </w:r>
      <w:r w:rsidRPr="003E6B3F">
        <w:rPr>
          <w:rFonts w:ascii="Times New Roman" w:hAnsi="Times New Roman" w:cs="Times New Roman"/>
        </w:rPr>
        <w:t>веществ, процесса изготовления взрывных устройств, употребления алкогольных и</w:t>
      </w:r>
      <w:r w:rsidR="009A3FEC">
        <w:rPr>
          <w:rFonts w:ascii="Times New Roman" w:hAnsi="Times New Roman" w:cs="Times New Roman"/>
        </w:rPr>
        <w:t xml:space="preserve"> </w:t>
      </w:r>
      <w:r w:rsidRPr="003E6B3F">
        <w:rPr>
          <w:rFonts w:ascii="Times New Roman" w:hAnsi="Times New Roman" w:cs="Times New Roman"/>
        </w:rPr>
        <w:t>наркотических средств, других психотропных веществ;</w:t>
      </w:r>
    </w:p>
    <w:p w:rsidR="003E6B3F" w:rsidRPr="003E6B3F" w:rsidRDefault="003E6B3F" w:rsidP="00D67D7C">
      <w:pPr>
        <w:spacing w:after="0" w:line="240" w:lineRule="auto"/>
        <w:jc w:val="both"/>
        <w:rPr>
          <w:rFonts w:ascii="Times New Roman" w:hAnsi="Times New Roman" w:cs="Times New Roman"/>
        </w:rPr>
      </w:pPr>
      <w:r w:rsidRPr="003E6B3F">
        <w:rPr>
          <w:rFonts w:ascii="Times New Roman" w:hAnsi="Times New Roman" w:cs="Times New Roman"/>
        </w:rPr>
        <w:t>- указания реальных адресов и телефонов, информации о религиозных</w:t>
      </w:r>
      <w:r w:rsidR="009A3FEC">
        <w:rPr>
          <w:rFonts w:ascii="Times New Roman" w:hAnsi="Times New Roman" w:cs="Times New Roman"/>
        </w:rPr>
        <w:t xml:space="preserve"> </w:t>
      </w:r>
      <w:r w:rsidRPr="003E6B3F">
        <w:rPr>
          <w:rFonts w:ascii="Times New Roman" w:hAnsi="Times New Roman" w:cs="Times New Roman"/>
        </w:rPr>
        <w:t>движениях, в том числе религиозной символики, названий и упоминания о</w:t>
      </w:r>
      <w:r w:rsidR="009A3FEC">
        <w:rPr>
          <w:rFonts w:ascii="Times New Roman" w:hAnsi="Times New Roman" w:cs="Times New Roman"/>
        </w:rPr>
        <w:t xml:space="preserve"> </w:t>
      </w:r>
      <w:r w:rsidRPr="003E6B3F">
        <w:rPr>
          <w:rFonts w:ascii="Times New Roman" w:hAnsi="Times New Roman" w:cs="Times New Roman"/>
        </w:rPr>
        <w:t>существующих марках товаров, товарных знаках, знаках обслуживания, о</w:t>
      </w:r>
      <w:r w:rsidR="009A3FEC">
        <w:rPr>
          <w:rFonts w:ascii="Times New Roman" w:hAnsi="Times New Roman" w:cs="Times New Roman"/>
        </w:rPr>
        <w:t xml:space="preserve"> </w:t>
      </w:r>
      <w:r w:rsidRPr="003E6B3F">
        <w:rPr>
          <w:rFonts w:ascii="Times New Roman" w:hAnsi="Times New Roman" w:cs="Times New Roman"/>
        </w:rPr>
        <w:t>физических и юридических лицах;</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 изображения фашистской атрибутики (свастики), сцен насилия, любого вида</w:t>
      </w:r>
      <w:r w:rsidR="00D67D7C">
        <w:rPr>
          <w:rFonts w:ascii="Times New Roman" w:hAnsi="Times New Roman" w:cs="Times New Roman"/>
        </w:rPr>
        <w:t xml:space="preserve"> </w:t>
      </w:r>
      <w:r w:rsidRPr="003E6B3F">
        <w:rPr>
          <w:rFonts w:ascii="Times New Roman" w:hAnsi="Times New Roman" w:cs="Times New Roman"/>
        </w:rPr>
        <w:t>дискриминации, вандализма, крови, отражающих телесные страдания людей и</w:t>
      </w:r>
      <w:r w:rsidR="00D67D7C">
        <w:rPr>
          <w:rFonts w:ascii="Times New Roman" w:hAnsi="Times New Roman" w:cs="Times New Roman"/>
        </w:rPr>
        <w:t xml:space="preserve"> </w:t>
      </w:r>
      <w:r w:rsidRPr="003E6B3F">
        <w:rPr>
          <w:rFonts w:ascii="Times New Roman" w:hAnsi="Times New Roman" w:cs="Times New Roman"/>
        </w:rPr>
        <w:t>животных, интимных сцен, виды обнаженных людей, иной информации, в любой</w:t>
      </w:r>
      <w:r w:rsidR="00D67D7C">
        <w:rPr>
          <w:rFonts w:ascii="Times New Roman" w:hAnsi="Times New Roman" w:cs="Times New Roman"/>
        </w:rPr>
        <w:t xml:space="preserve"> </w:t>
      </w:r>
      <w:r w:rsidRPr="003E6B3F">
        <w:rPr>
          <w:rFonts w:ascii="Times New Roman" w:hAnsi="Times New Roman" w:cs="Times New Roman"/>
        </w:rPr>
        <w:t>форме унижающей достоинство человека или группы людей, а также информации,</w:t>
      </w:r>
      <w:r w:rsidR="00D67D7C">
        <w:rPr>
          <w:rFonts w:ascii="Times New Roman" w:hAnsi="Times New Roman" w:cs="Times New Roman"/>
        </w:rPr>
        <w:t xml:space="preserve"> </w:t>
      </w:r>
      <w:r w:rsidRPr="003E6B3F">
        <w:rPr>
          <w:rFonts w:ascii="Times New Roman" w:hAnsi="Times New Roman" w:cs="Times New Roman"/>
        </w:rPr>
        <w:t>которая может причинить вред здоровью и (или) развитию детей, а также</w:t>
      </w:r>
      <w:r w:rsidR="00D67D7C">
        <w:rPr>
          <w:rFonts w:ascii="Times New Roman" w:hAnsi="Times New Roman" w:cs="Times New Roman"/>
        </w:rPr>
        <w:t xml:space="preserve"> </w:t>
      </w:r>
      <w:r w:rsidRPr="003E6B3F">
        <w:rPr>
          <w:rFonts w:ascii="Times New Roman" w:hAnsi="Times New Roman" w:cs="Times New Roman"/>
        </w:rPr>
        <w:t>содержащей призывы к осуществлению экстремисткой деятельности;</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w:t>
      </w:r>
      <w:r w:rsidR="00D67D7C">
        <w:rPr>
          <w:rFonts w:ascii="Times New Roman" w:hAnsi="Times New Roman" w:cs="Times New Roman"/>
        </w:rPr>
        <w:t xml:space="preserve"> </w:t>
      </w:r>
      <w:r w:rsidRPr="003E6B3F">
        <w:rPr>
          <w:rFonts w:ascii="Times New Roman" w:hAnsi="Times New Roman" w:cs="Times New Roman"/>
        </w:rPr>
        <w:t>- не допускается использование чужих текстов, видео- и аудиоматериалов</w:t>
      </w:r>
      <w:r w:rsidR="00D67D7C">
        <w:rPr>
          <w:rFonts w:ascii="Times New Roman" w:hAnsi="Times New Roman" w:cs="Times New Roman"/>
        </w:rPr>
        <w:t xml:space="preserve"> </w:t>
      </w:r>
      <w:r w:rsidRPr="003E6B3F">
        <w:rPr>
          <w:rFonts w:ascii="Times New Roman" w:hAnsi="Times New Roman" w:cs="Times New Roman"/>
        </w:rPr>
        <w:t>(плагиат), за исключением случаев цитирования произведений в допустимых</w:t>
      </w:r>
      <w:r w:rsidR="00D67D7C">
        <w:rPr>
          <w:rFonts w:ascii="Times New Roman" w:hAnsi="Times New Roman" w:cs="Times New Roman"/>
        </w:rPr>
        <w:t xml:space="preserve"> </w:t>
      </w:r>
      <w:r w:rsidRPr="003E6B3F">
        <w:rPr>
          <w:rFonts w:ascii="Times New Roman" w:hAnsi="Times New Roman" w:cs="Times New Roman"/>
        </w:rPr>
        <w:t>законодательством об авторском праве пределах.</w:t>
      </w:r>
      <w:r w:rsidR="00D67D7C">
        <w:rPr>
          <w:rFonts w:ascii="Times New Roman" w:hAnsi="Times New Roman" w:cs="Times New Roman"/>
        </w:rPr>
        <w:t xml:space="preserve"> </w:t>
      </w:r>
      <w:r w:rsidRPr="003E6B3F">
        <w:rPr>
          <w:rFonts w:ascii="Times New Roman" w:hAnsi="Times New Roman" w:cs="Times New Roman"/>
        </w:rPr>
        <w:t>В случае несоблюдения данных ограничений работа не допускается к участию</w:t>
      </w:r>
      <w:r w:rsidR="00D67D7C">
        <w:rPr>
          <w:rFonts w:ascii="Times New Roman" w:hAnsi="Times New Roman" w:cs="Times New Roman"/>
        </w:rPr>
        <w:t xml:space="preserve"> </w:t>
      </w:r>
      <w:r w:rsidRPr="003E6B3F">
        <w:rPr>
          <w:rFonts w:ascii="Times New Roman" w:hAnsi="Times New Roman" w:cs="Times New Roman"/>
        </w:rPr>
        <w:t>в Конкурсе на любом этапе.</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5.6. Конкурсные работы не возвращаются и не рецензируются.</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5.7. Организатор и Соорганизаторы Конкурса, иные компетентные органы</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самостоятельно обеспечивают обратную связь с конкурсантами из своей страны для</w:t>
      </w:r>
      <w:r w:rsidR="00D67D7C">
        <w:rPr>
          <w:rFonts w:ascii="Times New Roman" w:hAnsi="Times New Roman" w:cs="Times New Roman"/>
        </w:rPr>
        <w:t xml:space="preserve"> </w:t>
      </w:r>
      <w:r w:rsidRPr="003E6B3F">
        <w:rPr>
          <w:rFonts w:ascii="Times New Roman" w:hAnsi="Times New Roman" w:cs="Times New Roman"/>
        </w:rPr>
        <w:t>решения текущих организационных вопросов.</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5.8. На официальном сайте Конкурса после 20.10.2023 для общего просмотра</w:t>
      </w:r>
      <w:r w:rsidR="00D67D7C">
        <w:rPr>
          <w:rFonts w:ascii="Times New Roman" w:hAnsi="Times New Roman" w:cs="Times New Roman"/>
        </w:rPr>
        <w:t xml:space="preserve"> </w:t>
      </w:r>
      <w:r w:rsidRPr="003E6B3F">
        <w:rPr>
          <w:rFonts w:ascii="Times New Roman" w:hAnsi="Times New Roman" w:cs="Times New Roman"/>
        </w:rPr>
        <w:t>Организатором публикуются лучшие конкурсные работы, отобранные</w:t>
      </w:r>
      <w:r w:rsidR="00D67D7C">
        <w:rPr>
          <w:rFonts w:ascii="Times New Roman" w:hAnsi="Times New Roman" w:cs="Times New Roman"/>
        </w:rPr>
        <w:t xml:space="preserve"> </w:t>
      </w:r>
      <w:r w:rsidRPr="003E6B3F">
        <w:rPr>
          <w:rFonts w:ascii="Times New Roman" w:hAnsi="Times New Roman" w:cs="Times New Roman"/>
        </w:rPr>
        <w:t>Национальными конкурсными комиссиями (иными компетентными органами)</w:t>
      </w:r>
      <w:r w:rsidR="00D67D7C">
        <w:rPr>
          <w:rFonts w:ascii="Times New Roman" w:hAnsi="Times New Roman" w:cs="Times New Roman"/>
        </w:rPr>
        <w:t xml:space="preserve"> </w:t>
      </w:r>
      <w:r w:rsidRPr="003E6B3F">
        <w:rPr>
          <w:rFonts w:ascii="Times New Roman" w:hAnsi="Times New Roman" w:cs="Times New Roman"/>
        </w:rPr>
        <w:t>государств-участников конкурса в соответствии с пунктом 3.3 настоящих Правил.</w:t>
      </w:r>
    </w:p>
    <w:p w:rsidR="003E6B3F" w:rsidRPr="00D24304" w:rsidRDefault="003E6B3F" w:rsidP="00D24304">
      <w:pPr>
        <w:spacing w:after="0" w:line="240" w:lineRule="auto"/>
        <w:jc w:val="center"/>
        <w:rPr>
          <w:rFonts w:ascii="Times New Roman" w:hAnsi="Times New Roman" w:cs="Times New Roman"/>
          <w:b/>
        </w:rPr>
      </w:pPr>
      <w:r w:rsidRPr="00D24304">
        <w:rPr>
          <w:rFonts w:ascii="Times New Roman" w:hAnsi="Times New Roman" w:cs="Times New Roman"/>
          <w:b/>
        </w:rPr>
        <w:t>VI. Подведение итогов конкурса.</w:t>
      </w:r>
    </w:p>
    <w:p w:rsidR="00D67D7C"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Награждение победителей и призеров конкурса</w:t>
      </w:r>
      <w:r w:rsidR="00D67D7C">
        <w:rPr>
          <w:rFonts w:ascii="Times New Roman" w:hAnsi="Times New Roman" w:cs="Times New Roman"/>
        </w:rPr>
        <w:t xml:space="preserve"> </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t>6.1. Подведение итогов Конкурса, объявление победителей и призеров</w:t>
      </w:r>
      <w:r w:rsidR="00D67D7C">
        <w:rPr>
          <w:rFonts w:ascii="Times New Roman" w:hAnsi="Times New Roman" w:cs="Times New Roman"/>
        </w:rPr>
        <w:t xml:space="preserve"> </w:t>
      </w:r>
      <w:r w:rsidRPr="003E6B3F">
        <w:rPr>
          <w:rFonts w:ascii="Times New Roman" w:hAnsi="Times New Roman" w:cs="Times New Roman"/>
        </w:rPr>
        <w:t>конкурса приурочено к Международному дню борьбы с коррупцией (9 декабря).</w:t>
      </w:r>
    </w:p>
    <w:p w:rsidR="003E6B3F" w:rsidRPr="003E6B3F" w:rsidRDefault="003E6B3F" w:rsidP="00D67D7C">
      <w:pPr>
        <w:spacing w:after="0" w:line="240" w:lineRule="auto"/>
        <w:ind w:firstLine="567"/>
        <w:jc w:val="both"/>
        <w:rPr>
          <w:rFonts w:ascii="Times New Roman" w:hAnsi="Times New Roman" w:cs="Times New Roman"/>
        </w:rPr>
      </w:pPr>
      <w:r w:rsidRPr="003E6B3F">
        <w:rPr>
          <w:rFonts w:ascii="Times New Roman" w:hAnsi="Times New Roman" w:cs="Times New Roman"/>
        </w:rPr>
        <w:lastRenderedPageBreak/>
        <w:t>6.2. Победители и призеры Конкурса награждаются почетными медалями с</w:t>
      </w:r>
      <w:r w:rsidR="00D67D7C">
        <w:rPr>
          <w:rFonts w:ascii="Times New Roman" w:hAnsi="Times New Roman" w:cs="Times New Roman"/>
        </w:rPr>
        <w:t xml:space="preserve"> </w:t>
      </w:r>
      <w:r w:rsidRPr="003E6B3F">
        <w:rPr>
          <w:rFonts w:ascii="Times New Roman" w:hAnsi="Times New Roman" w:cs="Times New Roman"/>
        </w:rPr>
        <w:t>символикой конкурса, сувенирной продукцией, а также иными призами,</w:t>
      </w:r>
      <w:r w:rsidR="00D67D7C">
        <w:rPr>
          <w:rFonts w:ascii="Times New Roman" w:hAnsi="Times New Roman" w:cs="Times New Roman"/>
        </w:rPr>
        <w:t xml:space="preserve"> </w:t>
      </w:r>
      <w:r w:rsidRPr="003E6B3F">
        <w:rPr>
          <w:rFonts w:ascii="Times New Roman" w:hAnsi="Times New Roman" w:cs="Times New Roman"/>
        </w:rPr>
        <w:t>определяемыми Организатором и Соорганизаторами Конкурса.</w:t>
      </w:r>
    </w:p>
    <w:p w:rsidR="003E6B3F" w:rsidRPr="00D24304" w:rsidRDefault="003E6B3F" w:rsidP="00D24304">
      <w:pPr>
        <w:spacing w:after="0" w:line="240" w:lineRule="auto"/>
        <w:ind w:firstLine="142"/>
        <w:jc w:val="center"/>
        <w:rPr>
          <w:rFonts w:ascii="Times New Roman" w:hAnsi="Times New Roman" w:cs="Times New Roman"/>
          <w:b/>
        </w:rPr>
      </w:pPr>
      <w:r w:rsidRPr="00D24304">
        <w:rPr>
          <w:rFonts w:ascii="Times New Roman" w:hAnsi="Times New Roman" w:cs="Times New Roman"/>
          <w:b/>
        </w:rPr>
        <w:t>VII. Дополнительные положения</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7.1. Представляя работу на Конкурс, каждый участник гарантирует, что</w:t>
      </w:r>
      <w:r w:rsidR="00D67D7C" w:rsidRPr="00F3770E">
        <w:rPr>
          <w:rFonts w:ascii="Times New Roman" w:hAnsi="Times New Roman" w:cs="Times New Roman"/>
        </w:rPr>
        <w:t xml:space="preserve"> </w:t>
      </w:r>
      <w:r w:rsidRPr="00F3770E">
        <w:rPr>
          <w:rFonts w:ascii="Times New Roman" w:hAnsi="Times New Roman" w:cs="Times New Roman"/>
        </w:rPr>
        <w:t>является правообладателем конкурсной работы и подтверждает, что не нарушает</w:t>
      </w:r>
      <w:r w:rsidR="00D67D7C" w:rsidRPr="00F3770E">
        <w:rPr>
          <w:rFonts w:ascii="Times New Roman" w:hAnsi="Times New Roman" w:cs="Times New Roman"/>
        </w:rPr>
        <w:t xml:space="preserve"> </w:t>
      </w:r>
      <w:r w:rsidRPr="00F3770E">
        <w:rPr>
          <w:rFonts w:ascii="Times New Roman" w:hAnsi="Times New Roman" w:cs="Times New Roman"/>
        </w:rPr>
        <w:t>интеллектуальные права третьих лиц.</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В случае использования в работе объектов интеллектуальных прав третьих</w:t>
      </w:r>
      <w:r w:rsidR="00D67D7C" w:rsidRPr="00F3770E">
        <w:rPr>
          <w:rFonts w:ascii="Times New Roman" w:hAnsi="Times New Roman" w:cs="Times New Roman"/>
        </w:rPr>
        <w:t xml:space="preserve"> </w:t>
      </w:r>
      <w:r w:rsidRPr="00F3770E">
        <w:rPr>
          <w:rFonts w:ascii="Times New Roman" w:hAnsi="Times New Roman" w:cs="Times New Roman"/>
        </w:rPr>
        <w:t>лиц участник обязан указать автора и предоставить подтверждение наличия у</w:t>
      </w:r>
      <w:r w:rsidR="00D67D7C" w:rsidRPr="00F3770E">
        <w:rPr>
          <w:rFonts w:ascii="Times New Roman" w:hAnsi="Times New Roman" w:cs="Times New Roman"/>
        </w:rPr>
        <w:t xml:space="preserve"> </w:t>
      </w:r>
      <w:r w:rsidRPr="00F3770E">
        <w:rPr>
          <w:rFonts w:ascii="Times New Roman" w:hAnsi="Times New Roman" w:cs="Times New Roman"/>
        </w:rPr>
        <w:t>участника права использования такого объекта интеллектуальных прав.</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За нарушение интеллектуальных прав третьих лиц участники Конкурса несут</w:t>
      </w:r>
      <w:r w:rsidR="00D67D7C" w:rsidRPr="00F3770E">
        <w:rPr>
          <w:rFonts w:ascii="Times New Roman" w:hAnsi="Times New Roman" w:cs="Times New Roman"/>
        </w:rPr>
        <w:t xml:space="preserve"> </w:t>
      </w:r>
      <w:r w:rsidRPr="00F3770E">
        <w:rPr>
          <w:rFonts w:ascii="Times New Roman" w:hAnsi="Times New Roman" w:cs="Times New Roman"/>
        </w:rPr>
        <w:t>ответственность, предусмотренную действующим международным и национальным</w:t>
      </w:r>
      <w:r w:rsidR="00D67D7C" w:rsidRPr="00F3770E">
        <w:rPr>
          <w:rFonts w:ascii="Times New Roman" w:hAnsi="Times New Roman" w:cs="Times New Roman"/>
        </w:rPr>
        <w:t xml:space="preserve"> </w:t>
      </w:r>
      <w:r w:rsidRPr="00F3770E">
        <w:rPr>
          <w:rFonts w:ascii="Times New Roman" w:hAnsi="Times New Roman" w:cs="Times New Roman"/>
        </w:rPr>
        <w:t>законодательством.</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7.2. Организатор и Соорганизаторы, иные компетентные органы не несут</w:t>
      </w:r>
      <w:r w:rsidR="00D67D7C" w:rsidRPr="00F3770E">
        <w:rPr>
          <w:rFonts w:ascii="Times New Roman" w:hAnsi="Times New Roman" w:cs="Times New Roman"/>
        </w:rPr>
        <w:t xml:space="preserve"> </w:t>
      </w:r>
      <w:r w:rsidRPr="00F3770E">
        <w:rPr>
          <w:rFonts w:ascii="Times New Roman" w:hAnsi="Times New Roman" w:cs="Times New Roman"/>
        </w:rPr>
        <w:t>ответственности за использование конкурсных работ, подготовленных</w:t>
      </w:r>
      <w:r w:rsidR="00D67D7C" w:rsidRPr="00F3770E">
        <w:rPr>
          <w:rFonts w:ascii="Times New Roman" w:hAnsi="Times New Roman" w:cs="Times New Roman"/>
        </w:rPr>
        <w:t xml:space="preserve"> </w:t>
      </w:r>
      <w:r w:rsidRPr="00F3770E">
        <w:rPr>
          <w:rFonts w:ascii="Times New Roman" w:hAnsi="Times New Roman" w:cs="Times New Roman"/>
        </w:rPr>
        <w:t>конкурсантами с нарушением интеллектуальных прав третьих лиц.</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7.3. Участник Конкурса разрешает Организатору и Соорганизаторам, иным</w:t>
      </w:r>
      <w:r w:rsidR="00D67D7C" w:rsidRPr="00F3770E">
        <w:rPr>
          <w:rFonts w:ascii="Times New Roman" w:hAnsi="Times New Roman" w:cs="Times New Roman"/>
        </w:rPr>
        <w:t xml:space="preserve"> </w:t>
      </w:r>
      <w:r w:rsidRPr="00F3770E">
        <w:rPr>
          <w:rFonts w:ascii="Times New Roman" w:hAnsi="Times New Roman" w:cs="Times New Roman"/>
        </w:rPr>
        <w:t>компетентным органам внесение в конкурсные работы необходимых изменений,</w:t>
      </w:r>
      <w:r w:rsidR="00D67D7C" w:rsidRPr="00F3770E">
        <w:rPr>
          <w:rFonts w:ascii="Times New Roman" w:hAnsi="Times New Roman" w:cs="Times New Roman"/>
        </w:rPr>
        <w:t xml:space="preserve"> </w:t>
      </w:r>
      <w:r w:rsidRPr="00F3770E">
        <w:rPr>
          <w:rFonts w:ascii="Times New Roman" w:hAnsi="Times New Roman" w:cs="Times New Roman"/>
        </w:rPr>
        <w:t>снабжение конкурсных работ комментариями и пояснениями; использование</w:t>
      </w:r>
      <w:r w:rsidR="00D67D7C" w:rsidRPr="00F3770E">
        <w:rPr>
          <w:rFonts w:ascii="Times New Roman" w:hAnsi="Times New Roman" w:cs="Times New Roman"/>
        </w:rPr>
        <w:t xml:space="preserve"> </w:t>
      </w:r>
      <w:r w:rsidRPr="00F3770E">
        <w:rPr>
          <w:rFonts w:ascii="Times New Roman" w:hAnsi="Times New Roman" w:cs="Times New Roman"/>
        </w:rPr>
        <w:t>конкурсных работ, в том числе без указания информации об их авторах.</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7.4. Организатор и Соорганизаторы, иные компетентные органы вправе</w:t>
      </w:r>
      <w:r w:rsidR="00D67D7C" w:rsidRPr="00F3770E">
        <w:rPr>
          <w:rFonts w:ascii="Times New Roman" w:hAnsi="Times New Roman" w:cs="Times New Roman"/>
        </w:rPr>
        <w:t xml:space="preserve"> </w:t>
      </w:r>
      <w:r w:rsidRPr="00F3770E">
        <w:rPr>
          <w:rFonts w:ascii="Times New Roman" w:hAnsi="Times New Roman" w:cs="Times New Roman"/>
        </w:rPr>
        <w:t>использовать конкурсные работы (в том числе в качестве социальной</w:t>
      </w:r>
      <w:r w:rsidR="00D67D7C" w:rsidRPr="00F3770E">
        <w:rPr>
          <w:rFonts w:ascii="Times New Roman" w:hAnsi="Times New Roman" w:cs="Times New Roman"/>
        </w:rPr>
        <w:t xml:space="preserve"> </w:t>
      </w:r>
      <w:r w:rsidRPr="00F3770E">
        <w:rPr>
          <w:rFonts w:ascii="Times New Roman" w:hAnsi="Times New Roman" w:cs="Times New Roman"/>
        </w:rPr>
        <w:t>антикоррупционной рекламы) в следующих формах: размещение на интернет-</w:t>
      </w:r>
      <w:r w:rsidR="00D67D7C" w:rsidRPr="00F3770E">
        <w:rPr>
          <w:rFonts w:ascii="Times New Roman" w:hAnsi="Times New Roman" w:cs="Times New Roman"/>
        </w:rPr>
        <w:t xml:space="preserve"> </w:t>
      </w:r>
      <w:r w:rsidRPr="00F3770E">
        <w:rPr>
          <w:rFonts w:ascii="Times New Roman" w:hAnsi="Times New Roman" w:cs="Times New Roman"/>
        </w:rPr>
        <w:t>платформах, в средствах массовой информации, социальных сетях, в рамках</w:t>
      </w:r>
      <w:r w:rsidR="00D67D7C" w:rsidRPr="00F3770E">
        <w:rPr>
          <w:rFonts w:ascii="Times New Roman" w:hAnsi="Times New Roman" w:cs="Times New Roman"/>
        </w:rPr>
        <w:t xml:space="preserve"> </w:t>
      </w:r>
      <w:r w:rsidRPr="00F3770E">
        <w:rPr>
          <w:rFonts w:ascii="Times New Roman" w:hAnsi="Times New Roman" w:cs="Times New Roman"/>
        </w:rPr>
        <w:t>выставок, форумов и других мероприятий. Организатор и Соорганизаторы, иные</w:t>
      </w:r>
      <w:r w:rsidR="00D67D7C" w:rsidRPr="00F3770E">
        <w:rPr>
          <w:rFonts w:ascii="Times New Roman" w:hAnsi="Times New Roman" w:cs="Times New Roman"/>
        </w:rPr>
        <w:t xml:space="preserve"> </w:t>
      </w:r>
      <w:r w:rsidRPr="00F3770E">
        <w:rPr>
          <w:rFonts w:ascii="Times New Roman" w:hAnsi="Times New Roman" w:cs="Times New Roman"/>
        </w:rPr>
        <w:t>компетентные органы не обязаны предоставлять отчеты об использовании</w:t>
      </w:r>
    </w:p>
    <w:p w:rsidR="003E6B3F"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6</w:t>
      </w:r>
      <w:r w:rsidR="00D67D7C" w:rsidRPr="00F3770E">
        <w:rPr>
          <w:rFonts w:ascii="Times New Roman" w:hAnsi="Times New Roman" w:cs="Times New Roman"/>
        </w:rPr>
        <w:t xml:space="preserve"> </w:t>
      </w:r>
      <w:r w:rsidRPr="00F3770E">
        <w:rPr>
          <w:rFonts w:ascii="Times New Roman" w:hAnsi="Times New Roman" w:cs="Times New Roman"/>
        </w:rPr>
        <w:t>конкурсных работ.</w:t>
      </w:r>
    </w:p>
    <w:p w:rsidR="003A4A3E" w:rsidRPr="00F3770E" w:rsidRDefault="003E6B3F" w:rsidP="00D67D7C">
      <w:pPr>
        <w:spacing w:after="0" w:line="240" w:lineRule="auto"/>
        <w:ind w:firstLine="567"/>
        <w:jc w:val="both"/>
        <w:rPr>
          <w:rFonts w:ascii="Times New Roman" w:hAnsi="Times New Roman" w:cs="Times New Roman"/>
        </w:rPr>
      </w:pPr>
      <w:r w:rsidRPr="00F3770E">
        <w:rPr>
          <w:rFonts w:ascii="Times New Roman" w:hAnsi="Times New Roman" w:cs="Times New Roman"/>
        </w:rPr>
        <w:t>7.5. В случае обращения конкурсантов и представителей компетентных</w:t>
      </w:r>
      <w:r w:rsidR="00D67D7C" w:rsidRPr="00F3770E">
        <w:rPr>
          <w:rFonts w:ascii="Times New Roman" w:hAnsi="Times New Roman" w:cs="Times New Roman"/>
        </w:rPr>
        <w:t xml:space="preserve"> </w:t>
      </w:r>
      <w:r w:rsidRPr="00F3770E">
        <w:rPr>
          <w:rFonts w:ascii="Times New Roman" w:hAnsi="Times New Roman" w:cs="Times New Roman"/>
        </w:rPr>
        <w:t>органов государств – участников Конкурса к Организаторам обратная связь с ними</w:t>
      </w:r>
      <w:r w:rsidR="00D67D7C" w:rsidRPr="00F3770E">
        <w:rPr>
          <w:rFonts w:ascii="Times New Roman" w:hAnsi="Times New Roman" w:cs="Times New Roman"/>
        </w:rPr>
        <w:t xml:space="preserve"> </w:t>
      </w:r>
      <w:r w:rsidRPr="00F3770E">
        <w:rPr>
          <w:rFonts w:ascii="Times New Roman" w:hAnsi="Times New Roman" w:cs="Times New Roman"/>
        </w:rPr>
        <w:t>осуществляется на русском языке на официальном сайте Конкурса в разделе</w:t>
      </w:r>
      <w:r w:rsidR="00D67D7C" w:rsidRPr="00F3770E">
        <w:rPr>
          <w:rFonts w:ascii="Times New Roman" w:hAnsi="Times New Roman" w:cs="Times New Roman"/>
        </w:rPr>
        <w:t xml:space="preserve"> </w:t>
      </w:r>
      <w:r w:rsidRPr="00F3770E">
        <w:rPr>
          <w:rFonts w:ascii="Times New Roman" w:hAnsi="Times New Roman" w:cs="Times New Roman"/>
        </w:rPr>
        <w:t>«Контакты».</w:t>
      </w:r>
    </w:p>
    <w:p w:rsidR="003E6B3F" w:rsidRPr="00F3770E" w:rsidRDefault="003E6B3F" w:rsidP="00D67D7C">
      <w:pPr>
        <w:spacing w:after="0"/>
        <w:jc w:val="center"/>
        <w:rPr>
          <w:rFonts w:ascii="Times New Roman" w:hAnsi="Times New Roman" w:cs="Times New Roman"/>
        </w:rPr>
      </w:pPr>
    </w:p>
    <w:p w:rsidR="003E6B3F" w:rsidRPr="00F3770E" w:rsidRDefault="003E6B3F" w:rsidP="00D67D7C">
      <w:pPr>
        <w:spacing w:after="0"/>
        <w:ind w:firstLine="540"/>
        <w:jc w:val="center"/>
        <w:rPr>
          <w:rFonts w:ascii="Times New Roman" w:hAnsi="Times New Roman" w:cs="Times New Roman"/>
          <w:b/>
        </w:rPr>
      </w:pPr>
      <w:r w:rsidRPr="00F3770E">
        <w:rPr>
          <w:rFonts w:ascii="Times New Roman" w:eastAsia="Arial Unicode MS" w:hAnsi="Times New Roman" w:cs="Times New Roman"/>
          <w:b/>
          <w:position w:val="2"/>
        </w:rPr>
        <w:t>Судом удовлетворен иск прокурора Большеигнатовского района о взыскании средств, затраченных на лечение потерпевшего от преступления</w:t>
      </w:r>
    </w:p>
    <w:p w:rsidR="003E6B3F" w:rsidRPr="00F3770E" w:rsidRDefault="003E6B3F" w:rsidP="00D67D7C">
      <w:pPr>
        <w:spacing w:after="0" w:line="240" w:lineRule="auto"/>
        <w:jc w:val="both"/>
        <w:outlineLvl w:val="0"/>
        <w:rPr>
          <w:rFonts w:ascii="Times New Roman" w:eastAsia="Arial Unicode MS" w:hAnsi="Times New Roman" w:cs="Times New Roman"/>
          <w:b/>
          <w:position w:val="2"/>
        </w:rPr>
      </w:pP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spacing w:val="-6"/>
        </w:rPr>
        <w:t xml:space="preserve">Решением Ичалковского районного суда Республики Мордовия от 05.06.2023 удовлетворены в полном объеме требования прокурора Большеигнатовского района в интересах Российской Федерации (в лице </w:t>
      </w:r>
      <w:r w:rsidRPr="00F3770E">
        <w:rPr>
          <w:rFonts w:ascii="Times New Roman" w:hAnsi="Times New Roman" w:cs="Times New Roman"/>
        </w:rPr>
        <w:t>ГКУ «Территориальный фонд обязательного медицинского страхования Республики Мордовия») о взыскании средств, затраченных на лечение потерпевшего от преступления.</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rPr>
        <w:t xml:space="preserve">Установлено, что в 2022 году житель с. Чукалы Большеигнатовского района умышленно причинил гражданке телесные повреждения, которые повлекли причинение тяжкого вреда ее здоровью. </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rPr>
        <w:t>В связи с полученными телесными повреждениями потерпевшая 24.01.2022 госпитализирована в ГБУЗ РМ «Мордовская республиканская центральная клиническая больница», где впоследствии скончалась.</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rPr>
        <w:t>Денежные средства в размере 127 049 руб. 76 коп.</w:t>
      </w:r>
      <w:r w:rsidRPr="00F3770E">
        <w:rPr>
          <w:rFonts w:ascii="Times New Roman" w:hAnsi="Times New Roman" w:cs="Times New Roman"/>
          <w:bCs/>
        </w:rPr>
        <w:t>, затраченные на лечение потерпевшей, были возмещены Территориальным фондом обязательного медицинского страхования Республики Мордовия.</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bCs/>
        </w:rPr>
        <w:t xml:space="preserve">Согласно действующему законодательству </w:t>
      </w:r>
      <w:r w:rsidRPr="00F3770E">
        <w:rPr>
          <w:rFonts w:ascii="Times New Roman" w:hAnsi="Times New Roman" w:cs="Times New Roman"/>
        </w:rPr>
        <w:t>расходы, осуществленные страховой медицинской организацией, на оплату оказанной медицинской помощи застрахованному лицу вследствие причинения вреда его здоровью подлежат возмещению лицом, причинившим вред здоровью застрахованного лица.</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rPr>
        <w:t>В этой связи прокурор Большеигнатовского района обратился в суд с иском о взыскании с осужденного в пользу Территориального фонда обязательного медицинского страхования Республики Мордовия денежных средств за лечение потерпевшей от преступления в сумме 127 049 руб. 76 коп.</w:t>
      </w:r>
    </w:p>
    <w:p w:rsidR="003E6B3F" w:rsidRPr="00F3770E" w:rsidRDefault="003E6B3F" w:rsidP="00D67D7C">
      <w:pPr>
        <w:spacing w:after="0" w:line="240" w:lineRule="auto"/>
        <w:ind w:firstLine="709"/>
        <w:jc w:val="both"/>
        <w:rPr>
          <w:rFonts w:ascii="Times New Roman" w:hAnsi="Times New Roman" w:cs="Times New Roman"/>
        </w:rPr>
      </w:pPr>
      <w:r w:rsidRPr="00F3770E">
        <w:rPr>
          <w:rFonts w:ascii="Times New Roman" w:hAnsi="Times New Roman" w:cs="Times New Roman"/>
        </w:rPr>
        <w:t>Ход исполнения вышеуказанного решения поставлен прокуратурой района на контроль.</w:t>
      </w:r>
    </w:p>
    <w:p w:rsidR="00F3770E" w:rsidRPr="00F3770E" w:rsidRDefault="00F3770E" w:rsidP="00F3770E">
      <w:pPr>
        <w:widowControl w:val="0"/>
        <w:tabs>
          <w:tab w:val="left" w:pos="5670"/>
          <w:tab w:val="left" w:pos="6663"/>
          <w:tab w:val="left" w:pos="7513"/>
          <w:tab w:val="left" w:pos="7938"/>
          <w:tab w:val="left" w:pos="8789"/>
          <w:tab w:val="left" w:pos="9072"/>
        </w:tabs>
        <w:autoSpaceDE w:val="0"/>
        <w:autoSpaceDN w:val="0"/>
        <w:adjustRightInd w:val="0"/>
        <w:jc w:val="center"/>
        <w:rPr>
          <w:rFonts w:ascii="Times New Roman" w:hAnsi="Times New Roman" w:cs="Times New Roman"/>
          <w:b/>
        </w:rPr>
      </w:pPr>
      <w:r w:rsidRPr="00F3770E">
        <w:rPr>
          <w:rFonts w:ascii="Times New Roman" w:hAnsi="Times New Roman" w:cs="Times New Roman"/>
          <w:b/>
          <w:noProof/>
        </w:rPr>
        <w:lastRenderedPageBreak/>
        <w:drawing>
          <wp:inline distT="0" distB="0" distL="0" distR="0" wp14:anchorId="1C22CB1D" wp14:editId="7DD6E109">
            <wp:extent cx="581025" cy="609600"/>
            <wp:effectExtent l="0" t="0" r="9525" b="0"/>
            <wp:docPr id="1" name="Рисунок 1"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F3770E" w:rsidRPr="00F3770E" w:rsidRDefault="00F3770E" w:rsidP="00F3770E">
      <w:pPr>
        <w:widowControl w:val="0"/>
        <w:tabs>
          <w:tab w:val="left" w:pos="5670"/>
          <w:tab w:val="left" w:pos="6663"/>
          <w:tab w:val="left" w:pos="7513"/>
          <w:tab w:val="left" w:pos="7938"/>
        </w:tabs>
        <w:autoSpaceDE w:val="0"/>
        <w:autoSpaceDN w:val="0"/>
        <w:adjustRightInd w:val="0"/>
        <w:spacing w:after="0" w:line="240" w:lineRule="auto"/>
        <w:jc w:val="center"/>
        <w:rPr>
          <w:rFonts w:ascii="Times New Roman" w:hAnsi="Times New Roman" w:cs="Times New Roman"/>
          <w:b/>
        </w:rPr>
      </w:pPr>
      <w:r w:rsidRPr="00F3770E">
        <w:rPr>
          <w:rFonts w:ascii="Times New Roman" w:hAnsi="Times New Roman" w:cs="Times New Roman"/>
          <w:b/>
        </w:rPr>
        <w:t>Администрация Большеигнатовского муниципального района Республики  Мордовия</w:t>
      </w:r>
    </w:p>
    <w:p w:rsidR="00F3770E" w:rsidRPr="00F3770E" w:rsidRDefault="00F3770E" w:rsidP="00F3770E">
      <w:pPr>
        <w:keepNext/>
        <w:widowControl w:val="0"/>
        <w:suppressAutoHyphens/>
        <w:autoSpaceDE w:val="0"/>
        <w:autoSpaceDN w:val="0"/>
        <w:adjustRightInd w:val="0"/>
        <w:outlineLvl w:val="1"/>
        <w:rPr>
          <w:rFonts w:ascii="Times New Roman" w:hAnsi="Times New Roman" w:cs="Times New Roman"/>
          <w:b/>
          <w:bCs/>
          <w:lang w:eastAsia="ar-SA"/>
        </w:rPr>
      </w:pPr>
    </w:p>
    <w:p w:rsidR="00F3770E" w:rsidRPr="00F3770E" w:rsidRDefault="00F3770E" w:rsidP="00F3770E">
      <w:pPr>
        <w:keepNext/>
        <w:widowControl w:val="0"/>
        <w:tabs>
          <w:tab w:val="num" w:pos="0"/>
        </w:tabs>
        <w:suppressAutoHyphens/>
        <w:autoSpaceDE w:val="0"/>
        <w:autoSpaceDN w:val="0"/>
        <w:adjustRightInd w:val="0"/>
        <w:ind w:left="576" w:hanging="576"/>
        <w:jc w:val="center"/>
        <w:outlineLvl w:val="1"/>
        <w:rPr>
          <w:rFonts w:ascii="Times New Roman" w:hAnsi="Times New Roman" w:cs="Times New Roman"/>
          <w:b/>
          <w:bCs/>
          <w:lang w:eastAsia="ar-SA"/>
        </w:rPr>
      </w:pPr>
      <w:r w:rsidRPr="00F3770E">
        <w:rPr>
          <w:rFonts w:ascii="Times New Roman" w:hAnsi="Times New Roman" w:cs="Times New Roman"/>
          <w:b/>
          <w:bCs/>
          <w:lang w:eastAsia="ar-SA"/>
        </w:rPr>
        <w:t>ПОСТАНОВЛЕНИЕ</w:t>
      </w:r>
    </w:p>
    <w:p w:rsidR="00F3770E" w:rsidRPr="00F3770E" w:rsidRDefault="00F3770E" w:rsidP="00F3770E">
      <w:pPr>
        <w:widowControl w:val="0"/>
        <w:tabs>
          <w:tab w:val="center" w:pos="4677"/>
        </w:tabs>
        <w:autoSpaceDE w:val="0"/>
        <w:autoSpaceDN w:val="0"/>
        <w:adjustRightInd w:val="0"/>
        <w:rPr>
          <w:rFonts w:ascii="Times New Roman" w:hAnsi="Times New Roman" w:cs="Times New Roman"/>
        </w:rPr>
      </w:pPr>
      <w:r w:rsidRPr="00F3770E">
        <w:rPr>
          <w:rFonts w:ascii="Times New Roman" w:hAnsi="Times New Roman" w:cs="Times New Roman"/>
        </w:rPr>
        <w:t xml:space="preserve">  « 22 »  июня  2023  г.                                                                                    № 310</w:t>
      </w:r>
    </w:p>
    <w:p w:rsidR="00F3770E" w:rsidRPr="00F3770E" w:rsidRDefault="00F3770E" w:rsidP="00F3770E">
      <w:pPr>
        <w:widowControl w:val="0"/>
        <w:tabs>
          <w:tab w:val="center" w:pos="4677"/>
        </w:tabs>
        <w:autoSpaceDE w:val="0"/>
        <w:autoSpaceDN w:val="0"/>
        <w:adjustRightInd w:val="0"/>
        <w:jc w:val="center"/>
        <w:rPr>
          <w:rFonts w:ascii="Times New Roman" w:hAnsi="Times New Roman" w:cs="Times New Roman"/>
        </w:rPr>
      </w:pPr>
      <w:r w:rsidRPr="00F3770E">
        <w:rPr>
          <w:rFonts w:ascii="Times New Roman" w:hAnsi="Times New Roman" w:cs="Times New Roman"/>
        </w:rPr>
        <w:t>с. Большое Игнатово</w:t>
      </w:r>
    </w:p>
    <w:p w:rsidR="00F3770E" w:rsidRPr="00F3770E" w:rsidRDefault="00F3770E" w:rsidP="00A25FA9">
      <w:pPr>
        <w:pStyle w:val="1"/>
        <w:spacing w:before="0" w:after="0"/>
        <w:ind w:right="4678"/>
        <w:jc w:val="both"/>
        <w:rPr>
          <w:rFonts w:ascii="Times New Roman" w:eastAsia="Calibri" w:hAnsi="Times New Roman" w:cs="Times New Roman"/>
          <w:b w:val="0"/>
          <w:sz w:val="22"/>
          <w:szCs w:val="22"/>
          <w:lang w:eastAsia="en-US"/>
        </w:rPr>
      </w:pPr>
      <w:r w:rsidRPr="00F3770E">
        <w:rPr>
          <w:rFonts w:ascii="Times New Roman" w:hAnsi="Times New Roman" w:cs="Times New Roman"/>
          <w:b w:val="0"/>
          <w:sz w:val="22"/>
          <w:szCs w:val="22"/>
        </w:rPr>
        <w:t>О дополнительных мерах социальной поддержки членов семей граждан, принимающих участие в военной операции</w:t>
      </w:r>
    </w:p>
    <w:p w:rsidR="00F3770E" w:rsidRPr="00F3770E" w:rsidRDefault="00F3770E" w:rsidP="00F3770E">
      <w:pPr>
        <w:pStyle w:val="af"/>
        <w:jc w:val="center"/>
        <w:rPr>
          <w:rFonts w:ascii="Times New Roman" w:eastAsia="Calibri" w:hAnsi="Times New Roman"/>
          <w:b/>
          <w:lang w:eastAsia="en-US"/>
        </w:rPr>
      </w:pPr>
    </w:p>
    <w:p w:rsidR="00F3770E" w:rsidRPr="00F3770E" w:rsidRDefault="00F3770E" w:rsidP="00F3770E">
      <w:pPr>
        <w:tabs>
          <w:tab w:val="left" w:pos="9355"/>
        </w:tabs>
        <w:spacing w:after="0" w:line="240" w:lineRule="auto"/>
        <w:jc w:val="both"/>
        <w:rPr>
          <w:rFonts w:ascii="Times New Roman" w:eastAsia="Calibri" w:hAnsi="Times New Roman" w:cs="Times New Roman"/>
          <w:b/>
          <w:lang w:eastAsia="en-US"/>
        </w:rPr>
      </w:pPr>
      <w:r w:rsidRPr="00F3770E">
        <w:rPr>
          <w:rFonts w:ascii="Times New Roman" w:hAnsi="Times New Roman" w:cs="Times New Roman"/>
          <w:b/>
        </w:rPr>
        <w:t xml:space="preserve">        </w:t>
      </w:r>
      <w:r w:rsidRPr="00F3770E">
        <w:rPr>
          <w:rFonts w:ascii="Times New Roman" w:hAnsi="Times New Roman" w:cs="Times New Roman"/>
        </w:rPr>
        <w:t xml:space="preserve">В целях социальной поддержки семей, лиц призванных на военную службу по мобилизации призывными комиссиями муниципальных образований Республики Мордовия в соответствии с Указом Президента Российской Федерации от 21 сентября 2022 года № 647 «Об объявлении частичной мобилизации в Российской Федерации», а также заключивших с 24 февраля  2022 года контракт о поступлении на военную службу по контракту по направлению военных комиссариатов Республики Мордовия и принимающих участие в специальной военной операции (далее-военнослужащие), на основании пункта 4 ст. 65 Федерального закона "Об образовании в Российской Федерации" от 29.12.2012 N 273-ФЗ, Администрация Большеигнатовского муниципального района Республики Мордовия муниципального района  </w:t>
      </w:r>
      <w:r w:rsidRPr="00F3770E">
        <w:rPr>
          <w:rFonts w:ascii="Times New Roman" w:eastAsia="Calibri" w:hAnsi="Times New Roman" w:cs="Times New Roman"/>
          <w:b/>
          <w:lang w:eastAsia="en-US"/>
        </w:rPr>
        <w:t>п о с т а н о в л я е т:</w:t>
      </w:r>
    </w:p>
    <w:p w:rsidR="00F3770E" w:rsidRPr="00F3770E" w:rsidRDefault="00F3770E" w:rsidP="00F3770E">
      <w:pPr>
        <w:tabs>
          <w:tab w:val="left" w:pos="9355"/>
        </w:tabs>
        <w:spacing w:after="0" w:line="240" w:lineRule="auto"/>
        <w:jc w:val="both"/>
        <w:rPr>
          <w:rFonts w:ascii="Times New Roman" w:eastAsia="Calibri" w:hAnsi="Times New Roman" w:cs="Times New Roman"/>
          <w:b/>
          <w:lang w:eastAsia="en-US"/>
        </w:rPr>
      </w:pPr>
    </w:p>
    <w:p w:rsidR="00F3770E" w:rsidRPr="00F3770E" w:rsidRDefault="00F3770E" w:rsidP="00F3770E">
      <w:pPr>
        <w:autoSpaceDE w:val="0"/>
        <w:autoSpaceDN w:val="0"/>
        <w:adjustRightInd w:val="0"/>
        <w:spacing w:after="0" w:line="240" w:lineRule="auto"/>
        <w:jc w:val="both"/>
        <w:rPr>
          <w:rFonts w:ascii="Times New Roman" w:hAnsi="Times New Roman" w:cs="Times New Roman"/>
        </w:rPr>
      </w:pPr>
      <w:r w:rsidRPr="00F3770E">
        <w:rPr>
          <w:rFonts w:ascii="Times New Roman" w:hAnsi="Times New Roman" w:cs="Times New Roman"/>
        </w:rPr>
        <w:t xml:space="preserve">        1. Предусмотреть членам семей военнослужащих дополнительную меру социальной поддержки в виде освобождения от родительской платы за присмотр и уход за детьми, осваивающими образовательные программы дошкольного образования в дошкольных образовательных учреждениях Большеигнатовского  муниципального района Республики Мордовия.</w:t>
      </w:r>
    </w:p>
    <w:p w:rsidR="00F3770E" w:rsidRPr="00F3770E" w:rsidRDefault="00F3770E" w:rsidP="00F3770E">
      <w:pPr>
        <w:autoSpaceDE w:val="0"/>
        <w:autoSpaceDN w:val="0"/>
        <w:adjustRightInd w:val="0"/>
        <w:spacing w:after="0" w:line="240" w:lineRule="auto"/>
        <w:ind w:firstLine="567"/>
        <w:jc w:val="both"/>
        <w:rPr>
          <w:rFonts w:ascii="Times New Roman" w:hAnsi="Times New Roman" w:cs="Times New Roman"/>
        </w:rPr>
      </w:pPr>
      <w:r w:rsidRPr="00F3770E">
        <w:rPr>
          <w:rFonts w:ascii="Times New Roman" w:hAnsi="Times New Roman" w:cs="Times New Roman"/>
        </w:rPr>
        <w:t>2. Мера социальной поддержки, установленная настоящим постановлением, распространяет свое действие на период прохождения военнослужащими военной службы в Вооруженных Силах Российской Федерации.</w:t>
      </w:r>
    </w:p>
    <w:p w:rsidR="00F3770E" w:rsidRPr="00F3770E" w:rsidRDefault="00F3770E" w:rsidP="00F3770E">
      <w:pPr>
        <w:spacing w:after="0" w:line="240" w:lineRule="auto"/>
        <w:ind w:firstLine="567"/>
        <w:jc w:val="both"/>
        <w:rPr>
          <w:rFonts w:ascii="Times New Roman" w:hAnsi="Times New Roman" w:cs="Times New Roman"/>
        </w:rPr>
      </w:pPr>
      <w:r w:rsidRPr="00F3770E">
        <w:rPr>
          <w:rFonts w:ascii="Times New Roman" w:hAnsi="Times New Roman" w:cs="Times New Roman"/>
        </w:rPr>
        <w:t>3. Финансирование меры социальной поддержки, указанной в пункте 1 настоящего постановления, осуществить в пределах средств местного бюджета, предусмотренных решением Совета депутатов Большеигнатовского  муниципального района от 28 декабря 2022 года № 87 «О бюджете Большеигнатовского  муниципального района на 2023 год и на плановый период 2024 и 2025 годов».</w:t>
      </w:r>
    </w:p>
    <w:p w:rsidR="00F3770E" w:rsidRPr="00F3770E" w:rsidRDefault="00F3770E" w:rsidP="00F3770E">
      <w:pPr>
        <w:spacing w:after="0" w:line="240" w:lineRule="auto"/>
        <w:ind w:firstLine="567"/>
        <w:jc w:val="both"/>
        <w:rPr>
          <w:rFonts w:ascii="Times New Roman" w:hAnsi="Times New Roman" w:cs="Times New Roman"/>
        </w:rPr>
      </w:pPr>
      <w:r w:rsidRPr="00F3770E">
        <w:rPr>
          <w:rFonts w:ascii="Times New Roman" w:hAnsi="Times New Roman" w:cs="Times New Roman"/>
        </w:rPr>
        <w:t xml:space="preserve">4. Настоящее постановление вступает в силу после дня официального опубликования (обнародования).  </w:t>
      </w:r>
    </w:p>
    <w:p w:rsidR="00F3770E" w:rsidRDefault="00F3770E" w:rsidP="00F3770E">
      <w:pPr>
        <w:spacing w:after="0" w:line="240" w:lineRule="auto"/>
        <w:jc w:val="both"/>
        <w:rPr>
          <w:rFonts w:ascii="Times New Roman" w:hAnsi="Times New Roman" w:cs="Times New Roman"/>
        </w:rPr>
      </w:pPr>
    </w:p>
    <w:p w:rsidR="000A5E50" w:rsidRDefault="000A5E50" w:rsidP="00F3770E">
      <w:pPr>
        <w:spacing w:after="0" w:line="240" w:lineRule="auto"/>
        <w:jc w:val="both"/>
        <w:rPr>
          <w:rFonts w:ascii="Times New Roman" w:hAnsi="Times New Roman" w:cs="Times New Roman"/>
        </w:rPr>
      </w:pPr>
    </w:p>
    <w:p w:rsidR="000A5E50" w:rsidRPr="00F3770E" w:rsidRDefault="000A5E50" w:rsidP="00F3770E">
      <w:pPr>
        <w:spacing w:after="0" w:line="240" w:lineRule="auto"/>
        <w:jc w:val="both"/>
        <w:rPr>
          <w:rFonts w:ascii="Times New Roman" w:hAnsi="Times New Roman" w:cs="Times New Roman"/>
        </w:rPr>
      </w:pPr>
    </w:p>
    <w:p w:rsidR="00F3770E" w:rsidRPr="00F3770E" w:rsidRDefault="00F3770E" w:rsidP="00F3770E">
      <w:pPr>
        <w:spacing w:after="0" w:line="240" w:lineRule="auto"/>
        <w:jc w:val="both"/>
        <w:rPr>
          <w:rFonts w:ascii="Times New Roman" w:hAnsi="Times New Roman" w:cs="Times New Roman"/>
          <w:color w:val="000000"/>
        </w:rPr>
      </w:pPr>
      <w:r w:rsidRPr="00F3770E">
        <w:rPr>
          <w:rFonts w:ascii="Times New Roman" w:hAnsi="Times New Roman" w:cs="Times New Roman"/>
          <w:color w:val="000000"/>
        </w:rPr>
        <w:t>Глава Большеигнатовского</w:t>
      </w:r>
    </w:p>
    <w:p w:rsidR="00F3770E" w:rsidRDefault="00F3770E" w:rsidP="00F3770E">
      <w:pPr>
        <w:jc w:val="both"/>
        <w:rPr>
          <w:rFonts w:ascii="Times New Roman" w:hAnsi="Times New Roman" w:cs="Times New Roman"/>
          <w:color w:val="000000"/>
        </w:rPr>
      </w:pPr>
      <w:r w:rsidRPr="00F3770E">
        <w:rPr>
          <w:rFonts w:ascii="Times New Roman" w:hAnsi="Times New Roman" w:cs="Times New Roman"/>
          <w:color w:val="000000"/>
        </w:rPr>
        <w:t>муниципального района                                                                           Т.Н.Полозова</w:t>
      </w:r>
    </w:p>
    <w:p w:rsidR="000A5E50" w:rsidRDefault="000A5E50" w:rsidP="00F3770E">
      <w:pPr>
        <w:jc w:val="both"/>
        <w:rPr>
          <w:rFonts w:ascii="Times New Roman" w:hAnsi="Times New Roman" w:cs="Times New Roman"/>
          <w:color w:val="000000"/>
        </w:rPr>
      </w:pPr>
    </w:p>
    <w:p w:rsidR="000A5E50" w:rsidRPr="00F3770E" w:rsidRDefault="000A5E50" w:rsidP="00F3770E">
      <w:pPr>
        <w:jc w:val="both"/>
        <w:rPr>
          <w:rFonts w:ascii="Times New Roman" w:hAnsi="Times New Roman" w:cs="Times New Roman"/>
          <w:color w:val="000000"/>
        </w:rPr>
      </w:pPr>
    </w:p>
    <w:p w:rsidR="003E6B3F" w:rsidRDefault="003E6B3F" w:rsidP="00D67D7C">
      <w:pPr>
        <w:spacing w:line="240" w:lineRule="auto"/>
      </w:pPr>
    </w:p>
    <w:p w:rsidR="0052499E" w:rsidRPr="0052499E" w:rsidRDefault="0052499E" w:rsidP="0052499E">
      <w:pPr>
        <w:jc w:val="center"/>
        <w:rPr>
          <w:rFonts w:ascii="Times New Roman" w:hAnsi="Times New Roman" w:cs="Times New Roman"/>
          <w:b/>
        </w:rPr>
      </w:pPr>
      <w:r w:rsidRPr="0052499E">
        <w:rPr>
          <w:rFonts w:ascii="Times New Roman" w:hAnsi="Times New Roman" w:cs="Times New Roman"/>
          <w:noProof/>
        </w:rPr>
        <w:lastRenderedPageBreak/>
        <w:drawing>
          <wp:inline distT="0" distB="0" distL="0" distR="0" wp14:anchorId="64533AB9" wp14:editId="6800BFF1">
            <wp:extent cx="571500" cy="600075"/>
            <wp:effectExtent l="0" t="0" r="0" b="9525"/>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52499E" w:rsidRPr="0052499E" w:rsidRDefault="0052499E" w:rsidP="000A5E50">
      <w:pPr>
        <w:jc w:val="center"/>
        <w:rPr>
          <w:rFonts w:ascii="Times New Roman" w:hAnsi="Times New Roman" w:cs="Times New Roman"/>
          <w:b/>
        </w:rPr>
      </w:pPr>
      <w:r w:rsidRPr="0052499E">
        <w:rPr>
          <w:rFonts w:ascii="Times New Roman" w:hAnsi="Times New Roman" w:cs="Times New Roman"/>
          <w:b/>
        </w:rPr>
        <w:t>Администрация Большеигнатовского муниципального района Республики Мордовия</w:t>
      </w:r>
    </w:p>
    <w:p w:rsidR="0052499E" w:rsidRPr="000A5E50" w:rsidRDefault="0052499E" w:rsidP="000A5E50">
      <w:pPr>
        <w:jc w:val="center"/>
        <w:rPr>
          <w:rFonts w:ascii="Times New Roman" w:hAnsi="Times New Roman" w:cs="Times New Roman"/>
          <w:b/>
        </w:rPr>
      </w:pPr>
      <w:r w:rsidRPr="0052499E">
        <w:rPr>
          <w:rFonts w:ascii="Times New Roman" w:hAnsi="Times New Roman" w:cs="Times New Roman"/>
          <w:b/>
        </w:rPr>
        <w:t>Постановление</w:t>
      </w:r>
    </w:p>
    <w:p w:rsidR="0052499E" w:rsidRPr="0052499E" w:rsidRDefault="0052499E" w:rsidP="0052499E">
      <w:pPr>
        <w:rPr>
          <w:rFonts w:ascii="Times New Roman" w:hAnsi="Times New Roman" w:cs="Times New Roman"/>
        </w:rPr>
      </w:pPr>
      <w:r w:rsidRPr="0052499E">
        <w:rPr>
          <w:rFonts w:ascii="Times New Roman" w:hAnsi="Times New Roman" w:cs="Times New Roman"/>
        </w:rPr>
        <w:t xml:space="preserve">от  23 июня 2023 г                                                                          </w:t>
      </w:r>
      <w:r w:rsidR="00A25FA9">
        <w:rPr>
          <w:rFonts w:ascii="Times New Roman" w:hAnsi="Times New Roman" w:cs="Times New Roman"/>
        </w:rPr>
        <w:t xml:space="preserve">                </w:t>
      </w:r>
      <w:r w:rsidRPr="0052499E">
        <w:rPr>
          <w:rFonts w:ascii="Times New Roman" w:hAnsi="Times New Roman" w:cs="Times New Roman"/>
        </w:rPr>
        <w:t xml:space="preserve"> № 311</w:t>
      </w:r>
    </w:p>
    <w:p w:rsidR="0052499E" w:rsidRPr="0052499E" w:rsidRDefault="0052499E" w:rsidP="000A5E50">
      <w:pPr>
        <w:jc w:val="center"/>
        <w:rPr>
          <w:rFonts w:ascii="Times New Roman" w:hAnsi="Times New Roman" w:cs="Times New Roman"/>
        </w:rPr>
      </w:pPr>
      <w:r w:rsidRPr="0052499E">
        <w:rPr>
          <w:rFonts w:ascii="Times New Roman" w:hAnsi="Times New Roman" w:cs="Times New Roman"/>
        </w:rPr>
        <w:t>с.Большое Игнатово</w:t>
      </w:r>
    </w:p>
    <w:p w:rsidR="0052499E" w:rsidRPr="0052499E" w:rsidRDefault="0052499E" w:rsidP="00A25FA9">
      <w:pPr>
        <w:spacing w:after="0" w:line="240" w:lineRule="auto"/>
        <w:rPr>
          <w:rFonts w:ascii="Times New Roman" w:hAnsi="Times New Roman" w:cs="Times New Roman"/>
        </w:rPr>
      </w:pPr>
      <w:r w:rsidRPr="0052499E">
        <w:rPr>
          <w:rFonts w:ascii="Times New Roman" w:hAnsi="Times New Roman" w:cs="Times New Roman"/>
        </w:rPr>
        <w:t xml:space="preserve">О внесении изменений в постановление Администрации Большеигнатовского  муниципального района от 12.04.2018 года №159 «Об утверждении муниципальной программы Большеигнатовского муниципального района «Повышение эффективности управления муниципальными финансами на период  до 2026 года» </w:t>
      </w:r>
    </w:p>
    <w:p w:rsidR="0052499E" w:rsidRPr="0052499E" w:rsidRDefault="0052499E" w:rsidP="00A25FA9">
      <w:pPr>
        <w:pStyle w:val="16"/>
        <w:spacing w:line="240" w:lineRule="auto"/>
        <w:ind w:left="0" w:right="0"/>
        <w:jc w:val="center"/>
        <w:rPr>
          <w:sz w:val="22"/>
          <w:szCs w:val="22"/>
        </w:rPr>
      </w:pPr>
    </w:p>
    <w:p w:rsidR="0052499E" w:rsidRPr="0052499E" w:rsidRDefault="0052499E" w:rsidP="00A25FA9">
      <w:pPr>
        <w:spacing w:after="0" w:line="240" w:lineRule="auto"/>
        <w:ind w:firstLine="720"/>
        <w:jc w:val="both"/>
        <w:rPr>
          <w:rFonts w:ascii="Times New Roman" w:hAnsi="Times New Roman" w:cs="Times New Roman"/>
        </w:rPr>
      </w:pPr>
      <w:r w:rsidRPr="0052499E">
        <w:rPr>
          <w:rFonts w:ascii="Times New Roman" w:hAnsi="Times New Roman" w:cs="Times New Roman"/>
        </w:rPr>
        <w:t>В  соответствии со статей 179 Бюджетного  кодекса Российской  Федерации, в целях обеспечения качественного управления муниципальными финансами в Большеигнатовском  муниципальном районе Республики Мордовия, Администрация   Большеигнатовского муниципального  района постановляет:</w:t>
      </w:r>
    </w:p>
    <w:p w:rsidR="0052499E" w:rsidRPr="0052499E" w:rsidRDefault="0052499E" w:rsidP="00A25FA9">
      <w:pPr>
        <w:pStyle w:val="af3"/>
        <w:keepNext/>
        <w:tabs>
          <w:tab w:val="left" w:pos="-2552"/>
          <w:tab w:val="left" w:pos="7230"/>
          <w:tab w:val="left" w:pos="9354"/>
          <w:tab w:val="right" w:pos="10632"/>
        </w:tabs>
        <w:spacing w:after="0" w:line="240" w:lineRule="auto"/>
        <w:ind w:right="-2"/>
        <w:jc w:val="both"/>
        <w:rPr>
          <w:rFonts w:ascii="Times New Roman" w:hAnsi="Times New Roman" w:cs="Times New Roman"/>
        </w:rPr>
      </w:pPr>
      <w:r w:rsidRPr="0052499E">
        <w:rPr>
          <w:rFonts w:ascii="Times New Roman" w:hAnsi="Times New Roman" w:cs="Times New Roman"/>
        </w:rPr>
        <w:t xml:space="preserve">   </w:t>
      </w:r>
      <w:r w:rsidR="00B241CB">
        <w:rPr>
          <w:rFonts w:ascii="Times New Roman" w:hAnsi="Times New Roman" w:cs="Times New Roman"/>
        </w:rPr>
        <w:t xml:space="preserve">    </w:t>
      </w:r>
      <w:r w:rsidRPr="0052499E">
        <w:rPr>
          <w:rFonts w:ascii="Times New Roman" w:hAnsi="Times New Roman" w:cs="Times New Roman"/>
        </w:rPr>
        <w:t xml:space="preserve">   1. Внести изменения в муниципальную программу Большеигнатовского муниципального района  «Повышение эффективности управления муниципальными финансами на период до  2026 года», утвержденную постановлением Администрации Большеигнатовского муниципального района от 12.04.2018 года №159 «Об утверждении муниципальной программы Большеигнатовского муниципального района «Повышение эффективности управления муниципальными финансами на период до 2026 года» изложив ее в прилагаемой редакции.</w:t>
      </w:r>
    </w:p>
    <w:p w:rsidR="0052499E" w:rsidRPr="0052499E" w:rsidRDefault="0052499E" w:rsidP="00A25FA9">
      <w:pPr>
        <w:spacing w:after="0" w:line="240" w:lineRule="auto"/>
        <w:ind w:firstLine="567"/>
        <w:jc w:val="both"/>
        <w:rPr>
          <w:rFonts w:ascii="Times New Roman" w:hAnsi="Times New Roman" w:cs="Times New Roman"/>
        </w:rPr>
      </w:pPr>
      <w:r w:rsidRPr="0052499E">
        <w:rPr>
          <w:rFonts w:ascii="Times New Roman" w:hAnsi="Times New Roman" w:cs="Times New Roman"/>
        </w:rPr>
        <w:t>2. Контроль за исполнением настоящего постановления возложить на  исполняющего обязанности начальника финансового управления Администрации Большеигнатовского муниципального района Республики Мордовия  Юдину А.В.</w:t>
      </w:r>
    </w:p>
    <w:p w:rsidR="0052499E" w:rsidRPr="0052499E" w:rsidRDefault="0052499E" w:rsidP="00A25FA9">
      <w:pPr>
        <w:tabs>
          <w:tab w:val="left" w:pos="720"/>
        </w:tabs>
        <w:spacing w:after="0" w:line="240" w:lineRule="auto"/>
        <w:ind w:firstLine="567"/>
        <w:jc w:val="both"/>
        <w:rPr>
          <w:rFonts w:ascii="Times New Roman" w:hAnsi="Times New Roman" w:cs="Times New Roman"/>
        </w:rPr>
      </w:pPr>
      <w:r w:rsidRPr="0052499E">
        <w:rPr>
          <w:rFonts w:ascii="Times New Roman" w:hAnsi="Times New Roman" w:cs="Times New Roman"/>
        </w:rPr>
        <w:t xml:space="preserve">3. Настоящее постановление вступает в силу после дня официального опубликования (обнародования). </w:t>
      </w:r>
    </w:p>
    <w:p w:rsidR="0052499E" w:rsidRPr="0052499E" w:rsidRDefault="0052499E" w:rsidP="00A25FA9">
      <w:pPr>
        <w:tabs>
          <w:tab w:val="left" w:pos="720"/>
        </w:tabs>
        <w:spacing w:after="0" w:line="240" w:lineRule="auto"/>
        <w:jc w:val="both"/>
        <w:rPr>
          <w:rFonts w:ascii="Times New Roman" w:hAnsi="Times New Roman" w:cs="Times New Roman"/>
        </w:rPr>
      </w:pPr>
    </w:p>
    <w:p w:rsidR="0052499E" w:rsidRPr="0052499E" w:rsidRDefault="0052499E" w:rsidP="000A5E50">
      <w:pPr>
        <w:tabs>
          <w:tab w:val="left" w:pos="720"/>
        </w:tabs>
        <w:spacing w:after="0"/>
        <w:jc w:val="both"/>
        <w:rPr>
          <w:rFonts w:ascii="Times New Roman" w:hAnsi="Times New Roman" w:cs="Times New Roman"/>
        </w:rPr>
      </w:pPr>
    </w:p>
    <w:p w:rsidR="0052499E" w:rsidRPr="0052499E" w:rsidRDefault="0052499E" w:rsidP="000A5E50">
      <w:pPr>
        <w:spacing w:after="0"/>
        <w:rPr>
          <w:rFonts w:ascii="Times New Roman" w:hAnsi="Times New Roman" w:cs="Times New Roman"/>
          <w:b/>
        </w:rPr>
      </w:pPr>
      <w:r w:rsidRPr="0052499E">
        <w:rPr>
          <w:rFonts w:ascii="Times New Roman" w:hAnsi="Times New Roman" w:cs="Times New Roman"/>
        </w:rPr>
        <w:t>Глава Большеигнатовского</w:t>
      </w:r>
    </w:p>
    <w:p w:rsidR="0052499E" w:rsidRPr="0052499E" w:rsidRDefault="0052499E" w:rsidP="000A5E50">
      <w:pPr>
        <w:spacing w:after="0"/>
        <w:rPr>
          <w:rFonts w:ascii="Times New Roman" w:hAnsi="Times New Roman" w:cs="Times New Roman"/>
          <w:b/>
        </w:rPr>
      </w:pPr>
      <w:r w:rsidRPr="0052499E">
        <w:rPr>
          <w:rFonts w:ascii="Times New Roman" w:hAnsi="Times New Roman" w:cs="Times New Roman"/>
        </w:rPr>
        <w:t xml:space="preserve">муниципального района                                </w:t>
      </w:r>
      <w:r w:rsidR="00B241CB">
        <w:rPr>
          <w:rFonts w:ascii="Times New Roman" w:hAnsi="Times New Roman" w:cs="Times New Roman"/>
        </w:rPr>
        <w:t xml:space="preserve">                    </w:t>
      </w:r>
      <w:r w:rsidRPr="0052499E">
        <w:rPr>
          <w:rFonts w:ascii="Times New Roman" w:hAnsi="Times New Roman" w:cs="Times New Roman"/>
        </w:rPr>
        <w:t xml:space="preserve">                  </w:t>
      </w:r>
      <w:r w:rsidR="00A25FA9">
        <w:rPr>
          <w:rFonts w:ascii="Times New Roman" w:hAnsi="Times New Roman" w:cs="Times New Roman"/>
        </w:rPr>
        <w:t xml:space="preserve">  </w:t>
      </w:r>
      <w:r w:rsidRPr="0052499E">
        <w:rPr>
          <w:rFonts w:ascii="Times New Roman" w:hAnsi="Times New Roman" w:cs="Times New Roman"/>
        </w:rPr>
        <w:t xml:space="preserve">    Т.Н.Полозова</w:t>
      </w:r>
    </w:p>
    <w:p w:rsidR="003E6B3F" w:rsidRDefault="003E6B3F"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pPr>
    </w:p>
    <w:p w:rsidR="00A25FA9" w:rsidRDefault="00A25FA9" w:rsidP="000A5E50">
      <w:pPr>
        <w:spacing w:after="0"/>
        <w:sectPr w:rsidR="00A25FA9">
          <w:headerReference w:type="default" r:id="rId10"/>
          <w:pgSz w:w="11906" w:h="16838"/>
          <w:pgMar w:top="1134" w:right="850" w:bottom="1134" w:left="1701" w:header="708" w:footer="708" w:gutter="0"/>
          <w:cols w:space="708"/>
          <w:docGrid w:linePitch="360"/>
        </w:sectPr>
      </w:pP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lastRenderedPageBreak/>
        <w:t xml:space="preserve">                                                                                                                              Приложение 1 </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к муниципальной программе</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повышения эффективности </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управления  муниципальными</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финансами в Большеигнатовском</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муниципальном районе</w:t>
      </w:r>
    </w:p>
    <w:p w:rsidR="00A25FA9" w:rsidRPr="00A25FA9" w:rsidRDefault="00A25FA9" w:rsidP="00A25FA9">
      <w:pPr>
        <w:autoSpaceDE w:val="0"/>
        <w:spacing w:after="0" w:line="240" w:lineRule="auto"/>
        <w:jc w:val="right"/>
        <w:rPr>
          <w:rFonts w:ascii="Times New Roman" w:hAnsi="Times New Roman" w:cs="Times New Roman"/>
        </w:rPr>
      </w:pPr>
      <w:r w:rsidRPr="00A25FA9">
        <w:rPr>
          <w:rFonts w:ascii="Times New Roman" w:hAnsi="Times New Roman" w:cs="Times New Roman"/>
        </w:rPr>
        <w:t xml:space="preserve">                                                                                                                              период до 2026 года</w:t>
      </w:r>
    </w:p>
    <w:p w:rsidR="00A25FA9" w:rsidRPr="00A25FA9" w:rsidRDefault="00A25FA9" w:rsidP="00A25FA9">
      <w:pPr>
        <w:tabs>
          <w:tab w:val="left" w:pos="2325"/>
          <w:tab w:val="right" w:pos="9355"/>
        </w:tabs>
        <w:spacing w:after="0" w:line="240" w:lineRule="auto"/>
        <w:jc w:val="center"/>
        <w:rPr>
          <w:rFonts w:ascii="Times New Roman" w:hAnsi="Times New Roman" w:cs="Times New Roman"/>
          <w:b/>
        </w:rPr>
      </w:pPr>
      <w:bookmarkStart w:id="0" w:name="Par21"/>
      <w:bookmarkEnd w:id="0"/>
      <w:r w:rsidRPr="00A25FA9">
        <w:rPr>
          <w:rFonts w:ascii="Times New Roman" w:hAnsi="Times New Roman" w:cs="Times New Roman"/>
          <w:b/>
        </w:rPr>
        <w:t>Показатели (индикаторы)</w:t>
      </w:r>
    </w:p>
    <w:p w:rsidR="00A25FA9" w:rsidRPr="00A25FA9" w:rsidRDefault="00A25FA9" w:rsidP="00A25FA9">
      <w:pPr>
        <w:autoSpaceDE w:val="0"/>
        <w:spacing w:after="0" w:line="240" w:lineRule="auto"/>
        <w:jc w:val="center"/>
        <w:rPr>
          <w:rFonts w:ascii="Times New Roman" w:hAnsi="Times New Roman" w:cs="Times New Roman"/>
          <w:b/>
        </w:rPr>
      </w:pPr>
      <w:r w:rsidRPr="00A25FA9">
        <w:rPr>
          <w:rFonts w:ascii="Times New Roman" w:hAnsi="Times New Roman" w:cs="Times New Roman"/>
        </w:rPr>
        <w:t>реализации муниципальной программы</w:t>
      </w:r>
      <w:r w:rsidRPr="00A25FA9">
        <w:rPr>
          <w:rFonts w:ascii="Times New Roman" w:hAnsi="Times New Roman" w:cs="Times New Roman"/>
          <w:b/>
        </w:rPr>
        <w:t xml:space="preserve"> </w:t>
      </w:r>
    </w:p>
    <w:p w:rsidR="00A25FA9" w:rsidRPr="00A25FA9" w:rsidRDefault="00A25FA9" w:rsidP="00A25FA9">
      <w:pPr>
        <w:autoSpaceDE w:val="0"/>
        <w:spacing w:after="0" w:line="240" w:lineRule="auto"/>
        <w:jc w:val="center"/>
        <w:rPr>
          <w:rFonts w:ascii="Times New Roman" w:hAnsi="Times New Roman" w:cs="Times New Roman"/>
        </w:rPr>
      </w:pPr>
      <w:r w:rsidRPr="00A25FA9">
        <w:rPr>
          <w:rFonts w:ascii="Times New Roman" w:hAnsi="Times New Roman" w:cs="Times New Roman"/>
        </w:rPr>
        <w:t>повышения эффективности управления муниципальными финансами в Большеигнатовском муниципальном районе на  период до 2026 года</w:t>
      </w:r>
    </w:p>
    <w:tbl>
      <w:tblPr>
        <w:tblW w:w="19931" w:type="dxa"/>
        <w:tblInd w:w="-743" w:type="dxa"/>
        <w:tblLayout w:type="fixed"/>
        <w:tblLook w:val="0000" w:firstRow="0" w:lastRow="0" w:firstColumn="0" w:lastColumn="0" w:noHBand="0" w:noVBand="0"/>
      </w:tblPr>
      <w:tblGrid>
        <w:gridCol w:w="707"/>
        <w:gridCol w:w="709"/>
        <w:gridCol w:w="994"/>
        <w:gridCol w:w="410"/>
        <w:gridCol w:w="299"/>
        <w:gridCol w:w="424"/>
        <w:gridCol w:w="709"/>
        <w:gridCol w:w="708"/>
        <w:gridCol w:w="709"/>
        <w:gridCol w:w="709"/>
        <w:gridCol w:w="708"/>
        <w:gridCol w:w="709"/>
        <w:gridCol w:w="283"/>
        <w:gridCol w:w="710"/>
        <w:gridCol w:w="709"/>
        <w:gridCol w:w="708"/>
        <w:gridCol w:w="709"/>
        <w:gridCol w:w="709"/>
        <w:gridCol w:w="709"/>
        <w:gridCol w:w="840"/>
        <w:gridCol w:w="11"/>
        <w:gridCol w:w="884"/>
        <w:gridCol w:w="1040"/>
        <w:gridCol w:w="3734"/>
        <w:gridCol w:w="94"/>
        <w:gridCol w:w="996"/>
      </w:tblGrid>
      <w:tr w:rsidR="00A25FA9" w:rsidRPr="00A25FA9" w:rsidTr="00B776FA">
        <w:trPr>
          <w:gridAfter w:val="2"/>
          <w:wAfter w:w="1090" w:type="dxa"/>
        </w:trPr>
        <w:tc>
          <w:tcPr>
            <w:tcW w:w="2820" w:type="dxa"/>
            <w:gridSpan w:val="4"/>
            <w:vMerge w:val="restart"/>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Наименование показателей (индикаторов) </w:t>
            </w:r>
          </w:p>
        </w:tc>
        <w:tc>
          <w:tcPr>
            <w:tcW w:w="723" w:type="dxa"/>
            <w:gridSpan w:val="2"/>
            <w:vMerge w:val="restart"/>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Ед. измерения</w:t>
            </w:r>
          </w:p>
        </w:tc>
        <w:tc>
          <w:tcPr>
            <w:tcW w:w="6662" w:type="dxa"/>
            <w:gridSpan w:val="10"/>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Годы</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i/>
                <w:highlight w:val="yellow"/>
              </w:rPr>
            </w:pP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r>
      <w:tr w:rsidR="00A25FA9" w:rsidRPr="00A25FA9" w:rsidTr="00B776FA">
        <w:trPr>
          <w:gridAfter w:val="2"/>
          <w:wAfter w:w="1090" w:type="dxa"/>
        </w:trPr>
        <w:tc>
          <w:tcPr>
            <w:tcW w:w="2820" w:type="dxa"/>
            <w:gridSpan w:val="4"/>
            <w:vMerge/>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723" w:type="dxa"/>
            <w:gridSpan w:val="2"/>
            <w:vMerge/>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2014 </w:t>
            </w:r>
          </w:p>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год</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2015 </w:t>
            </w:r>
          </w:p>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год</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2016 </w:t>
            </w:r>
          </w:p>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год</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2017 </w:t>
            </w:r>
          </w:p>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год</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 xml:space="preserve">2018 </w:t>
            </w:r>
          </w:p>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год</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2019 год</w:t>
            </w:r>
          </w:p>
        </w:tc>
        <w:tc>
          <w:tcPr>
            <w:tcW w:w="99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2020 год</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2021 год</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2022 год</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pacing w:after="0" w:line="240" w:lineRule="auto"/>
              <w:jc w:val="center"/>
              <w:rPr>
                <w:rFonts w:ascii="Times New Roman" w:hAnsi="Times New Roman" w:cs="Times New Roman"/>
              </w:rPr>
            </w:pPr>
            <w:r w:rsidRPr="00A25FA9">
              <w:rPr>
                <w:rFonts w:ascii="Times New Roman" w:hAnsi="Times New Roman" w:cs="Times New Roman"/>
              </w:rPr>
              <w:t>2023 г</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2024</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2025</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2026 г</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Default="00A25FA9" w:rsidP="00A25FA9">
            <w:pPr>
              <w:tabs>
                <w:tab w:val="left" w:pos="2325"/>
                <w:tab w:val="right" w:pos="9355"/>
              </w:tabs>
              <w:spacing w:after="0" w:line="240" w:lineRule="auto"/>
              <w:rPr>
                <w:rFonts w:ascii="Times New Roman" w:hAnsi="Times New Roman" w:cs="Times New Roman"/>
              </w:rPr>
            </w:pPr>
          </w:p>
          <w:p w:rsidR="00A25FA9" w:rsidRPr="00A25FA9" w:rsidRDefault="00A25FA9" w:rsidP="00B776FA">
            <w:pPr>
              <w:ind w:firstLine="317"/>
              <w:rPr>
                <w:rFonts w:ascii="Times New Roman" w:hAnsi="Times New Roman" w:cs="Times New Roman"/>
              </w:rPr>
            </w:pPr>
            <w:r>
              <w:rPr>
                <w:rFonts w:ascii="Times New Roman" w:hAnsi="Times New Roman" w:cs="Times New Roman"/>
              </w:rPr>
              <w:tab/>
            </w:r>
          </w:p>
        </w:tc>
      </w:tr>
      <w:tr w:rsidR="00A25FA9" w:rsidRPr="00A25FA9" w:rsidTr="00B776FA">
        <w:trPr>
          <w:gridAfter w:val="2"/>
          <w:wAfter w:w="1090" w:type="dxa"/>
          <w:trHeight w:val="610"/>
        </w:trPr>
        <w:tc>
          <w:tcPr>
            <w:tcW w:w="707"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autoSpaceDE w:val="0"/>
              <w:snapToGrid w:val="0"/>
              <w:spacing w:after="0" w:line="240" w:lineRule="auto"/>
              <w:jc w:val="center"/>
              <w:rPr>
                <w:rFonts w:ascii="Times New Roman" w:hAnsi="Times New Roman" w:cs="Times New Roman"/>
                <w:b/>
                <w:i/>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autoSpaceDE w:val="0"/>
              <w:snapToGrid w:val="0"/>
              <w:spacing w:after="0" w:line="240" w:lineRule="auto"/>
              <w:jc w:val="center"/>
              <w:rPr>
                <w:rFonts w:ascii="Times New Roman" w:hAnsi="Times New Roman" w:cs="Times New Roman"/>
                <w:b/>
                <w:i/>
              </w:rPr>
            </w:pPr>
          </w:p>
        </w:tc>
        <w:tc>
          <w:tcPr>
            <w:tcW w:w="12651" w:type="dxa"/>
            <w:gridSpan w:val="20"/>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autoSpaceDE w:val="0"/>
              <w:snapToGrid w:val="0"/>
              <w:spacing w:after="0" w:line="240" w:lineRule="auto"/>
              <w:jc w:val="center"/>
              <w:rPr>
                <w:rFonts w:ascii="Times New Roman" w:hAnsi="Times New Roman" w:cs="Times New Roman"/>
                <w:b/>
                <w:i/>
              </w:rPr>
            </w:pPr>
            <w:r w:rsidRPr="00A25FA9">
              <w:rPr>
                <w:rFonts w:ascii="Times New Roman" w:hAnsi="Times New Roman" w:cs="Times New Roman"/>
                <w:b/>
                <w:i/>
              </w:rPr>
              <w:t>Муниципальная программа «Повышения эффективности управления муниципальными финансами»</w:t>
            </w:r>
          </w:p>
          <w:p w:rsidR="00A25FA9" w:rsidRPr="00A25FA9" w:rsidRDefault="00A25FA9" w:rsidP="00A25FA9">
            <w:pPr>
              <w:autoSpaceDE w:val="0"/>
              <w:snapToGrid w:val="0"/>
              <w:spacing w:after="0" w:line="240" w:lineRule="auto"/>
              <w:jc w:val="center"/>
              <w:rPr>
                <w:rFonts w:ascii="Times New Roman" w:hAnsi="Times New Roman" w:cs="Times New Roman"/>
                <w:b/>
                <w:i/>
              </w:rPr>
            </w:pPr>
            <w:r w:rsidRPr="00A25FA9">
              <w:rPr>
                <w:rFonts w:ascii="Times New Roman" w:hAnsi="Times New Roman" w:cs="Times New Roman"/>
                <w:b/>
                <w:i/>
              </w:rPr>
              <w:t xml:space="preserve"> на период до 2026 года</w:t>
            </w:r>
          </w:p>
          <w:p w:rsidR="00A25FA9" w:rsidRPr="00A25FA9" w:rsidRDefault="00A25FA9" w:rsidP="00A25FA9">
            <w:pPr>
              <w:autoSpaceDE w:val="0"/>
              <w:snapToGrid w:val="0"/>
              <w:spacing w:after="0" w:line="240" w:lineRule="auto"/>
              <w:jc w:val="center"/>
              <w:rPr>
                <w:rFonts w:ascii="Times New Roman" w:hAnsi="Times New Roman" w:cs="Times New Roman"/>
                <w:b/>
                <w:i/>
              </w:rPr>
            </w:pPr>
            <w:r w:rsidRPr="00A25FA9">
              <w:rPr>
                <w:rFonts w:ascii="Times New Roman" w:hAnsi="Times New Roman" w:cs="Times New Roman"/>
                <w:i/>
              </w:rPr>
              <w:t>Подпрограмма 1 «Эффективное использование бюджетного потенциала"</w:t>
            </w: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autoSpaceDE w:val="0"/>
              <w:snapToGrid w:val="0"/>
              <w:spacing w:after="0" w:line="240" w:lineRule="auto"/>
              <w:jc w:val="center"/>
              <w:rPr>
                <w:rFonts w:ascii="Times New Roman" w:hAnsi="Times New Roman" w:cs="Times New Roman"/>
                <w:b/>
              </w:rPr>
            </w:pPr>
          </w:p>
        </w:tc>
      </w:tr>
      <w:tr w:rsidR="00A25FA9" w:rsidRPr="00A25FA9" w:rsidTr="00B776FA">
        <w:trPr>
          <w:gridAfter w:val="2"/>
          <w:wAfter w:w="1090" w:type="dxa"/>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1 . Доля расходов бюджета Большеигнатовского муниципального района, формируемых в рамках муниципальных программ, в общем объеме расходов бюджета Большеигнатовского 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highlight w:val="yellow"/>
              </w:rPr>
            </w:pPr>
            <w:r w:rsidRPr="00A25FA9">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2,5</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75</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80</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85</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90</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91</w:t>
            </w:r>
          </w:p>
        </w:tc>
        <w:tc>
          <w:tcPr>
            <w:tcW w:w="99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92</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90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92</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92</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92</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p>
        </w:tc>
      </w:tr>
      <w:tr w:rsidR="00A25FA9" w:rsidRPr="00A25FA9" w:rsidTr="00B776FA">
        <w:trPr>
          <w:gridAfter w:val="2"/>
          <w:wAfter w:w="1090" w:type="dxa"/>
          <w:trHeight w:val="926"/>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2. Отклонение исполнения бюджета Большеигнатовского муниципального района по расходам к утвержденному уровню</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9</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7</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6</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99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2"/>
          <w:wAfter w:w="1090" w:type="dxa"/>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 xml:space="preserve">3. Отклонение исполнения бюджета Большеигнатовского муниципального района по </w:t>
            </w:r>
            <w:r w:rsidRPr="00A25FA9">
              <w:rPr>
                <w:rFonts w:ascii="Times New Roman" w:hAnsi="Times New Roman" w:cs="Times New Roman"/>
              </w:rPr>
              <w:lastRenderedPageBreak/>
              <w:t xml:space="preserve">доходам к утвержденному уровню </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lastRenderedPageBreak/>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9</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7</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6</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99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более 5</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 xml:space="preserve">                     более 5</w:t>
            </w: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2"/>
          <w:wAfter w:w="1090" w:type="dxa"/>
          <w:trHeight w:val="887"/>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widowControl w:val="0"/>
              <w:autoSpaceDE w:val="0"/>
              <w:snapToGrid w:val="0"/>
              <w:spacing w:after="0" w:line="240" w:lineRule="auto"/>
              <w:rPr>
                <w:rFonts w:ascii="Times New Roman" w:hAnsi="Times New Roman" w:cs="Times New Roman"/>
              </w:rPr>
            </w:pPr>
            <w:r w:rsidRPr="00A25FA9">
              <w:rPr>
                <w:rFonts w:ascii="Times New Roman" w:hAnsi="Times New Roman" w:cs="Times New Roman"/>
              </w:rPr>
              <w:lastRenderedPageBreak/>
              <w:t xml:space="preserve">4. Соблюдение </w:t>
            </w:r>
            <w:hyperlink r:id="rId11" w:history="1">
              <w:r w:rsidRPr="00A25FA9">
                <w:rPr>
                  <w:rStyle w:val="af2"/>
                  <w:rFonts w:ascii="Times New Roman" w:hAnsi="Times New Roman" w:cs="Times New Roman"/>
                </w:rPr>
                <w:t>порядка</w:t>
              </w:r>
            </w:hyperlink>
            <w:r w:rsidRPr="00A25FA9">
              <w:rPr>
                <w:rFonts w:ascii="Times New Roman" w:hAnsi="Times New Roman" w:cs="Times New Roman"/>
              </w:rPr>
              <w:t xml:space="preserve"> и сроков составления и утверждения проекта  бюджета Большеигнатовского муниципального района      </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да/нет</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99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 xml:space="preserve">                 да</w:t>
            </w: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1"/>
          <w:wAfter w:w="996" w:type="dxa"/>
          <w:trHeight w:val="1366"/>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bCs/>
              </w:rPr>
            </w:pPr>
            <w:r w:rsidRPr="00A25FA9">
              <w:rPr>
                <w:rFonts w:ascii="Times New Roman" w:hAnsi="Times New Roman" w:cs="Times New Roman"/>
                <w:bCs/>
              </w:rPr>
              <w:t>5. Соблюдение установленных бюджетным законодательством требований о составе отчетности об исполнении бюджета Большеигнатовского 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да/нет</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 xml:space="preserve">                    да</w:t>
            </w: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1"/>
          <w:wAfter w:w="996" w:type="dxa"/>
          <w:trHeight w:val="1028"/>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widowControl w:val="0"/>
              <w:autoSpaceDE w:val="0"/>
              <w:snapToGrid w:val="0"/>
              <w:spacing w:after="0" w:line="240" w:lineRule="auto"/>
              <w:rPr>
                <w:rFonts w:ascii="Times New Roman" w:hAnsi="Times New Roman" w:cs="Times New Roman"/>
                <w:bCs/>
              </w:rPr>
            </w:pPr>
            <w:r w:rsidRPr="00A25FA9">
              <w:rPr>
                <w:rFonts w:ascii="Times New Roman" w:hAnsi="Times New Roman" w:cs="Times New Roman"/>
                <w:bCs/>
              </w:rPr>
              <w:t>6. Объем  просроченной кредиторской задолженности по выплате заработной платы за счет средств бюджета Большеигнатовского 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тыс/руб</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 xml:space="preserve">                   0</w:t>
            </w: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p>
        </w:tc>
      </w:tr>
      <w:tr w:rsidR="00A25FA9" w:rsidRPr="00A25FA9" w:rsidTr="00B776FA">
        <w:trPr>
          <w:gridAfter w:val="1"/>
          <w:wAfter w:w="996" w:type="dxa"/>
          <w:trHeight w:val="690"/>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widowControl w:val="0"/>
              <w:autoSpaceDE w:val="0"/>
              <w:snapToGrid w:val="0"/>
              <w:spacing w:after="0" w:line="240" w:lineRule="auto"/>
              <w:rPr>
                <w:rFonts w:ascii="Times New Roman" w:hAnsi="Times New Roman" w:cs="Times New Roman"/>
              </w:rPr>
            </w:pPr>
            <w:r w:rsidRPr="00A25FA9">
              <w:rPr>
                <w:rFonts w:ascii="Times New Roman" w:hAnsi="Times New Roman" w:cs="Times New Roman"/>
              </w:rPr>
              <w:t>7. Уровень просроченной  кредиторской</w:t>
            </w:r>
          </w:p>
          <w:p w:rsidR="00A25FA9" w:rsidRPr="00A25FA9" w:rsidRDefault="00A25FA9" w:rsidP="00A25FA9">
            <w:pPr>
              <w:widowControl w:val="0"/>
              <w:autoSpaceDE w:val="0"/>
              <w:spacing w:after="0" w:line="240" w:lineRule="auto"/>
              <w:rPr>
                <w:rFonts w:ascii="Times New Roman" w:hAnsi="Times New Roman" w:cs="Times New Roman"/>
              </w:rPr>
            </w:pPr>
            <w:r w:rsidRPr="00A25FA9">
              <w:rPr>
                <w:rFonts w:ascii="Times New Roman" w:hAnsi="Times New Roman" w:cs="Times New Roman"/>
              </w:rPr>
              <w:t xml:space="preserve">задолженности бюджета Большеигнатовского муниципального района  </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lang w:val="en-US"/>
              </w:rPr>
            </w:pPr>
            <w:r w:rsidRPr="00A25FA9">
              <w:rPr>
                <w:rFonts w:ascii="Times New Roman" w:hAnsi="Times New Roman" w:cs="Times New Roman"/>
              </w:rPr>
              <w:t>не более 0,</w:t>
            </w:r>
            <w:r w:rsidRPr="00A25FA9">
              <w:rPr>
                <w:rFonts w:ascii="Times New Roman" w:hAnsi="Times New Roman" w:cs="Times New Roman"/>
                <w:lang w:val="en-US"/>
              </w:rPr>
              <w:t>5</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r w:rsidRPr="00A25FA9">
              <w:rPr>
                <w:rFonts w:ascii="Times New Roman" w:hAnsi="Times New Roman" w:cs="Times New Roman"/>
              </w:rPr>
              <w:t>не более 0,5</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jc w:val="center"/>
              <w:rPr>
                <w:rFonts w:ascii="Times New Roman" w:hAnsi="Times New Roman" w:cs="Times New Roman"/>
              </w:rPr>
            </w:pPr>
          </w:p>
        </w:tc>
      </w:tr>
      <w:tr w:rsidR="00A25FA9" w:rsidRPr="00A25FA9" w:rsidTr="00B776FA">
        <w:trPr>
          <w:gridAfter w:val="1"/>
          <w:wAfter w:w="996" w:type="dxa"/>
          <w:trHeight w:val="1122"/>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8. Использование муниципальными учреждениями Большеигнатовского муниципального района нормативно-подушевого финансирования услуг</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да/нет</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p>
        </w:tc>
      </w:tr>
      <w:tr w:rsidR="00A25FA9" w:rsidRPr="00A25FA9" w:rsidTr="00B776FA">
        <w:trPr>
          <w:gridAfter w:val="1"/>
          <w:wAfter w:w="996" w:type="dxa"/>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autoSpaceDE w:val="0"/>
              <w:snapToGrid w:val="0"/>
              <w:spacing w:after="0" w:line="240" w:lineRule="auto"/>
              <w:rPr>
                <w:rFonts w:ascii="Times New Roman" w:hAnsi="Times New Roman" w:cs="Times New Roman"/>
              </w:rPr>
            </w:pPr>
            <w:r w:rsidRPr="00A25FA9">
              <w:rPr>
                <w:rFonts w:ascii="Times New Roman" w:hAnsi="Times New Roman" w:cs="Times New Roman"/>
              </w:rPr>
              <w:lastRenderedPageBreak/>
              <w:t xml:space="preserve">9. Уровень удовлетворенности населения качеством предоставления  муниципальных услуг </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не менее 90,0</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r w:rsidRPr="00A25FA9">
              <w:rPr>
                <w:rFonts w:ascii="Times New Roman" w:hAnsi="Times New Roman" w:cs="Times New Roman"/>
              </w:rPr>
              <w:t>не менее 90,0</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napToGrid w:val="0"/>
              <w:spacing w:after="0" w:line="240" w:lineRule="auto"/>
              <w:rPr>
                <w:rFonts w:ascii="Times New Roman" w:hAnsi="Times New Roman" w:cs="Times New Roman"/>
              </w:rPr>
            </w:pPr>
          </w:p>
        </w:tc>
      </w:tr>
      <w:tr w:rsidR="00A25FA9" w:rsidRPr="00A25FA9" w:rsidTr="00B776FA">
        <w:trPr>
          <w:gridAfter w:val="1"/>
          <w:wAfter w:w="996" w:type="dxa"/>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autoSpaceDE w:val="0"/>
              <w:snapToGrid w:val="0"/>
              <w:spacing w:after="0" w:line="240" w:lineRule="auto"/>
              <w:rPr>
                <w:rFonts w:ascii="Times New Roman" w:hAnsi="Times New Roman" w:cs="Times New Roman"/>
              </w:rPr>
            </w:pPr>
            <w:r w:rsidRPr="00A25FA9">
              <w:rPr>
                <w:rFonts w:ascii="Times New Roman" w:hAnsi="Times New Roman" w:cs="Times New Roman"/>
              </w:rPr>
              <w:t>10. Темп роста налоговых и неналоговых доходов  бюджета Большеигнатовского муниципального района (по отношению к предыдущему году) не менее 3,1 процента  в сопоставимых условиях</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да/нет</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8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1"/>
          <w:wAfter w:w="996" w:type="dxa"/>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11. Соблюдение органами местного самоуправления норм бюджетного законодательства РФ при подготовке проектов местных бюджетов на очередной финансовый год и плановый период</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да/нет</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51"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да</w:t>
            </w:r>
          </w:p>
        </w:tc>
        <w:tc>
          <w:tcPr>
            <w:tcW w:w="884" w:type="dxa"/>
            <w:tcBorders>
              <w:top w:val="single" w:sz="4" w:space="0" w:color="000000"/>
              <w:left w:val="single" w:sz="4" w:space="0" w:color="000000"/>
              <w:bottom w:val="single" w:sz="4" w:space="0" w:color="000000"/>
              <w:right w:val="single" w:sz="4" w:space="0" w:color="000000"/>
            </w:tcBorders>
          </w:tcPr>
          <w:p w:rsidR="00A25FA9" w:rsidRDefault="00A25FA9" w:rsidP="00A25FA9">
            <w:pPr>
              <w:spacing w:after="0" w:line="240" w:lineRule="auto"/>
              <w:rPr>
                <w:rFonts w:ascii="Times New Roman" w:hAnsi="Times New Roman" w:cs="Times New Roman"/>
              </w:rPr>
            </w:pPr>
          </w:p>
          <w:p w:rsidR="00A25FA9" w:rsidRDefault="00A25FA9" w:rsidP="00A25FA9">
            <w:pPr>
              <w:rPr>
                <w:rFonts w:ascii="Times New Roman" w:hAnsi="Times New Roman" w:cs="Times New Roman"/>
              </w:rPr>
            </w:pPr>
          </w:p>
          <w:p w:rsidR="00A25FA9" w:rsidRPr="00A25FA9" w:rsidRDefault="00A25FA9" w:rsidP="00A25FA9">
            <w:pPr>
              <w:rPr>
                <w:rFonts w:ascii="Times New Roman" w:hAnsi="Times New Roman" w:cs="Times New Roman"/>
              </w:rPr>
            </w:pPr>
          </w:p>
        </w:tc>
        <w:tc>
          <w:tcPr>
            <w:tcW w:w="4868"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2"/>
          <w:wAfter w:w="1090" w:type="dxa"/>
        </w:trPr>
        <w:tc>
          <w:tcPr>
            <w:tcW w:w="2410"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709"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42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10524" w:type="dxa"/>
            <w:gridSpan w:val="16"/>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jc w:val="center"/>
              <w:rPr>
                <w:rFonts w:ascii="Times New Roman" w:hAnsi="Times New Roman" w:cs="Times New Roman"/>
                <w:b/>
              </w:rPr>
            </w:pPr>
            <w:r w:rsidRPr="00A25FA9">
              <w:rPr>
                <w:rFonts w:ascii="Times New Roman" w:hAnsi="Times New Roman" w:cs="Times New Roman"/>
                <w:b/>
              </w:rPr>
              <w:t>Подпрограмма 2 «Управление муниципальным долгом»</w:t>
            </w: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r>
      <w:tr w:rsidR="00A25FA9" w:rsidRPr="00A25FA9" w:rsidTr="00B776FA">
        <w:trPr>
          <w:trHeight w:val="940"/>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12.Соблюдение предельного уровня дефицита бюджета Большеигнатовского муниципального района, определяемого в соответствии с законодательством РФ.</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pStyle w:val="s1"/>
              <w:spacing w:before="0" w:beforeAutospacing="0" w:after="0" w:afterAutospacing="0"/>
              <w:jc w:val="center"/>
              <w:rPr>
                <w:sz w:val="22"/>
                <w:szCs w:val="22"/>
              </w:rPr>
            </w:pPr>
            <w:r w:rsidRPr="00A25FA9">
              <w:rPr>
                <w:sz w:val="22"/>
                <w:szCs w:val="22"/>
              </w:rPr>
              <w:t>да = 1 нет = 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40" w:type="dxa"/>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95" w:type="dxa"/>
            <w:gridSpan w:val="2"/>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trHeight w:val="292"/>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 xml:space="preserve">13.Просроченная задолженность по муниципальным долговым обязательствам Большеигнатовского </w:t>
            </w:r>
            <w:r w:rsidRPr="00A25FA9">
              <w:rPr>
                <w:rFonts w:ascii="Times New Roman" w:hAnsi="Times New Roman" w:cs="Times New Roman"/>
              </w:rPr>
              <w:lastRenderedPageBreak/>
              <w:t>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pStyle w:val="s1"/>
              <w:spacing w:before="0" w:beforeAutospacing="0" w:after="0" w:afterAutospacing="0"/>
              <w:jc w:val="center"/>
              <w:rPr>
                <w:sz w:val="22"/>
                <w:szCs w:val="22"/>
              </w:rPr>
            </w:pPr>
            <w:r w:rsidRPr="00A25FA9">
              <w:rPr>
                <w:sz w:val="22"/>
                <w:szCs w:val="22"/>
              </w:rPr>
              <w:lastRenderedPageBreak/>
              <w:t>тыс.</w:t>
            </w:r>
          </w:p>
          <w:p w:rsidR="00A25FA9" w:rsidRPr="00A25FA9" w:rsidRDefault="00A25FA9" w:rsidP="00A25FA9">
            <w:pPr>
              <w:pStyle w:val="s1"/>
              <w:spacing w:before="0" w:beforeAutospacing="0" w:after="0" w:afterAutospacing="0"/>
              <w:jc w:val="center"/>
              <w:rPr>
                <w:sz w:val="22"/>
                <w:szCs w:val="22"/>
              </w:rPr>
            </w:pPr>
            <w:r w:rsidRPr="00A25FA9">
              <w:rPr>
                <w:sz w:val="22"/>
                <w:szCs w:val="22"/>
              </w:rPr>
              <w:t>руб</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0</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840" w:type="dxa"/>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895" w:type="dxa"/>
            <w:gridSpan w:val="2"/>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0</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lastRenderedPageBreak/>
              <w:t xml:space="preserve">14.Соответствие показателя "Доля расходов на обслуживание муниципального долга Большеигнатовского муниципального района в общем объеме расходов бюджета Большеигнатовского муниципального района" </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 = 1 нет = 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1</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40" w:type="dxa"/>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95" w:type="dxa"/>
            <w:gridSpan w:val="2"/>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15.Отношение объема муниципального долга Большеигнатовского муниципального района (без учета бюджетных кредитов) к доходам Большеигнатовского муниципального района без учета объема безвозмездных поступлений</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процентов</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Не выше 100</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840" w:type="dxa"/>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895" w:type="dxa"/>
            <w:gridSpan w:val="2"/>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Не выше 100</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gridAfter w:val="2"/>
          <w:wAfter w:w="1090" w:type="dxa"/>
        </w:trPr>
        <w:tc>
          <w:tcPr>
            <w:tcW w:w="2410"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709"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424"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c>
          <w:tcPr>
            <w:tcW w:w="10524" w:type="dxa"/>
            <w:gridSpan w:val="16"/>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jc w:val="center"/>
              <w:rPr>
                <w:rFonts w:ascii="Times New Roman" w:hAnsi="Times New Roman" w:cs="Times New Roman"/>
                <w:b/>
              </w:rPr>
            </w:pPr>
            <w:r w:rsidRPr="00A25FA9">
              <w:rPr>
                <w:rFonts w:ascii="Times New Roman" w:hAnsi="Times New Roman" w:cs="Times New Roman"/>
                <w:b/>
              </w:rPr>
              <w:t>Подпрограмма 3 «Повышение эффективности межбюджетных отношений»</w:t>
            </w:r>
          </w:p>
        </w:tc>
        <w:tc>
          <w:tcPr>
            <w:tcW w:w="4774" w:type="dxa"/>
            <w:gridSpan w:val="2"/>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jc w:val="center"/>
              <w:rPr>
                <w:rFonts w:ascii="Times New Roman" w:hAnsi="Times New Roman" w:cs="Times New Roman"/>
                <w:b/>
              </w:rPr>
            </w:pP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16.Исполнение расходных обязательств по финансовому обеспечению деятельности муниципальных казенных учреждений</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 = 1 нет = 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51" w:type="dxa"/>
            <w:gridSpan w:val="2"/>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884" w:type="dxa"/>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r w:rsidRPr="00A25FA9">
              <w:rPr>
                <w:rFonts w:ascii="Times New Roman" w:hAnsi="Times New Roman" w:cs="Times New Roman"/>
              </w:rPr>
              <w:t>1</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rPr>
            </w:pPr>
          </w:p>
        </w:tc>
      </w:tr>
      <w:tr w:rsidR="00A25FA9" w:rsidRPr="00A25FA9" w:rsidTr="00B776FA">
        <w:trPr>
          <w:trHeight w:val="70"/>
        </w:trPr>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rPr>
            </w:pPr>
            <w:r w:rsidRPr="00A25FA9">
              <w:rPr>
                <w:rFonts w:ascii="Times New Roman" w:hAnsi="Times New Roman" w:cs="Times New Roman"/>
              </w:rPr>
              <w:t>17.Исполнение расходных обязательств по благоустройству территории памятника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rPr>
            </w:pPr>
            <w:r w:rsidRPr="00A25FA9">
              <w:rPr>
                <w:rFonts w:ascii="Times New Roman" w:hAnsi="Times New Roman" w:cs="Times New Roman"/>
              </w:rPr>
              <w:t>да = 1 нет = 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851" w:type="dxa"/>
            <w:gridSpan w:val="2"/>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884" w:type="dxa"/>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1</w:t>
            </w: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r>
      <w:tr w:rsidR="00B776FA" w:rsidRPr="00A25FA9" w:rsidTr="0053446A">
        <w:tc>
          <w:tcPr>
            <w:tcW w:w="19931" w:type="dxa"/>
            <w:gridSpan w:val="26"/>
            <w:tcBorders>
              <w:top w:val="single" w:sz="4" w:space="0" w:color="000000"/>
              <w:left w:val="single" w:sz="4" w:space="0" w:color="000000"/>
              <w:bottom w:val="single" w:sz="4" w:space="0" w:color="000000"/>
              <w:right w:val="single" w:sz="4" w:space="0" w:color="000000"/>
            </w:tcBorders>
            <w:shd w:val="clear" w:color="auto" w:fill="auto"/>
          </w:tcPr>
          <w:p w:rsidR="00B776FA" w:rsidRPr="00A25FA9" w:rsidRDefault="00B776FA" w:rsidP="00B776FA">
            <w:pPr>
              <w:spacing w:after="0" w:line="240" w:lineRule="auto"/>
              <w:jc w:val="center"/>
              <w:rPr>
                <w:rFonts w:ascii="Times New Roman" w:hAnsi="Times New Roman" w:cs="Times New Roman"/>
                <w:b/>
              </w:rPr>
            </w:pPr>
            <w:r w:rsidRPr="00A25FA9">
              <w:rPr>
                <w:rFonts w:ascii="Times New Roman" w:hAnsi="Times New Roman" w:cs="Times New Roman"/>
                <w:b/>
              </w:rPr>
              <w:t>Подпрограмма 4 «Управление муниципальным имуществом»</w:t>
            </w: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b/>
              </w:rPr>
            </w:pPr>
            <w:r w:rsidRPr="00A25FA9">
              <w:rPr>
                <w:rFonts w:ascii="Times New Roman" w:hAnsi="Times New Roman" w:cs="Times New Roman"/>
              </w:rPr>
              <w:t xml:space="preserve">18. Актуализация </w:t>
            </w:r>
            <w:r w:rsidRPr="00A25FA9">
              <w:rPr>
                <w:rFonts w:ascii="Times New Roman" w:hAnsi="Times New Roman" w:cs="Times New Roman"/>
              </w:rPr>
              <w:lastRenderedPageBreak/>
              <w:t>сведений, содержащихся в реестре государственного имущества Республики Мордовия</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lastRenderedPageBreak/>
              <w:t>Проц</w:t>
            </w:r>
            <w:r w:rsidRPr="00A25FA9">
              <w:rPr>
                <w:rFonts w:ascii="Times New Roman" w:hAnsi="Times New Roman" w:cs="Times New Roman"/>
                <w:sz w:val="22"/>
                <w:szCs w:val="22"/>
              </w:rPr>
              <w:lastRenderedPageBreak/>
              <w:t>ентов</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lastRenderedPageBreak/>
              <w:t>-</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851" w:type="dxa"/>
            <w:gridSpan w:val="2"/>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b/>
              </w:rPr>
            </w:pPr>
          </w:p>
        </w:tc>
        <w:tc>
          <w:tcPr>
            <w:tcW w:w="884" w:type="dxa"/>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b/>
              </w:rPr>
            </w:pPr>
            <w:r w:rsidRPr="00A25FA9">
              <w:rPr>
                <w:rFonts w:ascii="Times New Roman" w:hAnsi="Times New Roman" w:cs="Times New Roman"/>
                <w:b/>
              </w:rPr>
              <w:lastRenderedPageBreak/>
              <w:t>19.</w:t>
            </w:r>
            <w:r w:rsidRPr="00A25FA9">
              <w:rPr>
                <w:rFonts w:ascii="Times New Roman" w:hAnsi="Times New Roman" w:cs="Times New Roman"/>
              </w:rPr>
              <w:t xml:space="preserve"> Доля объектов недвижимости, на которые зарегистрировано право собственности(хозяйственного ведения, оперативного управления), в общем количестве подлежащих государственной регистрации объектов недвижимости, учтенных в реестре государственного имущества Большеигнатовского 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t>процентов</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t>-</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r w:rsidRPr="00A25FA9">
              <w:rPr>
                <w:rFonts w:ascii="Times New Roman" w:hAnsi="Times New Roman" w:cs="Times New Roman"/>
                <w:b/>
              </w:rPr>
              <w:t>-</w:t>
            </w: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851" w:type="dxa"/>
            <w:gridSpan w:val="2"/>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b/>
              </w:rPr>
            </w:pPr>
          </w:p>
        </w:tc>
        <w:tc>
          <w:tcPr>
            <w:tcW w:w="884" w:type="dxa"/>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r>
      <w:tr w:rsidR="00A25FA9" w:rsidRPr="00A25FA9" w:rsidTr="00B776FA">
        <w:tc>
          <w:tcPr>
            <w:tcW w:w="2820" w:type="dxa"/>
            <w:gridSpan w:val="4"/>
            <w:tcBorders>
              <w:top w:val="single" w:sz="4" w:space="0" w:color="000000"/>
              <w:left w:val="single" w:sz="4" w:space="0" w:color="000000"/>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rPr>
                <w:rFonts w:ascii="Times New Roman" w:hAnsi="Times New Roman" w:cs="Times New Roman"/>
                <w:b/>
              </w:rPr>
            </w:pPr>
            <w:r w:rsidRPr="00A25FA9">
              <w:rPr>
                <w:rFonts w:ascii="Times New Roman" w:hAnsi="Times New Roman" w:cs="Times New Roman"/>
              </w:rPr>
              <w:t>20.Доля земельных участков, учтенных в Едином государственном реестре недвижимости, с границами, соответствующими требованиям законодательства РФ, в общем количестве земельных участков, учтенных в Едином государственном реестре недвижимости (расположенных на территории Большеигнатовского муниципального района)</w:t>
            </w:r>
          </w:p>
        </w:tc>
        <w:tc>
          <w:tcPr>
            <w:tcW w:w="723"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t>процентов</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pStyle w:val="aa"/>
              <w:jc w:val="center"/>
              <w:rPr>
                <w:rFonts w:ascii="Times New Roman" w:hAnsi="Times New Roman" w:cs="Times New Roman"/>
                <w:sz w:val="22"/>
                <w:szCs w:val="22"/>
              </w:rPr>
            </w:pPr>
            <w:r w:rsidRPr="00A25FA9">
              <w:rPr>
                <w:rFonts w:ascii="Times New Roman" w:hAnsi="Times New Roman" w:cs="Times New Roman"/>
                <w:sz w:val="22"/>
                <w:szCs w:val="22"/>
              </w:rPr>
              <w:t>-</w:t>
            </w:r>
          </w:p>
        </w:tc>
        <w:tc>
          <w:tcPr>
            <w:tcW w:w="708"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A25FA9" w:rsidRPr="00A25FA9" w:rsidRDefault="00A25FA9" w:rsidP="00A25FA9">
            <w:pPr>
              <w:tabs>
                <w:tab w:val="left" w:pos="2325"/>
                <w:tab w:val="right" w:pos="9355"/>
              </w:tabs>
              <w:snapToGrid w:val="0"/>
              <w:spacing w:after="0" w:line="240" w:lineRule="auto"/>
              <w:jc w:val="center"/>
              <w:rPr>
                <w:rFonts w:ascii="Times New Roman" w:hAnsi="Times New Roman" w:cs="Times New Roman"/>
                <w:b/>
              </w:rPr>
            </w:pPr>
          </w:p>
        </w:tc>
        <w:tc>
          <w:tcPr>
            <w:tcW w:w="709" w:type="dxa"/>
            <w:tcBorders>
              <w:top w:val="single" w:sz="4" w:space="0" w:color="000000"/>
              <w:left w:val="single" w:sz="4" w:space="0" w:color="auto"/>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8"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992" w:type="dxa"/>
            <w:gridSpan w:val="2"/>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10"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709"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851" w:type="dxa"/>
            <w:gridSpan w:val="2"/>
            <w:tcBorders>
              <w:top w:val="single" w:sz="4" w:space="0" w:color="000000"/>
              <w:left w:val="single" w:sz="4" w:space="0" w:color="000000"/>
              <w:bottom w:val="single" w:sz="4" w:space="0" w:color="000000"/>
              <w:right w:val="single" w:sz="4" w:space="0" w:color="auto"/>
            </w:tcBorders>
          </w:tcPr>
          <w:p w:rsidR="00A25FA9" w:rsidRPr="00A25FA9" w:rsidRDefault="00A25FA9" w:rsidP="00A25FA9">
            <w:pPr>
              <w:spacing w:after="0" w:line="240" w:lineRule="auto"/>
              <w:rPr>
                <w:rFonts w:ascii="Times New Roman" w:hAnsi="Times New Roman" w:cs="Times New Roman"/>
                <w:b/>
              </w:rPr>
            </w:pPr>
          </w:p>
        </w:tc>
        <w:tc>
          <w:tcPr>
            <w:tcW w:w="884" w:type="dxa"/>
            <w:tcBorders>
              <w:top w:val="single" w:sz="4" w:space="0" w:color="000000"/>
              <w:left w:val="single" w:sz="4" w:space="0" w:color="auto"/>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1040" w:type="dxa"/>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c>
          <w:tcPr>
            <w:tcW w:w="4824" w:type="dxa"/>
            <w:gridSpan w:val="3"/>
            <w:tcBorders>
              <w:top w:val="single" w:sz="4" w:space="0" w:color="000000"/>
              <w:left w:val="single" w:sz="4" w:space="0" w:color="000000"/>
              <w:bottom w:val="single" w:sz="4" w:space="0" w:color="000000"/>
              <w:right w:val="single" w:sz="4" w:space="0" w:color="000000"/>
            </w:tcBorders>
          </w:tcPr>
          <w:p w:rsidR="00A25FA9" w:rsidRPr="00A25FA9" w:rsidRDefault="00A25FA9" w:rsidP="00A25FA9">
            <w:pPr>
              <w:spacing w:after="0" w:line="240" w:lineRule="auto"/>
              <w:rPr>
                <w:rFonts w:ascii="Times New Roman" w:hAnsi="Times New Roman" w:cs="Times New Roman"/>
                <w:b/>
              </w:rPr>
            </w:pPr>
          </w:p>
        </w:tc>
      </w:tr>
    </w:tbl>
    <w:p w:rsidR="00A25FA9" w:rsidRDefault="00A25FA9" w:rsidP="00A25FA9">
      <w:r>
        <w:tab/>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lastRenderedPageBreak/>
        <w:t>Приложение 2</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к</w:t>
      </w:r>
      <w:r w:rsidRPr="003F6BD6">
        <w:rPr>
          <w:rFonts w:ascii="Times New Roman" w:hAnsi="Times New Roman" w:cs="Times New Roman"/>
          <w:b/>
        </w:rPr>
        <w:t xml:space="preserve"> </w:t>
      </w:r>
      <w:r w:rsidRPr="003F6BD6">
        <w:rPr>
          <w:rFonts w:ascii="Times New Roman" w:hAnsi="Times New Roman" w:cs="Times New Roman"/>
        </w:rPr>
        <w:t>муниципальной программе</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повышения эффективности</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управления муниципальными</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финансами в Большеигнатовском</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 xml:space="preserve"> муниципальном районе</w:t>
      </w:r>
    </w:p>
    <w:p w:rsidR="003F6BD6" w:rsidRPr="003F6BD6" w:rsidRDefault="003F6BD6" w:rsidP="003F6BD6">
      <w:pPr>
        <w:autoSpaceDE w:val="0"/>
        <w:spacing w:after="0" w:line="240" w:lineRule="auto"/>
        <w:jc w:val="right"/>
        <w:rPr>
          <w:rFonts w:ascii="Times New Roman" w:hAnsi="Times New Roman" w:cs="Times New Roman"/>
        </w:rPr>
      </w:pPr>
      <w:r w:rsidRPr="003F6BD6">
        <w:rPr>
          <w:rFonts w:ascii="Times New Roman" w:hAnsi="Times New Roman" w:cs="Times New Roman"/>
        </w:rPr>
        <w:t>на период до 2026</w:t>
      </w:r>
      <w:r>
        <w:rPr>
          <w:rFonts w:ascii="Times New Roman" w:hAnsi="Times New Roman" w:cs="Times New Roman"/>
        </w:rPr>
        <w:t xml:space="preserve"> года</w:t>
      </w:r>
    </w:p>
    <w:p w:rsidR="003F6BD6" w:rsidRPr="003F6BD6" w:rsidRDefault="003F6BD6" w:rsidP="003F6BD6">
      <w:pPr>
        <w:autoSpaceDE w:val="0"/>
        <w:spacing w:after="0" w:line="240" w:lineRule="auto"/>
        <w:jc w:val="center"/>
        <w:rPr>
          <w:rFonts w:ascii="Times New Roman" w:hAnsi="Times New Roman" w:cs="Times New Roman"/>
        </w:rPr>
      </w:pPr>
      <w:bookmarkStart w:id="1" w:name="Par4"/>
      <w:bookmarkEnd w:id="1"/>
      <w:r w:rsidRPr="003F6BD6">
        <w:rPr>
          <w:rFonts w:ascii="Times New Roman" w:hAnsi="Times New Roman" w:cs="Times New Roman"/>
          <w:b/>
        </w:rPr>
        <w:t>Сведения</w:t>
      </w:r>
      <w:r w:rsidRPr="003F6BD6">
        <w:rPr>
          <w:rFonts w:ascii="Times New Roman" w:hAnsi="Times New Roman" w:cs="Times New Roman"/>
        </w:rPr>
        <w:t xml:space="preserve"> </w:t>
      </w:r>
    </w:p>
    <w:p w:rsidR="003F6BD6" w:rsidRPr="003F6BD6" w:rsidRDefault="003F6BD6" w:rsidP="003F6BD6">
      <w:pPr>
        <w:autoSpaceDE w:val="0"/>
        <w:spacing w:after="0" w:line="240" w:lineRule="auto"/>
        <w:jc w:val="center"/>
        <w:rPr>
          <w:rFonts w:ascii="Times New Roman" w:hAnsi="Times New Roman" w:cs="Times New Roman"/>
        </w:rPr>
      </w:pPr>
      <w:r w:rsidRPr="003F6BD6">
        <w:rPr>
          <w:rFonts w:ascii="Times New Roman" w:hAnsi="Times New Roman" w:cs="Times New Roman"/>
        </w:rPr>
        <w:t>об основных мероприятиях Муниципальной программы</w:t>
      </w:r>
    </w:p>
    <w:p w:rsidR="003F6BD6" w:rsidRPr="003F6BD6" w:rsidRDefault="003F6BD6" w:rsidP="003F6BD6">
      <w:pPr>
        <w:autoSpaceDE w:val="0"/>
        <w:spacing w:after="0" w:line="240" w:lineRule="auto"/>
        <w:jc w:val="center"/>
        <w:rPr>
          <w:rFonts w:ascii="Times New Roman" w:hAnsi="Times New Roman" w:cs="Times New Roman"/>
        </w:rPr>
      </w:pPr>
      <w:r w:rsidRPr="003F6BD6">
        <w:rPr>
          <w:rFonts w:ascii="Times New Roman" w:hAnsi="Times New Roman" w:cs="Times New Roman"/>
        </w:rPr>
        <w:t>«Повышение эффективности управления муниципальными</w:t>
      </w:r>
    </w:p>
    <w:p w:rsidR="003F6BD6" w:rsidRPr="003F6BD6" w:rsidRDefault="003F6BD6" w:rsidP="003F6BD6">
      <w:pPr>
        <w:autoSpaceDE w:val="0"/>
        <w:spacing w:after="0" w:line="240" w:lineRule="auto"/>
        <w:jc w:val="center"/>
        <w:rPr>
          <w:rFonts w:ascii="Times New Roman" w:hAnsi="Times New Roman" w:cs="Times New Roman"/>
        </w:rPr>
      </w:pPr>
      <w:r w:rsidRPr="003F6BD6">
        <w:rPr>
          <w:rFonts w:ascii="Times New Roman" w:hAnsi="Times New Roman" w:cs="Times New Roman"/>
        </w:rPr>
        <w:t>финансами в Большеигнатовском муниципальном районе на период 2026 года»</w:t>
      </w:r>
    </w:p>
    <w:tbl>
      <w:tblPr>
        <w:tblW w:w="15574" w:type="dxa"/>
        <w:tblInd w:w="-15" w:type="dxa"/>
        <w:tblLayout w:type="fixed"/>
        <w:tblLook w:val="0000" w:firstRow="0" w:lastRow="0" w:firstColumn="0" w:lastColumn="0" w:noHBand="0" w:noVBand="0"/>
      </w:tblPr>
      <w:tblGrid>
        <w:gridCol w:w="589"/>
        <w:gridCol w:w="2982"/>
        <w:gridCol w:w="2648"/>
        <w:gridCol w:w="1350"/>
        <w:gridCol w:w="1415"/>
        <w:gridCol w:w="2434"/>
        <w:gridCol w:w="222"/>
        <w:gridCol w:w="2139"/>
        <w:gridCol w:w="1795"/>
      </w:tblGrid>
      <w:tr w:rsidR="003F6BD6" w:rsidRPr="003F6BD6" w:rsidTr="003F6BD6">
        <w:tc>
          <w:tcPr>
            <w:tcW w:w="589" w:type="dxa"/>
            <w:vMerge w:val="restart"/>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rPr>
                <w:rFonts w:ascii="Times New Roman" w:hAnsi="Times New Roman" w:cs="Times New Roman"/>
              </w:rPr>
            </w:pPr>
            <w:r w:rsidRPr="003F6BD6">
              <w:rPr>
                <w:rFonts w:ascii="Times New Roman" w:hAnsi="Times New Roman" w:cs="Times New Roman"/>
              </w:rPr>
              <w:t>№ п/п</w:t>
            </w:r>
          </w:p>
        </w:tc>
        <w:tc>
          <w:tcPr>
            <w:tcW w:w="2982" w:type="dxa"/>
            <w:vMerge w:val="restart"/>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Номер и наименование основного мероприятия</w:t>
            </w:r>
          </w:p>
        </w:tc>
        <w:tc>
          <w:tcPr>
            <w:tcW w:w="2648" w:type="dxa"/>
            <w:vMerge w:val="restart"/>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Ответственный исполнитель</w:t>
            </w:r>
          </w:p>
        </w:tc>
        <w:tc>
          <w:tcPr>
            <w:tcW w:w="2765" w:type="dxa"/>
            <w:gridSpan w:val="2"/>
            <w:tcBorders>
              <w:top w:val="single" w:sz="4" w:space="0" w:color="000000"/>
              <w:left w:val="single" w:sz="4" w:space="0" w:color="000000"/>
              <w:bottom w:val="single" w:sz="4" w:space="0" w:color="000000"/>
            </w:tcBorders>
            <w:shd w:val="clear" w:color="auto" w:fill="auto"/>
            <w:vAlign w:val="center"/>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Срок</w:t>
            </w:r>
          </w:p>
        </w:tc>
        <w:tc>
          <w:tcPr>
            <w:tcW w:w="2434" w:type="dxa"/>
            <w:vMerge w:val="restart"/>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Ожидаемый непосредственный результат (краткое описание)</w:t>
            </w:r>
          </w:p>
        </w:tc>
        <w:tc>
          <w:tcPr>
            <w:tcW w:w="2361" w:type="dxa"/>
            <w:gridSpan w:val="2"/>
            <w:vMerge w:val="restart"/>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Последствия не реализации мероприятия</w:t>
            </w:r>
          </w:p>
        </w:tc>
        <w:tc>
          <w:tcPr>
            <w:tcW w:w="17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Связь с показателями муниципальной программы  Большеигнатовского муниципального района (номер показателя)</w:t>
            </w:r>
          </w:p>
        </w:tc>
      </w:tr>
      <w:tr w:rsidR="003F6BD6" w:rsidRPr="003F6BD6" w:rsidTr="003F6BD6">
        <w:tc>
          <w:tcPr>
            <w:tcW w:w="589" w:type="dxa"/>
            <w:vMerge/>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982" w:type="dxa"/>
            <w:vMerge/>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648" w:type="dxa"/>
            <w:vMerge/>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350" w:type="dxa"/>
            <w:tcBorders>
              <w:top w:val="single" w:sz="4" w:space="0" w:color="000000"/>
              <w:left w:val="single" w:sz="4" w:space="0" w:color="000000"/>
              <w:bottom w:val="single" w:sz="4" w:space="0" w:color="000000"/>
            </w:tcBorders>
            <w:shd w:val="clear" w:color="auto" w:fill="auto"/>
            <w:vAlign w:val="center"/>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начала реализации</w:t>
            </w:r>
          </w:p>
        </w:tc>
        <w:tc>
          <w:tcPr>
            <w:tcW w:w="1415" w:type="dxa"/>
            <w:tcBorders>
              <w:top w:val="single" w:sz="4" w:space="0" w:color="000000"/>
              <w:left w:val="single" w:sz="4" w:space="0" w:color="000000"/>
              <w:bottom w:val="single" w:sz="4" w:space="0" w:color="000000"/>
            </w:tcBorders>
            <w:shd w:val="clear" w:color="auto" w:fill="auto"/>
            <w:vAlign w:val="center"/>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окончания реализации</w:t>
            </w:r>
          </w:p>
        </w:tc>
        <w:tc>
          <w:tcPr>
            <w:tcW w:w="2434" w:type="dxa"/>
            <w:vMerge/>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361" w:type="dxa"/>
            <w:gridSpan w:val="2"/>
            <w:vMerge/>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795" w:type="dxa"/>
            <w:vMerge/>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r>
      <w:tr w:rsidR="003F6BD6" w:rsidRPr="003F6BD6" w:rsidTr="003F6BD6">
        <w:tc>
          <w:tcPr>
            <w:tcW w:w="15574" w:type="dxa"/>
            <w:gridSpan w:val="9"/>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pacing w:after="0" w:line="240" w:lineRule="auto"/>
              <w:jc w:val="center"/>
              <w:rPr>
                <w:rFonts w:ascii="Times New Roman" w:hAnsi="Times New Roman" w:cs="Times New Roman"/>
                <w:b/>
              </w:rPr>
            </w:pPr>
            <w:r w:rsidRPr="003F6BD6">
              <w:rPr>
                <w:rFonts w:ascii="Times New Roman" w:hAnsi="Times New Roman" w:cs="Times New Roman"/>
                <w:b/>
              </w:rPr>
              <w:t>Подпрограмма 1 «Эффективное использование бюджетного потенциала»</w:t>
            </w:r>
          </w:p>
        </w:tc>
      </w:tr>
      <w:tr w:rsidR="003F6BD6" w:rsidRPr="003F6BD6" w:rsidTr="003F6BD6">
        <w:trPr>
          <w:trHeight w:val="75"/>
        </w:trPr>
        <w:tc>
          <w:tcPr>
            <w:tcW w:w="15574" w:type="dxa"/>
            <w:gridSpan w:val="9"/>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b/>
              </w:rPr>
            </w:pPr>
          </w:p>
          <w:p w:rsidR="003F6BD6" w:rsidRPr="003F6BD6" w:rsidRDefault="003F6BD6" w:rsidP="003F6BD6">
            <w:pPr>
              <w:spacing w:after="0" w:line="240" w:lineRule="auto"/>
              <w:jc w:val="center"/>
              <w:rPr>
                <w:rFonts w:ascii="Times New Roman" w:hAnsi="Times New Roman" w:cs="Times New Roman"/>
              </w:rPr>
            </w:pPr>
          </w:p>
        </w:tc>
      </w:tr>
      <w:tr w:rsidR="003F6BD6" w:rsidRPr="003F6BD6" w:rsidTr="003F6BD6">
        <w:trPr>
          <w:trHeight w:val="1577"/>
        </w:trPr>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pacing w:after="0" w:line="240" w:lineRule="auto"/>
              <w:rPr>
                <w:rFonts w:ascii="Times New Roman" w:hAnsi="Times New Roman" w:cs="Times New Roman"/>
              </w:rPr>
            </w:pPr>
            <w:r w:rsidRPr="003F6BD6">
              <w:rPr>
                <w:rFonts w:ascii="Times New Roman" w:hAnsi="Times New Roman" w:cs="Times New Roman"/>
              </w:rPr>
              <w:t xml:space="preserve">1. Совершенствование бюджетного процесса, совершенствование процедуры составления организации исполнения бюджета Большеигнатовского муниципального района </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1, 2, 3, 4, 5, 6, 7</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1.1. Переход к программному бюджету</w:t>
            </w:r>
          </w:p>
          <w:p w:rsidR="003F6BD6" w:rsidRPr="003F6BD6" w:rsidRDefault="003F6BD6" w:rsidP="003F6BD6">
            <w:pPr>
              <w:spacing w:after="0" w:line="240" w:lineRule="auto"/>
              <w:jc w:val="both"/>
              <w:rPr>
                <w:rFonts w:ascii="Times New Roman" w:hAnsi="Times New Roman" w:cs="Times New Roman"/>
              </w:rPr>
            </w:pPr>
          </w:p>
          <w:p w:rsidR="003F6BD6" w:rsidRPr="003F6BD6" w:rsidRDefault="003F6BD6" w:rsidP="003F6BD6">
            <w:pPr>
              <w:spacing w:after="0" w:line="240" w:lineRule="auto"/>
              <w:jc w:val="both"/>
              <w:rPr>
                <w:rFonts w:ascii="Times New Roman" w:hAnsi="Times New Roman" w:cs="Times New Roman"/>
              </w:rPr>
            </w:pPr>
          </w:p>
          <w:p w:rsidR="003F6BD6" w:rsidRPr="003F6BD6" w:rsidRDefault="003F6BD6" w:rsidP="003F6BD6">
            <w:pPr>
              <w:spacing w:after="0" w:line="240" w:lineRule="auto"/>
              <w:jc w:val="both"/>
              <w:rPr>
                <w:rFonts w:ascii="Times New Roman" w:hAnsi="Times New Roman" w:cs="Times New Roman"/>
              </w:rPr>
            </w:pP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Финансовое управление Администрации Большеигнатовского муниципального района </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составление бюджета в «программном формате» в соответствии с требованиями Бюджетного кодекса </w:t>
            </w:r>
            <w:r w:rsidRPr="003F6BD6">
              <w:rPr>
                <w:rFonts w:ascii="Times New Roman" w:hAnsi="Times New Roman" w:cs="Times New Roman"/>
              </w:rPr>
              <w:lastRenderedPageBreak/>
              <w:t xml:space="preserve">Российской Федерации </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jc w:val="center"/>
              <w:rPr>
                <w:rFonts w:ascii="Times New Roman" w:hAnsi="Times New Roman" w:cs="Times New Roman"/>
              </w:rPr>
            </w:pPr>
            <w:r w:rsidRPr="003F6BD6">
              <w:rPr>
                <w:rFonts w:ascii="Times New Roman" w:hAnsi="Times New Roman" w:cs="Times New Roman"/>
              </w:rPr>
              <w:lastRenderedPageBreak/>
              <w:t xml:space="preserve">Неэффективное осуществление бюджетного процесса, непрозрачность </w:t>
            </w:r>
            <w:r w:rsidRPr="003F6BD6">
              <w:rPr>
                <w:rFonts w:ascii="Times New Roman" w:hAnsi="Times New Roman" w:cs="Times New Roman"/>
              </w:rPr>
              <w:lastRenderedPageBreak/>
              <w:t>составления бюджета</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1</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3.</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both"/>
              <w:rPr>
                <w:rFonts w:ascii="Times New Roman" w:hAnsi="Times New Roman" w:cs="Times New Roman"/>
              </w:rPr>
            </w:pPr>
            <w:r w:rsidRPr="003F6BD6">
              <w:rPr>
                <w:rFonts w:ascii="Times New Roman" w:hAnsi="Times New Roman" w:cs="Times New Roman"/>
              </w:rPr>
              <w:t>1.2.Совершенствование бюджетного планирования</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усовершенствование методики планирования бюджетных ассигнований, исключение дублирующих расходных обязательств, полная обеспеченность принимаемых расходных обязательств финансовыми средствами </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Неэффективное планирование бюджетных расходов </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2, 3, 4</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4.</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jc w:val="both"/>
              <w:rPr>
                <w:rFonts w:ascii="Times New Roman" w:hAnsi="Times New Roman" w:cs="Times New Roman"/>
              </w:rPr>
            </w:pPr>
            <w:r w:rsidRPr="003F6BD6">
              <w:rPr>
                <w:rFonts w:ascii="Times New Roman" w:hAnsi="Times New Roman" w:cs="Times New Roman"/>
              </w:rPr>
              <w:t>1.3. Формирование проекта Решения Совета депутатов Большеигнатовского муниципального района о  бюджете Большеигнатовского муниципального района на очередной финансовый год и на плановый период, подготовке проектов решений о внесении изменений в утвержденный бюджет на очередной год и плановый период</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принятие Решения Совета депутатов Большеигнатовского муниципального района о бюджете Большеигнатовского муниципального района на очередной финансовый год и плановый период, его подписание и обнародование</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Невозможность исполнения и предоставления муниципальными органами и органами местного самоуправления, муниципальными учреждениями установленных функций и услуг</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4</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5.</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snapToGrid w:val="0"/>
              <w:rPr>
                <w:rFonts w:ascii="Times New Roman" w:hAnsi="Times New Roman" w:cs="Times New Roman"/>
                <w:sz w:val="22"/>
                <w:szCs w:val="22"/>
              </w:rPr>
            </w:pPr>
            <w:r w:rsidRPr="003F6BD6">
              <w:rPr>
                <w:rFonts w:ascii="Times New Roman" w:hAnsi="Times New Roman" w:cs="Times New Roman"/>
                <w:sz w:val="22"/>
                <w:szCs w:val="22"/>
              </w:rPr>
              <w:t>1.4. Организация исполнения и подготовка отчетности об исполнении бюджета Большеигнатовского муниципального района</w:t>
            </w:r>
          </w:p>
          <w:p w:rsidR="003F6BD6" w:rsidRPr="003F6BD6" w:rsidRDefault="003F6BD6" w:rsidP="003F6BD6">
            <w:pPr>
              <w:pStyle w:val="aa"/>
              <w:rPr>
                <w:rFonts w:ascii="Times New Roman" w:hAnsi="Times New Roman" w:cs="Times New Roman"/>
                <w:sz w:val="22"/>
                <w:szCs w:val="22"/>
              </w:rPr>
            </w:pP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snapToGrid w:val="0"/>
              <w:jc w:val="center"/>
              <w:rPr>
                <w:rFonts w:ascii="Times New Roman" w:hAnsi="Times New Roman" w:cs="Times New Roman"/>
                <w:sz w:val="22"/>
                <w:szCs w:val="22"/>
              </w:rPr>
            </w:pPr>
            <w:r w:rsidRPr="003F6BD6">
              <w:rPr>
                <w:rFonts w:ascii="Times New Roman" w:hAnsi="Times New Roman" w:cs="Times New Roman"/>
                <w:sz w:val="22"/>
                <w:szCs w:val="22"/>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snapToGrid w:val="0"/>
              <w:jc w:val="center"/>
              <w:rPr>
                <w:rFonts w:ascii="Times New Roman" w:hAnsi="Times New Roman" w:cs="Times New Roman"/>
                <w:sz w:val="22"/>
                <w:szCs w:val="22"/>
              </w:rPr>
            </w:pPr>
            <w:r w:rsidRPr="003F6BD6">
              <w:rPr>
                <w:rFonts w:ascii="Times New Roman" w:hAnsi="Times New Roman" w:cs="Times New Roman"/>
                <w:sz w:val="22"/>
                <w:szCs w:val="22"/>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snapToGrid w:val="0"/>
              <w:jc w:val="center"/>
              <w:rPr>
                <w:rFonts w:ascii="Times New Roman" w:hAnsi="Times New Roman" w:cs="Times New Roman"/>
                <w:sz w:val="22"/>
                <w:szCs w:val="22"/>
              </w:rPr>
            </w:pPr>
            <w:r w:rsidRPr="003F6BD6">
              <w:rPr>
                <w:rFonts w:ascii="Times New Roman" w:hAnsi="Times New Roman" w:cs="Times New Roman"/>
                <w:sz w:val="22"/>
                <w:szCs w:val="22"/>
              </w:rPr>
              <w:t>исполнение бюджетных обязательств, своевременное формирование и исполнение бюджетных расходов</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snapToGrid w:val="0"/>
              <w:jc w:val="center"/>
              <w:rPr>
                <w:rFonts w:ascii="Times New Roman" w:hAnsi="Times New Roman" w:cs="Times New Roman"/>
                <w:sz w:val="22"/>
                <w:szCs w:val="22"/>
              </w:rPr>
            </w:pPr>
            <w:r w:rsidRPr="003F6BD6">
              <w:rPr>
                <w:rFonts w:ascii="Times New Roman" w:hAnsi="Times New Roman" w:cs="Times New Roman"/>
                <w:sz w:val="22"/>
                <w:szCs w:val="22"/>
              </w:rPr>
              <w:t>отсутствие объективной информации об исполнении бюджета для принятия оперативных управленческих решений</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pStyle w:val="aa"/>
              <w:snapToGrid w:val="0"/>
              <w:jc w:val="center"/>
              <w:rPr>
                <w:rFonts w:ascii="Times New Roman" w:hAnsi="Times New Roman" w:cs="Times New Roman"/>
                <w:sz w:val="22"/>
                <w:szCs w:val="22"/>
              </w:rPr>
            </w:pPr>
            <w:r w:rsidRPr="003F6BD6">
              <w:rPr>
                <w:rFonts w:ascii="Times New Roman" w:hAnsi="Times New Roman" w:cs="Times New Roman"/>
                <w:sz w:val="22"/>
                <w:szCs w:val="22"/>
              </w:rPr>
              <w:t>5</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6.</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both"/>
              <w:rPr>
                <w:rFonts w:ascii="Times New Roman" w:hAnsi="Times New Roman" w:cs="Times New Roman"/>
              </w:rPr>
            </w:pPr>
            <w:r w:rsidRPr="003F6BD6">
              <w:rPr>
                <w:rFonts w:ascii="Times New Roman" w:hAnsi="Times New Roman" w:cs="Times New Roman"/>
              </w:rPr>
              <w:t>2. осуществление контроля в финансово-бюджетной сфере.</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Предупреждение и выявление случаев нецелевого и неэффективного использования бюджетных средств</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Снижение неэффективного использования бюджетных средств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6, 7, 8</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7.</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2.1. Осуществление внутреннего муниципального финансового контроля, финансового контроля в сфере закупок</w:t>
            </w:r>
          </w:p>
          <w:p w:rsidR="003F6BD6" w:rsidRPr="003F6BD6" w:rsidRDefault="003F6BD6" w:rsidP="003F6BD6">
            <w:pPr>
              <w:spacing w:after="0" w:line="240" w:lineRule="auto"/>
              <w:jc w:val="both"/>
              <w:rPr>
                <w:rFonts w:ascii="Times New Roman" w:hAnsi="Times New Roman" w:cs="Times New Roman"/>
              </w:rPr>
            </w:pP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предупреждение и выявление случаев неправомерного, нецелевого и неэффективного использования бюджетных средств</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Снижение эффективности использования бюджетных средств</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8,9</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8.</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both"/>
              <w:rPr>
                <w:rFonts w:ascii="Times New Roman" w:hAnsi="Times New Roman" w:cs="Times New Roman"/>
              </w:rPr>
            </w:pPr>
            <w:r w:rsidRPr="003F6BD6">
              <w:rPr>
                <w:rFonts w:ascii="Times New Roman" w:hAnsi="Times New Roman" w:cs="Times New Roman"/>
              </w:rPr>
              <w:t>2.2. Повышение качества финансового менеджмента, осуществляемого главными распорядителями бюджетных средств бюджета Большеигнатовского муниципального района</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center"/>
              <w:rPr>
                <w:rFonts w:ascii="Times New Roman" w:hAnsi="Times New Roman" w:cs="Times New Roman"/>
              </w:rPr>
            </w:pPr>
            <w:r w:rsidRPr="003F6BD6">
              <w:rPr>
                <w:rFonts w:ascii="Times New Roman" w:hAnsi="Times New Roman" w:cs="Times New Roman"/>
              </w:rPr>
              <w:t>усиление бюджетного контроля и ответственности региональных и муниципальных органов власти</w:t>
            </w:r>
          </w:p>
          <w:p w:rsidR="003F6BD6" w:rsidRPr="003F6BD6" w:rsidRDefault="003F6BD6" w:rsidP="003F6BD6">
            <w:pPr>
              <w:spacing w:after="0" w:line="240" w:lineRule="auto"/>
              <w:jc w:val="center"/>
              <w:rPr>
                <w:rFonts w:ascii="Times New Roman" w:hAnsi="Times New Roman" w:cs="Times New Roman"/>
              </w:rPr>
            </w:pP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снижение уровня финансовой дисциплины, неэффективность использования бюджетных средств </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 11</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9.</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3.  Совершенствование предоставления муниципальных услуг</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9</w:t>
            </w:r>
          </w:p>
        </w:tc>
      </w:tr>
      <w:tr w:rsidR="003F6BD6" w:rsidRPr="003F6BD6" w:rsidTr="003F6BD6">
        <w:trPr>
          <w:trHeight w:val="2701"/>
        </w:trPr>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10.</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3.1. Повышение качества оказания муниципальных услуг</w:t>
            </w: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p w:rsidR="003F6BD6" w:rsidRPr="003F6BD6" w:rsidRDefault="003F6BD6" w:rsidP="003F6BD6">
            <w:pPr>
              <w:autoSpaceDE w:val="0"/>
              <w:spacing w:after="0" w:line="240" w:lineRule="auto"/>
              <w:jc w:val="both"/>
              <w:rPr>
                <w:rFonts w:ascii="Times New Roman" w:hAnsi="Times New Roman" w:cs="Times New Roman"/>
              </w:rPr>
            </w:pP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сокращение расходов бюджета, эффективное планирование бюджетных ассигнований, оптимизация бюджетной сети, повышение качества предоставления услуг упрощени</w:t>
            </w:r>
            <w:r>
              <w:rPr>
                <w:rFonts w:ascii="Times New Roman" w:hAnsi="Times New Roman" w:cs="Times New Roman"/>
              </w:rPr>
              <w:t>е процедур предоставления услуг</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jc w:val="center"/>
              <w:rPr>
                <w:rFonts w:ascii="Times New Roman" w:hAnsi="Times New Roman" w:cs="Times New Roman"/>
              </w:rPr>
            </w:pPr>
            <w:r w:rsidRPr="003F6BD6">
              <w:rPr>
                <w:rFonts w:ascii="Times New Roman" w:hAnsi="Times New Roman" w:cs="Times New Roman"/>
              </w:rPr>
              <w:t>увеличение расходов бюджетов всех уровней на оказание услуг, отсутствие увязки деятельности по оказанию услуги с конечным результатом, отсутствие качества оказания услуг</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8. 9</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11.</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4. Наращивание доходного потенциала, оптимизация бюджетных расходов</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10</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12.</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4.1. Оптимизация бюджетных расходов</w:t>
            </w:r>
          </w:p>
          <w:p w:rsidR="003F6BD6" w:rsidRPr="003F6BD6" w:rsidRDefault="003F6BD6" w:rsidP="003F6BD6">
            <w:pPr>
              <w:autoSpaceDE w:val="0"/>
              <w:spacing w:after="0" w:line="240" w:lineRule="auto"/>
              <w:ind w:firstLine="720"/>
              <w:jc w:val="both"/>
              <w:rPr>
                <w:rFonts w:ascii="Times New Roman" w:hAnsi="Times New Roman" w:cs="Times New Roman"/>
              </w:rPr>
            </w:pP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уменьшение доли неэффективных расходов бюджета Большеигнатовского муниципального района, повышение заинтересованности частных инвесторов в финансировании инновационных проектов района, повышение главных распорядителей при формировании бюджетных проектировок</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необоснованный рост расходов бюджета Большеигнатовского муниципального района, отсутствие заинтересованности главных распорядителей в конечном результате проводимых мероприятий</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2,9, 10</w:t>
            </w:r>
          </w:p>
        </w:tc>
      </w:tr>
      <w:tr w:rsidR="003F6BD6" w:rsidRPr="003F6BD6" w:rsidTr="003F6BD6">
        <w:trPr>
          <w:trHeight w:val="2206"/>
        </w:trPr>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13.</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4.2. Наращивание доходного потенциала</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jc w:val="center"/>
              <w:rPr>
                <w:rFonts w:ascii="Times New Roman" w:hAnsi="Times New Roman" w:cs="Times New Roman"/>
              </w:rPr>
            </w:pPr>
            <w:r w:rsidRPr="003F6BD6">
              <w:rPr>
                <w:rFonts w:ascii="Times New Roman" w:hAnsi="Times New Roman" w:cs="Times New Roman"/>
              </w:rPr>
              <w:t>полное исполнение консолидированного бюджета Большеигнатовского муниципального района, поступление запланированных налоговых и неналоговых доходов</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неисполнение бюджетов всех уровней</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10</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14.</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4.3. Развитие информационных систем и ресурсов</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2014 год </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автоматизация бюджетного процесса и процесса муниципальных закупок, формирование электронного бюджета, совершенствование составления бюджета Большеигнатовского </w:t>
            </w:r>
            <w:r w:rsidRPr="003F6BD6">
              <w:rPr>
                <w:rFonts w:ascii="Times New Roman" w:hAnsi="Times New Roman" w:cs="Times New Roman"/>
              </w:rPr>
              <w:lastRenderedPageBreak/>
              <w:t>муниципального района и отчета о его исполнении</w:t>
            </w:r>
          </w:p>
          <w:p w:rsidR="003F6BD6" w:rsidRPr="003F6BD6" w:rsidRDefault="003F6BD6" w:rsidP="003F6BD6">
            <w:pPr>
              <w:spacing w:after="0" w:line="240" w:lineRule="auto"/>
              <w:rPr>
                <w:rFonts w:ascii="Times New Roman" w:hAnsi="Times New Roman" w:cs="Times New Roman"/>
              </w:rPr>
            </w:pP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 xml:space="preserve">снижение точности и качества бюджетного процесса, эффективности использования бюджетных средств. Отсутствие </w:t>
            </w:r>
            <w:r w:rsidRPr="003F6BD6">
              <w:rPr>
                <w:rFonts w:ascii="Times New Roman" w:hAnsi="Times New Roman" w:cs="Times New Roman"/>
              </w:rPr>
              <w:lastRenderedPageBreak/>
              <w:t>открытости бюджета Большеигнатовского муниципального района</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 xml:space="preserve"> 16, 17, 18</w:t>
            </w:r>
          </w:p>
        </w:tc>
      </w:tr>
      <w:tr w:rsidR="003F6BD6" w:rsidRPr="003F6BD6" w:rsidTr="003F6BD6">
        <w:tc>
          <w:tcPr>
            <w:tcW w:w="15574" w:type="dxa"/>
            <w:gridSpan w:val="9"/>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pacing w:after="0" w:line="240" w:lineRule="auto"/>
              <w:jc w:val="center"/>
              <w:rPr>
                <w:rFonts w:ascii="Times New Roman" w:hAnsi="Times New Roman" w:cs="Times New Roman"/>
                <w:b/>
              </w:rPr>
            </w:pPr>
            <w:r w:rsidRPr="003F6BD6">
              <w:rPr>
                <w:rFonts w:ascii="Times New Roman" w:hAnsi="Times New Roman" w:cs="Times New Roman"/>
                <w:b/>
              </w:rPr>
              <w:lastRenderedPageBreak/>
              <w:t>Подпрограмма 2 «Управление муниципальным долгом Большеигнатовск</w:t>
            </w:r>
            <w:r>
              <w:rPr>
                <w:rFonts w:ascii="Times New Roman" w:hAnsi="Times New Roman" w:cs="Times New Roman"/>
                <w:b/>
              </w:rPr>
              <w:t>ого муниципального района»</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15</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1. Мониторинг состояния муниципального долга Большеигнатовского муниципального района</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Создание и поддержание базы данных о муниципальном долге Большеигнатовского муниципального района</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Снижение долговой устойчивости муниципального района</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12,13</w:t>
            </w:r>
          </w:p>
          <w:p w:rsidR="003F6BD6" w:rsidRPr="003F6BD6" w:rsidRDefault="003F6BD6" w:rsidP="003F6BD6">
            <w:pPr>
              <w:snapToGrid w:val="0"/>
              <w:spacing w:after="0" w:line="240" w:lineRule="auto"/>
              <w:jc w:val="center"/>
              <w:rPr>
                <w:rFonts w:ascii="Times New Roman" w:hAnsi="Times New Roman" w:cs="Times New Roman"/>
              </w:rPr>
            </w:pP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16</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jc w:val="both"/>
              <w:rPr>
                <w:rFonts w:ascii="Times New Roman" w:hAnsi="Times New Roman" w:cs="Times New Roman"/>
              </w:rPr>
            </w:pPr>
            <w:r w:rsidRPr="003F6BD6">
              <w:rPr>
                <w:rFonts w:ascii="Times New Roman" w:hAnsi="Times New Roman" w:cs="Times New Roman"/>
              </w:rPr>
              <w:t>2. Обеспечение своевременности исполнения долговых обязательств Большеигнатовского муниципального района</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ind w:firstLine="372"/>
              <w:jc w:val="both"/>
              <w:rPr>
                <w:rFonts w:ascii="Times New Roman" w:hAnsi="Times New Roman" w:cs="Times New Roman"/>
              </w:rPr>
            </w:pPr>
            <w:r w:rsidRPr="003F6BD6">
              <w:rPr>
                <w:rFonts w:ascii="Times New Roman" w:hAnsi="Times New Roman" w:cs="Times New Roman"/>
              </w:rPr>
              <w:t xml:space="preserve">сохранение объема расходов на обслуживание муниципального долга Большеигнатовского муниципального района на уровне, не превышающем предельных значений, установленных </w:t>
            </w:r>
            <w:hyperlink r:id="rId12" w:history="1">
              <w:r w:rsidRPr="003F6BD6">
                <w:rPr>
                  <w:rFonts w:ascii="Times New Roman" w:hAnsi="Times New Roman" w:cs="Times New Roman"/>
                </w:rPr>
                <w:t>бюджетным законодательством</w:t>
              </w:r>
            </w:hyperlink>
            <w:r>
              <w:rPr>
                <w:rFonts w:ascii="Times New Roman" w:hAnsi="Times New Roman" w:cs="Times New Roman"/>
              </w:rPr>
              <w:t>;</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Снижение долговой устойчивости муниципального района</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14,15</w:t>
            </w:r>
          </w:p>
        </w:tc>
      </w:tr>
      <w:tr w:rsidR="003F6BD6" w:rsidRPr="003F6BD6" w:rsidTr="003F6BD6">
        <w:tc>
          <w:tcPr>
            <w:tcW w:w="15574" w:type="dxa"/>
            <w:gridSpan w:val="9"/>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b/>
              </w:rPr>
            </w:pPr>
            <w:r w:rsidRPr="003F6BD6">
              <w:rPr>
                <w:rFonts w:ascii="Times New Roman" w:hAnsi="Times New Roman" w:cs="Times New Roman"/>
                <w:b/>
              </w:rPr>
              <w:t>Подпрограмма 3 «Повышение эффективности межбюджетных отношений</w:t>
            </w:r>
            <w:r>
              <w:rPr>
                <w:rFonts w:ascii="Times New Roman" w:hAnsi="Times New Roman" w:cs="Times New Roman"/>
                <w:b/>
              </w:rPr>
              <w:t>»</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17</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rPr>
                <w:rFonts w:ascii="Times New Roman" w:hAnsi="Times New Roman" w:cs="Times New Roman"/>
                <w:b/>
                <w:i/>
              </w:rPr>
            </w:pPr>
            <w:r w:rsidRPr="003F6BD6">
              <w:rPr>
                <w:rFonts w:ascii="Times New Roman" w:hAnsi="Times New Roman" w:cs="Times New Roman"/>
              </w:rPr>
              <w:t>1. Выравнивание бюджетной обеспеченности поселений</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pStyle w:val="aa"/>
              <w:rPr>
                <w:rFonts w:ascii="Times New Roman" w:hAnsi="Times New Roman" w:cs="Times New Roman"/>
                <w:sz w:val="22"/>
                <w:szCs w:val="22"/>
              </w:rPr>
            </w:pPr>
            <w:bookmarkStart w:id="2" w:name="sub_112"/>
            <w:r w:rsidRPr="003F6BD6">
              <w:rPr>
                <w:rFonts w:ascii="Times New Roman" w:hAnsi="Times New Roman" w:cs="Times New Roman"/>
                <w:sz w:val="22"/>
                <w:szCs w:val="22"/>
              </w:rPr>
              <w:t xml:space="preserve">повышение эффективности и результативности межбюджетных трансфертов, предоставляемых бюджетам </w:t>
            </w:r>
            <w:bookmarkEnd w:id="2"/>
            <w:r w:rsidRPr="003F6BD6">
              <w:rPr>
                <w:rFonts w:ascii="Times New Roman" w:hAnsi="Times New Roman" w:cs="Times New Roman"/>
                <w:sz w:val="22"/>
                <w:szCs w:val="22"/>
              </w:rPr>
              <w:t>сельских поселений Большеигнатовского муниципального района</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Несбалансированность бюджетов сельских поселений  в связи с поступлением межбюджетных трансфертов в объемах ниже запланированных</w:t>
            </w:r>
          </w:p>
          <w:p w:rsidR="003F6BD6" w:rsidRPr="003F6BD6" w:rsidRDefault="003F6BD6" w:rsidP="003F6BD6">
            <w:pPr>
              <w:snapToGrid w:val="0"/>
              <w:spacing w:after="0" w:line="240" w:lineRule="auto"/>
              <w:jc w:val="center"/>
              <w:rPr>
                <w:rFonts w:ascii="Times New Roman" w:hAnsi="Times New Roman" w:cs="Times New Roman"/>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16</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18</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rPr>
                <w:rFonts w:ascii="Times New Roman" w:hAnsi="Times New Roman" w:cs="Times New Roman"/>
                <w:i/>
              </w:rPr>
            </w:pPr>
            <w:r w:rsidRPr="003F6BD6">
              <w:rPr>
                <w:rFonts w:ascii="Times New Roman" w:hAnsi="Times New Roman" w:cs="Times New Roman"/>
              </w:rPr>
              <w:t xml:space="preserve">2. Финансовое обеспечение органов местного </w:t>
            </w:r>
            <w:r w:rsidRPr="003F6BD6">
              <w:rPr>
                <w:rFonts w:ascii="Times New Roman" w:hAnsi="Times New Roman" w:cs="Times New Roman"/>
              </w:rPr>
              <w:lastRenderedPageBreak/>
              <w:t>самоуправления</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lastRenderedPageBreak/>
              <w:t xml:space="preserve">Финансовое управление Администрации </w:t>
            </w:r>
            <w:r w:rsidRPr="003F6BD6">
              <w:rPr>
                <w:rFonts w:ascii="Times New Roman" w:hAnsi="Times New Roman" w:cs="Times New Roman"/>
              </w:rPr>
              <w:lastRenderedPageBreak/>
              <w:t>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обеспечение сбалансированности </w:t>
            </w:r>
            <w:r w:rsidRPr="003F6BD6">
              <w:rPr>
                <w:rFonts w:ascii="Times New Roman" w:hAnsi="Times New Roman" w:cs="Times New Roman"/>
              </w:rPr>
              <w:lastRenderedPageBreak/>
              <w:t>бюджетов сельских поселений Большеигнатовского муниципального района</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lastRenderedPageBreak/>
              <w:t xml:space="preserve">Несбалансированность бюджетов </w:t>
            </w:r>
            <w:r w:rsidRPr="003F6BD6">
              <w:rPr>
                <w:rFonts w:ascii="Times New Roman" w:hAnsi="Times New Roman" w:cs="Times New Roman"/>
              </w:rPr>
              <w:lastRenderedPageBreak/>
              <w:t>сельских поселений  в связи с поступлением межбюджетных трансфертов в объемах ниже запланированных</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16</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lastRenderedPageBreak/>
              <w:t>19</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rPr>
                <w:rFonts w:ascii="Times New Roman" w:hAnsi="Times New Roman" w:cs="Times New Roman"/>
              </w:rPr>
            </w:pPr>
            <w:r w:rsidRPr="003F6BD6">
              <w:rPr>
                <w:rFonts w:ascii="Times New Roman" w:hAnsi="Times New Roman" w:cs="Times New Roman"/>
              </w:rPr>
              <w:t xml:space="preserve">3. Субсидия на софинансирование расходных обязательств на благоустройство территории </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 xml:space="preserve">исполнение расходных обязательств </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Несбалансированность бюджетов сельских поселений  в связи с поступлением межбюджетных трансфертов в объемах ниже запланированных</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17</w:t>
            </w:r>
          </w:p>
        </w:tc>
      </w:tr>
      <w:tr w:rsidR="003F6BD6" w:rsidRPr="003F6BD6" w:rsidTr="003F6BD6">
        <w:tc>
          <w:tcPr>
            <w:tcW w:w="15574" w:type="dxa"/>
            <w:gridSpan w:val="9"/>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autoSpaceDE w:val="0"/>
              <w:snapToGrid w:val="0"/>
              <w:spacing w:after="0" w:line="240" w:lineRule="auto"/>
              <w:jc w:val="center"/>
              <w:rPr>
                <w:rFonts w:ascii="Times New Roman" w:hAnsi="Times New Roman" w:cs="Times New Roman"/>
                <w:b/>
              </w:rPr>
            </w:pPr>
            <w:r w:rsidRPr="003F6BD6">
              <w:rPr>
                <w:rFonts w:ascii="Times New Roman" w:hAnsi="Times New Roman" w:cs="Times New Roman"/>
                <w:b/>
              </w:rPr>
              <w:t>Подпрограмма 4«Управление муниципальным имуществом»</w:t>
            </w:r>
          </w:p>
        </w:tc>
      </w:tr>
      <w:tr w:rsidR="003F6BD6" w:rsidRPr="003F6BD6" w:rsidTr="003F6BD6">
        <w:tc>
          <w:tcPr>
            <w:tcW w:w="58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w:t>
            </w:r>
          </w:p>
        </w:tc>
        <w:tc>
          <w:tcPr>
            <w:tcW w:w="2982"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rPr>
                <w:rFonts w:ascii="Times New Roman" w:hAnsi="Times New Roman" w:cs="Times New Roman"/>
              </w:rPr>
            </w:pPr>
            <w:r w:rsidRPr="003F6BD6">
              <w:rPr>
                <w:rFonts w:ascii="Times New Roman" w:hAnsi="Times New Roman" w:cs="Times New Roman"/>
              </w:rPr>
              <w:t>Субсидия на организацию проведения комплексных кадастровых работ</w:t>
            </w:r>
          </w:p>
        </w:tc>
        <w:tc>
          <w:tcPr>
            <w:tcW w:w="2648"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Финансовое управление Администрации Большеигнатовского муниципального района</w:t>
            </w:r>
          </w:p>
        </w:tc>
        <w:tc>
          <w:tcPr>
            <w:tcW w:w="1350"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2014 год</w:t>
            </w:r>
          </w:p>
        </w:tc>
        <w:tc>
          <w:tcPr>
            <w:tcW w:w="1415"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pacing w:after="0" w:line="240" w:lineRule="auto"/>
              <w:rPr>
                <w:rFonts w:ascii="Times New Roman" w:hAnsi="Times New Roman" w:cs="Times New Roman"/>
              </w:rPr>
            </w:pPr>
            <w:r w:rsidRPr="003F6BD6">
              <w:rPr>
                <w:rFonts w:ascii="Times New Roman" w:hAnsi="Times New Roman" w:cs="Times New Roman"/>
              </w:rPr>
              <w:t>2026 год</w:t>
            </w:r>
          </w:p>
        </w:tc>
        <w:tc>
          <w:tcPr>
            <w:tcW w:w="2656" w:type="dxa"/>
            <w:gridSpan w:val="2"/>
            <w:tcBorders>
              <w:top w:val="single" w:sz="4" w:space="0" w:color="000000"/>
              <w:left w:val="single" w:sz="4" w:space="0" w:color="000000"/>
              <w:bottom w:val="single" w:sz="4" w:space="0" w:color="000000"/>
            </w:tcBorders>
            <w:shd w:val="clear" w:color="auto" w:fill="auto"/>
          </w:tcPr>
          <w:p w:rsidR="003F6BD6" w:rsidRPr="003F6BD6" w:rsidRDefault="003F6BD6" w:rsidP="003F6BD6">
            <w:pPr>
              <w:autoSpaceDE w:val="0"/>
              <w:snapToGrid w:val="0"/>
              <w:spacing w:after="0" w:line="240" w:lineRule="auto"/>
              <w:ind w:firstLine="372"/>
              <w:jc w:val="both"/>
              <w:rPr>
                <w:rFonts w:ascii="Times New Roman" w:hAnsi="Times New Roman" w:cs="Times New Roman"/>
              </w:rPr>
            </w:pPr>
            <w:r w:rsidRPr="003F6BD6">
              <w:rPr>
                <w:rFonts w:ascii="Times New Roman" w:hAnsi="Times New Roman" w:cs="Times New Roman"/>
              </w:rPr>
              <w:t>повышение результативности управления и распоряжения муниципальным имуществом Большеигна</w:t>
            </w:r>
            <w:r>
              <w:rPr>
                <w:rFonts w:ascii="Times New Roman" w:hAnsi="Times New Roman" w:cs="Times New Roman"/>
              </w:rPr>
              <w:t>товского муниципального района;</w:t>
            </w:r>
          </w:p>
        </w:tc>
        <w:tc>
          <w:tcPr>
            <w:tcW w:w="2139" w:type="dxa"/>
            <w:tcBorders>
              <w:top w:val="single" w:sz="4" w:space="0" w:color="000000"/>
              <w:left w:val="single" w:sz="4" w:space="0" w:color="000000"/>
              <w:bottom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нарушение сроков реализации мероприятий проведения комплексных кадастровых работ</w:t>
            </w:r>
          </w:p>
        </w:tc>
        <w:tc>
          <w:tcPr>
            <w:tcW w:w="1795" w:type="dxa"/>
            <w:tcBorders>
              <w:top w:val="single" w:sz="4" w:space="0" w:color="000000"/>
              <w:left w:val="single" w:sz="4" w:space="0" w:color="000000"/>
              <w:bottom w:val="single" w:sz="4" w:space="0" w:color="000000"/>
              <w:right w:val="single" w:sz="4" w:space="0" w:color="000000"/>
            </w:tcBorders>
            <w:shd w:val="clear" w:color="auto" w:fill="auto"/>
          </w:tcPr>
          <w:p w:rsidR="003F6BD6" w:rsidRPr="003F6BD6" w:rsidRDefault="003F6BD6" w:rsidP="003F6BD6">
            <w:pPr>
              <w:snapToGrid w:val="0"/>
              <w:spacing w:after="0" w:line="240" w:lineRule="auto"/>
              <w:jc w:val="center"/>
              <w:rPr>
                <w:rFonts w:ascii="Times New Roman" w:hAnsi="Times New Roman" w:cs="Times New Roman"/>
              </w:rPr>
            </w:pPr>
            <w:r w:rsidRPr="003F6BD6">
              <w:rPr>
                <w:rFonts w:ascii="Times New Roman" w:hAnsi="Times New Roman" w:cs="Times New Roman"/>
              </w:rPr>
              <w:t>18,19.20</w:t>
            </w:r>
          </w:p>
        </w:tc>
      </w:tr>
    </w:tbl>
    <w:p w:rsidR="003F6BD6" w:rsidRPr="003F6BD6" w:rsidRDefault="003F6BD6" w:rsidP="003F6BD6">
      <w:pPr>
        <w:spacing w:after="0" w:line="240" w:lineRule="auto"/>
        <w:rPr>
          <w:rFonts w:ascii="Times New Roman" w:hAnsi="Times New Roman" w:cs="Times New Roman"/>
        </w:rPr>
      </w:pPr>
    </w:p>
    <w:p w:rsidR="00F46ED2" w:rsidRPr="00F46ED2" w:rsidRDefault="00F46ED2" w:rsidP="00F46ED2">
      <w:pPr>
        <w:autoSpaceDE w:val="0"/>
        <w:spacing w:after="0" w:line="240" w:lineRule="auto"/>
        <w:jc w:val="right"/>
        <w:rPr>
          <w:rFonts w:ascii="Times New Roman" w:hAnsi="Times New Roman" w:cs="Times New Roman"/>
        </w:rPr>
      </w:pPr>
      <w:r w:rsidRPr="001D76A3">
        <w:rPr>
          <w:sz w:val="24"/>
          <w:szCs w:val="24"/>
        </w:rPr>
        <w:t xml:space="preserve">                                                                                                                              </w:t>
      </w:r>
      <w:r w:rsidRPr="00F46ED2">
        <w:rPr>
          <w:rFonts w:ascii="Times New Roman" w:hAnsi="Times New Roman" w:cs="Times New Roman"/>
        </w:rPr>
        <w:t>Приложение 3                                                                                                                               к муниципальной программе</w:t>
      </w:r>
    </w:p>
    <w:p w:rsidR="00F46ED2" w:rsidRPr="00F46ED2" w:rsidRDefault="00F46ED2" w:rsidP="00F46ED2">
      <w:pPr>
        <w:autoSpaceDE w:val="0"/>
        <w:spacing w:after="0" w:line="240" w:lineRule="auto"/>
        <w:jc w:val="right"/>
        <w:rPr>
          <w:rFonts w:ascii="Times New Roman" w:hAnsi="Times New Roman" w:cs="Times New Roman"/>
        </w:rPr>
      </w:pPr>
      <w:r w:rsidRPr="00F46ED2">
        <w:rPr>
          <w:rFonts w:ascii="Times New Roman" w:hAnsi="Times New Roman" w:cs="Times New Roman"/>
        </w:rPr>
        <w:t xml:space="preserve">                                                                                                                              повышения эффективности </w:t>
      </w:r>
    </w:p>
    <w:p w:rsidR="00F46ED2" w:rsidRPr="00F46ED2" w:rsidRDefault="00F46ED2" w:rsidP="00F46ED2">
      <w:pPr>
        <w:autoSpaceDE w:val="0"/>
        <w:spacing w:after="0" w:line="240" w:lineRule="auto"/>
        <w:jc w:val="right"/>
        <w:rPr>
          <w:rFonts w:ascii="Times New Roman" w:hAnsi="Times New Roman" w:cs="Times New Roman"/>
        </w:rPr>
      </w:pPr>
      <w:r w:rsidRPr="00F46ED2">
        <w:rPr>
          <w:rFonts w:ascii="Times New Roman" w:hAnsi="Times New Roman" w:cs="Times New Roman"/>
        </w:rPr>
        <w:t xml:space="preserve">                                                                                                                              управления  муниципальными</w:t>
      </w:r>
    </w:p>
    <w:p w:rsidR="00F46ED2" w:rsidRPr="00F46ED2" w:rsidRDefault="00F46ED2" w:rsidP="00F46ED2">
      <w:pPr>
        <w:autoSpaceDE w:val="0"/>
        <w:spacing w:after="0" w:line="240" w:lineRule="auto"/>
        <w:jc w:val="right"/>
        <w:rPr>
          <w:rFonts w:ascii="Times New Roman" w:hAnsi="Times New Roman" w:cs="Times New Roman"/>
        </w:rPr>
      </w:pPr>
      <w:r w:rsidRPr="00F46ED2">
        <w:rPr>
          <w:rFonts w:ascii="Times New Roman" w:hAnsi="Times New Roman" w:cs="Times New Roman"/>
        </w:rPr>
        <w:t xml:space="preserve">                                                                                                                              финансами в Большеигнатовском</w:t>
      </w:r>
    </w:p>
    <w:p w:rsidR="00F46ED2" w:rsidRPr="00F46ED2" w:rsidRDefault="00F46ED2" w:rsidP="00F46ED2">
      <w:pPr>
        <w:autoSpaceDE w:val="0"/>
        <w:spacing w:after="0" w:line="240" w:lineRule="auto"/>
        <w:jc w:val="right"/>
        <w:rPr>
          <w:rFonts w:ascii="Times New Roman" w:hAnsi="Times New Roman" w:cs="Times New Roman"/>
        </w:rPr>
      </w:pPr>
      <w:r w:rsidRPr="00F46ED2">
        <w:rPr>
          <w:rFonts w:ascii="Times New Roman" w:hAnsi="Times New Roman" w:cs="Times New Roman"/>
        </w:rPr>
        <w:t xml:space="preserve"> муниципальном районе  на период до 2026</w:t>
      </w:r>
      <w:r>
        <w:rPr>
          <w:rFonts w:ascii="Times New Roman" w:hAnsi="Times New Roman" w:cs="Times New Roman"/>
        </w:rPr>
        <w:t xml:space="preserve"> года</w:t>
      </w:r>
    </w:p>
    <w:p w:rsidR="00F46ED2" w:rsidRPr="00F46ED2" w:rsidRDefault="00F46ED2" w:rsidP="00F46ED2">
      <w:pPr>
        <w:autoSpaceDE w:val="0"/>
        <w:spacing w:after="0" w:line="240" w:lineRule="auto"/>
        <w:jc w:val="center"/>
        <w:rPr>
          <w:rFonts w:ascii="Times New Roman" w:hAnsi="Times New Roman" w:cs="Times New Roman"/>
          <w:b/>
          <w:bCs/>
        </w:rPr>
      </w:pPr>
      <w:r w:rsidRPr="00F46ED2">
        <w:rPr>
          <w:rFonts w:ascii="Times New Roman" w:hAnsi="Times New Roman" w:cs="Times New Roman"/>
          <w:b/>
          <w:bCs/>
        </w:rPr>
        <w:t xml:space="preserve">Сведения </w:t>
      </w:r>
    </w:p>
    <w:p w:rsidR="00F46ED2" w:rsidRPr="00F46ED2" w:rsidRDefault="00F46ED2" w:rsidP="00F46ED2">
      <w:pPr>
        <w:autoSpaceDE w:val="0"/>
        <w:spacing w:after="0" w:line="240" w:lineRule="auto"/>
        <w:jc w:val="center"/>
        <w:rPr>
          <w:rFonts w:ascii="Times New Roman" w:hAnsi="Times New Roman" w:cs="Times New Roman"/>
          <w:bCs/>
        </w:rPr>
      </w:pPr>
      <w:r w:rsidRPr="00F46ED2">
        <w:rPr>
          <w:rFonts w:ascii="Times New Roman" w:hAnsi="Times New Roman" w:cs="Times New Roman"/>
          <w:bCs/>
        </w:rPr>
        <w:t>об основных мерах правового регулирования в сфере реализации</w:t>
      </w:r>
    </w:p>
    <w:p w:rsidR="00F46ED2" w:rsidRPr="00F46ED2" w:rsidRDefault="00F46ED2" w:rsidP="00F46ED2">
      <w:pPr>
        <w:autoSpaceDE w:val="0"/>
        <w:spacing w:after="0" w:line="240" w:lineRule="auto"/>
        <w:jc w:val="center"/>
        <w:rPr>
          <w:rFonts w:ascii="Times New Roman" w:hAnsi="Times New Roman" w:cs="Times New Roman"/>
        </w:rPr>
      </w:pPr>
      <w:r w:rsidRPr="00F46ED2">
        <w:rPr>
          <w:rFonts w:ascii="Times New Roman" w:hAnsi="Times New Roman" w:cs="Times New Roman"/>
          <w:bCs/>
        </w:rPr>
        <w:t xml:space="preserve">муниципальной программы </w:t>
      </w:r>
      <w:r w:rsidRPr="00F46ED2">
        <w:rPr>
          <w:rFonts w:ascii="Times New Roman" w:hAnsi="Times New Roman" w:cs="Times New Roman"/>
        </w:rPr>
        <w:t>повышения эффективности</w:t>
      </w:r>
    </w:p>
    <w:p w:rsidR="00F46ED2" w:rsidRPr="00F46ED2" w:rsidRDefault="00F46ED2" w:rsidP="00F46ED2">
      <w:pPr>
        <w:autoSpaceDE w:val="0"/>
        <w:spacing w:after="0" w:line="240" w:lineRule="auto"/>
        <w:jc w:val="center"/>
        <w:rPr>
          <w:rFonts w:ascii="Times New Roman" w:hAnsi="Times New Roman" w:cs="Times New Roman"/>
        </w:rPr>
      </w:pPr>
      <w:r w:rsidRPr="00F46ED2">
        <w:rPr>
          <w:rFonts w:ascii="Times New Roman" w:hAnsi="Times New Roman" w:cs="Times New Roman"/>
        </w:rPr>
        <w:t>управления муниципальными финансами в Большеигнатовском муниципальном районе</w:t>
      </w:r>
    </w:p>
    <w:p w:rsidR="00F46ED2" w:rsidRPr="00F46ED2" w:rsidRDefault="00F46ED2" w:rsidP="00F46ED2">
      <w:pPr>
        <w:autoSpaceDE w:val="0"/>
        <w:spacing w:after="0" w:line="240" w:lineRule="auto"/>
        <w:jc w:val="center"/>
        <w:rPr>
          <w:rFonts w:ascii="Times New Roman" w:hAnsi="Times New Roman" w:cs="Times New Roman"/>
        </w:rPr>
      </w:pPr>
      <w:r w:rsidRPr="00F46ED2">
        <w:rPr>
          <w:rFonts w:ascii="Times New Roman" w:hAnsi="Times New Roman" w:cs="Times New Roman"/>
        </w:rPr>
        <w:lastRenderedPageBreak/>
        <w:t>на период до 2026</w:t>
      </w:r>
      <w:r>
        <w:rPr>
          <w:rFonts w:ascii="Times New Roman" w:hAnsi="Times New Roman" w:cs="Times New Roman"/>
        </w:rPr>
        <w:t xml:space="preserve"> года</w:t>
      </w:r>
    </w:p>
    <w:tbl>
      <w:tblPr>
        <w:tblW w:w="14898" w:type="dxa"/>
        <w:tblInd w:w="-15" w:type="dxa"/>
        <w:tblLayout w:type="fixed"/>
        <w:tblLook w:val="0000" w:firstRow="0" w:lastRow="0" w:firstColumn="0" w:lastColumn="0" w:noHBand="0" w:noVBand="0"/>
      </w:tblPr>
      <w:tblGrid>
        <w:gridCol w:w="1008"/>
        <w:gridCol w:w="2520"/>
        <w:gridCol w:w="4500"/>
        <w:gridCol w:w="3446"/>
        <w:gridCol w:w="3424"/>
      </w:tblGrid>
      <w:tr w:rsidR="00F46ED2" w:rsidRPr="00F46ED2" w:rsidTr="005C1393">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п/п</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Вид нормативного правового акта</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Основные положения нормативного правового акта</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Ответственный исполнитель и соисполнители</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Ожидаемые сроки принятия</w:t>
            </w:r>
          </w:p>
        </w:tc>
      </w:tr>
      <w:tr w:rsidR="00F46ED2" w:rsidRPr="00F46ED2" w:rsidTr="005C1393">
        <w:tc>
          <w:tcPr>
            <w:tcW w:w="14898" w:type="dxa"/>
            <w:gridSpan w:val="5"/>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b/>
              </w:rPr>
            </w:pPr>
            <w:r w:rsidRPr="00F46ED2">
              <w:rPr>
                <w:rFonts w:ascii="Times New Roman" w:hAnsi="Times New Roman" w:cs="Times New Roman"/>
                <w:b/>
              </w:rPr>
              <w:t>Подпрограмма 1 «Эффективное использование бюджетного потенциала»</w:t>
            </w:r>
          </w:p>
        </w:tc>
      </w:tr>
      <w:tr w:rsidR="00F46ED2" w:rsidRPr="00F46ED2" w:rsidTr="005C1393">
        <w:trPr>
          <w:trHeight w:val="958"/>
        </w:trPr>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1.</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rPr>
                <w:rFonts w:ascii="Times New Roman" w:hAnsi="Times New Roman" w:cs="Times New Roman"/>
              </w:rPr>
            </w:pPr>
            <w:r w:rsidRPr="00F46ED2">
              <w:rPr>
                <w:rFonts w:ascii="Times New Roman" w:hAnsi="Times New Roman" w:cs="Times New Roman"/>
              </w:rPr>
              <w:t>Постановление администрации Большеигнатовского муниципального района</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основные направления бюджетной политики Большеигнатовского муниципального района на очередной год и плановый период</w:t>
            </w:r>
          </w:p>
          <w:p w:rsidR="00F46ED2" w:rsidRPr="00F46ED2" w:rsidRDefault="00F46ED2" w:rsidP="00F46ED2">
            <w:pPr>
              <w:spacing w:after="0" w:line="240" w:lineRule="auto"/>
              <w:jc w:val="center"/>
              <w:rPr>
                <w:rFonts w:ascii="Times New Roman" w:hAnsi="Times New Roman" w:cs="Times New Roman"/>
              </w:rPr>
            </w:pP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Финансовое управление Администрации Большеигнатовского муниципального района</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ежегодно до 1 октября текущего года</w:t>
            </w:r>
          </w:p>
        </w:tc>
      </w:tr>
      <w:tr w:rsidR="00F46ED2" w:rsidRPr="00F46ED2" w:rsidTr="005C1393">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2.</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Решение Совета депутатов Большеигнатовского муниципального района </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2A3EE8">
            <w:pPr>
              <w:snapToGrid w:val="0"/>
              <w:spacing w:after="0" w:line="240" w:lineRule="auto"/>
              <w:jc w:val="both"/>
              <w:rPr>
                <w:rFonts w:ascii="Times New Roman" w:hAnsi="Times New Roman" w:cs="Times New Roman"/>
              </w:rPr>
            </w:pPr>
            <w:r w:rsidRPr="00F46ED2">
              <w:rPr>
                <w:rFonts w:ascii="Times New Roman" w:hAnsi="Times New Roman" w:cs="Times New Roman"/>
              </w:rPr>
              <w:t>принятие Решения Совета депутатов Большеигнатовского муниципального района  о бюджете Большеигнатовского муниципального района на очередной год и плановый период, утверждение в его составе доходов, расходов, источников финансирования дефицита бюджета Большеигнатовского муниципального района на очередной финансовый год и на плановый период</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Финансовое управление Администрации Большеигнатовского муниципального района </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ежегодно, </w:t>
            </w:r>
            <w:r w:rsidRPr="00F46ED2">
              <w:rPr>
                <w:rFonts w:ascii="Times New Roman" w:hAnsi="Times New Roman" w:cs="Times New Roman"/>
                <w:lang w:val="en-US"/>
              </w:rPr>
              <w:t>IV</w:t>
            </w:r>
            <w:r w:rsidRPr="00F46ED2">
              <w:rPr>
                <w:rFonts w:ascii="Times New Roman" w:hAnsi="Times New Roman" w:cs="Times New Roman"/>
              </w:rPr>
              <w:t xml:space="preserve"> квартал текущего года</w:t>
            </w:r>
          </w:p>
        </w:tc>
      </w:tr>
      <w:tr w:rsidR="00F46ED2" w:rsidRPr="00F46ED2" w:rsidTr="005C1393">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3.</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Решение Совета депутатов Большеигнатовского муниципального района </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2A3EE8">
            <w:pPr>
              <w:snapToGrid w:val="0"/>
              <w:spacing w:after="0" w:line="240" w:lineRule="auto"/>
              <w:jc w:val="both"/>
              <w:rPr>
                <w:rFonts w:ascii="Times New Roman" w:hAnsi="Times New Roman" w:cs="Times New Roman"/>
              </w:rPr>
            </w:pPr>
            <w:r w:rsidRPr="00F46ED2">
              <w:rPr>
                <w:rFonts w:ascii="Times New Roman" w:hAnsi="Times New Roman" w:cs="Times New Roman"/>
              </w:rPr>
              <w:t>внесение изменений в Решение Совета депутатов Большеигнатовского муниципального района о бюджете Большеигнатовского муниципального района  в течение финансового года</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Финансовое управление Администрации Большеигнатовского муниципального района </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по мере необходимости</w:t>
            </w:r>
          </w:p>
        </w:tc>
      </w:tr>
      <w:tr w:rsidR="00F46ED2" w:rsidRPr="00F46ED2" w:rsidTr="005C1393">
        <w:trPr>
          <w:trHeight w:val="70"/>
        </w:trPr>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4.</w:t>
            </w: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p w:rsidR="00F46ED2" w:rsidRPr="00F46ED2" w:rsidRDefault="00F46ED2" w:rsidP="00F46ED2">
            <w:pPr>
              <w:spacing w:after="0" w:line="240" w:lineRule="auto"/>
              <w:rPr>
                <w:rFonts w:ascii="Times New Roman" w:hAnsi="Times New Roman" w:cs="Times New Roman"/>
              </w:rPr>
            </w:pP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Постановление Большеигнатовского муниципального района</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rPr>
                <w:rFonts w:ascii="Times New Roman" w:hAnsi="Times New Roman" w:cs="Times New Roman"/>
              </w:rPr>
            </w:pPr>
            <w:r w:rsidRPr="00F46ED2">
              <w:rPr>
                <w:rFonts w:ascii="Times New Roman" w:hAnsi="Times New Roman" w:cs="Times New Roman"/>
              </w:rPr>
              <w:t>внесение изменений в Постановление  администрации Большеигнатовского муниципального района «Об утверждении Порядка и Методики планирования бюджетных ассигнований бюджета  Большеигнатовского муниципального района  на очередной финансовый год и плановый период, форм по представлению материалов для составления проекта  бюджета Большеигнатовского муниципального района на очередной финансовый год и плановый период и порядка их заполнения»</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both"/>
              <w:rPr>
                <w:rFonts w:ascii="Times New Roman" w:hAnsi="Times New Roman" w:cs="Times New Roman"/>
              </w:rPr>
            </w:pPr>
            <w:r w:rsidRPr="00F46ED2">
              <w:rPr>
                <w:rFonts w:ascii="Times New Roman" w:hAnsi="Times New Roman" w:cs="Times New Roman"/>
              </w:rPr>
              <w:t xml:space="preserve">Финансовое управление Администрации Большеигнатовского муниципального района </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по мере необходимости</w:t>
            </w:r>
          </w:p>
        </w:tc>
      </w:tr>
      <w:tr w:rsidR="00F46ED2" w:rsidRPr="00F46ED2" w:rsidTr="005C1393">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rPr>
                <w:rFonts w:ascii="Times New Roman" w:hAnsi="Times New Roman" w:cs="Times New Roman"/>
              </w:rPr>
            </w:pPr>
            <w:r w:rsidRPr="00F46ED2">
              <w:rPr>
                <w:rFonts w:ascii="Times New Roman" w:hAnsi="Times New Roman" w:cs="Times New Roman"/>
              </w:rPr>
              <w:lastRenderedPageBreak/>
              <w:t xml:space="preserve">     5.</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Ведомственный нормативный правовой акт</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2A3EE8">
            <w:pPr>
              <w:snapToGrid w:val="0"/>
              <w:spacing w:after="0" w:line="240" w:lineRule="auto"/>
              <w:jc w:val="both"/>
              <w:rPr>
                <w:rFonts w:ascii="Times New Roman" w:hAnsi="Times New Roman" w:cs="Times New Roman"/>
              </w:rPr>
            </w:pPr>
            <w:r w:rsidRPr="00F46ED2">
              <w:rPr>
                <w:rFonts w:ascii="Times New Roman" w:hAnsi="Times New Roman" w:cs="Times New Roman"/>
              </w:rPr>
              <w:t>порядок применения обновленной бюджетной классификации</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Финансовое управление Администрации Большеигнатовского муниципального района </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ежегодно</w:t>
            </w:r>
          </w:p>
        </w:tc>
      </w:tr>
      <w:tr w:rsidR="00F46ED2" w:rsidRPr="00F46ED2" w:rsidTr="005C1393">
        <w:tc>
          <w:tcPr>
            <w:tcW w:w="1008"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6.</w:t>
            </w:r>
          </w:p>
        </w:tc>
        <w:tc>
          <w:tcPr>
            <w:tcW w:w="252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Постановление Большеигнатовского муниципального района</w:t>
            </w:r>
          </w:p>
        </w:tc>
        <w:tc>
          <w:tcPr>
            <w:tcW w:w="4500"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both"/>
              <w:rPr>
                <w:rFonts w:ascii="Times New Roman" w:hAnsi="Times New Roman" w:cs="Times New Roman"/>
              </w:rPr>
            </w:pPr>
            <w:r w:rsidRPr="00F46ED2">
              <w:rPr>
                <w:rFonts w:ascii="Times New Roman" w:hAnsi="Times New Roman" w:cs="Times New Roman"/>
              </w:rPr>
              <w:t>Утверждение плана мероприятий по реализации Решения Совета депутатов Большеигнатовского муниципального района о бюджете на очередной финансовый год и плановый период</w:t>
            </w:r>
          </w:p>
        </w:tc>
        <w:tc>
          <w:tcPr>
            <w:tcW w:w="3446" w:type="dxa"/>
            <w:tcBorders>
              <w:top w:val="single" w:sz="4" w:space="0" w:color="000000"/>
              <w:left w:val="single" w:sz="4" w:space="0" w:color="000000"/>
              <w:bottom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Финансовое управление Администрации Большеигнатовского муниципального района</w:t>
            </w:r>
          </w:p>
        </w:tc>
        <w:tc>
          <w:tcPr>
            <w:tcW w:w="3424" w:type="dxa"/>
            <w:tcBorders>
              <w:top w:val="single" w:sz="4" w:space="0" w:color="000000"/>
              <w:left w:val="single" w:sz="4" w:space="0" w:color="000000"/>
              <w:bottom w:val="single" w:sz="4" w:space="0" w:color="000000"/>
              <w:right w:val="single" w:sz="4" w:space="0" w:color="000000"/>
            </w:tcBorders>
            <w:shd w:val="clear" w:color="auto" w:fill="auto"/>
          </w:tcPr>
          <w:p w:rsidR="00F46ED2" w:rsidRPr="00F46ED2" w:rsidRDefault="00F46ED2" w:rsidP="00F46ED2">
            <w:pPr>
              <w:snapToGrid w:val="0"/>
              <w:spacing w:after="0" w:line="240" w:lineRule="auto"/>
              <w:jc w:val="center"/>
              <w:rPr>
                <w:rFonts w:ascii="Times New Roman" w:hAnsi="Times New Roman" w:cs="Times New Roman"/>
              </w:rPr>
            </w:pPr>
            <w:r w:rsidRPr="00F46ED2">
              <w:rPr>
                <w:rFonts w:ascii="Times New Roman" w:hAnsi="Times New Roman" w:cs="Times New Roman"/>
              </w:rPr>
              <w:t xml:space="preserve">ежегодно, </w:t>
            </w:r>
            <w:r w:rsidRPr="00F46ED2">
              <w:rPr>
                <w:rFonts w:ascii="Times New Roman" w:hAnsi="Times New Roman" w:cs="Times New Roman"/>
                <w:lang w:val="en-US"/>
              </w:rPr>
              <w:t>I</w:t>
            </w:r>
            <w:r w:rsidRPr="00F46ED2">
              <w:rPr>
                <w:rFonts w:ascii="Times New Roman" w:hAnsi="Times New Roman" w:cs="Times New Roman"/>
              </w:rPr>
              <w:t xml:space="preserve"> квартал текущего года</w:t>
            </w:r>
          </w:p>
        </w:tc>
      </w:tr>
    </w:tbl>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Приложение 4 </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к муниципальной программе</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повышения эффективности </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управления муниципальными</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финансами в Большеигнатовском</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муниципальном районе </w:t>
      </w:r>
    </w:p>
    <w:p w:rsidR="005C1393" w:rsidRPr="005C1393" w:rsidRDefault="005C1393" w:rsidP="005C1393">
      <w:pPr>
        <w:autoSpaceDE w:val="0"/>
        <w:spacing w:after="0" w:line="240" w:lineRule="auto"/>
        <w:jc w:val="right"/>
        <w:rPr>
          <w:rFonts w:ascii="Times New Roman" w:hAnsi="Times New Roman" w:cs="Times New Roman"/>
        </w:rPr>
      </w:pPr>
      <w:r w:rsidRPr="005C1393">
        <w:rPr>
          <w:rFonts w:ascii="Times New Roman" w:hAnsi="Times New Roman" w:cs="Times New Roman"/>
        </w:rPr>
        <w:t xml:space="preserve">                                                                                                                              на период до 2026</w:t>
      </w:r>
      <w:r>
        <w:rPr>
          <w:rFonts w:ascii="Times New Roman" w:hAnsi="Times New Roman" w:cs="Times New Roman"/>
        </w:rPr>
        <w:t xml:space="preserve"> год</w:t>
      </w:r>
    </w:p>
    <w:p w:rsidR="005C1393" w:rsidRPr="005C1393" w:rsidRDefault="005C1393" w:rsidP="005C1393">
      <w:pPr>
        <w:spacing w:after="0" w:line="240" w:lineRule="auto"/>
        <w:jc w:val="center"/>
        <w:rPr>
          <w:rFonts w:ascii="Times New Roman" w:hAnsi="Times New Roman" w:cs="Times New Roman"/>
          <w:b/>
        </w:rPr>
      </w:pPr>
      <w:r w:rsidRPr="005C1393">
        <w:rPr>
          <w:rFonts w:ascii="Times New Roman" w:hAnsi="Times New Roman" w:cs="Times New Roman"/>
          <w:b/>
        </w:rPr>
        <w:t>Ресурсное обеспечение</w:t>
      </w:r>
    </w:p>
    <w:p w:rsidR="005C1393" w:rsidRPr="005C1393" w:rsidRDefault="005C1393" w:rsidP="005C1393">
      <w:pPr>
        <w:autoSpaceDE w:val="0"/>
        <w:spacing w:after="0" w:line="240" w:lineRule="auto"/>
        <w:jc w:val="center"/>
        <w:rPr>
          <w:rFonts w:ascii="Times New Roman" w:hAnsi="Times New Roman" w:cs="Times New Roman"/>
        </w:rPr>
      </w:pPr>
      <w:r w:rsidRPr="005C1393">
        <w:rPr>
          <w:rFonts w:ascii="Times New Roman" w:hAnsi="Times New Roman" w:cs="Times New Roman"/>
        </w:rPr>
        <w:t>реализации муниципальной программы</w:t>
      </w:r>
      <w:r w:rsidRPr="005C1393">
        <w:rPr>
          <w:rFonts w:ascii="Times New Roman" w:hAnsi="Times New Roman" w:cs="Times New Roman"/>
          <w:b/>
        </w:rPr>
        <w:t xml:space="preserve"> </w:t>
      </w:r>
      <w:r w:rsidRPr="005C1393">
        <w:rPr>
          <w:rFonts w:ascii="Times New Roman" w:hAnsi="Times New Roman" w:cs="Times New Roman"/>
        </w:rPr>
        <w:t>повышения эффективности</w:t>
      </w:r>
    </w:p>
    <w:p w:rsidR="005C1393" w:rsidRPr="005C1393" w:rsidRDefault="005C1393" w:rsidP="005C1393">
      <w:pPr>
        <w:autoSpaceDE w:val="0"/>
        <w:spacing w:after="0" w:line="240" w:lineRule="auto"/>
        <w:jc w:val="center"/>
        <w:rPr>
          <w:rFonts w:ascii="Times New Roman" w:hAnsi="Times New Roman" w:cs="Times New Roman"/>
        </w:rPr>
      </w:pPr>
      <w:r w:rsidRPr="005C1393">
        <w:rPr>
          <w:rFonts w:ascii="Times New Roman" w:hAnsi="Times New Roman" w:cs="Times New Roman"/>
        </w:rPr>
        <w:t>управления муниципальными финансами в Большеигнатовском муниципальном районе</w:t>
      </w:r>
    </w:p>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на период до 2026 года за счет средств бюджета Большеигнатовского</w:t>
      </w:r>
      <w:r>
        <w:rPr>
          <w:rFonts w:ascii="Times New Roman" w:hAnsi="Times New Roman" w:cs="Times New Roman"/>
        </w:rPr>
        <w:t xml:space="preserve"> муниципального района</w:t>
      </w:r>
    </w:p>
    <w:tbl>
      <w:tblPr>
        <w:tblpPr w:leftFromText="180" w:rightFromText="180" w:vertAnchor="text" w:tblpX="-318" w:tblpY="1"/>
        <w:tblOverlap w:val="never"/>
        <w:tblW w:w="24994" w:type="dxa"/>
        <w:tblLayout w:type="fixed"/>
        <w:tblLook w:val="0000" w:firstRow="0" w:lastRow="0" w:firstColumn="0" w:lastColumn="0" w:noHBand="0" w:noVBand="0"/>
      </w:tblPr>
      <w:tblGrid>
        <w:gridCol w:w="1248"/>
        <w:gridCol w:w="1695"/>
        <w:gridCol w:w="1274"/>
        <w:gridCol w:w="708"/>
        <w:gridCol w:w="567"/>
        <w:gridCol w:w="567"/>
        <w:gridCol w:w="709"/>
        <w:gridCol w:w="567"/>
        <w:gridCol w:w="709"/>
        <w:gridCol w:w="708"/>
        <w:gridCol w:w="715"/>
        <w:gridCol w:w="703"/>
        <w:gridCol w:w="715"/>
        <w:gridCol w:w="709"/>
        <w:gridCol w:w="709"/>
        <w:gridCol w:w="709"/>
        <w:gridCol w:w="708"/>
        <w:gridCol w:w="702"/>
        <w:gridCol w:w="6"/>
        <w:gridCol w:w="702"/>
        <w:gridCol w:w="7"/>
        <w:gridCol w:w="1273"/>
        <w:gridCol w:w="685"/>
        <w:gridCol w:w="20"/>
        <w:gridCol w:w="855"/>
        <w:gridCol w:w="40"/>
        <w:gridCol w:w="668"/>
        <w:gridCol w:w="40"/>
        <w:gridCol w:w="196"/>
        <w:gridCol w:w="40"/>
        <w:gridCol w:w="668"/>
        <w:gridCol w:w="40"/>
        <w:gridCol w:w="668"/>
        <w:gridCol w:w="40"/>
        <w:gridCol w:w="708"/>
        <w:gridCol w:w="708"/>
        <w:gridCol w:w="255"/>
        <w:gridCol w:w="15"/>
        <w:gridCol w:w="780"/>
        <w:gridCol w:w="60"/>
        <w:gridCol w:w="518"/>
        <w:gridCol w:w="167"/>
        <w:gridCol w:w="181"/>
        <w:gridCol w:w="909"/>
        <w:gridCol w:w="181"/>
        <w:gridCol w:w="13"/>
        <w:gridCol w:w="129"/>
      </w:tblGrid>
      <w:tr w:rsidR="005C1393" w:rsidRPr="005C1393" w:rsidTr="002A3EE8">
        <w:trPr>
          <w:gridAfter w:val="6"/>
          <w:wAfter w:w="1580" w:type="dxa"/>
        </w:trPr>
        <w:tc>
          <w:tcPr>
            <w:tcW w:w="1248" w:type="dxa"/>
            <w:vMerge w:val="restart"/>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Статус</w:t>
            </w:r>
          </w:p>
        </w:tc>
        <w:tc>
          <w:tcPr>
            <w:tcW w:w="1695" w:type="dxa"/>
            <w:vMerge w:val="restart"/>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Наименование муниципальной программы, подпрограммы, основного мероприятия</w:t>
            </w:r>
          </w:p>
        </w:tc>
        <w:tc>
          <w:tcPr>
            <w:tcW w:w="1274" w:type="dxa"/>
            <w:vMerge w:val="restart"/>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Ответственный исполнитель, соисполнители, заказчик-координатор</w:t>
            </w:r>
          </w:p>
        </w:tc>
        <w:tc>
          <w:tcPr>
            <w:tcW w:w="2551" w:type="dxa"/>
            <w:gridSpan w:val="4"/>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Код бюджетной классификации</w:t>
            </w:r>
          </w:p>
        </w:tc>
        <w:tc>
          <w:tcPr>
            <w:tcW w:w="16646" w:type="dxa"/>
            <w:gridSpan w:val="34"/>
            <w:tcBorders>
              <w:top w:val="single" w:sz="4" w:space="0" w:color="000000"/>
              <w:left w:val="single" w:sz="4" w:space="0" w:color="000000"/>
              <w:bottom w:val="single" w:sz="4" w:space="0" w:color="000000"/>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                                                  Расходы по годам, тыс. рублей</w:t>
            </w:r>
          </w:p>
          <w:p w:rsidR="005C1393" w:rsidRPr="005C1393" w:rsidRDefault="005C1393" w:rsidP="005C1393">
            <w:pPr>
              <w:spacing w:after="0" w:line="240" w:lineRule="auto"/>
              <w:rPr>
                <w:rFonts w:ascii="Times New Roman" w:hAnsi="Times New Roman" w:cs="Times New Roman"/>
              </w:rPr>
            </w:pPr>
          </w:p>
        </w:tc>
      </w:tr>
      <w:tr w:rsidR="005C1393" w:rsidRPr="005C1393" w:rsidTr="002A3EE8">
        <w:trPr>
          <w:gridAfter w:val="11"/>
          <w:wAfter w:w="3208" w:type="dxa"/>
        </w:trPr>
        <w:tc>
          <w:tcPr>
            <w:tcW w:w="1248" w:type="dxa"/>
            <w:vMerge/>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p>
        </w:tc>
        <w:tc>
          <w:tcPr>
            <w:tcW w:w="1695" w:type="dxa"/>
            <w:vMerge/>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p>
        </w:tc>
        <w:tc>
          <w:tcPr>
            <w:tcW w:w="1274" w:type="dxa"/>
            <w:vMerge/>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ГРБС</w:t>
            </w:r>
          </w:p>
        </w:tc>
        <w:tc>
          <w:tcPr>
            <w:tcW w:w="567" w:type="dxa"/>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Рз</w:t>
            </w:r>
          </w:p>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Пр</w:t>
            </w:r>
          </w:p>
        </w:tc>
        <w:tc>
          <w:tcPr>
            <w:tcW w:w="567" w:type="dxa"/>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ЦСР</w:t>
            </w:r>
          </w:p>
        </w:tc>
        <w:tc>
          <w:tcPr>
            <w:tcW w:w="709" w:type="dxa"/>
            <w:tcBorders>
              <w:top w:val="single" w:sz="4" w:space="0" w:color="000000"/>
              <w:left w:val="single" w:sz="4" w:space="0" w:color="000000"/>
              <w:bottom w:val="single" w:sz="4" w:space="0" w:color="000000"/>
            </w:tcBorders>
            <w:shd w:val="clear" w:color="auto" w:fill="auto"/>
            <w:vAlign w:val="center"/>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ВР</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2014 год</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2015 год</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2016 г</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2017 г</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2018 г</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2019г</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tabs>
                <w:tab w:val="left" w:pos="223"/>
              </w:tabs>
              <w:snapToGrid w:val="0"/>
              <w:spacing w:after="0" w:line="240" w:lineRule="auto"/>
              <w:jc w:val="center"/>
              <w:rPr>
                <w:rFonts w:ascii="Times New Roman" w:hAnsi="Times New Roman" w:cs="Times New Roman"/>
              </w:rPr>
            </w:pPr>
            <w:r w:rsidRPr="005C1393">
              <w:rPr>
                <w:rFonts w:ascii="Times New Roman" w:hAnsi="Times New Roman" w:cs="Times New Roman"/>
              </w:rPr>
              <w:t>2020г</w:t>
            </w:r>
          </w:p>
        </w:tc>
        <w:tc>
          <w:tcPr>
            <w:tcW w:w="709" w:type="dxa"/>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2021 г</w:t>
            </w:r>
          </w:p>
        </w:tc>
        <w:tc>
          <w:tcPr>
            <w:tcW w:w="709" w:type="dxa"/>
            <w:tcBorders>
              <w:top w:val="single" w:sz="4" w:space="0" w:color="auto"/>
              <w:bottom w:val="single" w:sz="4" w:space="0" w:color="auto"/>
              <w:right w:val="single" w:sz="4" w:space="0" w:color="auto"/>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2022г</w:t>
            </w:r>
          </w:p>
        </w:tc>
        <w:tc>
          <w:tcPr>
            <w:tcW w:w="708"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jc w:val="center"/>
              <w:rPr>
                <w:rFonts w:ascii="Times New Roman" w:hAnsi="Times New Roman" w:cs="Times New Roman"/>
                <w:highlight w:val="yellow"/>
              </w:rPr>
            </w:pPr>
            <w:r w:rsidRPr="005C1393">
              <w:rPr>
                <w:rFonts w:ascii="Times New Roman" w:hAnsi="Times New Roman" w:cs="Times New Roman"/>
                <w:highlight w:val="yellow"/>
              </w:rPr>
              <w:t>2023</w:t>
            </w:r>
          </w:p>
        </w:tc>
        <w:tc>
          <w:tcPr>
            <w:tcW w:w="702"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2024</w:t>
            </w:r>
          </w:p>
        </w:tc>
        <w:tc>
          <w:tcPr>
            <w:tcW w:w="708" w:type="dxa"/>
            <w:gridSpan w:val="2"/>
            <w:tcBorders>
              <w:top w:val="single" w:sz="4" w:space="0" w:color="auto"/>
              <w:left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2025</w:t>
            </w:r>
          </w:p>
        </w:tc>
        <w:tc>
          <w:tcPr>
            <w:tcW w:w="1280" w:type="dxa"/>
            <w:gridSpan w:val="2"/>
            <w:tcBorders>
              <w:top w:val="single" w:sz="4" w:space="0" w:color="auto"/>
              <w:left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2026</w:t>
            </w:r>
          </w:p>
        </w:tc>
        <w:tc>
          <w:tcPr>
            <w:tcW w:w="705" w:type="dxa"/>
            <w:gridSpan w:val="2"/>
            <w:tcBorders>
              <w:top w:val="single" w:sz="4" w:space="0" w:color="auto"/>
              <w:bottom w:val="single" w:sz="4" w:space="0" w:color="auto"/>
            </w:tcBorders>
          </w:tcPr>
          <w:p w:rsidR="005C1393" w:rsidRDefault="005C1393" w:rsidP="005C1393">
            <w:pPr>
              <w:spacing w:after="0" w:line="240" w:lineRule="auto"/>
              <w:rPr>
                <w:rFonts w:ascii="Times New Roman" w:hAnsi="Times New Roman" w:cs="Times New Roman"/>
              </w:rPr>
            </w:pPr>
          </w:p>
          <w:p w:rsidR="005C1393" w:rsidRPr="005C1393" w:rsidRDefault="005C1393" w:rsidP="005C1393">
            <w:pPr>
              <w:ind w:left="-407"/>
              <w:rPr>
                <w:rFonts w:ascii="Times New Roman" w:hAnsi="Times New Roman" w:cs="Times New Roman"/>
              </w:rPr>
            </w:pPr>
          </w:p>
        </w:tc>
        <w:tc>
          <w:tcPr>
            <w:tcW w:w="895"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236"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708" w:type="dxa"/>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p>
        </w:tc>
        <w:tc>
          <w:tcPr>
            <w:tcW w:w="708"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2024</w:t>
            </w:r>
          </w:p>
        </w:tc>
      </w:tr>
      <w:tr w:rsidR="005C1393" w:rsidRPr="005C1393" w:rsidTr="002A3EE8">
        <w:trPr>
          <w:gridAfter w:val="11"/>
          <w:wAfter w:w="3208"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Муниципальная программа Большеигнатовского муниципа</w:t>
            </w:r>
            <w:r w:rsidRPr="005C1393">
              <w:rPr>
                <w:rFonts w:ascii="Times New Roman" w:hAnsi="Times New Roman" w:cs="Times New Roman"/>
              </w:rPr>
              <w:lastRenderedPageBreak/>
              <w:t>льного района</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lastRenderedPageBreak/>
              <w:t xml:space="preserve">Повышение эффективности управления муниципальными финансами Большеигнатовского </w:t>
            </w:r>
            <w:r w:rsidRPr="005C1393">
              <w:rPr>
                <w:rFonts w:ascii="Times New Roman" w:hAnsi="Times New Roman" w:cs="Times New Roman"/>
              </w:rPr>
              <w:lastRenderedPageBreak/>
              <w:t>муниципального района</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lastRenderedPageBreak/>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х</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х</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х</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2827,8</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3224,5</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2941,0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2911,8</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2465,5</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b/>
              </w:rPr>
            </w:pPr>
            <w:r w:rsidRPr="005C1393">
              <w:rPr>
                <w:rFonts w:ascii="Times New Roman" w:hAnsi="Times New Roman" w:cs="Times New Roman"/>
                <w:b/>
              </w:rPr>
              <w:t>5292,2</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6611,6</w:t>
            </w:r>
          </w:p>
        </w:tc>
        <w:tc>
          <w:tcPr>
            <w:tcW w:w="709" w:type="dxa"/>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4947,8</w:t>
            </w:r>
          </w:p>
        </w:tc>
        <w:tc>
          <w:tcPr>
            <w:tcW w:w="709" w:type="dxa"/>
            <w:tcBorders>
              <w:top w:val="single" w:sz="4" w:space="0" w:color="auto"/>
              <w:bottom w:val="single" w:sz="4" w:space="0" w:color="auto"/>
              <w:right w:val="single" w:sz="4" w:space="0" w:color="auto"/>
            </w:tcBorders>
            <w:shd w:val="clear" w:color="auto" w:fill="auto"/>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7668,4</w:t>
            </w:r>
          </w:p>
        </w:tc>
        <w:tc>
          <w:tcPr>
            <w:tcW w:w="708"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highlight w:val="yellow"/>
              </w:rPr>
              <w:t>9164,3</w:t>
            </w:r>
          </w:p>
        </w:tc>
        <w:tc>
          <w:tcPr>
            <w:tcW w:w="702"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3045,3</w:t>
            </w:r>
          </w:p>
        </w:tc>
        <w:tc>
          <w:tcPr>
            <w:tcW w:w="708" w:type="dxa"/>
            <w:gridSpan w:val="2"/>
            <w:tcBorders>
              <w:top w:val="single" w:sz="4" w:space="0" w:color="auto"/>
              <w:left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3045,3</w:t>
            </w:r>
          </w:p>
        </w:tc>
        <w:tc>
          <w:tcPr>
            <w:tcW w:w="1280" w:type="dxa"/>
            <w:gridSpan w:val="2"/>
            <w:tcBorders>
              <w:top w:val="single" w:sz="4" w:space="0" w:color="auto"/>
              <w:left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3045,3</w:t>
            </w:r>
          </w:p>
        </w:tc>
        <w:tc>
          <w:tcPr>
            <w:tcW w:w="705"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895"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236"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708" w:type="dxa"/>
            <w:gridSpan w:val="2"/>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708" w:type="dxa"/>
            <w:tcBorders>
              <w:top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b/>
              </w:rPr>
            </w:pPr>
          </w:p>
        </w:tc>
        <w:tc>
          <w:tcPr>
            <w:tcW w:w="708"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b/>
              </w:rPr>
            </w:pPr>
            <w:r w:rsidRPr="005C1393">
              <w:rPr>
                <w:rFonts w:ascii="Times New Roman" w:hAnsi="Times New Roman" w:cs="Times New Roman"/>
                <w:b/>
              </w:rPr>
              <w:t>4836,3</w:t>
            </w:r>
          </w:p>
        </w:tc>
      </w:tr>
      <w:tr w:rsidR="005C1393" w:rsidRPr="005C1393" w:rsidTr="002A3EE8">
        <w:trPr>
          <w:gridAfter w:val="11"/>
          <w:wAfter w:w="3208"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highlight w:val="lightGray"/>
              </w:rPr>
              <w:lastRenderedPageBreak/>
              <w:t>Подпрограмма 1</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подпрограмма «Эффективное использование бюджетного потенциала»</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всего</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0106</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х</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2827,8</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3224,5</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2841,0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2861,8</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2415,5</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1800,8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2202,1</w:t>
            </w:r>
          </w:p>
        </w:tc>
        <w:tc>
          <w:tcPr>
            <w:tcW w:w="709" w:type="dxa"/>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3202,6</w:t>
            </w:r>
          </w:p>
        </w:tc>
        <w:tc>
          <w:tcPr>
            <w:tcW w:w="709" w:type="dxa"/>
            <w:tcBorders>
              <w:top w:val="single" w:sz="4" w:space="0" w:color="auto"/>
              <w:bottom w:val="single" w:sz="4" w:space="0" w:color="auto"/>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3020,9</w:t>
            </w:r>
          </w:p>
        </w:tc>
        <w:tc>
          <w:tcPr>
            <w:tcW w:w="708" w:type="dxa"/>
            <w:tcBorders>
              <w:top w:val="single" w:sz="4" w:space="0" w:color="auto"/>
              <w:bottom w:val="single" w:sz="4" w:space="0" w:color="auto"/>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r w:rsidRPr="005C1393">
              <w:rPr>
                <w:rFonts w:ascii="Times New Roman" w:hAnsi="Times New Roman" w:cs="Times New Roman"/>
              </w:rPr>
              <w:t>2994,3</w:t>
            </w:r>
          </w:p>
        </w:tc>
        <w:tc>
          <w:tcPr>
            <w:tcW w:w="702" w:type="dxa"/>
            <w:tcBorders>
              <w:top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708" w:type="dxa"/>
            <w:gridSpan w:val="2"/>
            <w:tcBorders>
              <w:top w:val="single" w:sz="4" w:space="0" w:color="auto"/>
              <w:left w:val="single" w:sz="4" w:space="0" w:color="auto"/>
              <w:bottom w:val="single" w:sz="4" w:space="0" w:color="auto"/>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1280" w:type="dxa"/>
            <w:gridSpan w:val="2"/>
            <w:tcBorders>
              <w:top w:val="single" w:sz="4" w:space="0" w:color="auto"/>
              <w:left w:val="single" w:sz="4" w:space="0" w:color="auto"/>
              <w:bottom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705"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895"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236"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gridSpan w:val="2"/>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tcBorders>
              <w:top w:val="single" w:sz="4" w:space="0" w:color="auto"/>
              <w:bottom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tcBorders>
              <w:top w:val="single" w:sz="4" w:space="0" w:color="auto"/>
              <w:bottom w:val="single" w:sz="4" w:space="0" w:color="auto"/>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highlight w:val="yellow"/>
              </w:rPr>
            </w:pPr>
            <w:r w:rsidRPr="005C1393">
              <w:rPr>
                <w:rFonts w:ascii="Times New Roman" w:hAnsi="Times New Roman" w:cs="Times New Roman"/>
                <w:highlight w:val="yellow"/>
              </w:rPr>
              <w:t>1785,2</w:t>
            </w:r>
          </w:p>
        </w:tc>
      </w:tr>
      <w:tr w:rsidR="005C1393" w:rsidRPr="005C1393" w:rsidTr="002A3EE8">
        <w:trPr>
          <w:trHeight w:val="1664"/>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 1</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i/>
              </w:rPr>
            </w:pPr>
            <w:r w:rsidRPr="005C1393">
              <w:rPr>
                <w:rFonts w:ascii="Times New Roman" w:hAnsi="Times New Roman" w:cs="Times New Roman"/>
                <w:i/>
              </w:rPr>
              <w:t>совершенствование бюджетного процесса, формирование бюджета Большеигнатовского муниципального района на очередной финансовый год и на плановый период</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0106</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121, 122, 129, 244, 851, 852, 853</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2827,8</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3224,5</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2841,0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2861,8</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2415,5</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1800,8</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2202,1</w:t>
            </w:r>
          </w:p>
        </w:tc>
        <w:tc>
          <w:tcPr>
            <w:tcW w:w="709"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3202,6</w:t>
            </w:r>
          </w:p>
        </w:tc>
        <w:tc>
          <w:tcPr>
            <w:tcW w:w="709"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3020,9</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2994,3</w:t>
            </w:r>
          </w:p>
        </w:tc>
        <w:tc>
          <w:tcPr>
            <w:tcW w:w="702"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1280"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2992,3</w:t>
            </w:r>
          </w:p>
        </w:tc>
        <w:tc>
          <w:tcPr>
            <w:tcW w:w="70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89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1785,2</w:t>
            </w:r>
          </w:p>
        </w:tc>
        <w:tc>
          <w:tcPr>
            <w:tcW w:w="1976" w:type="dxa"/>
            <w:gridSpan w:val="7"/>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rPr>
                <w:rFonts w:ascii="Times New Roman" w:hAnsi="Times New Roman" w:cs="Times New Roman"/>
              </w:rPr>
            </w:pPr>
          </w:p>
        </w:tc>
        <w:tc>
          <w:tcPr>
            <w:tcW w:w="1232" w:type="dxa"/>
            <w:gridSpan w:val="4"/>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1785,2</w:t>
            </w:r>
          </w:p>
        </w:tc>
      </w:tr>
      <w:tr w:rsidR="005C1393" w:rsidRPr="005C1393" w:rsidTr="002A3EE8">
        <w:trPr>
          <w:gridAfter w:val="1"/>
          <w:wAfter w:w="129" w:type="dxa"/>
          <w:trHeight w:val="136"/>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 2</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i/>
              </w:rPr>
            </w:pPr>
            <w:r w:rsidRPr="005C1393">
              <w:rPr>
                <w:rFonts w:ascii="Times New Roman" w:hAnsi="Times New Roman" w:cs="Times New Roman"/>
                <w:i/>
              </w:rPr>
              <w:t>Развитие контроля за соблюдением бюджетного законодательства, развитие институтов финансового менеджмента</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2"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80"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9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976" w:type="dxa"/>
            <w:gridSpan w:val="7"/>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103" w:type="dxa"/>
            <w:gridSpan w:val="3"/>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r>
      <w:tr w:rsidR="005C1393" w:rsidRPr="005C1393" w:rsidTr="002A3EE8">
        <w:trPr>
          <w:gridAfter w:val="2"/>
          <w:wAfter w:w="142"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 3</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i/>
              </w:rPr>
            </w:pPr>
            <w:r w:rsidRPr="005C1393">
              <w:rPr>
                <w:rFonts w:ascii="Times New Roman" w:hAnsi="Times New Roman" w:cs="Times New Roman"/>
                <w:i/>
              </w:rPr>
              <w:t xml:space="preserve">совершенствование предоставления муниципальных </w:t>
            </w:r>
            <w:r>
              <w:rPr>
                <w:rFonts w:ascii="Times New Roman" w:hAnsi="Times New Roman" w:cs="Times New Roman"/>
                <w:i/>
              </w:rPr>
              <w:lastRenderedPageBreak/>
              <w:t>услуг</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lastRenderedPageBreak/>
              <w:t>Финансовое управление Админист</w:t>
            </w:r>
            <w:r w:rsidRPr="005C1393">
              <w:rPr>
                <w:rFonts w:ascii="Times New Roman" w:hAnsi="Times New Roman" w:cs="Times New Roman"/>
              </w:rPr>
              <w:lastRenderedPageBreak/>
              <w:t xml:space="preserve">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lastRenderedPageBreak/>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2"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80"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9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976" w:type="dxa"/>
            <w:gridSpan w:val="7"/>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r>
      <w:tr w:rsidR="005C1393" w:rsidRPr="005C1393" w:rsidTr="002A3EE8">
        <w:trPr>
          <w:gridAfter w:val="2"/>
          <w:wAfter w:w="142"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lastRenderedPageBreak/>
              <w:t>Основное мероприятие 4</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i/>
              </w:rPr>
            </w:pPr>
            <w:r w:rsidRPr="005C1393">
              <w:rPr>
                <w:rFonts w:ascii="Times New Roman" w:hAnsi="Times New Roman" w:cs="Times New Roman"/>
                <w:i/>
              </w:rPr>
              <w:t>наращивание доходного потенциала,</w:t>
            </w:r>
            <w:r>
              <w:rPr>
                <w:rFonts w:ascii="Times New Roman" w:hAnsi="Times New Roman" w:cs="Times New Roman"/>
                <w:i/>
              </w:rPr>
              <w:t xml:space="preserve"> оптимизация бюджетных расходов</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2"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80"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9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976" w:type="dxa"/>
            <w:gridSpan w:val="7"/>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r>
      <w:tr w:rsidR="005C1393" w:rsidRPr="005C1393" w:rsidTr="002A3EE8">
        <w:trPr>
          <w:gridAfter w:val="3"/>
          <w:wAfter w:w="323"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highlight w:val="lightGray"/>
              </w:rPr>
              <w:t>Подпрограмма 2</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подпрограмма «Управление муниципальным долгом Большеигнатовского муниципального района»</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всего</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1301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730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rPr>
                <w:rFonts w:ascii="Times New Roman" w:hAnsi="Times New Roman"/>
                <w:sz w:val="22"/>
                <w:szCs w:val="22"/>
              </w:rPr>
            </w:pPr>
            <w:r w:rsidRPr="005C1393">
              <w:rPr>
                <w:rFonts w:ascii="Times New Roman" w:hAnsi="Times New Roman"/>
                <w:sz w:val="22"/>
                <w:szCs w:val="22"/>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100,0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26" w:type="dxa"/>
            <w:gridSpan w:val="5"/>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840"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w:t>
            </w:r>
          </w:p>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p w:rsidR="005C1393" w:rsidRPr="005C1393" w:rsidRDefault="005C1393" w:rsidP="005C1393">
            <w:pPr>
              <w:snapToGrid w:val="0"/>
              <w:spacing w:after="0" w:line="240" w:lineRule="auto"/>
              <w:jc w:val="center"/>
              <w:rPr>
                <w:rFonts w:ascii="Times New Roman" w:hAnsi="Times New Roman" w:cs="Times New Roman"/>
              </w:rPr>
            </w:pPr>
          </w:p>
        </w:tc>
      </w:tr>
      <w:tr w:rsidR="005C1393" w:rsidRPr="005C1393" w:rsidTr="002A3EE8">
        <w:trPr>
          <w:gridAfter w:val="3"/>
          <w:wAfter w:w="323" w:type="dxa"/>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мероприятие1</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i/>
              </w:rPr>
            </w:pPr>
            <w:r w:rsidRPr="005C1393">
              <w:rPr>
                <w:rFonts w:ascii="Times New Roman" w:hAnsi="Times New Roman" w:cs="Times New Roman"/>
                <w:i/>
              </w:rPr>
              <w:t>Мониторинг состояния муниципального долга Большеигнатовского муниципального района</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26" w:type="dxa"/>
            <w:gridSpan w:val="5"/>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840"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мероприятие2</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i/>
              </w:rPr>
            </w:pPr>
            <w:r w:rsidRPr="005C1393">
              <w:rPr>
                <w:rFonts w:ascii="Times New Roman" w:hAnsi="Times New Roman" w:cs="Times New Roman"/>
                <w:i/>
              </w:rPr>
              <w:t>Обеспечении своевременности исполнения долговых обязательств</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1301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730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100,0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50,0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26" w:type="dxa"/>
            <w:gridSpan w:val="5"/>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840"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50,0</w:t>
            </w:r>
          </w:p>
        </w:tc>
        <w:tc>
          <w:tcPr>
            <w:tcW w:w="68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50,0</w:t>
            </w: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highlight w:val="lightGray"/>
              </w:rPr>
              <w:t>Подпрограмма 3</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rPr>
              <w:t>подпрограмма «Повышение эффективности межбюджетных отношений»</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b/>
              </w:rPr>
            </w:pPr>
            <w:r w:rsidRPr="005C1393">
              <w:rPr>
                <w:rFonts w:ascii="Times New Roman" w:hAnsi="Times New Roman" w:cs="Times New Roman"/>
                <w:b/>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3441,4</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4359,5</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1695,2</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4025,3</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highlight w:val="yellow"/>
              </w:rPr>
              <w:t>6120,0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26" w:type="dxa"/>
            <w:gridSpan w:val="5"/>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1195,2</w:t>
            </w:r>
          </w:p>
        </w:tc>
        <w:tc>
          <w:tcPr>
            <w:tcW w:w="840"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3001,1</w:t>
            </w:r>
          </w:p>
        </w:tc>
        <w:tc>
          <w:tcPr>
            <w:tcW w:w="68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3000,0</w:t>
            </w: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lastRenderedPageBreak/>
              <w:t>Основное мероприятие1</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rPr>
              <w:t>Выравнивание бюджетной обеспеченности поселений</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1401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511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3,0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3,0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26" w:type="dxa"/>
            <w:gridSpan w:val="5"/>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840"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3,0</w:t>
            </w:r>
          </w:p>
        </w:tc>
        <w:tc>
          <w:tcPr>
            <w:tcW w:w="68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0</w:t>
            </w: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мероприятие2</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i/>
              </w:rPr>
            </w:pPr>
            <w:r w:rsidRPr="005C1393">
              <w:rPr>
                <w:rFonts w:ascii="Times New Roman" w:hAnsi="Times New Roman" w:cs="Times New Roman"/>
              </w:rPr>
              <w:t>Финансовое обеспечение органов местного самоуправления</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Финансовое 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1403</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x</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540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3438,4</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4004,5</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1692,2</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highlight w:val="yellow"/>
              </w:rPr>
            </w:pPr>
            <w:r w:rsidRPr="005C1393">
              <w:rPr>
                <w:rFonts w:ascii="Times New Roman" w:hAnsi="Times New Roman" w:cs="Times New Roman"/>
                <w:highlight w:val="yellow"/>
              </w:rPr>
              <w:t>4022,3</w:t>
            </w:r>
          </w:p>
          <w:p w:rsidR="005C1393" w:rsidRPr="005C1393" w:rsidRDefault="005C1393" w:rsidP="005C1393">
            <w:pPr>
              <w:snapToGrid w:val="0"/>
              <w:spacing w:after="0" w:line="240" w:lineRule="auto"/>
              <w:jc w:val="center"/>
              <w:rPr>
                <w:rFonts w:ascii="Times New Roman" w:hAnsi="Times New Roman" w:cs="Times New Roman"/>
                <w:highlight w:val="yellow"/>
              </w:rPr>
            </w:pP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pacing w:after="0" w:line="240" w:lineRule="auto"/>
              <w:rPr>
                <w:rFonts w:ascii="Times New Roman" w:hAnsi="Times New Roman" w:cs="Times New Roman"/>
                <w:highlight w:val="yellow"/>
              </w:rPr>
            </w:pPr>
            <w:r w:rsidRPr="005C1393">
              <w:rPr>
                <w:rFonts w:ascii="Times New Roman" w:hAnsi="Times New Roman" w:cs="Times New Roman"/>
                <w:highlight w:val="yellow"/>
              </w:rPr>
              <w:t>5617,0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11" w:type="dxa"/>
            <w:gridSpan w:val="4"/>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1192,2</w:t>
            </w:r>
          </w:p>
        </w:tc>
        <w:tc>
          <w:tcPr>
            <w:tcW w:w="79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2998,1</w:t>
            </w:r>
          </w:p>
        </w:tc>
        <w:tc>
          <w:tcPr>
            <w:tcW w:w="745" w:type="dxa"/>
            <w:gridSpan w:val="3"/>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r w:rsidRPr="005C1393">
              <w:rPr>
                <w:rFonts w:ascii="Times New Roman" w:hAnsi="Times New Roman" w:cs="Times New Roman"/>
              </w:rPr>
              <w:t>2998,1</w:t>
            </w: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 3</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rPr>
            </w:pPr>
            <w:r w:rsidRPr="005C1393">
              <w:rPr>
                <w:rFonts w:ascii="Times New Roman" w:hAnsi="Times New Roman" w:cs="Times New Roman"/>
              </w:rPr>
              <w:t xml:space="preserve">Субсидия на софинансирование расходных обязательств на благоустройство территории </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 xml:space="preserve">управление Администрации </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901</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0503</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5200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352,0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highlight w:val="yellow"/>
              </w:rPr>
              <w:t>500,0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11" w:type="dxa"/>
            <w:gridSpan w:val="4"/>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9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45" w:type="dxa"/>
            <w:gridSpan w:val="3"/>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rPr>
              <w:t>Подпрограмма 3</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rPr>
            </w:pPr>
            <w:r w:rsidRPr="005C1393">
              <w:rPr>
                <w:rFonts w:ascii="Times New Roman" w:hAnsi="Times New Roman" w:cs="Times New Roman"/>
                <w:b/>
              </w:rPr>
              <w:t>подпрограмма «Управление муниципаль</w:t>
            </w:r>
          </w:p>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rPr>
              <w:t>ным имуществом»</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372,2</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r w:rsidRPr="005C1393">
              <w:rPr>
                <w:rFonts w:ascii="Times New Roman" w:hAnsi="Times New Roman" w:cs="Times New Roman"/>
              </w:rPr>
              <w:t>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11" w:type="dxa"/>
            <w:gridSpan w:val="4"/>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9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45" w:type="dxa"/>
            <w:gridSpan w:val="3"/>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p>
        </w:tc>
      </w:tr>
      <w:tr w:rsidR="005C1393" w:rsidRPr="005C1393" w:rsidTr="002A3EE8">
        <w:trPr>
          <w:gridAfter w:val="3"/>
          <w:wAfter w:w="323" w:type="dxa"/>
          <w:trHeight w:val="408"/>
        </w:trPr>
        <w:tc>
          <w:tcPr>
            <w:tcW w:w="124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jc w:val="center"/>
              <w:rPr>
                <w:rFonts w:ascii="Times New Roman" w:hAnsi="Times New Roman" w:cs="Times New Roman"/>
                <w:b/>
                <w:i/>
              </w:rPr>
            </w:pPr>
            <w:r w:rsidRPr="005C1393">
              <w:rPr>
                <w:rFonts w:ascii="Times New Roman" w:hAnsi="Times New Roman" w:cs="Times New Roman"/>
                <w:b/>
                <w:i/>
              </w:rPr>
              <w:t>Основное мероприятие1</w:t>
            </w:r>
          </w:p>
        </w:tc>
        <w:tc>
          <w:tcPr>
            <w:tcW w:w="1695"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autoSpaceDE w:val="0"/>
              <w:snapToGrid w:val="0"/>
              <w:spacing w:after="0" w:line="240" w:lineRule="auto"/>
              <w:rPr>
                <w:rFonts w:ascii="Times New Roman" w:hAnsi="Times New Roman" w:cs="Times New Roman"/>
              </w:rPr>
            </w:pPr>
            <w:r w:rsidRPr="005C1393">
              <w:rPr>
                <w:rFonts w:ascii="Times New Roman" w:hAnsi="Times New Roman" w:cs="Times New Roman"/>
              </w:rPr>
              <w:t>Субсидия на организацию проведения комплексных кадастровых работ</w:t>
            </w:r>
          </w:p>
        </w:tc>
        <w:tc>
          <w:tcPr>
            <w:tcW w:w="1274"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rPr>
                <w:rFonts w:ascii="Times New Roman" w:hAnsi="Times New Roman" w:cs="Times New Roman"/>
              </w:rPr>
            </w:pPr>
            <w:r w:rsidRPr="005C1393">
              <w:rPr>
                <w:rFonts w:ascii="Times New Roman" w:hAnsi="Times New Roman" w:cs="Times New Roman"/>
              </w:rPr>
              <w:t>Отдел имущественных и земельных отношений администрации</w:t>
            </w:r>
          </w:p>
        </w:tc>
        <w:tc>
          <w:tcPr>
            <w:tcW w:w="708"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900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pStyle w:val="ConsPlusNormal"/>
              <w:jc w:val="center"/>
              <w:rPr>
                <w:rFonts w:ascii="Times New Roman" w:hAnsi="Times New Roman"/>
                <w:sz w:val="22"/>
                <w:szCs w:val="22"/>
              </w:rPr>
            </w:pPr>
            <w:r w:rsidRPr="005C1393">
              <w:rPr>
                <w:rFonts w:ascii="Times New Roman" w:hAnsi="Times New Roman"/>
                <w:sz w:val="22"/>
                <w:szCs w:val="22"/>
              </w:rPr>
              <w:t>0412</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rPr>
            </w:pPr>
            <w:r w:rsidRPr="005C1393">
              <w:rPr>
                <w:rFonts w:ascii="Times New Roman" w:hAnsi="Times New Roman" w:cs="Times New Roman"/>
              </w:rPr>
              <w:t>174</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lang w:val="en-US"/>
              </w:rPr>
            </w:pPr>
            <w:r w:rsidRPr="005C1393">
              <w:rPr>
                <w:rFonts w:ascii="Times New Roman" w:hAnsi="Times New Roman" w:cs="Times New Roman"/>
                <w:lang w:val="en-US"/>
              </w:rPr>
              <w:t>L5110</w:t>
            </w:r>
          </w:p>
        </w:tc>
        <w:tc>
          <w:tcPr>
            <w:tcW w:w="567"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9" w:type="dxa"/>
            <w:tcBorders>
              <w:top w:val="single" w:sz="4" w:space="0" w:color="000000"/>
              <w:left w:val="single" w:sz="4" w:space="0" w:color="000000"/>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3" w:type="dxa"/>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15"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9" w:type="dxa"/>
            <w:tcBorders>
              <w:top w:val="single" w:sz="4" w:space="0" w:color="000000"/>
              <w:left w:val="single" w:sz="4" w:space="0" w:color="auto"/>
              <w:bottom w:val="single" w:sz="4" w:space="0" w:color="000000"/>
              <w:right w:val="single" w:sz="4" w:space="0" w:color="auto"/>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9" w:type="dxa"/>
            <w:tcBorders>
              <w:top w:val="single" w:sz="4" w:space="0" w:color="000000"/>
              <w:left w:val="single" w:sz="4" w:space="0" w:color="auto"/>
              <w:bottom w:val="single" w:sz="4" w:space="0" w:color="000000"/>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372</w:t>
            </w:r>
            <w:r w:rsidRPr="005C1393">
              <w:rPr>
                <w:rFonts w:ascii="Times New Roman" w:hAnsi="Times New Roman" w:cs="Times New Roman"/>
              </w:rPr>
              <w:t>,</w:t>
            </w:r>
            <w:r w:rsidRPr="005C1393">
              <w:rPr>
                <w:rFonts w:ascii="Times New Roman" w:hAnsi="Times New Roman" w:cs="Times New Roman"/>
                <w:lang w:val="en-US"/>
              </w:rPr>
              <w:t>2</w:t>
            </w:r>
          </w:p>
        </w:tc>
        <w:tc>
          <w:tcPr>
            <w:tcW w:w="708"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709"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1273" w:type="dxa"/>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lang w:val="en-US"/>
              </w:rPr>
            </w:pPr>
            <w:r w:rsidRPr="005C1393">
              <w:rPr>
                <w:rFonts w:ascii="Times New Roman" w:hAnsi="Times New Roman" w:cs="Times New Roman"/>
                <w:lang w:val="en-US"/>
              </w:rPr>
              <w:t>0</w:t>
            </w:r>
          </w:p>
        </w:tc>
        <w:tc>
          <w:tcPr>
            <w:tcW w:w="685" w:type="dxa"/>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875"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236"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708" w:type="dxa"/>
            <w:gridSpan w:val="2"/>
            <w:tcBorders>
              <w:top w:val="single" w:sz="4" w:space="0" w:color="000000"/>
              <w:left w:val="single" w:sz="4" w:space="0" w:color="000000"/>
              <w:bottom w:val="single" w:sz="4" w:space="0" w:color="000000"/>
              <w:right w:val="single" w:sz="4" w:space="0" w:color="000000"/>
            </w:tcBorders>
          </w:tcPr>
          <w:p w:rsidR="005C1393" w:rsidRPr="005C1393" w:rsidRDefault="005C1393" w:rsidP="005C1393">
            <w:pPr>
              <w:snapToGrid w:val="0"/>
              <w:spacing w:after="0" w:line="240" w:lineRule="auto"/>
              <w:jc w:val="center"/>
              <w:rPr>
                <w:rFonts w:ascii="Times New Roman" w:hAnsi="Times New Roman" w:cs="Times New Roman"/>
              </w:rPr>
            </w:pPr>
          </w:p>
        </w:tc>
        <w:tc>
          <w:tcPr>
            <w:tcW w:w="1711" w:type="dxa"/>
            <w:gridSpan w:val="4"/>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95" w:type="dxa"/>
            <w:gridSpan w:val="2"/>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745" w:type="dxa"/>
            <w:gridSpan w:val="3"/>
            <w:tcBorders>
              <w:top w:val="single" w:sz="4" w:space="0" w:color="000000"/>
              <w:left w:val="single" w:sz="4" w:space="0" w:color="000000"/>
              <w:bottom w:val="single" w:sz="4" w:space="0" w:color="000000"/>
              <w:right w:val="single" w:sz="4" w:space="0" w:color="auto"/>
            </w:tcBorders>
            <w:shd w:val="clear" w:color="auto" w:fill="auto"/>
          </w:tcPr>
          <w:p w:rsidR="005C1393" w:rsidRPr="005C1393" w:rsidRDefault="005C1393" w:rsidP="005C1393">
            <w:pPr>
              <w:snapToGrid w:val="0"/>
              <w:spacing w:after="0" w:line="240" w:lineRule="auto"/>
              <w:jc w:val="center"/>
              <w:rPr>
                <w:rFonts w:ascii="Times New Roman" w:hAnsi="Times New Roman" w:cs="Times New Roman"/>
              </w:rPr>
            </w:pPr>
          </w:p>
        </w:tc>
        <w:tc>
          <w:tcPr>
            <w:tcW w:w="1090" w:type="dxa"/>
            <w:gridSpan w:val="2"/>
            <w:tcBorders>
              <w:top w:val="single" w:sz="4" w:space="0" w:color="000000"/>
              <w:left w:val="single" w:sz="4" w:space="0" w:color="auto"/>
              <w:bottom w:val="single" w:sz="4" w:space="0" w:color="000000"/>
              <w:right w:val="single" w:sz="4" w:space="0" w:color="000000"/>
            </w:tcBorders>
            <w:shd w:val="clear" w:color="auto" w:fill="auto"/>
          </w:tcPr>
          <w:p w:rsidR="005C1393" w:rsidRPr="005C1393" w:rsidRDefault="005C1393" w:rsidP="005C1393">
            <w:pPr>
              <w:snapToGrid w:val="0"/>
              <w:spacing w:after="0" w:line="240" w:lineRule="auto"/>
              <w:rPr>
                <w:rFonts w:ascii="Times New Roman" w:hAnsi="Times New Roman" w:cs="Times New Roman"/>
              </w:rPr>
            </w:pPr>
          </w:p>
        </w:tc>
      </w:tr>
    </w:tbl>
    <w:p w:rsidR="00752C3B" w:rsidRPr="00752C3B" w:rsidRDefault="005C1393" w:rsidP="00752C3B">
      <w:pPr>
        <w:autoSpaceDE w:val="0"/>
        <w:spacing w:after="0" w:line="240" w:lineRule="auto"/>
        <w:jc w:val="right"/>
        <w:rPr>
          <w:rFonts w:ascii="Times New Roman" w:hAnsi="Times New Roman" w:cs="Times New Roman"/>
        </w:rPr>
      </w:pPr>
      <w:r w:rsidRPr="005C1393">
        <w:rPr>
          <w:rFonts w:ascii="Times New Roman" w:hAnsi="Times New Roman" w:cs="Times New Roman"/>
        </w:rPr>
        <w:br w:type="textWrapping" w:clear="all"/>
      </w:r>
      <w:r w:rsidR="00752C3B" w:rsidRPr="00752C3B">
        <w:rPr>
          <w:rFonts w:ascii="Times New Roman" w:hAnsi="Times New Roman" w:cs="Times New Roman"/>
        </w:rPr>
        <w:t xml:space="preserve">                                                                                                                                                                       Приложение 5 </w:t>
      </w:r>
    </w:p>
    <w:p w:rsidR="00752C3B" w:rsidRPr="00752C3B" w:rsidRDefault="00752C3B" w:rsidP="00752C3B">
      <w:pPr>
        <w:autoSpaceDE w:val="0"/>
        <w:spacing w:after="0" w:line="240" w:lineRule="auto"/>
        <w:jc w:val="right"/>
        <w:rPr>
          <w:rFonts w:ascii="Times New Roman" w:hAnsi="Times New Roman" w:cs="Times New Roman"/>
        </w:rPr>
      </w:pPr>
      <w:r w:rsidRPr="00752C3B">
        <w:rPr>
          <w:rFonts w:ascii="Times New Roman" w:hAnsi="Times New Roman" w:cs="Times New Roman"/>
          <w:b/>
        </w:rPr>
        <w:t xml:space="preserve">                                                                                                                              </w:t>
      </w:r>
      <w:r w:rsidRPr="00752C3B">
        <w:rPr>
          <w:rFonts w:ascii="Times New Roman" w:hAnsi="Times New Roman" w:cs="Times New Roman"/>
        </w:rPr>
        <w:t>к</w:t>
      </w:r>
      <w:r w:rsidRPr="00752C3B">
        <w:rPr>
          <w:rFonts w:ascii="Times New Roman" w:hAnsi="Times New Roman" w:cs="Times New Roman"/>
          <w:b/>
        </w:rPr>
        <w:t xml:space="preserve"> </w:t>
      </w:r>
      <w:r w:rsidRPr="00752C3B">
        <w:rPr>
          <w:rFonts w:ascii="Times New Roman" w:hAnsi="Times New Roman" w:cs="Times New Roman"/>
        </w:rPr>
        <w:t>муниципальной программе</w:t>
      </w:r>
    </w:p>
    <w:p w:rsidR="00752C3B" w:rsidRPr="00752C3B" w:rsidRDefault="00752C3B" w:rsidP="00752C3B">
      <w:pPr>
        <w:autoSpaceDE w:val="0"/>
        <w:spacing w:after="0" w:line="240" w:lineRule="auto"/>
        <w:jc w:val="right"/>
        <w:rPr>
          <w:rFonts w:ascii="Times New Roman" w:hAnsi="Times New Roman" w:cs="Times New Roman"/>
        </w:rPr>
      </w:pPr>
      <w:r w:rsidRPr="00752C3B">
        <w:rPr>
          <w:rFonts w:ascii="Times New Roman" w:hAnsi="Times New Roman" w:cs="Times New Roman"/>
        </w:rPr>
        <w:t xml:space="preserve">                                                                                                                              повышения эффективности </w:t>
      </w:r>
    </w:p>
    <w:p w:rsidR="00752C3B" w:rsidRPr="00752C3B" w:rsidRDefault="00752C3B" w:rsidP="00752C3B">
      <w:pPr>
        <w:autoSpaceDE w:val="0"/>
        <w:spacing w:after="0" w:line="240" w:lineRule="auto"/>
        <w:jc w:val="right"/>
        <w:rPr>
          <w:rFonts w:ascii="Times New Roman" w:hAnsi="Times New Roman" w:cs="Times New Roman"/>
        </w:rPr>
      </w:pPr>
      <w:r w:rsidRPr="00752C3B">
        <w:rPr>
          <w:rFonts w:ascii="Times New Roman" w:hAnsi="Times New Roman" w:cs="Times New Roman"/>
        </w:rPr>
        <w:t xml:space="preserve">                                                                                                                              управления муниципальными</w:t>
      </w:r>
    </w:p>
    <w:p w:rsidR="00752C3B" w:rsidRPr="00752C3B" w:rsidRDefault="00752C3B" w:rsidP="00752C3B">
      <w:pPr>
        <w:autoSpaceDE w:val="0"/>
        <w:spacing w:after="0" w:line="240" w:lineRule="auto"/>
        <w:jc w:val="right"/>
        <w:rPr>
          <w:rFonts w:ascii="Times New Roman" w:hAnsi="Times New Roman" w:cs="Times New Roman"/>
        </w:rPr>
      </w:pPr>
      <w:r w:rsidRPr="00752C3B">
        <w:rPr>
          <w:rFonts w:ascii="Times New Roman" w:hAnsi="Times New Roman" w:cs="Times New Roman"/>
        </w:rPr>
        <w:lastRenderedPageBreak/>
        <w:t xml:space="preserve">                                                                                                                              финансами в Большеигнатовском</w:t>
      </w:r>
    </w:p>
    <w:p w:rsidR="00752C3B" w:rsidRPr="00752C3B" w:rsidRDefault="00752C3B" w:rsidP="00752C3B">
      <w:pPr>
        <w:autoSpaceDE w:val="0"/>
        <w:spacing w:after="0" w:line="240" w:lineRule="auto"/>
        <w:jc w:val="right"/>
        <w:rPr>
          <w:rFonts w:ascii="Times New Roman" w:hAnsi="Times New Roman" w:cs="Times New Roman"/>
        </w:rPr>
      </w:pPr>
      <w:r w:rsidRPr="00752C3B">
        <w:rPr>
          <w:rFonts w:ascii="Times New Roman" w:hAnsi="Times New Roman" w:cs="Times New Roman"/>
        </w:rPr>
        <w:t xml:space="preserve"> муниципальном районе </w:t>
      </w:r>
    </w:p>
    <w:p w:rsidR="00752C3B" w:rsidRPr="002A3EE8" w:rsidRDefault="00752C3B" w:rsidP="002A3EE8">
      <w:pPr>
        <w:autoSpaceDE w:val="0"/>
        <w:spacing w:after="0" w:line="240" w:lineRule="auto"/>
        <w:jc w:val="right"/>
        <w:rPr>
          <w:rFonts w:ascii="Times New Roman" w:hAnsi="Times New Roman" w:cs="Times New Roman"/>
        </w:rPr>
      </w:pPr>
      <w:r w:rsidRPr="00752C3B">
        <w:rPr>
          <w:rFonts w:ascii="Times New Roman" w:hAnsi="Times New Roman" w:cs="Times New Roman"/>
        </w:rPr>
        <w:t xml:space="preserve">                                                                                                                              на период до 2026 года</w:t>
      </w:r>
    </w:p>
    <w:p w:rsidR="00752C3B" w:rsidRPr="00752C3B" w:rsidRDefault="00752C3B" w:rsidP="00752C3B">
      <w:pPr>
        <w:autoSpaceDE w:val="0"/>
        <w:spacing w:after="0" w:line="240" w:lineRule="auto"/>
        <w:jc w:val="center"/>
        <w:rPr>
          <w:rFonts w:ascii="Times New Roman" w:hAnsi="Times New Roman" w:cs="Times New Roman"/>
          <w:b/>
          <w:bCs/>
        </w:rPr>
      </w:pPr>
      <w:r w:rsidRPr="00752C3B">
        <w:rPr>
          <w:rFonts w:ascii="Times New Roman" w:hAnsi="Times New Roman" w:cs="Times New Roman"/>
          <w:b/>
          <w:bCs/>
        </w:rPr>
        <w:t>План</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bCs/>
        </w:rPr>
        <w:t xml:space="preserve">реализации муниципальной программы </w:t>
      </w:r>
      <w:r w:rsidRPr="00752C3B">
        <w:rPr>
          <w:rFonts w:ascii="Times New Roman" w:hAnsi="Times New Roman" w:cs="Times New Roman"/>
        </w:rPr>
        <w:t>повышения эффективности</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 xml:space="preserve">управления муниципальными финансами </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в Большеигнатовском муниципальном районе на период до 2026</w:t>
      </w:r>
      <w:r>
        <w:rPr>
          <w:rFonts w:ascii="Times New Roman" w:hAnsi="Times New Roman" w:cs="Times New Roman"/>
        </w:rPr>
        <w:t xml:space="preserve"> года</w:t>
      </w:r>
    </w:p>
    <w:tbl>
      <w:tblPr>
        <w:tblW w:w="15434" w:type="dxa"/>
        <w:tblInd w:w="75" w:type="dxa"/>
        <w:tblLayout w:type="fixed"/>
        <w:tblCellMar>
          <w:top w:w="75" w:type="dxa"/>
          <w:left w:w="75" w:type="dxa"/>
          <w:bottom w:w="75" w:type="dxa"/>
          <w:right w:w="75" w:type="dxa"/>
        </w:tblCellMar>
        <w:tblLook w:val="0000" w:firstRow="0" w:lastRow="0" w:firstColumn="0" w:lastColumn="0" w:noHBand="0" w:noVBand="0"/>
      </w:tblPr>
      <w:tblGrid>
        <w:gridCol w:w="3686"/>
        <w:gridCol w:w="3118"/>
        <w:gridCol w:w="1276"/>
        <w:gridCol w:w="1559"/>
        <w:gridCol w:w="2835"/>
        <w:gridCol w:w="1985"/>
        <w:gridCol w:w="975"/>
      </w:tblGrid>
      <w:tr w:rsidR="00752C3B" w:rsidRPr="00752C3B" w:rsidTr="00752C3B">
        <w:tc>
          <w:tcPr>
            <w:tcW w:w="3686" w:type="dxa"/>
            <w:vMerge w:val="restart"/>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Наименование подпрограммы, основного  мероприятия, мероприятий, реализуемых в рамках основного мероприятия</w:t>
            </w:r>
          </w:p>
        </w:tc>
        <w:tc>
          <w:tcPr>
            <w:tcW w:w="3118" w:type="dxa"/>
            <w:vMerge w:val="restart"/>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Ответственный</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исполнитель</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(Ф.И.О.,</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должность)</w:t>
            </w:r>
          </w:p>
        </w:tc>
        <w:tc>
          <w:tcPr>
            <w:tcW w:w="2835" w:type="dxa"/>
            <w:gridSpan w:val="2"/>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Срок</w:t>
            </w:r>
          </w:p>
        </w:tc>
        <w:tc>
          <w:tcPr>
            <w:tcW w:w="2835" w:type="dxa"/>
            <w:vMerge w:val="restart"/>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Ожидаемый непосредственный результат  (краткое описание)</w:t>
            </w:r>
          </w:p>
        </w:tc>
        <w:tc>
          <w:tcPr>
            <w:tcW w:w="1985" w:type="dxa"/>
            <w:vMerge w:val="restart"/>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Код бюджетной классификации (бюджет Большеигнатовского муниципального района)</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Финансирование, тыс. рублей</w:t>
            </w:r>
          </w:p>
        </w:tc>
      </w:tr>
      <w:tr w:rsidR="00752C3B" w:rsidRPr="00752C3B" w:rsidTr="00752C3B">
        <w:tc>
          <w:tcPr>
            <w:tcW w:w="3686" w:type="dxa"/>
            <w:vMerge/>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bCs/>
              </w:rPr>
            </w:pPr>
          </w:p>
        </w:tc>
        <w:tc>
          <w:tcPr>
            <w:tcW w:w="3118" w:type="dxa"/>
            <w:vMerge/>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bCs/>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начала</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реализации</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окончания</w:t>
            </w:r>
          </w:p>
          <w:p w:rsidR="00752C3B" w:rsidRPr="00752C3B" w:rsidRDefault="00752C3B" w:rsidP="00752C3B">
            <w:pPr>
              <w:autoSpaceDE w:val="0"/>
              <w:spacing w:after="0" w:line="240" w:lineRule="auto"/>
              <w:jc w:val="center"/>
              <w:rPr>
                <w:rFonts w:ascii="Times New Roman" w:hAnsi="Times New Roman" w:cs="Times New Roman"/>
              </w:rPr>
            </w:pPr>
            <w:r w:rsidRPr="00752C3B">
              <w:rPr>
                <w:rFonts w:ascii="Times New Roman" w:hAnsi="Times New Roman" w:cs="Times New Roman"/>
              </w:rPr>
              <w:t>реализации</w:t>
            </w:r>
          </w:p>
        </w:tc>
        <w:tc>
          <w:tcPr>
            <w:tcW w:w="2835" w:type="dxa"/>
            <w:vMerge/>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p>
        </w:tc>
        <w:tc>
          <w:tcPr>
            <w:tcW w:w="1985" w:type="dxa"/>
            <w:vMerge/>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p>
        </w:tc>
        <w:tc>
          <w:tcPr>
            <w:tcW w:w="975" w:type="dxa"/>
            <w:vMerge/>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p>
        </w:tc>
      </w:tr>
      <w:tr w:rsidR="00752C3B" w:rsidRPr="00752C3B" w:rsidTr="002A3EE8">
        <w:trPr>
          <w:trHeight w:val="1441"/>
        </w:trPr>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b/>
              </w:rPr>
            </w:pPr>
            <w:r w:rsidRPr="00752C3B">
              <w:rPr>
                <w:rFonts w:ascii="Times New Roman" w:hAnsi="Times New Roman" w:cs="Times New Roman"/>
                <w:b/>
              </w:rPr>
              <w:t>Муниципальная программа  «Повышение эффективности управления муниципальными финансами в Большеигнатовском муниципальном районе» на период до 2026 г</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Начальник финансового управления администрации Большеигнатовского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57190,8</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b/>
              </w:rPr>
              <w:t>Подпрограмма 1 «Эффективное использование бюджетного потенциала»</w:t>
            </w:r>
          </w:p>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1.Совершенствование бюджетного процесса, формирование бюджета Большеигнатовского муниципального района на очередной финансовый год и на плановый период</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r w:rsidRPr="00752C3B">
              <w:rPr>
                <w:rFonts w:ascii="Times New Roman" w:hAnsi="Times New Roman" w:cs="Times New Roman"/>
              </w:rPr>
              <w:t>901 0106 1710141110, 41120 121,129,244</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36368,2</w:t>
            </w:r>
          </w:p>
        </w:tc>
      </w:tr>
      <w:tr w:rsidR="00752C3B" w:rsidRPr="00752C3B" w:rsidTr="002A3EE8">
        <w:trPr>
          <w:trHeight w:val="500"/>
        </w:trPr>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1.1. Переход к программному бюджету</w:t>
            </w:r>
          </w:p>
          <w:p w:rsidR="00752C3B" w:rsidRPr="00752C3B" w:rsidRDefault="00752C3B" w:rsidP="00752C3B">
            <w:pPr>
              <w:spacing w:after="0" w:line="240" w:lineRule="auto"/>
              <w:jc w:val="both"/>
              <w:rPr>
                <w:rFonts w:ascii="Times New Roman" w:hAnsi="Times New Roman" w:cs="Times New Roman"/>
              </w:rPr>
            </w:pP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бюджету</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 xml:space="preserve">составление бюджета в «программном формате» в соответствии с требованиями Бюджетного кодекса Российской </w:t>
            </w:r>
            <w:r w:rsidRPr="00752C3B">
              <w:rPr>
                <w:rFonts w:ascii="Times New Roman" w:hAnsi="Times New Roman" w:cs="Times New Roman"/>
              </w:rPr>
              <w:lastRenderedPageBreak/>
              <w:t xml:space="preserve">Федерации </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lastRenderedPageBreak/>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sidRPr="00752C3B">
              <w:rPr>
                <w:rFonts w:ascii="Times New Roman" w:hAnsi="Times New Roman" w:cs="Times New Roman"/>
              </w:rPr>
              <w:lastRenderedPageBreak/>
              <w:t>1.2. Совершенствование бюджетного планирования</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бюджету</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усовершенствование методики планирования бюджетных ассигнований, исключение дублирующих расходных обязательств, полная обеспеченность принимаемых расходных обязательств финансовыми средствами</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sidRPr="00752C3B">
              <w:rPr>
                <w:rFonts w:ascii="Times New Roman" w:hAnsi="Times New Roman" w:cs="Times New Roman"/>
              </w:rPr>
              <w:t>1.3.Формирование проекта Решения Совета депутатов Большеигнатовского муниципального района о бюджете Большеигнатовского муниципального района на очередной финансовый год и на плановый период, подготовка проектов о внесении изменений в утвержденный бюджет на очередной год и плановый период</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бюджету</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Принятие Решения Совета депутатов Большеигнатовского муниципального района о бюджете Большеигнатовского муниципального района на очередной финансовый год и плановый период, его подписание и обнародование</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shd w:val="clear" w:color="auto" w:fill="FFFFFF"/>
              </w:rPr>
            </w:pPr>
            <w:r w:rsidRPr="00752C3B">
              <w:rPr>
                <w:rFonts w:ascii="Times New Roman" w:hAnsi="Times New Roman" w:cs="Times New Roman"/>
              </w:rPr>
              <w:t>1.4.</w:t>
            </w:r>
            <w:r w:rsidRPr="00752C3B">
              <w:rPr>
                <w:rFonts w:ascii="Times New Roman" w:hAnsi="Times New Roman" w:cs="Times New Roman"/>
                <w:shd w:val="clear" w:color="auto" w:fill="FFFFFF"/>
              </w:rPr>
              <w:t xml:space="preserve"> Организация исполнения бюджета и подготовка отчетности об исполнении бюджета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 xml:space="preserve">Заместитель начальника финансового управления по бюджету, </w:t>
            </w:r>
          </w:p>
          <w:p w:rsidR="00752C3B" w:rsidRPr="00752C3B" w:rsidRDefault="00752C3B" w:rsidP="00752C3B">
            <w:pPr>
              <w:autoSpaceDE w:val="0"/>
              <w:spacing w:after="0" w:line="240" w:lineRule="auto"/>
              <w:jc w:val="both"/>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учету</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исполнение бюджетных обязательств, своевременное формирование и исполнение бюджетных расходов</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2.Осуществление контроля в финансово-бюджетной сфере</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2A3EE8">
        <w:trPr>
          <w:trHeight w:val="1209"/>
        </w:trPr>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sidRPr="00752C3B">
              <w:rPr>
                <w:rFonts w:ascii="Times New Roman" w:hAnsi="Times New Roman" w:cs="Times New Roman"/>
              </w:rPr>
              <w:lastRenderedPageBreak/>
              <w:t>2.1 Осуществление внутреннего муниципального  финансового контроля, финансового контроля в сфере закупок</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Предупреждение и выявление случаев неправомерного, нецелевого и неэффективного использования бюджетных средств</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Pr>
                <w:rFonts w:ascii="Times New Roman" w:hAnsi="Times New Roman" w:cs="Times New Roman"/>
              </w:rPr>
              <w:t>2.2</w:t>
            </w:r>
            <w:r w:rsidRPr="00752C3B">
              <w:rPr>
                <w:rFonts w:ascii="Times New Roman" w:hAnsi="Times New Roman" w:cs="Times New Roman"/>
              </w:rPr>
              <w:t>Повышение качества финансового менеджмента осуществляемого главными распорядителями средств бюджета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 xml:space="preserve">Заместитель начальника Финансового управления по бюджету, </w:t>
            </w:r>
          </w:p>
          <w:p w:rsidR="00752C3B" w:rsidRPr="00752C3B" w:rsidRDefault="00752C3B" w:rsidP="00752C3B">
            <w:pPr>
              <w:autoSpaceDE w:val="0"/>
              <w:spacing w:after="0" w:line="240" w:lineRule="auto"/>
              <w:jc w:val="both"/>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учету</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2014 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Усиление бюджетного контроля и ответственности муниципальных органов</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pacing w:after="0" w:line="240" w:lineRule="auto"/>
              <w:jc w:val="both"/>
              <w:rPr>
                <w:rFonts w:ascii="Times New Roman" w:hAnsi="Times New Roman" w:cs="Times New Roman"/>
              </w:rPr>
            </w:pPr>
            <w:r>
              <w:rPr>
                <w:rFonts w:ascii="Times New Roman" w:hAnsi="Times New Roman" w:cs="Times New Roman"/>
              </w:rPr>
              <w:t>3.</w:t>
            </w:r>
            <w:r w:rsidRPr="00752C3B">
              <w:rPr>
                <w:rFonts w:ascii="Times New Roman" w:hAnsi="Times New Roman" w:cs="Times New Roman"/>
              </w:rPr>
              <w:t>Совершенствование предоставления муниципальных услуг</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3.1. Повышение качества оказания муниципальных услуг</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 xml:space="preserve">Заместитель начальника Финансового управления по бюджету </w:t>
            </w:r>
          </w:p>
          <w:p w:rsidR="00752C3B" w:rsidRPr="00752C3B" w:rsidRDefault="00752C3B" w:rsidP="00752C3B">
            <w:pPr>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сокращение расходов бюджета, эффективное планирование бюджетных ассигнований, оптимизация бюджетной сети, повышение качества предоставления услуг упрощение процедур предоставления услуг</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Pr>
                <w:rFonts w:ascii="Times New Roman" w:hAnsi="Times New Roman" w:cs="Times New Roman"/>
              </w:rPr>
              <w:t>4.</w:t>
            </w:r>
            <w:r w:rsidRPr="00752C3B">
              <w:rPr>
                <w:rFonts w:ascii="Times New Roman" w:hAnsi="Times New Roman" w:cs="Times New Roman"/>
              </w:rPr>
              <w:t>Наращивание доходного потенциала, оптимизация бюджетных расходов</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Pr>
                <w:rFonts w:ascii="Times New Roman" w:hAnsi="Times New Roman" w:cs="Times New Roman"/>
              </w:rPr>
              <w:t>4.1.</w:t>
            </w:r>
            <w:r w:rsidRPr="00752C3B">
              <w:rPr>
                <w:rFonts w:ascii="Times New Roman" w:hAnsi="Times New Roman" w:cs="Times New Roman"/>
              </w:rPr>
              <w:t>Оптимизация бюджетных расходов</w:t>
            </w:r>
          </w:p>
          <w:p w:rsidR="00752C3B" w:rsidRPr="00752C3B" w:rsidRDefault="00752C3B" w:rsidP="00752C3B">
            <w:pPr>
              <w:autoSpaceDE w:val="0"/>
              <w:spacing w:after="0" w:line="240" w:lineRule="auto"/>
              <w:ind w:firstLine="720"/>
              <w:jc w:val="both"/>
              <w:rPr>
                <w:rFonts w:ascii="Times New Roman" w:hAnsi="Times New Roman" w:cs="Times New Roman"/>
              </w:rPr>
            </w:pP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 xml:space="preserve">Заместитель начальника Финансового управления по бюджету </w:t>
            </w:r>
          </w:p>
          <w:p w:rsidR="00752C3B" w:rsidRPr="00752C3B" w:rsidRDefault="00752C3B" w:rsidP="00752C3B">
            <w:pPr>
              <w:autoSpaceDE w:val="0"/>
              <w:spacing w:after="0" w:line="240" w:lineRule="auto"/>
              <w:jc w:val="both"/>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 xml:space="preserve">уменьшение доли неэффективных расходов бюджета Большеигнатовского </w:t>
            </w:r>
            <w:r w:rsidRPr="00752C3B">
              <w:rPr>
                <w:rFonts w:ascii="Times New Roman" w:hAnsi="Times New Roman" w:cs="Times New Roman"/>
              </w:rPr>
              <w:lastRenderedPageBreak/>
              <w:t>муниципального района,  повышение главных распорядителей при формировании бюджетных проектировок</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lastRenderedPageBreak/>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r w:rsidRPr="00752C3B">
              <w:rPr>
                <w:rFonts w:ascii="Times New Roman" w:hAnsi="Times New Roman" w:cs="Times New Roman"/>
              </w:rPr>
              <w:lastRenderedPageBreak/>
              <w:t>4.2. Наращивание доходного потенциала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r w:rsidRPr="00752C3B">
              <w:rPr>
                <w:rFonts w:ascii="Times New Roman" w:hAnsi="Times New Roman" w:cs="Times New Roman"/>
              </w:rPr>
              <w:t>Главный специалист Финансового управления по доходам</w:t>
            </w:r>
          </w:p>
          <w:p w:rsidR="00752C3B" w:rsidRPr="00752C3B" w:rsidRDefault="00752C3B" w:rsidP="00752C3B">
            <w:pPr>
              <w:autoSpaceDE w:val="0"/>
              <w:spacing w:after="0" w:line="240" w:lineRule="auto"/>
              <w:rPr>
                <w:rFonts w:ascii="Times New Roman" w:hAnsi="Times New Roman" w:cs="Times New Roman"/>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полное исполнение консолидированного бюджета Большеигнатовского муниципального района, инвентаризация налоговых льгот, поступление запланированных налоговых и неналоговых доходов</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lang w:val="en-US"/>
              </w:rPr>
            </w:pPr>
            <w:r w:rsidRPr="00752C3B">
              <w:rPr>
                <w:rFonts w:ascii="Times New Roman" w:hAnsi="Times New Roman" w:cs="Times New Roman"/>
                <w:lang w:val="en-US"/>
              </w:rPr>
              <w:t>X</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r w:rsidRPr="00752C3B">
              <w:rPr>
                <w:rFonts w:ascii="Times New Roman" w:hAnsi="Times New Roman" w:cs="Times New Roman"/>
              </w:rPr>
              <w:t>5. Развитие информационных систем и ресурсов</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rPr>
                <w:rFonts w:ascii="Times New Roman" w:hAnsi="Times New Roman" w:cs="Times New Roman"/>
              </w:rPr>
            </w:pPr>
            <w:r w:rsidRPr="00752C3B">
              <w:rPr>
                <w:rFonts w:ascii="Times New Roman" w:hAnsi="Times New Roman" w:cs="Times New Roman"/>
              </w:rPr>
              <w:t>.</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lang w:val="en-US"/>
              </w:rPr>
              <w:t xml:space="preserve">2014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автоматизация бюджетного процесса и процесса муниципальных закупок, формирование электронного бюджета, совершенствование составления бюджета Большеигнатовского муниципального района  и отчета о его исполнении</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5.1. Оптимизация работы бесперебойной электрической сети Финансового управления Администрации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Зам..нач .финансового управления Администрации Большеигнатовского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2014  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подержание требуемого уровня надежности хранения данных</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 xml:space="preserve">5.2. Автоматизация процессов проектирования бюджета Большеигнатовского </w:t>
            </w:r>
            <w:r w:rsidRPr="00752C3B">
              <w:rPr>
                <w:rFonts w:ascii="Times New Roman" w:hAnsi="Times New Roman" w:cs="Times New Roman"/>
              </w:rPr>
              <w:lastRenderedPageBreak/>
              <w:t xml:space="preserve">муниципального района </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lastRenderedPageBreak/>
              <w:t xml:space="preserve">Зам..нач. финансового управления Администрации Большеигнатовского </w:t>
            </w:r>
            <w:r w:rsidRPr="00752C3B">
              <w:rPr>
                <w:rFonts w:ascii="Times New Roman" w:hAnsi="Times New Roman" w:cs="Times New Roman"/>
              </w:rPr>
              <w:lastRenderedPageBreak/>
              <w:t>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lastRenderedPageBreak/>
              <w:t>2014  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повышение качества проекта бюджета</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both"/>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rPr>
                <w:rFonts w:ascii="Times New Roman" w:hAnsi="Times New Roman" w:cs="Times New Roman"/>
              </w:rPr>
            </w:pPr>
            <w:r w:rsidRPr="00752C3B">
              <w:rPr>
                <w:rFonts w:ascii="Times New Roman" w:hAnsi="Times New Roman" w:cs="Times New Roman"/>
              </w:rPr>
              <w:lastRenderedPageBreak/>
              <w:t>5.3. Развитие автоматизированной информационной системы управления общественными финансами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Зам..начальника финансового управления Администрации Большеигнатовского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внедрение «электронного бюджета», «бюджета для граждан»</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5.4. Развитие автоматизированной системы управления муниципальными закупками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 xml:space="preserve">Главный специалист финансового управления Администрации Большеигнатовского муниципального района </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создание системы сопровождения и контроля за муниципальными закупками</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5.5. Развитие системы по сбору, анализу и формированию отчетности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 xml:space="preserve">Заместитель начальника финансового управления по учету Главный специалист Финансового управления </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повышение качества бюджетной отчетности</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5.6. Укрепление материально-технической базы с целью реализации намеченных программ</w:t>
            </w:r>
          </w:p>
        </w:tc>
        <w:tc>
          <w:tcPr>
            <w:tcW w:w="3118" w:type="dxa"/>
            <w:tcBorders>
              <w:top w:val="single" w:sz="4" w:space="0" w:color="000000"/>
              <w:left w:val="single" w:sz="4" w:space="0" w:color="000000"/>
              <w:bottom w:val="single" w:sz="4" w:space="0" w:color="000000"/>
            </w:tcBorders>
            <w:shd w:val="clear" w:color="auto" w:fill="auto"/>
            <w:vAlign w:val="bottom"/>
          </w:tcPr>
          <w:p w:rsidR="00752C3B" w:rsidRPr="00752C3B" w:rsidRDefault="00752C3B" w:rsidP="00752C3B">
            <w:pPr>
              <w:snapToGrid w:val="0"/>
              <w:spacing w:after="0" w:line="240" w:lineRule="auto"/>
              <w:rPr>
                <w:rFonts w:ascii="Times New Roman" w:hAnsi="Times New Roman" w:cs="Times New Roman"/>
              </w:rPr>
            </w:pPr>
            <w:r w:rsidRPr="00752C3B">
              <w:rPr>
                <w:rFonts w:ascii="Times New Roman" w:hAnsi="Times New Roman" w:cs="Times New Roman"/>
              </w:rPr>
              <w:t>Заместитель начальника финансового управления по учету Главный специалист Финансового управления</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2014  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 xml:space="preserve">техническое обеспечение реализации мероприятий в рамках основного мероприятия </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b/>
              </w:rPr>
              <w:t>Х</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b/>
              </w:rPr>
              <w:t>Х</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 xml:space="preserve"> Подпрограмма 2 «Управление муниципальным долгом»</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901 1301 1720141240 730</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600,0</w:t>
            </w:r>
          </w:p>
        </w:tc>
      </w:tr>
      <w:tr w:rsidR="00752C3B" w:rsidRPr="00752C3B" w:rsidTr="00752C3B">
        <w:trPr>
          <w:trHeight w:val="664"/>
        </w:trPr>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sidRPr="00752C3B">
              <w:rPr>
                <w:rFonts w:ascii="Times New Roman" w:hAnsi="Times New Roman" w:cs="Times New Roman"/>
              </w:rPr>
              <w:t>2,1</w:t>
            </w:r>
            <w:r>
              <w:rPr>
                <w:rFonts w:ascii="Times New Roman" w:hAnsi="Times New Roman" w:cs="Times New Roman"/>
              </w:rPr>
              <w:t>.</w:t>
            </w:r>
            <w:r w:rsidRPr="00752C3B">
              <w:rPr>
                <w:rFonts w:ascii="Times New Roman" w:hAnsi="Times New Roman" w:cs="Times New Roman"/>
              </w:rPr>
              <w:t>Мониторинг состояния муниципального долга Большеигнатовского 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Финансовое управление администрации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Создание и поддержание базы данных о муниципальном долге Большеигнатовского муниципального района</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Х</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rPr>
            </w:pPr>
            <w:r w:rsidRPr="00752C3B">
              <w:rPr>
                <w:rFonts w:ascii="Times New Roman" w:hAnsi="Times New Roman" w:cs="Times New Roman"/>
                <w:b/>
              </w:rPr>
              <w:t>2.2.</w:t>
            </w:r>
            <w:r w:rsidRPr="00752C3B">
              <w:rPr>
                <w:rFonts w:ascii="Times New Roman" w:hAnsi="Times New Roman" w:cs="Times New Roman"/>
              </w:rPr>
              <w:t xml:space="preserve">Обеспечение своевременности исполнения долговых обязательств Большеигнатовского </w:t>
            </w:r>
            <w:r w:rsidRPr="00752C3B">
              <w:rPr>
                <w:rFonts w:ascii="Times New Roman" w:hAnsi="Times New Roman" w:cs="Times New Roman"/>
              </w:rPr>
              <w:lastRenderedPageBreak/>
              <w:t>муниципального района</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lastRenderedPageBreak/>
              <w:t>Финансовое управление администрации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 xml:space="preserve">Сохранение репутации добросовестного заемщика, отсутствие штрафных </w:t>
            </w:r>
            <w:r w:rsidRPr="00752C3B">
              <w:rPr>
                <w:rFonts w:ascii="Times New Roman" w:hAnsi="Times New Roman" w:cs="Times New Roman"/>
              </w:rPr>
              <w:lastRenderedPageBreak/>
              <w:t>санкций</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lastRenderedPageBreak/>
              <w:t>Х</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600,0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lastRenderedPageBreak/>
              <w:t xml:space="preserve"> Подпрограмма 3 «Повышение эффективности межбюджетных отношений»</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rPr>
                <w:rFonts w:ascii="Times New Roman" w:hAnsi="Times New Roman" w:cs="Times New Roman"/>
              </w:rPr>
            </w:pP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15001,4</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3.1</w:t>
            </w:r>
            <w:r w:rsidRPr="00752C3B">
              <w:rPr>
                <w:rFonts w:ascii="Times New Roman" w:hAnsi="Times New Roman" w:cs="Times New Roman"/>
              </w:rPr>
              <w:t>Выравнивание бюджетной обеспеченности поселений</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Финансовое управление администрации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своевременное исполнение расходных обязательств по финансовому обеспечению</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t>9011730144010 510</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21,00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3.2</w:t>
            </w:r>
            <w:r>
              <w:rPr>
                <w:rFonts w:ascii="Times New Roman" w:hAnsi="Times New Roman" w:cs="Times New Roman"/>
              </w:rPr>
              <w:t xml:space="preserve"> </w:t>
            </w:r>
            <w:r w:rsidRPr="00752C3B">
              <w:rPr>
                <w:rFonts w:ascii="Times New Roman" w:hAnsi="Times New Roman" w:cs="Times New Roman"/>
              </w:rPr>
              <w:t>Финансовое обеспечение органов местного самоуправления</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Финансовое управление администрации муниципального района</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своевременное исполнение расходных обязательств по финансовому обеспечению деятельности муниципальных казенных учреждений и отсутствие просроченной кредиторской задолженности по оплате труда поселений</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t>901 1730244205 521</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18774,4</w:t>
            </w:r>
          </w:p>
        </w:tc>
      </w:tr>
      <w:tr w:rsidR="00752C3B" w:rsidRPr="00752C3B" w:rsidTr="00752C3B">
        <w:trPr>
          <w:trHeight w:val="601"/>
        </w:trPr>
        <w:tc>
          <w:tcPr>
            <w:tcW w:w="3686"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3,3 Субсидия на софинансирование расходных обязательств на благоустройство территории памятника</w:t>
            </w:r>
          </w:p>
        </w:tc>
        <w:tc>
          <w:tcPr>
            <w:tcW w:w="3118"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Финансовое управление администрации муниципального района</w:t>
            </w:r>
          </w:p>
        </w:tc>
        <w:tc>
          <w:tcPr>
            <w:tcW w:w="1276"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своевременное исполнение расходных обязательств</w:t>
            </w:r>
          </w:p>
        </w:tc>
        <w:tc>
          <w:tcPr>
            <w:tcW w:w="1985" w:type="dxa"/>
            <w:tcBorders>
              <w:top w:val="single" w:sz="4" w:space="0" w:color="000000"/>
              <w:left w:val="single" w:sz="4" w:space="0" w:color="000000"/>
              <w:bottom w:val="single" w:sz="4" w:space="0" w:color="auto"/>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r w:rsidRPr="00752C3B">
              <w:rPr>
                <w:rFonts w:ascii="Times New Roman" w:hAnsi="Times New Roman" w:cs="Times New Roman"/>
                <w:b/>
              </w:rPr>
              <w:t>9011730144106 510</w:t>
            </w:r>
          </w:p>
        </w:tc>
        <w:tc>
          <w:tcPr>
            <w:tcW w:w="975" w:type="dxa"/>
            <w:tcBorders>
              <w:top w:val="single" w:sz="4" w:space="0" w:color="000000"/>
              <w:left w:val="single" w:sz="4" w:space="0" w:color="000000"/>
              <w:bottom w:val="single" w:sz="4" w:space="0" w:color="auto"/>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352,0</w:t>
            </w:r>
          </w:p>
        </w:tc>
      </w:tr>
      <w:tr w:rsidR="00752C3B" w:rsidRPr="00752C3B" w:rsidTr="00752C3B">
        <w:trPr>
          <w:trHeight w:val="471"/>
        </w:trPr>
        <w:tc>
          <w:tcPr>
            <w:tcW w:w="3686"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 xml:space="preserve">3,4 Субсидии на софинансирование расходных обязательств на благоустройство территории </w:t>
            </w:r>
          </w:p>
        </w:tc>
        <w:tc>
          <w:tcPr>
            <w:tcW w:w="3118"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Финансовое управление администрации муниципального района</w:t>
            </w:r>
          </w:p>
        </w:tc>
        <w:tc>
          <w:tcPr>
            <w:tcW w:w="1276"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своевременное исполнение расходных обязательств</w:t>
            </w:r>
          </w:p>
        </w:tc>
        <w:tc>
          <w:tcPr>
            <w:tcW w:w="1985" w:type="dxa"/>
            <w:tcBorders>
              <w:top w:val="single" w:sz="4" w:space="0" w:color="auto"/>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highlight w:val="yellow"/>
              </w:rPr>
            </w:pPr>
            <w:r w:rsidRPr="00752C3B">
              <w:rPr>
                <w:rFonts w:ascii="Times New Roman" w:hAnsi="Times New Roman" w:cs="Times New Roman"/>
                <w:b/>
                <w:highlight w:val="yellow"/>
              </w:rPr>
              <w:t>9011730344206 521</w:t>
            </w:r>
          </w:p>
        </w:tc>
        <w:tc>
          <w:tcPr>
            <w:tcW w:w="975" w:type="dxa"/>
            <w:tcBorders>
              <w:top w:val="single" w:sz="4" w:space="0" w:color="auto"/>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highlight w:val="yellow"/>
              </w:rPr>
            </w:pPr>
            <w:r w:rsidRPr="00752C3B">
              <w:rPr>
                <w:rFonts w:ascii="Times New Roman" w:hAnsi="Times New Roman" w:cs="Times New Roman"/>
                <w:b/>
                <w:highlight w:val="yellow"/>
              </w:rPr>
              <w:t>500,0</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Подпрограмма 4 «Управление муниципальным имуществом»</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rPr>
            </w:pP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lang w:val="en-US"/>
              </w:rPr>
            </w:pPr>
            <w:r w:rsidRPr="00752C3B">
              <w:rPr>
                <w:rFonts w:ascii="Times New Roman" w:hAnsi="Times New Roman" w:cs="Times New Roman"/>
                <w:b/>
                <w:lang w:val="en-US"/>
              </w:rPr>
              <w:t>372.2</w:t>
            </w:r>
          </w:p>
        </w:tc>
      </w:tr>
      <w:tr w:rsidR="00752C3B" w:rsidRPr="00752C3B" w:rsidTr="00752C3B">
        <w:tc>
          <w:tcPr>
            <w:tcW w:w="368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both"/>
              <w:rPr>
                <w:rFonts w:ascii="Times New Roman" w:hAnsi="Times New Roman" w:cs="Times New Roman"/>
                <w:b/>
              </w:rPr>
            </w:pPr>
            <w:r w:rsidRPr="00752C3B">
              <w:rPr>
                <w:rFonts w:ascii="Times New Roman" w:hAnsi="Times New Roman" w:cs="Times New Roman"/>
                <w:b/>
              </w:rPr>
              <w:t>4.1 Субсидия на проведение комплексных кадастровых  работ</w:t>
            </w:r>
          </w:p>
        </w:tc>
        <w:tc>
          <w:tcPr>
            <w:tcW w:w="3118"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rPr>
            </w:pPr>
            <w:r w:rsidRPr="00752C3B">
              <w:rPr>
                <w:rFonts w:ascii="Times New Roman" w:hAnsi="Times New Roman" w:cs="Times New Roman"/>
                <w:b/>
              </w:rPr>
              <w:t>Отдел имущественных и земельных отношений администрации</w:t>
            </w:r>
          </w:p>
        </w:tc>
        <w:tc>
          <w:tcPr>
            <w:tcW w:w="1276"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rPr>
            </w:pPr>
            <w:r w:rsidRPr="00752C3B">
              <w:rPr>
                <w:rFonts w:ascii="Times New Roman" w:hAnsi="Times New Roman" w:cs="Times New Roman"/>
              </w:rPr>
              <w:t>2</w:t>
            </w:r>
            <w:r w:rsidRPr="00752C3B">
              <w:rPr>
                <w:rFonts w:ascii="Times New Roman" w:hAnsi="Times New Roman" w:cs="Times New Roman"/>
                <w:lang w:val="en-US"/>
              </w:rPr>
              <w:t xml:space="preserve">014  </w:t>
            </w:r>
            <w:r w:rsidRPr="00752C3B">
              <w:rPr>
                <w:rFonts w:ascii="Times New Roman" w:hAnsi="Times New Roman" w:cs="Times New Roman"/>
              </w:rPr>
              <w:t>год</w:t>
            </w:r>
          </w:p>
        </w:tc>
        <w:tc>
          <w:tcPr>
            <w:tcW w:w="1559"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pacing w:after="0" w:line="240" w:lineRule="auto"/>
              <w:jc w:val="center"/>
              <w:rPr>
                <w:rFonts w:ascii="Times New Roman" w:hAnsi="Times New Roman" w:cs="Times New Roman"/>
              </w:rPr>
            </w:pPr>
            <w:r w:rsidRPr="00752C3B">
              <w:rPr>
                <w:rFonts w:ascii="Times New Roman" w:hAnsi="Times New Roman" w:cs="Times New Roman"/>
              </w:rPr>
              <w:t>2026 год</w:t>
            </w:r>
          </w:p>
        </w:tc>
        <w:tc>
          <w:tcPr>
            <w:tcW w:w="283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rPr>
            </w:pPr>
            <w:r w:rsidRPr="00752C3B">
              <w:rPr>
                <w:rFonts w:ascii="Times New Roman" w:hAnsi="Times New Roman" w:cs="Times New Roman"/>
              </w:rPr>
              <w:t>своевременное исполнение расходных обязательств</w:t>
            </w:r>
          </w:p>
        </w:tc>
        <w:tc>
          <w:tcPr>
            <w:tcW w:w="1985" w:type="dxa"/>
            <w:tcBorders>
              <w:top w:val="single" w:sz="4" w:space="0" w:color="000000"/>
              <w:left w:val="single" w:sz="4" w:space="0" w:color="000000"/>
              <w:bottom w:val="single" w:sz="4" w:space="0" w:color="000000"/>
            </w:tcBorders>
            <w:shd w:val="clear" w:color="auto" w:fill="auto"/>
          </w:tcPr>
          <w:p w:rsidR="00752C3B" w:rsidRPr="00752C3B" w:rsidRDefault="00752C3B" w:rsidP="00752C3B">
            <w:pPr>
              <w:snapToGrid w:val="0"/>
              <w:spacing w:after="0" w:line="240" w:lineRule="auto"/>
              <w:jc w:val="center"/>
              <w:rPr>
                <w:rFonts w:ascii="Times New Roman" w:hAnsi="Times New Roman" w:cs="Times New Roman"/>
                <w:b/>
                <w:lang w:val="en-US"/>
              </w:rPr>
            </w:pPr>
            <w:r w:rsidRPr="00752C3B">
              <w:rPr>
                <w:rFonts w:ascii="Times New Roman" w:hAnsi="Times New Roman" w:cs="Times New Roman"/>
                <w:b/>
              </w:rPr>
              <w:t>9000412174</w:t>
            </w:r>
            <w:r w:rsidRPr="00752C3B">
              <w:rPr>
                <w:rFonts w:ascii="Times New Roman" w:hAnsi="Times New Roman" w:cs="Times New Roman"/>
                <w:b/>
                <w:lang w:val="en-US"/>
              </w:rPr>
              <w:t>L5110244</w:t>
            </w:r>
          </w:p>
        </w:tc>
        <w:tc>
          <w:tcPr>
            <w:tcW w:w="975" w:type="dxa"/>
            <w:tcBorders>
              <w:top w:val="single" w:sz="4" w:space="0" w:color="000000"/>
              <w:left w:val="single" w:sz="4" w:space="0" w:color="000000"/>
              <w:bottom w:val="single" w:sz="4" w:space="0" w:color="000000"/>
              <w:right w:val="single" w:sz="4" w:space="0" w:color="000000"/>
            </w:tcBorders>
            <w:shd w:val="clear" w:color="auto" w:fill="auto"/>
          </w:tcPr>
          <w:p w:rsidR="00752C3B" w:rsidRPr="00752C3B" w:rsidRDefault="00752C3B" w:rsidP="00752C3B">
            <w:pPr>
              <w:autoSpaceDE w:val="0"/>
              <w:snapToGrid w:val="0"/>
              <w:spacing w:after="0" w:line="240" w:lineRule="auto"/>
              <w:jc w:val="center"/>
              <w:rPr>
                <w:rFonts w:ascii="Times New Roman" w:hAnsi="Times New Roman" w:cs="Times New Roman"/>
                <w:b/>
                <w:lang w:val="en-US"/>
              </w:rPr>
            </w:pPr>
            <w:r w:rsidRPr="00752C3B">
              <w:rPr>
                <w:rFonts w:ascii="Times New Roman" w:hAnsi="Times New Roman" w:cs="Times New Roman"/>
                <w:b/>
                <w:lang w:val="en-US"/>
              </w:rPr>
              <w:t>372.2</w:t>
            </w:r>
          </w:p>
        </w:tc>
      </w:tr>
    </w:tbl>
    <w:p w:rsidR="00752C3B" w:rsidRPr="00752C3B" w:rsidRDefault="00752C3B" w:rsidP="00752C3B">
      <w:pPr>
        <w:spacing w:after="0" w:line="240" w:lineRule="auto"/>
        <w:jc w:val="center"/>
        <w:rPr>
          <w:rFonts w:ascii="Times New Roman" w:hAnsi="Times New Roman" w:cs="Times New Roman"/>
        </w:rPr>
      </w:pPr>
    </w:p>
    <w:p w:rsidR="005C1393" w:rsidRPr="00752C3B" w:rsidRDefault="005C1393" w:rsidP="00752C3B">
      <w:pPr>
        <w:spacing w:after="0" w:line="240" w:lineRule="auto"/>
        <w:rPr>
          <w:rFonts w:ascii="Times New Roman" w:hAnsi="Times New Roman" w:cs="Times New Roman"/>
        </w:rPr>
      </w:pPr>
    </w:p>
    <w:p w:rsidR="005C1393" w:rsidRPr="00752C3B" w:rsidRDefault="005C1393" w:rsidP="00752C3B">
      <w:pPr>
        <w:spacing w:after="0" w:line="240" w:lineRule="auto"/>
        <w:rPr>
          <w:rFonts w:ascii="Times New Roman" w:hAnsi="Times New Roman" w:cs="Times New Roman"/>
        </w:rPr>
      </w:pPr>
    </w:p>
    <w:p w:rsidR="00AC7064" w:rsidRDefault="00AC7064" w:rsidP="005C1393">
      <w:pPr>
        <w:sectPr w:rsidR="00AC7064" w:rsidSect="00A25FA9">
          <w:pgSz w:w="16838" w:h="11906" w:orient="landscape"/>
          <w:pgMar w:top="851" w:right="1134" w:bottom="1701" w:left="1134" w:header="709" w:footer="709" w:gutter="0"/>
          <w:cols w:space="708"/>
          <w:docGrid w:linePitch="360"/>
        </w:sectPr>
      </w:pP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lastRenderedPageBreak/>
        <w:t xml:space="preserve">Приложение 6 </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к муниципальной программе</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повышения эффективности</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управления  муниципальными</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финансами в Большеигнатовском</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 xml:space="preserve"> муниципальном районе</w:t>
      </w:r>
    </w:p>
    <w:p w:rsidR="00AC7064" w:rsidRPr="00AC7064" w:rsidRDefault="00AC7064" w:rsidP="00AC7064">
      <w:pPr>
        <w:autoSpaceDE w:val="0"/>
        <w:spacing w:after="0" w:line="240" w:lineRule="auto"/>
        <w:jc w:val="right"/>
        <w:rPr>
          <w:rFonts w:ascii="Times New Roman" w:hAnsi="Times New Roman" w:cs="Times New Roman"/>
        </w:rPr>
      </w:pPr>
      <w:r w:rsidRPr="00AC7064">
        <w:rPr>
          <w:rFonts w:ascii="Times New Roman" w:hAnsi="Times New Roman" w:cs="Times New Roman"/>
        </w:rPr>
        <w:t>на период до 2026 года</w:t>
      </w:r>
    </w:p>
    <w:p w:rsidR="00AC7064" w:rsidRPr="00AC7064" w:rsidRDefault="00AC7064" w:rsidP="00AC7064">
      <w:pPr>
        <w:spacing w:after="0" w:line="240" w:lineRule="auto"/>
        <w:jc w:val="center"/>
        <w:rPr>
          <w:rFonts w:ascii="Times New Roman" w:hAnsi="Times New Roman" w:cs="Times New Roman"/>
          <w:b/>
        </w:rPr>
      </w:pPr>
    </w:p>
    <w:p w:rsidR="00AC7064" w:rsidRPr="00AC7064" w:rsidRDefault="00AC7064" w:rsidP="00AC7064">
      <w:pPr>
        <w:spacing w:after="0" w:line="240" w:lineRule="auto"/>
        <w:jc w:val="center"/>
        <w:rPr>
          <w:rFonts w:ascii="Times New Roman" w:hAnsi="Times New Roman" w:cs="Times New Roman"/>
          <w:b/>
        </w:rPr>
      </w:pPr>
      <w:r w:rsidRPr="00AC7064">
        <w:rPr>
          <w:rFonts w:ascii="Times New Roman" w:hAnsi="Times New Roman" w:cs="Times New Roman"/>
          <w:b/>
        </w:rPr>
        <w:t>Подпрограмма «Эффективное использование бюджетного потенциала»</w:t>
      </w:r>
    </w:p>
    <w:p w:rsidR="00AC7064" w:rsidRPr="00AC7064" w:rsidRDefault="00AC7064" w:rsidP="00AC7064">
      <w:pPr>
        <w:spacing w:after="0" w:line="240" w:lineRule="auto"/>
        <w:jc w:val="center"/>
        <w:rPr>
          <w:rFonts w:ascii="Times New Roman" w:hAnsi="Times New Roman" w:cs="Times New Roman"/>
          <w:b/>
        </w:rPr>
      </w:pPr>
    </w:p>
    <w:p w:rsidR="00AC7064" w:rsidRPr="00AC7064" w:rsidRDefault="00AC7064" w:rsidP="00AC7064">
      <w:pPr>
        <w:autoSpaceDE w:val="0"/>
        <w:spacing w:after="0" w:line="240" w:lineRule="auto"/>
        <w:ind w:firstLine="540"/>
        <w:jc w:val="center"/>
        <w:rPr>
          <w:rFonts w:ascii="Times New Roman" w:hAnsi="Times New Roman" w:cs="Times New Roman"/>
          <w:b/>
        </w:rPr>
      </w:pPr>
      <w:r w:rsidRPr="00AC7064">
        <w:rPr>
          <w:rFonts w:ascii="Times New Roman" w:hAnsi="Times New Roman" w:cs="Times New Roman"/>
          <w:b/>
        </w:rPr>
        <w:t xml:space="preserve">Паспорт подпрограммы «Эффективное использование </w:t>
      </w:r>
    </w:p>
    <w:p w:rsidR="00AC7064" w:rsidRPr="00AC7064" w:rsidRDefault="00AC7064" w:rsidP="00AC7064">
      <w:pPr>
        <w:autoSpaceDE w:val="0"/>
        <w:spacing w:after="0" w:line="240" w:lineRule="auto"/>
        <w:ind w:firstLine="540"/>
        <w:jc w:val="center"/>
        <w:rPr>
          <w:rFonts w:ascii="Times New Roman" w:hAnsi="Times New Roman" w:cs="Times New Roman"/>
          <w:b/>
        </w:rPr>
      </w:pPr>
      <w:r w:rsidRPr="00AC7064">
        <w:rPr>
          <w:rFonts w:ascii="Times New Roman" w:hAnsi="Times New Roman" w:cs="Times New Roman"/>
          <w:b/>
        </w:rPr>
        <w:t>бюджетного потенциала»</w:t>
      </w:r>
    </w:p>
    <w:p w:rsidR="00AC7064" w:rsidRPr="00AC7064" w:rsidRDefault="00AC7064" w:rsidP="00AC7064">
      <w:pPr>
        <w:autoSpaceDE w:val="0"/>
        <w:spacing w:after="0" w:line="240" w:lineRule="auto"/>
        <w:ind w:firstLine="540"/>
        <w:jc w:val="both"/>
        <w:rPr>
          <w:rFonts w:ascii="Times New Roman" w:hAnsi="Times New Roman" w:cs="Times New Roman"/>
          <w:b/>
        </w:rPr>
      </w:pPr>
    </w:p>
    <w:tbl>
      <w:tblPr>
        <w:tblW w:w="0" w:type="auto"/>
        <w:tblLayout w:type="fixed"/>
        <w:tblLook w:val="0000" w:firstRow="0" w:lastRow="0" w:firstColumn="0" w:lastColumn="0" w:noHBand="0" w:noVBand="0"/>
      </w:tblPr>
      <w:tblGrid>
        <w:gridCol w:w="2943"/>
        <w:gridCol w:w="6705"/>
      </w:tblGrid>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Ответственный исполнитель подпрограммы</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Финансовое управление Администрации Большеигнатовского муниципального района</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Соисполнитель подпрограммы</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Администрация Большеигнатовского муниципального района</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 xml:space="preserve">Цели подпрограммы </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обеспечение роста бюджетного потенциала Большеигнатовского муниципального района и эффективности его использования;</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повышение экономической самостоятельности и устойчивости бюджетной системы Большеигнатовского муниципального района</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Задачи подпрограммы</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1. Совершенствование бюджетных прогнозов, развитие системы бюджетного планирования.</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2. Наращивание доходного потенциала, оптимизация расходов.</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3. Развитие институтов контроля за соблюдением бюджетного законодательства, финансового менеджмента.</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4. Повышение эффективности и  качества предоставления государственных и муниципальных услуг.</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5. Формирование, ведение и развитие общедоступных информационных ресурсов</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Целевые индикаторы и показатели подпрограммы</w:t>
            </w:r>
          </w:p>
        </w:tc>
        <w:tc>
          <w:tcPr>
            <w:tcW w:w="6705" w:type="dxa"/>
            <w:shd w:val="clear" w:color="auto" w:fill="auto"/>
          </w:tcPr>
          <w:p w:rsidR="00AC7064" w:rsidRPr="00AC7064" w:rsidRDefault="002A3EE8" w:rsidP="002A3EE8">
            <w:pPr>
              <w:tabs>
                <w:tab w:val="left" w:pos="2325"/>
                <w:tab w:val="right" w:pos="9355"/>
              </w:tabs>
              <w:snapToGrid w:val="0"/>
              <w:spacing w:after="0" w:line="240" w:lineRule="auto"/>
              <w:jc w:val="both"/>
              <w:rPr>
                <w:rFonts w:ascii="Times New Roman" w:hAnsi="Times New Roman" w:cs="Times New Roman"/>
              </w:rPr>
            </w:pPr>
            <w:r>
              <w:rPr>
                <w:rFonts w:ascii="Times New Roman" w:hAnsi="Times New Roman" w:cs="Times New Roman"/>
              </w:rPr>
              <w:t xml:space="preserve">      </w:t>
            </w:r>
            <w:r w:rsidR="00AC7064" w:rsidRPr="00AC7064">
              <w:rPr>
                <w:rFonts w:ascii="Times New Roman" w:hAnsi="Times New Roman" w:cs="Times New Roman"/>
              </w:rPr>
              <w:t xml:space="preserve">1. Доля расходов бюджета Большеигнатовского муниципального района, формируемых в рамках муниципальных программ, в общем объеме расходов бюджета Большеигнатовского муниципального района </w:t>
            </w:r>
          </w:p>
          <w:p w:rsidR="00AC7064" w:rsidRPr="00AC7064" w:rsidRDefault="002A3EE8" w:rsidP="002A3EE8">
            <w:pPr>
              <w:tabs>
                <w:tab w:val="left" w:pos="2325"/>
                <w:tab w:val="right" w:pos="9355"/>
              </w:tabs>
              <w:spacing w:after="0" w:line="240" w:lineRule="auto"/>
              <w:jc w:val="both"/>
              <w:rPr>
                <w:rFonts w:ascii="Times New Roman" w:hAnsi="Times New Roman" w:cs="Times New Roman"/>
              </w:rPr>
            </w:pPr>
            <w:r>
              <w:rPr>
                <w:rFonts w:ascii="Times New Roman" w:hAnsi="Times New Roman" w:cs="Times New Roman"/>
              </w:rPr>
              <w:t xml:space="preserve">    </w:t>
            </w:r>
            <w:r w:rsidR="00AC7064" w:rsidRPr="00AC7064">
              <w:rPr>
                <w:rFonts w:ascii="Times New Roman" w:hAnsi="Times New Roman" w:cs="Times New Roman"/>
              </w:rPr>
              <w:t xml:space="preserve">  2.Отклонение исполнения бюджета Большеигнатовского муниципального района по расходам к утвержденному уровню</w:t>
            </w:r>
          </w:p>
          <w:p w:rsidR="00AC7064" w:rsidRPr="00AC7064" w:rsidRDefault="00AC7064" w:rsidP="002A3EE8">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3.Отклонение исполнения бюджета Большеигнатовского муниципального района по доходам к утвержденному уровню</w:t>
            </w:r>
          </w:p>
          <w:p w:rsidR="00AC7064" w:rsidRPr="00AC7064" w:rsidRDefault="00AC7064" w:rsidP="002A3EE8">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4. Соблюдение </w:t>
            </w:r>
            <w:hyperlink r:id="rId13" w:history="1">
              <w:r w:rsidRPr="00AC7064">
                <w:rPr>
                  <w:rStyle w:val="af2"/>
                  <w:rFonts w:ascii="Times New Roman" w:hAnsi="Times New Roman" w:cs="Times New Roman"/>
                </w:rPr>
                <w:t>порядка</w:t>
              </w:r>
            </w:hyperlink>
            <w:r w:rsidRPr="00AC7064">
              <w:rPr>
                <w:rFonts w:ascii="Times New Roman" w:hAnsi="Times New Roman" w:cs="Times New Roman"/>
              </w:rPr>
              <w:t xml:space="preserve"> и сроков составления и утверждения проекта  бюджета Большеигнатовского  муниципального района        </w:t>
            </w:r>
          </w:p>
          <w:p w:rsidR="00AC7064" w:rsidRPr="00AC7064" w:rsidRDefault="002A3EE8" w:rsidP="002A3EE8">
            <w:pPr>
              <w:autoSpaceDE w:val="0"/>
              <w:spacing w:after="0" w:line="240" w:lineRule="auto"/>
              <w:jc w:val="both"/>
              <w:rPr>
                <w:rFonts w:ascii="Times New Roman" w:hAnsi="Times New Roman" w:cs="Times New Roman"/>
                <w:bCs/>
              </w:rPr>
            </w:pPr>
            <w:r>
              <w:rPr>
                <w:rFonts w:ascii="Times New Roman" w:hAnsi="Times New Roman" w:cs="Times New Roman"/>
              </w:rPr>
              <w:t xml:space="preserve">  </w:t>
            </w:r>
            <w:r w:rsidR="00AC7064" w:rsidRPr="00AC7064">
              <w:rPr>
                <w:rFonts w:ascii="Times New Roman" w:hAnsi="Times New Roman" w:cs="Times New Roman"/>
              </w:rPr>
              <w:t xml:space="preserve">    5. </w:t>
            </w:r>
            <w:r w:rsidR="00AC7064" w:rsidRPr="00AC7064">
              <w:rPr>
                <w:rFonts w:ascii="Times New Roman" w:hAnsi="Times New Roman" w:cs="Times New Roman"/>
                <w:bCs/>
              </w:rPr>
              <w:t>Соблюдение установленных бюджетным законодательством требований о составе отчетности об исполнении бюджета Большеигнатовского муниципального района.</w:t>
            </w:r>
          </w:p>
          <w:p w:rsidR="00AC7064" w:rsidRPr="00AC7064" w:rsidRDefault="002A3EE8" w:rsidP="002A3EE8">
            <w:pPr>
              <w:pStyle w:val="aa"/>
              <w:rPr>
                <w:rFonts w:ascii="Times New Roman" w:hAnsi="Times New Roman" w:cs="Times New Roman"/>
                <w:sz w:val="22"/>
                <w:szCs w:val="22"/>
                <w:lang w:eastAsia="ar-SA"/>
              </w:rPr>
            </w:pPr>
            <w:r>
              <w:rPr>
                <w:rFonts w:ascii="Times New Roman" w:hAnsi="Times New Roman" w:cs="Times New Roman"/>
                <w:sz w:val="22"/>
                <w:szCs w:val="22"/>
              </w:rPr>
              <w:t xml:space="preserve">     </w:t>
            </w:r>
            <w:r w:rsidR="00AC7064" w:rsidRPr="00AC7064">
              <w:rPr>
                <w:rFonts w:ascii="Times New Roman" w:hAnsi="Times New Roman" w:cs="Times New Roman"/>
                <w:sz w:val="22"/>
                <w:szCs w:val="22"/>
              </w:rPr>
              <w:t xml:space="preserve"> 6.  </w:t>
            </w:r>
            <w:r w:rsidR="00AC7064" w:rsidRPr="00AC7064">
              <w:rPr>
                <w:rFonts w:ascii="Times New Roman" w:hAnsi="Times New Roman" w:cs="Times New Roman"/>
                <w:sz w:val="22"/>
                <w:szCs w:val="22"/>
                <w:lang w:eastAsia="ar-SA"/>
              </w:rPr>
              <w:t>Объем просроченной кредиторской задолженности по выплате заработной платы за  счет средств консолидированного бюджета Большеигнатовского муниципального района .</w:t>
            </w:r>
          </w:p>
          <w:p w:rsidR="00AC7064" w:rsidRPr="00AC7064" w:rsidRDefault="002A3EE8" w:rsidP="002A3EE8">
            <w:pPr>
              <w:pStyle w:val="aa"/>
              <w:rPr>
                <w:rFonts w:ascii="Times New Roman" w:hAnsi="Times New Roman" w:cs="Times New Roman"/>
                <w:sz w:val="22"/>
                <w:szCs w:val="22"/>
                <w:lang w:eastAsia="ar-SA"/>
              </w:rPr>
            </w:pPr>
            <w:r>
              <w:rPr>
                <w:rFonts w:ascii="Times New Roman" w:hAnsi="Times New Roman" w:cs="Times New Roman"/>
                <w:sz w:val="22"/>
                <w:szCs w:val="22"/>
                <w:lang w:eastAsia="ar-SA"/>
              </w:rPr>
              <w:t xml:space="preserve">     </w:t>
            </w:r>
            <w:r w:rsidR="00AC7064" w:rsidRPr="00AC7064">
              <w:rPr>
                <w:rFonts w:ascii="Times New Roman" w:hAnsi="Times New Roman" w:cs="Times New Roman"/>
                <w:sz w:val="22"/>
                <w:szCs w:val="22"/>
                <w:lang w:eastAsia="ar-SA"/>
              </w:rPr>
              <w:t>7.</w:t>
            </w:r>
            <w:r>
              <w:rPr>
                <w:rFonts w:ascii="Times New Roman" w:hAnsi="Times New Roman" w:cs="Times New Roman"/>
                <w:sz w:val="22"/>
                <w:szCs w:val="22"/>
                <w:lang w:eastAsia="ar-SA"/>
              </w:rPr>
              <w:t xml:space="preserve"> </w:t>
            </w:r>
            <w:r w:rsidR="00AC7064" w:rsidRPr="00AC7064">
              <w:rPr>
                <w:rFonts w:ascii="Times New Roman" w:hAnsi="Times New Roman" w:cs="Times New Roman"/>
                <w:sz w:val="22"/>
                <w:szCs w:val="22"/>
                <w:lang w:eastAsia="ar-SA"/>
              </w:rPr>
              <w:t>Уровень просроченной кредиторской задолженности консолидированного бюджета Большеигнатовского муниципального района.</w:t>
            </w:r>
          </w:p>
          <w:p w:rsidR="00AC7064" w:rsidRPr="00AC7064" w:rsidRDefault="002A3EE8" w:rsidP="002A3EE8">
            <w:pPr>
              <w:spacing w:after="0" w:line="240" w:lineRule="auto"/>
              <w:jc w:val="both"/>
              <w:rPr>
                <w:rFonts w:ascii="Times New Roman" w:hAnsi="Times New Roman" w:cs="Times New Roman"/>
              </w:rPr>
            </w:pPr>
            <w:r>
              <w:rPr>
                <w:rFonts w:ascii="Times New Roman" w:hAnsi="Times New Roman" w:cs="Times New Roman"/>
              </w:rPr>
              <w:t xml:space="preserve">     </w:t>
            </w:r>
            <w:r w:rsidR="00AC7064" w:rsidRPr="00AC7064">
              <w:rPr>
                <w:rFonts w:ascii="Times New Roman" w:hAnsi="Times New Roman" w:cs="Times New Roman"/>
              </w:rPr>
              <w:t>8.  Использование муниципальными учреждениями Большеигнатовского муниципального района нормативно-подушевого финансирования услуг.</w:t>
            </w:r>
          </w:p>
          <w:p w:rsidR="00AC7064" w:rsidRPr="00AC7064" w:rsidRDefault="00AC7064" w:rsidP="002A3EE8">
            <w:pPr>
              <w:spacing w:after="0" w:line="240" w:lineRule="auto"/>
              <w:jc w:val="both"/>
              <w:rPr>
                <w:rFonts w:ascii="Times New Roman" w:hAnsi="Times New Roman" w:cs="Times New Roman"/>
              </w:rPr>
            </w:pPr>
            <w:r w:rsidRPr="00AC7064">
              <w:rPr>
                <w:rFonts w:ascii="Times New Roman" w:hAnsi="Times New Roman" w:cs="Times New Roman"/>
              </w:rPr>
              <w:t xml:space="preserve">  </w:t>
            </w:r>
            <w:r w:rsidR="002A3EE8">
              <w:rPr>
                <w:rFonts w:ascii="Times New Roman" w:hAnsi="Times New Roman" w:cs="Times New Roman"/>
              </w:rPr>
              <w:t xml:space="preserve">    </w:t>
            </w:r>
            <w:r w:rsidRPr="00AC7064">
              <w:rPr>
                <w:rFonts w:ascii="Times New Roman" w:hAnsi="Times New Roman" w:cs="Times New Roman"/>
              </w:rPr>
              <w:t>9. Уровень удовлетворенности населения качеством предоставления муниципальных услуг.</w:t>
            </w:r>
          </w:p>
          <w:p w:rsidR="00AC7064" w:rsidRPr="00AC7064" w:rsidRDefault="002A3EE8" w:rsidP="002A3EE8">
            <w:pPr>
              <w:pStyle w:val="aa"/>
              <w:rPr>
                <w:rFonts w:ascii="Times New Roman" w:hAnsi="Times New Roman" w:cs="Times New Roman"/>
                <w:sz w:val="22"/>
                <w:szCs w:val="22"/>
                <w:lang w:eastAsia="ar-SA"/>
              </w:rPr>
            </w:pPr>
            <w:r>
              <w:rPr>
                <w:rFonts w:ascii="Times New Roman" w:hAnsi="Times New Roman" w:cs="Times New Roman"/>
                <w:sz w:val="22"/>
                <w:szCs w:val="22"/>
                <w:lang w:eastAsia="ar-SA"/>
              </w:rPr>
              <w:t xml:space="preserve">    </w:t>
            </w:r>
            <w:r w:rsidR="00AC7064" w:rsidRPr="00AC7064">
              <w:rPr>
                <w:rFonts w:ascii="Times New Roman" w:hAnsi="Times New Roman" w:cs="Times New Roman"/>
                <w:sz w:val="22"/>
                <w:szCs w:val="22"/>
                <w:lang w:eastAsia="ar-SA"/>
              </w:rPr>
              <w:t xml:space="preserve">10. Темп роста налоговых и неналоговых доходов бюджета </w:t>
            </w:r>
            <w:r w:rsidR="00AC7064" w:rsidRPr="00AC7064">
              <w:rPr>
                <w:rFonts w:ascii="Times New Roman" w:hAnsi="Times New Roman" w:cs="Times New Roman"/>
                <w:sz w:val="22"/>
                <w:szCs w:val="22"/>
                <w:lang w:eastAsia="ar-SA"/>
              </w:rPr>
              <w:lastRenderedPageBreak/>
              <w:t>Большеигнатовского муниципального района (по отношению к предыдущему году) не менее 3,1 процента в сопоставимых условиях.</w:t>
            </w:r>
          </w:p>
          <w:p w:rsidR="00AC7064" w:rsidRPr="00AC7064" w:rsidRDefault="002A3EE8" w:rsidP="00AC7064">
            <w:pPr>
              <w:spacing w:after="0" w:line="240" w:lineRule="auto"/>
              <w:rPr>
                <w:rFonts w:ascii="Times New Roman" w:hAnsi="Times New Roman" w:cs="Times New Roman"/>
              </w:rPr>
            </w:pPr>
            <w:r>
              <w:rPr>
                <w:rFonts w:ascii="Times New Roman" w:hAnsi="Times New Roman" w:cs="Times New Roman"/>
              </w:rPr>
              <w:t xml:space="preserve">    </w:t>
            </w:r>
            <w:r w:rsidR="00AC7064" w:rsidRPr="00AC7064">
              <w:rPr>
                <w:rFonts w:ascii="Times New Roman" w:hAnsi="Times New Roman" w:cs="Times New Roman"/>
              </w:rPr>
              <w:t>11. Соблюдение органами местного самоуправления норм бюджетного законодательства РФ при подготовке проектов местных бюджетов на очередной финансовый год и плановый период.</w:t>
            </w:r>
          </w:p>
          <w:p w:rsidR="00AC7064" w:rsidRPr="00AC7064" w:rsidRDefault="00AC7064" w:rsidP="00AC7064">
            <w:pPr>
              <w:autoSpaceDE w:val="0"/>
              <w:spacing w:after="0" w:line="240" w:lineRule="auto"/>
              <w:jc w:val="both"/>
              <w:rPr>
                <w:rFonts w:ascii="Times New Roman" w:hAnsi="Times New Roman" w:cs="Times New Roman"/>
              </w:rPr>
            </w:pP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lastRenderedPageBreak/>
              <w:t>Этапы и сроки реализации подпрограммы</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2014 – 2026 годы. Выделение этапов не предусмотрено</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Объемы бюджетных ассигнований подпрограммы</w:t>
            </w:r>
          </w:p>
        </w:tc>
        <w:tc>
          <w:tcPr>
            <w:tcW w:w="6705" w:type="dxa"/>
            <w:shd w:val="clear" w:color="auto" w:fill="auto"/>
          </w:tcPr>
          <w:p w:rsidR="00AC7064" w:rsidRPr="00AC7064" w:rsidRDefault="00AC7064" w:rsidP="00AC7064">
            <w:pPr>
              <w:pStyle w:val="ConsPlusCell"/>
              <w:snapToGrid w:val="0"/>
              <w:jc w:val="both"/>
              <w:rPr>
                <w:sz w:val="22"/>
                <w:szCs w:val="22"/>
              </w:rPr>
            </w:pPr>
            <w:r w:rsidRPr="00AC7064">
              <w:rPr>
                <w:sz w:val="22"/>
                <w:szCs w:val="22"/>
              </w:rPr>
              <w:t xml:space="preserve">         Объем  бюджетных  ассигнований на реализацию подпрограммы составляет:</w:t>
            </w:r>
            <w:r w:rsidRPr="00AC7064">
              <w:rPr>
                <w:color w:val="000000"/>
                <w:sz w:val="22"/>
                <w:szCs w:val="22"/>
              </w:rPr>
              <w:t xml:space="preserve"> 36368,2 </w:t>
            </w:r>
            <w:r w:rsidRPr="00AC7064">
              <w:rPr>
                <w:sz w:val="22"/>
                <w:szCs w:val="22"/>
              </w:rPr>
              <w:t>тыс. рублей, в том числе по годам: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2014 год – 2827,8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2015 год – 3224,5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2016 год –  2841,0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2017 год –  2861,8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2018 год –  2415,5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2019 год -   1800,8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2020 год  - 2202,1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2021 год  - 3202,6 тыс. рублей</w:t>
            </w:r>
          </w:p>
          <w:p w:rsidR="00AC7064" w:rsidRPr="00AC7064" w:rsidRDefault="00AC7064" w:rsidP="00AC7064">
            <w:pPr>
              <w:pStyle w:val="ConsPlusCell"/>
              <w:jc w:val="both"/>
              <w:rPr>
                <w:sz w:val="22"/>
                <w:szCs w:val="22"/>
              </w:rPr>
            </w:pPr>
            <w:r w:rsidRPr="00AC7064">
              <w:rPr>
                <w:sz w:val="22"/>
                <w:szCs w:val="22"/>
              </w:rPr>
              <w:t xml:space="preserve">         2022 год  - 3020,9 тыс. рублей</w:t>
            </w:r>
          </w:p>
          <w:p w:rsidR="00AC7064" w:rsidRPr="00AC7064" w:rsidRDefault="00AC7064" w:rsidP="00AC7064">
            <w:pPr>
              <w:pStyle w:val="ConsPlusCell"/>
              <w:jc w:val="both"/>
              <w:rPr>
                <w:sz w:val="22"/>
                <w:szCs w:val="22"/>
              </w:rPr>
            </w:pPr>
            <w:r w:rsidRPr="00AC7064">
              <w:rPr>
                <w:sz w:val="22"/>
                <w:szCs w:val="22"/>
              </w:rPr>
              <w:t xml:space="preserve">         2023 год  - 2994,3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2024 год  - 2992,3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2025 год  - 2992,3 тыс. рублей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2026 год  - 2992,3 тыс. рублей</w:t>
            </w:r>
          </w:p>
        </w:tc>
      </w:tr>
      <w:tr w:rsidR="00AC7064" w:rsidRPr="00AC7064" w:rsidTr="0053446A">
        <w:tc>
          <w:tcPr>
            <w:tcW w:w="2943" w:type="dxa"/>
            <w:shd w:val="clear" w:color="auto" w:fill="auto"/>
          </w:tcPr>
          <w:p w:rsidR="00AC7064" w:rsidRPr="00AC7064" w:rsidRDefault="00AC7064" w:rsidP="00AC7064">
            <w:pPr>
              <w:pStyle w:val="ConsPlusNonformat"/>
              <w:snapToGrid w:val="0"/>
              <w:jc w:val="both"/>
              <w:rPr>
                <w:rFonts w:ascii="Times New Roman" w:hAnsi="Times New Roman" w:cs="Times New Roman"/>
                <w:sz w:val="22"/>
                <w:szCs w:val="22"/>
              </w:rPr>
            </w:pPr>
            <w:r w:rsidRPr="00AC7064">
              <w:rPr>
                <w:rFonts w:ascii="Times New Roman" w:hAnsi="Times New Roman" w:cs="Times New Roman"/>
                <w:sz w:val="22"/>
                <w:szCs w:val="22"/>
              </w:rPr>
              <w:t>Ожидаемые результаты реализации подпрограммы</w:t>
            </w:r>
          </w:p>
        </w:tc>
        <w:tc>
          <w:tcPr>
            <w:tcW w:w="6705" w:type="dxa"/>
            <w:shd w:val="clear" w:color="auto" w:fill="auto"/>
          </w:tcPr>
          <w:p w:rsidR="00AC7064" w:rsidRPr="00AC7064" w:rsidRDefault="00AC7064" w:rsidP="00AC7064">
            <w:pPr>
              <w:autoSpaceDE w:val="0"/>
              <w:snapToGrid w:val="0"/>
              <w:spacing w:after="0" w:line="240" w:lineRule="auto"/>
              <w:jc w:val="both"/>
              <w:rPr>
                <w:rFonts w:ascii="Times New Roman" w:hAnsi="Times New Roman" w:cs="Times New Roman"/>
              </w:rPr>
            </w:pPr>
            <w:r w:rsidRPr="00AC7064">
              <w:rPr>
                <w:rFonts w:ascii="Times New Roman" w:hAnsi="Times New Roman" w:cs="Times New Roman"/>
              </w:rPr>
              <w:t xml:space="preserve">        повышение качества бюджетного планирования, формирование бюджета Большеигнатовского муниципального района на основе муниципальных программ Большеигнатовского муниципального района;</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увеличение собственных доходов бюджета Большеигнатовского муниципального района, повышение эффективности использования бюджетных средств, снижение просроченной кредиторской задолженности бюджета Большеигнатовского муниципального района;</w:t>
            </w:r>
          </w:p>
          <w:p w:rsidR="00AC7064" w:rsidRPr="00AC7064" w:rsidRDefault="00AC7064" w:rsidP="00AC7064">
            <w:pPr>
              <w:autoSpaceDE w:val="0"/>
              <w:spacing w:after="0" w:line="240" w:lineRule="auto"/>
              <w:jc w:val="both"/>
              <w:rPr>
                <w:rFonts w:ascii="Times New Roman" w:hAnsi="Times New Roman" w:cs="Times New Roman"/>
              </w:rPr>
            </w:pPr>
            <w:r w:rsidRPr="00AC7064">
              <w:rPr>
                <w:rFonts w:ascii="Times New Roman" w:hAnsi="Times New Roman" w:cs="Times New Roman"/>
              </w:rPr>
              <w:t xml:space="preserve">          повышение качества пред</w:t>
            </w:r>
            <w:r>
              <w:rPr>
                <w:rFonts w:ascii="Times New Roman" w:hAnsi="Times New Roman" w:cs="Times New Roman"/>
              </w:rPr>
              <w:t>оставления муниципальных услуг.</w:t>
            </w:r>
          </w:p>
        </w:tc>
      </w:tr>
    </w:tbl>
    <w:p w:rsidR="00AC7064" w:rsidRPr="00AC7064" w:rsidRDefault="00AC7064" w:rsidP="00AC7064">
      <w:pPr>
        <w:autoSpaceDE w:val="0"/>
        <w:spacing w:after="0" w:line="240" w:lineRule="auto"/>
        <w:rPr>
          <w:rFonts w:ascii="Times New Roman" w:hAnsi="Times New Roman" w:cs="Times New Roman"/>
          <w:b/>
        </w:rPr>
      </w:pPr>
    </w:p>
    <w:p w:rsidR="00AC7064" w:rsidRPr="00AC7064" w:rsidRDefault="00AC7064" w:rsidP="00AC7064">
      <w:pPr>
        <w:autoSpaceDE w:val="0"/>
        <w:spacing w:after="0" w:line="240" w:lineRule="auto"/>
        <w:jc w:val="center"/>
        <w:rPr>
          <w:rFonts w:ascii="Times New Roman" w:hAnsi="Times New Roman" w:cs="Times New Roman"/>
          <w:b/>
        </w:rPr>
      </w:pPr>
      <w:r w:rsidRPr="00AC7064">
        <w:rPr>
          <w:rFonts w:ascii="Times New Roman" w:hAnsi="Times New Roman" w:cs="Times New Roman"/>
          <w:b/>
        </w:rPr>
        <w:t>1. Характеристика сферы реализации подпрограммы, описание основных проблем в указанной сфере и прогноз ее развития</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Развитие бюджетной системы Большеигнатовского муниципального района осуществлялось в условиях активного реформирования муниципальных финансов как в Республике Мордовия, так и в районе. Формирование механизмов бюджетного регулирования было направлено на создание прочной финансовой основы для долгосрочного устойчивого роста экономики и повышения качества жизни населения района.</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 xml:space="preserve">Реализация мероприятий по повышению эффективности расходов бюджета Большеигнатовского муниципального района позволила обеспечить достижение значительных результатов в сфере упорядочения полномочий муниципальных органов, повышения их открытости, регламентации, стандартизации и повышения качества муниципальных услуг, совершенствования информационного обеспечения деятельности органов местного самоуправления. </w:t>
      </w:r>
    </w:p>
    <w:p w:rsidR="00AC7064" w:rsidRPr="00AC7064" w:rsidRDefault="00AC7064" w:rsidP="00AC7064">
      <w:pPr>
        <w:pStyle w:val="ConsPlusCell"/>
        <w:ind w:firstLine="720"/>
        <w:jc w:val="both"/>
        <w:rPr>
          <w:sz w:val="22"/>
          <w:szCs w:val="22"/>
        </w:rPr>
      </w:pPr>
      <w:r w:rsidRPr="00AC7064">
        <w:rPr>
          <w:sz w:val="22"/>
          <w:szCs w:val="22"/>
        </w:rPr>
        <w:t>Мероприятия программы направлены на создание условий для оптимизации расходных обязательств и наращивание налогового потенциала района, обеспечение контроля за  соблюдением  бюджетного законодательства и целевым расходованием бюджетных средств.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В результате бюджетных реформ удалось добиться качественных сдвигов в системе управления муниципальными финансами в Большеигнатовском муниципальном районе, обеспечить устойчивое функционирование бюджетной системы. Осуществлен переход к среднесрочному бюджетному планированию, началось использование принципов бюджетирования, ориентированного на конечный результат. Бюджетные ресурсы были </w:t>
      </w:r>
      <w:r w:rsidRPr="00AC7064">
        <w:rPr>
          <w:rFonts w:ascii="Times New Roman" w:hAnsi="Times New Roman" w:cs="Times New Roman"/>
        </w:rPr>
        <w:lastRenderedPageBreak/>
        <w:t>сконцентрированы на ключевых направлениях социально-экономического развития Большеигнатовского муниципального района и структурных реформ, что позволило обеспечить ускоренное развитие общественной инфраструктуры (газификацию сельских населенных пунктов, строительство автомобильных дорог, жилья, объектов коммунального хозяйства, образования,  культуры, физической культуры и спорта) и привлечение на эти цели средств Федерального и  Республиканского бюджетов.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Современный этап бюджетных реформ направлен на повышение качества оказания муниципальных услуг, внедрение новых финансовых механизмов обеспечения деятельности казенных и  бюджетных учреждений Большеигнатовского муниципального района, внедрение и дальнейшее развитие программно-целевых подходов в бюджетном планировании с учетом разрабатываемых муниципальных программ района.</w:t>
      </w:r>
    </w:p>
    <w:p w:rsidR="00AC7064" w:rsidRPr="00AC7064" w:rsidRDefault="00AC7064" w:rsidP="00AC7064">
      <w:pPr>
        <w:pStyle w:val="ConsPlusCell"/>
        <w:ind w:firstLine="720"/>
        <w:jc w:val="both"/>
        <w:rPr>
          <w:sz w:val="22"/>
          <w:szCs w:val="22"/>
        </w:rPr>
      </w:pPr>
      <w:r w:rsidRPr="00AC7064">
        <w:rPr>
          <w:sz w:val="22"/>
          <w:szCs w:val="22"/>
        </w:rPr>
        <w:t>По итогам периода реформирования муниципальных финансов Большеигнатовского муниципального района в муниципальной бюджетной системе произошли следующие изменения:</w:t>
      </w:r>
    </w:p>
    <w:p w:rsidR="00AC7064" w:rsidRPr="00AC7064" w:rsidRDefault="00AC7064" w:rsidP="00AC7064">
      <w:pPr>
        <w:pStyle w:val="ConsPlusCell"/>
        <w:ind w:firstLine="720"/>
        <w:jc w:val="both"/>
        <w:rPr>
          <w:bCs/>
          <w:sz w:val="22"/>
          <w:szCs w:val="22"/>
        </w:rPr>
      </w:pPr>
      <w:r w:rsidRPr="00AC7064">
        <w:rPr>
          <w:bCs/>
          <w:sz w:val="22"/>
          <w:szCs w:val="22"/>
        </w:rPr>
        <w:t>в местных бюджетах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муниципальных полномочий;</w:t>
      </w:r>
    </w:p>
    <w:p w:rsidR="00AC7064" w:rsidRPr="00AC7064" w:rsidRDefault="00AC7064" w:rsidP="00AC7064">
      <w:pPr>
        <w:pStyle w:val="ConsPlusCell"/>
        <w:ind w:firstLine="720"/>
        <w:jc w:val="both"/>
        <w:rPr>
          <w:sz w:val="22"/>
          <w:szCs w:val="22"/>
        </w:rPr>
      </w:pPr>
      <w:r w:rsidRPr="00AC7064">
        <w:rPr>
          <w:sz w:val="22"/>
          <w:szCs w:val="22"/>
        </w:rPr>
        <w:t>произошел переход на среднесрочное бюджетное планирование, объединяющее социально-экономическое и бюджетное планирование на основе принципов бюджетирования, ориентированного на результат;</w:t>
      </w:r>
    </w:p>
    <w:p w:rsidR="00AC7064" w:rsidRPr="00AC7064" w:rsidRDefault="00AC7064" w:rsidP="00AC7064">
      <w:pPr>
        <w:pStyle w:val="ConsPlusCell"/>
        <w:ind w:firstLine="720"/>
        <w:jc w:val="both"/>
        <w:rPr>
          <w:sz w:val="22"/>
          <w:szCs w:val="22"/>
        </w:rPr>
      </w:pPr>
      <w:r w:rsidRPr="00AC7064">
        <w:rPr>
          <w:sz w:val="22"/>
          <w:szCs w:val="22"/>
        </w:rPr>
        <w:t>внедрены блоки действующих и принимаемых расходных обязательств;</w:t>
      </w:r>
    </w:p>
    <w:p w:rsidR="00AC7064" w:rsidRPr="00AC7064" w:rsidRDefault="00AC7064" w:rsidP="00AC7064">
      <w:pPr>
        <w:pStyle w:val="ConsPlusCell"/>
        <w:ind w:firstLine="720"/>
        <w:jc w:val="both"/>
        <w:rPr>
          <w:sz w:val="22"/>
          <w:szCs w:val="22"/>
        </w:rPr>
      </w:pPr>
      <w:r w:rsidRPr="00AC7064">
        <w:rPr>
          <w:sz w:val="22"/>
          <w:szCs w:val="22"/>
        </w:rPr>
        <w:t>в целях повышения эффективности бюджетных ассигнований на оказание муниципальных услуг усовершенствован правовой статус муниципальных  учреждений, а также внедрены новые формы оказания и финансового обеспечения  муниципальных услуг.</w:t>
      </w:r>
    </w:p>
    <w:p w:rsidR="00AC7064" w:rsidRPr="00AC7064" w:rsidRDefault="00AC7064" w:rsidP="00AC7064">
      <w:pPr>
        <w:pStyle w:val="ConsPlusCell"/>
        <w:ind w:firstLine="720"/>
        <w:jc w:val="both"/>
        <w:rPr>
          <w:sz w:val="22"/>
          <w:szCs w:val="22"/>
        </w:rPr>
      </w:pPr>
      <w:r w:rsidRPr="00AC7064">
        <w:rPr>
          <w:sz w:val="22"/>
          <w:szCs w:val="22"/>
        </w:rPr>
        <w:t>Для обеспечения стратегических целей бюджетной политики в районе активно проводятся мероприятия, направленные на соблюдение эффективного и экономного расходования бюджетных ресурсов, своевременного и обязательного поступления средств в доходную часть бюджета.</w:t>
      </w:r>
    </w:p>
    <w:p w:rsidR="00AC7064" w:rsidRPr="00AC7064" w:rsidRDefault="00AC7064" w:rsidP="00AC7064">
      <w:pPr>
        <w:pStyle w:val="ConsPlusCell"/>
        <w:ind w:firstLine="720"/>
        <w:jc w:val="both"/>
        <w:rPr>
          <w:sz w:val="22"/>
          <w:szCs w:val="22"/>
        </w:rPr>
      </w:pPr>
      <w:r w:rsidRPr="00AC7064">
        <w:rPr>
          <w:sz w:val="22"/>
          <w:szCs w:val="22"/>
        </w:rPr>
        <w:t>Вектор развития современных бюджетных реформ в Большеигнатовском муниципальном районе ориентирован на достижение долгосрочной сбалансированности бюджета, полноценное выполнение всех принятых обязательств.</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По итогам реализации подпрограммы планируется обеспечить:</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полное исполнение доходных и расходных частей бюджета, повышение доходного потенциала бюджета Большеигнатовского муниципального района, оптимизацию расходных обязательств;</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полный переход к программно-целевым методам планирования и исполнения бюджета.</w:t>
      </w:r>
    </w:p>
    <w:p w:rsidR="00AC7064" w:rsidRPr="00AC7064" w:rsidRDefault="00AC7064" w:rsidP="00AC7064">
      <w:pPr>
        <w:autoSpaceDE w:val="0"/>
        <w:spacing w:after="0" w:line="240" w:lineRule="auto"/>
        <w:ind w:firstLine="540"/>
        <w:jc w:val="center"/>
        <w:rPr>
          <w:rFonts w:ascii="Times New Roman" w:hAnsi="Times New Roman" w:cs="Times New Roman"/>
          <w:b/>
        </w:rPr>
      </w:pPr>
      <w:r w:rsidRPr="00AC7064">
        <w:rPr>
          <w:rFonts w:ascii="Times New Roman" w:hAnsi="Times New Roman" w:cs="Times New Roman"/>
          <w:b/>
        </w:rPr>
        <w:t>2. Приоритеты муниципальной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 xml:space="preserve">Подпрограмма разработана в соответствии с </w:t>
      </w:r>
      <w:r w:rsidRPr="00AC7064">
        <w:rPr>
          <w:rFonts w:ascii="Times New Roman" w:hAnsi="Times New Roman" w:cs="Times New Roman"/>
          <w:bCs/>
        </w:rPr>
        <w:t xml:space="preserve"> </w:t>
      </w:r>
      <w:r w:rsidRPr="00AC7064">
        <w:rPr>
          <w:rFonts w:ascii="Times New Roman" w:hAnsi="Times New Roman" w:cs="Times New Roman"/>
        </w:rPr>
        <w:t>основными направлениями бюджетной политики Большеигнатовского муниципального района на 2014 - 2026 годы.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Приоритеты реализации подпрограммы соответствуют приоритетам, описанным для Программы в целом.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сфере реализации подпрограммы сформированы следующие приоритеты государственной политики: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обеспечение исполнения расходных обязательств Большеигнатовского муниципального района, реализация мероприятий, предусмотренных указами Президента Российской Федерации от 7 мая 2012 года;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соблюдение установленных бюджетных ограничений при принятии новых расходных обязательств;</w:t>
      </w:r>
    </w:p>
    <w:p w:rsidR="00AC7064" w:rsidRPr="00AC7064" w:rsidRDefault="00AC7064" w:rsidP="00AC7064">
      <w:pPr>
        <w:autoSpaceDE w:val="0"/>
        <w:spacing w:after="0" w:line="240" w:lineRule="auto"/>
        <w:ind w:firstLine="540"/>
        <w:jc w:val="both"/>
        <w:rPr>
          <w:rFonts w:ascii="Times New Roman" w:hAnsi="Times New Roman" w:cs="Times New Roman"/>
          <w:color w:val="262626"/>
        </w:rPr>
      </w:pPr>
      <w:r w:rsidRPr="00AC7064">
        <w:rPr>
          <w:rFonts w:ascii="Times New Roman" w:hAnsi="Times New Roman" w:cs="Times New Roman"/>
        </w:rPr>
        <w:t>увеличение доли расходов, осуществляемых в рамках программ, в их общей структуре, обеспечение взаимосвязи программ с параметрами бюджета по</w:t>
      </w:r>
      <w:r w:rsidRPr="00AC7064">
        <w:rPr>
          <w:rFonts w:ascii="Times New Roman" w:hAnsi="Times New Roman" w:cs="Times New Roman"/>
          <w:color w:val="262626"/>
        </w:rPr>
        <w:t xml:space="preserve"> </w:t>
      </w:r>
      <w:r w:rsidRPr="00AC7064">
        <w:rPr>
          <w:rFonts w:ascii="Times New Roman" w:hAnsi="Times New Roman" w:cs="Times New Roman"/>
        </w:rPr>
        <w:t>целям и объемам финансирования, планируемым результатам</w:t>
      </w:r>
      <w:r w:rsidRPr="00AC7064">
        <w:rPr>
          <w:rFonts w:ascii="Times New Roman" w:hAnsi="Times New Roman" w:cs="Times New Roman"/>
          <w:color w:val="262626"/>
        </w:rPr>
        <w:t xml:space="preserve"> с долгосрочными целями социально-экономической политики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Кроме того, в рамках подпрограммы предусмотрена работа по оперативному размещению на официальном сайте Большеигнатовского муниципального района текущей и итоговой </w:t>
      </w:r>
      <w:r w:rsidRPr="00AC7064">
        <w:rPr>
          <w:rFonts w:ascii="Times New Roman" w:hAnsi="Times New Roman" w:cs="Times New Roman"/>
        </w:rPr>
        <w:lastRenderedPageBreak/>
        <w:t>информации об исполнении бюджета Большеигнатовского муниципального района, позволяющей создавать и поддерживать системы анализа и мониторинга муниципальных (муниципальных) финансов.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Основными целями подпрограммы являются:</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обеспечение роста бюджетного потенциала Большеигнатовского муниципального района  и эффективности его использования;</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повышение экономической самостоятельности и устойчивости бюджетной системы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Для достижения целей подпрограммы должно быть обеспечено решение следующих задач:</w:t>
      </w:r>
    </w:p>
    <w:p w:rsidR="00AC7064" w:rsidRPr="00AC7064" w:rsidRDefault="00AC7064" w:rsidP="00AC7064">
      <w:pPr>
        <w:numPr>
          <w:ilvl w:val="0"/>
          <w:numId w:val="6"/>
        </w:numPr>
        <w:tabs>
          <w:tab w:val="left"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Формирование, ведение и развитие общедоступных информационных ресурсов, активное использование современных программных продуктов, информационных ресурсов и технологических решений на всех стадиях формирования и исполнения бюджета.</w:t>
      </w:r>
    </w:p>
    <w:p w:rsidR="00AC7064" w:rsidRPr="00AC7064" w:rsidRDefault="00AC7064" w:rsidP="00AC7064">
      <w:pPr>
        <w:numPr>
          <w:ilvl w:val="0"/>
          <w:numId w:val="6"/>
        </w:numPr>
        <w:tabs>
          <w:tab w:val="left"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Совершенствование бюджетных прогнозов, исполнение бюджета при минимальном по значению и максимально обоснованном отклонении от утвержденных решением Совета депутатов Большеигнатовского муниципального района о  бюджете параметров, развитие системы бюджетного планирования, в том числе программно-целевых методов, метода подушевого финансирования.</w:t>
      </w:r>
    </w:p>
    <w:p w:rsidR="00AC7064" w:rsidRPr="00AC7064" w:rsidRDefault="00AC7064" w:rsidP="00AC7064">
      <w:pPr>
        <w:numPr>
          <w:ilvl w:val="0"/>
          <w:numId w:val="6"/>
        </w:numPr>
        <w:tabs>
          <w:tab w:val="left"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Развитие контроля за соблюдением бюджетного законодательства, целевым и эффективным расходованием бюджетных ресурсов, развитие финансового менеджмента.</w:t>
      </w:r>
    </w:p>
    <w:p w:rsidR="00AC7064" w:rsidRPr="00AC7064" w:rsidRDefault="00AC7064" w:rsidP="00AC7064">
      <w:pPr>
        <w:numPr>
          <w:ilvl w:val="0"/>
          <w:numId w:val="6"/>
        </w:numPr>
        <w:tabs>
          <w:tab w:val="left"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Создание дополнительных инструментов наращивания доходного потенциала, оптимизация предоставляемых налоговых льгот, отказ от принятия новых расходных обязательств, не обеспеченных доходами бюджета Большеигнатовского муниципального района.</w:t>
      </w:r>
    </w:p>
    <w:p w:rsidR="00AC7064" w:rsidRPr="00AC7064" w:rsidRDefault="00AC7064" w:rsidP="00AC7064">
      <w:pPr>
        <w:numPr>
          <w:ilvl w:val="0"/>
          <w:numId w:val="6"/>
        </w:numPr>
        <w:tabs>
          <w:tab w:val="left"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Совершенствование предоставления муниципальных  услуг.</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результате реализации мероприятий подпрограммы ожидается достижение следующих результатов: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повышение качества бюджетного планирования, формирование бюджета Большеигнатовского муниципального района на основе муниципальных программ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увеличение собственных доходов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повышение эффективности использования бюджетных средств, снижение просроченной кредиторской задолженности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Описание целевых индикаторов и показателей подпрограммы:</w:t>
      </w:r>
    </w:p>
    <w:p w:rsidR="00AC7064" w:rsidRPr="00AC7064" w:rsidRDefault="00AC7064" w:rsidP="00EF62B3">
      <w:pPr>
        <w:numPr>
          <w:ilvl w:val="0"/>
          <w:numId w:val="7"/>
        </w:numPr>
        <w:tabs>
          <w:tab w:val="clear" w:pos="1764"/>
          <w:tab w:val="num" w:pos="900"/>
        </w:tabs>
        <w:suppressAutoHyphens/>
        <w:autoSpaceDE w:val="0"/>
        <w:spacing w:after="0" w:line="240" w:lineRule="auto"/>
        <w:ind w:left="900" w:hanging="333"/>
        <w:jc w:val="both"/>
        <w:rPr>
          <w:rFonts w:ascii="Times New Roman" w:hAnsi="Times New Roman" w:cs="Times New Roman"/>
        </w:rPr>
      </w:pPr>
      <w:r w:rsidRPr="00AC7064">
        <w:rPr>
          <w:rFonts w:ascii="Times New Roman" w:hAnsi="Times New Roman" w:cs="Times New Roman"/>
        </w:rPr>
        <w:t>Исполнение расходных обязательств Большеигнатовского муниципального района.</w:t>
      </w:r>
    </w:p>
    <w:p w:rsidR="00AC7064" w:rsidRPr="00AC7064" w:rsidRDefault="00AC7064" w:rsidP="00EF62B3">
      <w:pPr>
        <w:autoSpaceDE w:val="0"/>
        <w:spacing w:after="0" w:line="240" w:lineRule="auto"/>
        <w:jc w:val="both"/>
        <w:rPr>
          <w:rFonts w:ascii="Times New Roman" w:hAnsi="Times New Roman" w:cs="Times New Roman"/>
        </w:rPr>
      </w:pPr>
      <w:r w:rsidRPr="00AC7064">
        <w:rPr>
          <w:rFonts w:ascii="Times New Roman" w:hAnsi="Times New Roman" w:cs="Times New Roman"/>
        </w:rPr>
        <w:t>Указанный показатель измеряется в процентах и определяется по формуле:</w:t>
      </w:r>
    </w:p>
    <w:p w:rsidR="00AC7064" w:rsidRPr="00AC7064" w:rsidRDefault="00AC7064" w:rsidP="00AC7064">
      <w:pPr>
        <w:autoSpaceDE w:val="0"/>
        <w:spacing w:after="0" w:line="240" w:lineRule="auto"/>
        <w:jc w:val="center"/>
        <w:rPr>
          <w:rFonts w:ascii="Times New Roman" w:hAnsi="Times New Roman" w:cs="Times New Roman"/>
        </w:rPr>
      </w:pPr>
      <w:r w:rsidRPr="00AC7064">
        <w:rPr>
          <w:rFonts w:ascii="Times New Roman" w:hAnsi="Times New Roman" w:cs="Times New Roman"/>
        </w:rPr>
        <w:t>Иро = РОф / РОп,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Иро - исполнение расходных обязательств;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РОф - кассовое исполнение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РОп - утвержденный объем бюджетных ассигнований.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Информация о степени достижения данного показателя анализируется на основании отчетов об исполнении бюджета Большеигнатовского муниципального района.</w:t>
      </w:r>
    </w:p>
    <w:p w:rsidR="00AC7064" w:rsidRPr="00AC7064" w:rsidRDefault="00AC7064" w:rsidP="00AC7064">
      <w:pPr>
        <w:numPr>
          <w:ilvl w:val="0"/>
          <w:numId w:val="7"/>
        </w:numPr>
        <w:tabs>
          <w:tab w:val="clear" w:pos="1764"/>
          <w:tab w:val="num" w:pos="900"/>
        </w:tabs>
        <w:suppressAutoHyphens/>
        <w:autoSpaceDE w:val="0"/>
        <w:spacing w:after="0" w:line="240" w:lineRule="auto"/>
        <w:ind w:left="900" w:hanging="360"/>
        <w:jc w:val="both"/>
        <w:rPr>
          <w:rFonts w:ascii="Times New Roman" w:hAnsi="Times New Roman" w:cs="Times New Roman"/>
        </w:rPr>
      </w:pPr>
      <w:r w:rsidRPr="00AC7064">
        <w:rPr>
          <w:rFonts w:ascii="Times New Roman" w:hAnsi="Times New Roman" w:cs="Times New Roman"/>
        </w:rPr>
        <w:t>Доля бюджетных расходов, осуществляемых в рамках программ.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измеряется в процентах с перспективой достижения к сроку окончания реализации программы 90 %.</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определяется по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Рп = Рпф / РОф, где:</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Рп – бюджетные расходы, осуществляемые в рамках программ;</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Рпф – сумма бюджетных ассигнований за отчетный финансовый год, представленных в программном виде;</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РОф – кассовое исполнение  бюджета Большеигнатовского муниципального района.</w:t>
      </w:r>
    </w:p>
    <w:p w:rsidR="00AC7064" w:rsidRPr="00AC7064" w:rsidRDefault="00AC7064" w:rsidP="00AC7064">
      <w:pPr>
        <w:numPr>
          <w:ilvl w:val="0"/>
          <w:numId w:val="7"/>
        </w:numPr>
        <w:tabs>
          <w:tab w:val="clear" w:pos="1764"/>
          <w:tab w:val="num" w:pos="900"/>
        </w:tabs>
        <w:suppressAutoHyphens/>
        <w:autoSpaceDE w:val="0"/>
        <w:spacing w:after="0" w:line="240" w:lineRule="auto"/>
        <w:ind w:left="0" w:firstLine="540"/>
        <w:jc w:val="both"/>
        <w:rPr>
          <w:rFonts w:ascii="Times New Roman" w:hAnsi="Times New Roman" w:cs="Times New Roman"/>
        </w:rPr>
      </w:pPr>
      <w:r w:rsidRPr="00AC7064">
        <w:rPr>
          <w:rFonts w:ascii="Times New Roman" w:hAnsi="Times New Roman" w:cs="Times New Roman"/>
        </w:rPr>
        <w:t>Доля главных распорядителей средств бюджета Большеигнатовского муниципального района, имеющих индекс качества финансового менеджмента менее 40 процентов (</w:t>
      </w:r>
      <w:r w:rsidRPr="00AC7064">
        <w:rPr>
          <w:rFonts w:ascii="Times New Roman" w:hAnsi="Times New Roman" w:cs="Times New Roman"/>
          <w:noProof/>
          <w:position w:val="-4"/>
        </w:rPr>
        <w:drawing>
          <wp:inline distT="0" distB="0" distL="0" distR="0" wp14:anchorId="5C5D7AE4" wp14:editId="09405EFD">
            <wp:extent cx="1905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solidFill>
                      <a:srgbClr val="FFFFFF"/>
                    </a:solidFill>
                    <a:ln>
                      <a:noFill/>
                    </a:ln>
                  </pic:spPr>
                </pic:pic>
              </a:graphicData>
            </a:graphic>
          </wp:inline>
        </w:drawing>
      </w:r>
      <w:r w:rsidRPr="00AC7064">
        <w:rPr>
          <w:rFonts w:ascii="Times New Roman" w:hAnsi="Times New Roman" w:cs="Times New Roman"/>
        </w:rPr>
        <w:t>).</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определяется по формуле:</w:t>
      </w:r>
    </w:p>
    <w:p w:rsidR="00AC7064" w:rsidRPr="00AC7064" w:rsidRDefault="00B0577C" w:rsidP="00AC7064">
      <w:pPr>
        <w:autoSpaceDE w:val="0"/>
        <w:spacing w:after="0" w:line="240" w:lineRule="auto"/>
        <w:jc w:val="center"/>
        <w:rPr>
          <w:rFonts w:ascii="Times New Roman" w:hAnsi="Times New Roman" w:cs="Times New Roman"/>
        </w:rPr>
      </w:pPr>
      <w:r>
        <w:rPr>
          <w:rFonts w:ascii="Times New Roman" w:hAnsi="Times New Roman" w:cs="Times New Roman"/>
        </w:rPr>
      </w:r>
      <w:r>
        <w:rPr>
          <w:rFonts w:ascii="Times New Roman" w:hAnsi="Times New Roman" w:cs="Times New Roman"/>
        </w:rPr>
        <w:pict>
          <v:group id="_x0000_s1026" style="width:113.9pt;height:46.15pt;mso-wrap-distance-left:0;mso-wrap-distance-right:0;mso-position-horizontal-relative:char;mso-position-vertical-relative:line" coordsize="2277,922">
            <o:lock v:ext="edit" text="t"/>
            <v:rect id="_x0000_s1027" style="position:absolute;left:30;width:2247;height:922;mso-wrap-style:none;v-text-anchor:middle" filled="f" stroked="f">
              <v:stroke joinstyle="round"/>
            </v:rect>
            <v:line id="_x0000_s1028" style="position:absolute" from="772,430" to="1162,430" strokeweight=".26mm">
              <v:stroke joinstyle="miter"/>
            </v:line>
            <v:shapetype id="_x0000_t202" coordsize="21600,21600" o:spt="202" path="m,l,21600r21600,l21600,xe">
              <v:stroke joinstyle="miter"/>
              <v:path gradientshapeok="t" o:connecttype="rect"/>
            </v:shapetype>
            <v:shape id="_x0000_s1029" type="#_x0000_t202" style="position:absolute;left:1037;top:203;width:605;height:641;mso-wrap-style:none" filled="f" stroked="f">
              <v:stroke joinstyle="round"/>
              <v:textbox style="mso-rotate-with-shape:t" inset="0,0,0,0">
                <w:txbxContent>
                  <w:p w:rsidR="0053446A" w:rsidRDefault="0053446A" w:rsidP="00AC7064">
                    <w:pPr>
                      <w:rPr>
                        <w:color w:val="000000"/>
                      </w:rPr>
                    </w:pPr>
                    <w:r>
                      <w:rPr>
                        <w:color w:val="000000"/>
                        <w:sz w:val="18"/>
                        <w:szCs w:val="18"/>
                        <w:lang w:val="en-US"/>
                      </w:rPr>
                      <w:t>P</w:t>
                    </w:r>
                    <w:r>
                      <w:rPr>
                        <w:color w:val="000000"/>
                        <w:sz w:val="18"/>
                        <w:szCs w:val="18"/>
                      </w:rPr>
                      <w:t xml:space="preserve"> </w:t>
                    </w:r>
                    <w:r>
                      <w:rPr>
                        <w:color w:val="000000"/>
                      </w:rPr>
                      <w:t>, где:</w:t>
                    </w:r>
                  </w:p>
                </w:txbxContent>
              </v:textbox>
            </v:shape>
            <v:shape id="_x0000_s1030" type="#_x0000_t202" style="position:absolute;left:269;top:426;width:81;height:205;mso-wrap-style:none" filled="f" stroked="f">
              <v:stroke joinstyle="round"/>
              <v:textbox style="mso-rotate-with-shape:t" inset="0,0,0,0">
                <w:txbxContent>
                  <w:p w:rsidR="0053446A" w:rsidRDefault="0053446A" w:rsidP="00AC7064">
                    <w:pPr>
                      <w:rPr>
                        <w:color w:val="000000"/>
                        <w:sz w:val="18"/>
                        <w:szCs w:val="18"/>
                        <w:lang w:val="en-US"/>
                      </w:rPr>
                    </w:pPr>
                    <w:r>
                      <w:rPr>
                        <w:color w:val="000000"/>
                        <w:sz w:val="18"/>
                        <w:szCs w:val="18"/>
                        <w:lang w:val="en-US"/>
                      </w:rPr>
                      <w:t>a</w:t>
                    </w:r>
                  </w:p>
                </w:txbxContent>
              </v:textbox>
            </v:shape>
            <v:shape id="_x0000_s1031" type="#_x0000_t202" style="position:absolute;left:798;top:10;width:194;height:343;mso-wrap-style:none" filled="f" stroked="f">
              <v:stroke joinstyle="round"/>
              <v:textbox style="mso-rotate-with-shape:t" inset="0,0,0,0">
                <w:txbxContent>
                  <w:p w:rsidR="0053446A" w:rsidRDefault="0053446A" w:rsidP="00AC7064">
                    <w:pPr>
                      <w:rPr>
                        <w:color w:val="000000"/>
                        <w:sz w:val="30"/>
                        <w:szCs w:val="30"/>
                        <w:lang w:val="en-US"/>
                      </w:rPr>
                    </w:pPr>
                    <w:r>
                      <w:rPr>
                        <w:color w:val="000000"/>
                        <w:sz w:val="30"/>
                        <w:szCs w:val="30"/>
                        <w:lang w:val="en-US"/>
                      </w:rPr>
                      <w:t>N</w:t>
                    </w:r>
                  </w:p>
                </w:txbxContent>
              </v:textbox>
            </v:shape>
            <v:shape id="_x0000_s1032" type="#_x0000_t202" style="position:absolute;top:234;width:364;height:687;mso-wrap-style:none" filled="f" stroked="f">
              <v:stroke joinstyle="round"/>
              <v:textbox style="mso-rotate-with-shape:t" inset="0,0,0,0">
                <w:txbxContent>
                  <w:p w:rsidR="0053446A" w:rsidRDefault="0053446A" w:rsidP="00AC7064">
                    <w:pPr>
                      <w:rPr>
                        <w:color w:val="000000"/>
                        <w:sz w:val="30"/>
                        <w:szCs w:val="30"/>
                        <w:lang w:val="en-US"/>
                      </w:rPr>
                    </w:pPr>
                    <w:r>
                      <w:rPr>
                        <w:color w:val="000000"/>
                        <w:sz w:val="30"/>
                        <w:szCs w:val="30"/>
                        <w:lang w:val="en-US"/>
                      </w:rPr>
                      <w:t xml:space="preserve">E =  </w:t>
                    </w:r>
                  </w:p>
                </w:txbxContent>
              </v:textbox>
            </v:shape>
            <v:shape id="_x0000_s1033" type="#_x0000_t202" style="position:absolute;left:888;top:469;width:151;height:343;mso-wrap-style:none" filled="f" stroked="f">
              <v:stroke joinstyle="round"/>
              <v:textbox style="mso-rotate-with-shape:t" inset="0,0,0,0">
                <w:txbxContent>
                  <w:p w:rsidR="0053446A" w:rsidRDefault="0053446A" w:rsidP="00AC7064">
                    <w:pPr>
                      <w:rPr>
                        <w:color w:val="000000"/>
                        <w:sz w:val="30"/>
                        <w:szCs w:val="30"/>
                        <w:lang w:val="en-US"/>
                      </w:rPr>
                    </w:pPr>
                    <w:r>
                      <w:rPr>
                        <w:color w:val="000000"/>
                        <w:sz w:val="30"/>
                        <w:szCs w:val="30"/>
                        <w:lang w:val="en-US"/>
                      </w:rPr>
                      <w:t>n</w:t>
                    </w:r>
                  </w:p>
                </w:txbxContent>
              </v:textbox>
            </v:shape>
            <w10:wrap type="none"/>
            <w10:anchorlock/>
          </v:group>
        </w:pic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noProof/>
          <w:position w:val="-5"/>
        </w:rPr>
        <w:lastRenderedPageBreak/>
        <w:drawing>
          <wp:inline distT="0" distB="0" distL="0" distR="0" wp14:anchorId="0588C171" wp14:editId="6A71C1FF">
            <wp:extent cx="228600" cy="247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solidFill>
                      <a:srgbClr val="FFFFFF"/>
                    </a:solidFill>
                    <a:ln>
                      <a:noFill/>
                    </a:ln>
                  </pic:spPr>
                </pic:pic>
              </a:graphicData>
            </a:graphic>
          </wp:inline>
        </w:drawing>
      </w:r>
      <w:r w:rsidRPr="00AC7064">
        <w:rPr>
          <w:rFonts w:ascii="Times New Roman" w:hAnsi="Times New Roman" w:cs="Times New Roman"/>
        </w:rPr>
        <w:t xml:space="preserve"> – количество главных распорядителей средств бюджета Большеигнатовского муниципального района, имеющих индекс качества меньше 40%;</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n – количество главных распорядителей средств бюджета Большеигнатовского муниципального района, охваченных мониторингом качества финансового менеджмента.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Количественные значения показателей реализации подпрограммы по годам реализации представлены в </w:t>
      </w:r>
      <w:hyperlink r:id="rId16" w:history="1">
        <w:r w:rsidRPr="00AC7064">
          <w:rPr>
            <w:rStyle w:val="af2"/>
            <w:rFonts w:ascii="Times New Roman" w:hAnsi="Times New Roman" w:cs="Times New Roman"/>
          </w:rPr>
          <w:t>таблице 1 приложения 1</w:t>
        </w:r>
      </w:hyperlink>
      <w:r w:rsidRPr="00AC7064">
        <w:rPr>
          <w:rFonts w:ascii="Times New Roman" w:hAnsi="Times New Roman" w:cs="Times New Roman"/>
        </w:rPr>
        <w:t>.</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4. Исполнение бюджета Большеигнатовского муниципального района по доходам.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рассчитывается в процентах и определяется по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Ид = Дф / Дп, где:</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Ид – исполнение  бюджета Большеигнатовского муниципального района по доходам;</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Дф – фактическое поступление доходов в бюджет;</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Дп – сумма запланированных в первоначальном бюджете доходов.</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5. Исполнение  бюджета Большеигнатовского муниципального района по доходам (без учета безвозмездных поступлений).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Указанный показатель измеряется в процентах и определяется по формуле:</w:t>
      </w:r>
    </w:p>
    <w:p w:rsidR="00AC7064" w:rsidRPr="00AC7064" w:rsidRDefault="00AC7064" w:rsidP="00AC7064">
      <w:pPr>
        <w:autoSpaceDE w:val="0"/>
        <w:spacing w:after="0" w:line="240" w:lineRule="auto"/>
        <w:jc w:val="center"/>
        <w:rPr>
          <w:rFonts w:ascii="Times New Roman" w:hAnsi="Times New Roman" w:cs="Times New Roman"/>
        </w:rPr>
      </w:pPr>
      <w:r w:rsidRPr="00AC7064">
        <w:rPr>
          <w:rFonts w:ascii="Times New Roman" w:hAnsi="Times New Roman" w:cs="Times New Roman"/>
        </w:rPr>
        <w:t>Исд = СДф / СДп,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Исд – исполнение консолидированного бюджета по доходам (без учета безвозмездных поступлений);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СДф – фактические поступления доходов без учета безвозмездных поступлений за отчетный период;</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СДп – планируемые в отчетном периоде поступления доходов без учета безвозмездных поступлений.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Информация о степени достижения данного показателя анализируется на основании отчетов об исполнении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6. Полнота бюджетной отчетности об исполнении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bCs/>
        </w:rPr>
      </w:pPr>
      <w:r w:rsidRPr="00AC7064">
        <w:rPr>
          <w:rFonts w:ascii="Times New Roman" w:hAnsi="Times New Roman" w:cs="Times New Roman"/>
          <w:bCs/>
        </w:rPr>
        <w:t>Указанный показатель отображает соблюдение установленных бюджетным законодательством требований о составе отчетности об исполнении консолидированного бюджета</w:t>
      </w:r>
      <w:r w:rsidRPr="00AC7064">
        <w:rPr>
          <w:rFonts w:ascii="Times New Roman" w:hAnsi="Times New Roman" w:cs="Times New Roman"/>
        </w:rPr>
        <w:t xml:space="preserve"> Большеигнатовского муниципального района </w:t>
      </w:r>
      <w:r w:rsidRPr="00AC7064">
        <w:rPr>
          <w:rFonts w:ascii="Times New Roman" w:hAnsi="Times New Roman" w:cs="Times New Roman"/>
          <w:bCs/>
        </w:rPr>
        <w:t>, измеряется в процентах и ежегодно должен достигать 100%.</w:t>
      </w:r>
    </w:p>
    <w:p w:rsidR="00AC7064" w:rsidRPr="00AC7064" w:rsidRDefault="00AC7064" w:rsidP="00AC7064">
      <w:pPr>
        <w:autoSpaceDE w:val="0"/>
        <w:spacing w:after="0" w:line="240" w:lineRule="auto"/>
        <w:ind w:firstLine="540"/>
        <w:jc w:val="both"/>
        <w:rPr>
          <w:rFonts w:ascii="Times New Roman" w:hAnsi="Times New Roman" w:cs="Times New Roman"/>
          <w:bCs/>
        </w:rPr>
      </w:pPr>
      <w:r w:rsidRPr="00AC7064">
        <w:rPr>
          <w:rFonts w:ascii="Times New Roman" w:hAnsi="Times New Roman" w:cs="Times New Roman"/>
          <w:bCs/>
        </w:rPr>
        <w:t>Показатель определяется по формуле:</w:t>
      </w:r>
    </w:p>
    <w:p w:rsidR="00AC7064" w:rsidRPr="00AC7064" w:rsidRDefault="00AC7064" w:rsidP="00AC7064">
      <w:pPr>
        <w:autoSpaceDE w:val="0"/>
        <w:spacing w:after="0" w:line="240" w:lineRule="auto"/>
        <w:jc w:val="center"/>
        <w:rPr>
          <w:rFonts w:ascii="Times New Roman" w:hAnsi="Times New Roman" w:cs="Times New Roman"/>
          <w:bCs/>
        </w:rPr>
      </w:pPr>
      <w:r w:rsidRPr="00AC7064">
        <w:rPr>
          <w:rFonts w:ascii="Times New Roman" w:hAnsi="Times New Roman" w:cs="Times New Roman"/>
          <w:bCs/>
        </w:rPr>
        <w:t>Н = Кф / Ко, где:</w:t>
      </w:r>
    </w:p>
    <w:p w:rsidR="00AC7064" w:rsidRPr="00AC7064" w:rsidRDefault="00AC7064" w:rsidP="00AC7064">
      <w:pPr>
        <w:autoSpaceDE w:val="0"/>
        <w:spacing w:after="0" w:line="240" w:lineRule="auto"/>
        <w:ind w:firstLine="540"/>
        <w:jc w:val="both"/>
        <w:rPr>
          <w:rFonts w:ascii="Times New Roman" w:hAnsi="Times New Roman" w:cs="Times New Roman"/>
          <w:bCs/>
        </w:rPr>
      </w:pPr>
      <w:r w:rsidRPr="00AC7064">
        <w:rPr>
          <w:rFonts w:ascii="Times New Roman" w:hAnsi="Times New Roman" w:cs="Times New Roman"/>
          <w:bCs/>
        </w:rPr>
        <w:t>Н - количество нарушений;</w:t>
      </w:r>
    </w:p>
    <w:p w:rsidR="00AC7064" w:rsidRPr="00AC7064" w:rsidRDefault="00AC7064" w:rsidP="00AC7064">
      <w:pPr>
        <w:autoSpaceDE w:val="0"/>
        <w:spacing w:after="0" w:line="240" w:lineRule="auto"/>
        <w:ind w:firstLine="540"/>
        <w:jc w:val="both"/>
        <w:rPr>
          <w:rFonts w:ascii="Times New Roman" w:hAnsi="Times New Roman" w:cs="Times New Roman"/>
          <w:bCs/>
        </w:rPr>
      </w:pPr>
      <w:r w:rsidRPr="00AC7064">
        <w:rPr>
          <w:rFonts w:ascii="Times New Roman" w:hAnsi="Times New Roman" w:cs="Times New Roman"/>
          <w:bCs/>
        </w:rPr>
        <w:t>Ко - установленное бюджетным законодательством количество отчетов в составе отчетности об исполнении консолидированного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bCs/>
        </w:rPr>
      </w:pPr>
      <w:r w:rsidRPr="00AC7064">
        <w:rPr>
          <w:rFonts w:ascii="Times New Roman" w:hAnsi="Times New Roman" w:cs="Times New Roman"/>
          <w:bCs/>
        </w:rPr>
        <w:t>Кф - количество фактически сформированных отчетов в составе отчетности об исполнении консолидированного бюджета Большеигнатовского</w:t>
      </w:r>
      <w:r w:rsidRPr="00AC7064">
        <w:rPr>
          <w:rFonts w:ascii="Times New Roman" w:hAnsi="Times New Roman" w:cs="Times New Roman"/>
        </w:rPr>
        <w:t xml:space="preserve"> муниципального района </w:t>
      </w:r>
      <w:r w:rsidRPr="00AC7064">
        <w:rPr>
          <w:rFonts w:ascii="Times New Roman" w:hAnsi="Times New Roman" w:cs="Times New Roman"/>
          <w:bCs/>
        </w:rPr>
        <w:t>.</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7. Уровень просроченной кредиторской задолженности бюджета Большеигнатовского муниципального района .</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рассчитывается в процентах с перспективой достижения к сроку окончания реализации программы уровня 0,1 %.</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Показатель измеряется в процентах и рассчитывается по следующей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Упк = Пк / К,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Упк – уровень просроченной кредиторской задолженности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Пк – сумма просроченной кредиторской задолженности по социально значимым и первоочередным расходам;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К – общая сумма кредиторской задолженности.</w:t>
      </w:r>
    </w:p>
    <w:p w:rsidR="00AC7064" w:rsidRPr="00AC7064" w:rsidRDefault="00AC7064" w:rsidP="00AC7064">
      <w:pPr>
        <w:autoSpaceDE w:val="0"/>
        <w:spacing w:after="0" w:line="240" w:lineRule="auto"/>
        <w:ind w:firstLine="540"/>
        <w:jc w:val="both"/>
        <w:rPr>
          <w:rFonts w:ascii="Times New Roman" w:hAnsi="Times New Roman" w:cs="Times New Roman"/>
          <w:b/>
        </w:rPr>
      </w:pPr>
      <w:r w:rsidRPr="00AC7064">
        <w:rPr>
          <w:rFonts w:ascii="Times New Roman" w:hAnsi="Times New Roman" w:cs="Times New Roman"/>
        </w:rPr>
        <w:t>8.</w:t>
      </w:r>
      <w:r w:rsidRPr="00AC7064">
        <w:rPr>
          <w:rFonts w:ascii="Times New Roman" w:hAnsi="Times New Roman" w:cs="Times New Roman"/>
          <w:b/>
        </w:rPr>
        <w:t xml:space="preserve"> </w:t>
      </w:r>
      <w:r w:rsidRPr="00AC7064">
        <w:rPr>
          <w:rFonts w:ascii="Times New Roman" w:hAnsi="Times New Roman" w:cs="Times New Roman"/>
        </w:rPr>
        <w:t>Уровень просроченной кредиторской задолженности по первоочередным расходам.</w:t>
      </w:r>
      <w:r w:rsidRPr="00AC7064">
        <w:rPr>
          <w:rFonts w:ascii="Times New Roman" w:hAnsi="Times New Roman" w:cs="Times New Roman"/>
          <w:b/>
        </w:rPr>
        <w:t xml:space="preserve"> </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отражает уровень исполнения обязательств по первоочередным расходам, рассчитывается в процентах с перспективой достижения к сроку окончания реализации Программы уровня 0 %.</w:t>
      </w:r>
    </w:p>
    <w:p w:rsidR="00AC7064" w:rsidRPr="00AC7064" w:rsidRDefault="00AC7064" w:rsidP="00AC7064">
      <w:pPr>
        <w:autoSpaceDE w:val="0"/>
        <w:spacing w:after="0" w:line="240" w:lineRule="auto"/>
        <w:ind w:firstLine="540"/>
        <w:rPr>
          <w:rFonts w:ascii="Times New Roman" w:hAnsi="Times New Roman" w:cs="Times New Roman"/>
        </w:rPr>
      </w:pPr>
      <w:r w:rsidRPr="00AC7064">
        <w:rPr>
          <w:rFonts w:ascii="Times New Roman" w:hAnsi="Times New Roman" w:cs="Times New Roman"/>
        </w:rPr>
        <w:t>Показатель рассчитывается по следующей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Укп = Кп / Рп,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Укп - уровень просроченной кредиторской задолженности по первоочередным расходам (заработная плата, прочие выплаты, начисления на выплаты по оплате труда, коммунальные услуги, обслуживание муниципального долга, социальное обеспечение);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lastRenderedPageBreak/>
        <w:t>Кп – сумма просроченной кредиторской задолженности по первоочередным расходам;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Рп – общая сумма первоочередных расходов.</w:t>
      </w:r>
    </w:p>
    <w:p w:rsidR="00AC7064" w:rsidRPr="00AC7064" w:rsidRDefault="00AC7064" w:rsidP="00AC7064">
      <w:pPr>
        <w:numPr>
          <w:ilvl w:val="0"/>
          <w:numId w:val="8"/>
        </w:numPr>
        <w:tabs>
          <w:tab w:val="clear" w:pos="720"/>
          <w:tab w:val="num" w:pos="1080"/>
        </w:tabs>
        <w:suppressAutoHyphens/>
        <w:autoSpaceDE w:val="0"/>
        <w:spacing w:after="0" w:line="240" w:lineRule="auto"/>
        <w:ind w:left="1080" w:hanging="540"/>
        <w:jc w:val="both"/>
        <w:rPr>
          <w:rFonts w:ascii="Times New Roman" w:hAnsi="Times New Roman" w:cs="Times New Roman"/>
        </w:rPr>
      </w:pPr>
      <w:r w:rsidRPr="00AC7064">
        <w:rPr>
          <w:rFonts w:ascii="Times New Roman" w:hAnsi="Times New Roman" w:cs="Times New Roman"/>
        </w:rPr>
        <w:t>Эффективность прогнозирования.</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Показатель рассчитывается в процентах с перспективой сокращения к сроку окончания реализации Программы до уровня 5 % по следующей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Эп = (Пп – Пф) / Пп,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Эп – эффективность прогнозирования,</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Пп – плановые параметры прогноза;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Пф – фактически достигнутые значения.</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AC7064" w:rsidRPr="00AC7064" w:rsidRDefault="00AC7064" w:rsidP="00AC7064">
      <w:pPr>
        <w:autoSpaceDE w:val="0"/>
        <w:spacing w:after="0" w:line="240" w:lineRule="auto"/>
        <w:ind w:firstLine="540"/>
        <w:jc w:val="center"/>
        <w:rPr>
          <w:rFonts w:ascii="Times New Roman" w:hAnsi="Times New Roman" w:cs="Times New Roman"/>
          <w:b/>
          <w:color w:val="000000"/>
        </w:rPr>
      </w:pPr>
      <w:r w:rsidRPr="00AC7064">
        <w:rPr>
          <w:rFonts w:ascii="Times New Roman" w:hAnsi="Times New Roman" w:cs="Times New Roman"/>
          <w:b/>
          <w:color w:val="000000"/>
        </w:rPr>
        <w:t>3. Характеристика основных мероприятий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Основные мероприятия подпрограммы направлены на реализацию поставленных целей и задач подпрограммы и Муниципальной программы в целом. Основные мероприятия подпрограммы подразделяются на отдельные мероприятия, реализация которых позволит обеспечить достижение индикаторов эффективности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1. Совершенствование бюджетного процесса, формирование бюджета Большеигнатовского муниципального района на очередной финансовый год и на плановый период.</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1.1. Переход к программному бюджету.</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Переход к программно-целевому методу бюджетного планирования предполагает проведение работы  по приведению бюджета Большеигнатовского муниципального района к программному виду, встраиванию бюджета в программном виде в процедуры бюджетного процесса.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Также необходима переориентация обоснования бюджетных ассигнований на описание факторов, влияющих на изменение объемов бюджетных ассигнований.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После приведения бюджета к программному виду необходимо обеспечить мероприятия по его интегрированию в организацию составления и исполнения консолидированного бюджета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1.2. Совершенствование бюджетного планирования.</w:t>
      </w:r>
    </w:p>
    <w:p w:rsidR="00AC7064" w:rsidRPr="00AC7064" w:rsidRDefault="00AC7064" w:rsidP="00AC7064">
      <w:pPr>
        <w:spacing w:after="0" w:line="240" w:lineRule="auto"/>
        <w:ind w:firstLine="540"/>
        <w:jc w:val="both"/>
        <w:rPr>
          <w:rFonts w:ascii="Times New Roman" w:hAnsi="Times New Roman" w:cs="Times New Roman"/>
        </w:rPr>
      </w:pPr>
      <w:r w:rsidRPr="00AC7064">
        <w:rPr>
          <w:rFonts w:ascii="Times New Roman" w:hAnsi="Times New Roman" w:cs="Times New Roman"/>
        </w:rPr>
        <w:t>В рамках реализации данного мероприятия основные усилия будут сосредоточены на совершенствовании бюджетного планирования. Важным направлением работы станет совершенствование механизмов формирования муниципальных заданий бюджетным и автономным учреждениям Большеигнатовского муниципального района как инструмента повышения эффективности бюджетных расходов и качества оказания муниципальных услуг, уточнение методики расчета нормативных затрат на оказание муниципальных услуг.</w:t>
      </w:r>
    </w:p>
    <w:p w:rsidR="00AC7064" w:rsidRPr="00AC7064" w:rsidRDefault="00AC7064" w:rsidP="00AC7064">
      <w:pPr>
        <w:spacing w:after="0" w:line="240" w:lineRule="auto"/>
        <w:ind w:firstLine="540"/>
        <w:jc w:val="both"/>
        <w:rPr>
          <w:rFonts w:ascii="Times New Roman" w:hAnsi="Times New Roman" w:cs="Times New Roman"/>
        </w:rPr>
      </w:pPr>
      <w:r w:rsidRPr="00AC7064">
        <w:rPr>
          <w:rFonts w:ascii="Times New Roman" w:hAnsi="Times New Roman" w:cs="Times New Roman"/>
        </w:rPr>
        <w:t>В качестве ключевого направления реформирования бюджетного процесса предусматривается формирование бюджета Большеигнатовского муниципального района на основе муниципальных программ Большеигнатовского муниципального района, что потребует внедрения принципиально новых подходов к бюджетному планированию, повышения ответственности главных распорядителей средств бюджета Большеигнатовского муниципального района за рациональное использование бюджетных средств, за обеспечение финансирования предусмотренных бюджетной росписью и лимитами бюджетных обязательств.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1.3. Формирование проекта решения Большеигнатовского муниципального района о бюджете Большеигнатовского муниципального района на очередной финансовый год и на плановый период, подготовка решений о внесении изменений в утвержденный бюджет на очередной год и плановый период.</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рамках данного мероприятия в соответствии с основными направлениями бюджетной политики Большеигнатовского муниципального района на очередной финансовый год и на плановый период, на основании одобренного Администрацией Большеигнатовского муниципального района прогноза социально-экономического развития Большеигнатовского муниципального района на очередной финансовый год и на плановый период предусматривается осуществление Финансовым управлением Администрации  Большеигнатовского муниципального района разработки основных характеристик бюджета Большеигнатовского муниципального района, а также распределение расходов бюджета Большеигнатовского муниципального района на исполнение действующих и принимаемых расходных обязательств на очередной финансовый год и на плановый период в «программном» формате.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lastRenderedPageBreak/>
        <w:t>В срок, установленный Порядком составления проекта бюджета Большеигнатовского муниципального района на очередной финансовый год и плановый период, планируется направление Финансовым управлением Администрации Большеигнатовского муниципального района бюджетных проектировок Администрации Большеигнатовского муниципального района для распределения по конкретным получателям средств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Мероприятием предусматриваются проведение Финансовым управлением Администрации Большеигнатовского муниципального района анализа предложений Администрации Большеигнатовского муниципального района по бюджетным проектировкам, осуществление при необходимости согласительных процедур и формирование проекта Решения Большеигнатовского муниципального района о бюджете Большеигнатовского муниципального района на очередной финансовый год и на плановый период, документов и материалов к нему.</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После проведения согласования проекта Решения Большеигнатовского муниципального района о бюджете Большеигнатовского муниципального района на очередной финансовый год и на плановый период с Администрацией Большеигнатовского муниципального района планируется его внесение Финансовым управлением  Администрации Большеигнатовского муниципального района на рассмотрение в Совет депутатов Большеигнатовского муниципального района.</w:t>
      </w:r>
    </w:p>
    <w:p w:rsidR="00AC7064" w:rsidRPr="00AC7064" w:rsidRDefault="00AC7064" w:rsidP="00AC7064">
      <w:pPr>
        <w:autoSpaceDE w:val="0"/>
        <w:spacing w:after="0" w:line="240" w:lineRule="auto"/>
        <w:ind w:firstLine="720"/>
        <w:jc w:val="both"/>
        <w:rPr>
          <w:rFonts w:ascii="Times New Roman" w:hAnsi="Times New Roman" w:cs="Times New Roman"/>
          <w:shd w:val="clear" w:color="auto" w:fill="FFFFFF"/>
        </w:rPr>
      </w:pPr>
      <w:r w:rsidRPr="00AC7064">
        <w:rPr>
          <w:rFonts w:ascii="Times New Roman" w:hAnsi="Times New Roman" w:cs="Times New Roman"/>
          <w:shd w:val="clear" w:color="auto" w:fill="FFFFFF"/>
        </w:rPr>
        <w:t>1.4. Совершенствование процедур исполнения бюджета и отчетности о его исполнении.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В рамках данного мероприятия планируются усиление контроля за достижением бюджетными учреждениями Большеигнатовского муниципального района запланированных результатов, предусмотренных муниципальным заданием, проведение постоянного мониторинга Администрацией Большеигнатовского муниципального района хода реализации и финансирования муниципальных программ Большеигнатовского муниципального района, своевременного принятия соответствующих корректирующих управленческих решений.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В рамках выполнения данного мероприятия предусматриваются составление и представление бюджетной отчетности Финансовым управлением Администрации  Большеигнатовского муниципального района в Совет депутатов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В соответствии с Уставом Большеигнатовского муниципального района отчет об исполнении бюджета Большеигнатовского муниципального района за первый квартал, полугодие и девять месяцев текущего финансового года утверждается решением Совета депутатов Большеигнатовского муниципального района. Годовой отчет об исполнении бюджета Большеигнатовского муниципального района  также подлежит утверждению решением Совета депутатов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Мероприятием планируется подготовка проекта решения Большеигнатовского муниципального района об исполнении бюджета Большеигнатовского муниципального района за отчетный финансовый год, иных документов, согласование решения Совета депутатов с Администрацией Большеигнатовского муниципального района, представление на рассмотрение в Совет депутатов Большеигнатовского муниципального района с последующим внесением на сессию Совета депутатов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рамках рассмотрения годового отчета об исполнении бюджета Большеигнатовского муниципального района в Совете депутатов Большеигнатовского муниципального района планируется участие в работе постоянных комиссий  Большеигнатовского муниципального района, представление доклада об исполнении бюджета Большеигнатовского муниципального района на сессии Совета депутатов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целях обеспечения прозрачности и доступности информации об исполнении бюджета Большеигнатовского муниципального района сведения об исполнении бюджета Большеигнатовского муниципального района ежеквартально размещаются на официальном сайте Администрации  Большеигнатовского муниципального района в информационно-телекоммуникационной сети «Интернет».</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Кроме того, в сроки, установленные Министерством финансов Республики Мордовия, предусматривается подготовка и направление в Министерство финансов Республики Мордовия  ежемесячного отчета об исполнении консолидированного бюджета Большеигнатовского муниципального района </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2. Развитие контроля за соблюдением бюджетного законодательства, развитие институтов финансового менеджмента.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lastRenderedPageBreak/>
        <w:t>2.1. Осуществление финансового контроля за использованием средств бюджета Большеигнатовского муниципального района.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 целях обеспечения эффективного использования бюджетных средств данным мероприятием предусматриваются осуществление финансового контроля за использованием средств бюджета Большеигнатовского муниципального района, а также принятие организационных мер, направленных на усиление финансового контроля главными распорядителями бюджетных средств за подведомственными им получателями бюджетных средств, главными администраторами доходов и главными администраторами источников финансирования дефицита бюджета.</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Результатом реализации данного мероприятия будет усиление финансового контроля за исполнением бюджета Большеигнатовского муниципального района, повышение эффективности использования бюджетных средств.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3. Совершенствование предоставления муниципальных услуг.</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3.1. Повышение качества оказываемых муниципальными учреждениями услуг.</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Данное мероприятие будет реализовано в соответствии с Федеральным законом от 27 июля 2010 г. № 210-ФЗ «Об организации предоставления муниципальных и муниципальных услуг» в направлении разработки региональных стандартов муниципальных услуг и утверждения административных регламентов оказываемых ими услуг посредством решения следующих задач:</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создание единых нормативов финансирования муниципальных услуг;</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обеспечение взаимосвязи муниципальных программ и муниципальных заданий на оказание муниципальных услуг при стратегическом и бюджетном планировании. Показатели будут представлены в форме включения сводных индикаторов муниципальных заданий в состав индикаторов муниципальных программ Большеигнатовского муниципального района, регламентирующих осуществление данных услуг;</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оптимизация структуры бюджетной сети;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установление прозрачной методики по определению стоимости муниципальных услуг путем введения единых (групповых) значений нормативных затрат формирования субсидий на выполнение муниципального задания, с использованием корректирующих показателей.</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4. Наращивание доходного потенциала, оптимизация бюджетных расходов.</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4.1. Оптимизация бюджетных расходов.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 xml:space="preserve">  Оптимизация бюджетных расходов будет строиться на основе инвентаризации расходных полномочий Большеигнатовского муниципального района, исключения дублирования функций органов местного самоуправления, муниципальных учреждений, установления единых критериев (нормативов) обеспеченности населения муниципальными услугами, расширения применения нормативно-подушевого метода финансирования, учета фактического объема предоставленных муниципальных услуг при определении объема финансирования муниципальных учреждений.</w:t>
      </w:r>
    </w:p>
    <w:p w:rsidR="00AC7064" w:rsidRPr="00AC7064" w:rsidRDefault="00AC7064" w:rsidP="00AC7064">
      <w:pPr>
        <w:autoSpaceDE w:val="0"/>
        <w:spacing w:after="0" w:line="240" w:lineRule="auto"/>
        <w:ind w:firstLine="720"/>
        <w:jc w:val="both"/>
        <w:rPr>
          <w:rFonts w:ascii="Times New Roman" w:hAnsi="Times New Roman" w:cs="Times New Roman"/>
          <w:color w:val="000000"/>
          <w:shd w:val="clear" w:color="auto" w:fill="FFFFFF"/>
        </w:rPr>
      </w:pPr>
      <w:r w:rsidRPr="00AC7064">
        <w:rPr>
          <w:rFonts w:ascii="Times New Roman" w:hAnsi="Times New Roman" w:cs="Times New Roman"/>
          <w:color w:val="000000"/>
          <w:shd w:val="clear" w:color="auto" w:fill="FFFFFF"/>
        </w:rPr>
        <w:t>4.2. Наращивание доходного потенциала.</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color w:val="000000"/>
          <w:shd w:val="clear" w:color="auto" w:fill="FFFFFF"/>
        </w:rPr>
        <w:t xml:space="preserve">Для обеспечения полного исполнения бюджета Большеигнатовского муниципального района по доходам необходимо создать условия </w:t>
      </w:r>
      <w:r w:rsidRPr="00AC7064">
        <w:rPr>
          <w:rFonts w:ascii="Times New Roman" w:hAnsi="Times New Roman" w:cs="Times New Roman"/>
        </w:rPr>
        <w:t>повышения уровня ответственности главных администраторов доходов бюджета за выполнение прогнозных показателей поступления доходов в бюджет Большеигнатовского муниципального района, а также организации эффективного взаимодействия  органов местного самоуправления Большеигнатовского муниципального района, для улучшения качества администрирования доходов и увеличения их собираемости.</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Работа по выполнению данного мероприятия будет направлена на:</w:t>
      </w:r>
    </w:p>
    <w:p w:rsidR="00AC7064" w:rsidRPr="00AC7064" w:rsidRDefault="00AC7064" w:rsidP="00AC7064">
      <w:pPr>
        <w:spacing w:after="0" w:line="240" w:lineRule="auto"/>
        <w:jc w:val="both"/>
        <w:rPr>
          <w:rFonts w:ascii="Times New Roman" w:hAnsi="Times New Roman" w:cs="Times New Roman"/>
        </w:rPr>
      </w:pPr>
      <w:r w:rsidRPr="00AC7064">
        <w:rPr>
          <w:rFonts w:ascii="Times New Roman" w:hAnsi="Times New Roman" w:cs="Times New Roman"/>
        </w:rPr>
        <w:t xml:space="preserve">          обеспечение поступления штрафных санкций в бюджет Большеигнатовского муниципального района в объеме начислений;</w:t>
      </w:r>
    </w:p>
    <w:p w:rsidR="00AC7064" w:rsidRPr="00AC7064" w:rsidRDefault="00AC7064" w:rsidP="00AC7064">
      <w:pPr>
        <w:spacing w:after="0" w:line="240" w:lineRule="auto"/>
        <w:jc w:val="both"/>
        <w:rPr>
          <w:rFonts w:ascii="Times New Roman" w:hAnsi="Times New Roman" w:cs="Times New Roman"/>
        </w:rPr>
      </w:pPr>
      <w:r w:rsidRPr="00AC7064">
        <w:rPr>
          <w:rFonts w:ascii="Times New Roman" w:hAnsi="Times New Roman" w:cs="Times New Roman"/>
        </w:rPr>
        <w:t xml:space="preserve">           повышение эффективности управления муниципальной собственностью, увеличение поступлений доходов в бюджет Большеигнатовского  муниципального района и их использования;</w:t>
      </w:r>
    </w:p>
    <w:p w:rsidR="00AC7064" w:rsidRPr="00AC7064" w:rsidRDefault="00AC7064" w:rsidP="00AC7064">
      <w:pPr>
        <w:spacing w:after="0" w:line="240" w:lineRule="auto"/>
        <w:jc w:val="both"/>
        <w:rPr>
          <w:rFonts w:ascii="Times New Roman" w:hAnsi="Times New Roman" w:cs="Times New Roman"/>
        </w:rPr>
      </w:pPr>
      <w:r w:rsidRPr="00AC7064">
        <w:rPr>
          <w:rFonts w:ascii="Times New Roman" w:hAnsi="Times New Roman" w:cs="Times New Roman"/>
        </w:rPr>
        <w:t xml:space="preserve">           повышение эффективности контрольной работы в отношении организаций, снижающих налогооблагаемую базу, имеющих недоимку по налогам, а также выплачивающих заработную плату с нарушением трудового и налогового законодательства;           </w:t>
      </w:r>
    </w:p>
    <w:p w:rsidR="00AC7064" w:rsidRPr="00AC7064" w:rsidRDefault="00AC7064" w:rsidP="00AC7064">
      <w:pPr>
        <w:spacing w:after="0" w:line="240" w:lineRule="auto"/>
        <w:ind w:firstLine="720"/>
        <w:jc w:val="both"/>
        <w:rPr>
          <w:rFonts w:ascii="Times New Roman" w:hAnsi="Times New Roman" w:cs="Times New Roman"/>
        </w:rPr>
      </w:pPr>
      <w:r w:rsidRPr="00AC7064">
        <w:rPr>
          <w:rFonts w:ascii="Times New Roman" w:hAnsi="Times New Roman" w:cs="Times New Roman"/>
        </w:rPr>
        <w:t xml:space="preserve">  С целью полного исполнения бюджета по доходам необходим регулярный анализ поступления налоговых и неналоговых доходов, дебиторской задолженности. Поэтому будет организована работа по ежемесячному мониторингу поступления налоговых и неналоговых доходов, выявлению резервов роста, своевременному погашению образовавшейся задолженности, активизация работы с дебиторами.</w:t>
      </w:r>
    </w:p>
    <w:p w:rsidR="001E6E9B" w:rsidRDefault="001E6E9B" w:rsidP="00AC7064">
      <w:pPr>
        <w:spacing w:after="0" w:line="240" w:lineRule="auto"/>
        <w:ind w:firstLine="720"/>
        <w:jc w:val="center"/>
        <w:rPr>
          <w:rFonts w:ascii="Times New Roman" w:hAnsi="Times New Roman" w:cs="Times New Roman"/>
          <w:b/>
        </w:rPr>
      </w:pPr>
    </w:p>
    <w:p w:rsidR="00AC7064" w:rsidRPr="00AC7064" w:rsidRDefault="00AC7064" w:rsidP="00AC7064">
      <w:pPr>
        <w:spacing w:after="0" w:line="240" w:lineRule="auto"/>
        <w:ind w:firstLine="720"/>
        <w:jc w:val="center"/>
        <w:rPr>
          <w:rFonts w:ascii="Times New Roman" w:hAnsi="Times New Roman" w:cs="Times New Roman"/>
          <w:b/>
        </w:rPr>
      </w:pPr>
      <w:r w:rsidRPr="00AC7064">
        <w:rPr>
          <w:rFonts w:ascii="Times New Roman" w:hAnsi="Times New Roman" w:cs="Times New Roman"/>
          <w:b/>
        </w:rPr>
        <w:lastRenderedPageBreak/>
        <w:t>4. Характеристика мер правового регулирования</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Для реализации всех предусмотренных подпрограммой мероприятий необходимы меры правового регулирования, направленные на методическое обеспечение бюджетного процесса, совершенствование финансового менеджмента главных распорядителей бюджетных средств, интеграция в процессы планирования и исполнения бюджета механизмов перехода к программному бюджету.</w:t>
      </w:r>
    </w:p>
    <w:p w:rsidR="00AC7064" w:rsidRPr="00AC7064" w:rsidRDefault="00AC7064" w:rsidP="00AC7064">
      <w:pPr>
        <w:autoSpaceDE w:val="0"/>
        <w:spacing w:after="0" w:line="240" w:lineRule="auto"/>
        <w:ind w:firstLine="720"/>
        <w:jc w:val="center"/>
        <w:rPr>
          <w:rFonts w:ascii="Times New Roman" w:hAnsi="Times New Roman" w:cs="Times New Roman"/>
          <w:b/>
        </w:rPr>
      </w:pPr>
      <w:r w:rsidRPr="00AC7064">
        <w:rPr>
          <w:rFonts w:ascii="Times New Roman" w:hAnsi="Times New Roman" w:cs="Times New Roman"/>
          <w:b/>
        </w:rPr>
        <w:t>5. Обоснование объема финансовых ресурсов, необходимых для реализации подпрограммы</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Финансовые ресурсы, необходимые для реализации подпрограммы в 2014 - 2026 годах, соответствуют планируемым на 2014-2026 годы объемам бюджетных ассигнований.</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 xml:space="preserve">Объем финансового обеспечения реализации подпрограммы за счет средств бюджета Большеигнатовского муниципального района за весь период ее реализации составляет   36368,2 тыс. рублей. </w:t>
      </w:r>
    </w:p>
    <w:p w:rsidR="00AC7064" w:rsidRPr="00AC7064" w:rsidRDefault="00AC7064" w:rsidP="00AC7064">
      <w:pPr>
        <w:autoSpaceDE w:val="0"/>
        <w:spacing w:after="0" w:line="240" w:lineRule="auto"/>
        <w:ind w:firstLine="720"/>
        <w:jc w:val="center"/>
        <w:rPr>
          <w:rFonts w:ascii="Times New Roman" w:hAnsi="Times New Roman" w:cs="Times New Roman"/>
          <w:b/>
        </w:rPr>
      </w:pPr>
      <w:r w:rsidRPr="00AC7064">
        <w:rPr>
          <w:rFonts w:ascii="Times New Roman" w:hAnsi="Times New Roman" w:cs="Times New Roman"/>
          <w:b/>
        </w:rPr>
        <w:t>7. Анализ рисков реализации подпрограммы и описание мер управления рисками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Реализация мероприятий подпрограммы связана с различными группами рисков, обусловленных как внутренними факторами, зависящими от исполнителя (технологические риски и организационные риски), так и рисками, относящимися к внешним: изменениям законодательства и внешней экономической ситуации, риски финансового обеспечения. Оказать существенное влияние на последнюю категорию исполнитель не может, поскольку это выходит за пределы его компетенции.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Комплексная оценка и информация о предполагаемых рисках, полученные на этапе подготовки подпрограммы, в значительной степени упрощают оперативное управление действиями исполнителей и способствуют предупреждению негативных тенденций, связанных с невыполнением поставленных задач.</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К внешним факторам могут быть отнесены: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возможные изменения в социально-экономической и политической обстановке Российской Федерации, Республики Мордовия, также в финансово-бюджетной сфере;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изменения федерального и республиканского законодательства, определяющего систему мероприятий.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К внутренним факторам можно отнести:</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нарушение сроков реализации как отдельных мероприятий, так и всей подпрограммы в целом;</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проблема координации деятельности участников и исполнителей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Подпрограмма построена исходя из принципа реалистичности реализации мероприятий.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Однако при принятии новых правовых актов, подготовке отчетных материалов либо иных мероприятий в силу временных ограничений и высокой загруженности текущей работой возможны нарушения сроков.</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Риски, определенные внутренними факторами, будут минимизироваться путем осуществления организационных, разъяснительных мероприятий.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Для исключения рисков невыполнения задач подпрограммы необходимо:</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детально проработать схему взаимодействия участников и исполнителей процессов реализации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контролировать достижение поставленных на определенном этапе задач;</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осуществлять проведение аналитических мероприятий;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осуществлять корректировку показателей и мероприятий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проводить повышение квалификации и переподготовку работников, принимающих участие в реализации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стимулировать деятельность исполнителей подпрограммы.</w:t>
      </w:r>
    </w:p>
    <w:p w:rsidR="00AC7064" w:rsidRPr="00AC7064" w:rsidRDefault="00AC7064" w:rsidP="00AC7064">
      <w:pPr>
        <w:autoSpaceDE w:val="0"/>
        <w:spacing w:after="0" w:line="240" w:lineRule="auto"/>
        <w:ind w:firstLine="720"/>
        <w:jc w:val="center"/>
        <w:rPr>
          <w:rFonts w:ascii="Times New Roman" w:hAnsi="Times New Roman" w:cs="Times New Roman"/>
          <w:b/>
        </w:rPr>
      </w:pPr>
      <w:r w:rsidRPr="00AC7064">
        <w:rPr>
          <w:rFonts w:ascii="Times New Roman" w:hAnsi="Times New Roman" w:cs="Times New Roman"/>
          <w:b/>
        </w:rPr>
        <w:t>8. Методика оценки эффективности подпрограммы</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Эффективность реализации подпрограммы в целом оценивается исходя из достижения уровня по каждому из основных показателей (индикаторов) как по годам по отношению к предыдущему году, так и нарастающим итогом к базовому году.</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Оценка эффективности выполнения показателей подпрограммы производится на основе ежегодного мониторинга выполнения соответствующих индикаторов и количественных показателей.</w:t>
      </w:r>
    </w:p>
    <w:p w:rsidR="00AC7064" w:rsidRPr="00AC7064" w:rsidRDefault="00AC7064" w:rsidP="00AC7064">
      <w:pPr>
        <w:autoSpaceDE w:val="0"/>
        <w:spacing w:after="0" w:line="240" w:lineRule="auto"/>
        <w:ind w:firstLine="720"/>
        <w:jc w:val="both"/>
        <w:rPr>
          <w:rFonts w:ascii="Times New Roman" w:hAnsi="Times New Roman" w:cs="Times New Roman"/>
        </w:rPr>
      </w:pPr>
      <w:r w:rsidRPr="00AC7064">
        <w:rPr>
          <w:rFonts w:ascii="Times New Roman" w:hAnsi="Times New Roman" w:cs="Times New Roman"/>
        </w:rPr>
        <w:t>Степень достижения целей (решения задач) подпрограммы (Сд) определяется по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Сд = Пф / Пп,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lastRenderedPageBreak/>
        <w:t>Пф - фактическое значение индикатора (показателя)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Пп - плановое значение индикатора (показателя) подпрограммы (для индикаторов (показателей), желаемой тенденцией развития которых является рост значений).</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Уровень финансирования реализации мероприятий подпрограммы (Уф) определяется по формуле:</w:t>
      </w:r>
    </w:p>
    <w:p w:rsidR="00AC7064" w:rsidRPr="00AC7064" w:rsidRDefault="00AC7064" w:rsidP="00AC7064">
      <w:pPr>
        <w:autoSpaceDE w:val="0"/>
        <w:spacing w:after="0" w:line="240" w:lineRule="auto"/>
        <w:ind w:firstLine="540"/>
        <w:jc w:val="center"/>
        <w:rPr>
          <w:rFonts w:ascii="Times New Roman" w:hAnsi="Times New Roman" w:cs="Times New Roman"/>
        </w:rPr>
      </w:pPr>
      <w:r w:rsidRPr="00AC7064">
        <w:rPr>
          <w:rFonts w:ascii="Times New Roman" w:hAnsi="Times New Roman" w:cs="Times New Roman"/>
        </w:rPr>
        <w:t>Уф = Зф / Зп, где:</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Зф - фактический объем финансовых ресурсов, направленный на реализацию мероприятий Подпрограммы;</w:t>
      </w:r>
    </w:p>
    <w:p w:rsidR="00AC7064" w:rsidRPr="00AC7064" w:rsidRDefault="00AC7064" w:rsidP="00AC7064">
      <w:pPr>
        <w:autoSpaceDE w:val="0"/>
        <w:spacing w:after="0" w:line="240" w:lineRule="auto"/>
        <w:ind w:firstLine="540"/>
        <w:jc w:val="both"/>
        <w:rPr>
          <w:rFonts w:ascii="Times New Roman" w:hAnsi="Times New Roman" w:cs="Times New Roman"/>
        </w:rPr>
      </w:pPr>
      <w:r w:rsidRPr="00AC7064">
        <w:rPr>
          <w:rFonts w:ascii="Times New Roman" w:hAnsi="Times New Roman" w:cs="Times New Roman"/>
        </w:rPr>
        <w:t>Зп - плановый объем финансовых ресурсов на соответствующий отчетный период.</w:t>
      </w:r>
    </w:p>
    <w:p w:rsidR="00AC7064" w:rsidRPr="00AC7064" w:rsidRDefault="00AC7064" w:rsidP="00AC7064">
      <w:pPr>
        <w:tabs>
          <w:tab w:val="right" w:pos="9355"/>
        </w:tabs>
        <w:spacing w:after="0" w:line="240" w:lineRule="auto"/>
        <w:jc w:val="both"/>
        <w:rPr>
          <w:rFonts w:ascii="Times New Roman" w:hAnsi="Times New Roman" w:cs="Times New Roman"/>
          <w:i/>
        </w:rPr>
      </w:pPr>
      <w:r w:rsidRPr="00AC7064">
        <w:rPr>
          <w:rFonts w:ascii="Times New Roman" w:hAnsi="Times New Roman" w:cs="Times New Roman"/>
        </w:rPr>
        <w:t xml:space="preserve">        Степень реализации мероприятий подпрограммы определяется исходя из числа </w:t>
      </w:r>
      <w:r w:rsidRPr="00AC7064">
        <w:rPr>
          <w:rFonts w:ascii="Times New Roman" w:hAnsi="Times New Roman" w:cs="Times New Roman"/>
          <w:i/>
        </w:rPr>
        <w:t>выполнения запланированных мероприятий в соответствии со следующей формулой:</w:t>
      </w:r>
    </w:p>
    <w:p w:rsidR="00AC7064" w:rsidRPr="00AC7064" w:rsidRDefault="00AC7064" w:rsidP="00AC7064">
      <w:pPr>
        <w:tabs>
          <w:tab w:val="right" w:pos="9355"/>
        </w:tabs>
        <w:spacing w:after="0" w:line="240" w:lineRule="auto"/>
        <w:ind w:firstLine="720"/>
        <w:jc w:val="center"/>
        <w:rPr>
          <w:rFonts w:ascii="Times New Roman" w:hAnsi="Times New Roman" w:cs="Times New Roman"/>
          <w:i/>
        </w:rPr>
      </w:pPr>
      <w:r w:rsidRPr="00AC7064">
        <w:rPr>
          <w:rFonts w:ascii="Times New Roman" w:hAnsi="Times New Roman" w:cs="Times New Roman"/>
          <w:i/>
        </w:rPr>
        <w:t>Эм = Мф / Мп, где:</w:t>
      </w:r>
    </w:p>
    <w:p w:rsidR="00AC7064" w:rsidRPr="00AC7064" w:rsidRDefault="00AC7064" w:rsidP="00AC7064">
      <w:pPr>
        <w:tabs>
          <w:tab w:val="right" w:pos="9355"/>
        </w:tabs>
        <w:spacing w:after="0" w:line="240" w:lineRule="auto"/>
        <w:ind w:firstLine="720"/>
        <w:jc w:val="both"/>
        <w:rPr>
          <w:rFonts w:ascii="Times New Roman" w:hAnsi="Times New Roman" w:cs="Times New Roman"/>
          <w:i/>
        </w:rPr>
      </w:pPr>
      <w:r w:rsidRPr="00AC7064">
        <w:rPr>
          <w:rFonts w:ascii="Times New Roman" w:hAnsi="Times New Roman" w:cs="Times New Roman"/>
          <w:i/>
        </w:rPr>
        <w:t>Эм – Степень реализации мероприятий подпрограммы;</w:t>
      </w:r>
    </w:p>
    <w:p w:rsidR="00AC7064" w:rsidRPr="00AC7064" w:rsidRDefault="00AC7064" w:rsidP="00AC7064">
      <w:pPr>
        <w:tabs>
          <w:tab w:val="right" w:pos="9355"/>
        </w:tabs>
        <w:spacing w:after="0" w:line="240" w:lineRule="auto"/>
        <w:ind w:firstLine="720"/>
        <w:jc w:val="both"/>
        <w:rPr>
          <w:rFonts w:ascii="Times New Roman" w:hAnsi="Times New Roman" w:cs="Times New Roman"/>
          <w:i/>
        </w:rPr>
      </w:pPr>
      <w:r w:rsidRPr="00AC7064">
        <w:rPr>
          <w:rFonts w:ascii="Times New Roman" w:hAnsi="Times New Roman" w:cs="Times New Roman"/>
          <w:i/>
        </w:rPr>
        <w:t>Мф – количество реализованных мероприятий подпрограммы;</w:t>
      </w:r>
    </w:p>
    <w:p w:rsidR="00AC7064" w:rsidRPr="001B287F" w:rsidRDefault="00AC7064" w:rsidP="001B287F">
      <w:pPr>
        <w:tabs>
          <w:tab w:val="right" w:pos="9355"/>
        </w:tabs>
        <w:spacing w:after="0" w:line="240" w:lineRule="auto"/>
        <w:ind w:firstLine="720"/>
        <w:jc w:val="both"/>
        <w:rPr>
          <w:rFonts w:ascii="Times New Roman" w:hAnsi="Times New Roman" w:cs="Times New Roman"/>
          <w:i/>
        </w:rPr>
      </w:pPr>
      <w:r w:rsidRPr="001B287F">
        <w:rPr>
          <w:rFonts w:ascii="Times New Roman" w:hAnsi="Times New Roman" w:cs="Times New Roman"/>
          <w:i/>
        </w:rPr>
        <w:t>Мп – количество мероприятий подпрограммы</w:t>
      </w:r>
    </w:p>
    <w:p w:rsidR="001B287F" w:rsidRPr="001B287F" w:rsidRDefault="001B287F" w:rsidP="001B287F">
      <w:pPr>
        <w:spacing w:after="0" w:line="240" w:lineRule="auto"/>
        <w:jc w:val="both"/>
        <w:rPr>
          <w:rFonts w:ascii="Times New Roman" w:hAnsi="Times New Roman" w:cs="Times New Roman"/>
        </w:rPr>
      </w:pP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Приложение 7</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к муниципальной программе</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повышения эффективности</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 xml:space="preserve">управления муниципальными </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финансами в Большеигнатовском</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 xml:space="preserve"> муниципальном районе до 2026 года</w:t>
      </w:r>
    </w:p>
    <w:p w:rsidR="001B287F" w:rsidRPr="001B287F" w:rsidRDefault="001B287F" w:rsidP="001B287F">
      <w:pPr>
        <w:spacing w:after="0" w:line="240" w:lineRule="auto"/>
        <w:rPr>
          <w:rFonts w:ascii="Times New Roman" w:hAnsi="Times New Roman" w:cs="Times New Roman"/>
        </w:rPr>
      </w:pPr>
    </w:p>
    <w:p w:rsidR="001B287F" w:rsidRPr="001B287F" w:rsidRDefault="001B287F" w:rsidP="001B287F">
      <w:pPr>
        <w:spacing w:after="0" w:line="240" w:lineRule="auto"/>
        <w:jc w:val="center"/>
        <w:rPr>
          <w:rFonts w:ascii="Times New Roman" w:hAnsi="Times New Roman" w:cs="Times New Roman"/>
          <w:b/>
        </w:rPr>
      </w:pPr>
      <w:r w:rsidRPr="001B287F">
        <w:rPr>
          <w:rFonts w:ascii="Times New Roman" w:hAnsi="Times New Roman" w:cs="Times New Roman"/>
          <w:b/>
        </w:rPr>
        <w:t xml:space="preserve">Подпрограмма «Управление муниципальным долгом </w:t>
      </w:r>
    </w:p>
    <w:p w:rsidR="001B287F" w:rsidRPr="001B287F" w:rsidRDefault="001B287F" w:rsidP="001B287F">
      <w:pPr>
        <w:spacing w:after="0" w:line="240" w:lineRule="auto"/>
        <w:jc w:val="center"/>
        <w:rPr>
          <w:rFonts w:ascii="Times New Roman" w:hAnsi="Times New Roman" w:cs="Times New Roman"/>
          <w:b/>
        </w:rPr>
      </w:pPr>
      <w:r w:rsidRPr="001B287F">
        <w:rPr>
          <w:rFonts w:ascii="Times New Roman" w:hAnsi="Times New Roman" w:cs="Times New Roman"/>
          <w:b/>
        </w:rPr>
        <w:t>Большеигнатовского муниципального района»</w:t>
      </w:r>
    </w:p>
    <w:p w:rsidR="001B287F" w:rsidRPr="001B287F" w:rsidRDefault="001B287F" w:rsidP="001B287F">
      <w:pPr>
        <w:spacing w:after="0" w:line="240" w:lineRule="auto"/>
        <w:jc w:val="center"/>
        <w:rPr>
          <w:rFonts w:ascii="Times New Roman" w:hAnsi="Times New Roman" w:cs="Times New Roman"/>
          <w:b/>
        </w:rPr>
      </w:pPr>
    </w:p>
    <w:p w:rsidR="001B287F" w:rsidRPr="001B287F" w:rsidRDefault="001B287F" w:rsidP="001B287F">
      <w:pPr>
        <w:spacing w:after="0" w:line="240" w:lineRule="auto"/>
        <w:jc w:val="center"/>
        <w:rPr>
          <w:rFonts w:ascii="Times New Roman" w:hAnsi="Times New Roman" w:cs="Times New Roman"/>
        </w:rPr>
      </w:pPr>
      <w:r w:rsidRPr="001B287F">
        <w:rPr>
          <w:rFonts w:ascii="Times New Roman" w:hAnsi="Times New Roman" w:cs="Times New Roman"/>
        </w:rPr>
        <w:t>Паспорт</w:t>
      </w:r>
    </w:p>
    <w:p w:rsidR="001B287F" w:rsidRPr="001B287F" w:rsidRDefault="001B287F" w:rsidP="001B287F">
      <w:pPr>
        <w:spacing w:after="0" w:line="240" w:lineRule="auto"/>
        <w:jc w:val="center"/>
        <w:rPr>
          <w:rFonts w:ascii="Times New Roman" w:hAnsi="Times New Roman" w:cs="Times New Roman"/>
        </w:rPr>
      </w:pPr>
      <w:r w:rsidRPr="001B287F">
        <w:rPr>
          <w:rFonts w:ascii="Times New Roman" w:hAnsi="Times New Roman" w:cs="Times New Roman"/>
        </w:rPr>
        <w:t>Подпрограммы «Управление муниципальным долгом Большеигнатовского муниципального района»</w:t>
      </w:r>
    </w:p>
    <w:p w:rsidR="001B287F" w:rsidRPr="001B287F" w:rsidRDefault="001B287F" w:rsidP="001B287F">
      <w:pPr>
        <w:spacing w:after="0" w:line="240" w:lineRule="auto"/>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83"/>
        <w:gridCol w:w="142"/>
        <w:gridCol w:w="142"/>
        <w:gridCol w:w="726"/>
        <w:gridCol w:w="6043"/>
      </w:tblGrid>
      <w:tr w:rsidR="001B287F" w:rsidRPr="001B287F" w:rsidTr="0053446A">
        <w:tc>
          <w:tcPr>
            <w:tcW w:w="3528" w:type="dxa"/>
            <w:gridSpan w:val="5"/>
            <w:tcBorders>
              <w:top w:val="nil"/>
              <w:left w:val="nil"/>
              <w:bottom w:val="nil"/>
              <w:right w:val="nil"/>
            </w:tcBorders>
          </w:tcPr>
          <w:p w:rsidR="001B287F" w:rsidRPr="001B287F" w:rsidRDefault="001B287F" w:rsidP="001B287F">
            <w:pPr>
              <w:spacing w:after="0" w:line="240" w:lineRule="auto"/>
              <w:rPr>
                <w:rFonts w:ascii="Times New Roman" w:hAnsi="Times New Roman" w:cs="Times New Roman"/>
              </w:rPr>
            </w:pPr>
            <w:r w:rsidRPr="001B287F">
              <w:rPr>
                <w:rFonts w:ascii="Times New Roman" w:hAnsi="Times New Roman" w:cs="Times New Roman"/>
              </w:rPr>
              <w:t>Ответственный  исполнитель подпрограммы</w:t>
            </w:r>
          </w:p>
        </w:tc>
        <w:tc>
          <w:tcPr>
            <w:tcW w:w="6043" w:type="dxa"/>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Финансовое управление администрации Большеигнатовского муниципального района</w:t>
            </w:r>
          </w:p>
        </w:tc>
      </w:tr>
      <w:tr w:rsidR="001B287F" w:rsidRPr="001B287F" w:rsidTr="0053446A">
        <w:tc>
          <w:tcPr>
            <w:tcW w:w="2660"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Программно-целевые инструменты подпрограммы</w:t>
            </w:r>
          </w:p>
        </w:tc>
        <w:tc>
          <w:tcPr>
            <w:tcW w:w="6911"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в рамках подпрограммы не предусмотрена реализация ведомственных целевых программ</w:t>
            </w:r>
          </w:p>
        </w:tc>
      </w:tr>
      <w:tr w:rsidR="001B287F" w:rsidRPr="001B287F" w:rsidTr="0053446A">
        <w:tc>
          <w:tcPr>
            <w:tcW w:w="2660"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Цели и задачи подпрограммы</w:t>
            </w:r>
          </w:p>
        </w:tc>
        <w:tc>
          <w:tcPr>
            <w:tcW w:w="6911"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Цель подпрограммы – оптимизация системы управления и осуществления эффективного управления муниципальным долгом Большеигнатовского муниципального района</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Задачи подпрограммы:</w:t>
            </w:r>
          </w:p>
          <w:p w:rsidR="001B287F" w:rsidRPr="001B287F" w:rsidRDefault="001B287F" w:rsidP="001E6E9B">
            <w:pPr>
              <w:numPr>
                <w:ilvl w:val="0"/>
                <w:numId w:val="9"/>
              </w:numPr>
              <w:spacing w:after="0" w:line="240" w:lineRule="auto"/>
              <w:ind w:hanging="403"/>
              <w:jc w:val="both"/>
              <w:rPr>
                <w:rFonts w:ascii="Times New Roman" w:hAnsi="Times New Roman" w:cs="Times New Roman"/>
              </w:rPr>
            </w:pPr>
            <w:r w:rsidRPr="001B287F">
              <w:rPr>
                <w:rFonts w:ascii="Times New Roman" w:hAnsi="Times New Roman" w:cs="Times New Roman"/>
              </w:rPr>
              <w:t>Оптимизация объема и структуры муниципального долга Большеигнатовского муниципального района.</w:t>
            </w:r>
          </w:p>
          <w:p w:rsidR="001B287F" w:rsidRPr="001B287F" w:rsidRDefault="001B287F" w:rsidP="001B287F">
            <w:pPr>
              <w:numPr>
                <w:ilvl w:val="0"/>
                <w:numId w:val="9"/>
              </w:numPr>
              <w:spacing w:after="0" w:line="240" w:lineRule="auto"/>
              <w:jc w:val="both"/>
              <w:rPr>
                <w:rFonts w:ascii="Times New Roman" w:hAnsi="Times New Roman" w:cs="Times New Roman"/>
              </w:rPr>
            </w:pPr>
            <w:r w:rsidRPr="001B287F">
              <w:rPr>
                <w:rFonts w:ascii="Times New Roman" w:hAnsi="Times New Roman" w:cs="Times New Roman"/>
              </w:rPr>
              <w:t>Соблюдение законодательных ограничений предельного объема муниципального долга и расходов на обслуживание муниципального долга.</w:t>
            </w:r>
          </w:p>
          <w:p w:rsidR="001B287F" w:rsidRPr="001B287F" w:rsidRDefault="001B287F" w:rsidP="001B287F">
            <w:pPr>
              <w:numPr>
                <w:ilvl w:val="0"/>
                <w:numId w:val="9"/>
              </w:numPr>
              <w:spacing w:after="0" w:line="240" w:lineRule="auto"/>
              <w:jc w:val="both"/>
              <w:rPr>
                <w:rFonts w:ascii="Times New Roman" w:hAnsi="Times New Roman" w:cs="Times New Roman"/>
              </w:rPr>
            </w:pPr>
            <w:r w:rsidRPr="001B287F">
              <w:rPr>
                <w:rFonts w:ascii="Times New Roman" w:hAnsi="Times New Roman" w:cs="Times New Roman"/>
              </w:rPr>
              <w:t>Обеспечение своевременного исполнения долговых обязательств Большеигнатовского муниципального района.</w:t>
            </w:r>
          </w:p>
          <w:p w:rsidR="001B287F" w:rsidRPr="001B287F" w:rsidRDefault="001B287F" w:rsidP="001B287F">
            <w:pPr>
              <w:numPr>
                <w:ilvl w:val="0"/>
                <w:numId w:val="9"/>
              </w:numPr>
              <w:spacing w:after="0" w:line="240" w:lineRule="auto"/>
              <w:jc w:val="both"/>
              <w:rPr>
                <w:rFonts w:ascii="Times New Roman" w:hAnsi="Times New Roman" w:cs="Times New Roman"/>
              </w:rPr>
            </w:pPr>
            <w:r w:rsidRPr="001B287F">
              <w:rPr>
                <w:rFonts w:ascii="Times New Roman" w:hAnsi="Times New Roman" w:cs="Times New Roman"/>
              </w:rPr>
              <w:t>Сокращение расходов на обслуживание долговых обязательств Большеигнатовского муниципального района.</w:t>
            </w:r>
          </w:p>
        </w:tc>
      </w:tr>
      <w:tr w:rsidR="001B287F" w:rsidRPr="001B287F" w:rsidTr="0053446A">
        <w:tc>
          <w:tcPr>
            <w:tcW w:w="2235" w:type="dxa"/>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Целевые индикаторы и показатели подпрограммы</w:t>
            </w:r>
          </w:p>
        </w:tc>
        <w:tc>
          <w:tcPr>
            <w:tcW w:w="7336" w:type="dxa"/>
            <w:gridSpan w:val="5"/>
            <w:tcBorders>
              <w:top w:val="nil"/>
              <w:left w:val="nil"/>
              <w:bottom w:val="nil"/>
              <w:right w:val="nil"/>
            </w:tcBorders>
          </w:tcPr>
          <w:p w:rsidR="001B287F" w:rsidRPr="001B287F" w:rsidRDefault="001B287F" w:rsidP="001B287F">
            <w:pPr>
              <w:numPr>
                <w:ilvl w:val="0"/>
                <w:numId w:val="10"/>
              </w:numPr>
              <w:tabs>
                <w:tab w:val="clear" w:pos="1155"/>
              </w:tabs>
              <w:spacing w:after="0" w:line="240" w:lineRule="auto"/>
              <w:ind w:left="432" w:hanging="72"/>
              <w:jc w:val="both"/>
              <w:rPr>
                <w:rFonts w:ascii="Times New Roman" w:hAnsi="Times New Roman" w:cs="Times New Roman"/>
              </w:rPr>
            </w:pPr>
            <w:r w:rsidRPr="001B287F">
              <w:rPr>
                <w:rFonts w:ascii="Times New Roman" w:hAnsi="Times New Roman" w:cs="Times New Roman"/>
              </w:rPr>
              <w:t>Соблюдение соответствия параметров муниципального долга Большеигнатовского муниципального района бюджетным ограничениям, определяемым законодательством Российской Федерации и Республики Мордовия.</w:t>
            </w:r>
          </w:p>
          <w:p w:rsidR="001B287F" w:rsidRPr="001B287F" w:rsidRDefault="001B287F" w:rsidP="001B287F">
            <w:pPr>
              <w:numPr>
                <w:ilvl w:val="0"/>
                <w:numId w:val="10"/>
              </w:numPr>
              <w:tabs>
                <w:tab w:val="clear" w:pos="1155"/>
                <w:tab w:val="num" w:pos="612"/>
              </w:tabs>
              <w:spacing w:after="0" w:line="240" w:lineRule="auto"/>
              <w:ind w:left="432" w:hanging="72"/>
              <w:jc w:val="both"/>
              <w:rPr>
                <w:rFonts w:ascii="Times New Roman" w:hAnsi="Times New Roman" w:cs="Times New Roman"/>
              </w:rPr>
            </w:pPr>
            <w:r w:rsidRPr="001B287F">
              <w:rPr>
                <w:rFonts w:ascii="Times New Roman" w:hAnsi="Times New Roman" w:cs="Times New Roman"/>
              </w:rPr>
              <w:t>Просроченная задолженность по муниципальным долговым обязательствам Большеигнатовского муниципального района.</w:t>
            </w:r>
          </w:p>
          <w:p w:rsidR="001B287F" w:rsidRPr="001B287F" w:rsidRDefault="001B287F" w:rsidP="001B287F">
            <w:pPr>
              <w:numPr>
                <w:ilvl w:val="0"/>
                <w:numId w:val="10"/>
              </w:numPr>
              <w:tabs>
                <w:tab w:val="clear" w:pos="1155"/>
                <w:tab w:val="num" w:pos="612"/>
              </w:tabs>
              <w:spacing w:after="0" w:line="240" w:lineRule="auto"/>
              <w:ind w:left="432" w:hanging="72"/>
              <w:jc w:val="both"/>
              <w:rPr>
                <w:rFonts w:ascii="Times New Roman" w:hAnsi="Times New Roman" w:cs="Times New Roman"/>
              </w:rPr>
            </w:pPr>
            <w:r w:rsidRPr="001B287F">
              <w:rPr>
                <w:rFonts w:ascii="Times New Roman" w:hAnsi="Times New Roman" w:cs="Times New Roman"/>
              </w:rPr>
              <w:t xml:space="preserve">Соответствие показателя «Доля расходов на обслуживание муниципального долга Большеигнатовского муниципального района в общем объеме расходов бюджета Большеигнатовского </w:t>
            </w:r>
            <w:r w:rsidRPr="001B287F">
              <w:rPr>
                <w:rFonts w:ascii="Times New Roman" w:hAnsi="Times New Roman" w:cs="Times New Roman"/>
              </w:rPr>
              <w:lastRenderedPageBreak/>
              <w:t>муниципального района» требованиям Бюджетного кодекса Российской Федерации.</w:t>
            </w:r>
          </w:p>
          <w:p w:rsidR="001B287F" w:rsidRPr="001B287F" w:rsidRDefault="001B287F" w:rsidP="001B287F">
            <w:pPr>
              <w:numPr>
                <w:ilvl w:val="0"/>
                <w:numId w:val="10"/>
              </w:numPr>
              <w:tabs>
                <w:tab w:val="clear" w:pos="1155"/>
                <w:tab w:val="num" w:pos="612"/>
              </w:tabs>
              <w:spacing w:after="0" w:line="240" w:lineRule="auto"/>
              <w:ind w:left="432" w:hanging="72"/>
              <w:jc w:val="both"/>
              <w:rPr>
                <w:rFonts w:ascii="Times New Roman" w:hAnsi="Times New Roman" w:cs="Times New Roman"/>
              </w:rPr>
            </w:pPr>
            <w:r w:rsidRPr="001B287F">
              <w:rPr>
                <w:rFonts w:ascii="Times New Roman" w:hAnsi="Times New Roman" w:cs="Times New Roman"/>
              </w:rPr>
              <w:t>Отношение годовой суммы платежей на погашение и обслуживание муниципального долга Большеигнатовского муниципального района к доходам бюджета Большеигнатовского муниципального района.</w:t>
            </w:r>
          </w:p>
          <w:p w:rsidR="001B287F" w:rsidRPr="001B287F" w:rsidRDefault="001B287F" w:rsidP="001B287F">
            <w:pPr>
              <w:numPr>
                <w:ilvl w:val="0"/>
                <w:numId w:val="10"/>
              </w:numPr>
              <w:tabs>
                <w:tab w:val="clear" w:pos="1155"/>
                <w:tab w:val="num" w:pos="612"/>
              </w:tabs>
              <w:spacing w:after="0" w:line="240" w:lineRule="auto"/>
              <w:ind w:left="432" w:hanging="72"/>
              <w:jc w:val="both"/>
              <w:rPr>
                <w:rFonts w:ascii="Times New Roman" w:hAnsi="Times New Roman" w:cs="Times New Roman"/>
              </w:rPr>
            </w:pPr>
            <w:r w:rsidRPr="001B287F">
              <w:rPr>
                <w:rFonts w:ascii="Times New Roman" w:hAnsi="Times New Roman" w:cs="Times New Roman"/>
              </w:rPr>
              <w:t>Отношение годовой суммы платежей на погашение и обслуживание муниципального долга Большеигнатовского муниципального района к расходам бюджета Большеигнатовского муниципального района.</w:t>
            </w:r>
          </w:p>
          <w:p w:rsidR="001B287F" w:rsidRPr="001B287F" w:rsidRDefault="001B287F" w:rsidP="001B287F">
            <w:pPr>
              <w:numPr>
                <w:ilvl w:val="0"/>
                <w:numId w:val="10"/>
              </w:numPr>
              <w:tabs>
                <w:tab w:val="clear" w:pos="1155"/>
                <w:tab w:val="num" w:pos="612"/>
              </w:tabs>
              <w:spacing w:after="0" w:line="240" w:lineRule="auto"/>
              <w:ind w:left="432" w:hanging="72"/>
              <w:jc w:val="both"/>
              <w:rPr>
                <w:rFonts w:ascii="Times New Roman" w:hAnsi="Times New Roman" w:cs="Times New Roman"/>
              </w:rPr>
            </w:pPr>
            <w:r w:rsidRPr="001B287F">
              <w:rPr>
                <w:rFonts w:ascii="Times New Roman" w:hAnsi="Times New Roman" w:cs="Times New Roman"/>
              </w:rPr>
              <w:t>Отношение объема муниципального долга (без учета бюджетных кредитов) к доходам Большеигнатовского муниципального района без учета безвозмездных поступлений.</w:t>
            </w:r>
          </w:p>
        </w:tc>
      </w:tr>
      <w:tr w:rsidR="001B287F" w:rsidRPr="001B287F" w:rsidTr="0053446A">
        <w:tc>
          <w:tcPr>
            <w:tcW w:w="2802" w:type="dxa"/>
            <w:gridSpan w:val="4"/>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lastRenderedPageBreak/>
              <w:t>Этапы и сроки реализации подпрограммы</w:t>
            </w:r>
          </w:p>
        </w:tc>
        <w:tc>
          <w:tcPr>
            <w:tcW w:w="6769" w:type="dxa"/>
            <w:gridSpan w:val="2"/>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на постоянной основе, с 1 января </w:t>
            </w:r>
            <w:smartTag w:uri="urn:schemas-microsoft-com:office:smarttags" w:element="metricconverter">
              <w:smartTagPr>
                <w:attr w:name="ProductID" w:val="2014 г"/>
              </w:smartTagPr>
              <w:r w:rsidRPr="001B287F">
                <w:rPr>
                  <w:rFonts w:ascii="Times New Roman" w:hAnsi="Times New Roman" w:cs="Times New Roman"/>
                </w:rPr>
                <w:t>2014 г</w:t>
              </w:r>
            </w:smartTag>
            <w:r w:rsidRPr="001B287F">
              <w:rPr>
                <w:rFonts w:ascii="Times New Roman" w:hAnsi="Times New Roman" w:cs="Times New Roman"/>
              </w:rPr>
              <w:t>.  по 31 декабря 2026 года.</w:t>
            </w:r>
          </w:p>
        </w:tc>
      </w:tr>
      <w:tr w:rsidR="001B287F" w:rsidRPr="001B287F" w:rsidTr="0053446A">
        <w:tc>
          <w:tcPr>
            <w:tcW w:w="2660"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Объем бюджетных ассигнований подпрограммы</w:t>
            </w:r>
          </w:p>
        </w:tc>
        <w:tc>
          <w:tcPr>
            <w:tcW w:w="6911" w:type="dxa"/>
            <w:gridSpan w:val="3"/>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Этапы не выделяются</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общий объем финансирования подпрограммы составляет  - 600,0 тыс.рублей за счет средств  бюджета Большеигнатовского муниципального района, </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в том числе:</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2014 году – 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2015 году – 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2016 году – 100,0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2017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2018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2019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2020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2021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2022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2023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2024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2025 году – 50,0 тыс.рублей</w:t>
            </w:r>
          </w:p>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 xml:space="preserve">    в 2026 году – 50,0 тыс.рублей</w:t>
            </w:r>
          </w:p>
        </w:tc>
      </w:tr>
      <w:tr w:rsidR="001B287F" w:rsidRPr="001B287F" w:rsidTr="0053446A">
        <w:tc>
          <w:tcPr>
            <w:tcW w:w="2518" w:type="dxa"/>
            <w:gridSpan w:val="2"/>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p>
        </w:tc>
        <w:tc>
          <w:tcPr>
            <w:tcW w:w="7053" w:type="dxa"/>
            <w:gridSpan w:val="4"/>
            <w:tcBorders>
              <w:top w:val="nil"/>
              <w:left w:val="nil"/>
              <w:bottom w:val="nil"/>
              <w:right w:val="nil"/>
            </w:tcBorders>
          </w:tcPr>
          <w:p w:rsidR="001B287F" w:rsidRPr="001B287F" w:rsidRDefault="001B287F" w:rsidP="001B287F">
            <w:pPr>
              <w:spacing w:after="0" w:line="240" w:lineRule="auto"/>
              <w:jc w:val="both"/>
              <w:rPr>
                <w:rFonts w:ascii="Times New Roman" w:hAnsi="Times New Roman" w:cs="Times New Roman"/>
              </w:rPr>
            </w:pPr>
            <w:r w:rsidRPr="001B287F">
              <w:rPr>
                <w:rFonts w:ascii="Times New Roman" w:hAnsi="Times New Roman" w:cs="Times New Roman"/>
              </w:rPr>
              <w:t>Указанный объем финансирования может меняться в соответствии с Решением сессии Большеигнатовского муниципального района на очередной финансовый год и плановый период.</w:t>
            </w:r>
          </w:p>
        </w:tc>
      </w:tr>
      <w:tr w:rsidR="001B287F" w:rsidRPr="001B287F" w:rsidTr="0053446A">
        <w:tc>
          <w:tcPr>
            <w:tcW w:w="2518" w:type="dxa"/>
            <w:gridSpan w:val="2"/>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c>
          <w:tcPr>
            <w:tcW w:w="7053" w:type="dxa"/>
            <w:gridSpan w:val="4"/>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r>
      <w:tr w:rsidR="001B287F" w:rsidRPr="001B287F" w:rsidTr="0053446A">
        <w:tc>
          <w:tcPr>
            <w:tcW w:w="2518" w:type="dxa"/>
            <w:gridSpan w:val="2"/>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c>
          <w:tcPr>
            <w:tcW w:w="7053" w:type="dxa"/>
            <w:gridSpan w:val="4"/>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r>
      <w:tr w:rsidR="001B287F" w:rsidRPr="001B287F" w:rsidTr="0053446A">
        <w:tc>
          <w:tcPr>
            <w:tcW w:w="2518" w:type="dxa"/>
            <w:gridSpan w:val="2"/>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c>
          <w:tcPr>
            <w:tcW w:w="7053" w:type="dxa"/>
            <w:gridSpan w:val="4"/>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r>
      <w:tr w:rsidR="001B287F" w:rsidRPr="001B287F" w:rsidTr="0053446A">
        <w:tc>
          <w:tcPr>
            <w:tcW w:w="2518" w:type="dxa"/>
            <w:gridSpan w:val="2"/>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c>
          <w:tcPr>
            <w:tcW w:w="7053" w:type="dxa"/>
            <w:gridSpan w:val="4"/>
            <w:tcBorders>
              <w:top w:val="nil"/>
              <w:left w:val="nil"/>
              <w:bottom w:val="nil"/>
              <w:right w:val="nil"/>
            </w:tcBorders>
          </w:tcPr>
          <w:p w:rsidR="001B287F" w:rsidRPr="001B287F" w:rsidRDefault="001B287F" w:rsidP="001B287F">
            <w:pPr>
              <w:spacing w:after="0"/>
              <w:jc w:val="both"/>
              <w:rPr>
                <w:rFonts w:ascii="Times New Roman" w:hAnsi="Times New Roman" w:cs="Times New Roman"/>
              </w:rPr>
            </w:pPr>
          </w:p>
        </w:tc>
      </w:tr>
    </w:tbl>
    <w:p w:rsidR="001B287F" w:rsidRPr="001B287F" w:rsidRDefault="001B287F" w:rsidP="001B287F">
      <w:pPr>
        <w:spacing w:after="0" w:line="240" w:lineRule="auto"/>
        <w:jc w:val="right"/>
        <w:rPr>
          <w:rFonts w:ascii="Times New Roman" w:hAnsi="Times New Roman" w:cs="Times New Roman"/>
        </w:rPr>
      </w:pPr>
    </w:p>
    <w:p w:rsidR="001B287F" w:rsidRPr="001B287F" w:rsidRDefault="001B287F" w:rsidP="001B287F">
      <w:pPr>
        <w:spacing w:after="0" w:line="240" w:lineRule="auto"/>
        <w:jc w:val="right"/>
        <w:rPr>
          <w:rFonts w:ascii="Times New Roman" w:hAnsi="Times New Roman" w:cs="Times New Roman"/>
        </w:rPr>
      </w:pPr>
      <w:r>
        <w:t xml:space="preserve">                                                                                                                                </w:t>
      </w:r>
      <w:r w:rsidRPr="001B287F">
        <w:rPr>
          <w:rFonts w:ascii="Times New Roman" w:hAnsi="Times New Roman" w:cs="Times New Roman"/>
        </w:rPr>
        <w:t>Приложение 8</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к муниципальной программе</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повышения эффективности</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 xml:space="preserve">управления муниципальными </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финансами в Большеигнатовском</w:t>
      </w:r>
    </w:p>
    <w:p w:rsidR="001B287F" w:rsidRPr="001B287F" w:rsidRDefault="001B287F" w:rsidP="001B287F">
      <w:pPr>
        <w:spacing w:after="0" w:line="240" w:lineRule="auto"/>
        <w:jc w:val="right"/>
        <w:rPr>
          <w:rFonts w:ascii="Times New Roman" w:hAnsi="Times New Roman" w:cs="Times New Roman"/>
        </w:rPr>
      </w:pPr>
      <w:r w:rsidRPr="001B287F">
        <w:rPr>
          <w:rFonts w:ascii="Times New Roman" w:hAnsi="Times New Roman" w:cs="Times New Roman"/>
        </w:rPr>
        <w:t xml:space="preserve"> муниципальном районе до 2026 года</w:t>
      </w:r>
    </w:p>
    <w:p w:rsidR="001B287F" w:rsidRPr="001B287F" w:rsidRDefault="001B287F" w:rsidP="001B287F">
      <w:pPr>
        <w:spacing w:after="0"/>
        <w:rPr>
          <w:rFonts w:ascii="Times New Roman" w:hAnsi="Times New Roman" w:cs="Times New Roman"/>
        </w:rPr>
      </w:pPr>
    </w:p>
    <w:p w:rsidR="001B287F" w:rsidRPr="001B287F" w:rsidRDefault="001B287F" w:rsidP="001B287F">
      <w:pPr>
        <w:pStyle w:val="1"/>
        <w:spacing w:before="0" w:after="0"/>
        <w:rPr>
          <w:rFonts w:ascii="Times New Roman" w:hAnsi="Times New Roman" w:cs="Times New Roman"/>
          <w:sz w:val="22"/>
          <w:szCs w:val="22"/>
        </w:rPr>
      </w:pPr>
      <w:r w:rsidRPr="001B287F">
        <w:rPr>
          <w:rFonts w:ascii="Times New Roman" w:hAnsi="Times New Roman" w:cs="Times New Roman"/>
          <w:sz w:val="22"/>
          <w:szCs w:val="22"/>
        </w:rPr>
        <w:t>Подпрограмма</w:t>
      </w:r>
      <w:r w:rsidRPr="001B287F">
        <w:rPr>
          <w:rFonts w:ascii="Times New Roman" w:hAnsi="Times New Roman" w:cs="Times New Roman"/>
          <w:sz w:val="22"/>
          <w:szCs w:val="22"/>
        </w:rPr>
        <w:br/>
        <w:t>"Повышение эффективности межбюджетных отношений"</w:t>
      </w:r>
    </w:p>
    <w:p w:rsidR="001B287F" w:rsidRPr="001B287F" w:rsidRDefault="001B287F" w:rsidP="001B287F">
      <w:pPr>
        <w:pStyle w:val="1"/>
        <w:spacing w:before="0" w:after="0"/>
        <w:rPr>
          <w:rFonts w:ascii="Times New Roman" w:hAnsi="Times New Roman" w:cs="Times New Roman"/>
          <w:sz w:val="22"/>
          <w:szCs w:val="22"/>
        </w:rPr>
      </w:pPr>
      <w:r w:rsidRPr="001B287F">
        <w:rPr>
          <w:rFonts w:ascii="Times New Roman" w:hAnsi="Times New Roman" w:cs="Times New Roman"/>
          <w:sz w:val="22"/>
          <w:szCs w:val="22"/>
        </w:rPr>
        <w:t>Паспорт</w:t>
      </w:r>
      <w:r w:rsidRPr="001B287F">
        <w:rPr>
          <w:rFonts w:ascii="Times New Roman" w:hAnsi="Times New Roman" w:cs="Times New Roman"/>
          <w:sz w:val="22"/>
          <w:szCs w:val="22"/>
        </w:rPr>
        <w:br/>
        <w:t>подпрограммы "Повышение эффект</w:t>
      </w:r>
      <w:r>
        <w:rPr>
          <w:rFonts w:ascii="Times New Roman" w:hAnsi="Times New Roman" w:cs="Times New Roman"/>
          <w:sz w:val="22"/>
          <w:szCs w:val="22"/>
        </w:rPr>
        <w:t>ивности межбюджетных отношений"</w:t>
      </w:r>
    </w:p>
    <w:tbl>
      <w:tblPr>
        <w:tblW w:w="10065"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6891"/>
        <w:gridCol w:w="197"/>
      </w:tblGrid>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Ответственный исполнитель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spacing w:after="0"/>
              <w:jc w:val="both"/>
              <w:rPr>
                <w:rFonts w:ascii="Times New Roman" w:hAnsi="Times New Roman" w:cs="Times New Roman"/>
              </w:rPr>
            </w:pPr>
            <w:r w:rsidRPr="001B287F">
              <w:rPr>
                <w:rFonts w:ascii="Times New Roman" w:hAnsi="Times New Roman" w:cs="Times New Roman"/>
              </w:rPr>
              <w:t>Финансовое управление администрации Большеигнатовского муниципального района</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Соисполнители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отсутствуют</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 xml:space="preserve">Программно-целевые </w:t>
            </w:r>
            <w:r w:rsidRPr="001B287F">
              <w:rPr>
                <w:rStyle w:val="af7"/>
                <w:rFonts w:ascii="Times New Roman" w:eastAsiaTheme="majorEastAsia" w:hAnsi="Times New Roman" w:cs="Times New Roman"/>
                <w:sz w:val="22"/>
                <w:szCs w:val="22"/>
              </w:rPr>
              <w:lastRenderedPageBreak/>
              <w:t>инструменты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lastRenderedPageBreak/>
              <w:t xml:space="preserve">в рамках подпрограммы не предусмотрена реализация ведомственных </w:t>
            </w:r>
            <w:r w:rsidRPr="001B287F">
              <w:rPr>
                <w:rFonts w:ascii="Times New Roman" w:hAnsi="Times New Roman" w:cs="Times New Roman"/>
                <w:sz w:val="22"/>
                <w:szCs w:val="22"/>
              </w:rPr>
              <w:lastRenderedPageBreak/>
              <w:t>целевых программ</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lastRenderedPageBreak/>
              <w:t>Цель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создание условий для эффективного выполнения полномочий органов местного самоуправления и повышения качества управления финансами Большеигнатовского муниципального района Республики Мордовия</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Задачи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1 Создание условий для обеспечения финансовой стабильности и сбалансированности местных бюджетов в Большеигнатовском муниципальном районе Республике Мордовия.</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2. Выравнивание бюджетной обеспеченности в Большеигнатовском муниципальном районе Республике Мордовия.</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4. Софинансирование расходных обязательств по финансовому обеспечению деятельности муниципальных казенных учреждений и финансовому обеспечению выполнения муниципального задания бюджетными  муниципальными учреждениями.</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5. Поддержка реализации муниципальных программ повышения эффективности бюджетных расходов.</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6. Создание дополнительных стимулов наращивания доходного потенциала местного бюджета.</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Целевые индикаторы и показатели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1. Доля дотации на выравнивание бюджетной обеспеченности в объеме межбюджетных трансфертов из районного бюджета бюджетам сельских поселений в Большеигнатовском муниципальном районе Республике Мордовия.</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3. Отношение фактического объема предоставленной дотации на выравнивание бюджетной обеспеченности к утвержденным бюджетным ассигнованиям в размере 100 процентов.</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4. Перечисление бюджетам муниципальных районов дотаций на поддержку мер по обеспеченности сбалансированности сельских поселений.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5. Доля просроченной кредиторской задолженности по оплате труда в расходах бюджетов сельских .</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6. Темп роста налоговых и неналоговых доходов консолидированных бюджетов муниципальных образований в Республике Мордовия (по отношению к предыдущему году) не менее 3,1 процента в сопоставимых условиях.</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9. Средняя оценка качества управления финансами Большеигнатовского муниципального района</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Этапы и сроки реализации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2014 - 2026 годы</w:t>
            </w:r>
          </w:p>
        </w:tc>
      </w:tr>
      <w:tr w:rsidR="001B287F" w:rsidRPr="001B287F" w:rsidTr="001B287F">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Объемы бюджетных ассигнований подпрограммы</w:t>
            </w:r>
          </w:p>
        </w:tc>
        <w:tc>
          <w:tcPr>
            <w:tcW w:w="7088" w:type="dxa"/>
            <w:gridSpan w:val="2"/>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объем бюджетных ассигнований на реализацию подпрограммы составляет 15001,4 тыс.руб.;</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2015 год – 0,0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2016 год – 0,0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2017 год – 0,0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2018 год – 3,0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2019 год – 3441,4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2020 год – 4359,5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2021 год – 1692,2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2022 год –4025,3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2023 год -</w:t>
            </w:r>
            <w:r w:rsidRPr="001B287F">
              <w:rPr>
                <w:rFonts w:ascii="Times New Roman" w:hAnsi="Times New Roman" w:cs="Times New Roman"/>
                <w:sz w:val="22"/>
                <w:szCs w:val="22"/>
                <w:highlight w:val="yellow"/>
              </w:rPr>
              <w:t>6120,0</w:t>
            </w:r>
            <w:r w:rsidRPr="001B287F">
              <w:rPr>
                <w:rFonts w:ascii="Times New Roman" w:hAnsi="Times New Roman" w:cs="Times New Roman"/>
                <w:sz w:val="22"/>
                <w:szCs w:val="22"/>
              </w:rPr>
              <w:t xml:space="preserve">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2024 год – 3,0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2025 год – 3,0 тыс. рублей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на 2026 год – 3,0 тыс. рублей</w:t>
            </w:r>
          </w:p>
        </w:tc>
      </w:tr>
      <w:tr w:rsidR="001B287F" w:rsidRPr="001B287F" w:rsidTr="001B287F">
        <w:trPr>
          <w:gridAfter w:val="1"/>
          <w:wAfter w:w="197" w:type="dxa"/>
        </w:trPr>
        <w:tc>
          <w:tcPr>
            <w:tcW w:w="2977" w:type="dxa"/>
            <w:tcBorders>
              <w:top w:val="single" w:sz="4" w:space="0" w:color="auto"/>
              <w:bottom w:val="single" w:sz="4" w:space="0" w:color="auto"/>
              <w:right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Style w:val="af7"/>
                <w:rFonts w:ascii="Times New Roman" w:eastAsiaTheme="majorEastAsia" w:hAnsi="Times New Roman" w:cs="Times New Roman"/>
                <w:sz w:val="22"/>
                <w:szCs w:val="22"/>
              </w:rPr>
              <w:t>Ожидаемые результаты реализации подпрограммы</w:t>
            </w:r>
          </w:p>
        </w:tc>
        <w:tc>
          <w:tcPr>
            <w:tcW w:w="6891" w:type="dxa"/>
            <w:tcBorders>
              <w:top w:val="single" w:sz="4" w:space="0" w:color="auto"/>
              <w:left w:val="single" w:sz="4" w:space="0" w:color="auto"/>
              <w:bottom w:val="single" w:sz="4" w:space="0" w:color="auto"/>
            </w:tcBorders>
          </w:tcPr>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обеспечение сбалансированности и устойчивости  бюджета  Большеигнатовского муниципального района Республики Мордовия;</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своевременное исполнение расходных обязательств муниципального района;</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 xml:space="preserve">увеличение объема собственных доходных поступлений в бюджеты </w:t>
            </w:r>
            <w:r w:rsidRPr="001B287F">
              <w:rPr>
                <w:rFonts w:ascii="Times New Roman" w:hAnsi="Times New Roman" w:cs="Times New Roman"/>
                <w:sz w:val="22"/>
                <w:szCs w:val="22"/>
              </w:rPr>
              <w:lastRenderedPageBreak/>
              <w:t>муниципального района ;</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повышение эффективности и результативности межбюджетных трансфертов, предоставляемых бюджетам сельских поселений;</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повышение бюджетной дисциплины органов местного самоуправления;</w:t>
            </w:r>
          </w:p>
          <w:p w:rsidR="001B287F" w:rsidRPr="001B287F" w:rsidRDefault="001B287F" w:rsidP="001B287F">
            <w:pPr>
              <w:pStyle w:val="aa"/>
              <w:rPr>
                <w:rFonts w:ascii="Times New Roman" w:hAnsi="Times New Roman" w:cs="Times New Roman"/>
                <w:sz w:val="22"/>
                <w:szCs w:val="22"/>
              </w:rPr>
            </w:pPr>
            <w:r w:rsidRPr="001B287F">
              <w:rPr>
                <w:rFonts w:ascii="Times New Roman" w:hAnsi="Times New Roman" w:cs="Times New Roman"/>
                <w:sz w:val="22"/>
                <w:szCs w:val="22"/>
              </w:rPr>
              <w:t>повышение качества управления муниципальными финансами</w:t>
            </w:r>
          </w:p>
        </w:tc>
      </w:tr>
    </w:tbl>
    <w:p w:rsidR="001B287F" w:rsidRPr="001B287F" w:rsidRDefault="001B287F" w:rsidP="001B287F">
      <w:pPr>
        <w:pStyle w:val="aff"/>
        <w:spacing w:before="0"/>
        <w:ind w:left="0"/>
        <w:rPr>
          <w:rFonts w:ascii="Times New Roman" w:hAnsi="Times New Roman" w:cs="Times New Roman"/>
          <w:sz w:val="22"/>
          <w:szCs w:val="22"/>
        </w:rPr>
      </w:pPr>
    </w:p>
    <w:p w:rsidR="001B287F" w:rsidRPr="001E6E9B" w:rsidRDefault="001B287F" w:rsidP="001E6E9B">
      <w:pPr>
        <w:pStyle w:val="1"/>
        <w:spacing w:before="0" w:after="0"/>
        <w:rPr>
          <w:rFonts w:ascii="Times New Roman" w:hAnsi="Times New Roman" w:cs="Times New Roman"/>
          <w:sz w:val="22"/>
          <w:szCs w:val="22"/>
        </w:rPr>
      </w:pPr>
      <w:r w:rsidRPr="001B287F">
        <w:rPr>
          <w:rFonts w:ascii="Times New Roman" w:hAnsi="Times New Roman" w:cs="Times New Roman"/>
          <w:sz w:val="22"/>
          <w:szCs w:val="22"/>
        </w:rPr>
        <w:t>1. Характеристика сферы реализации подпрограммы, описание основных проблем в указанной сфере и прогноз ее развития</w:t>
      </w:r>
    </w:p>
    <w:p w:rsidR="001B287F" w:rsidRPr="001B287F" w:rsidRDefault="001B287F" w:rsidP="00360B6B">
      <w:pPr>
        <w:spacing w:after="0" w:line="240" w:lineRule="auto"/>
        <w:ind w:firstLine="567"/>
        <w:jc w:val="both"/>
        <w:rPr>
          <w:rFonts w:ascii="Times New Roman" w:hAnsi="Times New Roman" w:cs="Times New Roman"/>
        </w:rPr>
      </w:pPr>
      <w:r w:rsidRPr="001B287F">
        <w:rPr>
          <w:rFonts w:ascii="Times New Roman" w:hAnsi="Times New Roman" w:cs="Times New Roman"/>
        </w:rPr>
        <w:t xml:space="preserve"> В настоящее время в Большеигнатовском муниципальном районе Республики Мордовия функционирует 1 муниципальный  район и 8 сельских поселений, которые характеризуются разным уровнем социально-экономического развития и потенциалом.</w:t>
      </w:r>
    </w:p>
    <w:p w:rsidR="001B287F" w:rsidRPr="001B287F" w:rsidRDefault="001B287F" w:rsidP="00360B6B">
      <w:pPr>
        <w:spacing w:after="0" w:line="240" w:lineRule="auto"/>
        <w:ind w:firstLine="567"/>
        <w:jc w:val="both"/>
        <w:rPr>
          <w:rFonts w:ascii="Times New Roman" w:hAnsi="Times New Roman" w:cs="Times New Roman"/>
        </w:rPr>
      </w:pPr>
      <w:r w:rsidRPr="001B287F">
        <w:rPr>
          <w:rFonts w:ascii="Times New Roman" w:hAnsi="Times New Roman" w:cs="Times New Roman"/>
        </w:rPr>
        <w:t>Безвозмездные поступления составляют 67,4% в структуре доходов местных бюджетов. Наибольший удельный вес составляют субсидии (28,9%) и субвенции (4,3%).</w:t>
      </w:r>
    </w:p>
    <w:p w:rsidR="001B287F" w:rsidRPr="001B287F" w:rsidRDefault="001B287F" w:rsidP="00360B6B">
      <w:pPr>
        <w:spacing w:after="0" w:line="240" w:lineRule="auto"/>
        <w:ind w:firstLine="567"/>
        <w:jc w:val="both"/>
        <w:rPr>
          <w:rFonts w:ascii="Times New Roman" w:hAnsi="Times New Roman" w:cs="Times New Roman"/>
        </w:rPr>
      </w:pPr>
      <w:r w:rsidRPr="001B287F">
        <w:rPr>
          <w:rFonts w:ascii="Times New Roman" w:hAnsi="Times New Roman" w:cs="Times New Roman"/>
        </w:rPr>
        <w:t>Группировка местных бюджетов в зависимости от доли межбюджетных трансфертов (за исключением субвенций) и налоговых доходов, переданных по дополнительным нормативам отчислений, в объеме собственных доходов показала, что у большинства сельских поселений этот показатель составляет 70 - 90% (7 сельских поселений) и 3 -  от 50-70,% . В целом, межбюджетные трансферты получают все сельские поселения Большеигнатовского муниципального района  Республики Мордовия.</w:t>
      </w:r>
    </w:p>
    <w:p w:rsidR="001B287F" w:rsidRPr="0053446A" w:rsidRDefault="001B287F" w:rsidP="00360B6B">
      <w:pPr>
        <w:spacing w:after="0" w:line="240" w:lineRule="auto"/>
        <w:ind w:firstLine="567"/>
        <w:jc w:val="both"/>
        <w:rPr>
          <w:rFonts w:ascii="Times New Roman" w:hAnsi="Times New Roman" w:cs="Times New Roman"/>
        </w:rPr>
      </w:pPr>
      <w:r w:rsidRPr="001B287F">
        <w:rPr>
          <w:rFonts w:ascii="Times New Roman" w:hAnsi="Times New Roman" w:cs="Times New Roman"/>
        </w:rPr>
        <w:t xml:space="preserve">В таких условиях важное значение имеет межбюджетное регулирование. Помимо обеспечения эффективности бюджетной системы и реализации принципов равенства и справедливости, межбюджетные трансферты выступают важным и довольно действенным </w:t>
      </w:r>
      <w:r w:rsidRPr="0053446A">
        <w:rPr>
          <w:rFonts w:ascii="Times New Roman" w:hAnsi="Times New Roman" w:cs="Times New Roman"/>
        </w:rPr>
        <w:t>инструментом реализации макроэкономической политики как на региональном, так и на муниципальном уровне. Проведение бюджетного выравнивания должно осуществляться на основе прозрачной и объективной методики распределения дотации.</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В Республике Мордовия проделана значительная работа по совершенствованию нормативно-правовой базы обеспечения деятельности муниципальных образований. Передача государственных полномочий осуществлялась одновременно с наделением финансовыми и материальными ресурсами. Также происходило закрепление дополнительных источников формирования доходной части бюджетов муниципальных образований.</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 xml:space="preserve">Основным документом в Республике Мордовия, регулирующим межбюджетные отношения, является </w:t>
      </w:r>
      <w:hyperlink r:id="rId17" w:history="1">
        <w:r w:rsidRPr="0053446A">
          <w:rPr>
            <w:rStyle w:val="a6"/>
            <w:rFonts w:ascii="Times New Roman" w:hAnsi="Times New Roman"/>
          </w:rPr>
          <w:t>Закон</w:t>
        </w:r>
      </w:hyperlink>
      <w:r w:rsidRPr="0053446A">
        <w:rPr>
          <w:rFonts w:ascii="Times New Roman" w:hAnsi="Times New Roman" w:cs="Times New Roman"/>
        </w:rPr>
        <w:t xml:space="preserve"> Республики Мордовия от 27 декабря 2019 г. N 94-З "О межбюджетных отношениях в Республике Мордовия". Данный документ определяет участников, формы регулирования межбюджетных отношений, устанавливает нормативы отчисления в бюджеты муниципальных образований от налоговых доходов, а также определяет порядок распределения дотаций на выравнивание бюджетной обеспеченности муниципальных образований.</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С целью создания в районе условий для роста налогового сельских поселений и повышения заинтересованности органов местного самоуправления в увеличении поступления налогов и сборов в бюджеты сельских поселений  в полном объеме зачисляются налоговые доходы от государственной пошлины, подлежащие в соответствии с федеральным законодательством зачислению в бюджет Большеигнатовского муниципального района, а также 30% от налога на доходы физических лиц, подлежащего в соответствии с федеральным законодательством зачислению в консолидированный бюджет Большеигнатовского муниципального района.</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Для повышения эффективности деятельности публично-правовых образований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 органами местного самоуправления Республики Мордовия разработаны и реализуются муниципальные программы по повышению эффективности расходов соответствующих бюджетов согласно основным положениям, определенным в аналогичной программе, утвержденной на региональном уровне.</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 xml:space="preserve">В целях повышения бюджетной дисциплины, улучшения качества управления финансами муниципальных образований утвержден порядок осуществления мониторинга и оценки качества управления финансами муниципальных районов . По результатам проводимого мониторинга каждому муниципальному образованию присваивается индикатор годовой оценки качества управления финансами, который позволяет определить текущее финансовое состояние и </w:t>
      </w:r>
      <w:r w:rsidRPr="0053446A">
        <w:rPr>
          <w:rFonts w:ascii="Times New Roman" w:hAnsi="Times New Roman" w:cs="Times New Roman"/>
        </w:rPr>
        <w:lastRenderedPageBreak/>
        <w:t>потенциальные финансовые возможности муниципального образования, устойчивость по отношению к воздействию негативных внешних факторов.</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В настоящее время необходимо внесение изменений в систему межбюджетного регулирования с целью отмены ряда межбюджетных трансфертов, трансформации существующих.</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Для дальнейшего развития и совершенствования межбюджетных отношений в Большеигнатовском  муниципальном районе, следует продолжить работу по сокращению чрезмерных различий в бюджетной обеспеченности сельских поселений, формированию местными органами власти сбалансированных бюджетов, сохранению заинтересованности и ответственности по наращиванию налогового потенциала территорий, рациональному и эффективному расходованию бюджетных средств. Исходя из уровня расчетной бюджетной обеспеченности в 2014 году все сельские поселения  Большеигнатовского муниципального района Республики Мордовия являются дотационными..</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В качестве меры стимулирования (поощрения) муниципальных образований из республиканского бюджета Республики Мордовия бюджетам муниципальных районов и предоставляются средства в целях поощрения достижения наилучших результатов по увеличению налогового потенциала муниципального образования.</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Для определения получателей средств республиканского бюджета Республики Мордовия проводится оценка муниципальных районов Республики Мордовия, осуществляемая по значению комплексной оценки показателей увеличения налогового потенциала, которое определяется исходя из достигнутого уровня и динамики показателей в сферах инвестиционной деятельности, налогообложения, хозяйственной деятельности и комплексного социально-экономического развития.</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По результатам проведенной оценки отбираются муниципальные районы, имеющие рейтинг по комплексной оценке до 5 включительно, между которыми в соответствии с рейтингом осуществляется распределение средств, предусмотренных в республиканском бюджете Республики Мордовия на эти цели.</w:t>
      </w:r>
    </w:p>
    <w:p w:rsidR="001B287F" w:rsidRPr="0053446A" w:rsidRDefault="001B287F" w:rsidP="00360B6B">
      <w:pPr>
        <w:spacing w:after="0" w:line="240" w:lineRule="auto"/>
        <w:ind w:firstLine="567"/>
        <w:jc w:val="both"/>
        <w:rPr>
          <w:rFonts w:ascii="Times New Roman" w:hAnsi="Times New Roman" w:cs="Times New Roman"/>
        </w:rPr>
      </w:pPr>
      <w:r w:rsidRPr="0053446A">
        <w:rPr>
          <w:rFonts w:ascii="Times New Roman" w:hAnsi="Times New Roman" w:cs="Times New Roman"/>
        </w:rPr>
        <w:t>Высокая зависимость бюджетной сбалансированности и в целом социально-экономического развития муниципальных образований от финансовых потоков, получаемых от других уровней бюджетной системы, является основным препятствием в повышении самостоятельности и ответственности местных органов власти при осуществлении своих расходных и бюджетных полномочий, что ведет к отсутствию стимулов в наращивании собственной доходной базы и способствует иждивенческому характеру межбюджетных отношений.</w:t>
      </w:r>
    </w:p>
    <w:p w:rsidR="001B287F" w:rsidRPr="0053446A" w:rsidRDefault="001B287F" w:rsidP="001E6E9B">
      <w:pPr>
        <w:spacing w:after="0" w:line="240" w:lineRule="auto"/>
        <w:ind w:firstLine="567"/>
        <w:jc w:val="both"/>
        <w:rPr>
          <w:rFonts w:ascii="Times New Roman" w:hAnsi="Times New Roman" w:cs="Times New Roman"/>
        </w:rPr>
      </w:pPr>
      <w:r w:rsidRPr="0053446A">
        <w:rPr>
          <w:rFonts w:ascii="Times New Roman" w:hAnsi="Times New Roman" w:cs="Times New Roman"/>
        </w:rPr>
        <w:t>Для дальнейшего развития системы межбюджетных отношений необходимо продолжить работу по устранению существующих сложностей и ограничений в части минимизации вмешательства исполнительных органов государственной власти Республики Мордовия в компетенцию органов местного самоуправления при существенном расширении возможностей и ответственности последних за достижение конечных результатов в сфере налогово-бюджетной политики, рациональному и эффективному расходованию бюджетных средств.</w:t>
      </w:r>
    </w:p>
    <w:p w:rsidR="0053446A" w:rsidRPr="0053446A" w:rsidRDefault="0053446A" w:rsidP="00360B6B">
      <w:pPr>
        <w:spacing w:after="0" w:line="240" w:lineRule="auto"/>
        <w:ind w:firstLine="567"/>
        <w:jc w:val="both"/>
        <w:rPr>
          <w:rFonts w:ascii="Times New Roman" w:hAnsi="Times New Roman" w:cs="Times New Roman"/>
        </w:rPr>
      </w:pP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Приложение 9</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к муниципальной программе</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повышения эффективности</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управления  муниципальными</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финансами в Большеигнатовском</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 xml:space="preserve"> муниципальном районе</w:t>
      </w:r>
    </w:p>
    <w:p w:rsidR="0053446A" w:rsidRPr="0053446A" w:rsidRDefault="0053446A" w:rsidP="001E6E9B">
      <w:pPr>
        <w:autoSpaceDE w:val="0"/>
        <w:spacing w:after="0" w:line="240" w:lineRule="auto"/>
        <w:jc w:val="right"/>
        <w:rPr>
          <w:rFonts w:ascii="Times New Roman" w:hAnsi="Times New Roman" w:cs="Times New Roman"/>
        </w:rPr>
      </w:pPr>
      <w:r w:rsidRPr="0053446A">
        <w:rPr>
          <w:rFonts w:ascii="Times New Roman" w:hAnsi="Times New Roman" w:cs="Times New Roman"/>
        </w:rPr>
        <w:t>на период до 2026 года</w:t>
      </w:r>
    </w:p>
    <w:p w:rsidR="0053446A" w:rsidRPr="0053446A" w:rsidRDefault="0053446A" w:rsidP="0053446A">
      <w:pPr>
        <w:spacing w:after="0" w:line="240" w:lineRule="auto"/>
        <w:jc w:val="both"/>
        <w:rPr>
          <w:rFonts w:ascii="Times New Roman" w:hAnsi="Times New Roman" w:cs="Times New Roman"/>
          <w:b/>
        </w:rPr>
      </w:pPr>
    </w:p>
    <w:p w:rsidR="0053446A" w:rsidRPr="0053446A" w:rsidRDefault="0053446A" w:rsidP="001E6E9B">
      <w:pPr>
        <w:spacing w:after="0" w:line="240" w:lineRule="auto"/>
        <w:jc w:val="center"/>
        <w:rPr>
          <w:rFonts w:ascii="Times New Roman" w:hAnsi="Times New Roman" w:cs="Times New Roman"/>
          <w:b/>
        </w:rPr>
      </w:pPr>
      <w:r w:rsidRPr="0053446A">
        <w:rPr>
          <w:rFonts w:ascii="Times New Roman" w:hAnsi="Times New Roman" w:cs="Times New Roman"/>
          <w:b/>
        </w:rPr>
        <w:t>Подпрограмма «Управление муниципальным имуществом»</w:t>
      </w:r>
    </w:p>
    <w:p w:rsidR="0053446A" w:rsidRPr="0053446A" w:rsidRDefault="0053446A" w:rsidP="0053446A">
      <w:pPr>
        <w:spacing w:after="0" w:line="240" w:lineRule="auto"/>
        <w:jc w:val="both"/>
        <w:rPr>
          <w:rFonts w:ascii="Times New Roman" w:hAnsi="Times New Roman" w:cs="Times New Roman"/>
          <w:b/>
        </w:rPr>
      </w:pPr>
    </w:p>
    <w:p w:rsidR="0053446A" w:rsidRPr="0053446A" w:rsidRDefault="0053446A" w:rsidP="001E6E9B">
      <w:pPr>
        <w:autoSpaceDE w:val="0"/>
        <w:spacing w:after="0" w:line="240" w:lineRule="auto"/>
        <w:ind w:firstLine="540"/>
        <w:jc w:val="center"/>
        <w:rPr>
          <w:rFonts w:ascii="Times New Roman" w:hAnsi="Times New Roman" w:cs="Times New Roman"/>
          <w:b/>
        </w:rPr>
      </w:pPr>
      <w:r w:rsidRPr="0053446A">
        <w:rPr>
          <w:rFonts w:ascii="Times New Roman" w:hAnsi="Times New Roman" w:cs="Times New Roman"/>
          <w:b/>
        </w:rPr>
        <w:t>Паспорт подпрограммы «Управление муниципальным имуществом»</w:t>
      </w:r>
    </w:p>
    <w:p w:rsidR="0053446A" w:rsidRPr="0053446A" w:rsidRDefault="0053446A" w:rsidP="0053446A">
      <w:pPr>
        <w:autoSpaceDE w:val="0"/>
        <w:spacing w:after="0" w:line="240" w:lineRule="auto"/>
        <w:ind w:firstLine="540"/>
        <w:jc w:val="both"/>
        <w:rPr>
          <w:rFonts w:ascii="Times New Roman" w:hAnsi="Times New Roman" w:cs="Times New Roman"/>
          <w:b/>
        </w:rPr>
      </w:pPr>
    </w:p>
    <w:tbl>
      <w:tblPr>
        <w:tblW w:w="0" w:type="auto"/>
        <w:tblLayout w:type="fixed"/>
        <w:tblLook w:val="0000" w:firstRow="0" w:lastRow="0" w:firstColumn="0" w:lastColumn="0" w:noHBand="0" w:noVBand="0"/>
      </w:tblPr>
      <w:tblGrid>
        <w:gridCol w:w="2660"/>
        <w:gridCol w:w="6988"/>
      </w:tblGrid>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Ответственный исполнитель подпрограммы</w:t>
            </w:r>
          </w:p>
        </w:tc>
        <w:tc>
          <w:tcPr>
            <w:tcW w:w="6988" w:type="dxa"/>
            <w:shd w:val="clear" w:color="auto" w:fill="auto"/>
          </w:tcPr>
          <w:p w:rsidR="0053446A" w:rsidRPr="0053446A" w:rsidRDefault="0053446A" w:rsidP="0053446A">
            <w:pPr>
              <w:autoSpaceDE w:val="0"/>
              <w:snapToGrid w:val="0"/>
              <w:spacing w:after="0" w:line="240" w:lineRule="auto"/>
              <w:jc w:val="both"/>
              <w:rPr>
                <w:rFonts w:ascii="Times New Roman" w:hAnsi="Times New Roman" w:cs="Times New Roman"/>
              </w:rPr>
            </w:pPr>
            <w:r w:rsidRPr="0053446A">
              <w:rPr>
                <w:rFonts w:ascii="Times New Roman" w:hAnsi="Times New Roman" w:cs="Times New Roman"/>
              </w:rPr>
              <w:t xml:space="preserve">       Отдел имущественных и земельных отношений Администрации Большеигнатовского муниципального района</w:t>
            </w: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p>
        </w:tc>
        <w:tc>
          <w:tcPr>
            <w:tcW w:w="6988" w:type="dxa"/>
            <w:shd w:val="clear" w:color="auto" w:fill="auto"/>
          </w:tcPr>
          <w:p w:rsidR="0053446A" w:rsidRPr="0053446A" w:rsidRDefault="0053446A" w:rsidP="0053446A">
            <w:pPr>
              <w:autoSpaceDE w:val="0"/>
              <w:snapToGrid w:val="0"/>
              <w:spacing w:after="0" w:line="240" w:lineRule="auto"/>
              <w:jc w:val="both"/>
              <w:rPr>
                <w:rFonts w:ascii="Times New Roman" w:hAnsi="Times New Roman" w:cs="Times New Roman"/>
              </w:rPr>
            </w:pPr>
          </w:p>
        </w:tc>
      </w:tr>
      <w:tr w:rsidR="0053446A" w:rsidRPr="0053446A" w:rsidTr="0053446A">
        <w:trPr>
          <w:trHeight w:val="80"/>
        </w:trPr>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p>
        </w:tc>
        <w:tc>
          <w:tcPr>
            <w:tcW w:w="6988" w:type="dxa"/>
            <w:shd w:val="clear" w:color="auto" w:fill="auto"/>
          </w:tcPr>
          <w:p w:rsidR="0053446A" w:rsidRPr="0053446A" w:rsidRDefault="0053446A" w:rsidP="0053446A">
            <w:pPr>
              <w:autoSpaceDE w:val="0"/>
              <w:snapToGrid w:val="0"/>
              <w:spacing w:after="0" w:line="240" w:lineRule="auto"/>
              <w:jc w:val="both"/>
              <w:rPr>
                <w:rFonts w:ascii="Times New Roman" w:hAnsi="Times New Roman" w:cs="Times New Roman"/>
              </w:rPr>
            </w:pP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 xml:space="preserve">Цели подпрограммы </w:t>
            </w:r>
          </w:p>
        </w:tc>
        <w:tc>
          <w:tcPr>
            <w:tcW w:w="6988" w:type="dxa"/>
            <w:shd w:val="clear" w:color="auto" w:fill="auto"/>
          </w:tcPr>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 xml:space="preserve">повышение эффективности управления и распоряжения </w:t>
            </w:r>
            <w:r w:rsidRPr="0053446A">
              <w:rPr>
                <w:rFonts w:ascii="Times New Roman" w:hAnsi="Times New Roman" w:cs="Times New Roman"/>
                <w:sz w:val="22"/>
                <w:szCs w:val="22"/>
              </w:rPr>
              <w:lastRenderedPageBreak/>
              <w:t>муниципальным  имуществом Большеигнатовского муниципального района Республики Мордовия</w:t>
            </w:r>
          </w:p>
          <w:p w:rsidR="0053446A" w:rsidRPr="0053446A" w:rsidRDefault="0053446A" w:rsidP="0053446A">
            <w:pPr>
              <w:spacing w:after="0" w:line="240" w:lineRule="auto"/>
              <w:jc w:val="both"/>
              <w:rPr>
                <w:rFonts w:ascii="Times New Roman" w:hAnsi="Times New Roman" w:cs="Times New Roman"/>
              </w:rPr>
            </w:pP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lastRenderedPageBreak/>
              <w:t>Задачи подпрограммы</w:t>
            </w:r>
          </w:p>
        </w:tc>
        <w:tc>
          <w:tcPr>
            <w:tcW w:w="6988" w:type="dxa"/>
            <w:shd w:val="clear" w:color="auto" w:fill="auto"/>
          </w:tcPr>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определение целевого назначения, оптимального состава и структуры муниципального имущества Большеигнатовского муниципального района;</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повышение эффективности продажи муниципального имущества и совершенствование мер вовлечения объектов муниципального имущества Большеигнатовского муниципального района в коммерческий оборот;</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повышение эффективности и качества управления объектами муниципального имущества , в том числе земельными участками, находящимися в муниципальной собственности Большеигнатовского муниципального района;</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расширение форм контроля за управлением и использованием муниципального имущества;</w:t>
            </w:r>
          </w:p>
          <w:p w:rsidR="0053446A" w:rsidRPr="0053446A" w:rsidRDefault="0053446A" w:rsidP="0053446A">
            <w:pPr>
              <w:autoSpaceDE w:val="0"/>
              <w:spacing w:after="0" w:line="240" w:lineRule="auto"/>
              <w:jc w:val="both"/>
              <w:rPr>
                <w:rFonts w:ascii="Times New Roman" w:hAnsi="Times New Roman" w:cs="Times New Roman"/>
              </w:rPr>
            </w:pP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Целевые индикаторы и показатели подпрограммы</w:t>
            </w:r>
          </w:p>
        </w:tc>
        <w:tc>
          <w:tcPr>
            <w:tcW w:w="6988" w:type="dxa"/>
            <w:shd w:val="clear" w:color="auto" w:fill="auto"/>
          </w:tcPr>
          <w:p w:rsidR="0053446A" w:rsidRPr="0053446A" w:rsidRDefault="001E6E9B" w:rsidP="001E6E9B">
            <w:pPr>
              <w:pStyle w:val="aa"/>
              <w:rPr>
                <w:rFonts w:ascii="Times New Roman" w:hAnsi="Times New Roman" w:cs="Times New Roman"/>
                <w:sz w:val="22"/>
                <w:szCs w:val="22"/>
              </w:rPr>
            </w:pPr>
            <w:r>
              <w:rPr>
                <w:rFonts w:ascii="Times New Roman" w:hAnsi="Times New Roman" w:cs="Times New Roman"/>
                <w:sz w:val="22"/>
                <w:szCs w:val="22"/>
              </w:rPr>
              <w:t xml:space="preserve">       </w:t>
            </w:r>
            <w:r w:rsidR="0053446A" w:rsidRPr="0053446A">
              <w:rPr>
                <w:rFonts w:ascii="Times New Roman" w:hAnsi="Times New Roman" w:cs="Times New Roman"/>
                <w:sz w:val="22"/>
                <w:szCs w:val="22"/>
              </w:rPr>
              <w:t xml:space="preserve"> 1. Актуализация сведений, содержащихся в реестре муниципального имущества Республики Мордовия</w:t>
            </w:r>
          </w:p>
          <w:p w:rsidR="0053446A" w:rsidRPr="0053446A" w:rsidRDefault="0053446A" w:rsidP="001E6E9B">
            <w:pPr>
              <w:pStyle w:val="aa"/>
              <w:ind w:firstLine="459"/>
              <w:rPr>
                <w:rFonts w:ascii="Times New Roman" w:hAnsi="Times New Roman" w:cs="Times New Roman"/>
                <w:sz w:val="22"/>
                <w:szCs w:val="22"/>
              </w:rPr>
            </w:pPr>
            <w:r w:rsidRPr="0053446A">
              <w:rPr>
                <w:rFonts w:ascii="Times New Roman" w:hAnsi="Times New Roman" w:cs="Times New Roman"/>
                <w:sz w:val="22"/>
                <w:szCs w:val="22"/>
              </w:rPr>
              <w:t>2. Доля объектов недвижимости, на которые зарегистрировано право собственности (хозяйственного ведения, оперативного управления), в общем количестве подлежащих государственной регистрации объектов недвижимости, учтенных в реестре муниципального имущества Большеигнатовского муниципального района;</w:t>
            </w:r>
          </w:p>
          <w:p w:rsidR="0053446A" w:rsidRPr="0053446A" w:rsidRDefault="0053446A" w:rsidP="001E6E9B">
            <w:pPr>
              <w:pStyle w:val="aa"/>
              <w:ind w:firstLine="459"/>
              <w:rPr>
                <w:rFonts w:ascii="Times New Roman" w:hAnsi="Times New Roman" w:cs="Times New Roman"/>
                <w:sz w:val="22"/>
                <w:szCs w:val="22"/>
              </w:rPr>
            </w:pPr>
            <w:r w:rsidRPr="0053446A">
              <w:rPr>
                <w:rFonts w:ascii="Times New Roman" w:hAnsi="Times New Roman" w:cs="Times New Roman"/>
                <w:sz w:val="22"/>
                <w:szCs w:val="22"/>
              </w:rPr>
              <w:t>3. Доля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(расположенных на территории Большеигнатовского муниципального района)</w:t>
            </w:r>
          </w:p>
          <w:p w:rsidR="0053446A" w:rsidRPr="0053446A" w:rsidRDefault="0053446A" w:rsidP="0053446A">
            <w:pPr>
              <w:autoSpaceDE w:val="0"/>
              <w:spacing w:after="0" w:line="240" w:lineRule="auto"/>
              <w:jc w:val="both"/>
              <w:rPr>
                <w:rFonts w:ascii="Times New Roman" w:hAnsi="Times New Roman" w:cs="Times New Roman"/>
              </w:rPr>
            </w:pP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Этапы и сроки реализации подпрограммы</w:t>
            </w:r>
          </w:p>
        </w:tc>
        <w:tc>
          <w:tcPr>
            <w:tcW w:w="6988" w:type="dxa"/>
            <w:shd w:val="clear" w:color="auto" w:fill="auto"/>
          </w:tcPr>
          <w:p w:rsidR="0053446A" w:rsidRPr="0053446A" w:rsidRDefault="0053446A" w:rsidP="0053446A">
            <w:pPr>
              <w:autoSpaceDE w:val="0"/>
              <w:snapToGrid w:val="0"/>
              <w:spacing w:after="0" w:line="240" w:lineRule="auto"/>
              <w:jc w:val="both"/>
              <w:rPr>
                <w:rFonts w:ascii="Times New Roman" w:hAnsi="Times New Roman" w:cs="Times New Roman"/>
              </w:rPr>
            </w:pPr>
            <w:r w:rsidRPr="0053446A">
              <w:rPr>
                <w:rFonts w:ascii="Times New Roman" w:hAnsi="Times New Roman" w:cs="Times New Roman"/>
              </w:rPr>
              <w:t xml:space="preserve">         2014 – 2026 годы. Выделение этапов не предусмотрено</w:t>
            </w: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Объемы бюджетных ассигнований подпрограммы</w:t>
            </w:r>
          </w:p>
        </w:tc>
        <w:tc>
          <w:tcPr>
            <w:tcW w:w="6988" w:type="dxa"/>
            <w:shd w:val="clear" w:color="auto" w:fill="auto"/>
          </w:tcPr>
          <w:p w:rsidR="001E6E9B" w:rsidRDefault="0053446A" w:rsidP="0053446A">
            <w:pPr>
              <w:pStyle w:val="ConsPlusCell"/>
              <w:snapToGrid w:val="0"/>
              <w:jc w:val="both"/>
              <w:rPr>
                <w:sz w:val="22"/>
                <w:szCs w:val="22"/>
              </w:rPr>
            </w:pPr>
            <w:r w:rsidRPr="0053446A">
              <w:rPr>
                <w:sz w:val="22"/>
                <w:szCs w:val="22"/>
              </w:rPr>
              <w:t xml:space="preserve">         Объем  бюджетных  ассигнований на реализацию подпрограммы </w:t>
            </w:r>
            <w:r w:rsidR="001E6E9B">
              <w:rPr>
                <w:sz w:val="22"/>
                <w:szCs w:val="22"/>
              </w:rPr>
              <w:t xml:space="preserve">   </w:t>
            </w:r>
          </w:p>
          <w:p w:rsidR="0053446A" w:rsidRPr="0053446A" w:rsidRDefault="001E6E9B" w:rsidP="0053446A">
            <w:pPr>
              <w:pStyle w:val="ConsPlusCell"/>
              <w:snapToGrid w:val="0"/>
              <w:jc w:val="both"/>
              <w:rPr>
                <w:sz w:val="22"/>
                <w:szCs w:val="22"/>
              </w:rPr>
            </w:pPr>
            <w:r>
              <w:rPr>
                <w:sz w:val="22"/>
                <w:szCs w:val="22"/>
              </w:rPr>
              <w:t xml:space="preserve">      </w:t>
            </w:r>
            <w:r w:rsidR="0053446A" w:rsidRPr="0053446A">
              <w:rPr>
                <w:sz w:val="22"/>
                <w:szCs w:val="22"/>
              </w:rPr>
              <w:t>составляет:</w:t>
            </w:r>
            <w:r w:rsidR="0053446A" w:rsidRPr="0053446A">
              <w:rPr>
                <w:color w:val="000000"/>
                <w:sz w:val="22"/>
                <w:szCs w:val="22"/>
              </w:rPr>
              <w:t xml:space="preserve"> 372,2 </w:t>
            </w:r>
            <w:r w:rsidR="0053446A" w:rsidRPr="0053446A">
              <w:rPr>
                <w:sz w:val="22"/>
                <w:szCs w:val="22"/>
              </w:rPr>
              <w:t>тыс. рублей, в том числе по годам:</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2014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2015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2016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2017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2018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2019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2020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2021 год  - 0,0 тыс. рублей</w:t>
            </w:r>
          </w:p>
          <w:p w:rsidR="0053446A" w:rsidRPr="0053446A" w:rsidRDefault="0053446A" w:rsidP="0053446A">
            <w:pPr>
              <w:pStyle w:val="ConsPlusCell"/>
              <w:jc w:val="both"/>
              <w:rPr>
                <w:sz w:val="22"/>
                <w:szCs w:val="22"/>
              </w:rPr>
            </w:pPr>
            <w:r w:rsidRPr="0053446A">
              <w:rPr>
                <w:sz w:val="22"/>
                <w:szCs w:val="22"/>
              </w:rPr>
              <w:t xml:space="preserve">         2022 год  - 372,2 тыс. рублей</w:t>
            </w:r>
          </w:p>
          <w:p w:rsidR="0053446A" w:rsidRPr="0053446A" w:rsidRDefault="0053446A" w:rsidP="0053446A">
            <w:pPr>
              <w:pStyle w:val="ConsPlusCell"/>
              <w:jc w:val="both"/>
              <w:rPr>
                <w:sz w:val="22"/>
                <w:szCs w:val="22"/>
              </w:rPr>
            </w:pPr>
            <w:r w:rsidRPr="0053446A">
              <w:rPr>
                <w:sz w:val="22"/>
                <w:szCs w:val="22"/>
              </w:rPr>
              <w:t xml:space="preserve">         2023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2024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2025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r w:rsidRPr="0053446A">
              <w:rPr>
                <w:rFonts w:ascii="Times New Roman" w:hAnsi="Times New Roman" w:cs="Times New Roman"/>
              </w:rPr>
              <w:t>2026 год  - 0,0 тыс. рублей</w:t>
            </w:r>
          </w:p>
          <w:p w:rsidR="0053446A" w:rsidRPr="0053446A" w:rsidRDefault="0053446A" w:rsidP="0053446A">
            <w:pPr>
              <w:autoSpaceDE w:val="0"/>
              <w:spacing w:after="0" w:line="240" w:lineRule="auto"/>
              <w:ind w:firstLine="540"/>
              <w:jc w:val="both"/>
              <w:rPr>
                <w:rFonts w:ascii="Times New Roman" w:hAnsi="Times New Roman" w:cs="Times New Roman"/>
              </w:rPr>
            </w:pPr>
          </w:p>
          <w:p w:rsidR="0053446A" w:rsidRPr="0053446A" w:rsidRDefault="0053446A" w:rsidP="0053446A">
            <w:pPr>
              <w:autoSpaceDE w:val="0"/>
              <w:spacing w:after="0" w:line="240" w:lineRule="auto"/>
              <w:ind w:firstLine="540"/>
              <w:jc w:val="both"/>
              <w:rPr>
                <w:rFonts w:ascii="Times New Roman" w:hAnsi="Times New Roman" w:cs="Times New Roman"/>
              </w:rPr>
            </w:pPr>
          </w:p>
        </w:tc>
      </w:tr>
      <w:tr w:rsidR="0053446A" w:rsidRPr="0053446A" w:rsidTr="0053446A">
        <w:tc>
          <w:tcPr>
            <w:tcW w:w="2660" w:type="dxa"/>
            <w:shd w:val="clear" w:color="auto" w:fill="auto"/>
          </w:tcPr>
          <w:p w:rsidR="0053446A" w:rsidRPr="0053446A" w:rsidRDefault="0053446A" w:rsidP="0053446A">
            <w:pPr>
              <w:pStyle w:val="ConsPlusNonformat"/>
              <w:snapToGrid w:val="0"/>
              <w:jc w:val="both"/>
              <w:rPr>
                <w:rFonts w:ascii="Times New Roman" w:hAnsi="Times New Roman" w:cs="Times New Roman"/>
                <w:sz w:val="22"/>
                <w:szCs w:val="22"/>
              </w:rPr>
            </w:pPr>
            <w:r w:rsidRPr="0053446A">
              <w:rPr>
                <w:rFonts w:ascii="Times New Roman" w:hAnsi="Times New Roman" w:cs="Times New Roman"/>
                <w:sz w:val="22"/>
                <w:szCs w:val="22"/>
              </w:rPr>
              <w:t>Ожидаемые результаты реализации подпрограммы</w:t>
            </w:r>
          </w:p>
        </w:tc>
        <w:tc>
          <w:tcPr>
            <w:tcW w:w="6988" w:type="dxa"/>
            <w:shd w:val="clear" w:color="auto" w:fill="auto"/>
          </w:tcPr>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 xml:space="preserve">        повышение эффективности управления и распоряжения муниципальным имуществом Большеигнатовского муниципального района путем внедрения современных форм и методов управления;</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оптимизация расходов на содержание муниципального имущества;</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 xml:space="preserve">вовлечение в оборот неиспользуемого, неэффективно используемого </w:t>
            </w:r>
            <w:r w:rsidRPr="0053446A">
              <w:rPr>
                <w:rFonts w:ascii="Times New Roman" w:hAnsi="Times New Roman" w:cs="Times New Roman"/>
                <w:sz w:val="22"/>
                <w:szCs w:val="22"/>
              </w:rPr>
              <w:lastRenderedPageBreak/>
              <w:t>муниципального имущества ;</w:t>
            </w:r>
          </w:p>
          <w:p w:rsidR="0053446A" w:rsidRPr="0053446A" w:rsidRDefault="0053446A" w:rsidP="0053446A">
            <w:pPr>
              <w:pStyle w:val="aa"/>
              <w:rPr>
                <w:rFonts w:ascii="Times New Roman" w:hAnsi="Times New Roman" w:cs="Times New Roman"/>
                <w:sz w:val="22"/>
                <w:szCs w:val="22"/>
              </w:rPr>
            </w:pPr>
            <w:r w:rsidRPr="0053446A">
              <w:rPr>
                <w:rFonts w:ascii="Times New Roman" w:hAnsi="Times New Roman" w:cs="Times New Roman"/>
                <w:sz w:val="22"/>
                <w:szCs w:val="22"/>
              </w:rPr>
              <w:t>обеспечение поступления в бюджет Большеигнатовского муниципального района максимально возможных в текущей экономической ситуации доходов от использования и продажи имущества, находящегося в муниципальной собственности района;</w:t>
            </w:r>
          </w:p>
          <w:p w:rsidR="0053446A" w:rsidRPr="0053446A" w:rsidRDefault="0053446A" w:rsidP="0053446A">
            <w:pPr>
              <w:autoSpaceDE w:val="0"/>
              <w:spacing w:after="0" w:line="240" w:lineRule="auto"/>
              <w:jc w:val="both"/>
              <w:rPr>
                <w:rFonts w:ascii="Times New Roman" w:hAnsi="Times New Roman" w:cs="Times New Roman"/>
              </w:rPr>
            </w:pPr>
            <w:r w:rsidRPr="0053446A">
              <w:rPr>
                <w:rFonts w:ascii="Times New Roman" w:hAnsi="Times New Roman" w:cs="Times New Roman"/>
              </w:rPr>
              <w:t>обеспечение эффективного контроля, учета и мониторинга использования муниципального имущества Большеигнатовского муниципального района</w:t>
            </w:r>
          </w:p>
        </w:tc>
      </w:tr>
    </w:tbl>
    <w:p w:rsidR="0053446A" w:rsidRPr="0053446A" w:rsidRDefault="0053446A" w:rsidP="0053446A">
      <w:pPr>
        <w:autoSpaceDE w:val="0"/>
        <w:spacing w:after="0" w:line="240" w:lineRule="auto"/>
        <w:jc w:val="both"/>
        <w:rPr>
          <w:rFonts w:ascii="Times New Roman" w:hAnsi="Times New Roman" w:cs="Times New Roman"/>
          <w:b/>
        </w:rPr>
      </w:pPr>
    </w:p>
    <w:p w:rsidR="0053446A" w:rsidRPr="0053446A" w:rsidRDefault="0053446A" w:rsidP="00915C82">
      <w:pPr>
        <w:pStyle w:val="1"/>
        <w:spacing w:before="0" w:after="0"/>
        <w:rPr>
          <w:rFonts w:ascii="Times New Roman" w:hAnsi="Times New Roman" w:cs="Times New Roman"/>
          <w:sz w:val="22"/>
          <w:szCs w:val="22"/>
        </w:rPr>
      </w:pPr>
      <w:r w:rsidRPr="0053446A">
        <w:rPr>
          <w:rFonts w:ascii="Times New Roman" w:hAnsi="Times New Roman" w:cs="Times New Roman"/>
          <w:sz w:val="22"/>
          <w:szCs w:val="22"/>
        </w:rPr>
        <w:t>1. Характеристика сферы реализации подпрограммы, описание основных проблем в указанной сфере и прогноз ее развития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 xml:space="preserve">   Муниципальное  имущество Большеигнатовского муниципального района Республики Мордовия является материальной основой для реализации государственных полномочий Республики Мордовия и предоставления государственных услуг и работ физическим и юридическим лицам, а также для формирования доходов бюджета Большеигнатовского муниципального района. Сфера управления муниципальным  имуществом охватывает широкий круг вопросов, в том числе осуществление прав владения, пользования и распоряжения государственным имуществом; приобретение и отчуждение муниципального имущества; передача и прием имущества из других уровней собственности; учет объектов муниципальной собственности.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В районе создана и постоянно совершенствуется нормативная правовая база в сфере управления муниципальным имуществом большеигнатовск5ого муниципального имущества.  Организован учет муниципального  имущества на основе применения программно-технических средств, а также контроль за его использованием, проводится работа по выявлению неиспользуемого муниципального имущества и дальнейшей оптимизации его состава, по оформлению прав на объекты недвижимости и земельные участки, по приобретению имущества и земельных участков в муниципальную собственность, по приватизации муниципального имущества, по передаче в пользование движимого и недвижимого муниципального  имущества , по разграничению муниципальной собственности, управлению и распоряжению объектами муниципальной собственности Большеигнатовского муниципального района  и др.</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Основными проблемами в сфере управления муниципальным имуществом Большеигнатовского муниципального района Республики Мордовия являются: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отсутствие спроса на муниципальное имущество при его приватизации;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издержки на содержание муниципального имущества, не вовлеченного в хозяйственный оборот;</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неиспользование земельных участков, находящихся в  муниципальной собственности, по целевому назначению (в т.ч. земельных участков из земель сельскохозяйственного назначения);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несвоевременное поступление в бюджет Большеигнатовского муниципального района доходов от сдачи муниципального имущества в аренду;</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отсутствие в Едином государственном реестре недвижимости полной и достоверной информации обо всех объектах недвижимости, находящихся в собственности муниципального района.</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В целом подпрограмма носит узконаправленный ведомственный характер и не оказывает прямого влияния на уровень и качество жизни населения, социальную сферу и общественную безопасность. Вместе с тем реализация мероприятий подпрограммы будет способствовать повышению уровня развития экономики и качества государственных институтов в части: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обеспечения устойчивых предпосылок для экономического роста;</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обеспечения поступлений средств от использования и продажи муниципального имущества в бюджет Большеигнатовского муниципального района.</w:t>
      </w:r>
    </w:p>
    <w:p w:rsidR="0053446A" w:rsidRPr="0053446A" w:rsidRDefault="0053446A" w:rsidP="00915C82">
      <w:pPr>
        <w:pStyle w:val="1"/>
        <w:spacing w:before="0" w:after="0"/>
        <w:rPr>
          <w:rFonts w:ascii="Times New Roman" w:hAnsi="Times New Roman" w:cs="Times New Roman"/>
          <w:sz w:val="22"/>
          <w:szCs w:val="22"/>
        </w:rPr>
      </w:pPr>
      <w:bookmarkStart w:id="3" w:name="sub_1092"/>
      <w:r w:rsidRPr="0053446A">
        <w:rPr>
          <w:rFonts w:ascii="Times New Roman" w:hAnsi="Times New Roman" w:cs="Times New Roman"/>
          <w:sz w:val="22"/>
          <w:szCs w:val="22"/>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bookmarkEnd w:id="3"/>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Основной целью подпрограммы является повышение эффективности управления и распоряжения муниципальным имуществом Большеигнатовского муниципального района.</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Для достижения цели подпрограммы должно быть обеспечено решение следующих задач:</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lastRenderedPageBreak/>
        <w:t>определение целевого назначения, оптимального состава и структуры муниципального имущества;</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повышение эффективности продажи муниципального имущества и совершенствование мер вовлечения объектов муниципального имущества в коммерческий оборот;</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повышение эффективности и качества управления объектами муниципального имущества, в том числе земельными участками, находящимися в муниципальной собственности.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В результате реализации мероприятий подпрограммы ожидается достижение следующих результатов:</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повышение эффективности управления и распоряжения  муниципальным имуществом путем внедрения современных форм и методов управления;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оптимизация расходов на содержание  муниципального имущества ;</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вовлечение в оборот неиспользуемого, неэффективно используемого муниципального имущества;</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обеспечение поступления в бюджет Большеигнатовского муниципального района максимально возможных в текущей экономической ситуации доходов от использования и продажи имущества, находящегося в муниципальной собственности.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К целевым показателям (индикаторам) подпрограммы относятся: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1. Актуализация сведений, содержащихся в реестре муниципального имущества (</w:t>
      </w:r>
      <w:r w:rsidRPr="0053446A">
        <w:rPr>
          <w:rFonts w:ascii="Times New Roman" w:hAnsi="Times New Roman" w:cs="Times New Roman"/>
          <w:noProof/>
        </w:rPr>
        <w:drawing>
          <wp:inline distT="0" distB="0" distL="0" distR="0" wp14:anchorId="0A70DFEC" wp14:editId="274B0D65">
            <wp:extent cx="209550"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Pr="0053446A">
        <w:rPr>
          <w:rFonts w:ascii="Times New Roman" w:hAnsi="Times New Roman" w:cs="Times New Roman"/>
        </w:rPr>
        <w:t>).</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Показатель измеряется в процентах и к концу реализации Программы должен достигать не менее 100%. Показатель определяется по формуле:</w:t>
      </w:r>
    </w:p>
    <w:p w:rsidR="0053446A" w:rsidRPr="0053446A" w:rsidRDefault="0053446A" w:rsidP="0053446A">
      <w:pPr>
        <w:spacing w:after="0" w:line="240" w:lineRule="auto"/>
        <w:jc w:val="both"/>
        <w:rPr>
          <w:rFonts w:ascii="Times New Roman" w:hAnsi="Times New Roman" w:cs="Times New Roman"/>
        </w:rPr>
      </w:pPr>
    </w:p>
    <w:p w:rsidR="0053446A" w:rsidRPr="0053446A" w:rsidRDefault="0053446A" w:rsidP="0053446A">
      <w:pPr>
        <w:spacing w:after="0" w:line="240" w:lineRule="auto"/>
        <w:ind w:firstLine="698"/>
        <w:jc w:val="both"/>
        <w:rPr>
          <w:rFonts w:ascii="Times New Roman" w:hAnsi="Times New Roman" w:cs="Times New Roman"/>
        </w:rPr>
      </w:pPr>
      <w:r w:rsidRPr="0053446A">
        <w:rPr>
          <w:rFonts w:ascii="Times New Roman" w:hAnsi="Times New Roman" w:cs="Times New Roman"/>
          <w:noProof/>
        </w:rPr>
        <w:drawing>
          <wp:inline distT="0" distB="0" distL="0" distR="0" wp14:anchorId="054D9910" wp14:editId="0CF5A53A">
            <wp:extent cx="742950" cy="228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2950" cy="228600"/>
                    </a:xfrm>
                    <a:prstGeom prst="rect">
                      <a:avLst/>
                    </a:prstGeom>
                    <a:noFill/>
                    <a:ln>
                      <a:noFill/>
                    </a:ln>
                  </pic:spPr>
                </pic:pic>
              </a:graphicData>
            </a:graphic>
          </wp:inline>
        </w:drawing>
      </w:r>
      <w:r w:rsidRPr="0053446A">
        <w:rPr>
          <w:rFonts w:ascii="Times New Roman" w:hAnsi="Times New Roman" w:cs="Times New Roman"/>
        </w:rPr>
        <w:t>, где:</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noProof/>
        </w:rPr>
        <w:drawing>
          <wp:inline distT="0" distB="0" distL="0" distR="0" wp14:anchorId="46D04E34" wp14:editId="4054FA35">
            <wp:extent cx="219075"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53446A">
        <w:rPr>
          <w:rFonts w:ascii="Times New Roman" w:hAnsi="Times New Roman" w:cs="Times New Roman"/>
        </w:rPr>
        <w:t xml:space="preserve"> - количество сведений об объектах учета, содержащихся в реестре государственного имущества Республики Мордовия за предшествующий год;</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noProof/>
        </w:rPr>
        <w:drawing>
          <wp:inline distT="0" distB="0" distL="0" distR="0" wp14:anchorId="170F8A83" wp14:editId="4A419377">
            <wp:extent cx="209550"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Pr="0053446A">
        <w:rPr>
          <w:rFonts w:ascii="Times New Roman" w:hAnsi="Times New Roman" w:cs="Times New Roman"/>
        </w:rPr>
        <w:t xml:space="preserve"> - количество сведений об объектах учета, внесенных в реестр государственного имущества Республики Мордовия на основании представленных балансодержателями карт учета муниципального имущества Большеигнатовского муниципального района, за отчетный год.</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rPr>
        <w:t>2. Доля объектов недвижимости, на которые зарегистрировано право собственности (хозяйственного ведения, оперативного управления), в общем количестве подлежащих государственной регистрации объектов недвижимости, учтенных в реестре  муниципального  имущества Большеигнатовского муниципального района (</w:t>
      </w:r>
      <w:r w:rsidRPr="0053446A">
        <w:rPr>
          <w:rFonts w:ascii="Times New Roman" w:hAnsi="Times New Roman" w:cs="Times New Roman"/>
          <w:noProof/>
        </w:rPr>
        <w:drawing>
          <wp:inline distT="0" distB="0" distL="0" distR="0" wp14:anchorId="50C307D5" wp14:editId="65105AC8">
            <wp:extent cx="2095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noFill/>
                    <a:ln>
                      <a:noFill/>
                    </a:ln>
                  </pic:spPr>
                </pic:pic>
              </a:graphicData>
            </a:graphic>
          </wp:inline>
        </w:drawing>
      </w:r>
      <w:r w:rsidRPr="0053446A">
        <w:rPr>
          <w:rFonts w:ascii="Times New Roman" w:hAnsi="Times New Roman" w:cs="Times New Roman"/>
        </w:rPr>
        <w:t>).</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rPr>
        <w:t>Показатель измеряется в процентах и к концу реализации Программы должен достигать не менее 100%. Показатель определяется по формуле:</w:t>
      </w:r>
      <w:r w:rsidRPr="0053446A">
        <w:rPr>
          <w:rFonts w:ascii="Times New Roman" w:hAnsi="Times New Roman" w:cs="Times New Roman"/>
          <w:noProof/>
        </w:rPr>
        <w:drawing>
          <wp:inline distT="0" distB="0" distL="0" distR="0" wp14:anchorId="3F7793C8" wp14:editId="696D336D">
            <wp:extent cx="65722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r w:rsidRPr="0053446A">
        <w:rPr>
          <w:rFonts w:ascii="Times New Roman" w:hAnsi="Times New Roman" w:cs="Times New Roman"/>
        </w:rPr>
        <w:t>, где:</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noProof/>
        </w:rPr>
        <w:drawing>
          <wp:inline distT="0" distB="0" distL="0" distR="0" wp14:anchorId="1D5AB949" wp14:editId="3C82F372">
            <wp:extent cx="1905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53446A">
        <w:rPr>
          <w:rFonts w:ascii="Times New Roman" w:hAnsi="Times New Roman" w:cs="Times New Roman"/>
        </w:rPr>
        <w:t xml:space="preserve"> - количество объектов недвижимости, на которые в отчетном году зарегистрировано право собственности (кроме земельных участков);</w:t>
      </w:r>
    </w:p>
    <w:p w:rsidR="0053446A" w:rsidRPr="0053446A" w:rsidRDefault="0053446A" w:rsidP="0053446A">
      <w:pPr>
        <w:spacing w:after="0" w:line="240" w:lineRule="auto"/>
        <w:jc w:val="both"/>
        <w:rPr>
          <w:rFonts w:ascii="Times New Roman" w:hAnsi="Times New Roman" w:cs="Times New Roman"/>
        </w:rPr>
      </w:pPr>
      <w:r w:rsidRPr="0053446A">
        <w:rPr>
          <w:rFonts w:ascii="Times New Roman" w:hAnsi="Times New Roman" w:cs="Times New Roman"/>
        </w:rPr>
        <w:t>И - общее количество подлежащих государственной регистрации объектов недвижимости, учтенных в реестре муниципального  имущества Большеигнатовского муниципального района (кроме земельных участков).</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3. Доля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 в общем количестве земельных участков, учтенных в Едином государственном реестре недвижимости (расположенных на территории Большеигнатовского муниципального района) (</w:t>
      </w:r>
      <w:r w:rsidRPr="0053446A">
        <w:rPr>
          <w:rFonts w:ascii="Times New Roman" w:hAnsi="Times New Roman" w:cs="Times New Roman"/>
          <w:noProof/>
        </w:rPr>
        <w:drawing>
          <wp:inline distT="0" distB="0" distL="0" distR="0" wp14:anchorId="06C232A9" wp14:editId="631E337E">
            <wp:extent cx="1905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53446A">
        <w:rPr>
          <w:rFonts w:ascii="Times New Roman" w:hAnsi="Times New Roman" w:cs="Times New Roman"/>
        </w:rPr>
        <w:t>).</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Показатель рассчитывается в процентах с перспективой достижения к сроку окончания реализации Программы 57% и определяется по формуле:</w:t>
      </w:r>
      <w:r w:rsidRPr="0053446A">
        <w:rPr>
          <w:rFonts w:ascii="Times New Roman" w:hAnsi="Times New Roman" w:cs="Times New Roman"/>
          <w:noProof/>
        </w:rPr>
        <w:drawing>
          <wp:inline distT="0" distB="0" distL="0" distR="0" wp14:anchorId="18AA4829" wp14:editId="579F0923">
            <wp:extent cx="59055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0550" cy="228600"/>
                    </a:xfrm>
                    <a:prstGeom prst="rect">
                      <a:avLst/>
                    </a:prstGeom>
                    <a:noFill/>
                    <a:ln>
                      <a:noFill/>
                    </a:ln>
                  </pic:spPr>
                </pic:pic>
              </a:graphicData>
            </a:graphic>
          </wp:inline>
        </w:drawing>
      </w:r>
      <w:r w:rsidRPr="0053446A">
        <w:rPr>
          <w:rFonts w:ascii="Times New Roman" w:hAnsi="Times New Roman" w:cs="Times New Roman"/>
        </w:rPr>
        <w:t>, где:</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noProof/>
        </w:rPr>
        <w:drawing>
          <wp:inline distT="0" distB="0" distL="0" distR="0" wp14:anchorId="0B2E5F0E" wp14:editId="0D015FAD">
            <wp:extent cx="17145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r w:rsidRPr="0053446A">
        <w:rPr>
          <w:rFonts w:ascii="Times New Roman" w:hAnsi="Times New Roman" w:cs="Times New Roman"/>
        </w:rPr>
        <w:t xml:space="preserve"> - количество земельных участков, учтенных в Едином государственном реестре недвижимости с границами, соответствующими требованиям законодательства Российской Федерации;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З - общее количество земельных участков, учтенных в Едином государственном реестре недвижимости (расположенных на территории Большеигнатовского муниципального района).</w:t>
      </w:r>
    </w:p>
    <w:p w:rsidR="0053446A" w:rsidRPr="0053446A" w:rsidRDefault="0053446A" w:rsidP="00915C82">
      <w:pPr>
        <w:pStyle w:val="1"/>
        <w:spacing w:before="0" w:after="0"/>
        <w:rPr>
          <w:rFonts w:ascii="Times New Roman" w:hAnsi="Times New Roman" w:cs="Times New Roman"/>
          <w:sz w:val="22"/>
          <w:szCs w:val="22"/>
        </w:rPr>
      </w:pPr>
      <w:bookmarkStart w:id="4" w:name="sub_1094"/>
      <w:r w:rsidRPr="0053446A">
        <w:rPr>
          <w:rFonts w:ascii="Times New Roman" w:hAnsi="Times New Roman" w:cs="Times New Roman"/>
          <w:sz w:val="22"/>
          <w:szCs w:val="22"/>
        </w:rPr>
        <w:t>3.   Характеристика мер государственного и правового регулирования</w:t>
      </w:r>
    </w:p>
    <w:bookmarkEnd w:id="4"/>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lastRenderedPageBreak/>
        <w:t>В рамках подпрограммы планируется внесение изменений в нормативную правовую базу, регламентирующую отношения в сфере управления и распоряжения государственной имуществом Большеигнатовского муниципального района.</w:t>
      </w:r>
    </w:p>
    <w:p w:rsidR="0053446A" w:rsidRPr="0053446A" w:rsidRDefault="0053446A" w:rsidP="00915C82">
      <w:pPr>
        <w:pStyle w:val="1"/>
        <w:spacing w:before="0" w:after="0"/>
        <w:rPr>
          <w:rFonts w:ascii="Times New Roman" w:hAnsi="Times New Roman" w:cs="Times New Roman"/>
          <w:sz w:val="22"/>
          <w:szCs w:val="22"/>
        </w:rPr>
      </w:pPr>
      <w:r w:rsidRPr="0053446A">
        <w:rPr>
          <w:rFonts w:ascii="Times New Roman" w:hAnsi="Times New Roman" w:cs="Times New Roman"/>
          <w:sz w:val="22"/>
          <w:szCs w:val="22"/>
        </w:rPr>
        <w:t>4. Обоснование объема финансовых ресурсов, необходимых для реализации подпрограммы</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 xml:space="preserve">Объем средств, необходимых на реализацию мероприятий подпрограммы на 2022 год, соответствует объемам бюджетных ассигнований, предусмотренных </w:t>
      </w:r>
      <w:hyperlink r:id="rId28" w:history="1">
        <w:r w:rsidRPr="0053446A">
          <w:rPr>
            <w:rStyle w:val="a6"/>
            <w:rFonts w:ascii="Times New Roman" w:hAnsi="Times New Roman"/>
          </w:rPr>
          <w:t>Решением</w:t>
        </w:r>
      </w:hyperlink>
      <w:r w:rsidRPr="0053446A">
        <w:rPr>
          <w:rFonts w:ascii="Times New Roman" w:hAnsi="Times New Roman" w:cs="Times New Roman"/>
        </w:rPr>
        <w:t xml:space="preserve"> Совета депутатов Большеигнатовского муниципального района Республики Мордовия "О бюджете Большеигнатовского муниципального района Республики Мордовия на 2022 год  и на плановый период 2023 и 2024 годов" .</w:t>
      </w:r>
    </w:p>
    <w:p w:rsidR="0053446A" w:rsidRPr="0053446A" w:rsidRDefault="0053446A" w:rsidP="00915C82">
      <w:pPr>
        <w:spacing w:after="0" w:line="240" w:lineRule="auto"/>
        <w:ind w:firstLine="567"/>
        <w:jc w:val="both"/>
        <w:rPr>
          <w:rFonts w:ascii="Times New Roman" w:hAnsi="Times New Roman" w:cs="Times New Roman"/>
        </w:rPr>
      </w:pPr>
      <w:bookmarkStart w:id="5" w:name="sub_10952"/>
      <w:r w:rsidRPr="0053446A">
        <w:rPr>
          <w:rFonts w:ascii="Times New Roman" w:hAnsi="Times New Roman" w:cs="Times New Roman"/>
        </w:rPr>
        <w:t>Объем финансового обеспечения реализации подпрограммы за весь период ее реализации составит 372,2 тыс. рублей.</w:t>
      </w:r>
      <w:bookmarkEnd w:id="5"/>
    </w:p>
    <w:p w:rsidR="0053446A" w:rsidRPr="0053446A" w:rsidRDefault="0053446A" w:rsidP="00915C82">
      <w:pPr>
        <w:pStyle w:val="1"/>
        <w:spacing w:before="0" w:after="0"/>
        <w:rPr>
          <w:rFonts w:ascii="Times New Roman" w:hAnsi="Times New Roman" w:cs="Times New Roman"/>
          <w:sz w:val="22"/>
          <w:szCs w:val="22"/>
        </w:rPr>
      </w:pPr>
      <w:bookmarkStart w:id="6" w:name="sub_1096"/>
      <w:r w:rsidRPr="0053446A">
        <w:rPr>
          <w:rFonts w:ascii="Times New Roman" w:hAnsi="Times New Roman" w:cs="Times New Roman"/>
          <w:sz w:val="22"/>
          <w:szCs w:val="22"/>
        </w:rPr>
        <w:t>5. Анализ рисков реализации подпрограммы и описание мер управления рисками реализации подпрограммы</w:t>
      </w:r>
      <w:bookmarkEnd w:id="6"/>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Реализация мероприятий подпрограммы связана с различными группами рисков, обусловленных как внутренними факторами, зависящими от исполнителя (технологические риски и организационные риски), так и рисками, относящимися к внешним: изменение законодательства и внешней экономической ситуации, риски финансового обеспечения.</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К внешним факторам могут быть отнесены:</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возможные изменения в социально-экономической и политической обстановке в Российской Федерации и Республике Мордовия, а также в финансово-бюджетной сфере;</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изменения законодательства Российской Федерации и Республики Мордовия, определяющего систему мероприятий.</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К внутренним факторам можно отнести:</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нарушение сроков реализации как отдельных мероприятий, так и всей подпрограммы в целом;</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проблема координации деятельности ответственного исполнителя и участников подпрограммы.</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Подпрограмма построена исходя из принципа реалистичности реализации мероприятий.</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Риски, определенные внутренними факторами, будут минимизироваться путем осуществления организационных, разъяснительных мероприятий.</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Для исключения рисков невыполнения задач подпрограммы необходимо:</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детально проработать схему взаимодействия ответственного исполнителя и участников реализации подпрограммы;</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контролировать достижение поставленных подпрограмм задач;</w:t>
      </w:r>
    </w:p>
    <w:p w:rsidR="0053446A" w:rsidRPr="0053446A"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осуществлять проведение аналитических мероприятий;</w:t>
      </w:r>
    </w:p>
    <w:p w:rsidR="00A25FA9" w:rsidRPr="00915C82" w:rsidRDefault="0053446A" w:rsidP="00915C82">
      <w:pPr>
        <w:spacing w:after="0" w:line="240" w:lineRule="auto"/>
        <w:ind w:firstLine="567"/>
        <w:jc w:val="both"/>
        <w:rPr>
          <w:rFonts w:ascii="Times New Roman" w:hAnsi="Times New Roman" w:cs="Times New Roman"/>
        </w:rPr>
      </w:pPr>
      <w:r w:rsidRPr="0053446A">
        <w:rPr>
          <w:rFonts w:ascii="Times New Roman" w:hAnsi="Times New Roman" w:cs="Times New Roman"/>
        </w:rPr>
        <w:t>осуществлять корректировку показателей и мероприятий подпрограммы.</w:t>
      </w:r>
    </w:p>
    <w:p w:rsidR="003F2070" w:rsidRPr="003F2070" w:rsidRDefault="003F2070" w:rsidP="003F2070">
      <w:pPr>
        <w:tabs>
          <w:tab w:val="left" w:pos="5670"/>
          <w:tab w:val="left" w:pos="6663"/>
          <w:tab w:val="left" w:pos="7513"/>
          <w:tab w:val="left" w:pos="7938"/>
        </w:tabs>
        <w:spacing w:after="0" w:line="240" w:lineRule="auto"/>
        <w:jc w:val="center"/>
        <w:rPr>
          <w:rFonts w:ascii="Times New Roman" w:hAnsi="Times New Roman" w:cs="Times New Roman"/>
          <w:b/>
          <w:noProof/>
        </w:rPr>
      </w:pPr>
      <w:r w:rsidRPr="003F2070">
        <w:rPr>
          <w:rFonts w:ascii="Times New Roman" w:hAnsi="Times New Roman" w:cs="Times New Roman"/>
          <w:b/>
          <w:noProof/>
        </w:rPr>
        <w:drawing>
          <wp:inline distT="0" distB="0" distL="0" distR="0" wp14:anchorId="0785AF2E" wp14:editId="2E9E239F">
            <wp:extent cx="571500" cy="600075"/>
            <wp:effectExtent l="0" t="0" r="0" b="9525"/>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3F2070" w:rsidRPr="003F2070" w:rsidRDefault="003F2070" w:rsidP="003F2070">
      <w:pPr>
        <w:tabs>
          <w:tab w:val="left" w:pos="5670"/>
          <w:tab w:val="left" w:pos="6663"/>
          <w:tab w:val="left" w:pos="7513"/>
          <w:tab w:val="left" w:pos="7938"/>
        </w:tabs>
        <w:spacing w:after="0" w:line="240" w:lineRule="auto"/>
        <w:jc w:val="center"/>
        <w:rPr>
          <w:rFonts w:ascii="Times New Roman" w:hAnsi="Times New Roman" w:cs="Times New Roman"/>
          <w:b/>
        </w:rPr>
      </w:pPr>
      <w:r w:rsidRPr="003F2070">
        <w:rPr>
          <w:rFonts w:ascii="Times New Roman" w:hAnsi="Times New Roman" w:cs="Times New Roman"/>
          <w:b/>
        </w:rPr>
        <w:t>Администрация Большеигнатовского</w:t>
      </w:r>
      <w:r>
        <w:rPr>
          <w:rFonts w:ascii="Times New Roman" w:hAnsi="Times New Roman" w:cs="Times New Roman"/>
          <w:b/>
        </w:rPr>
        <w:t xml:space="preserve"> </w:t>
      </w:r>
      <w:r w:rsidRPr="003F2070">
        <w:rPr>
          <w:rFonts w:ascii="Times New Roman" w:hAnsi="Times New Roman" w:cs="Times New Roman"/>
          <w:b/>
        </w:rPr>
        <w:t>муниципального района Республики Мордовия</w:t>
      </w:r>
    </w:p>
    <w:p w:rsidR="003F2070" w:rsidRPr="003F2070" w:rsidRDefault="003F2070" w:rsidP="003F2070">
      <w:pPr>
        <w:pStyle w:val="2"/>
        <w:spacing w:before="0"/>
        <w:jc w:val="center"/>
        <w:rPr>
          <w:rFonts w:ascii="Times New Roman" w:hAnsi="Times New Roman" w:cs="Times New Roman"/>
          <w:i/>
          <w:sz w:val="22"/>
          <w:szCs w:val="22"/>
        </w:rPr>
      </w:pPr>
    </w:p>
    <w:p w:rsidR="003F2070" w:rsidRPr="00915C82" w:rsidRDefault="003F2070" w:rsidP="00915C82">
      <w:pPr>
        <w:pStyle w:val="2"/>
        <w:spacing w:before="0"/>
        <w:jc w:val="center"/>
        <w:rPr>
          <w:rFonts w:ascii="Times New Roman" w:hAnsi="Times New Roman" w:cs="Times New Roman"/>
          <w:b w:val="0"/>
          <w:i/>
          <w:color w:val="auto"/>
          <w:sz w:val="22"/>
          <w:szCs w:val="22"/>
        </w:rPr>
      </w:pPr>
      <w:r w:rsidRPr="003F2070">
        <w:rPr>
          <w:rFonts w:ascii="Times New Roman" w:hAnsi="Times New Roman" w:cs="Times New Roman"/>
          <w:b w:val="0"/>
          <w:color w:val="auto"/>
          <w:sz w:val="22"/>
          <w:szCs w:val="22"/>
        </w:rPr>
        <w:t>ПОСТАНОВЛЕНИЕ</w:t>
      </w:r>
    </w:p>
    <w:p w:rsidR="003F2070" w:rsidRPr="003F2070" w:rsidRDefault="003F2070" w:rsidP="003F2070">
      <w:pPr>
        <w:tabs>
          <w:tab w:val="center" w:pos="4677"/>
        </w:tabs>
        <w:spacing w:after="0" w:line="240" w:lineRule="auto"/>
        <w:rPr>
          <w:rFonts w:ascii="Times New Roman" w:hAnsi="Times New Roman" w:cs="Times New Roman"/>
        </w:rPr>
      </w:pPr>
      <w:r w:rsidRPr="003F2070">
        <w:rPr>
          <w:rFonts w:ascii="Times New Roman" w:hAnsi="Times New Roman" w:cs="Times New Roman"/>
        </w:rPr>
        <w:t xml:space="preserve">  «23» июня 2023 г.                            </w:t>
      </w:r>
      <w:r>
        <w:rPr>
          <w:rFonts w:ascii="Times New Roman" w:hAnsi="Times New Roman" w:cs="Times New Roman"/>
        </w:rPr>
        <w:t xml:space="preserve">             </w:t>
      </w:r>
      <w:r w:rsidR="00915C82">
        <w:rPr>
          <w:rFonts w:ascii="Times New Roman" w:hAnsi="Times New Roman" w:cs="Times New Roman"/>
        </w:rPr>
        <w:t xml:space="preserve">                               </w:t>
      </w:r>
      <w:r>
        <w:rPr>
          <w:rFonts w:ascii="Times New Roman" w:hAnsi="Times New Roman" w:cs="Times New Roman"/>
        </w:rPr>
        <w:t xml:space="preserve">                      </w:t>
      </w:r>
      <w:r w:rsidRPr="003F2070">
        <w:rPr>
          <w:rFonts w:ascii="Times New Roman" w:hAnsi="Times New Roman" w:cs="Times New Roman"/>
        </w:rPr>
        <w:t xml:space="preserve">                № 312</w:t>
      </w:r>
    </w:p>
    <w:p w:rsidR="003F2070" w:rsidRPr="003F2070" w:rsidRDefault="003F2070" w:rsidP="003F2070">
      <w:pPr>
        <w:spacing w:after="0" w:line="240" w:lineRule="auto"/>
        <w:rPr>
          <w:rFonts w:ascii="Times New Roman" w:hAnsi="Times New Roman" w:cs="Times New Roman"/>
        </w:rPr>
      </w:pPr>
    </w:p>
    <w:p w:rsidR="003F2070" w:rsidRPr="003F2070" w:rsidRDefault="003F2070" w:rsidP="003F2070">
      <w:pPr>
        <w:spacing w:after="0" w:line="240" w:lineRule="auto"/>
        <w:jc w:val="center"/>
        <w:rPr>
          <w:rFonts w:ascii="Times New Roman" w:hAnsi="Times New Roman" w:cs="Times New Roman"/>
        </w:rPr>
      </w:pPr>
      <w:r w:rsidRPr="003F2070">
        <w:rPr>
          <w:rFonts w:ascii="Times New Roman" w:hAnsi="Times New Roman" w:cs="Times New Roman"/>
        </w:rPr>
        <w:t>с. Большое Игнатово</w:t>
      </w:r>
    </w:p>
    <w:p w:rsidR="003F2070" w:rsidRPr="003F2070" w:rsidRDefault="003F2070" w:rsidP="003F2070">
      <w:pPr>
        <w:spacing w:after="0" w:line="240" w:lineRule="auto"/>
        <w:jc w:val="center"/>
        <w:rPr>
          <w:rFonts w:ascii="Times New Roman" w:hAnsi="Times New Roman" w:cs="Times New Roman"/>
        </w:rPr>
      </w:pPr>
    </w:p>
    <w:p w:rsidR="003F2070" w:rsidRPr="003F2070" w:rsidRDefault="00B0577C" w:rsidP="00A25FA9">
      <w:pPr>
        <w:spacing w:after="0" w:line="240" w:lineRule="auto"/>
        <w:ind w:right="3537"/>
        <w:rPr>
          <w:rFonts w:ascii="Times New Roman" w:hAnsi="Times New Roman" w:cs="Times New Roman"/>
          <w:b/>
        </w:rPr>
      </w:pPr>
      <w:hyperlink r:id="rId29" w:history="1">
        <w:r w:rsidR="003F2070" w:rsidRPr="003F2070">
          <w:rPr>
            <w:rStyle w:val="a6"/>
            <w:rFonts w:ascii="Times New Roman" w:hAnsi="Times New Roman"/>
            <w:b w:val="0"/>
            <w:bCs/>
            <w:color w:val="auto"/>
          </w:rPr>
          <w:t>О внесении изменений в постановление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w:t>
        </w:r>
      </w:hyperlink>
      <w:r w:rsidR="003F2070" w:rsidRPr="003F2070">
        <w:rPr>
          <w:rStyle w:val="a6"/>
          <w:rFonts w:ascii="Times New Roman" w:hAnsi="Times New Roman"/>
          <w:b w:val="0"/>
          <w:bCs/>
          <w:color w:val="auto"/>
        </w:rPr>
        <w:t>»</w:t>
      </w:r>
    </w:p>
    <w:p w:rsidR="003F2070" w:rsidRPr="003F2070" w:rsidRDefault="003F2070" w:rsidP="00A25FA9">
      <w:pPr>
        <w:spacing w:after="0" w:line="240" w:lineRule="auto"/>
        <w:rPr>
          <w:rFonts w:ascii="Times New Roman" w:hAnsi="Times New Roman" w:cs="Times New Roman"/>
          <w:b/>
        </w:rPr>
      </w:pPr>
    </w:p>
    <w:p w:rsidR="003F2070" w:rsidRPr="003F2070" w:rsidRDefault="003F2070" w:rsidP="003F2070">
      <w:pPr>
        <w:spacing w:after="0" w:line="240" w:lineRule="auto"/>
        <w:jc w:val="center"/>
        <w:rPr>
          <w:rFonts w:ascii="Times New Roman" w:hAnsi="Times New Roman" w:cs="Times New Roman"/>
        </w:rPr>
      </w:pPr>
      <w:r w:rsidRPr="003F2070">
        <w:rPr>
          <w:rFonts w:ascii="Times New Roman" w:hAnsi="Times New Roman" w:cs="Times New Roman"/>
        </w:rPr>
        <w:t>Администрация Большеигнатовского муниципального района</w:t>
      </w:r>
    </w:p>
    <w:p w:rsidR="003F2070" w:rsidRPr="003F2070" w:rsidRDefault="003F2070" w:rsidP="003F2070">
      <w:pPr>
        <w:spacing w:after="0" w:line="240" w:lineRule="auto"/>
        <w:jc w:val="center"/>
        <w:rPr>
          <w:rFonts w:ascii="Times New Roman" w:hAnsi="Times New Roman" w:cs="Times New Roman"/>
          <w:b/>
        </w:rPr>
      </w:pPr>
      <w:r w:rsidRPr="003F2070">
        <w:rPr>
          <w:rFonts w:ascii="Times New Roman" w:hAnsi="Times New Roman" w:cs="Times New Roman"/>
          <w:b/>
        </w:rPr>
        <w:lastRenderedPageBreak/>
        <w:t>ПОСТАНОВЛЯЕТ:</w:t>
      </w:r>
    </w:p>
    <w:p w:rsidR="003F2070" w:rsidRPr="003F2070" w:rsidRDefault="003F2070" w:rsidP="003F2070">
      <w:pPr>
        <w:spacing w:after="0" w:line="240" w:lineRule="auto"/>
        <w:jc w:val="center"/>
        <w:rPr>
          <w:rFonts w:ascii="Times New Roman" w:hAnsi="Times New Roman" w:cs="Times New Roman"/>
          <w:b/>
        </w:rPr>
      </w:pPr>
    </w:p>
    <w:p w:rsidR="003F2070" w:rsidRPr="003F2070" w:rsidRDefault="003F2070" w:rsidP="003F2070">
      <w:pPr>
        <w:spacing w:after="0" w:line="240" w:lineRule="auto"/>
        <w:ind w:firstLine="567"/>
        <w:jc w:val="both"/>
        <w:rPr>
          <w:rFonts w:ascii="Times New Roman" w:hAnsi="Times New Roman" w:cs="Times New Roman"/>
        </w:rPr>
      </w:pPr>
      <w:r w:rsidRPr="003F2070">
        <w:rPr>
          <w:rFonts w:ascii="Times New Roman" w:hAnsi="Times New Roman" w:cs="Times New Roman"/>
        </w:rPr>
        <w:t>1. Внести в постановление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 следующие изменения</w:t>
      </w:r>
      <w:r w:rsidRPr="003F2070">
        <w:rPr>
          <w:rFonts w:ascii="Times New Roman" w:hAnsi="Times New Roman" w:cs="Times New Roman"/>
          <w:bCs/>
        </w:rPr>
        <w:t>:</w:t>
      </w:r>
    </w:p>
    <w:p w:rsidR="003F2070" w:rsidRPr="003F2070" w:rsidRDefault="003F2070" w:rsidP="003F2070">
      <w:pPr>
        <w:spacing w:after="0" w:line="240" w:lineRule="auto"/>
        <w:ind w:firstLine="567"/>
        <w:jc w:val="both"/>
        <w:rPr>
          <w:rFonts w:ascii="Times New Roman" w:hAnsi="Times New Roman" w:cs="Times New Roman"/>
        </w:rPr>
      </w:pPr>
      <w:r w:rsidRPr="003F2070">
        <w:rPr>
          <w:rFonts w:ascii="Times New Roman" w:hAnsi="Times New Roman" w:cs="Times New Roman"/>
        </w:rPr>
        <w:t>1.1. Перечень организаций и объектов,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утвержденный постановлением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 изложить в следующей редакции (прилагается);</w:t>
      </w:r>
    </w:p>
    <w:p w:rsidR="003F2070" w:rsidRPr="003F2070" w:rsidRDefault="003F2070" w:rsidP="003F2070">
      <w:pPr>
        <w:spacing w:after="0" w:line="240" w:lineRule="auto"/>
        <w:ind w:firstLine="567"/>
        <w:jc w:val="both"/>
        <w:rPr>
          <w:rFonts w:ascii="Times New Roman" w:hAnsi="Times New Roman" w:cs="Times New Roman"/>
        </w:rPr>
      </w:pPr>
      <w:r w:rsidRPr="003F2070">
        <w:rPr>
          <w:rFonts w:ascii="Times New Roman" w:hAnsi="Times New Roman" w:cs="Times New Roman"/>
          <w:bCs/>
        </w:rPr>
        <w:t xml:space="preserve">1.2. </w:t>
      </w:r>
      <w:bookmarkStart w:id="7" w:name="sub_4"/>
      <w:r w:rsidRPr="003F2070">
        <w:rPr>
          <w:rFonts w:ascii="Times New Roman" w:hAnsi="Times New Roman" w:cs="Times New Roman"/>
          <w:bCs/>
        </w:rPr>
        <w:t>С</w:t>
      </w:r>
      <w:r w:rsidRPr="003F2070">
        <w:rPr>
          <w:rFonts w:ascii="Times New Roman" w:hAnsi="Times New Roman" w:cs="Times New Roman"/>
        </w:rPr>
        <w:t>хему границ прилегающих территорий к организациям и (или) объектам,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 утвержденную постановлением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 изложить в следующей редакции (прилагается);</w:t>
      </w:r>
    </w:p>
    <w:bookmarkEnd w:id="7"/>
    <w:p w:rsidR="003F2070" w:rsidRPr="003F2070" w:rsidRDefault="003F2070" w:rsidP="003F2070">
      <w:pPr>
        <w:spacing w:after="0" w:line="240" w:lineRule="auto"/>
        <w:ind w:firstLine="567"/>
        <w:jc w:val="both"/>
        <w:rPr>
          <w:rFonts w:ascii="Times New Roman" w:hAnsi="Times New Roman" w:cs="Times New Roman"/>
        </w:rPr>
      </w:pPr>
      <w:r w:rsidRPr="003F2070">
        <w:rPr>
          <w:rFonts w:ascii="Times New Roman" w:hAnsi="Times New Roman" w:cs="Times New Roman"/>
        </w:rPr>
        <w:t>2. Настоящее постановление вступает в силу после дня официального опубликования (обнародования).</w:t>
      </w:r>
    </w:p>
    <w:p w:rsidR="003F2070" w:rsidRPr="003F2070" w:rsidRDefault="003F2070" w:rsidP="003F2070">
      <w:pPr>
        <w:spacing w:after="0" w:line="240" w:lineRule="auto"/>
        <w:rPr>
          <w:rFonts w:ascii="Times New Roman" w:hAnsi="Times New Roman" w:cs="Times New Roman"/>
        </w:rPr>
      </w:pP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Глава Большеигнатовского</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муниципального района                                           </w:t>
      </w:r>
      <w:r>
        <w:rPr>
          <w:rFonts w:ascii="Times New Roman" w:hAnsi="Times New Roman" w:cs="Times New Roman"/>
        </w:rPr>
        <w:t xml:space="preserve">                   </w:t>
      </w:r>
      <w:r w:rsidR="00915C82">
        <w:rPr>
          <w:rFonts w:ascii="Times New Roman" w:hAnsi="Times New Roman" w:cs="Times New Roman"/>
        </w:rPr>
        <w:t xml:space="preserve">               </w:t>
      </w:r>
      <w:r>
        <w:rPr>
          <w:rFonts w:ascii="Times New Roman" w:hAnsi="Times New Roman" w:cs="Times New Roman"/>
        </w:rPr>
        <w:t xml:space="preserve">  </w:t>
      </w:r>
      <w:r w:rsidRPr="003F2070">
        <w:rPr>
          <w:rFonts w:ascii="Times New Roman" w:hAnsi="Times New Roman" w:cs="Times New Roman"/>
        </w:rPr>
        <w:t xml:space="preserve">    Т.Н.Полозова</w:t>
      </w:r>
    </w:p>
    <w:p w:rsidR="003F2070" w:rsidRPr="003F2070" w:rsidRDefault="003F2070" w:rsidP="003F2070">
      <w:pPr>
        <w:tabs>
          <w:tab w:val="left" w:pos="7305"/>
        </w:tabs>
        <w:spacing w:after="0" w:line="240" w:lineRule="auto"/>
        <w:rPr>
          <w:rFonts w:ascii="Times New Roman" w:hAnsi="Times New Roman" w:cs="Times New Roman"/>
        </w:rPr>
      </w:pPr>
    </w:p>
    <w:p w:rsidR="003F2070" w:rsidRPr="003F2070" w:rsidRDefault="003F2070" w:rsidP="003F2070">
      <w:pPr>
        <w:tabs>
          <w:tab w:val="left" w:pos="3855"/>
        </w:tabs>
        <w:spacing w:after="0" w:line="240" w:lineRule="auto"/>
        <w:jc w:val="right"/>
        <w:rPr>
          <w:rStyle w:val="af7"/>
          <w:rFonts w:ascii="Times New Roman" w:hAnsi="Times New Roman" w:cs="Times New Roman"/>
          <w:b w:val="0"/>
          <w:bCs/>
          <w:color w:val="auto"/>
        </w:rPr>
      </w:pPr>
      <w:bookmarkStart w:id="8" w:name="sub_1000"/>
      <w:r w:rsidRPr="003F2070">
        <w:rPr>
          <w:rStyle w:val="af7"/>
          <w:rFonts w:ascii="Times New Roman" w:hAnsi="Times New Roman" w:cs="Times New Roman"/>
          <w:b w:val="0"/>
          <w:color w:val="auto"/>
        </w:rPr>
        <w:t xml:space="preserve"> Приложение к</w:t>
      </w:r>
    </w:p>
    <w:p w:rsidR="003F2070" w:rsidRPr="003F2070" w:rsidRDefault="00B0577C" w:rsidP="003F2070">
      <w:pPr>
        <w:spacing w:after="0" w:line="240" w:lineRule="auto"/>
        <w:ind w:left="4395"/>
        <w:jc w:val="right"/>
        <w:rPr>
          <w:rStyle w:val="af7"/>
          <w:rFonts w:ascii="Times New Roman" w:hAnsi="Times New Roman" w:cs="Times New Roman"/>
          <w:b w:val="0"/>
          <w:bCs/>
          <w:color w:val="auto"/>
        </w:rPr>
      </w:pPr>
      <w:hyperlink w:anchor="sub_0" w:history="1">
        <w:r w:rsidR="003F2070" w:rsidRPr="003F2070">
          <w:rPr>
            <w:rStyle w:val="a6"/>
            <w:rFonts w:ascii="Times New Roman" w:hAnsi="Times New Roman"/>
            <w:b w:val="0"/>
            <w:color w:val="auto"/>
          </w:rPr>
          <w:t>постановлени</w:t>
        </w:r>
      </w:hyperlink>
      <w:r w:rsidR="003F2070" w:rsidRPr="003F2070">
        <w:rPr>
          <w:rStyle w:val="af7"/>
          <w:rFonts w:ascii="Times New Roman" w:hAnsi="Times New Roman" w:cs="Times New Roman"/>
          <w:b w:val="0"/>
          <w:color w:val="auto"/>
        </w:rPr>
        <w:t>ю Администрации Большеигнатовского</w:t>
      </w:r>
    </w:p>
    <w:p w:rsidR="003F2070" w:rsidRPr="003F2070" w:rsidRDefault="003F2070" w:rsidP="003F2070">
      <w:pPr>
        <w:spacing w:after="0" w:line="240" w:lineRule="auto"/>
        <w:ind w:left="4395"/>
        <w:jc w:val="right"/>
        <w:rPr>
          <w:rStyle w:val="af7"/>
          <w:rFonts w:ascii="Times New Roman" w:hAnsi="Times New Roman" w:cs="Times New Roman"/>
          <w:b w:val="0"/>
          <w:bCs/>
          <w:color w:val="auto"/>
        </w:rPr>
      </w:pPr>
      <w:r w:rsidRPr="003F2070">
        <w:rPr>
          <w:rStyle w:val="af7"/>
          <w:rFonts w:ascii="Times New Roman" w:hAnsi="Times New Roman" w:cs="Times New Roman"/>
          <w:b w:val="0"/>
          <w:color w:val="auto"/>
        </w:rPr>
        <w:t xml:space="preserve">муниципального района Республики Мордовия </w:t>
      </w:r>
    </w:p>
    <w:p w:rsidR="003F2070" w:rsidRPr="003F2070" w:rsidRDefault="003F2070" w:rsidP="003F2070">
      <w:pPr>
        <w:spacing w:after="0" w:line="240" w:lineRule="auto"/>
        <w:ind w:left="4395"/>
        <w:jc w:val="right"/>
        <w:rPr>
          <w:rFonts w:ascii="Times New Roman" w:hAnsi="Times New Roman" w:cs="Times New Roman"/>
          <w:bCs/>
        </w:rPr>
      </w:pPr>
      <w:r w:rsidRPr="003F2070">
        <w:rPr>
          <w:rStyle w:val="af7"/>
          <w:rFonts w:ascii="Times New Roman" w:hAnsi="Times New Roman" w:cs="Times New Roman"/>
          <w:b w:val="0"/>
          <w:color w:val="auto"/>
        </w:rPr>
        <w:t>«О внесении изменений в постановление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w:t>
      </w:r>
      <w:bookmarkEnd w:id="8"/>
    </w:p>
    <w:p w:rsidR="003F2070" w:rsidRPr="003F2070" w:rsidRDefault="003F2070" w:rsidP="003F2070">
      <w:pPr>
        <w:spacing w:after="0" w:line="240" w:lineRule="auto"/>
        <w:ind w:left="4395"/>
        <w:jc w:val="right"/>
        <w:rPr>
          <w:rFonts w:ascii="Times New Roman" w:hAnsi="Times New Roman" w:cs="Times New Roman"/>
        </w:rPr>
      </w:pPr>
      <w:r w:rsidRPr="003F2070">
        <w:rPr>
          <w:rFonts w:ascii="Times New Roman" w:hAnsi="Times New Roman" w:cs="Times New Roman"/>
          <w:bCs/>
        </w:rPr>
        <w:t xml:space="preserve">от </w:t>
      </w:r>
      <w:r>
        <w:rPr>
          <w:rFonts w:ascii="Times New Roman" w:hAnsi="Times New Roman" w:cs="Times New Roman"/>
          <w:bCs/>
        </w:rPr>
        <w:t>23.06.</w:t>
      </w:r>
      <w:r w:rsidRPr="003F2070">
        <w:rPr>
          <w:rFonts w:ascii="Times New Roman" w:hAnsi="Times New Roman" w:cs="Times New Roman"/>
          <w:bCs/>
        </w:rPr>
        <w:t xml:space="preserve">2023 г. № </w:t>
      </w:r>
      <w:r>
        <w:rPr>
          <w:rFonts w:ascii="Times New Roman" w:hAnsi="Times New Roman" w:cs="Times New Roman"/>
          <w:bCs/>
        </w:rPr>
        <w:t>312</w:t>
      </w:r>
    </w:p>
    <w:p w:rsidR="003F2070" w:rsidRPr="003F2070" w:rsidRDefault="003F2070" w:rsidP="003F2070">
      <w:pPr>
        <w:pStyle w:val="1"/>
        <w:spacing w:before="0" w:after="0"/>
        <w:rPr>
          <w:rFonts w:ascii="Times New Roman" w:hAnsi="Times New Roman" w:cs="Times New Roman"/>
          <w:color w:val="auto"/>
          <w:sz w:val="22"/>
          <w:szCs w:val="22"/>
        </w:rPr>
      </w:pPr>
    </w:p>
    <w:p w:rsidR="003F2070" w:rsidRPr="003F2070" w:rsidRDefault="003F2070" w:rsidP="003F2070">
      <w:pPr>
        <w:pStyle w:val="1"/>
        <w:spacing w:before="0" w:after="0"/>
        <w:rPr>
          <w:rFonts w:ascii="Times New Roman" w:hAnsi="Times New Roman" w:cs="Times New Roman"/>
          <w:sz w:val="22"/>
          <w:szCs w:val="22"/>
        </w:rPr>
      </w:pPr>
      <w:r w:rsidRPr="003F2070">
        <w:rPr>
          <w:rFonts w:ascii="Times New Roman" w:hAnsi="Times New Roman" w:cs="Times New Roman"/>
          <w:color w:val="auto"/>
          <w:sz w:val="22"/>
          <w:szCs w:val="22"/>
        </w:rPr>
        <w:t>Перечень</w:t>
      </w:r>
      <w:r w:rsidRPr="003F2070">
        <w:rPr>
          <w:rFonts w:ascii="Times New Roman" w:hAnsi="Times New Roman" w:cs="Times New Roman"/>
          <w:color w:val="auto"/>
          <w:sz w:val="22"/>
          <w:szCs w:val="22"/>
        </w:rPr>
        <w:br/>
        <w:t>организаций и объектов, на прилегающих территориях к которым не допускается розничная продажа алкогольной продукции и розничная продажа</w:t>
      </w:r>
      <w:r w:rsidRPr="003F2070">
        <w:rPr>
          <w:rFonts w:ascii="Times New Roman" w:hAnsi="Times New Roman" w:cs="Times New Roman"/>
          <w:sz w:val="22"/>
          <w:szCs w:val="22"/>
        </w:rPr>
        <w:t xml:space="preserve"> алкогольной продукции при оказании услуг общественного питания на территории Большеигнатовского муниципального района</w:t>
      </w:r>
    </w:p>
    <w:p w:rsidR="003F2070" w:rsidRPr="003F2070" w:rsidRDefault="003F2070" w:rsidP="003F2070">
      <w:pPr>
        <w:spacing w:after="0" w:line="240" w:lineRule="auto"/>
        <w:rPr>
          <w:rFonts w:ascii="Times New Roman" w:hAnsi="Times New Roman" w:cs="Times New Roman"/>
        </w:rPr>
      </w:pPr>
    </w:p>
    <w:tbl>
      <w:tblPr>
        <w:tblW w:w="10632" w:type="dxa"/>
        <w:tblInd w:w="-8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7"/>
        <w:gridCol w:w="10055"/>
      </w:tblGrid>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w:t>
            </w:r>
          </w:p>
        </w:tc>
        <w:tc>
          <w:tcPr>
            <w:tcW w:w="10055" w:type="dxa"/>
          </w:tcPr>
          <w:p w:rsidR="003F2070" w:rsidRPr="003F2070" w:rsidRDefault="003F2070" w:rsidP="003F2070">
            <w:pPr>
              <w:spacing w:after="0" w:line="240" w:lineRule="auto"/>
              <w:jc w:val="center"/>
              <w:rPr>
                <w:rFonts w:ascii="Times New Roman" w:hAnsi="Times New Roman" w:cs="Times New Roman"/>
                <w:b/>
              </w:rPr>
            </w:pPr>
            <w:r w:rsidRPr="003F2070">
              <w:rPr>
                <w:rFonts w:ascii="Times New Roman" w:hAnsi="Times New Roman" w:cs="Times New Roman"/>
                <w:b/>
              </w:rPr>
              <w:t>Наименование учреждения, организации</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Структурное подразделение «Андреевская средняя общеобразовательная школа» МБОУ «Большеигнатовская СОШ» Большеигнатовского муниципального района Республики Мордовия</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 xml:space="preserve">Муниципальное бюджетное общеобразовательное учреждение «Большеигнатовская средняя </w:t>
            </w:r>
            <w:r w:rsidRPr="003F2070">
              <w:rPr>
                <w:rFonts w:ascii="Times New Roman" w:hAnsi="Times New Roman" w:cs="Times New Roman"/>
                <w:sz w:val="22"/>
                <w:szCs w:val="22"/>
              </w:rPr>
              <w:lastRenderedPageBreak/>
              <w:t>общеобразовательная школа»</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lastRenderedPageBreak/>
              <w:t>3</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«Киржеманская средняя общеобразовательная школа» МБОУ «Большеигнатовская СОШ» Большеигнатовского муниципального района Республики Мордовия</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4</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«Спасская средняя общеобразовательная школа» МБОУ «Большеигнатовская СОШ» Большеигнатовского муниципального района Республики Мордовия</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5</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«Старочамзинская основная общеобразовательная школа» МБОУ «Большеигнатовская СОШ» Большеигнатовского муниципального района Республики Мордовия</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6</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Муниципальное бюджетное дошкольное образовательное учреждение «Большеигнатовский детский сад комбинированного вида» Большеигнатовского муниципального района Республики Мордовия</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7</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Муниципальное бюджетное учреждение дополнительного образования «Центр дополнительного образования для детей»  Большеигнатовского муниципального района</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8</w:t>
            </w:r>
          </w:p>
        </w:tc>
        <w:tc>
          <w:tcPr>
            <w:tcW w:w="10055" w:type="dxa"/>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Поликлиническое отделение №3 Государственное бюджетное учреждение здравоохранения «Ичалковская центральная районная больница имени А.В. Парамоновой»</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9</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Андреевка</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10</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Вармазейка</w:t>
            </w:r>
          </w:p>
        </w:tc>
      </w:tr>
      <w:tr w:rsidR="003F2070" w:rsidRPr="003F2070" w:rsidTr="00915C82">
        <w:trPr>
          <w:trHeight w:val="213"/>
        </w:trPr>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11</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Горки</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12</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Хухорево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13</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Киржеманы</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14</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д. Красная Нива</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15</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Кучкаево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16</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Новое Качаево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17</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Новое Баево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18</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Протасово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19</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д. Новая Александровка</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20</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Аржадеево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21</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Атяшево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22</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Старое Чамзино</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23</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Чукалы</w:t>
            </w:r>
          </w:p>
        </w:tc>
      </w:tr>
      <w:tr w:rsidR="003F2070" w:rsidRPr="003F2070" w:rsidTr="003F2070">
        <w:tc>
          <w:tcPr>
            <w:tcW w:w="577" w:type="dxa"/>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24</w:t>
            </w:r>
          </w:p>
        </w:tc>
        <w:tc>
          <w:tcPr>
            <w:tcW w:w="10055" w:type="dxa"/>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Старые Селищи</w:t>
            </w:r>
          </w:p>
        </w:tc>
      </w:tr>
    </w:tbl>
    <w:p w:rsidR="003F2070" w:rsidRPr="003F2070" w:rsidRDefault="003F2070" w:rsidP="003F2070">
      <w:pPr>
        <w:spacing w:after="0" w:line="240" w:lineRule="auto"/>
        <w:rPr>
          <w:rStyle w:val="af7"/>
          <w:rFonts w:ascii="Times New Roman" w:hAnsi="Times New Roman" w:cs="Times New Roman"/>
          <w:bCs/>
          <w:color w:val="auto"/>
        </w:rPr>
      </w:pPr>
    </w:p>
    <w:p w:rsidR="003F2070" w:rsidRPr="003F2070" w:rsidRDefault="003F2070" w:rsidP="003F2070">
      <w:pPr>
        <w:spacing w:after="0" w:line="240" w:lineRule="auto"/>
        <w:ind w:left="4395"/>
        <w:jc w:val="right"/>
        <w:rPr>
          <w:rStyle w:val="af7"/>
          <w:rFonts w:ascii="Times New Roman" w:hAnsi="Times New Roman" w:cs="Times New Roman"/>
          <w:b w:val="0"/>
          <w:bCs/>
          <w:color w:val="auto"/>
        </w:rPr>
      </w:pPr>
      <w:r w:rsidRPr="003F2070">
        <w:rPr>
          <w:rStyle w:val="af7"/>
          <w:rFonts w:ascii="Times New Roman" w:hAnsi="Times New Roman" w:cs="Times New Roman"/>
          <w:b w:val="0"/>
          <w:color w:val="auto"/>
        </w:rPr>
        <w:t>Приложение к</w:t>
      </w:r>
    </w:p>
    <w:p w:rsidR="003F2070" w:rsidRPr="003F2070" w:rsidRDefault="00B0577C" w:rsidP="003F2070">
      <w:pPr>
        <w:spacing w:after="0" w:line="240" w:lineRule="auto"/>
        <w:ind w:left="4395"/>
        <w:jc w:val="right"/>
        <w:rPr>
          <w:rStyle w:val="af7"/>
          <w:rFonts w:ascii="Times New Roman" w:hAnsi="Times New Roman" w:cs="Times New Roman"/>
          <w:b w:val="0"/>
          <w:bCs/>
          <w:color w:val="auto"/>
        </w:rPr>
      </w:pPr>
      <w:hyperlink w:anchor="sub_0" w:history="1">
        <w:r w:rsidR="003F2070" w:rsidRPr="00A25FA9">
          <w:rPr>
            <w:rStyle w:val="a6"/>
            <w:rFonts w:ascii="Times New Roman" w:hAnsi="Times New Roman"/>
            <w:b w:val="0"/>
            <w:color w:val="auto"/>
          </w:rPr>
          <w:t>постановлени</w:t>
        </w:r>
      </w:hyperlink>
      <w:r w:rsidR="003F2070" w:rsidRPr="00A25FA9">
        <w:rPr>
          <w:rStyle w:val="af7"/>
          <w:rFonts w:ascii="Times New Roman" w:hAnsi="Times New Roman" w:cs="Times New Roman"/>
          <w:b w:val="0"/>
          <w:color w:val="auto"/>
        </w:rPr>
        <w:t>ю А</w:t>
      </w:r>
      <w:r w:rsidR="003F2070" w:rsidRPr="003F2070">
        <w:rPr>
          <w:rStyle w:val="af7"/>
          <w:rFonts w:ascii="Times New Roman" w:hAnsi="Times New Roman" w:cs="Times New Roman"/>
          <w:b w:val="0"/>
          <w:color w:val="auto"/>
        </w:rPr>
        <w:t>дминистрации Большеигнатовского</w:t>
      </w:r>
    </w:p>
    <w:p w:rsidR="003F2070" w:rsidRPr="003F2070" w:rsidRDefault="003F2070" w:rsidP="003F2070">
      <w:pPr>
        <w:spacing w:after="0" w:line="240" w:lineRule="auto"/>
        <w:ind w:left="4395"/>
        <w:jc w:val="right"/>
        <w:rPr>
          <w:rStyle w:val="af7"/>
          <w:rFonts w:ascii="Times New Roman" w:hAnsi="Times New Roman" w:cs="Times New Roman"/>
          <w:b w:val="0"/>
          <w:bCs/>
          <w:color w:val="auto"/>
        </w:rPr>
      </w:pPr>
      <w:r w:rsidRPr="003F2070">
        <w:rPr>
          <w:rStyle w:val="af7"/>
          <w:rFonts w:ascii="Times New Roman" w:hAnsi="Times New Roman" w:cs="Times New Roman"/>
          <w:b w:val="0"/>
          <w:color w:val="auto"/>
        </w:rPr>
        <w:t xml:space="preserve">муниципального района Республики Мордовия </w:t>
      </w:r>
    </w:p>
    <w:p w:rsidR="003F2070" w:rsidRPr="003F2070" w:rsidRDefault="003F2070" w:rsidP="003F2070">
      <w:pPr>
        <w:spacing w:after="0" w:line="240" w:lineRule="auto"/>
        <w:ind w:left="4395"/>
        <w:jc w:val="right"/>
        <w:rPr>
          <w:rFonts w:ascii="Times New Roman" w:hAnsi="Times New Roman" w:cs="Times New Roman"/>
        </w:rPr>
      </w:pPr>
      <w:r w:rsidRPr="003F2070">
        <w:rPr>
          <w:rStyle w:val="af7"/>
          <w:rFonts w:ascii="Times New Roman" w:hAnsi="Times New Roman" w:cs="Times New Roman"/>
          <w:b w:val="0"/>
          <w:color w:val="auto"/>
        </w:rPr>
        <w:t>«О внесении изменений в постановление Администрации Большеигнатовского муниципального района от 15 июня 2021 года № 281 «Об определении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 Республики Мордовия»</w:t>
      </w:r>
      <w:r w:rsidR="00A25FA9">
        <w:rPr>
          <w:rStyle w:val="af7"/>
          <w:rFonts w:ascii="Times New Roman" w:hAnsi="Times New Roman" w:cs="Times New Roman"/>
          <w:b w:val="0"/>
          <w:color w:val="auto"/>
        </w:rPr>
        <w:t xml:space="preserve"> </w:t>
      </w:r>
      <w:r w:rsidRPr="003F2070">
        <w:rPr>
          <w:rFonts w:ascii="Times New Roman" w:hAnsi="Times New Roman" w:cs="Times New Roman"/>
          <w:bCs/>
        </w:rPr>
        <w:t xml:space="preserve">от </w:t>
      </w:r>
      <w:r>
        <w:rPr>
          <w:rFonts w:ascii="Times New Roman" w:hAnsi="Times New Roman" w:cs="Times New Roman"/>
          <w:bCs/>
        </w:rPr>
        <w:t>23.06.</w:t>
      </w:r>
      <w:r w:rsidRPr="003F2070">
        <w:rPr>
          <w:rFonts w:ascii="Times New Roman" w:hAnsi="Times New Roman" w:cs="Times New Roman"/>
          <w:bCs/>
        </w:rPr>
        <w:t xml:space="preserve"> 2023 г. № </w:t>
      </w:r>
      <w:r>
        <w:rPr>
          <w:rFonts w:ascii="Times New Roman" w:hAnsi="Times New Roman" w:cs="Times New Roman"/>
          <w:bCs/>
        </w:rPr>
        <w:t>312</w:t>
      </w:r>
    </w:p>
    <w:p w:rsidR="003F2070" w:rsidRPr="003F2070" w:rsidRDefault="003F2070" w:rsidP="003F2070">
      <w:pPr>
        <w:spacing w:after="0" w:line="240" w:lineRule="auto"/>
        <w:rPr>
          <w:rFonts w:ascii="Times New Roman" w:hAnsi="Times New Roman" w:cs="Times New Roman"/>
        </w:rPr>
      </w:pPr>
    </w:p>
    <w:p w:rsidR="003F2070" w:rsidRPr="003F2070" w:rsidRDefault="003F2070" w:rsidP="003F2070">
      <w:pPr>
        <w:pStyle w:val="1"/>
        <w:spacing w:before="0" w:after="0"/>
        <w:rPr>
          <w:rFonts w:ascii="Times New Roman" w:hAnsi="Times New Roman" w:cs="Times New Roman"/>
          <w:sz w:val="22"/>
          <w:szCs w:val="22"/>
        </w:rPr>
      </w:pPr>
      <w:r w:rsidRPr="003F2070">
        <w:rPr>
          <w:rFonts w:ascii="Times New Roman" w:hAnsi="Times New Roman" w:cs="Times New Roman"/>
          <w:color w:val="auto"/>
          <w:sz w:val="22"/>
          <w:szCs w:val="22"/>
        </w:rPr>
        <w:t>Схема границ</w:t>
      </w:r>
      <w:r w:rsidRPr="003F2070">
        <w:rPr>
          <w:rFonts w:ascii="Times New Roman" w:hAnsi="Times New Roman" w:cs="Times New Roman"/>
          <w:color w:val="auto"/>
          <w:sz w:val="22"/>
          <w:szCs w:val="22"/>
        </w:rPr>
        <w:br/>
        <w:t xml:space="preserve">прилегающей территории, на которой </w:t>
      </w:r>
      <w:r w:rsidRPr="003F2070">
        <w:rPr>
          <w:rFonts w:ascii="Times New Roman" w:hAnsi="Times New Roman" w:cs="Times New Roman"/>
          <w:sz w:val="22"/>
          <w:szCs w:val="22"/>
        </w:rPr>
        <w:t>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Большеигнатовского  муниципального района</w:t>
      </w:r>
    </w:p>
    <w:p w:rsidR="003F2070" w:rsidRPr="003F2070" w:rsidRDefault="003F2070" w:rsidP="00915C82">
      <w:pPr>
        <w:pStyle w:val="1"/>
        <w:spacing w:before="0" w:after="0"/>
        <w:jc w:val="left"/>
        <w:rPr>
          <w:rFonts w:ascii="Times New Roman" w:hAnsi="Times New Roman" w:cs="Times New Roman"/>
          <w:color w:val="auto"/>
          <w:sz w:val="22"/>
          <w:szCs w:val="22"/>
        </w:rPr>
      </w:pPr>
    </w:p>
    <w:tbl>
      <w:tblPr>
        <w:tblW w:w="10632" w:type="dxa"/>
        <w:jc w:val="center"/>
        <w:tblInd w:w="-155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75"/>
        <w:gridCol w:w="6096"/>
        <w:gridCol w:w="3861"/>
      </w:tblGrid>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w:t>
            </w:r>
          </w:p>
        </w:tc>
        <w:tc>
          <w:tcPr>
            <w:tcW w:w="6096" w:type="dxa"/>
            <w:shd w:val="clear" w:color="auto" w:fill="auto"/>
            <w:vAlign w:val="center"/>
          </w:tcPr>
          <w:p w:rsidR="003F2070" w:rsidRPr="003F2070" w:rsidRDefault="003F2070" w:rsidP="003F2070">
            <w:pPr>
              <w:spacing w:after="0" w:line="240" w:lineRule="auto"/>
              <w:jc w:val="center"/>
              <w:rPr>
                <w:rFonts w:ascii="Times New Roman" w:hAnsi="Times New Roman" w:cs="Times New Roman"/>
                <w:b/>
              </w:rPr>
            </w:pPr>
            <w:r w:rsidRPr="003F2070">
              <w:rPr>
                <w:rFonts w:ascii="Times New Roman" w:hAnsi="Times New Roman" w:cs="Times New Roman"/>
                <w:b/>
              </w:rPr>
              <w:t>Наименование учреждения,</w:t>
            </w:r>
          </w:p>
          <w:p w:rsidR="003F2070" w:rsidRPr="003F2070" w:rsidRDefault="003F2070" w:rsidP="003F2070">
            <w:pPr>
              <w:spacing w:after="0" w:line="240" w:lineRule="auto"/>
              <w:jc w:val="center"/>
              <w:rPr>
                <w:rFonts w:ascii="Times New Roman" w:hAnsi="Times New Roman" w:cs="Times New Roman"/>
                <w:b/>
              </w:rPr>
            </w:pPr>
            <w:r w:rsidRPr="003F2070">
              <w:rPr>
                <w:rFonts w:ascii="Times New Roman" w:hAnsi="Times New Roman" w:cs="Times New Roman"/>
                <w:b/>
              </w:rPr>
              <w:t>организации</w:t>
            </w:r>
          </w:p>
        </w:tc>
        <w:tc>
          <w:tcPr>
            <w:tcW w:w="3861" w:type="dxa"/>
            <w:shd w:val="clear" w:color="auto" w:fill="auto"/>
            <w:vAlign w:val="center"/>
          </w:tcPr>
          <w:p w:rsidR="003F2070" w:rsidRPr="003F2070" w:rsidRDefault="003F2070" w:rsidP="003F2070">
            <w:pPr>
              <w:spacing w:after="0" w:line="240" w:lineRule="auto"/>
              <w:jc w:val="center"/>
              <w:rPr>
                <w:rFonts w:ascii="Times New Roman" w:hAnsi="Times New Roman" w:cs="Times New Roman"/>
                <w:b/>
              </w:rPr>
            </w:pPr>
            <w:r w:rsidRPr="003F2070">
              <w:rPr>
                <w:rFonts w:ascii="Times New Roman" w:hAnsi="Times New Roman" w:cs="Times New Roman"/>
                <w:b/>
              </w:rPr>
              <w:t>Адрес местонахождения</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Структурное подразделение «Андреевская средняя общеобразовательная школа» МБОУ «Большеигнатовская СОШ» Большеигнатовского муниципального района Республики Мордовия</w:t>
            </w:r>
          </w:p>
        </w:tc>
        <w:tc>
          <w:tcPr>
            <w:tcW w:w="3861" w:type="dxa"/>
            <w:shd w:val="clear" w:color="auto" w:fill="auto"/>
          </w:tcPr>
          <w:p w:rsidR="003F2070" w:rsidRPr="003F2070" w:rsidRDefault="003F2070" w:rsidP="003F2070">
            <w:pPr>
              <w:spacing w:after="0" w:line="240" w:lineRule="auto"/>
              <w:ind w:firstLine="34"/>
              <w:rPr>
                <w:rFonts w:ascii="Times New Roman" w:hAnsi="Times New Roman" w:cs="Times New Roman"/>
              </w:rPr>
            </w:pPr>
            <w:r w:rsidRPr="003F2070">
              <w:rPr>
                <w:rFonts w:ascii="Times New Roman" w:hAnsi="Times New Roman" w:cs="Times New Roman"/>
              </w:rPr>
              <w:t>Республика Мордовия,  Большеигнатовский район, с. Андреевка, ул. Первомайская, д.93</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lastRenderedPageBreak/>
              <w:t>2</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Муниципальное бюджетное общеобразовательное учреждение «Большеигнатовская средняя общеобразовательная школа»</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Большое Игнатово, ул. Советская, д.24</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3</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«Киржеманская средняя общеобразовательная школа» МБОУ «Большеигнатовская СОШ» Большеигнатовского муниципального района Республики Мордовия</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Киржеманы, ул. Советская, д.32</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4</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«Спасская средняя общеобразовательная школа» МБОУ «Большеигнатовская СОШ» Большеигнатовского муниципального района Республики Мордовия</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Спасское,  ул. Советская, д.3</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5</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Структурное подразделение «Старочамзинская основная общеобразовательная школа» МБОУ «Большеигнатовская СОШ» Большеигнатовского муниципального района Республики Мордовия</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Старое Чамзино,  ул. Западная, д.10 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6</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Муниципальное бюджетное дошкольное образовательное учреждение «Большеигнатовский детский сад комбинированного вида» Большеигнатовского муниципального района Республики Мордовия</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Большое Игнатово,  ул. Советская, д.22</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7</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Муниципальное бюджетное учреждение дополнительного образования «Центр дополнительного образования для детей»  Большеигнатовского муниципального района</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Республика Мордовия, Большеигнатовский район, с. Большое Игнатово, ул. Гражданская, д.17 Б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Большое Игнатово, ул. Ленина, д.40</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8</w:t>
            </w:r>
          </w:p>
        </w:tc>
        <w:tc>
          <w:tcPr>
            <w:tcW w:w="6096"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Поликлиническое отделение №3 Государственное бюджетное учреждение здравоохранения «Ичалковская межрайонная больница»</w:t>
            </w:r>
          </w:p>
        </w:tc>
        <w:tc>
          <w:tcPr>
            <w:tcW w:w="3861" w:type="dxa"/>
            <w:shd w:val="clear" w:color="auto" w:fill="auto"/>
          </w:tcPr>
          <w:p w:rsidR="003F2070" w:rsidRPr="003F2070" w:rsidRDefault="003F2070" w:rsidP="003F2070">
            <w:pPr>
              <w:pStyle w:val="aa"/>
              <w:jc w:val="left"/>
              <w:rPr>
                <w:rFonts w:ascii="Times New Roman" w:hAnsi="Times New Roman" w:cs="Times New Roman"/>
                <w:sz w:val="22"/>
                <w:szCs w:val="22"/>
              </w:rPr>
            </w:pPr>
            <w:r w:rsidRPr="003F2070">
              <w:rPr>
                <w:rFonts w:ascii="Times New Roman" w:hAnsi="Times New Roman" w:cs="Times New Roman"/>
                <w:sz w:val="22"/>
                <w:szCs w:val="22"/>
              </w:rPr>
              <w:t>Республика Мордовия, Большеигнатовский район, с. Большое Игнатово,  ул. Лесная, д.23</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9</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 Андреевка</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Андреевка, ул. Первомайская, д.88 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10</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 Вармазейка</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Вармазейка, ул. Советская, д.44</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11</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 Горки</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с. Горки, ул. Энгельса, д.17</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12</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Хухорево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Хухорево, ул. Центральная, д.25</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13</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 с. Киржеманы</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с.  Киржеманы,  ул. Советская, д.30 б</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14</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д. Красная Нива</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д. Красная Нива, ул.  Школьная, д.2 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15</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 Кучкаево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 xml:space="preserve">Республика Мордовия, Большеигнатовский район,  с.  Кучкаево,  ул. Ленина, д. 20 </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16</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Новое Качаево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с.   Новое Качаево,  ул.Гагарина, д.26</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17</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Новое Баево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с.   Новое Баево,  ул. Советская, д. 41А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18</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lastRenderedPageBreak/>
              <w:t xml:space="preserve"> с. Протасово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lastRenderedPageBreak/>
              <w:t xml:space="preserve">Республика Мордовия, </w:t>
            </w:r>
            <w:r w:rsidRPr="003F2070">
              <w:rPr>
                <w:rFonts w:ascii="Times New Roman" w:hAnsi="Times New Roman" w:cs="Times New Roman"/>
              </w:rPr>
              <w:lastRenderedPageBreak/>
              <w:t>Большеигнатовский район,  с.  Протасово,  ул. Ленина, д.57 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lastRenderedPageBreak/>
              <w:t>19</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д. Новая Александровка</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b/>
              </w:rPr>
            </w:pPr>
            <w:r w:rsidRPr="003F2070">
              <w:rPr>
                <w:rFonts w:ascii="Times New Roman" w:hAnsi="Times New Roman" w:cs="Times New Roman"/>
              </w:rPr>
              <w:t>Республика Мордовия, Большеигнатовский район,   д. Новая Александровка, ул. Гагарина, д. 32, помещение 2</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20</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Аржадеево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Аржадеево, ул. Центральная, д.5</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21</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Фельдшерско-акушерский пункт </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с. Атяшево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Атяшево, ул. Центральная, д.12</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22</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Старое Чамзино</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Старое Чамзино, ул. Западная,   д.28 а</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23</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Чукалы</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Чукалы, ул. Кооперативная, д.31</w:t>
            </w:r>
          </w:p>
        </w:tc>
      </w:tr>
      <w:tr w:rsidR="003F2070" w:rsidRPr="003F2070" w:rsidTr="00A25FA9">
        <w:trPr>
          <w:jc w:val="center"/>
        </w:trPr>
        <w:tc>
          <w:tcPr>
            <w:tcW w:w="675" w:type="dxa"/>
            <w:shd w:val="clear" w:color="auto" w:fill="auto"/>
            <w:vAlign w:val="center"/>
          </w:tcPr>
          <w:p w:rsidR="003F2070" w:rsidRPr="003F2070" w:rsidRDefault="003F2070" w:rsidP="003F2070">
            <w:pPr>
              <w:spacing w:after="0" w:line="240" w:lineRule="auto"/>
              <w:jc w:val="center"/>
              <w:rPr>
                <w:rStyle w:val="af7"/>
                <w:rFonts w:ascii="Times New Roman" w:hAnsi="Times New Roman" w:cs="Times New Roman"/>
                <w:bCs/>
                <w:color w:val="auto"/>
              </w:rPr>
            </w:pPr>
            <w:r w:rsidRPr="003F2070">
              <w:rPr>
                <w:rStyle w:val="af7"/>
                <w:rFonts w:ascii="Times New Roman" w:hAnsi="Times New Roman" w:cs="Times New Roman"/>
                <w:color w:val="auto"/>
              </w:rPr>
              <w:t>24</w:t>
            </w:r>
          </w:p>
        </w:tc>
        <w:tc>
          <w:tcPr>
            <w:tcW w:w="6096"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Фельдшерско-акушерский пункт</w:t>
            </w:r>
          </w:p>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 xml:space="preserve"> с. Старые Селищи</w:t>
            </w:r>
          </w:p>
        </w:tc>
        <w:tc>
          <w:tcPr>
            <w:tcW w:w="3861" w:type="dxa"/>
            <w:shd w:val="clear" w:color="auto" w:fill="auto"/>
          </w:tcPr>
          <w:p w:rsidR="003F2070" w:rsidRPr="003F2070" w:rsidRDefault="003F2070" w:rsidP="003F2070">
            <w:pPr>
              <w:spacing w:after="0" w:line="240" w:lineRule="auto"/>
              <w:rPr>
                <w:rFonts w:ascii="Times New Roman" w:hAnsi="Times New Roman" w:cs="Times New Roman"/>
              </w:rPr>
            </w:pPr>
            <w:r w:rsidRPr="003F2070">
              <w:rPr>
                <w:rFonts w:ascii="Times New Roman" w:hAnsi="Times New Roman" w:cs="Times New Roman"/>
              </w:rPr>
              <w:t>Республика Мордовия, Большеигнатовский район,   с. Старые Селищи, ул. Садовая, д.14</w:t>
            </w:r>
          </w:p>
        </w:tc>
      </w:tr>
    </w:tbl>
    <w:p w:rsidR="003F2070" w:rsidRPr="00877829" w:rsidRDefault="003F2070" w:rsidP="00915C82">
      <w:pPr>
        <w:spacing w:after="0"/>
      </w:pPr>
      <w:bookmarkStart w:id="9" w:name="_GoBack"/>
      <w:bookmarkEnd w:id="9"/>
    </w:p>
    <w:sectPr w:rsidR="003F2070" w:rsidRPr="008778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77C" w:rsidRDefault="00B0577C" w:rsidP="00AE471C">
      <w:pPr>
        <w:spacing w:after="0" w:line="240" w:lineRule="auto"/>
      </w:pPr>
      <w:r>
        <w:separator/>
      </w:r>
    </w:p>
  </w:endnote>
  <w:endnote w:type="continuationSeparator" w:id="0">
    <w:p w:rsidR="00B0577C" w:rsidRDefault="00B0577C"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77C" w:rsidRDefault="00B0577C" w:rsidP="00AE471C">
      <w:pPr>
        <w:spacing w:after="0" w:line="240" w:lineRule="auto"/>
      </w:pPr>
      <w:r>
        <w:separator/>
      </w:r>
    </w:p>
  </w:footnote>
  <w:footnote w:type="continuationSeparator" w:id="0">
    <w:p w:rsidR="00B0577C" w:rsidRDefault="00B0577C"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46A" w:rsidRDefault="0053446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2D8213FF"/>
    <w:multiLevelType w:val="hybridMultilevel"/>
    <w:tmpl w:val="DB4C7F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7C4A9A"/>
    <w:multiLevelType w:val="hybridMultilevel"/>
    <w:tmpl w:val="678CC60E"/>
    <w:lvl w:ilvl="0" w:tplc="8A404CAC">
      <w:numFmt w:val="bullet"/>
      <w:lvlText w:val="-"/>
      <w:lvlJc w:val="left"/>
      <w:pPr>
        <w:ind w:left="187" w:hanging="187"/>
      </w:pPr>
      <w:rPr>
        <w:rFonts w:ascii="Times New Roman" w:eastAsia="Times New Roman" w:hAnsi="Times New Roman" w:cs="Times New Roman" w:hint="default"/>
        <w:w w:val="88"/>
        <w:lang w:val="ru-RU" w:eastAsia="en-US" w:bidi="ar-SA"/>
      </w:rPr>
    </w:lvl>
    <w:lvl w:ilvl="1" w:tplc="DF36D7BC">
      <w:numFmt w:val="bullet"/>
      <w:lvlText w:val="•"/>
      <w:lvlJc w:val="left"/>
      <w:pPr>
        <w:ind w:left="1174" w:hanging="187"/>
      </w:pPr>
      <w:rPr>
        <w:rFonts w:hint="default"/>
        <w:lang w:val="ru-RU" w:eastAsia="en-US" w:bidi="ar-SA"/>
      </w:rPr>
    </w:lvl>
    <w:lvl w:ilvl="2" w:tplc="C6809152">
      <w:numFmt w:val="bullet"/>
      <w:lvlText w:val="•"/>
      <w:lvlJc w:val="left"/>
      <w:pPr>
        <w:ind w:left="2248" w:hanging="187"/>
      </w:pPr>
      <w:rPr>
        <w:rFonts w:hint="default"/>
        <w:lang w:val="ru-RU" w:eastAsia="en-US" w:bidi="ar-SA"/>
      </w:rPr>
    </w:lvl>
    <w:lvl w:ilvl="3" w:tplc="7E840FB6">
      <w:numFmt w:val="bullet"/>
      <w:lvlText w:val="•"/>
      <w:lvlJc w:val="left"/>
      <w:pPr>
        <w:ind w:left="3322" w:hanging="187"/>
      </w:pPr>
      <w:rPr>
        <w:rFonts w:hint="default"/>
        <w:lang w:val="ru-RU" w:eastAsia="en-US" w:bidi="ar-SA"/>
      </w:rPr>
    </w:lvl>
    <w:lvl w:ilvl="4" w:tplc="2F6A6F20">
      <w:numFmt w:val="bullet"/>
      <w:lvlText w:val="•"/>
      <w:lvlJc w:val="left"/>
      <w:pPr>
        <w:ind w:left="4396" w:hanging="187"/>
      </w:pPr>
      <w:rPr>
        <w:rFonts w:hint="default"/>
        <w:lang w:val="ru-RU" w:eastAsia="en-US" w:bidi="ar-SA"/>
      </w:rPr>
    </w:lvl>
    <w:lvl w:ilvl="5" w:tplc="7870D0EE">
      <w:numFmt w:val="bullet"/>
      <w:lvlText w:val="•"/>
      <w:lvlJc w:val="left"/>
      <w:pPr>
        <w:ind w:left="5470" w:hanging="187"/>
      </w:pPr>
      <w:rPr>
        <w:rFonts w:hint="default"/>
        <w:lang w:val="ru-RU" w:eastAsia="en-US" w:bidi="ar-SA"/>
      </w:rPr>
    </w:lvl>
    <w:lvl w:ilvl="6" w:tplc="DC5E8B24">
      <w:numFmt w:val="bullet"/>
      <w:lvlText w:val="•"/>
      <w:lvlJc w:val="left"/>
      <w:pPr>
        <w:ind w:left="6544" w:hanging="187"/>
      </w:pPr>
      <w:rPr>
        <w:rFonts w:hint="default"/>
        <w:lang w:val="ru-RU" w:eastAsia="en-US" w:bidi="ar-SA"/>
      </w:rPr>
    </w:lvl>
    <w:lvl w:ilvl="7" w:tplc="6F9EA06E">
      <w:numFmt w:val="bullet"/>
      <w:lvlText w:val="•"/>
      <w:lvlJc w:val="left"/>
      <w:pPr>
        <w:ind w:left="7618" w:hanging="187"/>
      </w:pPr>
      <w:rPr>
        <w:rFonts w:hint="default"/>
        <w:lang w:val="ru-RU" w:eastAsia="en-US" w:bidi="ar-SA"/>
      </w:rPr>
    </w:lvl>
    <w:lvl w:ilvl="8" w:tplc="0B3AF414">
      <w:numFmt w:val="bullet"/>
      <w:lvlText w:val="•"/>
      <w:lvlJc w:val="left"/>
      <w:pPr>
        <w:ind w:left="8692" w:hanging="187"/>
      </w:pPr>
      <w:rPr>
        <w:rFonts w:hint="default"/>
        <w:lang w:val="ru-RU" w:eastAsia="en-US" w:bidi="ar-SA"/>
      </w:rPr>
    </w:lvl>
  </w:abstractNum>
  <w:abstractNum w:abstractNumId="13">
    <w:nsid w:val="47170CFD"/>
    <w:multiLevelType w:val="hybridMultilevel"/>
    <w:tmpl w:val="C7F0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0D2BCC"/>
    <w:multiLevelType w:val="hybridMultilevel"/>
    <w:tmpl w:val="DA8A80B6"/>
    <w:lvl w:ilvl="0" w:tplc="7060735A">
      <w:start w:val="1"/>
      <w:numFmt w:val="decimal"/>
      <w:lvlText w:val="%1."/>
      <w:lvlJc w:val="left"/>
      <w:pPr>
        <w:ind w:left="906" w:hanging="405"/>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16">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11"/>
  </w:num>
  <w:num w:numId="4">
    <w:abstractNumId w:val="12"/>
  </w:num>
  <w:num w:numId="5">
    <w:abstractNumId w:val="15"/>
  </w:num>
  <w:num w:numId="6">
    <w:abstractNumId w:val="1"/>
  </w:num>
  <w:num w:numId="7">
    <w:abstractNumId w:val="2"/>
  </w:num>
  <w:num w:numId="8">
    <w:abstractNumId w:val="3"/>
  </w:num>
  <w:num w:numId="9">
    <w:abstractNumId w:val="16"/>
  </w:num>
  <w:num w:numId="10">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6DF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1E2"/>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5E50"/>
    <w:rsid w:val="000A7B5C"/>
    <w:rsid w:val="000B0D24"/>
    <w:rsid w:val="000B0F0B"/>
    <w:rsid w:val="000B17B6"/>
    <w:rsid w:val="000B258C"/>
    <w:rsid w:val="000B2A11"/>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3F42"/>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6E4"/>
    <w:rsid w:val="00125A3F"/>
    <w:rsid w:val="001267AB"/>
    <w:rsid w:val="00126F7A"/>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1FBF"/>
    <w:rsid w:val="001B2756"/>
    <w:rsid w:val="001B287F"/>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9A5"/>
    <w:rsid w:val="001D7F63"/>
    <w:rsid w:val="001E06CD"/>
    <w:rsid w:val="001E0AF6"/>
    <w:rsid w:val="001E3F15"/>
    <w:rsid w:val="001E47AC"/>
    <w:rsid w:val="001E51E1"/>
    <w:rsid w:val="001E6E18"/>
    <w:rsid w:val="001E6E9B"/>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404D"/>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4D6C"/>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3EE8"/>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CD6"/>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0E63"/>
    <w:rsid w:val="00321706"/>
    <w:rsid w:val="00321A52"/>
    <w:rsid w:val="00321BEF"/>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6B"/>
    <w:rsid w:val="00360BE2"/>
    <w:rsid w:val="00360DC9"/>
    <w:rsid w:val="00360EFC"/>
    <w:rsid w:val="00361939"/>
    <w:rsid w:val="003620FF"/>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406"/>
    <w:rsid w:val="003A25ED"/>
    <w:rsid w:val="003A2B6A"/>
    <w:rsid w:val="003A2C51"/>
    <w:rsid w:val="003A2C56"/>
    <w:rsid w:val="003A4A3E"/>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2695"/>
    <w:rsid w:val="003E6948"/>
    <w:rsid w:val="003E6B3F"/>
    <w:rsid w:val="003E7B0F"/>
    <w:rsid w:val="003F2070"/>
    <w:rsid w:val="003F2DB7"/>
    <w:rsid w:val="003F2F45"/>
    <w:rsid w:val="003F307D"/>
    <w:rsid w:val="003F3522"/>
    <w:rsid w:val="003F3979"/>
    <w:rsid w:val="003F4E77"/>
    <w:rsid w:val="003F5CAA"/>
    <w:rsid w:val="003F6836"/>
    <w:rsid w:val="003F6BD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6C7A"/>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1C5E"/>
    <w:rsid w:val="0045213E"/>
    <w:rsid w:val="00455222"/>
    <w:rsid w:val="004569CF"/>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38C"/>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24A0"/>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23C1"/>
    <w:rsid w:val="004F4CB6"/>
    <w:rsid w:val="004F588E"/>
    <w:rsid w:val="004F7FD7"/>
    <w:rsid w:val="00500272"/>
    <w:rsid w:val="00500B0A"/>
    <w:rsid w:val="00500B8E"/>
    <w:rsid w:val="00504484"/>
    <w:rsid w:val="00504AED"/>
    <w:rsid w:val="00506E41"/>
    <w:rsid w:val="005125BB"/>
    <w:rsid w:val="00521849"/>
    <w:rsid w:val="00522ABF"/>
    <w:rsid w:val="005237FD"/>
    <w:rsid w:val="0052499E"/>
    <w:rsid w:val="005253A4"/>
    <w:rsid w:val="005259E5"/>
    <w:rsid w:val="005262CC"/>
    <w:rsid w:val="005265DF"/>
    <w:rsid w:val="0053040E"/>
    <w:rsid w:val="00530607"/>
    <w:rsid w:val="00532FB6"/>
    <w:rsid w:val="0053445A"/>
    <w:rsid w:val="0053446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3F40"/>
    <w:rsid w:val="00575D55"/>
    <w:rsid w:val="0057632C"/>
    <w:rsid w:val="0057693A"/>
    <w:rsid w:val="00576F62"/>
    <w:rsid w:val="00577D0A"/>
    <w:rsid w:val="00577DA5"/>
    <w:rsid w:val="005800D0"/>
    <w:rsid w:val="00580FD3"/>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393"/>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1F9B"/>
    <w:rsid w:val="005F26F0"/>
    <w:rsid w:val="005F2E3F"/>
    <w:rsid w:val="005F3004"/>
    <w:rsid w:val="005F3B78"/>
    <w:rsid w:val="005F7F96"/>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37AFD"/>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029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368"/>
    <w:rsid w:val="0068773E"/>
    <w:rsid w:val="00687CF9"/>
    <w:rsid w:val="00691068"/>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268D"/>
    <w:rsid w:val="006E3A6E"/>
    <w:rsid w:val="006E3CF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3"/>
    <w:rsid w:val="007037AF"/>
    <w:rsid w:val="007044B4"/>
    <w:rsid w:val="007044B5"/>
    <w:rsid w:val="0070486C"/>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1E38"/>
    <w:rsid w:val="00752389"/>
    <w:rsid w:val="00752BC4"/>
    <w:rsid w:val="00752C3B"/>
    <w:rsid w:val="0075308F"/>
    <w:rsid w:val="0075324C"/>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D761A"/>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3ECE"/>
    <w:rsid w:val="0085410E"/>
    <w:rsid w:val="00854A01"/>
    <w:rsid w:val="00856DDF"/>
    <w:rsid w:val="0085731B"/>
    <w:rsid w:val="008573B3"/>
    <w:rsid w:val="008575E0"/>
    <w:rsid w:val="0086196C"/>
    <w:rsid w:val="00863C38"/>
    <w:rsid w:val="00864178"/>
    <w:rsid w:val="0086528D"/>
    <w:rsid w:val="0086540B"/>
    <w:rsid w:val="008667FC"/>
    <w:rsid w:val="00867897"/>
    <w:rsid w:val="008702A4"/>
    <w:rsid w:val="00870E28"/>
    <w:rsid w:val="00871625"/>
    <w:rsid w:val="008733F6"/>
    <w:rsid w:val="00873BC9"/>
    <w:rsid w:val="00873E7A"/>
    <w:rsid w:val="00873F21"/>
    <w:rsid w:val="00875177"/>
    <w:rsid w:val="0087601A"/>
    <w:rsid w:val="00877342"/>
    <w:rsid w:val="00877829"/>
    <w:rsid w:val="008809C9"/>
    <w:rsid w:val="008816DE"/>
    <w:rsid w:val="00881799"/>
    <w:rsid w:val="008826E9"/>
    <w:rsid w:val="00882991"/>
    <w:rsid w:val="00884CAE"/>
    <w:rsid w:val="00887CA2"/>
    <w:rsid w:val="00892418"/>
    <w:rsid w:val="00892905"/>
    <w:rsid w:val="00892F7A"/>
    <w:rsid w:val="00894324"/>
    <w:rsid w:val="00895786"/>
    <w:rsid w:val="00896B19"/>
    <w:rsid w:val="00897A61"/>
    <w:rsid w:val="00897C0C"/>
    <w:rsid w:val="008A033F"/>
    <w:rsid w:val="008A05D1"/>
    <w:rsid w:val="008A0984"/>
    <w:rsid w:val="008A16AA"/>
    <w:rsid w:val="008A3408"/>
    <w:rsid w:val="008A4485"/>
    <w:rsid w:val="008A45AE"/>
    <w:rsid w:val="008A53FA"/>
    <w:rsid w:val="008A63B5"/>
    <w:rsid w:val="008A7217"/>
    <w:rsid w:val="008B0D1D"/>
    <w:rsid w:val="008B308E"/>
    <w:rsid w:val="008B40F8"/>
    <w:rsid w:val="008B4741"/>
    <w:rsid w:val="008B4E1E"/>
    <w:rsid w:val="008B5054"/>
    <w:rsid w:val="008B53F9"/>
    <w:rsid w:val="008B6086"/>
    <w:rsid w:val="008B60D3"/>
    <w:rsid w:val="008B6EB6"/>
    <w:rsid w:val="008B6EE9"/>
    <w:rsid w:val="008C212E"/>
    <w:rsid w:val="008C315A"/>
    <w:rsid w:val="008C3362"/>
    <w:rsid w:val="008C4E57"/>
    <w:rsid w:val="008C4EE1"/>
    <w:rsid w:val="008C6464"/>
    <w:rsid w:val="008C6677"/>
    <w:rsid w:val="008C697C"/>
    <w:rsid w:val="008D221F"/>
    <w:rsid w:val="008D3973"/>
    <w:rsid w:val="008D3F35"/>
    <w:rsid w:val="008D4E77"/>
    <w:rsid w:val="008E1534"/>
    <w:rsid w:val="008E43C6"/>
    <w:rsid w:val="008E55C3"/>
    <w:rsid w:val="008E5704"/>
    <w:rsid w:val="008E6206"/>
    <w:rsid w:val="008E779F"/>
    <w:rsid w:val="008E7D70"/>
    <w:rsid w:val="008F0610"/>
    <w:rsid w:val="008F3376"/>
    <w:rsid w:val="008F37CE"/>
    <w:rsid w:val="008F77BC"/>
    <w:rsid w:val="009006BB"/>
    <w:rsid w:val="00901383"/>
    <w:rsid w:val="00901EFF"/>
    <w:rsid w:val="00901FF3"/>
    <w:rsid w:val="00904E2E"/>
    <w:rsid w:val="00906334"/>
    <w:rsid w:val="00906696"/>
    <w:rsid w:val="0090790F"/>
    <w:rsid w:val="00910F22"/>
    <w:rsid w:val="00912142"/>
    <w:rsid w:val="00914352"/>
    <w:rsid w:val="00915C8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A7A"/>
    <w:rsid w:val="00941405"/>
    <w:rsid w:val="00941EF2"/>
    <w:rsid w:val="0094312F"/>
    <w:rsid w:val="00944956"/>
    <w:rsid w:val="00944A0D"/>
    <w:rsid w:val="00945E90"/>
    <w:rsid w:val="00946436"/>
    <w:rsid w:val="009474EA"/>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3FE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4C15"/>
    <w:rsid w:val="009C532F"/>
    <w:rsid w:val="009C5782"/>
    <w:rsid w:val="009C612E"/>
    <w:rsid w:val="009C77EE"/>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5FA9"/>
    <w:rsid w:val="00A268A2"/>
    <w:rsid w:val="00A2751D"/>
    <w:rsid w:val="00A3639C"/>
    <w:rsid w:val="00A36AED"/>
    <w:rsid w:val="00A4085E"/>
    <w:rsid w:val="00A4170D"/>
    <w:rsid w:val="00A43896"/>
    <w:rsid w:val="00A44AED"/>
    <w:rsid w:val="00A45CF4"/>
    <w:rsid w:val="00A51043"/>
    <w:rsid w:val="00A51C13"/>
    <w:rsid w:val="00A54B21"/>
    <w:rsid w:val="00A54D57"/>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5F1"/>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064"/>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B04BD6"/>
    <w:rsid w:val="00B0503F"/>
    <w:rsid w:val="00B0577C"/>
    <w:rsid w:val="00B057AF"/>
    <w:rsid w:val="00B057B8"/>
    <w:rsid w:val="00B05915"/>
    <w:rsid w:val="00B10945"/>
    <w:rsid w:val="00B2093D"/>
    <w:rsid w:val="00B20BBC"/>
    <w:rsid w:val="00B20C08"/>
    <w:rsid w:val="00B21062"/>
    <w:rsid w:val="00B21F96"/>
    <w:rsid w:val="00B2317A"/>
    <w:rsid w:val="00B23EA0"/>
    <w:rsid w:val="00B240DB"/>
    <w:rsid w:val="00B241C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6FA"/>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3848"/>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4A72"/>
    <w:rsid w:val="00C05CC4"/>
    <w:rsid w:val="00C07230"/>
    <w:rsid w:val="00C0786A"/>
    <w:rsid w:val="00C109A8"/>
    <w:rsid w:val="00C10A23"/>
    <w:rsid w:val="00C11D6B"/>
    <w:rsid w:val="00C173AB"/>
    <w:rsid w:val="00C20275"/>
    <w:rsid w:val="00C203C5"/>
    <w:rsid w:val="00C2128B"/>
    <w:rsid w:val="00C256B1"/>
    <w:rsid w:val="00C25AF1"/>
    <w:rsid w:val="00C27433"/>
    <w:rsid w:val="00C27CFF"/>
    <w:rsid w:val="00C30424"/>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6FA8"/>
    <w:rsid w:val="00CC7321"/>
    <w:rsid w:val="00CD16D7"/>
    <w:rsid w:val="00CD4AF0"/>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054"/>
    <w:rsid w:val="00D0510F"/>
    <w:rsid w:val="00D05301"/>
    <w:rsid w:val="00D0639E"/>
    <w:rsid w:val="00D0732C"/>
    <w:rsid w:val="00D109E4"/>
    <w:rsid w:val="00D10EEB"/>
    <w:rsid w:val="00D13D47"/>
    <w:rsid w:val="00D153EA"/>
    <w:rsid w:val="00D1569A"/>
    <w:rsid w:val="00D15AAF"/>
    <w:rsid w:val="00D17608"/>
    <w:rsid w:val="00D17B7D"/>
    <w:rsid w:val="00D17EE7"/>
    <w:rsid w:val="00D20F43"/>
    <w:rsid w:val="00D21705"/>
    <w:rsid w:val="00D22DCB"/>
    <w:rsid w:val="00D24304"/>
    <w:rsid w:val="00D24675"/>
    <w:rsid w:val="00D2597E"/>
    <w:rsid w:val="00D26711"/>
    <w:rsid w:val="00D30FE5"/>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222F"/>
    <w:rsid w:val="00D63130"/>
    <w:rsid w:val="00D63A74"/>
    <w:rsid w:val="00D642A2"/>
    <w:rsid w:val="00D6483E"/>
    <w:rsid w:val="00D64962"/>
    <w:rsid w:val="00D650CF"/>
    <w:rsid w:val="00D67235"/>
    <w:rsid w:val="00D67D7C"/>
    <w:rsid w:val="00D71667"/>
    <w:rsid w:val="00D722AF"/>
    <w:rsid w:val="00D7242A"/>
    <w:rsid w:val="00D77981"/>
    <w:rsid w:val="00D802FF"/>
    <w:rsid w:val="00D821A5"/>
    <w:rsid w:val="00D8281A"/>
    <w:rsid w:val="00D904F0"/>
    <w:rsid w:val="00D92265"/>
    <w:rsid w:val="00D9280B"/>
    <w:rsid w:val="00D92FC2"/>
    <w:rsid w:val="00D94111"/>
    <w:rsid w:val="00D94810"/>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0D"/>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4F27"/>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5DC8"/>
    <w:rsid w:val="00E561DD"/>
    <w:rsid w:val="00E569EF"/>
    <w:rsid w:val="00E57360"/>
    <w:rsid w:val="00E578F5"/>
    <w:rsid w:val="00E60830"/>
    <w:rsid w:val="00E6212C"/>
    <w:rsid w:val="00E621F4"/>
    <w:rsid w:val="00E64CC2"/>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57D2"/>
    <w:rsid w:val="00E869AE"/>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4D44"/>
    <w:rsid w:val="00EF516D"/>
    <w:rsid w:val="00EF5A7D"/>
    <w:rsid w:val="00EF5E54"/>
    <w:rsid w:val="00EF62B3"/>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70E"/>
    <w:rsid w:val="00F37A02"/>
    <w:rsid w:val="00F37E86"/>
    <w:rsid w:val="00F41761"/>
    <w:rsid w:val="00F41FF8"/>
    <w:rsid w:val="00F4224D"/>
    <w:rsid w:val="00F43736"/>
    <w:rsid w:val="00F45124"/>
    <w:rsid w:val="00F45B2A"/>
    <w:rsid w:val="00F45BB2"/>
    <w:rsid w:val="00F45D21"/>
    <w:rsid w:val="00F46ED2"/>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0AD6"/>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22C"/>
    <w:rsid w:val="00F966AB"/>
    <w:rsid w:val="00F966EA"/>
    <w:rsid w:val="00F97623"/>
    <w:rsid w:val="00FA12F2"/>
    <w:rsid w:val="00FA1658"/>
    <w:rsid w:val="00FA19DC"/>
    <w:rsid w:val="00FA1F73"/>
    <w:rsid w:val="00FA247D"/>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17E7"/>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3E34"/>
    <w:rsid w:val="00FF472C"/>
    <w:rsid w:val="00FF4B10"/>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index heading" w:uiPriority="0" w:qFormat="1"/>
    <w:lsdException w:name="caption" w:uiPriority="0" w:qFormat="1"/>
    <w:lsdException w:name="page number" w:qFormat="1"/>
    <w:lsdException w:name="endnote text" w:uiPriority="0"/>
    <w:lsdException w:name="List Number" w:uiPriority="0"/>
    <w:lsdException w:name="List Bullet 2" w:uiPriority="0"/>
    <w:lsdException w:name="List Bullet 5"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aliases w:val="ЗАГ-ГЛАВА,Заг 1,HEADING 1,Head 1,????????? 1,Subhead A"/>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aliases w:val="Заг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Часть"/>
    <w:basedOn w:val="a0"/>
    <w:next w:val="a0"/>
    <w:link w:val="40"/>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aliases w:val="Заг-ПОДГЛАВ"/>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ГЛАВА Знак,Заг 1 Знак1,HEADING 1 Знак1,Head 1 Знак1,????????? 1 Знак1,Subhead A Знак1"/>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aliases w:val="Заг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aliases w:val="Заг-Часть Знак"/>
    <w:basedOn w:val="a1"/>
    <w:link w:val="4"/>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aliases w:val="ВерхКолонтитул, Знак10,Знак10"/>
    <w:basedOn w:val="a0"/>
    <w:link w:val="a8"/>
    <w:unhideWhenUsed/>
    <w:rsid w:val="00E673AC"/>
    <w:pPr>
      <w:tabs>
        <w:tab w:val="center" w:pos="4677"/>
        <w:tab w:val="right" w:pos="9355"/>
      </w:tabs>
      <w:spacing w:after="0" w:line="240" w:lineRule="auto"/>
    </w:pPr>
  </w:style>
  <w:style w:type="character" w:customStyle="1" w:styleId="a8">
    <w:name w:val="Верхний колонтитул Знак"/>
    <w:aliases w:val="ВерхКолонтитул Знак, Знак10 Знак,Знак10 Знак"/>
    <w:basedOn w:val="a1"/>
    <w:link w:val="a7"/>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uiPriority w:val="99"/>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qFormat/>
    <w:rsid w:val="001358C4"/>
    <w:rPr>
      <w:b/>
      <w:bCs/>
      <w:i/>
      <w:iCs/>
      <w:spacing w:val="-3"/>
      <w:sz w:val="26"/>
      <w:szCs w:val="26"/>
      <w:shd w:val="clear" w:color="auto" w:fill="FFFFFF"/>
    </w:rPr>
  </w:style>
  <w:style w:type="paragraph" w:customStyle="1" w:styleId="24">
    <w:name w:val="Основной текст (2)"/>
    <w:basedOn w:val="a0"/>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uiPriority w:val="99"/>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iPriority w:val="99"/>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uiPriority w:val="99"/>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link w:val="affd"/>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e">
    <w:name w:val="Title"/>
    <w:basedOn w:val="a0"/>
    <w:link w:val="afff"/>
    <w:uiPriority w:val="10"/>
    <w:qFormat/>
    <w:rsid w:val="00D7242A"/>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1"/>
    <w:link w:val="affe"/>
    <w:uiPriority w:val="10"/>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0">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1">
    <w:name w:val="Пункт Знак"/>
    <w:rsid w:val="004F1E73"/>
    <w:rPr>
      <w:rFonts w:cs="Times New Roman"/>
      <w:sz w:val="28"/>
      <w:lang w:val="ru-RU" w:bidi="ar-SA"/>
    </w:rPr>
  </w:style>
  <w:style w:type="character" w:customStyle="1" w:styleId="afff2">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3">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4">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5">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6">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7">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8">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3"/>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3"/>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uiPriority w:val="39"/>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9">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a">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3"/>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3"/>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b">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c">
    <w:name w:val="Заголовок таблицы"/>
    <w:basedOn w:val="afff4"/>
    <w:qFormat/>
    <w:rsid w:val="004F1E73"/>
    <w:pPr>
      <w:jc w:val="center"/>
    </w:pPr>
    <w:rPr>
      <w:b/>
      <w:bCs/>
    </w:rPr>
  </w:style>
  <w:style w:type="paragraph" w:customStyle="1" w:styleId="afffd">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e">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0">
    <w:name w:val="Основной текст_"/>
    <w:basedOn w:val="a1"/>
    <w:link w:val="1f4"/>
    <w:rsid w:val="00680E9B"/>
    <w:rPr>
      <w:rFonts w:cs="Times New Roman"/>
      <w:spacing w:val="2"/>
      <w:lang w:bidi="ar-SA"/>
    </w:rPr>
  </w:style>
  <w:style w:type="character" w:customStyle="1" w:styleId="affff1">
    <w:name w:val="Активная гипертекстовая ссылка"/>
    <w:uiPriority w:val="99"/>
    <w:rsid w:val="001C26AF"/>
    <w:rPr>
      <w:b/>
      <w:bCs/>
      <w:color w:val="106BBE"/>
      <w:u w:val="single"/>
    </w:rPr>
  </w:style>
  <w:style w:type="paragraph" w:customStyle="1" w:styleId="affff2">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3">
    <w:name w:val="Внимание: криминал!!"/>
    <w:basedOn w:val="affff2"/>
    <w:next w:val="a0"/>
    <w:rsid w:val="001C26AF"/>
  </w:style>
  <w:style w:type="paragraph" w:customStyle="1" w:styleId="affff4">
    <w:name w:val="Внимание: недобросовестность!"/>
    <w:basedOn w:val="affff2"/>
    <w:next w:val="a0"/>
    <w:rsid w:val="001C26AF"/>
  </w:style>
  <w:style w:type="character" w:customStyle="1" w:styleId="affff5">
    <w:name w:val="Выделение для Базового Поиска"/>
    <w:uiPriority w:val="99"/>
    <w:rsid w:val="001C26AF"/>
    <w:rPr>
      <w:b/>
      <w:bCs/>
      <w:color w:val="0058A9"/>
    </w:rPr>
  </w:style>
  <w:style w:type="character" w:customStyle="1" w:styleId="affff6">
    <w:name w:val="Выделение для Базового Поиска (курсив)"/>
    <w:uiPriority w:val="99"/>
    <w:rsid w:val="001C26AF"/>
    <w:rPr>
      <w:b/>
      <w:bCs/>
      <w:i/>
      <w:iCs/>
      <w:color w:val="0058A9"/>
    </w:rPr>
  </w:style>
  <w:style w:type="paragraph" w:customStyle="1" w:styleId="affff7">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8">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9">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a">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b">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c">
    <w:name w:val="Заголовок своего сообщения"/>
    <w:basedOn w:val="af7"/>
    <w:uiPriority w:val="99"/>
    <w:rsid w:val="001C26AF"/>
    <w:rPr>
      <w:b/>
      <w:bCs/>
      <w:color w:val="26282F"/>
    </w:rPr>
  </w:style>
  <w:style w:type="character" w:customStyle="1" w:styleId="affffd">
    <w:name w:val="Заголовок чужого сообщения"/>
    <w:uiPriority w:val="99"/>
    <w:rsid w:val="001C26AF"/>
    <w:rPr>
      <w:b/>
      <w:bCs/>
      <w:color w:val="FF0000"/>
    </w:rPr>
  </w:style>
  <w:style w:type="paragraph" w:customStyle="1" w:styleId="affffe">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
    <w:name w:val="Заголовок ЭР (правое окно)"/>
    <w:basedOn w:val="affffe"/>
    <w:next w:val="a0"/>
    <w:uiPriority w:val="99"/>
    <w:rsid w:val="001C26AF"/>
    <w:pPr>
      <w:spacing w:after="0"/>
      <w:jc w:val="left"/>
    </w:pPr>
  </w:style>
  <w:style w:type="paragraph" w:customStyle="1" w:styleId="afffff0">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1">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2">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3">
    <w:name w:val="Колонтитул (левый)"/>
    <w:basedOn w:val="afffff2"/>
    <w:next w:val="a0"/>
    <w:uiPriority w:val="99"/>
    <w:rsid w:val="001C26AF"/>
    <w:rPr>
      <w:sz w:val="14"/>
      <w:szCs w:val="14"/>
    </w:rPr>
  </w:style>
  <w:style w:type="paragraph" w:customStyle="1" w:styleId="afffff4">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5">
    <w:name w:val="Колонтитул (правый)"/>
    <w:basedOn w:val="afffff4"/>
    <w:next w:val="a0"/>
    <w:uiPriority w:val="99"/>
    <w:rsid w:val="001C26AF"/>
    <w:rPr>
      <w:sz w:val="14"/>
      <w:szCs w:val="14"/>
    </w:rPr>
  </w:style>
  <w:style w:type="paragraph" w:customStyle="1" w:styleId="afffff6">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7">
    <w:name w:val="Куда обратиться?"/>
    <w:basedOn w:val="affff2"/>
    <w:next w:val="a0"/>
    <w:uiPriority w:val="99"/>
    <w:rsid w:val="001C26AF"/>
  </w:style>
  <w:style w:type="paragraph" w:customStyle="1" w:styleId="afffff8">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9">
    <w:name w:val="Найденные слова"/>
    <w:uiPriority w:val="99"/>
    <w:rsid w:val="001C26AF"/>
    <w:rPr>
      <w:b/>
      <w:bCs/>
      <w:color w:val="26282F"/>
      <w:shd w:val="clear" w:color="auto" w:fill="FFF580"/>
    </w:rPr>
  </w:style>
  <w:style w:type="paragraph" w:customStyle="1" w:styleId="afffffa">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b">
    <w:name w:val="Не вступил в силу"/>
    <w:uiPriority w:val="99"/>
    <w:rsid w:val="001C26AF"/>
    <w:rPr>
      <w:b/>
      <w:bCs/>
      <w:color w:val="000000"/>
      <w:shd w:val="clear" w:color="auto" w:fill="D8EDE8"/>
    </w:rPr>
  </w:style>
  <w:style w:type="paragraph" w:customStyle="1" w:styleId="afffffc">
    <w:name w:val="Необходимые документы"/>
    <w:basedOn w:val="affff2"/>
    <w:next w:val="a0"/>
    <w:uiPriority w:val="99"/>
    <w:rsid w:val="001C26AF"/>
    <w:pPr>
      <w:ind w:firstLine="118"/>
    </w:pPr>
  </w:style>
  <w:style w:type="character" w:customStyle="1" w:styleId="afffffd">
    <w:name w:val="Опечатки"/>
    <w:uiPriority w:val="99"/>
    <w:rsid w:val="001C26AF"/>
    <w:rPr>
      <w:color w:val="FF0000"/>
    </w:rPr>
  </w:style>
  <w:style w:type="paragraph" w:customStyle="1" w:styleId="afffffe">
    <w:name w:val="Переменная часть"/>
    <w:basedOn w:val="affff8"/>
    <w:next w:val="a0"/>
    <w:uiPriority w:val="99"/>
    <w:rsid w:val="001C26AF"/>
    <w:rPr>
      <w:sz w:val="18"/>
      <w:szCs w:val="18"/>
    </w:rPr>
  </w:style>
  <w:style w:type="paragraph" w:customStyle="1" w:styleId="affffff">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0">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1">
    <w:name w:val="Постоянная часть"/>
    <w:basedOn w:val="affff8"/>
    <w:next w:val="a0"/>
    <w:uiPriority w:val="99"/>
    <w:rsid w:val="001C26AF"/>
    <w:rPr>
      <w:sz w:val="20"/>
      <w:szCs w:val="20"/>
    </w:rPr>
  </w:style>
  <w:style w:type="paragraph" w:customStyle="1" w:styleId="affffff2">
    <w:name w:val="Пример."/>
    <w:basedOn w:val="affff2"/>
    <w:next w:val="a0"/>
    <w:uiPriority w:val="99"/>
    <w:rsid w:val="001C26AF"/>
  </w:style>
  <w:style w:type="paragraph" w:customStyle="1" w:styleId="affffff3">
    <w:name w:val="Примечание."/>
    <w:basedOn w:val="affff2"/>
    <w:next w:val="a0"/>
    <w:uiPriority w:val="99"/>
    <w:rsid w:val="001C26AF"/>
  </w:style>
  <w:style w:type="character" w:customStyle="1" w:styleId="affffff4">
    <w:name w:val="Продолжение ссылки"/>
    <w:basedOn w:val="a6"/>
    <w:uiPriority w:val="99"/>
    <w:rsid w:val="001C26AF"/>
    <w:rPr>
      <w:rFonts w:cs="Times New Roman"/>
      <w:b/>
      <w:bCs/>
      <w:color w:val="106BBE"/>
    </w:rPr>
  </w:style>
  <w:style w:type="paragraph" w:customStyle="1" w:styleId="affffff5">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6">
    <w:name w:val="Сравнение редакций"/>
    <w:basedOn w:val="af7"/>
    <w:uiPriority w:val="99"/>
    <w:rsid w:val="001C26AF"/>
    <w:rPr>
      <w:b/>
      <w:bCs/>
      <w:color w:val="26282F"/>
    </w:rPr>
  </w:style>
  <w:style w:type="character" w:customStyle="1" w:styleId="affffff7">
    <w:name w:val="Сравнение редакций. Добавленный фрагмент"/>
    <w:uiPriority w:val="99"/>
    <w:rsid w:val="001C26AF"/>
    <w:rPr>
      <w:color w:val="000000"/>
      <w:shd w:val="clear" w:color="auto" w:fill="C1D7FF"/>
    </w:rPr>
  </w:style>
  <w:style w:type="character" w:customStyle="1" w:styleId="affffff8">
    <w:name w:val="Сравнение редакций. Удаленный фрагмент"/>
    <w:uiPriority w:val="99"/>
    <w:rsid w:val="001C26AF"/>
    <w:rPr>
      <w:color w:val="000000"/>
      <w:shd w:val="clear" w:color="auto" w:fill="C4C413"/>
    </w:rPr>
  </w:style>
  <w:style w:type="paragraph" w:customStyle="1" w:styleId="affffff9">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a">
    <w:name w:val="Ссылка на утративший силу документ"/>
    <w:uiPriority w:val="99"/>
    <w:rsid w:val="001C26AF"/>
    <w:rPr>
      <w:b/>
      <w:bCs/>
      <w:color w:val="749232"/>
    </w:rPr>
  </w:style>
  <w:style w:type="paragraph" w:customStyle="1" w:styleId="affffffb">
    <w:name w:val="Текст в таблице"/>
    <w:basedOn w:val="aa"/>
    <w:next w:val="a0"/>
    <w:uiPriority w:val="99"/>
    <w:rsid w:val="001C26AF"/>
    <w:pPr>
      <w:ind w:firstLine="500"/>
    </w:pPr>
  </w:style>
  <w:style w:type="paragraph" w:customStyle="1" w:styleId="affffffc">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d">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e">
    <w:name w:val="Утратил силу"/>
    <w:uiPriority w:val="99"/>
    <w:rsid w:val="001C26AF"/>
    <w:rPr>
      <w:b/>
      <w:bCs/>
      <w:strike/>
      <w:color w:val="666600"/>
    </w:rPr>
  </w:style>
  <w:style w:type="paragraph" w:customStyle="1" w:styleId="afffffff">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0">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aliases w:val="Заг-ПОДГЛАВ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1">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2">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3">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4">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5">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6">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7">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8">
    <w:name w:val="line number"/>
    <w:uiPriority w:val="99"/>
    <w:unhideWhenUsed/>
    <w:rsid w:val="00487F7F"/>
    <w:rPr>
      <w:rFonts w:cs="Times New Roman"/>
    </w:rPr>
  </w:style>
  <w:style w:type="paragraph" w:customStyle="1" w:styleId="afffffff9">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a">
    <w:name w:val="Plain Text"/>
    <w:basedOn w:val="a0"/>
    <w:link w:val="afffffffb"/>
    <w:rsid w:val="0006397C"/>
    <w:pPr>
      <w:spacing w:after="0" w:line="240" w:lineRule="auto"/>
    </w:pPr>
    <w:rPr>
      <w:rFonts w:ascii="Courier New" w:eastAsia="Times New Roman" w:hAnsi="Courier New" w:cs="Times New Roman"/>
      <w:sz w:val="20"/>
      <w:szCs w:val="20"/>
    </w:rPr>
  </w:style>
  <w:style w:type="character" w:customStyle="1" w:styleId="afffffffb">
    <w:name w:val="Текст Знак"/>
    <w:basedOn w:val="a1"/>
    <w:link w:val="afffffffa"/>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c">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d">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e">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
    <w:name w:val="annotation reference"/>
    <w:uiPriority w:val="99"/>
    <w:rsid w:val="00FF1DF4"/>
    <w:rPr>
      <w:sz w:val="16"/>
      <w:szCs w:val="16"/>
    </w:rPr>
  </w:style>
  <w:style w:type="paragraph" w:styleId="affffffff0">
    <w:name w:val="annotation text"/>
    <w:basedOn w:val="a0"/>
    <w:link w:val="affffffff1"/>
    <w:uiPriority w:val="99"/>
    <w:rsid w:val="00FF1DF4"/>
    <w:pPr>
      <w:spacing w:after="0" w:line="240" w:lineRule="auto"/>
    </w:pPr>
    <w:rPr>
      <w:rFonts w:ascii="Times New Roman" w:eastAsia="Times New Roman" w:hAnsi="Times New Roman" w:cs="Times New Roman"/>
      <w:sz w:val="20"/>
      <w:szCs w:val="20"/>
    </w:rPr>
  </w:style>
  <w:style w:type="character" w:customStyle="1" w:styleId="affffffff1">
    <w:name w:val="Текст примечания Знак"/>
    <w:basedOn w:val="a1"/>
    <w:link w:val="affffffff0"/>
    <w:uiPriority w:val="99"/>
    <w:rsid w:val="00FF1DF4"/>
    <w:rPr>
      <w:rFonts w:ascii="Times New Roman" w:eastAsia="Times New Roman" w:hAnsi="Times New Roman" w:cs="Times New Roman"/>
      <w:sz w:val="20"/>
      <w:szCs w:val="20"/>
    </w:rPr>
  </w:style>
  <w:style w:type="paragraph" w:styleId="affffffff2">
    <w:name w:val="annotation subject"/>
    <w:basedOn w:val="affffffff0"/>
    <w:next w:val="affffffff0"/>
    <w:link w:val="affffffff3"/>
    <w:uiPriority w:val="99"/>
    <w:semiHidden/>
    <w:rsid w:val="00FF1DF4"/>
    <w:rPr>
      <w:b/>
      <w:bCs/>
    </w:rPr>
  </w:style>
  <w:style w:type="character" w:customStyle="1" w:styleId="affffffff3">
    <w:name w:val="Тема примечания Знак"/>
    <w:basedOn w:val="affffffff1"/>
    <w:link w:val="affffffff2"/>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locked/>
    <w:rsid w:val="008F3376"/>
    <w:rPr>
      <w:b/>
      <w:bCs/>
      <w:spacing w:val="11"/>
      <w:sz w:val="23"/>
      <w:szCs w:val="23"/>
      <w:shd w:val="clear" w:color="auto" w:fill="FFFFFF"/>
    </w:rPr>
  </w:style>
  <w:style w:type="paragraph" w:customStyle="1" w:styleId="46">
    <w:name w:val="Основной текст (4)"/>
    <w:basedOn w:val="a0"/>
    <w:link w:val="45"/>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aliases w:val="ВерхКолонтитул Знак1,Верхний колонтитул1 Знак1, Знак10 Знак1,Знак10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4">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aliases w:val=" Знак Знак1"/>
    <w:basedOn w:val="a1"/>
    <w:uiPriority w:val="99"/>
    <w:rsid w:val="00367EC6"/>
    <w:rPr>
      <w:sz w:val="24"/>
      <w:szCs w:val="24"/>
    </w:rPr>
  </w:style>
  <w:style w:type="character" w:styleId="affffffff5">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6">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0"/>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7">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uiPriority w:val="39"/>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8">
    <w:name w:val="Subtitle"/>
    <w:basedOn w:val="a0"/>
    <w:next w:val="a0"/>
    <w:link w:val="affffffff9"/>
    <w:qFormat/>
    <w:rsid w:val="00692277"/>
    <w:rPr>
      <w:rFonts w:ascii="XO Thames" w:eastAsia="Times New Roman" w:hAnsi="XO Thames" w:cs="Times New Roman"/>
      <w:i/>
      <w:color w:val="616161"/>
      <w:sz w:val="24"/>
      <w:szCs w:val="20"/>
      <w:lang w:val="x-none" w:eastAsia="x-none"/>
    </w:rPr>
  </w:style>
  <w:style w:type="character" w:customStyle="1" w:styleId="affffffff9">
    <w:name w:val="Подзаголовок Знак"/>
    <w:basedOn w:val="a1"/>
    <w:link w:val="affffffff8"/>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a">
    <w:name w:val="endnote text"/>
    <w:basedOn w:val="a0"/>
    <w:link w:val="affffffffb"/>
    <w:semiHidden/>
    <w:rsid w:val="00692277"/>
    <w:pPr>
      <w:spacing w:after="0" w:line="240" w:lineRule="auto"/>
    </w:pPr>
    <w:rPr>
      <w:rFonts w:ascii="Times New Roman" w:eastAsia="Times New Roman" w:hAnsi="Times New Roman" w:cs="Times New Roman"/>
      <w:sz w:val="20"/>
      <w:szCs w:val="20"/>
    </w:rPr>
  </w:style>
  <w:style w:type="character" w:customStyle="1" w:styleId="affffffffb">
    <w:name w:val="Текст концевой сноски Знак"/>
    <w:basedOn w:val="a1"/>
    <w:link w:val="affffffffa"/>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c">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d">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e">
    <w:name w:val="Символ сноски"/>
    <w:rsid w:val="002B3039"/>
  </w:style>
  <w:style w:type="character" w:customStyle="1" w:styleId="afffffffff">
    <w:name w:val="Символ концевой сноски"/>
    <w:rsid w:val="002B3039"/>
  </w:style>
  <w:style w:type="paragraph" w:customStyle="1" w:styleId="afffffffff0">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1">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2">
    <w:name w:val="Сноска_"/>
    <w:link w:val="afffffffff3"/>
    <w:uiPriority w:val="99"/>
    <w:locked/>
    <w:rsid w:val="00CC7321"/>
    <w:rPr>
      <w:b/>
      <w:bCs/>
      <w:sz w:val="18"/>
      <w:szCs w:val="18"/>
      <w:shd w:val="clear" w:color="auto" w:fill="FFFFFF"/>
    </w:rPr>
  </w:style>
  <w:style w:type="character" w:customStyle="1" w:styleId="afffffffff4">
    <w:name w:val="Сноска + Не полужирный"/>
    <w:uiPriority w:val="99"/>
    <w:rsid w:val="00CC7321"/>
    <w:rPr>
      <w:b w:val="0"/>
      <w:bCs w:val="0"/>
      <w:sz w:val="18"/>
      <w:szCs w:val="18"/>
      <w:shd w:val="clear" w:color="auto" w:fill="FFFFFF"/>
    </w:rPr>
  </w:style>
  <w:style w:type="paragraph" w:customStyle="1" w:styleId="afffffffff3">
    <w:name w:val="Сноска"/>
    <w:basedOn w:val="a0"/>
    <w:link w:val="afffffffff2"/>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5">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6">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7">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 w:type="character" w:customStyle="1" w:styleId="affd">
    <w:name w:val="Заголовок Знак"/>
    <w:link w:val="affc"/>
    <w:rsid w:val="00451C5E"/>
    <w:rPr>
      <w:rFonts w:ascii="Verdana" w:eastAsia="Calibri" w:hAnsi="Verdana" w:cs="Verdana"/>
      <w:b/>
      <w:bCs/>
      <w:color w:val="0058A9"/>
      <w:lang w:eastAsia="en-US"/>
    </w:rPr>
  </w:style>
  <w:style w:type="paragraph" w:customStyle="1" w:styleId="afffffffff8">
    <w:name w:val="Обычный (Интернет)"/>
    <w:basedOn w:val="a0"/>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ff9">
    <w:name w:val="Назв частей"/>
    <w:basedOn w:val="1"/>
    <w:link w:val="afffffffffa"/>
    <w:qFormat/>
    <w:rsid w:val="00D30FE5"/>
    <w:pPr>
      <w:keepNext/>
      <w:keepLines/>
      <w:widowControl/>
      <w:suppressAutoHyphens/>
      <w:autoSpaceDE/>
      <w:autoSpaceDN/>
      <w:adjustRightInd/>
      <w:spacing w:before="120" w:after="0" w:line="276" w:lineRule="auto"/>
    </w:pPr>
    <w:rPr>
      <w:rFonts w:ascii="Times New Roman" w:eastAsiaTheme="majorEastAsia" w:hAnsi="Times New Roman" w:cstheme="majorBidi"/>
      <w:caps/>
      <w:color w:val="365F91" w:themeColor="accent1" w:themeShade="BF"/>
      <w:sz w:val="28"/>
      <w:szCs w:val="28"/>
    </w:rPr>
  </w:style>
  <w:style w:type="character" w:customStyle="1" w:styleId="afffffffffa">
    <w:name w:val="Назв частей Знак"/>
    <w:basedOn w:val="40"/>
    <w:link w:val="afffffffff9"/>
    <w:rsid w:val="00D30FE5"/>
    <w:rPr>
      <w:rFonts w:ascii="Times New Roman" w:eastAsiaTheme="majorEastAsia" w:hAnsi="Times New Roman" w:cstheme="majorBidi"/>
      <w:b/>
      <w:bCs/>
      <w:i w:val="0"/>
      <w:iCs w:val="0"/>
      <w:caps/>
      <w:color w:val="365F91" w:themeColor="accent1" w:themeShade="BF"/>
      <w:sz w:val="28"/>
      <w:szCs w:val="28"/>
    </w:rPr>
  </w:style>
  <w:style w:type="paragraph" w:customStyle="1" w:styleId="1010">
    <w:name w:val="Знак101"/>
    <w:basedOn w:val="a0"/>
    <w:next w:val="a7"/>
    <w:uiPriority w:val="99"/>
    <w:unhideWhenUsed/>
    <w:rsid w:val="00D30FE5"/>
    <w:pPr>
      <w:tabs>
        <w:tab w:val="center" w:pos="4677"/>
        <w:tab w:val="right" w:pos="9355"/>
      </w:tabs>
      <w:spacing w:after="0" w:line="240" w:lineRule="auto"/>
    </w:pPr>
    <w:rPr>
      <w:rFonts w:eastAsiaTheme="minorHAnsi"/>
      <w:lang w:eastAsia="en-US"/>
    </w:rPr>
  </w:style>
  <w:style w:type="paragraph" w:customStyle="1" w:styleId="1ff9">
    <w:name w:val="Знак1"/>
    <w:basedOn w:val="a0"/>
    <w:next w:val="aff4"/>
    <w:uiPriority w:val="99"/>
    <w:unhideWhenUsed/>
    <w:rsid w:val="00D30FE5"/>
    <w:pPr>
      <w:tabs>
        <w:tab w:val="center" w:pos="4677"/>
        <w:tab w:val="right" w:pos="9355"/>
      </w:tabs>
      <w:spacing w:after="0" w:line="240" w:lineRule="auto"/>
    </w:pPr>
    <w:rPr>
      <w:rFonts w:eastAsiaTheme="minorHAnsi"/>
      <w:lang w:eastAsia="en-US"/>
    </w:rPr>
  </w:style>
  <w:style w:type="numbering" w:customStyle="1" w:styleId="3f2">
    <w:name w:val="Нет списка3"/>
    <w:next w:val="a3"/>
    <w:uiPriority w:val="99"/>
    <w:semiHidden/>
    <w:unhideWhenUsed/>
    <w:rsid w:val="00D30FE5"/>
  </w:style>
  <w:style w:type="numbering" w:customStyle="1" w:styleId="4a">
    <w:name w:val="Нет списка4"/>
    <w:next w:val="a3"/>
    <w:uiPriority w:val="99"/>
    <w:semiHidden/>
    <w:unhideWhenUsed/>
    <w:rsid w:val="00D30FE5"/>
  </w:style>
  <w:style w:type="paragraph" w:styleId="afffffffffb">
    <w:name w:val="TOC Heading"/>
    <w:basedOn w:val="1"/>
    <w:next w:val="a0"/>
    <w:uiPriority w:val="39"/>
    <w:unhideWhenUsed/>
    <w:qFormat/>
    <w:rsid w:val="00D30FE5"/>
    <w:pPr>
      <w:keepNext/>
      <w:keepLines/>
      <w:widowControl/>
      <w:suppressAutoHyphens/>
      <w:autoSpaceDE/>
      <w:autoSpaceDN/>
      <w:adjustRightInd/>
      <w:spacing w:before="120" w:after="0" w:line="276" w:lineRule="auto"/>
      <w:outlineLvl w:val="9"/>
    </w:pPr>
    <w:rPr>
      <w:rFonts w:ascii="Times New Roman" w:eastAsiaTheme="majorEastAsia" w:hAnsi="Times New Roman" w:cstheme="majorBidi"/>
      <w:color w:val="365F91" w:themeColor="accent1" w:themeShade="BF"/>
      <w:sz w:val="28"/>
      <w:szCs w:val="28"/>
      <w:lang w:eastAsia="en-US"/>
    </w:rPr>
  </w:style>
  <w:style w:type="paragraph" w:customStyle="1" w:styleId="115">
    <w:name w:val="Оглавление 11"/>
    <w:basedOn w:val="a0"/>
    <w:next w:val="a0"/>
    <w:autoRedefine/>
    <w:uiPriority w:val="39"/>
    <w:unhideWhenUsed/>
    <w:rsid w:val="00D30FE5"/>
    <w:pPr>
      <w:spacing w:after="100"/>
    </w:pPr>
    <w:rPr>
      <w:rFonts w:eastAsia="Times New Roman"/>
    </w:rPr>
  </w:style>
  <w:style w:type="numbering" w:customStyle="1" w:styleId="59">
    <w:name w:val="Нет списка5"/>
    <w:next w:val="a3"/>
    <w:uiPriority w:val="99"/>
    <w:semiHidden/>
    <w:unhideWhenUsed/>
    <w:rsid w:val="00D30FE5"/>
  </w:style>
  <w:style w:type="character" w:customStyle="1" w:styleId="116">
    <w:name w:val="Заголовок 1 Знак1"/>
    <w:aliases w:val="HEADING 1 Знак,Head 1 Знак,????????? 1 Знак,Subhead A Знак,Заг 1 Знак"/>
    <w:basedOn w:val="a1"/>
    <w:locked/>
    <w:rsid w:val="00D30FE5"/>
    <w:rPr>
      <w:rFonts w:ascii="Arial" w:eastAsia="Times New Roman" w:hAnsi="Arial" w:cs="Times New Roman"/>
      <w:b/>
      <w:kern w:val="28"/>
      <w:sz w:val="28"/>
      <w:szCs w:val="24"/>
      <w:lang w:val="ru-RU" w:eastAsia="ru-RU"/>
    </w:rPr>
  </w:style>
  <w:style w:type="character" w:customStyle="1" w:styleId="710">
    <w:name w:val="Основной текст + 71"/>
    <w:aliases w:val="5 pt4,Интервал 0 pt6"/>
    <w:basedOn w:val="a1"/>
    <w:rsid w:val="00D30FE5"/>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1"/>
    <w:rsid w:val="00D30FE5"/>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1"/>
    <w:rsid w:val="00D30FE5"/>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0"/>
    <w:rsid w:val="00D30FE5"/>
    <w:pPr>
      <w:pBdr>
        <w:bottom w:val="single" w:sz="6" w:space="7" w:color="D7DBDF"/>
        <w:right w:val="single" w:sz="6" w:space="14" w:color="D7DBDF"/>
      </w:pBdr>
      <w:spacing w:before="100" w:beforeAutospacing="1" w:after="100" w:afterAutospacing="1" w:line="240" w:lineRule="auto"/>
      <w:jc w:val="both"/>
    </w:pPr>
    <w:rPr>
      <w:rFonts w:ascii="Times New Roman" w:eastAsia="Times New Roman" w:hAnsi="Times New Roman" w:cs="Times New Roman"/>
      <w:sz w:val="18"/>
      <w:szCs w:val="18"/>
    </w:rPr>
  </w:style>
  <w:style w:type="paragraph" w:customStyle="1" w:styleId="s13">
    <w:name w:val="s_13"/>
    <w:basedOn w:val="a0"/>
    <w:rsid w:val="00D30FE5"/>
    <w:pPr>
      <w:spacing w:after="0" w:line="240" w:lineRule="auto"/>
      <w:ind w:firstLine="720"/>
    </w:pPr>
    <w:rPr>
      <w:rFonts w:ascii="Times New Roman" w:eastAsia="Times New Roman" w:hAnsi="Times New Roman" w:cs="Times New Roman"/>
      <w:sz w:val="18"/>
      <w:szCs w:val="18"/>
    </w:rPr>
  </w:style>
  <w:style w:type="numbering" w:customStyle="1" w:styleId="68">
    <w:name w:val="Нет списка6"/>
    <w:next w:val="a3"/>
    <w:uiPriority w:val="99"/>
    <w:semiHidden/>
    <w:unhideWhenUsed/>
    <w:rsid w:val="00D30FE5"/>
  </w:style>
  <w:style w:type="numbering" w:customStyle="1" w:styleId="1110">
    <w:name w:val="Нет списка111"/>
    <w:next w:val="a3"/>
    <w:uiPriority w:val="99"/>
    <w:semiHidden/>
    <w:unhideWhenUsed/>
    <w:rsid w:val="00D30FE5"/>
  </w:style>
  <w:style w:type="numbering" w:customStyle="1" w:styleId="214">
    <w:name w:val="Нет списка21"/>
    <w:next w:val="a3"/>
    <w:uiPriority w:val="99"/>
    <w:semiHidden/>
    <w:unhideWhenUsed/>
    <w:rsid w:val="00D30FE5"/>
  </w:style>
  <w:style w:type="numbering" w:customStyle="1" w:styleId="312">
    <w:name w:val="Нет списка31"/>
    <w:next w:val="a3"/>
    <w:uiPriority w:val="99"/>
    <w:semiHidden/>
    <w:unhideWhenUsed/>
    <w:rsid w:val="00D30FE5"/>
  </w:style>
  <w:style w:type="numbering" w:customStyle="1" w:styleId="412">
    <w:name w:val="Нет списка41"/>
    <w:next w:val="a3"/>
    <w:uiPriority w:val="99"/>
    <w:semiHidden/>
    <w:unhideWhenUsed/>
    <w:rsid w:val="00D30FE5"/>
  </w:style>
  <w:style w:type="numbering" w:customStyle="1" w:styleId="511">
    <w:name w:val="Нет списка51"/>
    <w:next w:val="a3"/>
    <w:uiPriority w:val="99"/>
    <w:semiHidden/>
    <w:unhideWhenUsed/>
    <w:rsid w:val="00D30FE5"/>
  </w:style>
  <w:style w:type="paragraph" w:styleId="afffffffffc">
    <w:name w:val="Revision"/>
    <w:hidden/>
    <w:uiPriority w:val="99"/>
    <w:semiHidden/>
    <w:rsid w:val="00D30FE5"/>
    <w:pPr>
      <w:spacing w:after="0" w:line="240" w:lineRule="auto"/>
    </w:pPr>
    <w:rPr>
      <w:rFonts w:ascii="Calibri" w:eastAsia="Calibri" w:hAnsi="Calibri" w:cs="Times New Roman"/>
      <w:lang w:val="en-US" w:eastAsia="en-US"/>
    </w:rPr>
  </w:style>
  <w:style w:type="paragraph" w:styleId="afffffffffd">
    <w:name w:val="Document Map"/>
    <w:basedOn w:val="a0"/>
    <w:link w:val="afffffffffe"/>
    <w:uiPriority w:val="99"/>
    <w:semiHidden/>
    <w:unhideWhenUsed/>
    <w:rsid w:val="00D30FE5"/>
    <w:pPr>
      <w:spacing w:after="0" w:line="240" w:lineRule="auto"/>
    </w:pPr>
    <w:rPr>
      <w:rFonts w:ascii="Tahoma" w:eastAsia="Times New Roman" w:hAnsi="Tahoma" w:cs="Tahoma"/>
      <w:sz w:val="16"/>
      <w:szCs w:val="16"/>
    </w:rPr>
  </w:style>
  <w:style w:type="character" w:customStyle="1" w:styleId="afffffffffe">
    <w:name w:val="Схема документа Знак"/>
    <w:basedOn w:val="a1"/>
    <w:link w:val="afffffffffd"/>
    <w:uiPriority w:val="99"/>
    <w:semiHidden/>
    <w:rsid w:val="00D30FE5"/>
    <w:rPr>
      <w:rFonts w:ascii="Tahoma" w:eastAsia="Times New Roman" w:hAnsi="Tahoma" w:cs="Tahoma"/>
      <w:sz w:val="16"/>
      <w:szCs w:val="16"/>
    </w:rPr>
  </w:style>
  <w:style w:type="numbering" w:customStyle="1" w:styleId="75">
    <w:name w:val="Нет списка7"/>
    <w:next w:val="a3"/>
    <w:uiPriority w:val="99"/>
    <w:semiHidden/>
    <w:unhideWhenUsed/>
    <w:rsid w:val="00D30FE5"/>
  </w:style>
  <w:style w:type="numbering" w:customStyle="1" w:styleId="122">
    <w:name w:val="Нет списка12"/>
    <w:next w:val="a3"/>
    <w:uiPriority w:val="99"/>
    <w:semiHidden/>
    <w:unhideWhenUsed/>
    <w:rsid w:val="00D30FE5"/>
  </w:style>
  <w:style w:type="numbering" w:customStyle="1" w:styleId="222">
    <w:name w:val="Нет списка22"/>
    <w:next w:val="a3"/>
    <w:uiPriority w:val="99"/>
    <w:semiHidden/>
    <w:unhideWhenUsed/>
    <w:rsid w:val="00D30FE5"/>
  </w:style>
  <w:style w:type="numbering" w:customStyle="1" w:styleId="321">
    <w:name w:val="Нет списка32"/>
    <w:next w:val="a3"/>
    <w:uiPriority w:val="99"/>
    <w:semiHidden/>
    <w:unhideWhenUsed/>
    <w:rsid w:val="00D30FE5"/>
  </w:style>
  <w:style w:type="numbering" w:customStyle="1" w:styleId="420">
    <w:name w:val="Нет списка42"/>
    <w:next w:val="a3"/>
    <w:uiPriority w:val="99"/>
    <w:semiHidden/>
    <w:unhideWhenUsed/>
    <w:rsid w:val="00D30FE5"/>
  </w:style>
  <w:style w:type="numbering" w:customStyle="1" w:styleId="520">
    <w:name w:val="Нет списка52"/>
    <w:next w:val="a3"/>
    <w:uiPriority w:val="99"/>
    <w:semiHidden/>
    <w:unhideWhenUsed/>
    <w:rsid w:val="00D30FE5"/>
  </w:style>
  <w:style w:type="character" w:styleId="affffffffff">
    <w:name w:val="Placeholder Text"/>
    <w:basedOn w:val="a1"/>
    <w:uiPriority w:val="99"/>
    <w:semiHidden/>
    <w:rsid w:val="00D30FE5"/>
    <w:rPr>
      <w:color w:val="808080"/>
    </w:rPr>
  </w:style>
  <w:style w:type="paragraph" w:customStyle="1" w:styleId="affffffffff0">
    <w:name w:val="Название таблицы"/>
    <w:basedOn w:val="a0"/>
    <w:qFormat/>
    <w:rsid w:val="00D30FE5"/>
    <w:pPr>
      <w:spacing w:after="0" w:line="360" w:lineRule="auto"/>
      <w:jc w:val="center"/>
    </w:pPr>
    <w:rPr>
      <w:rFonts w:ascii="Times New Roman" w:eastAsia="Times New Roman" w:hAnsi="Times New Roman" w:cs="Times New Roman"/>
      <w:sz w:val="24"/>
      <w:szCs w:val="24"/>
      <w:lang w:eastAsia="en-US"/>
    </w:rPr>
  </w:style>
  <w:style w:type="paragraph" w:customStyle="1" w:styleId="1ffa">
    <w:name w:val="1"/>
    <w:basedOn w:val="a0"/>
    <w:rsid w:val="00D30FE5"/>
    <w:pPr>
      <w:spacing w:after="160" w:line="240" w:lineRule="exact"/>
      <w:jc w:val="both"/>
    </w:pPr>
    <w:rPr>
      <w:rFonts w:ascii="Verdana" w:eastAsia="Times New Roman" w:hAnsi="Verdana" w:cs="Times New Roman"/>
      <w:sz w:val="24"/>
      <w:szCs w:val="24"/>
      <w:lang w:val="en-US" w:eastAsia="en-US"/>
    </w:rPr>
  </w:style>
  <w:style w:type="paragraph" w:customStyle="1" w:styleId="font7">
    <w:name w:val="font7"/>
    <w:basedOn w:val="a0"/>
    <w:rsid w:val="00D30FE5"/>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a0"/>
    <w:rsid w:val="00D30FE5"/>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a0"/>
    <w:rsid w:val="00D30FE5"/>
    <w:pPr>
      <w:spacing w:before="100" w:beforeAutospacing="1" w:after="100" w:afterAutospacing="1" w:line="240" w:lineRule="auto"/>
    </w:pPr>
    <w:rPr>
      <w:rFonts w:ascii="Tahoma" w:eastAsia="Times New Roman" w:hAnsi="Tahoma" w:cs="Tahoma"/>
      <w:color w:val="000000"/>
      <w:sz w:val="20"/>
      <w:szCs w:val="20"/>
    </w:rPr>
  </w:style>
  <w:style w:type="paragraph" w:customStyle="1" w:styleId="font10">
    <w:name w:val="font10"/>
    <w:basedOn w:val="a0"/>
    <w:rsid w:val="00D30FE5"/>
    <w:pPr>
      <w:spacing w:before="100" w:beforeAutospacing="1" w:after="100" w:afterAutospacing="1" w:line="240" w:lineRule="auto"/>
    </w:pPr>
    <w:rPr>
      <w:rFonts w:ascii="Tahoma" w:eastAsia="Times New Roman" w:hAnsi="Tahoma" w:cs="Tahoma"/>
      <w:b/>
      <w:bCs/>
      <w:color w:val="000000"/>
      <w:sz w:val="20"/>
      <w:szCs w:val="20"/>
    </w:rPr>
  </w:style>
  <w:style w:type="numbering" w:customStyle="1" w:styleId="84">
    <w:name w:val="Нет списка8"/>
    <w:next w:val="a3"/>
    <w:uiPriority w:val="99"/>
    <w:semiHidden/>
    <w:unhideWhenUsed/>
    <w:rsid w:val="00D30FE5"/>
  </w:style>
  <w:style w:type="character" w:customStyle="1" w:styleId="215">
    <w:name w:val="Заголовок 2 Знак1"/>
    <w:aliases w:val="Заголовок 3N Знак,Стиль 1 Знак"/>
    <w:uiPriority w:val="9"/>
    <w:locked/>
    <w:rsid w:val="00D30FE5"/>
    <w:rPr>
      <w:rFonts w:ascii="Arial" w:eastAsia="Times New Roman" w:hAnsi="Arial" w:cs="Times New Roman"/>
      <w:b/>
      <w:sz w:val="24"/>
      <w:szCs w:val="24"/>
    </w:rPr>
  </w:style>
  <w:style w:type="character" w:styleId="HTML2">
    <w:name w:val="HTML Code"/>
    <w:basedOn w:val="a1"/>
    <w:uiPriority w:val="99"/>
    <w:semiHidden/>
    <w:unhideWhenUsed/>
    <w:rsid w:val="00D30FE5"/>
    <w:rPr>
      <w:rFonts w:ascii="Courier New" w:eastAsia="Times New Roman" w:hAnsi="Courier New" w:cs="Courier New"/>
      <w:sz w:val="20"/>
      <w:szCs w:val="20"/>
    </w:rPr>
  </w:style>
  <w:style w:type="table" w:customStyle="1" w:styleId="117">
    <w:name w:val="Сетка таблицы11"/>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0">
    <w:name w:val=".FORMATTEXT"/>
    <w:uiPriority w:val="99"/>
    <w:rsid w:val="00D30FE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ffb">
    <w:name w:val="Красная строка1"/>
    <w:basedOn w:val="af3"/>
    <w:rsid w:val="00D30FE5"/>
    <w:pPr>
      <w:suppressAutoHyphens/>
      <w:spacing w:line="240" w:lineRule="auto"/>
      <w:ind w:firstLine="210"/>
    </w:pPr>
    <w:rPr>
      <w:rFonts w:ascii="Times New Roman" w:eastAsia="Times New Roman" w:hAnsi="Times New Roman" w:cs="Times New Roman"/>
      <w:sz w:val="20"/>
      <w:szCs w:val="20"/>
      <w:lang w:eastAsia="ar-SA"/>
    </w:rPr>
  </w:style>
  <w:style w:type="character" w:customStyle="1" w:styleId="FontStyle43">
    <w:name w:val="Font Style43"/>
    <w:basedOn w:val="a1"/>
    <w:uiPriority w:val="99"/>
    <w:rsid w:val="00D30FE5"/>
    <w:rPr>
      <w:rFonts w:ascii="Times New Roman" w:hAnsi="Times New Roman" w:cs="Times New Roman"/>
      <w:sz w:val="26"/>
      <w:szCs w:val="26"/>
    </w:rPr>
  </w:style>
  <w:style w:type="paragraph" w:customStyle="1" w:styleId="HEADERTEXT0">
    <w:name w:val=".HEADERTEXT"/>
    <w:uiPriority w:val="99"/>
    <w:rsid w:val="00D30FE5"/>
    <w:pPr>
      <w:widowControl w:val="0"/>
      <w:autoSpaceDE w:val="0"/>
      <w:autoSpaceDN w:val="0"/>
      <w:adjustRightInd w:val="0"/>
      <w:spacing w:after="0" w:line="240" w:lineRule="auto"/>
    </w:pPr>
    <w:rPr>
      <w:rFonts w:ascii="Times New Roman" w:eastAsia="Times New Roman" w:hAnsi="Times New Roman" w:cs="Times New Roman"/>
      <w:color w:val="2B4279"/>
      <w:sz w:val="24"/>
      <w:szCs w:val="24"/>
    </w:rPr>
  </w:style>
  <w:style w:type="numbering" w:customStyle="1" w:styleId="96">
    <w:name w:val="Нет списка9"/>
    <w:next w:val="a3"/>
    <w:uiPriority w:val="99"/>
    <w:semiHidden/>
    <w:unhideWhenUsed/>
    <w:rsid w:val="00D30FE5"/>
  </w:style>
  <w:style w:type="numbering" w:customStyle="1" w:styleId="131">
    <w:name w:val="Нет списка13"/>
    <w:next w:val="a3"/>
    <w:uiPriority w:val="99"/>
    <w:semiHidden/>
    <w:unhideWhenUsed/>
    <w:rsid w:val="00D30FE5"/>
  </w:style>
  <w:style w:type="numbering" w:customStyle="1" w:styleId="231">
    <w:name w:val="Нет списка23"/>
    <w:next w:val="a3"/>
    <w:uiPriority w:val="99"/>
    <w:semiHidden/>
    <w:unhideWhenUsed/>
    <w:rsid w:val="00D30FE5"/>
  </w:style>
  <w:style w:type="numbering" w:customStyle="1" w:styleId="330">
    <w:name w:val="Нет списка33"/>
    <w:next w:val="a3"/>
    <w:uiPriority w:val="99"/>
    <w:semiHidden/>
    <w:unhideWhenUsed/>
    <w:rsid w:val="00D30FE5"/>
  </w:style>
  <w:style w:type="numbering" w:customStyle="1" w:styleId="430">
    <w:name w:val="Нет списка43"/>
    <w:next w:val="a3"/>
    <w:uiPriority w:val="99"/>
    <w:semiHidden/>
    <w:unhideWhenUsed/>
    <w:rsid w:val="00D30FE5"/>
  </w:style>
  <w:style w:type="numbering" w:customStyle="1" w:styleId="530">
    <w:name w:val="Нет списка53"/>
    <w:next w:val="a3"/>
    <w:uiPriority w:val="99"/>
    <w:semiHidden/>
    <w:unhideWhenUsed/>
    <w:rsid w:val="00D30FE5"/>
  </w:style>
  <w:style w:type="paragraph" w:customStyle="1" w:styleId="affffffffff1">
    <w:name w:val="."/>
    <w:uiPriority w:val="99"/>
    <w:rsid w:val="00D30FE5"/>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fffffff2">
    <w:name w:val="ЗЕЛЕНЫЙ ТЕКСТ"/>
    <w:basedOn w:val="a0"/>
    <w:link w:val="affffffffff3"/>
    <w:qFormat/>
    <w:rsid w:val="00D30FE5"/>
    <w:pPr>
      <w:spacing w:after="0" w:line="360" w:lineRule="auto"/>
      <w:ind w:firstLine="709"/>
      <w:jc w:val="both"/>
    </w:pPr>
    <w:rPr>
      <w:rFonts w:ascii="Times New Roman" w:eastAsia="Times New Roman" w:hAnsi="Times New Roman" w:cs="Arial"/>
      <w:sz w:val="24"/>
      <w:szCs w:val="24"/>
    </w:rPr>
  </w:style>
  <w:style w:type="character" w:customStyle="1" w:styleId="affffffffff3">
    <w:name w:val="ЗЕЛЕНЫЙ ТЕКСТ Знак"/>
    <w:basedOn w:val="a1"/>
    <w:link w:val="affffffffff2"/>
    <w:rsid w:val="00D30FE5"/>
    <w:rPr>
      <w:rFonts w:ascii="Times New Roman" w:eastAsia="Times New Roman" w:hAnsi="Times New Roman" w:cs="Arial"/>
      <w:sz w:val="24"/>
      <w:szCs w:val="24"/>
    </w:rPr>
  </w:style>
  <w:style w:type="paragraph" w:customStyle="1" w:styleId="affffffffff4">
    <w:name w:val="обыч"/>
    <w:basedOn w:val="a0"/>
    <w:link w:val="affffffffff5"/>
    <w:qFormat/>
    <w:rsid w:val="00D30FE5"/>
    <w:pPr>
      <w:spacing w:after="0" w:line="360" w:lineRule="auto"/>
      <w:ind w:firstLine="567"/>
      <w:jc w:val="both"/>
    </w:pPr>
    <w:rPr>
      <w:rFonts w:ascii="Arial" w:eastAsia="Times New Roman" w:hAnsi="Arial" w:cs="Arial"/>
      <w:sz w:val="24"/>
      <w:szCs w:val="24"/>
    </w:rPr>
  </w:style>
  <w:style w:type="character" w:customStyle="1" w:styleId="affffffffff5">
    <w:name w:val="обыч Знак"/>
    <w:basedOn w:val="a1"/>
    <w:link w:val="affffffffff4"/>
    <w:rsid w:val="00D30FE5"/>
    <w:rPr>
      <w:rFonts w:ascii="Arial" w:eastAsia="Times New Roman" w:hAnsi="Arial" w:cs="Arial"/>
      <w:sz w:val="24"/>
      <w:szCs w:val="24"/>
    </w:rPr>
  </w:style>
  <w:style w:type="character" w:customStyle="1" w:styleId="rvts6">
    <w:name w:val="rvts6"/>
    <w:basedOn w:val="a1"/>
    <w:rsid w:val="00D30FE5"/>
  </w:style>
  <w:style w:type="character" w:customStyle="1" w:styleId="Web0">
    <w:name w:val="Обычный (Web) Знак"/>
    <w:uiPriority w:val="99"/>
    <w:locked/>
    <w:rsid w:val="00D30FE5"/>
    <w:rPr>
      <w:rFonts w:ascii="Times New Roman" w:eastAsia="Times New Roman" w:hAnsi="Times New Roman" w:cs="Times New Roman"/>
      <w:color w:val="000000"/>
      <w:sz w:val="24"/>
      <w:szCs w:val="24"/>
      <w:lang w:eastAsia="ru-RU"/>
    </w:rPr>
  </w:style>
  <w:style w:type="character" w:customStyle="1" w:styleId="214pt">
    <w:name w:val="Основной текст (2) + 14 pt;Полужирный"/>
    <w:basedOn w:val="a1"/>
    <w:rsid w:val="00D30FE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ffffffffff6">
    <w:name w:val="Подпись к таблице_"/>
    <w:basedOn w:val="a1"/>
    <w:link w:val="affffffffff7"/>
    <w:rsid w:val="00D30FE5"/>
    <w:rPr>
      <w:rFonts w:ascii="Times New Roman" w:eastAsia="Times New Roman" w:hAnsi="Times New Roman"/>
      <w:b/>
      <w:bCs/>
      <w:sz w:val="28"/>
      <w:szCs w:val="28"/>
      <w:shd w:val="clear" w:color="auto" w:fill="FFFFFF"/>
    </w:rPr>
  </w:style>
  <w:style w:type="paragraph" w:customStyle="1" w:styleId="affffffffff7">
    <w:name w:val="Подпись к таблице"/>
    <w:basedOn w:val="a0"/>
    <w:link w:val="affffffffff6"/>
    <w:rsid w:val="00D30FE5"/>
    <w:pPr>
      <w:shd w:val="clear" w:color="auto" w:fill="FFFFFF"/>
      <w:spacing w:after="0" w:line="310" w:lineRule="exact"/>
    </w:pPr>
    <w:rPr>
      <w:rFonts w:ascii="Times New Roman" w:eastAsia="Times New Roman" w:hAnsi="Times New Roman"/>
      <w:b/>
      <w:bCs/>
      <w:sz w:val="28"/>
      <w:szCs w:val="28"/>
    </w:rPr>
  </w:style>
  <w:style w:type="character" w:customStyle="1" w:styleId="295pt">
    <w:name w:val="Основной текст (2) + 9;5 pt"/>
    <w:basedOn w:val="23"/>
    <w:rsid w:val="00D30FE5"/>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85pt">
    <w:name w:val="Основной текст (2) + 8;5 pt;Полужирный"/>
    <w:basedOn w:val="23"/>
    <w:rsid w:val="00D30FE5"/>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1ffc">
    <w:name w:val="Заголовок1"/>
    <w:basedOn w:val="a0"/>
    <w:next w:val="a0"/>
    <w:uiPriority w:val="10"/>
    <w:qFormat/>
    <w:rsid w:val="00D30FE5"/>
    <w:pPr>
      <w:spacing w:after="0" w:line="240" w:lineRule="auto"/>
      <w:contextualSpacing/>
    </w:pPr>
    <w:rPr>
      <w:rFonts w:ascii="Cambria" w:eastAsia="Times New Roman" w:hAnsi="Cambria" w:cs="Times New Roman"/>
      <w:spacing w:val="-10"/>
      <w:kern w:val="28"/>
      <w:sz w:val="56"/>
      <w:szCs w:val="56"/>
    </w:rPr>
  </w:style>
  <w:style w:type="character" w:customStyle="1" w:styleId="1ffd">
    <w:name w:val="Заголовок Знак1"/>
    <w:basedOn w:val="a1"/>
    <w:uiPriority w:val="10"/>
    <w:rsid w:val="00D30FE5"/>
    <w:rPr>
      <w:rFonts w:asciiTheme="majorHAnsi" w:eastAsiaTheme="majorEastAsia" w:hAnsiTheme="majorHAnsi" w:cstheme="majorBidi"/>
      <w:spacing w:val="-10"/>
      <w:kern w:val="28"/>
      <w:sz w:val="56"/>
      <w:szCs w:val="56"/>
    </w:rPr>
  </w:style>
  <w:style w:type="table" w:customStyle="1" w:styleId="4b">
    <w:name w:val="Сетка таблицы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3"/>
    <w:uiPriority w:val="99"/>
    <w:semiHidden/>
    <w:unhideWhenUsed/>
    <w:rsid w:val="00D30FE5"/>
  </w:style>
  <w:style w:type="numbering" w:customStyle="1" w:styleId="141">
    <w:name w:val="Нет списка14"/>
    <w:next w:val="a3"/>
    <w:uiPriority w:val="99"/>
    <w:semiHidden/>
    <w:unhideWhenUsed/>
    <w:rsid w:val="00D30FE5"/>
  </w:style>
  <w:style w:type="numbering" w:customStyle="1" w:styleId="240">
    <w:name w:val="Нет списка24"/>
    <w:next w:val="a3"/>
    <w:uiPriority w:val="99"/>
    <w:semiHidden/>
    <w:unhideWhenUsed/>
    <w:rsid w:val="00D30FE5"/>
  </w:style>
  <w:style w:type="numbering" w:customStyle="1" w:styleId="340">
    <w:name w:val="Нет списка34"/>
    <w:next w:val="a3"/>
    <w:uiPriority w:val="99"/>
    <w:semiHidden/>
    <w:unhideWhenUsed/>
    <w:rsid w:val="00D30FE5"/>
  </w:style>
  <w:style w:type="numbering" w:customStyle="1" w:styleId="440">
    <w:name w:val="Нет списка44"/>
    <w:next w:val="a3"/>
    <w:uiPriority w:val="99"/>
    <w:semiHidden/>
    <w:unhideWhenUsed/>
    <w:rsid w:val="00D30FE5"/>
  </w:style>
  <w:style w:type="paragraph" w:customStyle="1" w:styleId="123">
    <w:name w:val="Оглавление 12"/>
    <w:basedOn w:val="a0"/>
    <w:next w:val="a0"/>
    <w:autoRedefine/>
    <w:uiPriority w:val="39"/>
    <w:unhideWhenUsed/>
    <w:rsid w:val="00D30FE5"/>
    <w:pPr>
      <w:spacing w:after="100"/>
    </w:pPr>
    <w:rPr>
      <w:rFonts w:eastAsia="Times New Roman"/>
    </w:rPr>
  </w:style>
  <w:style w:type="numbering" w:customStyle="1" w:styleId="540">
    <w:name w:val="Нет списка54"/>
    <w:next w:val="a3"/>
    <w:uiPriority w:val="99"/>
    <w:semiHidden/>
    <w:unhideWhenUsed/>
    <w:rsid w:val="00D30FE5"/>
  </w:style>
  <w:style w:type="table" w:customStyle="1" w:styleId="5a">
    <w:name w:val="Сетка таблицы5"/>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3"/>
    <w:uiPriority w:val="99"/>
    <w:semiHidden/>
    <w:unhideWhenUsed/>
    <w:rsid w:val="00D30FE5"/>
  </w:style>
  <w:style w:type="numbering" w:customStyle="1" w:styleId="1120">
    <w:name w:val="Нет списка112"/>
    <w:next w:val="a3"/>
    <w:uiPriority w:val="99"/>
    <w:semiHidden/>
    <w:unhideWhenUsed/>
    <w:rsid w:val="00D30FE5"/>
  </w:style>
  <w:style w:type="numbering" w:customStyle="1" w:styleId="2110">
    <w:name w:val="Нет списка211"/>
    <w:next w:val="a3"/>
    <w:uiPriority w:val="99"/>
    <w:semiHidden/>
    <w:unhideWhenUsed/>
    <w:rsid w:val="00D30FE5"/>
  </w:style>
  <w:style w:type="numbering" w:customStyle="1" w:styleId="3110">
    <w:name w:val="Нет списка311"/>
    <w:next w:val="a3"/>
    <w:uiPriority w:val="99"/>
    <w:semiHidden/>
    <w:unhideWhenUsed/>
    <w:rsid w:val="00D30FE5"/>
  </w:style>
  <w:style w:type="numbering" w:customStyle="1" w:styleId="4110">
    <w:name w:val="Нет списка411"/>
    <w:next w:val="a3"/>
    <w:uiPriority w:val="99"/>
    <w:semiHidden/>
    <w:unhideWhenUsed/>
    <w:rsid w:val="00D30FE5"/>
  </w:style>
  <w:style w:type="numbering" w:customStyle="1" w:styleId="5110">
    <w:name w:val="Нет списка511"/>
    <w:next w:val="a3"/>
    <w:uiPriority w:val="99"/>
    <w:semiHidden/>
    <w:unhideWhenUsed/>
    <w:rsid w:val="00D30FE5"/>
  </w:style>
  <w:style w:type="numbering" w:customStyle="1" w:styleId="711">
    <w:name w:val="Нет списка71"/>
    <w:next w:val="a3"/>
    <w:uiPriority w:val="99"/>
    <w:semiHidden/>
    <w:unhideWhenUsed/>
    <w:rsid w:val="00D30FE5"/>
  </w:style>
  <w:style w:type="numbering" w:customStyle="1" w:styleId="1210">
    <w:name w:val="Нет списка121"/>
    <w:next w:val="a3"/>
    <w:uiPriority w:val="99"/>
    <w:semiHidden/>
    <w:unhideWhenUsed/>
    <w:rsid w:val="00D30FE5"/>
  </w:style>
  <w:style w:type="numbering" w:customStyle="1" w:styleId="2210">
    <w:name w:val="Нет списка221"/>
    <w:next w:val="a3"/>
    <w:uiPriority w:val="99"/>
    <w:semiHidden/>
    <w:unhideWhenUsed/>
    <w:rsid w:val="00D30FE5"/>
  </w:style>
  <w:style w:type="numbering" w:customStyle="1" w:styleId="3210">
    <w:name w:val="Нет списка321"/>
    <w:next w:val="a3"/>
    <w:uiPriority w:val="99"/>
    <w:semiHidden/>
    <w:unhideWhenUsed/>
    <w:rsid w:val="00D30FE5"/>
  </w:style>
  <w:style w:type="numbering" w:customStyle="1" w:styleId="421">
    <w:name w:val="Нет списка421"/>
    <w:next w:val="a3"/>
    <w:uiPriority w:val="99"/>
    <w:semiHidden/>
    <w:unhideWhenUsed/>
    <w:rsid w:val="00D30FE5"/>
  </w:style>
  <w:style w:type="numbering" w:customStyle="1" w:styleId="521">
    <w:name w:val="Нет списка521"/>
    <w:next w:val="a3"/>
    <w:uiPriority w:val="99"/>
    <w:semiHidden/>
    <w:unhideWhenUsed/>
    <w:rsid w:val="00D30FE5"/>
  </w:style>
  <w:style w:type="numbering" w:customStyle="1" w:styleId="811">
    <w:name w:val="Нет списка81"/>
    <w:next w:val="a3"/>
    <w:uiPriority w:val="99"/>
    <w:semiHidden/>
    <w:unhideWhenUsed/>
    <w:rsid w:val="00D30FE5"/>
  </w:style>
  <w:style w:type="table" w:customStyle="1" w:styleId="124">
    <w:name w:val="Сетка таблицы12"/>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
    <w:name w:val="Нет списка91"/>
    <w:next w:val="a3"/>
    <w:uiPriority w:val="99"/>
    <w:semiHidden/>
    <w:unhideWhenUsed/>
    <w:rsid w:val="00D30FE5"/>
  </w:style>
  <w:style w:type="table" w:customStyle="1" w:styleId="216">
    <w:name w:val="Сетка таблицы21"/>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3"/>
    <w:uiPriority w:val="99"/>
    <w:semiHidden/>
    <w:unhideWhenUsed/>
    <w:rsid w:val="00D30FE5"/>
  </w:style>
  <w:style w:type="numbering" w:customStyle="1" w:styleId="2310">
    <w:name w:val="Нет списка231"/>
    <w:next w:val="a3"/>
    <w:uiPriority w:val="99"/>
    <w:semiHidden/>
    <w:unhideWhenUsed/>
    <w:rsid w:val="00D30FE5"/>
  </w:style>
  <w:style w:type="numbering" w:customStyle="1" w:styleId="331">
    <w:name w:val="Нет списка331"/>
    <w:next w:val="a3"/>
    <w:uiPriority w:val="99"/>
    <w:semiHidden/>
    <w:unhideWhenUsed/>
    <w:rsid w:val="00D30FE5"/>
  </w:style>
  <w:style w:type="numbering" w:customStyle="1" w:styleId="431">
    <w:name w:val="Нет списка431"/>
    <w:next w:val="a3"/>
    <w:uiPriority w:val="99"/>
    <w:semiHidden/>
    <w:unhideWhenUsed/>
    <w:rsid w:val="00D30FE5"/>
  </w:style>
  <w:style w:type="numbering" w:customStyle="1" w:styleId="531">
    <w:name w:val="Нет списка531"/>
    <w:next w:val="a3"/>
    <w:uiPriority w:val="99"/>
    <w:semiHidden/>
    <w:unhideWhenUsed/>
    <w:rsid w:val="00D30FE5"/>
  </w:style>
  <w:style w:type="table" w:customStyle="1" w:styleId="313">
    <w:name w:val="Сетка таблицы31"/>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D30FE5"/>
  </w:style>
  <w:style w:type="numbering" w:customStyle="1" w:styleId="160">
    <w:name w:val="Нет списка16"/>
    <w:next w:val="a3"/>
    <w:uiPriority w:val="99"/>
    <w:semiHidden/>
    <w:unhideWhenUsed/>
    <w:rsid w:val="00D30FE5"/>
  </w:style>
  <w:style w:type="numbering" w:customStyle="1" w:styleId="250">
    <w:name w:val="Нет списка25"/>
    <w:next w:val="a3"/>
    <w:uiPriority w:val="99"/>
    <w:semiHidden/>
    <w:unhideWhenUsed/>
    <w:rsid w:val="00D30FE5"/>
  </w:style>
  <w:style w:type="numbering" w:customStyle="1" w:styleId="350">
    <w:name w:val="Нет списка35"/>
    <w:next w:val="a3"/>
    <w:uiPriority w:val="99"/>
    <w:semiHidden/>
    <w:unhideWhenUsed/>
    <w:rsid w:val="00D30FE5"/>
  </w:style>
  <w:style w:type="numbering" w:customStyle="1" w:styleId="450">
    <w:name w:val="Нет списка45"/>
    <w:next w:val="a3"/>
    <w:uiPriority w:val="99"/>
    <w:semiHidden/>
    <w:unhideWhenUsed/>
    <w:rsid w:val="00D30FE5"/>
  </w:style>
  <w:style w:type="paragraph" w:customStyle="1" w:styleId="132">
    <w:name w:val="Оглавление 13"/>
    <w:basedOn w:val="a0"/>
    <w:next w:val="a0"/>
    <w:autoRedefine/>
    <w:uiPriority w:val="39"/>
    <w:unhideWhenUsed/>
    <w:rsid w:val="00D30FE5"/>
    <w:pPr>
      <w:spacing w:after="100"/>
    </w:pPr>
    <w:rPr>
      <w:rFonts w:eastAsia="Times New Roman"/>
    </w:rPr>
  </w:style>
  <w:style w:type="numbering" w:customStyle="1" w:styleId="550">
    <w:name w:val="Нет списка55"/>
    <w:next w:val="a3"/>
    <w:uiPriority w:val="99"/>
    <w:semiHidden/>
    <w:unhideWhenUsed/>
    <w:rsid w:val="00D30FE5"/>
  </w:style>
  <w:style w:type="table" w:customStyle="1" w:styleId="69">
    <w:name w:val="Сетка таблицы6"/>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3"/>
    <w:uiPriority w:val="99"/>
    <w:semiHidden/>
    <w:unhideWhenUsed/>
    <w:rsid w:val="00D30FE5"/>
  </w:style>
  <w:style w:type="numbering" w:customStyle="1" w:styleId="1130">
    <w:name w:val="Нет списка113"/>
    <w:next w:val="a3"/>
    <w:uiPriority w:val="99"/>
    <w:semiHidden/>
    <w:unhideWhenUsed/>
    <w:rsid w:val="00D30FE5"/>
  </w:style>
  <w:style w:type="numbering" w:customStyle="1" w:styleId="2120">
    <w:name w:val="Нет списка212"/>
    <w:next w:val="a3"/>
    <w:uiPriority w:val="99"/>
    <w:semiHidden/>
    <w:unhideWhenUsed/>
    <w:rsid w:val="00D30FE5"/>
  </w:style>
  <w:style w:type="numbering" w:customStyle="1" w:styleId="3120">
    <w:name w:val="Нет списка312"/>
    <w:next w:val="a3"/>
    <w:uiPriority w:val="99"/>
    <w:semiHidden/>
    <w:unhideWhenUsed/>
    <w:rsid w:val="00D30FE5"/>
  </w:style>
  <w:style w:type="numbering" w:customStyle="1" w:styleId="4120">
    <w:name w:val="Нет списка412"/>
    <w:next w:val="a3"/>
    <w:uiPriority w:val="99"/>
    <w:semiHidden/>
    <w:unhideWhenUsed/>
    <w:rsid w:val="00D30FE5"/>
  </w:style>
  <w:style w:type="numbering" w:customStyle="1" w:styleId="512">
    <w:name w:val="Нет списка512"/>
    <w:next w:val="a3"/>
    <w:uiPriority w:val="99"/>
    <w:semiHidden/>
    <w:unhideWhenUsed/>
    <w:rsid w:val="00D30FE5"/>
  </w:style>
  <w:style w:type="numbering" w:customStyle="1" w:styleId="720">
    <w:name w:val="Нет списка72"/>
    <w:next w:val="a3"/>
    <w:uiPriority w:val="99"/>
    <w:semiHidden/>
    <w:unhideWhenUsed/>
    <w:rsid w:val="00D30FE5"/>
  </w:style>
  <w:style w:type="numbering" w:customStyle="1" w:styleId="1220">
    <w:name w:val="Нет списка122"/>
    <w:next w:val="a3"/>
    <w:uiPriority w:val="99"/>
    <w:semiHidden/>
    <w:unhideWhenUsed/>
    <w:rsid w:val="00D30FE5"/>
  </w:style>
  <w:style w:type="numbering" w:customStyle="1" w:styleId="2220">
    <w:name w:val="Нет списка222"/>
    <w:next w:val="a3"/>
    <w:uiPriority w:val="99"/>
    <w:semiHidden/>
    <w:unhideWhenUsed/>
    <w:rsid w:val="00D30FE5"/>
  </w:style>
  <w:style w:type="numbering" w:customStyle="1" w:styleId="322">
    <w:name w:val="Нет списка322"/>
    <w:next w:val="a3"/>
    <w:uiPriority w:val="99"/>
    <w:semiHidden/>
    <w:unhideWhenUsed/>
    <w:rsid w:val="00D30FE5"/>
  </w:style>
  <w:style w:type="numbering" w:customStyle="1" w:styleId="422">
    <w:name w:val="Нет списка422"/>
    <w:next w:val="a3"/>
    <w:uiPriority w:val="99"/>
    <w:semiHidden/>
    <w:unhideWhenUsed/>
    <w:rsid w:val="00D30FE5"/>
  </w:style>
  <w:style w:type="numbering" w:customStyle="1" w:styleId="522">
    <w:name w:val="Нет списка522"/>
    <w:next w:val="a3"/>
    <w:uiPriority w:val="99"/>
    <w:semiHidden/>
    <w:unhideWhenUsed/>
    <w:rsid w:val="00D30FE5"/>
  </w:style>
  <w:style w:type="numbering" w:customStyle="1" w:styleId="820">
    <w:name w:val="Нет списка82"/>
    <w:next w:val="a3"/>
    <w:uiPriority w:val="99"/>
    <w:semiHidden/>
    <w:unhideWhenUsed/>
    <w:rsid w:val="00D30FE5"/>
  </w:style>
  <w:style w:type="table" w:customStyle="1" w:styleId="133">
    <w:name w:val="Сетка таблицы13"/>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0">
    <w:name w:val="Нет списка92"/>
    <w:next w:val="a3"/>
    <w:uiPriority w:val="99"/>
    <w:semiHidden/>
    <w:unhideWhenUsed/>
    <w:rsid w:val="00D30FE5"/>
  </w:style>
  <w:style w:type="table" w:customStyle="1" w:styleId="223">
    <w:name w:val="Сетка таблицы22"/>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
    <w:name w:val="Нет списка132"/>
    <w:next w:val="a3"/>
    <w:uiPriority w:val="99"/>
    <w:semiHidden/>
    <w:unhideWhenUsed/>
    <w:rsid w:val="00D30FE5"/>
  </w:style>
  <w:style w:type="numbering" w:customStyle="1" w:styleId="232">
    <w:name w:val="Нет списка232"/>
    <w:next w:val="a3"/>
    <w:uiPriority w:val="99"/>
    <w:semiHidden/>
    <w:unhideWhenUsed/>
    <w:rsid w:val="00D30FE5"/>
  </w:style>
  <w:style w:type="numbering" w:customStyle="1" w:styleId="332">
    <w:name w:val="Нет списка332"/>
    <w:next w:val="a3"/>
    <w:uiPriority w:val="99"/>
    <w:semiHidden/>
    <w:unhideWhenUsed/>
    <w:rsid w:val="00D30FE5"/>
  </w:style>
  <w:style w:type="numbering" w:customStyle="1" w:styleId="432">
    <w:name w:val="Нет списка432"/>
    <w:next w:val="a3"/>
    <w:uiPriority w:val="99"/>
    <w:semiHidden/>
    <w:unhideWhenUsed/>
    <w:rsid w:val="00D30FE5"/>
  </w:style>
  <w:style w:type="numbering" w:customStyle="1" w:styleId="532">
    <w:name w:val="Нет списка532"/>
    <w:next w:val="a3"/>
    <w:uiPriority w:val="99"/>
    <w:semiHidden/>
    <w:unhideWhenUsed/>
    <w:rsid w:val="00D30FE5"/>
  </w:style>
  <w:style w:type="table" w:customStyle="1" w:styleId="323">
    <w:name w:val="Сетка таблицы32"/>
    <w:basedOn w:val="a2"/>
    <w:next w:val="af0"/>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D30FE5"/>
  </w:style>
  <w:style w:type="numbering" w:customStyle="1" w:styleId="180">
    <w:name w:val="Нет списка18"/>
    <w:next w:val="a3"/>
    <w:uiPriority w:val="99"/>
    <w:semiHidden/>
    <w:unhideWhenUsed/>
    <w:rsid w:val="00D30FE5"/>
  </w:style>
  <w:style w:type="numbering" w:customStyle="1" w:styleId="260">
    <w:name w:val="Нет списка26"/>
    <w:next w:val="a3"/>
    <w:uiPriority w:val="99"/>
    <w:semiHidden/>
    <w:unhideWhenUsed/>
    <w:rsid w:val="00D30FE5"/>
  </w:style>
  <w:style w:type="numbering" w:customStyle="1" w:styleId="360">
    <w:name w:val="Нет списка36"/>
    <w:next w:val="a3"/>
    <w:uiPriority w:val="99"/>
    <w:semiHidden/>
    <w:unhideWhenUsed/>
    <w:rsid w:val="00D30FE5"/>
  </w:style>
  <w:style w:type="numbering" w:customStyle="1" w:styleId="460">
    <w:name w:val="Нет списка46"/>
    <w:next w:val="a3"/>
    <w:uiPriority w:val="99"/>
    <w:semiHidden/>
    <w:unhideWhenUsed/>
    <w:rsid w:val="00D30FE5"/>
  </w:style>
  <w:style w:type="paragraph" w:customStyle="1" w:styleId="142">
    <w:name w:val="Оглавление 14"/>
    <w:basedOn w:val="a0"/>
    <w:next w:val="a0"/>
    <w:autoRedefine/>
    <w:uiPriority w:val="39"/>
    <w:unhideWhenUsed/>
    <w:rsid w:val="00D30FE5"/>
    <w:pPr>
      <w:spacing w:after="100"/>
    </w:pPr>
    <w:rPr>
      <w:rFonts w:eastAsia="Times New Roman"/>
    </w:rPr>
  </w:style>
  <w:style w:type="numbering" w:customStyle="1" w:styleId="560">
    <w:name w:val="Нет списка56"/>
    <w:next w:val="a3"/>
    <w:uiPriority w:val="99"/>
    <w:semiHidden/>
    <w:unhideWhenUsed/>
    <w:rsid w:val="00D30FE5"/>
  </w:style>
  <w:style w:type="numbering" w:customStyle="1" w:styleId="630">
    <w:name w:val="Нет списка63"/>
    <w:next w:val="a3"/>
    <w:uiPriority w:val="99"/>
    <w:semiHidden/>
    <w:unhideWhenUsed/>
    <w:rsid w:val="00D30FE5"/>
  </w:style>
  <w:style w:type="numbering" w:customStyle="1" w:styleId="1140">
    <w:name w:val="Нет списка114"/>
    <w:next w:val="a3"/>
    <w:uiPriority w:val="99"/>
    <w:semiHidden/>
    <w:unhideWhenUsed/>
    <w:rsid w:val="00D30FE5"/>
  </w:style>
  <w:style w:type="numbering" w:customStyle="1" w:styleId="2130">
    <w:name w:val="Нет списка213"/>
    <w:next w:val="a3"/>
    <w:uiPriority w:val="99"/>
    <w:semiHidden/>
    <w:unhideWhenUsed/>
    <w:rsid w:val="00D30FE5"/>
  </w:style>
  <w:style w:type="numbering" w:customStyle="1" w:styleId="3130">
    <w:name w:val="Нет списка313"/>
    <w:next w:val="a3"/>
    <w:uiPriority w:val="99"/>
    <w:semiHidden/>
    <w:unhideWhenUsed/>
    <w:rsid w:val="00D30FE5"/>
  </w:style>
  <w:style w:type="numbering" w:customStyle="1" w:styleId="413">
    <w:name w:val="Нет списка413"/>
    <w:next w:val="a3"/>
    <w:uiPriority w:val="99"/>
    <w:semiHidden/>
    <w:unhideWhenUsed/>
    <w:rsid w:val="00D30FE5"/>
  </w:style>
  <w:style w:type="numbering" w:customStyle="1" w:styleId="513">
    <w:name w:val="Нет списка513"/>
    <w:next w:val="a3"/>
    <w:uiPriority w:val="99"/>
    <w:semiHidden/>
    <w:unhideWhenUsed/>
    <w:rsid w:val="00D30FE5"/>
  </w:style>
  <w:style w:type="numbering" w:customStyle="1" w:styleId="730">
    <w:name w:val="Нет списка73"/>
    <w:next w:val="a3"/>
    <w:uiPriority w:val="99"/>
    <w:semiHidden/>
    <w:unhideWhenUsed/>
    <w:rsid w:val="00D30FE5"/>
  </w:style>
  <w:style w:type="numbering" w:customStyle="1" w:styleId="1230">
    <w:name w:val="Нет списка123"/>
    <w:next w:val="a3"/>
    <w:uiPriority w:val="99"/>
    <w:semiHidden/>
    <w:unhideWhenUsed/>
    <w:rsid w:val="00D30FE5"/>
  </w:style>
  <w:style w:type="numbering" w:customStyle="1" w:styleId="2230">
    <w:name w:val="Нет списка223"/>
    <w:next w:val="a3"/>
    <w:uiPriority w:val="99"/>
    <w:semiHidden/>
    <w:unhideWhenUsed/>
    <w:rsid w:val="00D30FE5"/>
  </w:style>
  <w:style w:type="numbering" w:customStyle="1" w:styleId="3230">
    <w:name w:val="Нет списка323"/>
    <w:next w:val="a3"/>
    <w:uiPriority w:val="99"/>
    <w:semiHidden/>
    <w:unhideWhenUsed/>
    <w:rsid w:val="00D30FE5"/>
  </w:style>
  <w:style w:type="numbering" w:customStyle="1" w:styleId="423">
    <w:name w:val="Нет списка423"/>
    <w:next w:val="a3"/>
    <w:uiPriority w:val="99"/>
    <w:semiHidden/>
    <w:unhideWhenUsed/>
    <w:rsid w:val="00D30FE5"/>
  </w:style>
  <w:style w:type="numbering" w:customStyle="1" w:styleId="523">
    <w:name w:val="Нет списка523"/>
    <w:next w:val="a3"/>
    <w:uiPriority w:val="99"/>
    <w:semiHidden/>
    <w:unhideWhenUsed/>
    <w:rsid w:val="00D30FE5"/>
  </w:style>
  <w:style w:type="numbering" w:customStyle="1" w:styleId="830">
    <w:name w:val="Нет списка83"/>
    <w:next w:val="a3"/>
    <w:uiPriority w:val="99"/>
    <w:semiHidden/>
    <w:unhideWhenUsed/>
    <w:rsid w:val="00D30FE5"/>
  </w:style>
  <w:style w:type="table" w:customStyle="1" w:styleId="143">
    <w:name w:val="Сетка таблицы14"/>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3"/>
    <w:uiPriority w:val="99"/>
    <w:semiHidden/>
    <w:unhideWhenUsed/>
    <w:rsid w:val="00D30FE5"/>
  </w:style>
  <w:style w:type="numbering" w:customStyle="1" w:styleId="1330">
    <w:name w:val="Нет списка133"/>
    <w:next w:val="a3"/>
    <w:uiPriority w:val="99"/>
    <w:semiHidden/>
    <w:unhideWhenUsed/>
    <w:rsid w:val="00D30FE5"/>
  </w:style>
  <w:style w:type="numbering" w:customStyle="1" w:styleId="233">
    <w:name w:val="Нет списка233"/>
    <w:next w:val="a3"/>
    <w:uiPriority w:val="99"/>
    <w:semiHidden/>
    <w:unhideWhenUsed/>
    <w:rsid w:val="00D30FE5"/>
  </w:style>
  <w:style w:type="numbering" w:customStyle="1" w:styleId="333">
    <w:name w:val="Нет списка333"/>
    <w:next w:val="a3"/>
    <w:uiPriority w:val="99"/>
    <w:semiHidden/>
    <w:unhideWhenUsed/>
    <w:rsid w:val="00D30FE5"/>
  </w:style>
  <w:style w:type="numbering" w:customStyle="1" w:styleId="433">
    <w:name w:val="Нет списка433"/>
    <w:next w:val="a3"/>
    <w:uiPriority w:val="99"/>
    <w:semiHidden/>
    <w:unhideWhenUsed/>
    <w:rsid w:val="00D30FE5"/>
  </w:style>
  <w:style w:type="numbering" w:customStyle="1" w:styleId="533">
    <w:name w:val="Нет списка533"/>
    <w:next w:val="a3"/>
    <w:uiPriority w:val="99"/>
    <w:semiHidden/>
    <w:unhideWhenUsed/>
    <w:rsid w:val="00D30FE5"/>
  </w:style>
  <w:style w:type="numbering" w:customStyle="1" w:styleId="190">
    <w:name w:val="Нет списка19"/>
    <w:next w:val="a3"/>
    <w:uiPriority w:val="99"/>
    <w:semiHidden/>
    <w:unhideWhenUsed/>
    <w:rsid w:val="00D30FE5"/>
  </w:style>
  <w:style w:type="numbering" w:customStyle="1" w:styleId="1100">
    <w:name w:val="Нет списка110"/>
    <w:next w:val="a3"/>
    <w:uiPriority w:val="99"/>
    <w:semiHidden/>
    <w:unhideWhenUsed/>
    <w:rsid w:val="00D30FE5"/>
  </w:style>
  <w:style w:type="numbering" w:customStyle="1" w:styleId="270">
    <w:name w:val="Нет списка27"/>
    <w:next w:val="a3"/>
    <w:uiPriority w:val="99"/>
    <w:semiHidden/>
    <w:unhideWhenUsed/>
    <w:rsid w:val="00D30FE5"/>
  </w:style>
  <w:style w:type="numbering" w:customStyle="1" w:styleId="370">
    <w:name w:val="Нет списка37"/>
    <w:next w:val="a3"/>
    <w:uiPriority w:val="99"/>
    <w:semiHidden/>
    <w:unhideWhenUsed/>
    <w:rsid w:val="00D30FE5"/>
  </w:style>
  <w:style w:type="numbering" w:customStyle="1" w:styleId="470">
    <w:name w:val="Нет списка47"/>
    <w:next w:val="a3"/>
    <w:uiPriority w:val="99"/>
    <w:semiHidden/>
    <w:unhideWhenUsed/>
    <w:rsid w:val="00D30FE5"/>
  </w:style>
  <w:style w:type="paragraph" w:customStyle="1" w:styleId="152">
    <w:name w:val="Оглавление 15"/>
    <w:basedOn w:val="a0"/>
    <w:next w:val="a0"/>
    <w:autoRedefine/>
    <w:uiPriority w:val="39"/>
    <w:unhideWhenUsed/>
    <w:rsid w:val="00D30FE5"/>
    <w:pPr>
      <w:spacing w:after="100"/>
    </w:pPr>
    <w:rPr>
      <w:rFonts w:eastAsia="Times New Roman"/>
    </w:rPr>
  </w:style>
  <w:style w:type="numbering" w:customStyle="1" w:styleId="570">
    <w:name w:val="Нет списка57"/>
    <w:next w:val="a3"/>
    <w:uiPriority w:val="99"/>
    <w:semiHidden/>
    <w:unhideWhenUsed/>
    <w:rsid w:val="00D30FE5"/>
  </w:style>
  <w:style w:type="numbering" w:customStyle="1" w:styleId="640">
    <w:name w:val="Нет списка64"/>
    <w:next w:val="a3"/>
    <w:uiPriority w:val="99"/>
    <w:semiHidden/>
    <w:unhideWhenUsed/>
    <w:rsid w:val="00D30FE5"/>
  </w:style>
  <w:style w:type="numbering" w:customStyle="1" w:styleId="1150">
    <w:name w:val="Нет списка115"/>
    <w:next w:val="a3"/>
    <w:uiPriority w:val="99"/>
    <w:semiHidden/>
    <w:unhideWhenUsed/>
    <w:rsid w:val="00D30FE5"/>
  </w:style>
  <w:style w:type="numbering" w:customStyle="1" w:styleId="2140">
    <w:name w:val="Нет списка214"/>
    <w:next w:val="a3"/>
    <w:uiPriority w:val="99"/>
    <w:semiHidden/>
    <w:unhideWhenUsed/>
    <w:rsid w:val="00D30FE5"/>
  </w:style>
  <w:style w:type="numbering" w:customStyle="1" w:styleId="314">
    <w:name w:val="Нет списка314"/>
    <w:next w:val="a3"/>
    <w:uiPriority w:val="99"/>
    <w:semiHidden/>
    <w:unhideWhenUsed/>
    <w:rsid w:val="00D30FE5"/>
  </w:style>
  <w:style w:type="numbering" w:customStyle="1" w:styleId="414">
    <w:name w:val="Нет списка414"/>
    <w:next w:val="a3"/>
    <w:uiPriority w:val="99"/>
    <w:semiHidden/>
    <w:unhideWhenUsed/>
    <w:rsid w:val="00D30FE5"/>
  </w:style>
  <w:style w:type="numbering" w:customStyle="1" w:styleId="514">
    <w:name w:val="Нет списка514"/>
    <w:next w:val="a3"/>
    <w:uiPriority w:val="99"/>
    <w:semiHidden/>
    <w:unhideWhenUsed/>
    <w:rsid w:val="00D30FE5"/>
  </w:style>
  <w:style w:type="numbering" w:customStyle="1" w:styleId="740">
    <w:name w:val="Нет списка74"/>
    <w:next w:val="a3"/>
    <w:uiPriority w:val="99"/>
    <w:semiHidden/>
    <w:unhideWhenUsed/>
    <w:rsid w:val="00D30FE5"/>
  </w:style>
  <w:style w:type="numbering" w:customStyle="1" w:styleId="1240">
    <w:name w:val="Нет списка124"/>
    <w:next w:val="a3"/>
    <w:uiPriority w:val="99"/>
    <w:semiHidden/>
    <w:unhideWhenUsed/>
    <w:rsid w:val="00D30FE5"/>
  </w:style>
  <w:style w:type="numbering" w:customStyle="1" w:styleId="224">
    <w:name w:val="Нет списка224"/>
    <w:next w:val="a3"/>
    <w:uiPriority w:val="99"/>
    <w:semiHidden/>
    <w:unhideWhenUsed/>
    <w:rsid w:val="00D30FE5"/>
  </w:style>
  <w:style w:type="numbering" w:customStyle="1" w:styleId="324">
    <w:name w:val="Нет списка324"/>
    <w:next w:val="a3"/>
    <w:uiPriority w:val="99"/>
    <w:semiHidden/>
    <w:unhideWhenUsed/>
    <w:rsid w:val="00D30FE5"/>
  </w:style>
  <w:style w:type="numbering" w:customStyle="1" w:styleId="424">
    <w:name w:val="Нет списка424"/>
    <w:next w:val="a3"/>
    <w:uiPriority w:val="99"/>
    <w:semiHidden/>
    <w:unhideWhenUsed/>
    <w:rsid w:val="00D30FE5"/>
  </w:style>
  <w:style w:type="numbering" w:customStyle="1" w:styleId="524">
    <w:name w:val="Нет списка524"/>
    <w:next w:val="a3"/>
    <w:uiPriority w:val="99"/>
    <w:semiHidden/>
    <w:unhideWhenUsed/>
    <w:rsid w:val="00D30FE5"/>
  </w:style>
  <w:style w:type="numbering" w:customStyle="1" w:styleId="840">
    <w:name w:val="Нет списка84"/>
    <w:next w:val="a3"/>
    <w:uiPriority w:val="99"/>
    <w:semiHidden/>
    <w:unhideWhenUsed/>
    <w:rsid w:val="00D30FE5"/>
  </w:style>
  <w:style w:type="table" w:customStyle="1" w:styleId="153">
    <w:name w:val="Сетка таблицы15"/>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3"/>
    <w:uiPriority w:val="99"/>
    <w:semiHidden/>
    <w:unhideWhenUsed/>
    <w:rsid w:val="00D30FE5"/>
  </w:style>
  <w:style w:type="numbering" w:customStyle="1" w:styleId="134">
    <w:name w:val="Нет списка134"/>
    <w:next w:val="a3"/>
    <w:uiPriority w:val="99"/>
    <w:semiHidden/>
    <w:unhideWhenUsed/>
    <w:rsid w:val="00D30FE5"/>
  </w:style>
  <w:style w:type="numbering" w:customStyle="1" w:styleId="234">
    <w:name w:val="Нет списка234"/>
    <w:next w:val="a3"/>
    <w:uiPriority w:val="99"/>
    <w:semiHidden/>
    <w:unhideWhenUsed/>
    <w:rsid w:val="00D30FE5"/>
  </w:style>
  <w:style w:type="numbering" w:customStyle="1" w:styleId="334">
    <w:name w:val="Нет списка334"/>
    <w:next w:val="a3"/>
    <w:uiPriority w:val="99"/>
    <w:semiHidden/>
    <w:unhideWhenUsed/>
    <w:rsid w:val="00D30FE5"/>
  </w:style>
  <w:style w:type="numbering" w:customStyle="1" w:styleId="434">
    <w:name w:val="Нет списка434"/>
    <w:next w:val="a3"/>
    <w:uiPriority w:val="99"/>
    <w:semiHidden/>
    <w:unhideWhenUsed/>
    <w:rsid w:val="00D30FE5"/>
  </w:style>
  <w:style w:type="numbering" w:customStyle="1" w:styleId="534">
    <w:name w:val="Нет списка534"/>
    <w:next w:val="a3"/>
    <w:uiPriority w:val="99"/>
    <w:semiHidden/>
    <w:unhideWhenUsed/>
    <w:rsid w:val="00D30FE5"/>
  </w:style>
  <w:style w:type="numbering" w:customStyle="1" w:styleId="200">
    <w:name w:val="Нет списка20"/>
    <w:next w:val="a3"/>
    <w:uiPriority w:val="99"/>
    <w:semiHidden/>
    <w:unhideWhenUsed/>
    <w:rsid w:val="00D30FE5"/>
  </w:style>
  <w:style w:type="numbering" w:customStyle="1" w:styleId="1160">
    <w:name w:val="Нет списка116"/>
    <w:next w:val="a3"/>
    <w:uiPriority w:val="99"/>
    <w:semiHidden/>
    <w:unhideWhenUsed/>
    <w:rsid w:val="00D30FE5"/>
  </w:style>
  <w:style w:type="numbering" w:customStyle="1" w:styleId="280">
    <w:name w:val="Нет списка28"/>
    <w:next w:val="a3"/>
    <w:uiPriority w:val="99"/>
    <w:semiHidden/>
    <w:unhideWhenUsed/>
    <w:rsid w:val="00D30FE5"/>
  </w:style>
  <w:style w:type="numbering" w:customStyle="1" w:styleId="380">
    <w:name w:val="Нет списка38"/>
    <w:next w:val="a3"/>
    <w:uiPriority w:val="99"/>
    <w:semiHidden/>
    <w:unhideWhenUsed/>
    <w:rsid w:val="00D30FE5"/>
  </w:style>
  <w:style w:type="numbering" w:customStyle="1" w:styleId="480">
    <w:name w:val="Нет списка48"/>
    <w:next w:val="a3"/>
    <w:uiPriority w:val="99"/>
    <w:semiHidden/>
    <w:unhideWhenUsed/>
    <w:rsid w:val="00D30FE5"/>
  </w:style>
  <w:style w:type="paragraph" w:customStyle="1" w:styleId="161">
    <w:name w:val="Оглавление 16"/>
    <w:basedOn w:val="a0"/>
    <w:next w:val="a0"/>
    <w:autoRedefine/>
    <w:uiPriority w:val="39"/>
    <w:unhideWhenUsed/>
    <w:rsid w:val="00D30FE5"/>
    <w:pPr>
      <w:spacing w:after="100"/>
    </w:pPr>
    <w:rPr>
      <w:rFonts w:eastAsia="Times New Roman"/>
    </w:rPr>
  </w:style>
  <w:style w:type="numbering" w:customStyle="1" w:styleId="580">
    <w:name w:val="Нет списка58"/>
    <w:next w:val="a3"/>
    <w:uiPriority w:val="99"/>
    <w:semiHidden/>
    <w:unhideWhenUsed/>
    <w:rsid w:val="00D30FE5"/>
  </w:style>
  <w:style w:type="numbering" w:customStyle="1" w:styleId="650">
    <w:name w:val="Нет списка65"/>
    <w:next w:val="a3"/>
    <w:uiPriority w:val="99"/>
    <w:semiHidden/>
    <w:unhideWhenUsed/>
    <w:rsid w:val="00D30FE5"/>
  </w:style>
  <w:style w:type="numbering" w:customStyle="1" w:styleId="1170">
    <w:name w:val="Нет списка117"/>
    <w:next w:val="a3"/>
    <w:uiPriority w:val="99"/>
    <w:semiHidden/>
    <w:unhideWhenUsed/>
    <w:rsid w:val="00D30FE5"/>
  </w:style>
  <w:style w:type="numbering" w:customStyle="1" w:styleId="2150">
    <w:name w:val="Нет списка215"/>
    <w:next w:val="a3"/>
    <w:uiPriority w:val="99"/>
    <w:semiHidden/>
    <w:unhideWhenUsed/>
    <w:rsid w:val="00D30FE5"/>
  </w:style>
  <w:style w:type="numbering" w:customStyle="1" w:styleId="315">
    <w:name w:val="Нет списка315"/>
    <w:next w:val="a3"/>
    <w:uiPriority w:val="99"/>
    <w:semiHidden/>
    <w:unhideWhenUsed/>
    <w:rsid w:val="00D30FE5"/>
  </w:style>
  <w:style w:type="numbering" w:customStyle="1" w:styleId="415">
    <w:name w:val="Нет списка415"/>
    <w:next w:val="a3"/>
    <w:uiPriority w:val="99"/>
    <w:semiHidden/>
    <w:unhideWhenUsed/>
    <w:rsid w:val="00D30FE5"/>
  </w:style>
  <w:style w:type="numbering" w:customStyle="1" w:styleId="515">
    <w:name w:val="Нет списка515"/>
    <w:next w:val="a3"/>
    <w:uiPriority w:val="99"/>
    <w:semiHidden/>
    <w:unhideWhenUsed/>
    <w:rsid w:val="00D30FE5"/>
  </w:style>
  <w:style w:type="numbering" w:customStyle="1" w:styleId="750">
    <w:name w:val="Нет списка75"/>
    <w:next w:val="a3"/>
    <w:uiPriority w:val="99"/>
    <w:semiHidden/>
    <w:unhideWhenUsed/>
    <w:rsid w:val="00D30FE5"/>
  </w:style>
  <w:style w:type="numbering" w:customStyle="1" w:styleId="125">
    <w:name w:val="Нет списка125"/>
    <w:next w:val="a3"/>
    <w:uiPriority w:val="99"/>
    <w:semiHidden/>
    <w:unhideWhenUsed/>
    <w:rsid w:val="00D30FE5"/>
  </w:style>
  <w:style w:type="numbering" w:customStyle="1" w:styleId="225">
    <w:name w:val="Нет списка225"/>
    <w:next w:val="a3"/>
    <w:uiPriority w:val="99"/>
    <w:semiHidden/>
    <w:unhideWhenUsed/>
    <w:rsid w:val="00D30FE5"/>
  </w:style>
  <w:style w:type="numbering" w:customStyle="1" w:styleId="325">
    <w:name w:val="Нет списка325"/>
    <w:next w:val="a3"/>
    <w:uiPriority w:val="99"/>
    <w:semiHidden/>
    <w:unhideWhenUsed/>
    <w:rsid w:val="00D30FE5"/>
  </w:style>
  <w:style w:type="numbering" w:customStyle="1" w:styleId="425">
    <w:name w:val="Нет списка425"/>
    <w:next w:val="a3"/>
    <w:uiPriority w:val="99"/>
    <w:semiHidden/>
    <w:unhideWhenUsed/>
    <w:rsid w:val="00D30FE5"/>
  </w:style>
  <w:style w:type="numbering" w:customStyle="1" w:styleId="525">
    <w:name w:val="Нет списка525"/>
    <w:next w:val="a3"/>
    <w:uiPriority w:val="99"/>
    <w:semiHidden/>
    <w:unhideWhenUsed/>
    <w:rsid w:val="00D30FE5"/>
  </w:style>
  <w:style w:type="numbering" w:customStyle="1" w:styleId="85">
    <w:name w:val="Нет списка85"/>
    <w:next w:val="a3"/>
    <w:uiPriority w:val="99"/>
    <w:semiHidden/>
    <w:unhideWhenUsed/>
    <w:rsid w:val="00D30FE5"/>
  </w:style>
  <w:style w:type="table" w:customStyle="1" w:styleId="162">
    <w:name w:val="Сетка таблицы16"/>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0">
    <w:name w:val="Нет списка95"/>
    <w:next w:val="a3"/>
    <w:uiPriority w:val="99"/>
    <w:semiHidden/>
    <w:unhideWhenUsed/>
    <w:rsid w:val="00D30FE5"/>
  </w:style>
  <w:style w:type="numbering" w:customStyle="1" w:styleId="135">
    <w:name w:val="Нет списка135"/>
    <w:next w:val="a3"/>
    <w:uiPriority w:val="99"/>
    <w:semiHidden/>
    <w:unhideWhenUsed/>
    <w:rsid w:val="00D30FE5"/>
  </w:style>
  <w:style w:type="numbering" w:customStyle="1" w:styleId="235">
    <w:name w:val="Нет списка235"/>
    <w:next w:val="a3"/>
    <w:uiPriority w:val="99"/>
    <w:semiHidden/>
    <w:unhideWhenUsed/>
    <w:rsid w:val="00D30FE5"/>
  </w:style>
  <w:style w:type="numbering" w:customStyle="1" w:styleId="335">
    <w:name w:val="Нет списка335"/>
    <w:next w:val="a3"/>
    <w:uiPriority w:val="99"/>
    <w:semiHidden/>
    <w:unhideWhenUsed/>
    <w:rsid w:val="00D30FE5"/>
  </w:style>
  <w:style w:type="numbering" w:customStyle="1" w:styleId="435">
    <w:name w:val="Нет списка435"/>
    <w:next w:val="a3"/>
    <w:uiPriority w:val="99"/>
    <w:semiHidden/>
    <w:unhideWhenUsed/>
    <w:rsid w:val="00D30FE5"/>
  </w:style>
  <w:style w:type="numbering" w:customStyle="1" w:styleId="535">
    <w:name w:val="Нет списка535"/>
    <w:next w:val="a3"/>
    <w:uiPriority w:val="99"/>
    <w:semiHidden/>
    <w:unhideWhenUsed/>
    <w:rsid w:val="00D30FE5"/>
  </w:style>
  <w:style w:type="table" w:customStyle="1" w:styleId="236">
    <w:name w:val="Сетка таблицы23"/>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2"/>
    <w:next w:val="af0"/>
    <w:uiPriority w:val="59"/>
    <w:rsid w:val="00D30F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3"/>
    <w:uiPriority w:val="99"/>
    <w:semiHidden/>
    <w:unhideWhenUsed/>
    <w:rsid w:val="00D30FE5"/>
  </w:style>
  <w:style w:type="numbering" w:customStyle="1" w:styleId="118">
    <w:name w:val="Нет списка118"/>
    <w:next w:val="a3"/>
    <w:uiPriority w:val="99"/>
    <w:semiHidden/>
    <w:unhideWhenUsed/>
    <w:rsid w:val="00D30FE5"/>
  </w:style>
  <w:style w:type="numbering" w:customStyle="1" w:styleId="2100">
    <w:name w:val="Нет списка210"/>
    <w:next w:val="a3"/>
    <w:uiPriority w:val="99"/>
    <w:semiHidden/>
    <w:unhideWhenUsed/>
    <w:rsid w:val="00D30FE5"/>
  </w:style>
  <w:style w:type="numbering" w:customStyle="1" w:styleId="390">
    <w:name w:val="Нет списка39"/>
    <w:next w:val="a3"/>
    <w:uiPriority w:val="99"/>
    <w:semiHidden/>
    <w:unhideWhenUsed/>
    <w:rsid w:val="00D30FE5"/>
  </w:style>
  <w:style w:type="numbering" w:customStyle="1" w:styleId="490">
    <w:name w:val="Нет списка49"/>
    <w:next w:val="a3"/>
    <w:uiPriority w:val="99"/>
    <w:semiHidden/>
    <w:unhideWhenUsed/>
    <w:rsid w:val="00D30FE5"/>
  </w:style>
  <w:style w:type="numbering" w:customStyle="1" w:styleId="590">
    <w:name w:val="Нет списка59"/>
    <w:next w:val="a3"/>
    <w:uiPriority w:val="99"/>
    <w:semiHidden/>
    <w:unhideWhenUsed/>
    <w:rsid w:val="00D30FE5"/>
  </w:style>
  <w:style w:type="numbering" w:customStyle="1" w:styleId="660">
    <w:name w:val="Нет списка66"/>
    <w:next w:val="a3"/>
    <w:uiPriority w:val="99"/>
    <w:semiHidden/>
    <w:unhideWhenUsed/>
    <w:rsid w:val="00D30FE5"/>
  </w:style>
  <w:style w:type="numbering" w:customStyle="1" w:styleId="119">
    <w:name w:val="Нет списка119"/>
    <w:next w:val="a3"/>
    <w:uiPriority w:val="99"/>
    <w:semiHidden/>
    <w:unhideWhenUsed/>
    <w:rsid w:val="00D30FE5"/>
  </w:style>
  <w:style w:type="numbering" w:customStyle="1" w:styleId="2160">
    <w:name w:val="Нет списка216"/>
    <w:next w:val="a3"/>
    <w:uiPriority w:val="99"/>
    <w:semiHidden/>
    <w:unhideWhenUsed/>
    <w:rsid w:val="00D30FE5"/>
  </w:style>
  <w:style w:type="numbering" w:customStyle="1" w:styleId="316">
    <w:name w:val="Нет списка316"/>
    <w:next w:val="a3"/>
    <w:uiPriority w:val="99"/>
    <w:semiHidden/>
    <w:unhideWhenUsed/>
    <w:rsid w:val="00D30FE5"/>
  </w:style>
  <w:style w:type="numbering" w:customStyle="1" w:styleId="416">
    <w:name w:val="Нет списка416"/>
    <w:next w:val="a3"/>
    <w:uiPriority w:val="99"/>
    <w:semiHidden/>
    <w:unhideWhenUsed/>
    <w:rsid w:val="00D30FE5"/>
  </w:style>
  <w:style w:type="numbering" w:customStyle="1" w:styleId="516">
    <w:name w:val="Нет списка516"/>
    <w:next w:val="a3"/>
    <w:uiPriority w:val="99"/>
    <w:semiHidden/>
    <w:unhideWhenUsed/>
    <w:rsid w:val="00D30FE5"/>
  </w:style>
  <w:style w:type="numbering" w:customStyle="1" w:styleId="76">
    <w:name w:val="Нет списка76"/>
    <w:next w:val="a3"/>
    <w:uiPriority w:val="99"/>
    <w:semiHidden/>
    <w:unhideWhenUsed/>
    <w:rsid w:val="00D30FE5"/>
  </w:style>
  <w:style w:type="numbering" w:customStyle="1" w:styleId="126">
    <w:name w:val="Нет списка126"/>
    <w:next w:val="a3"/>
    <w:uiPriority w:val="99"/>
    <w:semiHidden/>
    <w:unhideWhenUsed/>
    <w:rsid w:val="00D30FE5"/>
  </w:style>
  <w:style w:type="numbering" w:customStyle="1" w:styleId="226">
    <w:name w:val="Нет списка226"/>
    <w:next w:val="a3"/>
    <w:uiPriority w:val="99"/>
    <w:semiHidden/>
    <w:unhideWhenUsed/>
    <w:rsid w:val="00D30FE5"/>
  </w:style>
  <w:style w:type="numbering" w:customStyle="1" w:styleId="326">
    <w:name w:val="Нет списка326"/>
    <w:next w:val="a3"/>
    <w:uiPriority w:val="99"/>
    <w:semiHidden/>
    <w:unhideWhenUsed/>
    <w:rsid w:val="00D30FE5"/>
  </w:style>
  <w:style w:type="numbering" w:customStyle="1" w:styleId="426">
    <w:name w:val="Нет списка426"/>
    <w:next w:val="a3"/>
    <w:uiPriority w:val="99"/>
    <w:semiHidden/>
    <w:unhideWhenUsed/>
    <w:rsid w:val="00D30FE5"/>
  </w:style>
  <w:style w:type="numbering" w:customStyle="1" w:styleId="526">
    <w:name w:val="Нет списка526"/>
    <w:next w:val="a3"/>
    <w:uiPriority w:val="99"/>
    <w:semiHidden/>
    <w:unhideWhenUsed/>
    <w:rsid w:val="00D30FE5"/>
  </w:style>
  <w:style w:type="numbering" w:customStyle="1" w:styleId="86">
    <w:name w:val="Нет списка86"/>
    <w:next w:val="a3"/>
    <w:uiPriority w:val="99"/>
    <w:semiHidden/>
    <w:unhideWhenUsed/>
    <w:rsid w:val="00D30FE5"/>
  </w:style>
  <w:style w:type="table" w:customStyle="1" w:styleId="171">
    <w:name w:val="Сетка таблицы17"/>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60">
    <w:name w:val="Нет списка96"/>
    <w:next w:val="a3"/>
    <w:uiPriority w:val="99"/>
    <w:semiHidden/>
    <w:unhideWhenUsed/>
    <w:rsid w:val="00D30FE5"/>
  </w:style>
  <w:style w:type="numbering" w:customStyle="1" w:styleId="136">
    <w:name w:val="Нет списка136"/>
    <w:next w:val="a3"/>
    <w:uiPriority w:val="99"/>
    <w:semiHidden/>
    <w:unhideWhenUsed/>
    <w:rsid w:val="00D30FE5"/>
  </w:style>
  <w:style w:type="numbering" w:customStyle="1" w:styleId="2360">
    <w:name w:val="Нет списка236"/>
    <w:next w:val="a3"/>
    <w:uiPriority w:val="99"/>
    <w:semiHidden/>
    <w:unhideWhenUsed/>
    <w:rsid w:val="00D30FE5"/>
  </w:style>
  <w:style w:type="numbering" w:customStyle="1" w:styleId="336">
    <w:name w:val="Нет списка336"/>
    <w:next w:val="a3"/>
    <w:uiPriority w:val="99"/>
    <w:semiHidden/>
    <w:unhideWhenUsed/>
    <w:rsid w:val="00D30FE5"/>
  </w:style>
  <w:style w:type="numbering" w:customStyle="1" w:styleId="436">
    <w:name w:val="Нет списка436"/>
    <w:next w:val="a3"/>
    <w:uiPriority w:val="99"/>
    <w:semiHidden/>
    <w:unhideWhenUsed/>
    <w:rsid w:val="00D30FE5"/>
  </w:style>
  <w:style w:type="numbering" w:customStyle="1" w:styleId="536">
    <w:name w:val="Нет списка536"/>
    <w:next w:val="a3"/>
    <w:uiPriority w:val="99"/>
    <w:semiHidden/>
    <w:unhideWhenUsed/>
    <w:rsid w:val="00D30FE5"/>
  </w:style>
  <w:style w:type="numbering" w:customStyle="1" w:styleId="300">
    <w:name w:val="Нет списка30"/>
    <w:next w:val="a3"/>
    <w:uiPriority w:val="99"/>
    <w:semiHidden/>
    <w:unhideWhenUsed/>
    <w:rsid w:val="00D30FE5"/>
  </w:style>
  <w:style w:type="numbering" w:customStyle="1" w:styleId="1200">
    <w:name w:val="Нет списка120"/>
    <w:next w:val="a3"/>
    <w:uiPriority w:val="99"/>
    <w:semiHidden/>
    <w:unhideWhenUsed/>
    <w:rsid w:val="00D30FE5"/>
  </w:style>
  <w:style w:type="numbering" w:customStyle="1" w:styleId="217">
    <w:name w:val="Нет списка217"/>
    <w:next w:val="a3"/>
    <w:uiPriority w:val="99"/>
    <w:semiHidden/>
    <w:unhideWhenUsed/>
    <w:rsid w:val="00D30FE5"/>
  </w:style>
  <w:style w:type="numbering" w:customStyle="1" w:styleId="3100">
    <w:name w:val="Нет списка310"/>
    <w:next w:val="a3"/>
    <w:uiPriority w:val="99"/>
    <w:semiHidden/>
    <w:unhideWhenUsed/>
    <w:rsid w:val="00D30FE5"/>
  </w:style>
  <w:style w:type="numbering" w:customStyle="1" w:styleId="4100">
    <w:name w:val="Нет списка410"/>
    <w:next w:val="a3"/>
    <w:uiPriority w:val="99"/>
    <w:semiHidden/>
    <w:unhideWhenUsed/>
    <w:rsid w:val="00D30FE5"/>
  </w:style>
  <w:style w:type="numbering" w:customStyle="1" w:styleId="5100">
    <w:name w:val="Нет списка510"/>
    <w:next w:val="a3"/>
    <w:uiPriority w:val="99"/>
    <w:semiHidden/>
    <w:unhideWhenUsed/>
    <w:rsid w:val="00D30FE5"/>
  </w:style>
  <w:style w:type="numbering" w:customStyle="1" w:styleId="670">
    <w:name w:val="Нет списка67"/>
    <w:next w:val="a3"/>
    <w:uiPriority w:val="99"/>
    <w:semiHidden/>
    <w:unhideWhenUsed/>
    <w:rsid w:val="00D30FE5"/>
  </w:style>
  <w:style w:type="numbering" w:customStyle="1" w:styleId="11100">
    <w:name w:val="Нет списка1110"/>
    <w:next w:val="a3"/>
    <w:uiPriority w:val="99"/>
    <w:semiHidden/>
    <w:unhideWhenUsed/>
    <w:rsid w:val="00D30FE5"/>
  </w:style>
  <w:style w:type="numbering" w:customStyle="1" w:styleId="218">
    <w:name w:val="Нет списка218"/>
    <w:next w:val="a3"/>
    <w:uiPriority w:val="99"/>
    <w:semiHidden/>
    <w:unhideWhenUsed/>
    <w:rsid w:val="00D30FE5"/>
  </w:style>
  <w:style w:type="numbering" w:customStyle="1" w:styleId="317">
    <w:name w:val="Нет списка317"/>
    <w:next w:val="a3"/>
    <w:uiPriority w:val="99"/>
    <w:semiHidden/>
    <w:unhideWhenUsed/>
    <w:rsid w:val="00D30FE5"/>
  </w:style>
  <w:style w:type="numbering" w:customStyle="1" w:styleId="417">
    <w:name w:val="Нет списка417"/>
    <w:next w:val="a3"/>
    <w:uiPriority w:val="99"/>
    <w:semiHidden/>
    <w:unhideWhenUsed/>
    <w:rsid w:val="00D30FE5"/>
  </w:style>
  <w:style w:type="numbering" w:customStyle="1" w:styleId="517">
    <w:name w:val="Нет списка517"/>
    <w:next w:val="a3"/>
    <w:uiPriority w:val="99"/>
    <w:semiHidden/>
    <w:unhideWhenUsed/>
    <w:rsid w:val="00D30FE5"/>
  </w:style>
  <w:style w:type="numbering" w:customStyle="1" w:styleId="77">
    <w:name w:val="Нет списка77"/>
    <w:next w:val="a3"/>
    <w:uiPriority w:val="99"/>
    <w:semiHidden/>
    <w:unhideWhenUsed/>
    <w:rsid w:val="00D30FE5"/>
  </w:style>
  <w:style w:type="numbering" w:customStyle="1" w:styleId="127">
    <w:name w:val="Нет списка127"/>
    <w:next w:val="a3"/>
    <w:uiPriority w:val="99"/>
    <w:semiHidden/>
    <w:unhideWhenUsed/>
    <w:rsid w:val="00D30FE5"/>
  </w:style>
  <w:style w:type="numbering" w:customStyle="1" w:styleId="227">
    <w:name w:val="Нет списка227"/>
    <w:next w:val="a3"/>
    <w:uiPriority w:val="99"/>
    <w:semiHidden/>
    <w:unhideWhenUsed/>
    <w:rsid w:val="00D30FE5"/>
  </w:style>
  <w:style w:type="numbering" w:customStyle="1" w:styleId="327">
    <w:name w:val="Нет списка327"/>
    <w:next w:val="a3"/>
    <w:uiPriority w:val="99"/>
    <w:semiHidden/>
    <w:unhideWhenUsed/>
    <w:rsid w:val="00D30FE5"/>
  </w:style>
  <w:style w:type="numbering" w:customStyle="1" w:styleId="427">
    <w:name w:val="Нет списка427"/>
    <w:next w:val="a3"/>
    <w:uiPriority w:val="99"/>
    <w:semiHidden/>
    <w:unhideWhenUsed/>
    <w:rsid w:val="00D30FE5"/>
  </w:style>
  <w:style w:type="numbering" w:customStyle="1" w:styleId="527">
    <w:name w:val="Нет списка527"/>
    <w:next w:val="a3"/>
    <w:uiPriority w:val="99"/>
    <w:semiHidden/>
    <w:unhideWhenUsed/>
    <w:rsid w:val="00D30FE5"/>
  </w:style>
  <w:style w:type="numbering" w:customStyle="1" w:styleId="87">
    <w:name w:val="Нет списка87"/>
    <w:next w:val="a3"/>
    <w:uiPriority w:val="99"/>
    <w:semiHidden/>
    <w:unhideWhenUsed/>
    <w:rsid w:val="00D30FE5"/>
  </w:style>
  <w:style w:type="table" w:customStyle="1" w:styleId="181">
    <w:name w:val="Сетка таблицы18"/>
    <w:basedOn w:val="a2"/>
    <w:next w:val="af0"/>
    <w:uiPriority w:val="59"/>
    <w:rsid w:val="00D30FE5"/>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7">
    <w:name w:val="Нет списка97"/>
    <w:next w:val="a3"/>
    <w:uiPriority w:val="99"/>
    <w:semiHidden/>
    <w:unhideWhenUsed/>
    <w:rsid w:val="00D30FE5"/>
  </w:style>
  <w:style w:type="numbering" w:customStyle="1" w:styleId="137">
    <w:name w:val="Нет списка137"/>
    <w:next w:val="a3"/>
    <w:uiPriority w:val="99"/>
    <w:semiHidden/>
    <w:unhideWhenUsed/>
    <w:rsid w:val="00D30FE5"/>
  </w:style>
  <w:style w:type="numbering" w:customStyle="1" w:styleId="237">
    <w:name w:val="Нет списка237"/>
    <w:next w:val="a3"/>
    <w:uiPriority w:val="99"/>
    <w:semiHidden/>
    <w:unhideWhenUsed/>
    <w:rsid w:val="00D30FE5"/>
  </w:style>
  <w:style w:type="numbering" w:customStyle="1" w:styleId="337">
    <w:name w:val="Нет списка337"/>
    <w:next w:val="a3"/>
    <w:uiPriority w:val="99"/>
    <w:semiHidden/>
    <w:unhideWhenUsed/>
    <w:rsid w:val="00D30FE5"/>
  </w:style>
  <w:style w:type="numbering" w:customStyle="1" w:styleId="437">
    <w:name w:val="Нет списка437"/>
    <w:next w:val="a3"/>
    <w:uiPriority w:val="99"/>
    <w:semiHidden/>
    <w:unhideWhenUsed/>
    <w:rsid w:val="00D30FE5"/>
  </w:style>
  <w:style w:type="numbering" w:customStyle="1" w:styleId="537">
    <w:name w:val="Нет списка537"/>
    <w:next w:val="a3"/>
    <w:uiPriority w:val="99"/>
    <w:semiHidden/>
    <w:unhideWhenUsed/>
    <w:rsid w:val="00D30FE5"/>
  </w:style>
  <w:style w:type="table" w:customStyle="1" w:styleId="78">
    <w:name w:val="Сетка таблицы7"/>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5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2"/>
    <w:next w:val="af0"/>
    <w:uiPriority w:val="59"/>
    <w:rsid w:val="00D30FE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4BAD00E7DCC1A3E2361C500020EF1DB0431DB4FE1D5E5CD07450D4CB3A76BD24BA4F371C18A8C33423B3Ea1uDH" TargetMode="External"/><Relationship Id="rId18" Type="http://schemas.openxmlformats.org/officeDocument/2006/relationships/image" Target="media/image4.emf"/><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hyperlink" Target="http://internet.garant.ru/document/redirect/12112604/0" TargetMode="External"/><Relationship Id="rId17" Type="http://schemas.openxmlformats.org/officeDocument/2006/relationships/hyperlink" Target="http://internet.garant.ru/document/redirect/73370923/0" TargetMode="External"/><Relationship Id="rId25"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hyperlink" Target="consultantplus://offline/ref=F496DED81B41F57C9C9C6BFCF706217B3DD8F06FB44DCB48754EB219BEF9CF7C2A15A365D5A2FAFCO9oAH" TargetMode="External"/><Relationship Id="rId20" Type="http://schemas.openxmlformats.org/officeDocument/2006/relationships/image" Target="media/image6.emf"/><Relationship Id="rId29" Type="http://schemas.openxmlformats.org/officeDocument/2006/relationships/hyperlink" Target="garantF1://8934735.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4BAD00E7DCC1A3E2361C500020EF1DB0431DB4FE1D5E5CD07450D4CB3A76BD24BA4F371C18A8C33423B3Ea1uDH" TargetMode="External"/><Relationship Id="rId24"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9.emf"/><Relationship Id="rId28" Type="http://schemas.openxmlformats.org/officeDocument/2006/relationships/hyperlink" Target="http://internet.garant.ru/document/redirect/44932572/0" TargetMode="External"/><Relationship Id="rId10" Type="http://schemas.openxmlformats.org/officeDocument/2006/relationships/header" Target="header1.xml"/><Relationship Id="rId19" Type="http://schemas.openxmlformats.org/officeDocument/2006/relationships/image" Target="media/image5.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wmf"/><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BE2EF-72BB-43D5-82C2-949C7437F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9998</TotalTime>
  <Pages>50</Pages>
  <Words>18251</Words>
  <Characters>104037</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1658</cp:revision>
  <dcterms:created xsi:type="dcterms:W3CDTF">2020-01-14T13:18:00Z</dcterms:created>
  <dcterms:modified xsi:type="dcterms:W3CDTF">2023-07-17T12:22:00Z</dcterms:modified>
</cp:coreProperties>
</file>