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3C7" w:rsidRPr="00FA63C7" w:rsidRDefault="00FA63C7" w:rsidP="00FA63C7">
      <w:pPr>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 xml:space="preserve">Утвержденное постановлением  </w:t>
      </w:r>
    </w:p>
    <w:p w:rsidR="00FA63C7" w:rsidRPr="00FA63C7" w:rsidRDefault="00FA63C7" w:rsidP="00FA63C7">
      <w:pPr>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Администрации Большеигнатовского</w:t>
      </w:r>
    </w:p>
    <w:p w:rsidR="00FA63C7" w:rsidRPr="00FA63C7" w:rsidRDefault="00FA63C7" w:rsidP="00FA63C7">
      <w:pPr>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 xml:space="preserve"> муниципального района</w:t>
      </w:r>
    </w:p>
    <w:p w:rsidR="00FA63C7" w:rsidRPr="00FA63C7" w:rsidRDefault="00FA63C7" w:rsidP="00FA63C7">
      <w:pPr>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от 01.07.2024 г.  №250</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bCs/>
        </w:rPr>
        <w:t>«</w:t>
      </w:r>
      <w:bookmarkStart w:id="0" w:name="OLE_LINK2"/>
      <w:bookmarkStart w:id="1" w:name="OLE_LINK1"/>
      <w:r w:rsidRPr="00FA63C7">
        <w:rPr>
          <w:rFonts w:ascii="Times New Roman" w:eastAsia="Times New Roman" w:hAnsi="Times New Roman" w:cs="Times New Roman"/>
        </w:rPr>
        <w:t>О проведении аукциона в электронной форме</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 xml:space="preserve"> с открытой формой подачи предложения</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 xml:space="preserve"> о цене по приватизации и продаже муниципального</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 xml:space="preserve"> имущества Большеигнатовского муниципального</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bCs/>
          <w:spacing w:val="-3"/>
        </w:rPr>
      </w:pPr>
      <w:r w:rsidRPr="00FA63C7">
        <w:rPr>
          <w:rFonts w:ascii="Times New Roman" w:eastAsia="Times New Roman" w:hAnsi="Times New Roman" w:cs="Times New Roman"/>
        </w:rPr>
        <w:t xml:space="preserve"> района</w:t>
      </w:r>
      <w:bookmarkEnd w:id="0"/>
      <w:bookmarkEnd w:id="1"/>
      <w:r w:rsidRPr="00FA63C7">
        <w:rPr>
          <w:rFonts w:ascii="Times New Roman" w:eastAsia="Times New Roman" w:hAnsi="Times New Roman" w:cs="Times New Roman"/>
        </w:rPr>
        <w:t xml:space="preserve"> Республики Мордовия</w:t>
      </w:r>
      <w:r w:rsidRPr="00FA63C7">
        <w:rPr>
          <w:rFonts w:ascii="Times New Roman" w:eastAsia="Times New Roman" w:hAnsi="Times New Roman" w:cs="Times New Roman"/>
          <w:bCs/>
        </w:rPr>
        <w:t>»</w:t>
      </w:r>
    </w:p>
    <w:p w:rsidR="00FA63C7" w:rsidRPr="00FA63C7" w:rsidRDefault="00FA63C7" w:rsidP="00FA63C7">
      <w:pPr>
        <w:spacing w:after="0" w:line="240" w:lineRule="auto"/>
        <w:jc w:val="right"/>
        <w:rPr>
          <w:rFonts w:ascii="Times New Roman" w:eastAsia="Times New Roman" w:hAnsi="Times New Roman" w:cs="Times New Roman"/>
          <w:bCs/>
          <w:spacing w:val="-3"/>
        </w:rPr>
      </w:pPr>
    </w:p>
    <w:p w:rsidR="00FA63C7" w:rsidRPr="00FA63C7" w:rsidRDefault="00FA63C7" w:rsidP="00FA63C7">
      <w:pPr>
        <w:widowControl w:val="0"/>
        <w:autoSpaceDE w:val="0"/>
        <w:autoSpaceDN w:val="0"/>
        <w:adjustRightInd w:val="0"/>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Информационное сообщение</w:t>
      </w:r>
    </w:p>
    <w:p w:rsidR="00FA63C7" w:rsidRPr="00FA63C7" w:rsidRDefault="00FA63C7" w:rsidP="00FA63C7">
      <w:pPr>
        <w:widowControl w:val="0"/>
        <w:autoSpaceDE w:val="0"/>
        <w:autoSpaceDN w:val="0"/>
        <w:adjustRightInd w:val="0"/>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 xml:space="preserve"> о проведении аукциона в электронной форме</w:t>
      </w:r>
    </w:p>
    <w:p w:rsidR="00FA63C7" w:rsidRDefault="00FA63C7" w:rsidP="00FA63C7">
      <w:pPr>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с открытой формой подачи предложения о цене по приватизации и продаже</w:t>
      </w:r>
      <w:r w:rsidRPr="00FA63C7">
        <w:rPr>
          <w:rFonts w:ascii="Times New Roman" w:eastAsia="Times New Roman" w:hAnsi="Times New Roman" w:cs="Times New Roman"/>
        </w:rPr>
        <w:t xml:space="preserve"> </w:t>
      </w:r>
      <w:r w:rsidRPr="00FA63C7">
        <w:rPr>
          <w:rFonts w:ascii="Times New Roman" w:eastAsia="Times New Roman" w:hAnsi="Times New Roman" w:cs="Times New Roman"/>
          <w:b/>
        </w:rPr>
        <w:t xml:space="preserve">муниципального имущества Большеигнатовского муниципального района </w:t>
      </w:r>
    </w:p>
    <w:p w:rsidR="00FA63C7" w:rsidRPr="00FA63C7" w:rsidRDefault="00FA63C7" w:rsidP="00FA63C7">
      <w:pPr>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 xml:space="preserve">Республики Мордовия </w:t>
      </w:r>
    </w:p>
    <w:p w:rsidR="00FA63C7" w:rsidRPr="00FA63C7" w:rsidRDefault="00FA63C7" w:rsidP="00FA63C7">
      <w:pPr>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на электронной торговой площадке в сети Интернет</w:t>
      </w:r>
    </w:p>
    <w:p w:rsidR="00FA63C7" w:rsidRPr="00FA63C7" w:rsidRDefault="00FA63C7" w:rsidP="00FA63C7">
      <w:pPr>
        <w:widowControl w:val="0"/>
        <w:autoSpaceDE w:val="0"/>
        <w:autoSpaceDN w:val="0"/>
        <w:adjustRightInd w:val="0"/>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http://</w:t>
      </w:r>
      <w:r w:rsidRPr="00FA63C7">
        <w:rPr>
          <w:rFonts w:ascii="Times New Roman" w:eastAsia="Times New Roman" w:hAnsi="Times New Roman" w:cs="Times New Roman"/>
          <w:b/>
          <w:lang w:val="en-US"/>
        </w:rPr>
        <w:t>utp</w:t>
      </w:r>
      <w:r w:rsidRPr="00FA63C7">
        <w:rPr>
          <w:rFonts w:ascii="Times New Roman" w:eastAsia="Times New Roman" w:hAnsi="Times New Roman" w:cs="Times New Roman"/>
          <w:b/>
        </w:rPr>
        <w:t>.sberbank-ast.ru</w:t>
      </w:r>
    </w:p>
    <w:p w:rsidR="00FA63C7" w:rsidRPr="00FA63C7" w:rsidRDefault="00FA63C7" w:rsidP="00FA63C7">
      <w:pPr>
        <w:spacing w:after="0" w:line="240" w:lineRule="auto"/>
        <w:jc w:val="center"/>
        <w:rPr>
          <w:rFonts w:ascii="Times New Roman" w:eastAsia="Times New Roman" w:hAnsi="Times New Roman" w:cs="Times New Roman"/>
        </w:rPr>
      </w:pPr>
    </w:p>
    <w:p w:rsidR="00FA63C7" w:rsidRPr="00FA63C7" w:rsidRDefault="00FA63C7" w:rsidP="00FA63C7">
      <w:pPr>
        <w:spacing w:after="0" w:line="240" w:lineRule="auto"/>
        <w:jc w:val="center"/>
        <w:rPr>
          <w:rFonts w:ascii="Times New Roman" w:eastAsia="Times New Roman" w:hAnsi="Times New Roman" w:cs="Times New Roman"/>
          <w:b/>
          <w:bCs/>
        </w:rPr>
      </w:pPr>
      <w:r w:rsidRPr="00FA63C7">
        <w:rPr>
          <w:rFonts w:ascii="Times New Roman" w:eastAsia="Times New Roman" w:hAnsi="Times New Roman" w:cs="Times New Roman"/>
          <w:b/>
          <w:bCs/>
        </w:rPr>
        <w:t>Общие положения.</w:t>
      </w:r>
    </w:p>
    <w:p w:rsidR="00FA63C7" w:rsidRPr="00FA63C7" w:rsidRDefault="00FA63C7" w:rsidP="00FA63C7">
      <w:pPr>
        <w:numPr>
          <w:ilvl w:val="0"/>
          <w:numId w:val="22"/>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rPr>
      </w:pPr>
      <w:r w:rsidRPr="00FA63C7">
        <w:rPr>
          <w:rFonts w:ascii="Times New Roman" w:eastAsia="Times New Roman" w:hAnsi="Times New Roman" w:cs="Times New Roman"/>
          <w:b/>
        </w:rPr>
        <w:t>Основание проведения продажи</w:t>
      </w:r>
      <w:r w:rsidRPr="00FA63C7">
        <w:rPr>
          <w:rFonts w:ascii="Times New Roman" w:eastAsia="Times New Roman" w:hAnsi="Times New Roman" w:cs="Times New Roman"/>
        </w:rPr>
        <w:t>:</w:t>
      </w:r>
    </w:p>
    <w:p w:rsidR="00FA63C7" w:rsidRPr="00FA63C7" w:rsidRDefault="00FA63C7" w:rsidP="00FA63C7">
      <w:pPr>
        <w:pStyle w:val="ad"/>
        <w:numPr>
          <w:ilvl w:val="1"/>
          <w:numId w:val="24"/>
        </w:numPr>
        <w:ind w:left="0" w:firstLine="709"/>
        <w:jc w:val="both"/>
        <w:rPr>
          <w:sz w:val="22"/>
          <w:szCs w:val="22"/>
        </w:rPr>
      </w:pPr>
      <w:r w:rsidRPr="00FA63C7">
        <w:rPr>
          <w:bCs/>
          <w:sz w:val="22"/>
          <w:szCs w:val="22"/>
        </w:rPr>
        <w:t>Федеральный закон от 21 декабря 2001 года № 178-ФЗ «О приватизации государственного и муниципального имущества», П</w:t>
      </w:r>
      <w:r w:rsidRPr="00FA63C7">
        <w:rPr>
          <w:sz w:val="22"/>
          <w:szCs w:val="22"/>
        </w:rPr>
        <w:t>остановление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постановлением Администрации Большеигнатовского муниципального района Республики Мордовия от 25.06.2024г.. № 244 «Об утверждении решения об условиях приватизации муниципального имущества, находящегося в муниципальной собственности  Большеигнатовского  муниципального района Республики Мордовия».</w:t>
      </w:r>
    </w:p>
    <w:p w:rsidR="00FA63C7" w:rsidRPr="00FA63C7" w:rsidRDefault="00FA63C7" w:rsidP="00FA63C7">
      <w:pPr>
        <w:pStyle w:val="ad"/>
        <w:numPr>
          <w:ilvl w:val="1"/>
          <w:numId w:val="24"/>
        </w:numPr>
        <w:jc w:val="both"/>
        <w:rPr>
          <w:sz w:val="22"/>
          <w:szCs w:val="22"/>
        </w:rPr>
      </w:pPr>
      <w:r w:rsidRPr="00FA63C7">
        <w:rPr>
          <w:sz w:val="22"/>
          <w:szCs w:val="22"/>
        </w:rPr>
        <w:t xml:space="preserve"> Основные термины и определения.</w:t>
      </w:r>
    </w:p>
    <w:p w:rsidR="00FA63C7" w:rsidRPr="00FA63C7" w:rsidRDefault="00FA63C7" w:rsidP="00FA63C7">
      <w:pPr>
        <w:pStyle w:val="ad"/>
        <w:numPr>
          <w:ilvl w:val="1"/>
          <w:numId w:val="24"/>
        </w:numPr>
        <w:jc w:val="both"/>
        <w:rPr>
          <w:sz w:val="22"/>
          <w:szCs w:val="22"/>
        </w:rPr>
      </w:pPr>
      <w:r w:rsidRPr="00FA63C7">
        <w:rPr>
          <w:sz w:val="22"/>
          <w:szCs w:val="22"/>
        </w:rPr>
        <w:t>Сайт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FA63C7" w:rsidRPr="00FA63C7" w:rsidRDefault="00FA63C7" w:rsidP="00FA63C7">
      <w:pPr>
        <w:pStyle w:val="ad"/>
        <w:numPr>
          <w:ilvl w:val="1"/>
          <w:numId w:val="24"/>
        </w:numPr>
        <w:jc w:val="both"/>
        <w:rPr>
          <w:sz w:val="22"/>
          <w:szCs w:val="22"/>
        </w:rPr>
      </w:pPr>
      <w:r w:rsidRPr="00FA63C7">
        <w:rPr>
          <w:sz w:val="22"/>
          <w:szCs w:val="22"/>
        </w:rPr>
        <w:t>Предмет аукциона – продажа имущества, находящегося в собственности Большеигнатовского муниципального района Республики Мордовия.</w:t>
      </w:r>
    </w:p>
    <w:p w:rsidR="00FA63C7" w:rsidRPr="00FA63C7" w:rsidRDefault="00FA63C7" w:rsidP="00FA63C7">
      <w:pPr>
        <w:pStyle w:val="ad"/>
        <w:numPr>
          <w:ilvl w:val="1"/>
          <w:numId w:val="24"/>
        </w:numPr>
        <w:jc w:val="both"/>
        <w:rPr>
          <w:sz w:val="22"/>
          <w:szCs w:val="22"/>
        </w:rPr>
      </w:pPr>
      <w:r w:rsidRPr="00FA63C7">
        <w:rPr>
          <w:sz w:val="22"/>
          <w:szCs w:val="22"/>
        </w:rPr>
        <w:t>Продавец – Администрация Большеигнатовского муниципального района Республики Мордовия.</w:t>
      </w:r>
    </w:p>
    <w:p w:rsidR="00FA63C7" w:rsidRPr="00FA63C7" w:rsidRDefault="00FA63C7" w:rsidP="00FA63C7">
      <w:pPr>
        <w:pStyle w:val="ad"/>
        <w:numPr>
          <w:ilvl w:val="1"/>
          <w:numId w:val="24"/>
        </w:numPr>
        <w:jc w:val="both"/>
        <w:rPr>
          <w:sz w:val="22"/>
          <w:szCs w:val="22"/>
        </w:rPr>
      </w:pPr>
      <w:r w:rsidRPr="00FA63C7">
        <w:rPr>
          <w:sz w:val="22"/>
          <w:szCs w:val="22"/>
        </w:rPr>
        <w:t>Организатор – юридическое лицо, владеющее сайтом в информационно-телекоммуникационной сети «Интернет» (далее – электронная площадка).</w:t>
      </w:r>
    </w:p>
    <w:p w:rsidR="00FA63C7" w:rsidRPr="00FA63C7" w:rsidRDefault="00FA63C7" w:rsidP="00FA63C7">
      <w:pPr>
        <w:pStyle w:val="ad"/>
        <w:numPr>
          <w:ilvl w:val="1"/>
          <w:numId w:val="24"/>
        </w:numPr>
        <w:jc w:val="both"/>
        <w:rPr>
          <w:sz w:val="22"/>
          <w:szCs w:val="22"/>
        </w:rPr>
      </w:pPr>
      <w:r w:rsidRPr="00FA63C7">
        <w:rPr>
          <w:sz w:val="22"/>
          <w:szCs w:val="22"/>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FA63C7" w:rsidRPr="00FA63C7" w:rsidRDefault="00FA63C7" w:rsidP="00FA63C7">
      <w:pPr>
        <w:pStyle w:val="ad"/>
        <w:numPr>
          <w:ilvl w:val="1"/>
          <w:numId w:val="24"/>
        </w:numPr>
        <w:jc w:val="both"/>
        <w:rPr>
          <w:sz w:val="22"/>
          <w:szCs w:val="22"/>
        </w:rPr>
      </w:pPr>
      <w:r w:rsidRPr="00FA63C7">
        <w:rPr>
          <w:sz w:val="22"/>
          <w:szCs w:val="22"/>
        </w:rPr>
        <w:t>Открытая часть электронной площадки – раздел электронной площадки, находящийся в открытом доступе, не требующий регистрации на электронной площадке для работы в нём.</w:t>
      </w:r>
    </w:p>
    <w:p w:rsidR="00FA63C7" w:rsidRPr="00FA63C7" w:rsidRDefault="00FA63C7" w:rsidP="00FA63C7">
      <w:pPr>
        <w:pStyle w:val="ad"/>
        <w:numPr>
          <w:ilvl w:val="1"/>
          <w:numId w:val="24"/>
        </w:numPr>
        <w:jc w:val="both"/>
        <w:rPr>
          <w:sz w:val="22"/>
          <w:szCs w:val="22"/>
        </w:rPr>
      </w:pPr>
      <w:r w:rsidRPr="00FA63C7">
        <w:rPr>
          <w:sz w:val="22"/>
          <w:szCs w:val="22"/>
        </w:rPr>
        <w:t>Закрытая часть электронной площадки – раздел электронной площадки, доступ к которому имеют только зарегистрированные на электронной площадке Продавец и участники продажи, позволяющий пользователям получить доступ к информации и выполнять определенные действия.</w:t>
      </w:r>
    </w:p>
    <w:p w:rsidR="00FA63C7" w:rsidRPr="00FA63C7" w:rsidRDefault="00FA63C7" w:rsidP="00FA63C7">
      <w:pPr>
        <w:pStyle w:val="ad"/>
        <w:numPr>
          <w:ilvl w:val="1"/>
          <w:numId w:val="24"/>
        </w:numPr>
        <w:jc w:val="both"/>
        <w:rPr>
          <w:sz w:val="22"/>
          <w:szCs w:val="22"/>
        </w:rPr>
      </w:pPr>
      <w:r w:rsidRPr="00FA63C7">
        <w:rPr>
          <w:sz w:val="22"/>
          <w:szCs w:val="22"/>
        </w:rPr>
        <w:t>«Личный кабинет»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FA63C7" w:rsidRPr="00FA63C7" w:rsidRDefault="00FA63C7" w:rsidP="00FA63C7">
      <w:pPr>
        <w:pStyle w:val="ad"/>
        <w:numPr>
          <w:ilvl w:val="1"/>
          <w:numId w:val="24"/>
        </w:numPr>
        <w:jc w:val="both"/>
        <w:rPr>
          <w:sz w:val="22"/>
          <w:szCs w:val="22"/>
        </w:rPr>
      </w:pPr>
      <w:r w:rsidRPr="00FA63C7">
        <w:rPr>
          <w:sz w:val="22"/>
          <w:szCs w:val="22"/>
        </w:rPr>
        <w:t xml:space="preserve">Электронный аукцион – торги по продаже государственного или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w:t>
      </w:r>
      <w:r w:rsidRPr="00FA63C7">
        <w:rPr>
          <w:sz w:val="22"/>
          <w:szCs w:val="22"/>
        </w:rPr>
        <w:lastRenderedPageBreak/>
        <w:t>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FA63C7" w:rsidRPr="00FA63C7" w:rsidRDefault="00FA63C7" w:rsidP="00FA63C7">
      <w:pPr>
        <w:pStyle w:val="ad"/>
        <w:numPr>
          <w:ilvl w:val="1"/>
          <w:numId w:val="24"/>
        </w:numPr>
        <w:jc w:val="both"/>
        <w:rPr>
          <w:sz w:val="22"/>
          <w:szCs w:val="22"/>
        </w:rPr>
      </w:pPr>
      <w:r w:rsidRPr="00FA63C7">
        <w:rPr>
          <w:sz w:val="22"/>
          <w:szCs w:val="22"/>
        </w:rPr>
        <w:t>Лот – имущество, являющееся предметом торгов, реализуемое в ходе проведения одной процедуры продажи (электронного аукциона).</w:t>
      </w:r>
    </w:p>
    <w:p w:rsidR="00FA63C7" w:rsidRPr="00FA63C7" w:rsidRDefault="00FA63C7" w:rsidP="00FA63C7">
      <w:pPr>
        <w:pStyle w:val="ad"/>
        <w:numPr>
          <w:ilvl w:val="1"/>
          <w:numId w:val="24"/>
        </w:numPr>
        <w:jc w:val="both"/>
        <w:rPr>
          <w:sz w:val="22"/>
          <w:szCs w:val="22"/>
        </w:rPr>
      </w:pPr>
      <w:r w:rsidRPr="00FA63C7">
        <w:rPr>
          <w:sz w:val="22"/>
          <w:szCs w:val="22"/>
        </w:rPr>
        <w:t>Претендент – зарегистрированное на электронной площадке физическое или юридическое лицо, желающее принять участие в электронном аукционе,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w:t>
      </w:r>
    </w:p>
    <w:p w:rsidR="00FA63C7" w:rsidRPr="00FA63C7" w:rsidRDefault="00FA63C7" w:rsidP="00FA63C7">
      <w:pPr>
        <w:pStyle w:val="ad"/>
        <w:numPr>
          <w:ilvl w:val="1"/>
          <w:numId w:val="24"/>
        </w:numPr>
        <w:jc w:val="both"/>
        <w:rPr>
          <w:sz w:val="22"/>
          <w:szCs w:val="22"/>
        </w:rPr>
      </w:pPr>
      <w:r w:rsidRPr="00FA63C7">
        <w:rPr>
          <w:sz w:val="22"/>
          <w:szCs w:val="22"/>
        </w:rPr>
        <w:t>Участник электронного аукциона – претендент, допущенный к участию в электронном аукционе.</w:t>
      </w:r>
    </w:p>
    <w:p w:rsidR="00FA63C7" w:rsidRPr="00FA63C7" w:rsidRDefault="00FA63C7" w:rsidP="00FA63C7">
      <w:pPr>
        <w:pStyle w:val="ad"/>
        <w:numPr>
          <w:ilvl w:val="1"/>
          <w:numId w:val="24"/>
        </w:numPr>
        <w:jc w:val="both"/>
        <w:rPr>
          <w:sz w:val="22"/>
          <w:szCs w:val="22"/>
        </w:rPr>
      </w:pPr>
      <w:r w:rsidRPr="00FA63C7">
        <w:rPr>
          <w:sz w:val="22"/>
          <w:szCs w:val="22"/>
        </w:rPr>
        <w:t>Электронная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FA63C7" w:rsidRPr="00FA63C7" w:rsidRDefault="00FA63C7" w:rsidP="00FA63C7">
      <w:pPr>
        <w:pStyle w:val="ad"/>
        <w:numPr>
          <w:ilvl w:val="1"/>
          <w:numId w:val="24"/>
        </w:numPr>
        <w:jc w:val="both"/>
        <w:rPr>
          <w:sz w:val="22"/>
          <w:szCs w:val="22"/>
        </w:rPr>
      </w:pPr>
      <w:r w:rsidRPr="00FA63C7">
        <w:rPr>
          <w:sz w:val="22"/>
          <w:szCs w:val="22"/>
        </w:rPr>
        <w:t>Электронный документ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FA63C7" w:rsidRPr="00FA63C7" w:rsidRDefault="00FA63C7" w:rsidP="00FA63C7">
      <w:pPr>
        <w:pStyle w:val="ad"/>
        <w:numPr>
          <w:ilvl w:val="1"/>
          <w:numId w:val="24"/>
        </w:numPr>
        <w:jc w:val="both"/>
        <w:rPr>
          <w:sz w:val="22"/>
          <w:szCs w:val="22"/>
        </w:rPr>
      </w:pPr>
      <w:r w:rsidRPr="00FA63C7">
        <w:rPr>
          <w:sz w:val="22"/>
          <w:szCs w:val="22"/>
        </w:rPr>
        <w:t>Электронный образ документа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FA63C7" w:rsidRPr="00FA63C7" w:rsidRDefault="00FA63C7" w:rsidP="00FA63C7">
      <w:pPr>
        <w:pStyle w:val="ad"/>
        <w:numPr>
          <w:ilvl w:val="1"/>
          <w:numId w:val="24"/>
        </w:numPr>
        <w:jc w:val="both"/>
        <w:rPr>
          <w:sz w:val="22"/>
          <w:szCs w:val="22"/>
        </w:rPr>
      </w:pPr>
      <w:r w:rsidRPr="00FA63C7">
        <w:rPr>
          <w:sz w:val="22"/>
          <w:szCs w:val="22"/>
        </w:rPr>
        <w:t>Электронное сообщение (электронное уведомление)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FA63C7" w:rsidRPr="00FA63C7" w:rsidRDefault="00FA63C7" w:rsidP="00FA63C7">
      <w:pPr>
        <w:pStyle w:val="ad"/>
        <w:numPr>
          <w:ilvl w:val="1"/>
          <w:numId w:val="24"/>
        </w:numPr>
        <w:jc w:val="both"/>
        <w:rPr>
          <w:sz w:val="22"/>
          <w:szCs w:val="22"/>
        </w:rPr>
      </w:pPr>
      <w:r w:rsidRPr="00FA63C7">
        <w:rPr>
          <w:sz w:val="22"/>
          <w:szCs w:val="22"/>
        </w:rPr>
        <w:t>Электронный журнал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FA63C7" w:rsidRPr="00FA63C7" w:rsidRDefault="00FA63C7" w:rsidP="00FA63C7">
      <w:pPr>
        <w:pStyle w:val="ad"/>
        <w:numPr>
          <w:ilvl w:val="1"/>
          <w:numId w:val="24"/>
        </w:numPr>
        <w:jc w:val="both"/>
        <w:rPr>
          <w:sz w:val="22"/>
          <w:szCs w:val="22"/>
        </w:rPr>
      </w:pPr>
      <w:r w:rsidRPr="00FA63C7">
        <w:rPr>
          <w:sz w:val="22"/>
          <w:szCs w:val="22"/>
        </w:rPr>
        <w:t>«Шаг аукциона»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FA63C7" w:rsidRPr="00FA63C7" w:rsidRDefault="00FA63C7" w:rsidP="00FA63C7">
      <w:pPr>
        <w:pStyle w:val="ad"/>
        <w:numPr>
          <w:ilvl w:val="1"/>
          <w:numId w:val="24"/>
        </w:numPr>
        <w:jc w:val="both"/>
        <w:rPr>
          <w:sz w:val="22"/>
          <w:szCs w:val="22"/>
        </w:rPr>
      </w:pPr>
      <w:r w:rsidRPr="00FA63C7">
        <w:rPr>
          <w:sz w:val="22"/>
          <w:szCs w:val="22"/>
        </w:rPr>
        <w:t>Победитель аукциона – участник электронного аукциона, предложивший наиболее высокую цену имущества.</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b/>
          <w:bCs/>
          <w:shd w:val="clear" w:color="auto" w:fill="FFFFFF" w:themeFill="background1"/>
        </w:rPr>
        <w:t>Собственник</w:t>
      </w:r>
      <w:r w:rsidRPr="00FA63C7">
        <w:rPr>
          <w:rFonts w:ascii="Times New Roman" w:eastAsia="Times New Roman" w:hAnsi="Times New Roman" w:cs="Times New Roman"/>
          <w:b/>
          <w:bCs/>
        </w:rPr>
        <w:t xml:space="preserve"> выставляемого на торги имущества </w:t>
      </w:r>
      <w:r w:rsidRPr="00FA63C7">
        <w:rPr>
          <w:rFonts w:ascii="Times New Roman" w:eastAsia="Times New Roman" w:hAnsi="Times New Roman" w:cs="Times New Roman"/>
        </w:rPr>
        <w:t>– Большеигнатовский муниципальный район Республики Мордовия.</w:t>
      </w:r>
    </w:p>
    <w:p w:rsidR="00FA63C7" w:rsidRPr="00FA63C7" w:rsidRDefault="00FA63C7" w:rsidP="00FA63C7">
      <w:pPr>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rPr>
      </w:pPr>
      <w:r w:rsidRPr="00FA63C7">
        <w:rPr>
          <w:rFonts w:ascii="Times New Roman" w:eastAsia="Times New Roman" w:hAnsi="Times New Roman" w:cs="Times New Roman"/>
        </w:rPr>
        <w:t xml:space="preserve"> </w:t>
      </w:r>
      <w:r w:rsidRPr="00FA63C7">
        <w:rPr>
          <w:rFonts w:ascii="Times New Roman" w:eastAsia="Times New Roman" w:hAnsi="Times New Roman" w:cs="Times New Roman"/>
          <w:b/>
          <w:shd w:val="clear" w:color="auto" w:fill="FFFFFF" w:themeFill="background1"/>
        </w:rPr>
        <w:t>Организатор продажи (продавец)</w:t>
      </w:r>
      <w:r w:rsidRPr="00FA63C7">
        <w:rPr>
          <w:rFonts w:ascii="Times New Roman" w:eastAsia="Times New Roman" w:hAnsi="Times New Roman" w:cs="Times New Roman"/>
        </w:rPr>
        <w:t xml:space="preserve"> – Администрация Большеигнатовского муниципального района Республики Мордовия.</w:t>
      </w:r>
      <w:r w:rsidRPr="00FA63C7">
        <w:rPr>
          <w:rFonts w:ascii="Times New Roman" w:hAnsi="Times New Roman" w:cs="Times New Roman"/>
        </w:rPr>
        <w:t xml:space="preserve"> </w:t>
      </w:r>
    </w:p>
    <w:p w:rsidR="00FA63C7" w:rsidRPr="00FA63C7" w:rsidRDefault="00FA63C7" w:rsidP="00FA63C7">
      <w:pPr>
        <w:autoSpaceDE w:val="0"/>
        <w:autoSpaceDN w:val="0"/>
        <w:adjustRightInd w:val="0"/>
        <w:spacing w:after="0" w:line="240" w:lineRule="auto"/>
        <w:ind w:left="709"/>
        <w:jc w:val="both"/>
        <w:rPr>
          <w:rFonts w:ascii="Times New Roman" w:eastAsia="Times New Roman" w:hAnsi="Times New Roman" w:cs="Times New Roman"/>
        </w:rPr>
      </w:pPr>
      <w:r w:rsidRPr="00FA63C7">
        <w:rPr>
          <w:rFonts w:ascii="Times New Roman" w:hAnsi="Times New Roman" w:cs="Times New Roman"/>
        </w:rPr>
        <w:t>Адрес: 431670, Республика Мордовия, Большеигнатовский район, с.Большое Игнатово, ул. Советская, д. 40.</w:t>
      </w:r>
    </w:p>
    <w:p w:rsidR="00FA63C7" w:rsidRPr="00FA63C7" w:rsidRDefault="00FA63C7" w:rsidP="00FA63C7">
      <w:pPr>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rPr>
      </w:pPr>
      <w:r w:rsidRPr="00FA63C7">
        <w:rPr>
          <w:rFonts w:ascii="Times New Roman" w:eastAsia="Times New Roman" w:hAnsi="Times New Roman" w:cs="Times New Roman"/>
          <w:b/>
        </w:rPr>
        <w:t xml:space="preserve"> Форма продажи (способ приватизации)</w:t>
      </w:r>
      <w:r w:rsidRPr="00FA63C7">
        <w:rPr>
          <w:rFonts w:ascii="Times New Roman" w:eastAsia="Times New Roman" w:hAnsi="Times New Roman" w:cs="Times New Roman"/>
        </w:rPr>
        <w:t xml:space="preserve"> – аукцион с открытой формой подачи предложений о цене в электронной форме.</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 xml:space="preserve">Аукцион проводится: на электронной площадке «Сбербанк-АСТ», размещенной на сайте http://utp.sberbank-ast.ru в сети Интернет, в соответствии с требованиями статьи 32.1 Федерального закона от 21.12.2001г. № 178-ФЗ «О приватизации государственного и муниципального имущества» (далее-Федеральный закон), Положения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w:t>
      </w:r>
      <w:r w:rsidRPr="00FA63C7">
        <w:rPr>
          <w:rFonts w:ascii="Times New Roman" w:eastAsia="Times New Roman" w:hAnsi="Times New Roman" w:cs="Times New Roman"/>
        </w:rPr>
        <w:br/>
        <w:t xml:space="preserve">2012 года № 860, Регламента электронной площадки «Сбербанк-АСТ» (далее – ЭП) </w:t>
      </w:r>
      <w:r w:rsidRPr="00FA63C7">
        <w:rPr>
          <w:rFonts w:ascii="Times New Roman" w:eastAsia="Times New Roman" w:hAnsi="Times New Roman" w:cs="Times New Roman"/>
        </w:rPr>
        <w:br/>
        <w:t>в новой редакции.</w:t>
      </w:r>
    </w:p>
    <w:p w:rsidR="00FA63C7" w:rsidRPr="00FA63C7" w:rsidRDefault="00FA63C7" w:rsidP="00FA63C7">
      <w:pPr>
        <w:numPr>
          <w:ilvl w:val="0"/>
          <w:numId w:val="2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FA63C7">
        <w:rPr>
          <w:rFonts w:ascii="Times New Roman" w:eastAsia="Times New Roman" w:hAnsi="Times New Roman" w:cs="Times New Roman"/>
          <w:b/>
          <w:bCs/>
        </w:rPr>
        <w:t xml:space="preserve">Начало приема заявок на участие в аукционе </w:t>
      </w:r>
      <w:r w:rsidRPr="00FA63C7">
        <w:rPr>
          <w:rFonts w:ascii="Times New Roman" w:eastAsia="Times New Roman" w:hAnsi="Times New Roman" w:cs="Times New Roman"/>
        </w:rPr>
        <w:t>– 09 июля 2024 года.</w:t>
      </w:r>
    </w:p>
    <w:p w:rsidR="00FA63C7" w:rsidRPr="00FA63C7" w:rsidRDefault="00FA63C7" w:rsidP="00FA63C7">
      <w:pPr>
        <w:numPr>
          <w:ilvl w:val="0"/>
          <w:numId w:val="2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FA63C7">
        <w:rPr>
          <w:rFonts w:ascii="Times New Roman" w:eastAsia="Times New Roman" w:hAnsi="Times New Roman" w:cs="Times New Roman"/>
          <w:b/>
          <w:bCs/>
        </w:rPr>
        <w:t xml:space="preserve">Окончание приема заявок на участие в аукционе </w:t>
      </w:r>
      <w:r w:rsidRPr="00FA63C7">
        <w:rPr>
          <w:rFonts w:ascii="Times New Roman" w:eastAsia="Times New Roman" w:hAnsi="Times New Roman" w:cs="Times New Roman"/>
        </w:rPr>
        <w:t>– 03 августа 2024 года.</w:t>
      </w:r>
    </w:p>
    <w:p w:rsidR="00FA63C7" w:rsidRPr="00FA63C7" w:rsidRDefault="00FA63C7" w:rsidP="00FA63C7">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b/>
          <w:bCs/>
          <w:u w:val="single"/>
        </w:rPr>
      </w:pPr>
      <w:r w:rsidRPr="00FA63C7">
        <w:rPr>
          <w:rFonts w:ascii="Times New Roman" w:eastAsia="Times New Roman" w:hAnsi="Times New Roman" w:cs="Times New Roman"/>
        </w:rPr>
        <w:t xml:space="preserve">Заявки и документы претендентов на участие в торгах согласно приложения №1 принимаются: в электронной форме посредством системы электронного документооборота на </w:t>
      </w:r>
      <w:r w:rsidRPr="00FA63C7">
        <w:rPr>
          <w:rFonts w:ascii="Times New Roman" w:eastAsia="Times New Roman" w:hAnsi="Times New Roman" w:cs="Times New Roman"/>
        </w:rPr>
        <w:lastRenderedPageBreak/>
        <w:t>сайте ЭП, http://utp.sberbank-ast.ru, через оператора ЭП, в соответствии с регламентом ЭП, в рабочие дни с 09 час. 00 мин. 09 июля 2024 года по 16 час. 00 мин. 03 августа 2024 года (время Московское).</w:t>
      </w:r>
    </w:p>
    <w:p w:rsidR="00FA63C7" w:rsidRPr="00FA63C7" w:rsidRDefault="00FA63C7" w:rsidP="00FA63C7">
      <w:pPr>
        <w:numPr>
          <w:ilvl w:val="0"/>
          <w:numId w:val="22"/>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b/>
          <w:bCs/>
          <w:u w:val="single"/>
        </w:rPr>
      </w:pPr>
      <w:r w:rsidRPr="00FA63C7">
        <w:rPr>
          <w:rFonts w:ascii="Times New Roman" w:eastAsia="Times New Roman" w:hAnsi="Times New Roman" w:cs="Times New Roman"/>
          <w:b/>
          <w:bCs/>
        </w:rPr>
        <w:t>Дата определения участников аукциона – 07</w:t>
      </w:r>
      <w:r w:rsidRPr="00FA63C7">
        <w:rPr>
          <w:rFonts w:ascii="Times New Roman" w:eastAsia="Times New Roman" w:hAnsi="Times New Roman" w:cs="Times New Roman"/>
          <w:bCs/>
        </w:rPr>
        <w:t xml:space="preserve"> августа</w:t>
      </w:r>
      <w:r w:rsidRPr="00FA63C7">
        <w:rPr>
          <w:rFonts w:ascii="Times New Roman" w:eastAsia="Times New Roman" w:hAnsi="Times New Roman" w:cs="Times New Roman"/>
          <w:bCs/>
          <w:u w:val="single"/>
        </w:rPr>
        <w:t xml:space="preserve"> 2024 года.</w:t>
      </w:r>
    </w:p>
    <w:p w:rsidR="00FA63C7" w:rsidRPr="00FA63C7" w:rsidRDefault="00FA63C7" w:rsidP="00FA63C7">
      <w:pPr>
        <w:numPr>
          <w:ilvl w:val="0"/>
          <w:numId w:val="22"/>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b/>
          <w:bCs/>
          <w:u w:val="single"/>
        </w:rPr>
      </w:pPr>
      <w:r w:rsidRPr="00FA63C7">
        <w:rPr>
          <w:rFonts w:ascii="Times New Roman" w:eastAsia="Times New Roman" w:hAnsi="Times New Roman" w:cs="Times New Roman"/>
          <w:b/>
          <w:bCs/>
        </w:rPr>
        <w:t>Проведение аукциона (</w:t>
      </w:r>
      <w:r w:rsidRPr="00FA63C7">
        <w:rPr>
          <w:rFonts w:ascii="Times New Roman" w:eastAsia="Times New Roman" w:hAnsi="Times New Roman" w:cs="Times New Roman"/>
          <w:bCs/>
        </w:rPr>
        <w:t xml:space="preserve">дата, время начала приема предложений по цене </w:t>
      </w:r>
      <w:r w:rsidRPr="00FA63C7">
        <w:rPr>
          <w:rFonts w:ascii="Times New Roman" w:eastAsia="Times New Roman" w:hAnsi="Times New Roman" w:cs="Times New Roman"/>
          <w:bCs/>
        </w:rPr>
        <w:br/>
        <w:t>от участников аукциона)</w:t>
      </w:r>
      <w:r w:rsidRPr="00FA63C7">
        <w:rPr>
          <w:rFonts w:ascii="Times New Roman" w:eastAsia="Times New Roman" w:hAnsi="Times New Roman" w:cs="Times New Roman"/>
          <w:b/>
          <w:bCs/>
        </w:rPr>
        <w:t xml:space="preserve"> 09</w:t>
      </w:r>
      <w:r w:rsidRPr="00FA63C7">
        <w:rPr>
          <w:rFonts w:ascii="Times New Roman" w:eastAsia="Times New Roman" w:hAnsi="Times New Roman" w:cs="Times New Roman"/>
          <w:b/>
          <w:bCs/>
          <w:u w:val="single"/>
        </w:rPr>
        <w:t xml:space="preserve"> августа 2024 года в 10 часов 00 минут (время московское).</w:t>
      </w:r>
    </w:p>
    <w:p w:rsidR="00FA63C7" w:rsidRPr="00FA63C7" w:rsidRDefault="00FA63C7" w:rsidP="00FA63C7">
      <w:pPr>
        <w:tabs>
          <w:tab w:val="left" w:pos="0"/>
          <w:tab w:val="left" w:pos="993"/>
        </w:tabs>
        <w:autoSpaceDE w:val="0"/>
        <w:autoSpaceDN w:val="0"/>
        <w:adjustRightInd w:val="0"/>
        <w:spacing w:after="0" w:line="240" w:lineRule="auto"/>
        <w:ind w:firstLine="993"/>
        <w:jc w:val="both"/>
        <w:rPr>
          <w:rFonts w:ascii="Times New Roman" w:eastAsia="Times New Roman" w:hAnsi="Times New Roman" w:cs="Times New Roman"/>
          <w:bCs/>
          <w:u w:val="single"/>
        </w:rPr>
      </w:pPr>
      <w:r w:rsidRPr="00FA63C7">
        <w:rPr>
          <w:rFonts w:ascii="Times New Roman" w:eastAsia="Times New Roman" w:hAnsi="Times New Roman" w:cs="Times New Roman"/>
          <w:b/>
        </w:rPr>
        <w:t>На Универсальной торговой платформе ЗАО "Сбербанк – АСТ" (далее – УТП), в торговой секции "Приватизация, аренда и продажа прав" (http://utp.sberbank-ast.ru/AP/NBT/Index/0/0/0/0), в соответствии с регламентом торговой секции "Приватизация, аренда и продажа прав" УТП;</w:t>
      </w:r>
    </w:p>
    <w:p w:rsidR="00FA63C7" w:rsidRPr="00FA63C7" w:rsidRDefault="00FA63C7" w:rsidP="00FA63C7">
      <w:pPr>
        <w:tabs>
          <w:tab w:val="left" w:pos="0"/>
          <w:tab w:val="left" w:pos="993"/>
        </w:tabs>
        <w:autoSpaceDE w:val="0"/>
        <w:autoSpaceDN w:val="0"/>
        <w:adjustRightInd w:val="0"/>
        <w:spacing w:after="0" w:line="240" w:lineRule="auto"/>
        <w:jc w:val="both"/>
        <w:rPr>
          <w:rFonts w:ascii="Times New Roman" w:eastAsia="Times New Roman" w:hAnsi="Times New Roman" w:cs="Times New Roman"/>
          <w:bCs/>
          <w:u w:val="single"/>
        </w:rPr>
      </w:pPr>
    </w:p>
    <w:p w:rsidR="00FA63C7" w:rsidRPr="00FA63C7" w:rsidRDefault="00FA63C7" w:rsidP="00FA63C7">
      <w:pPr>
        <w:numPr>
          <w:ilvl w:val="0"/>
          <w:numId w:val="22"/>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FA63C7">
        <w:rPr>
          <w:rFonts w:ascii="Times New Roman" w:eastAsia="Times New Roman" w:hAnsi="Times New Roman" w:cs="Times New Roman"/>
          <w:b/>
          <w:bCs/>
        </w:rPr>
        <w:t>Подведение итогов аукциона:</w:t>
      </w:r>
      <w:r w:rsidRPr="00FA63C7">
        <w:rPr>
          <w:rFonts w:ascii="Times New Roman" w:eastAsia="Times New Roman" w:hAnsi="Times New Roman" w:cs="Times New Roman"/>
        </w:rPr>
        <w:t xml:space="preserve"> осуществляется в день его проведения, </w:t>
      </w:r>
      <w:r w:rsidRPr="00FA63C7">
        <w:rPr>
          <w:rFonts w:ascii="Times New Roman" w:eastAsia="Times New Roman" w:hAnsi="Times New Roman" w:cs="Times New Roman"/>
        </w:rPr>
        <w:br/>
        <w:t>09 августа 2024 года.</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bCs/>
        </w:rPr>
      </w:pPr>
      <w:r w:rsidRPr="00FA63C7">
        <w:rPr>
          <w:rFonts w:ascii="Times New Roman" w:eastAsia="Times New Roman" w:hAnsi="Times New Roman" w:cs="Times New Roman"/>
          <w:b/>
          <w:bCs/>
        </w:rPr>
        <w:t>Порядок ознакомления покупателей с иной информацией, условиями договора купли-продажи:</w:t>
      </w:r>
      <w:r w:rsidRPr="00FA63C7">
        <w:rPr>
          <w:rFonts w:ascii="Times New Roman" w:eastAsia="Times New Roman" w:hAnsi="Times New Roman" w:cs="Times New Roman"/>
          <w:bCs/>
        </w:rPr>
        <w:t xml:space="preserve"> ознакомиться с информацией о проведении аукционов, проектом, условиями договора купли-продажи, формой заявки, иной информацией </w:t>
      </w:r>
      <w:r w:rsidRPr="00FA63C7">
        <w:rPr>
          <w:rFonts w:ascii="Times New Roman" w:eastAsia="Times New Roman" w:hAnsi="Times New Roman" w:cs="Times New Roman"/>
          <w:bCs/>
        </w:rPr>
        <w:br/>
        <w:t xml:space="preserve">о проводимых аукционах, а также с иными сведениями об имуществе, можно с момента начала приема заявок на сайте http://utp.sberbank-ast.ru, а также в </w:t>
      </w:r>
      <w:r w:rsidRPr="00FA63C7">
        <w:rPr>
          <w:rFonts w:ascii="Times New Roman" w:eastAsia="Times New Roman" w:hAnsi="Times New Roman" w:cs="Times New Roman"/>
        </w:rPr>
        <w:t xml:space="preserve">Администрации Большеигнатовского муниципального района Республики Мордовия </w:t>
      </w:r>
      <w:r w:rsidRPr="00FA63C7">
        <w:rPr>
          <w:rFonts w:ascii="Times New Roman" w:eastAsia="Times New Roman" w:hAnsi="Times New Roman" w:cs="Times New Roman"/>
          <w:bCs/>
        </w:rPr>
        <w:t xml:space="preserve"> по рабочим дням с 9 час. 00 мин. до 16 час. 00 мин. (перерыв на обед с 13 час. 00 мин. до 14 час. 00 мин.) по адресу: </w:t>
      </w:r>
      <w:r w:rsidRPr="00FA63C7">
        <w:rPr>
          <w:rFonts w:ascii="Times New Roman" w:eastAsia="Times New Roman" w:hAnsi="Times New Roman" w:cs="Times New Roman"/>
        </w:rPr>
        <w:t>431670, Республика Мордовия, Большеигнатовский район, с. Большое Игнатово, ул. Советская, д.40, каб.№6.</w:t>
      </w:r>
      <w:r w:rsidRPr="00FA63C7">
        <w:rPr>
          <w:rFonts w:ascii="Times New Roman" w:eastAsia="Times New Roman" w:hAnsi="Times New Roman" w:cs="Times New Roman"/>
          <w:bCs/>
        </w:rPr>
        <w:t xml:space="preserve"> Телефон для справок: 8(83442)2-13-57, и на сайтах в сети «Интернет»: </w:t>
      </w:r>
      <w:hyperlink r:id="rId9" w:history="1">
        <w:r w:rsidRPr="00FA63C7">
          <w:rPr>
            <w:rFonts w:ascii="Times New Roman" w:eastAsia="Times New Roman" w:hAnsi="Times New Roman" w:cs="Times New Roman"/>
            <w:bCs/>
            <w:color w:val="0000FF"/>
            <w:u w:val="single"/>
          </w:rPr>
          <w:t>http://torgi.gov.ru/</w:t>
        </w:r>
      </w:hyperlink>
      <w:r w:rsidRPr="00FA63C7">
        <w:rPr>
          <w:rFonts w:ascii="Times New Roman" w:eastAsia="Times New Roman" w:hAnsi="Times New Roman" w:cs="Times New Roman"/>
          <w:bCs/>
        </w:rPr>
        <w:t xml:space="preserve">. </w:t>
      </w:r>
    </w:p>
    <w:p w:rsidR="00FA63C7" w:rsidRPr="00FA63C7" w:rsidRDefault="00FA63C7" w:rsidP="00FA63C7">
      <w:pPr>
        <w:spacing w:after="0" w:line="240" w:lineRule="auto"/>
        <w:ind w:firstLine="851"/>
        <w:jc w:val="both"/>
        <w:rPr>
          <w:rFonts w:ascii="Times New Roman" w:eastAsia="Times New Roman" w:hAnsi="Times New Roman" w:cs="Times New Roman"/>
          <w:color w:val="FF0000"/>
        </w:rPr>
      </w:pPr>
      <w:r w:rsidRPr="00FA63C7">
        <w:rPr>
          <w:rFonts w:ascii="Times New Roman" w:eastAsia="Times New Roman" w:hAnsi="Times New Roman" w:cs="Times New Roman"/>
        </w:rPr>
        <w:t xml:space="preserve">Информационное сообщение о проведении аукциона размещается </w:t>
      </w:r>
      <w:r w:rsidRPr="00FA63C7">
        <w:rPr>
          <w:rFonts w:ascii="Times New Roman" w:eastAsia="Times New Roman" w:hAnsi="Times New Roman" w:cs="Times New Roman"/>
          <w:bCs/>
        </w:rPr>
        <w:t xml:space="preserve">в открытой для доступа неограниченного круга лиц части электронной площадки </w:t>
      </w:r>
      <w:r w:rsidRPr="00FA63C7">
        <w:rPr>
          <w:rFonts w:ascii="Times New Roman" w:eastAsia="Times New Roman" w:hAnsi="Times New Roman" w:cs="Times New Roman"/>
        </w:rPr>
        <w:t>на сайте http://</w:t>
      </w:r>
      <w:hyperlink r:id="rId10" w:history="1">
        <w:r w:rsidRPr="00FA63C7">
          <w:rPr>
            <w:rFonts w:ascii="Times New Roman" w:eastAsia="Times New Roman" w:hAnsi="Times New Roman" w:cs="Times New Roman"/>
          </w:rPr>
          <w:t>utp.sberbank-ast.ru</w:t>
        </w:r>
      </w:hyperlink>
      <w:r w:rsidRPr="00FA63C7">
        <w:rPr>
          <w:rFonts w:ascii="Times New Roman" w:eastAsia="Times New Roman" w:hAnsi="Times New Roman" w:cs="Times New Roman"/>
        </w:rPr>
        <w:t xml:space="preserve">, на официальном сайте Российской Федерации для размещения информации о проведении торгов </w:t>
      </w:r>
      <w:hyperlink r:id="rId11" w:history="1">
        <w:r w:rsidRPr="00FA63C7">
          <w:rPr>
            <w:rFonts w:ascii="Times New Roman" w:eastAsia="Times New Roman" w:hAnsi="Times New Roman" w:cs="Times New Roman"/>
          </w:rPr>
          <w:t>www.torgi.gov.ru</w:t>
        </w:r>
      </w:hyperlink>
      <w:r w:rsidRPr="00FA63C7">
        <w:rPr>
          <w:rFonts w:ascii="Times New Roman" w:eastAsia="Times New Roman" w:hAnsi="Times New Roman" w:cs="Times New Roman"/>
        </w:rPr>
        <w:t xml:space="preserve">, официальном сайте продавца </w:t>
      </w:r>
      <w:r w:rsidRPr="00FA63C7">
        <w:rPr>
          <w:rFonts w:ascii="Times New Roman" w:eastAsia="Times New Roman" w:hAnsi="Times New Roman" w:cs="Times New Roman"/>
          <w:color w:val="FF0000"/>
        </w:rPr>
        <w:t>http://</w:t>
      </w:r>
      <w:r w:rsidRPr="00FA63C7">
        <w:rPr>
          <w:rFonts w:ascii="Times New Roman" w:eastAsia="Times New Roman" w:hAnsi="Times New Roman" w:cs="Times New Roman"/>
          <w:color w:val="FF0000"/>
          <w:lang w:val="en-US"/>
        </w:rPr>
        <w:t>bignatovo</w:t>
      </w:r>
      <w:r w:rsidRPr="00FA63C7">
        <w:rPr>
          <w:rFonts w:ascii="Times New Roman" w:eastAsia="Times New Roman" w:hAnsi="Times New Roman" w:cs="Times New Roman"/>
          <w:color w:val="FF0000"/>
        </w:rPr>
        <w:t>.e-mordovia.ru/.</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рабочих дней до даты окончания подачи заявок.</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В течение 2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Осмотр осуществляется каждую пятницу в рабочее время, но не позднее,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 Республика Мордовия Большеигнатовский район, с.Большое Игнатово, ул. Советская, д. 40, Плата за осмотр такого имущества не взимается.</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bCs/>
        </w:rPr>
      </w:pPr>
      <w:r w:rsidRPr="00FA63C7">
        <w:rPr>
          <w:rFonts w:ascii="Times New Roman" w:eastAsia="Times New Roman" w:hAnsi="Times New Roman" w:cs="Times New Roman"/>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 торгов).</w:t>
      </w:r>
    </w:p>
    <w:p w:rsidR="00FA63C7" w:rsidRPr="00FA63C7" w:rsidRDefault="00FA63C7" w:rsidP="00FA63C7">
      <w:pPr>
        <w:autoSpaceDE w:val="0"/>
        <w:autoSpaceDN w:val="0"/>
        <w:adjustRightInd w:val="0"/>
        <w:spacing w:after="0" w:line="240" w:lineRule="auto"/>
        <w:ind w:left="709"/>
        <w:jc w:val="both"/>
        <w:rPr>
          <w:rFonts w:ascii="Times New Roman" w:eastAsia="Times New Roman" w:hAnsi="Times New Roman" w:cs="Times New Roman"/>
          <w:bCs/>
        </w:rPr>
      </w:pPr>
    </w:p>
    <w:p w:rsidR="00FA63C7" w:rsidRPr="00FA63C7" w:rsidRDefault="00FA63C7" w:rsidP="00FA63C7">
      <w:pPr>
        <w:tabs>
          <w:tab w:val="left" w:pos="993"/>
        </w:tabs>
        <w:autoSpaceDE w:val="0"/>
        <w:autoSpaceDN w:val="0"/>
        <w:adjustRightInd w:val="0"/>
        <w:spacing w:after="0" w:line="240" w:lineRule="auto"/>
        <w:ind w:left="349"/>
        <w:jc w:val="both"/>
        <w:rPr>
          <w:rFonts w:ascii="Times New Roman" w:eastAsia="Times New Roman" w:hAnsi="Times New Roman" w:cs="Times New Roman"/>
        </w:rPr>
      </w:pPr>
    </w:p>
    <w:p w:rsidR="00FA63C7" w:rsidRPr="00FA63C7" w:rsidRDefault="00FA63C7" w:rsidP="00FA63C7">
      <w:pPr>
        <w:spacing w:after="0" w:line="240" w:lineRule="auto"/>
        <w:contextualSpacing/>
        <w:jc w:val="both"/>
        <w:rPr>
          <w:rFonts w:ascii="Times New Roman" w:eastAsia="Times New Roman" w:hAnsi="Times New Roman" w:cs="Times New Roman"/>
          <w:b/>
          <w:bCs/>
        </w:rPr>
      </w:pPr>
      <w:r w:rsidRPr="00FA63C7">
        <w:rPr>
          <w:rFonts w:ascii="Times New Roman" w:eastAsia="Times New Roman" w:hAnsi="Times New Roman" w:cs="Times New Roman"/>
          <w:b/>
          <w:bCs/>
          <w:lang w:val="en-US"/>
        </w:rPr>
        <w:lastRenderedPageBreak/>
        <w:t>II</w:t>
      </w:r>
      <w:r w:rsidRPr="00FA63C7">
        <w:rPr>
          <w:rFonts w:ascii="Times New Roman" w:eastAsia="Times New Roman" w:hAnsi="Times New Roman" w:cs="Times New Roman"/>
          <w:b/>
          <w:bCs/>
        </w:rPr>
        <w:t>. Описание имущества, находящегося в собственности Большеигнатовского муниципального района Республики Мордовия, выставляемого на торги в электронной форме (лота):</w:t>
      </w:r>
    </w:p>
    <w:p w:rsidR="00FA63C7" w:rsidRPr="00FA63C7" w:rsidRDefault="00FA63C7" w:rsidP="00FA63C7">
      <w:pPr>
        <w:spacing w:after="0" w:line="240" w:lineRule="auto"/>
        <w:contextualSpacing/>
        <w:jc w:val="both"/>
        <w:rPr>
          <w:rFonts w:ascii="Times New Roman" w:eastAsia="Times New Roman" w:hAnsi="Times New Roman" w:cs="Times New Roman"/>
          <w:b/>
          <w:bCs/>
        </w:rPr>
      </w:pPr>
    </w:p>
    <w:p w:rsidR="00FA63C7" w:rsidRPr="00FA63C7" w:rsidRDefault="00FA63C7" w:rsidP="00FA63C7">
      <w:pPr>
        <w:spacing w:after="0" w:line="240" w:lineRule="auto"/>
        <w:contextualSpacing/>
        <w:jc w:val="center"/>
        <w:rPr>
          <w:rFonts w:ascii="Times New Roman" w:eastAsia="Times New Roman" w:hAnsi="Times New Roman" w:cs="Times New Roman"/>
          <w:b/>
          <w:bCs/>
        </w:rPr>
      </w:pPr>
      <w:r w:rsidRPr="00FA63C7">
        <w:rPr>
          <w:rFonts w:ascii="Times New Roman" w:eastAsia="Times New Roman" w:hAnsi="Times New Roman" w:cs="Times New Roman"/>
          <w:b/>
          <w:bCs/>
        </w:rPr>
        <w:t>Лот № 1</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Объект – гаражный бокс; Месторасположение объекта приватизации – Республика Мордовия, Большеигнатовский район, село Большое Игнатово, улица Советская, д. № 27 «а/7».</w:t>
      </w:r>
    </w:p>
    <w:p w:rsidR="00FA63C7" w:rsidRPr="00FA63C7" w:rsidRDefault="00FA63C7" w:rsidP="00FA63C7">
      <w:pPr>
        <w:spacing w:after="0" w:line="240" w:lineRule="auto"/>
        <w:ind w:firstLine="709"/>
        <w:jc w:val="center"/>
        <w:rPr>
          <w:rFonts w:ascii="Times New Roman" w:eastAsia="Times New Roman" w:hAnsi="Times New Roman" w:cs="Times New Roman"/>
          <w:b/>
        </w:rPr>
      </w:pPr>
    </w:p>
    <w:p w:rsidR="00FA63C7" w:rsidRPr="00FA63C7" w:rsidRDefault="00FA63C7" w:rsidP="00FA63C7">
      <w:pPr>
        <w:spacing w:after="0" w:line="240" w:lineRule="auto"/>
        <w:ind w:firstLine="709"/>
        <w:jc w:val="center"/>
        <w:rPr>
          <w:rFonts w:ascii="Times New Roman" w:eastAsia="Times New Roman" w:hAnsi="Times New Roman" w:cs="Times New Roman"/>
          <w:b/>
        </w:rPr>
      </w:pPr>
      <w:r w:rsidRPr="00FA63C7">
        <w:rPr>
          <w:rFonts w:ascii="Times New Roman" w:eastAsia="Times New Roman" w:hAnsi="Times New Roman" w:cs="Times New Roman"/>
          <w:b/>
        </w:rPr>
        <w:t>Характеристика объектов недвижимого имущества:</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Краткая характеристика объекта: назначение – нежилое, общей площадью 22,3 кв. м., номер, тип этажа, на котором расположено помещение, машино-место №1,  фундамент – бетонный; стены и перегородки – кирпичные; двери, окна – металлические ворота. </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Форма собственности имущества - муниципальная, кадастровый номер </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№13:05:0102001:2759.</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Начальная цена – 60000,00 (шестьдесят тысяч) рублей 00 копеек, без учета НДС, в соответствии с отчетом №26-03/24(Б) от 26.03.2024г. «Об определении рыночной стоимости имущества».</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Задаток для участия в аукционе размере 10% от начальной цены приватизируемого имущества в размере 6000,00 (шесть тысяч) рублей 00 копеек.</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Шаг аукциона (величину повышения начальной цены) – 3000,00 (три тысячи)рублей 00 копеек (5% от начальной цены).</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Сведения о предыдущих торгах по продаже имущества, объявленных в течение года, предшествующего его продаже: Протокол № 3 от 13.05.2024г., Протокол № 5 от 17.06.2024г.</w:t>
      </w:r>
    </w:p>
    <w:p w:rsidR="00FA63C7" w:rsidRPr="00FA63C7" w:rsidRDefault="00FA63C7" w:rsidP="00FA63C7">
      <w:pPr>
        <w:spacing w:after="0" w:line="240" w:lineRule="auto"/>
        <w:rPr>
          <w:rFonts w:ascii="Times New Roman" w:eastAsia="Times New Roman" w:hAnsi="Times New Roman" w:cs="Times New Roman"/>
        </w:rPr>
      </w:pPr>
      <w:r w:rsidRPr="00FA63C7">
        <w:rPr>
          <w:rFonts w:ascii="Times New Roman" w:eastAsia="Times New Roman" w:hAnsi="Times New Roman" w:cs="Times New Roman"/>
        </w:rPr>
        <w:t xml:space="preserve">   Обременения объекта приватизации отсутствуют.</w:t>
      </w:r>
    </w:p>
    <w:p w:rsidR="00FA63C7" w:rsidRPr="00FA63C7" w:rsidRDefault="00FA63C7" w:rsidP="00FA63C7">
      <w:pPr>
        <w:autoSpaceDE w:val="0"/>
        <w:autoSpaceDN w:val="0"/>
        <w:adjustRightInd w:val="0"/>
        <w:spacing w:after="0" w:line="240" w:lineRule="auto"/>
        <w:ind w:firstLine="709"/>
        <w:jc w:val="center"/>
        <w:rPr>
          <w:rFonts w:ascii="Times New Roman" w:eastAsia="Times New Roman" w:hAnsi="Times New Roman" w:cs="Times New Roman"/>
          <w:b/>
        </w:rPr>
      </w:pPr>
    </w:p>
    <w:p w:rsidR="00FA63C7" w:rsidRPr="00FA63C7" w:rsidRDefault="00FA63C7" w:rsidP="00FA63C7">
      <w:pPr>
        <w:spacing w:after="0" w:line="240" w:lineRule="auto"/>
        <w:ind w:firstLine="706"/>
        <w:jc w:val="both"/>
        <w:rPr>
          <w:rFonts w:ascii="Times New Roman" w:eastAsia="Times New Roman" w:hAnsi="Times New Roman" w:cs="Times New Roman"/>
          <w:b/>
          <w:bCs/>
        </w:rPr>
      </w:pPr>
      <w:r w:rsidRPr="00FA63C7">
        <w:rPr>
          <w:rFonts w:ascii="Times New Roman" w:eastAsia="Times New Roman" w:hAnsi="Times New Roman" w:cs="Times New Roman"/>
          <w:b/>
          <w:bCs/>
          <w:lang w:val="en-US"/>
        </w:rPr>
        <w:t>III</w:t>
      </w:r>
      <w:r w:rsidRPr="00FA63C7">
        <w:rPr>
          <w:rFonts w:ascii="Times New Roman" w:eastAsia="Times New Roman" w:hAnsi="Times New Roman" w:cs="Times New Roman"/>
          <w:b/>
          <w:bCs/>
        </w:rPr>
        <w:t xml:space="preserve">. Ограничения участия отдельных категорий физических и юридических лиц, в приватизации имущества: </w:t>
      </w:r>
    </w:p>
    <w:p w:rsidR="00FA63C7" w:rsidRPr="00FA63C7" w:rsidRDefault="00FA63C7" w:rsidP="00FA63C7">
      <w:pPr>
        <w:spacing w:after="0" w:line="240" w:lineRule="auto"/>
        <w:jc w:val="both"/>
        <w:rPr>
          <w:rFonts w:ascii="Times New Roman" w:eastAsia="Times New Roman" w:hAnsi="Times New Roman" w:cs="Times New Roman"/>
          <w:b/>
          <w:bCs/>
        </w:rPr>
      </w:pPr>
    </w:p>
    <w:p w:rsidR="00FA63C7" w:rsidRPr="00FA63C7" w:rsidRDefault="00FA63C7" w:rsidP="00FA63C7">
      <w:pPr>
        <w:spacing w:after="0" w:line="240" w:lineRule="auto"/>
        <w:ind w:firstLine="706"/>
        <w:jc w:val="both"/>
        <w:rPr>
          <w:rFonts w:ascii="Times New Roman" w:eastAsia="Times New Roman" w:hAnsi="Times New Roman" w:cs="Times New Roman"/>
        </w:rPr>
      </w:pPr>
      <w:r w:rsidRPr="00FA63C7">
        <w:rPr>
          <w:rFonts w:ascii="Times New Roman" w:eastAsia="Times New Roman" w:hAnsi="Times New Roman" w:cs="Times New Roman"/>
          <w:b/>
          <w:bCs/>
        </w:rPr>
        <w:t>К участию в аукционе допускаются:</w:t>
      </w:r>
      <w:r w:rsidRPr="00FA63C7">
        <w:rPr>
          <w:rFonts w:ascii="Times New Roman" w:eastAsia="Times New Roman" w:hAnsi="Times New Roman" w:cs="Times New Roman"/>
        </w:rPr>
        <w:t xml:space="preserve"> физические и юридические лица, признаваемые покупателями в соответствии со ст. 5 Федерального закона от 21.12.2001 </w:t>
      </w:r>
      <w:r w:rsidRPr="00FA63C7">
        <w:rPr>
          <w:rFonts w:ascii="Times New Roman" w:eastAsia="Times New Roman" w:hAnsi="Times New Roman" w:cs="Times New Roman"/>
        </w:rPr>
        <w:br/>
        <w:t xml:space="preserve">№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 860, своевременно подавшие заявку на участие </w:t>
      </w:r>
      <w:r w:rsidRPr="00FA63C7">
        <w:rPr>
          <w:rFonts w:ascii="Times New Roman" w:eastAsia="Times New Roman" w:hAnsi="Times New Roman" w:cs="Times New Roman"/>
        </w:rPr>
        <w:br/>
        <w:t xml:space="preserve">в аукционе, представившие надлежащим образом оформленные документы </w:t>
      </w:r>
      <w:r w:rsidRPr="00FA63C7">
        <w:rPr>
          <w:rFonts w:ascii="Times New Roman" w:eastAsia="Times New Roman" w:hAnsi="Times New Roman" w:cs="Times New Roman"/>
        </w:rPr>
        <w:br/>
        <w:t xml:space="preserve">в соответствии с перечнем, установленным в настоящем сообщении, и обеспечившие поступление на счет Оператора Универсальной Торговой Площадки (далее УТП), указанный в настоящем информационном сообщении, установленной суммы задатка </w:t>
      </w:r>
      <w:r w:rsidRPr="00FA63C7">
        <w:rPr>
          <w:rFonts w:ascii="Times New Roman" w:eastAsia="Times New Roman" w:hAnsi="Times New Roman" w:cs="Times New Roman"/>
        </w:rPr>
        <w:br/>
        <w:t>в порядке и сроки, предусмотренные настоящим сообщением и договором о задатке.</w:t>
      </w:r>
      <w:r w:rsidRPr="00FA63C7">
        <w:rPr>
          <w:rFonts w:ascii="Times New Roman" w:eastAsia="Times New Roman" w:hAnsi="Times New Roman" w:cs="Times New Roman"/>
          <w:b/>
          <w:bCs/>
        </w:rPr>
        <w:t xml:space="preserve"> </w:t>
      </w:r>
    </w:p>
    <w:p w:rsidR="00FA63C7" w:rsidRPr="00FA63C7" w:rsidRDefault="00FA63C7" w:rsidP="00FA63C7">
      <w:pPr>
        <w:spacing w:after="0" w:line="240" w:lineRule="auto"/>
        <w:ind w:firstLine="706"/>
        <w:rPr>
          <w:rFonts w:ascii="Times New Roman" w:eastAsia="Times New Roman" w:hAnsi="Times New Roman" w:cs="Times New Roman"/>
        </w:rPr>
      </w:pPr>
      <w:r w:rsidRPr="00FA63C7">
        <w:rPr>
          <w:rFonts w:ascii="Times New Roman" w:eastAsia="Times New Roman" w:hAnsi="Times New Roman" w:cs="Times New Roman"/>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образцов документов, предусмотренных Федеральным законом.</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 xml:space="preserve">Информация об отказе в допуске к участию в аукционе размещается в соответствии с Законом о приватизации в </w:t>
      </w:r>
      <w:r w:rsidRPr="00FA63C7">
        <w:rPr>
          <w:rFonts w:ascii="Times New Roman" w:eastAsia="Times New Roman" w:hAnsi="Times New Roman" w:cs="Times New Roman"/>
          <w:bCs/>
        </w:rPr>
        <w:t xml:space="preserve">открытой для доступа неограниченного круга лиц части электронной площадки </w:t>
      </w:r>
      <w:r w:rsidRPr="00FA63C7">
        <w:rPr>
          <w:rFonts w:ascii="Times New Roman" w:eastAsia="Times New Roman" w:hAnsi="Times New Roman" w:cs="Times New Roman"/>
        </w:rPr>
        <w:t>на сайте http://</w:t>
      </w:r>
      <w:hyperlink r:id="rId12" w:history="1">
        <w:r w:rsidRPr="00FA63C7">
          <w:rPr>
            <w:rFonts w:ascii="Times New Roman" w:eastAsia="Times New Roman" w:hAnsi="Times New Roman" w:cs="Times New Roman"/>
          </w:rPr>
          <w:t>utp.sberbank-ast.ru</w:t>
        </w:r>
      </w:hyperlink>
      <w:r w:rsidRPr="00FA63C7">
        <w:rPr>
          <w:rFonts w:ascii="Times New Roman" w:eastAsia="Times New Roman" w:hAnsi="Times New Roman" w:cs="Times New Roman"/>
        </w:rPr>
        <w:t>, на официальном сайте Российской Федерации для размещения информации о проведении торгов www.torgi.gov.ru и официальном сайте Продавца - Администрация Большеигнатовского муниципального района Республики Мордовия, http://</w:t>
      </w:r>
      <w:r w:rsidRPr="00FA63C7">
        <w:rPr>
          <w:rFonts w:ascii="Times New Roman" w:eastAsia="Times New Roman" w:hAnsi="Times New Roman" w:cs="Times New Roman"/>
          <w:lang w:val="en-US"/>
        </w:rPr>
        <w:t>bignatovo</w:t>
      </w:r>
      <w:r w:rsidRPr="00FA63C7">
        <w:rPr>
          <w:rFonts w:ascii="Times New Roman" w:eastAsia="Times New Roman" w:hAnsi="Times New Roman" w:cs="Times New Roman"/>
        </w:rPr>
        <w:t>.e-mordovia.ru/ в срок не позднее рабочего дня, следующего за днем принятия указанного решения.</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Заявки не принимаются от следующих юридических лиц: государственных и муниципальных унитарных предприятий, государственных и муниципальных учреждений;</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3" w:history="1">
        <w:r w:rsidRPr="00FA63C7">
          <w:rPr>
            <w:rFonts w:ascii="Times New Roman" w:eastAsia="Times New Roman" w:hAnsi="Times New Roman" w:cs="Times New Roman"/>
          </w:rPr>
          <w:t>перечень</w:t>
        </w:r>
      </w:hyperlink>
      <w:r w:rsidRPr="00FA63C7">
        <w:rPr>
          <w:rFonts w:ascii="Times New Roman" w:eastAsia="Times New Roman" w:hAnsi="Times New Roman" w:cs="Times New Roman"/>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w:t>
      </w:r>
      <w:r w:rsidRPr="00FA63C7">
        <w:rPr>
          <w:rFonts w:ascii="Times New Roman" w:eastAsia="Times New Roman" w:hAnsi="Times New Roman" w:cs="Times New Roman"/>
        </w:rPr>
        <w:lastRenderedPageBreak/>
        <w:t>о своих выгодоприобретателях, бенефициарных владельцах и контролирующих лицах в порядке, установленном Правительством Российской Федерации.</w:t>
      </w:r>
    </w:p>
    <w:p w:rsidR="00FA63C7" w:rsidRPr="00FA63C7" w:rsidRDefault="00FA63C7" w:rsidP="00FA63C7">
      <w:pPr>
        <w:spacing w:after="0" w:line="240" w:lineRule="auto"/>
        <w:ind w:firstLine="851"/>
        <w:jc w:val="both"/>
        <w:rPr>
          <w:rFonts w:ascii="Times New Roman" w:eastAsia="Times New Roman" w:hAnsi="Times New Roman" w:cs="Times New Roman"/>
        </w:rPr>
      </w:pPr>
    </w:p>
    <w:p w:rsidR="00FA63C7" w:rsidRPr="00FA63C7" w:rsidRDefault="00FA63C7" w:rsidP="00FA63C7">
      <w:pPr>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lang w:val="en-US"/>
        </w:rPr>
        <w:t>IV</w:t>
      </w:r>
      <w:r w:rsidRPr="00FA63C7">
        <w:rPr>
          <w:rFonts w:ascii="Times New Roman" w:eastAsia="Times New Roman" w:hAnsi="Times New Roman" w:cs="Times New Roman"/>
          <w:b/>
        </w:rPr>
        <w:t>.Отмена и приостановление аукциона</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4.1 Продавец вправе отменить аукцион не позднее чем за 3 (три) дня до даты проведения аукциона.</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 xml:space="preserve">4.2 Решение об отмене аукциона размещается </w:t>
      </w:r>
      <w:r w:rsidRPr="00FA63C7">
        <w:rPr>
          <w:rFonts w:ascii="Times New Roman" w:eastAsia="Times New Roman" w:hAnsi="Times New Roman" w:cs="Times New Roman"/>
          <w:bCs/>
        </w:rPr>
        <w:t xml:space="preserve">в открытой для доступа неограниченного круга лиц части электронной площадки </w:t>
      </w:r>
      <w:r w:rsidRPr="00FA63C7">
        <w:rPr>
          <w:rFonts w:ascii="Times New Roman" w:eastAsia="Times New Roman" w:hAnsi="Times New Roman" w:cs="Times New Roman"/>
        </w:rPr>
        <w:t xml:space="preserve">на сайте </w:t>
      </w:r>
      <w:hyperlink r:id="rId14" w:history="1">
        <w:r w:rsidRPr="00FA63C7">
          <w:rPr>
            <w:rFonts w:ascii="Times New Roman" w:eastAsia="Times New Roman" w:hAnsi="Times New Roman" w:cs="Times New Roman"/>
            <w:lang w:val="en-US"/>
          </w:rPr>
          <w:t>www</w:t>
        </w:r>
        <w:r w:rsidRPr="00FA63C7">
          <w:rPr>
            <w:rFonts w:ascii="Times New Roman" w:eastAsia="Times New Roman" w:hAnsi="Times New Roman" w:cs="Times New Roman"/>
          </w:rPr>
          <w:t>.utp.sberbank-ast.ru</w:t>
        </w:r>
      </w:hyperlink>
      <w:r w:rsidRPr="00FA63C7">
        <w:rPr>
          <w:rFonts w:ascii="Times New Roman" w:eastAsia="Times New Roman" w:hAnsi="Times New Roman" w:cs="Times New Roman"/>
        </w:rPr>
        <w:t xml:space="preserve">, на официальном сайте Российской Федерации для размещения информации о проведении торгов </w:t>
      </w:r>
      <w:hyperlink r:id="rId15" w:history="1">
        <w:r w:rsidRPr="00FA63C7">
          <w:rPr>
            <w:rFonts w:ascii="Times New Roman" w:eastAsia="Times New Roman" w:hAnsi="Times New Roman" w:cs="Times New Roman"/>
          </w:rPr>
          <w:t>www.torgi.gov.ru</w:t>
        </w:r>
      </w:hyperlink>
      <w:r w:rsidRPr="00FA63C7">
        <w:rPr>
          <w:rFonts w:ascii="Times New Roman" w:eastAsia="Times New Roman" w:hAnsi="Times New Roman" w:cs="Times New Roman"/>
        </w:rPr>
        <w:t xml:space="preserve">, на официальном сайте Продавца http:// </w:t>
      </w:r>
      <w:r w:rsidRPr="00FA63C7">
        <w:rPr>
          <w:rFonts w:ascii="Times New Roman" w:eastAsia="Times New Roman" w:hAnsi="Times New Roman" w:cs="Times New Roman"/>
          <w:lang w:val="en-US"/>
        </w:rPr>
        <w:t>bignatovo</w:t>
      </w:r>
      <w:r w:rsidRPr="00FA63C7">
        <w:rPr>
          <w:rFonts w:ascii="Times New Roman" w:eastAsia="Times New Roman" w:hAnsi="Times New Roman" w:cs="Times New Roman"/>
        </w:rPr>
        <w:t>.e-mordovia.ru/ и</w:t>
      </w:r>
      <w:r w:rsidRPr="00FA63C7">
        <w:rPr>
          <w:rFonts w:ascii="Times New Roman" w:eastAsia="Times New Roman" w:hAnsi="Times New Roman" w:cs="Times New Roman"/>
          <w:bCs/>
        </w:rPr>
        <w:t xml:space="preserve"> </w:t>
      </w:r>
      <w:r w:rsidRPr="00FA63C7">
        <w:rPr>
          <w:rFonts w:ascii="Times New Roman" w:eastAsia="Times New Roman" w:hAnsi="Times New Roman" w:cs="Times New Roman"/>
        </w:rPr>
        <w:t>в срок не позднее рабочего дня, следующего за днем принятия указанного решения.</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4.3 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4.4 Организатор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FA63C7" w:rsidRPr="00FA63C7" w:rsidRDefault="00FA63C7" w:rsidP="00FA63C7">
      <w:pPr>
        <w:spacing w:after="0" w:line="240" w:lineRule="auto"/>
        <w:ind w:firstLine="706"/>
        <w:rPr>
          <w:rFonts w:ascii="Times New Roman" w:eastAsia="Times New Roman" w:hAnsi="Times New Roman" w:cs="Times New Roman"/>
        </w:rPr>
      </w:pPr>
    </w:p>
    <w:p w:rsidR="00FA63C7" w:rsidRPr="00FA63C7" w:rsidRDefault="00FA63C7" w:rsidP="00FA63C7">
      <w:pPr>
        <w:spacing w:after="0" w:line="240" w:lineRule="auto"/>
        <w:ind w:firstLine="706"/>
        <w:jc w:val="center"/>
        <w:rPr>
          <w:rFonts w:ascii="Times New Roman" w:eastAsia="Times New Roman" w:hAnsi="Times New Roman" w:cs="Times New Roman"/>
        </w:rPr>
      </w:pPr>
      <w:r w:rsidRPr="00FA63C7">
        <w:rPr>
          <w:rFonts w:ascii="Times New Roman" w:eastAsia="Times New Roman" w:hAnsi="Times New Roman" w:cs="Times New Roman"/>
          <w:b/>
          <w:bCs/>
          <w:lang w:val="en-US"/>
        </w:rPr>
        <w:t>V</w:t>
      </w:r>
      <w:r w:rsidRPr="00FA63C7">
        <w:rPr>
          <w:rFonts w:ascii="Times New Roman" w:eastAsia="Times New Roman" w:hAnsi="Times New Roman" w:cs="Times New Roman"/>
          <w:b/>
          <w:bCs/>
        </w:rPr>
        <w:t>. Перечень документов, представляемых покупателем для участия в аукционе по продаже имущества</w:t>
      </w:r>
      <w:r w:rsidRPr="00FA63C7">
        <w:rPr>
          <w:rFonts w:ascii="Times New Roman" w:eastAsia="Times New Roman" w:hAnsi="Times New Roman" w:cs="Times New Roman"/>
        </w:rPr>
        <w:t>:</w:t>
      </w:r>
    </w:p>
    <w:p w:rsidR="00FA63C7" w:rsidRPr="00FA63C7" w:rsidRDefault="00FA63C7" w:rsidP="00FA63C7">
      <w:pPr>
        <w:numPr>
          <w:ilvl w:val="0"/>
          <w:numId w:val="23"/>
        </w:num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Заявка на участие в аукционе в электронной форме;</w:t>
      </w:r>
    </w:p>
    <w:p w:rsidR="00FA63C7" w:rsidRPr="00FA63C7" w:rsidRDefault="00FA63C7" w:rsidP="00FA63C7">
      <w:pPr>
        <w:spacing w:after="0" w:line="240" w:lineRule="auto"/>
        <w:ind w:firstLine="706"/>
        <w:jc w:val="both"/>
        <w:rPr>
          <w:rFonts w:ascii="Times New Roman" w:eastAsia="Times New Roman" w:hAnsi="Times New Roman" w:cs="Times New Roman"/>
        </w:rPr>
      </w:pPr>
      <w:r w:rsidRPr="00FA63C7">
        <w:rPr>
          <w:rFonts w:ascii="Times New Roman" w:eastAsia="Times New Roman" w:hAnsi="Times New Roman" w:cs="Times New Roman"/>
        </w:rPr>
        <w:t xml:space="preserve">Одно лицо имеет право подать только одну заявку. </w:t>
      </w:r>
    </w:p>
    <w:p w:rsidR="00FA63C7" w:rsidRPr="00FA63C7" w:rsidRDefault="00FA63C7" w:rsidP="00FA63C7">
      <w:pPr>
        <w:spacing w:after="0" w:line="240" w:lineRule="auto"/>
        <w:ind w:firstLine="706"/>
        <w:jc w:val="both"/>
        <w:rPr>
          <w:rFonts w:ascii="Times New Roman" w:eastAsia="Times New Roman" w:hAnsi="Times New Roman" w:cs="Times New Roman"/>
        </w:rPr>
      </w:pPr>
      <w:r w:rsidRPr="00FA63C7">
        <w:rPr>
          <w:rFonts w:ascii="Times New Roman" w:eastAsia="Times New Roman" w:hAnsi="Times New Roman" w:cs="Times New Roman"/>
        </w:rPr>
        <w:t xml:space="preserve">При приеме заявок от претендентов ЭП обеспечивает регистрацию заявок </w:t>
      </w:r>
      <w:r w:rsidRPr="00FA63C7">
        <w:rPr>
          <w:rFonts w:ascii="Times New Roman" w:eastAsia="Times New Roman" w:hAnsi="Times New Roman" w:cs="Times New Roman"/>
        </w:rPr>
        <w:br/>
        <w:t xml:space="preserve">и прилагаемых к ним документов в журнале приема заявок. Каждой заявке присваивается номер и в течение одного часа направляет в Личный кабинет Претендента уведомление </w:t>
      </w:r>
      <w:r w:rsidRPr="00FA63C7">
        <w:rPr>
          <w:rFonts w:ascii="Times New Roman" w:eastAsia="Times New Roman" w:hAnsi="Times New Roman" w:cs="Times New Roman"/>
        </w:rPr>
        <w:br/>
        <w:t>о регистрации заявки.</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Заявки подаются и принимаются одновременно с полным комплектом требуемых для участия в аукционе документов, оформленных надлежащим образом.</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Одновременно с заявкой претенденты представляют следующие документы:</w:t>
      </w:r>
    </w:p>
    <w:p w:rsidR="00FA63C7" w:rsidRPr="00FA63C7" w:rsidRDefault="00FA63C7" w:rsidP="00FA63C7">
      <w:pPr>
        <w:spacing w:after="0" w:line="240" w:lineRule="auto"/>
        <w:ind w:firstLine="850"/>
        <w:jc w:val="both"/>
        <w:rPr>
          <w:rFonts w:ascii="Times New Roman" w:eastAsia="Times New Roman" w:hAnsi="Times New Roman" w:cs="Times New Roman"/>
          <w:b/>
          <w:bCs/>
          <w:i/>
          <w:iCs/>
        </w:rPr>
      </w:pPr>
    </w:p>
    <w:p w:rsidR="00FA63C7" w:rsidRPr="00FA63C7" w:rsidRDefault="00FA63C7" w:rsidP="00FA63C7">
      <w:pPr>
        <w:spacing w:after="0" w:line="240" w:lineRule="auto"/>
        <w:ind w:firstLine="850"/>
        <w:jc w:val="both"/>
        <w:rPr>
          <w:rFonts w:ascii="Times New Roman" w:eastAsia="Times New Roman" w:hAnsi="Times New Roman" w:cs="Times New Roman"/>
          <w:u w:val="single"/>
        </w:rPr>
      </w:pPr>
      <w:r w:rsidRPr="00FA63C7">
        <w:rPr>
          <w:rFonts w:ascii="Times New Roman" w:eastAsia="Times New Roman" w:hAnsi="Times New Roman" w:cs="Times New Roman"/>
          <w:b/>
          <w:bCs/>
          <w:i/>
          <w:iCs/>
          <w:u w:val="single"/>
        </w:rPr>
        <w:t>Юридические лица:</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Заверенные копии учредительных документов;</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b/>
          <w:bCs/>
          <w:i/>
          <w:iCs/>
          <w:u w:val="single"/>
        </w:rPr>
        <w:t>Физические лица</w:t>
      </w:r>
      <w:r w:rsidRPr="00FA63C7">
        <w:rPr>
          <w:rFonts w:ascii="Times New Roman" w:eastAsia="Times New Roman" w:hAnsi="Times New Roman" w:cs="Times New Roman"/>
        </w:rPr>
        <w:t xml:space="preserve"> предъявляют документ, удостоверяющий личность, или представляют копии всех его листов.</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 xml:space="preserve">Соблюдение претендентом указанных требований означает, что заявка </w:t>
      </w:r>
      <w:r w:rsidRPr="00FA63C7">
        <w:rPr>
          <w:rFonts w:ascii="Times New Roman" w:eastAsia="Times New Roman" w:hAnsi="Times New Roman" w:cs="Times New Roman"/>
        </w:rPr>
        <w:br/>
        <w:t xml:space="preserve">и документы, представляемые одновременно с заявкой, поданы от имени претендента. </w:t>
      </w:r>
    </w:p>
    <w:p w:rsidR="00FA63C7" w:rsidRPr="00FA63C7" w:rsidRDefault="00FA63C7" w:rsidP="00FA63C7">
      <w:pPr>
        <w:spacing w:after="0" w:line="240" w:lineRule="auto"/>
        <w:ind w:firstLine="720"/>
        <w:rPr>
          <w:rFonts w:ascii="Times New Roman" w:eastAsia="Times New Roman" w:hAnsi="Times New Roman" w:cs="Times New Roman"/>
          <w:b/>
          <w:bCs/>
        </w:rPr>
      </w:pPr>
    </w:p>
    <w:p w:rsidR="00FA63C7" w:rsidRPr="00FA63C7" w:rsidRDefault="00FA63C7" w:rsidP="00FA63C7">
      <w:pPr>
        <w:spacing w:after="0" w:line="240" w:lineRule="auto"/>
        <w:ind w:firstLine="567"/>
        <w:jc w:val="both"/>
        <w:rPr>
          <w:rFonts w:ascii="Times New Roman" w:eastAsia="Times New Roman" w:hAnsi="Times New Roman" w:cs="Times New Roman"/>
          <w:b/>
        </w:rPr>
      </w:pPr>
      <w:r w:rsidRPr="00FA63C7">
        <w:rPr>
          <w:rFonts w:ascii="Times New Roman" w:eastAsia="Times New Roman" w:hAnsi="Times New Roman" w:cs="Times New Roman"/>
          <w:b/>
        </w:rPr>
        <w:lastRenderedPageBreak/>
        <w:t xml:space="preserve">Для участия в аукционе заявитель лично вносит установленный задаток по следующим реквизитам УТП: </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Получатель:</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Наименование: ЗАО "Сбербанк-АСТ"</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ИНН: 7707308480</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КПП: 770701001</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Расчетный счет: 40702810300020038047</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 xml:space="preserve">БАНК ПОЛУЧАТЕЛЯ: </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Наименование банка: ПАО "СБЕРБАНК РОССИИ" Г. МОСКВА</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БИК: 044525225</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rPr>
        <w:t>Корреспондентский счет: 30101810400000000225</w:t>
      </w: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b/>
          <w:bCs/>
        </w:rPr>
        <w:t xml:space="preserve">Назначение платежа: </w:t>
      </w:r>
      <w:r w:rsidRPr="00FA63C7">
        <w:rPr>
          <w:rFonts w:ascii="Times New Roman" w:eastAsia="Times New Roman" w:hAnsi="Times New Roman" w:cs="Times New Roman"/>
        </w:rPr>
        <w:t>задаток для участия в электронном аукционе по продаже объекта недвижимости, расположенного по адресу: Республика Мордовия, Большеигнатовский район, село Большое Игнатово, улица Советская, д. № 27 «а/7».</w:t>
      </w:r>
    </w:p>
    <w:p w:rsidR="00FA63C7" w:rsidRPr="00FA63C7" w:rsidRDefault="00FA63C7" w:rsidP="00FA63C7">
      <w:pPr>
        <w:spacing w:after="0" w:line="240" w:lineRule="auto"/>
        <w:ind w:firstLine="567"/>
        <w:jc w:val="both"/>
        <w:rPr>
          <w:rFonts w:ascii="Times New Roman" w:eastAsia="Times New Roman" w:hAnsi="Times New Roman" w:cs="Times New Roman"/>
          <w:b/>
          <w:bCs/>
          <w:u w:val="single"/>
        </w:rPr>
      </w:pPr>
    </w:p>
    <w:p w:rsidR="00FA63C7" w:rsidRPr="00FA63C7" w:rsidRDefault="00FA63C7" w:rsidP="00FA63C7">
      <w:pPr>
        <w:spacing w:after="0" w:line="240" w:lineRule="auto"/>
        <w:ind w:firstLine="567"/>
        <w:jc w:val="both"/>
        <w:rPr>
          <w:rFonts w:ascii="Times New Roman" w:eastAsia="Times New Roman" w:hAnsi="Times New Roman" w:cs="Times New Roman"/>
        </w:rPr>
      </w:pPr>
      <w:r w:rsidRPr="00FA63C7">
        <w:rPr>
          <w:rFonts w:ascii="Times New Roman" w:eastAsia="Times New Roman" w:hAnsi="Times New Roman" w:cs="Times New Roman"/>
          <w:b/>
          <w:bCs/>
          <w:u w:val="single"/>
        </w:rPr>
        <w:t>Задаток в безналичной форме должен поступить: не позднее 03 августа 2024г.</w:t>
      </w:r>
      <w:r w:rsidRPr="00FA63C7">
        <w:rPr>
          <w:rFonts w:ascii="Times New Roman" w:eastAsia="Times New Roman" w:hAnsi="Times New Roman" w:cs="Times New Roman"/>
          <w:bCs/>
        </w:rPr>
        <w:t xml:space="preserve"> </w:t>
      </w:r>
    </w:p>
    <w:p w:rsidR="00FA63C7" w:rsidRPr="00FA63C7" w:rsidRDefault="00FA63C7" w:rsidP="00FA63C7">
      <w:pPr>
        <w:spacing w:after="0" w:line="240" w:lineRule="auto"/>
        <w:ind w:firstLine="850"/>
        <w:rPr>
          <w:rFonts w:ascii="Times New Roman" w:eastAsia="Times New Roman" w:hAnsi="Times New Roman" w:cs="Times New Roman"/>
        </w:rPr>
      </w:pPr>
      <w:r w:rsidRPr="00FA63C7">
        <w:rPr>
          <w:rFonts w:ascii="Times New Roman" w:eastAsia="Times New Roman" w:hAnsi="Times New Roman" w:cs="Times New Roman"/>
        </w:rPr>
        <w:t>Задаток возвращается:</w:t>
      </w:r>
    </w:p>
    <w:p w:rsidR="00FA63C7" w:rsidRPr="00FA63C7" w:rsidRDefault="00FA63C7" w:rsidP="00FA63C7">
      <w:pPr>
        <w:spacing w:after="0" w:line="240" w:lineRule="auto"/>
        <w:ind w:firstLine="850"/>
        <w:rPr>
          <w:rFonts w:ascii="Times New Roman" w:eastAsia="Times New Roman" w:hAnsi="Times New Roman" w:cs="Times New Roman"/>
        </w:rPr>
      </w:pPr>
      <w:r w:rsidRPr="00FA63C7">
        <w:rPr>
          <w:rFonts w:ascii="Times New Roman" w:eastAsia="Times New Roman" w:hAnsi="Times New Roman" w:cs="Times New Roman"/>
        </w:rPr>
        <w:t>- в течение 5 календарных дней со дня поступления уведомления об отзыве заявки в случае отзыва претендентом заявки до даты окончания приема заявок;</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 в течение 5 календарных дней со дня подведения итогов аукциона, если претендент:</w:t>
      </w:r>
    </w:p>
    <w:p w:rsidR="00FA63C7" w:rsidRPr="00FA63C7" w:rsidRDefault="00FA63C7" w:rsidP="00FA63C7">
      <w:pPr>
        <w:spacing w:after="0" w:line="240" w:lineRule="auto"/>
        <w:ind w:firstLine="850"/>
        <w:rPr>
          <w:rFonts w:ascii="Times New Roman" w:eastAsia="Times New Roman" w:hAnsi="Times New Roman" w:cs="Times New Roman"/>
        </w:rPr>
      </w:pPr>
      <w:r w:rsidRPr="00FA63C7">
        <w:rPr>
          <w:rFonts w:ascii="Times New Roman" w:eastAsia="Times New Roman" w:hAnsi="Times New Roman" w:cs="Times New Roman"/>
        </w:rPr>
        <w:t>а) отзывает свою заявку позднее даты окончания приема заявок;</w:t>
      </w:r>
    </w:p>
    <w:p w:rsidR="00FA63C7" w:rsidRPr="00FA63C7" w:rsidRDefault="00FA63C7" w:rsidP="00FA63C7">
      <w:pPr>
        <w:spacing w:after="0" w:line="240" w:lineRule="auto"/>
        <w:ind w:firstLine="850"/>
        <w:rPr>
          <w:rFonts w:ascii="Times New Roman" w:eastAsia="Times New Roman" w:hAnsi="Times New Roman" w:cs="Times New Roman"/>
        </w:rPr>
      </w:pPr>
      <w:r w:rsidRPr="00FA63C7">
        <w:rPr>
          <w:rFonts w:ascii="Times New Roman" w:eastAsia="Times New Roman" w:hAnsi="Times New Roman" w:cs="Times New Roman"/>
        </w:rPr>
        <w:t>б) не признан победителем аукциона;</w:t>
      </w:r>
    </w:p>
    <w:p w:rsidR="00FA63C7" w:rsidRPr="00FA63C7" w:rsidRDefault="00FA63C7" w:rsidP="00FA63C7">
      <w:pPr>
        <w:spacing w:after="0" w:line="240" w:lineRule="auto"/>
        <w:ind w:firstLine="850"/>
        <w:rPr>
          <w:rFonts w:ascii="Times New Roman" w:eastAsia="Times New Roman" w:hAnsi="Times New Roman" w:cs="Times New Roman"/>
        </w:rPr>
      </w:pPr>
      <w:r w:rsidRPr="00FA63C7">
        <w:rPr>
          <w:rFonts w:ascii="Times New Roman" w:eastAsia="Times New Roman" w:hAnsi="Times New Roman" w:cs="Times New Roman"/>
        </w:rPr>
        <w:t>в) аукцион признан несостоявшимся.</w:t>
      </w:r>
    </w:p>
    <w:p w:rsidR="00FA63C7" w:rsidRPr="00FA63C7" w:rsidRDefault="00FA63C7" w:rsidP="00FA63C7">
      <w:pPr>
        <w:spacing w:after="0" w:line="240" w:lineRule="auto"/>
        <w:ind w:firstLine="850"/>
        <w:rPr>
          <w:rFonts w:ascii="Times New Roman" w:eastAsia="Times New Roman" w:hAnsi="Times New Roman" w:cs="Times New Roman"/>
        </w:rPr>
      </w:pPr>
      <w:r w:rsidRPr="00FA63C7">
        <w:rPr>
          <w:rFonts w:ascii="Times New Roman" w:eastAsia="Times New Roman" w:hAnsi="Times New Roman" w:cs="Times New Roman"/>
        </w:rPr>
        <w:t xml:space="preserve">- в течение 5 календарных дней со дня подписания протокола о признании претендентов участниками аукциона, если претендент не допущен к участию в аукционе. </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FA63C7" w:rsidRPr="00FA63C7" w:rsidRDefault="00FA63C7" w:rsidP="00FA63C7">
      <w:pPr>
        <w:spacing w:after="0" w:line="240" w:lineRule="auto"/>
        <w:ind w:firstLine="850"/>
        <w:jc w:val="both"/>
        <w:rPr>
          <w:rFonts w:ascii="Times New Roman" w:eastAsia="Times New Roman" w:hAnsi="Times New Roman" w:cs="Times New Roman"/>
        </w:rPr>
      </w:pPr>
      <w:r w:rsidRPr="00FA63C7">
        <w:rPr>
          <w:rFonts w:ascii="Times New Roman" w:eastAsia="Times New Roman" w:hAnsi="Times New Roman" w:cs="Times New Roman"/>
        </w:rPr>
        <w:t xml:space="preserve">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 </w:t>
      </w:r>
    </w:p>
    <w:p w:rsidR="00FA63C7" w:rsidRPr="00FA63C7" w:rsidRDefault="00FA63C7" w:rsidP="00FA63C7">
      <w:pPr>
        <w:spacing w:after="0" w:line="240" w:lineRule="auto"/>
        <w:ind w:firstLine="720"/>
        <w:jc w:val="both"/>
        <w:rPr>
          <w:rFonts w:ascii="Times New Roman" w:eastAsia="Times New Roman" w:hAnsi="Times New Roman" w:cs="Times New Roman"/>
          <w:b/>
          <w:bCs/>
        </w:rPr>
      </w:pP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b/>
          <w:bCs/>
          <w:lang w:val="en-US"/>
        </w:rPr>
        <w:t>VI</w:t>
      </w:r>
      <w:r w:rsidRPr="00FA63C7">
        <w:rPr>
          <w:rFonts w:ascii="Times New Roman" w:eastAsia="Times New Roman" w:hAnsi="Times New Roman" w:cs="Times New Roman"/>
          <w:b/>
          <w:bCs/>
        </w:rPr>
        <w:t>. Порядок регистрации Пользователя в качестве Претендента (Участника):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Доступ к закрытой части предоставляется только зарегистрированным Участникам ЭП. Порядок регистрации Участников ЭП, подачи заявки на участие в торгах и проведении торгов (далее Порядок) представлен ниже.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1. Для регистрации в Торговой секции (далее ТС) Пользователь должен быть зарегистрирован на УТП в соответствии с Регламентом УТП</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2. Заявление на регистрацию в ТС с полномочиями «Претендент (Участник)» вправе подать Пользователь, зарегистрированный на УТП с Электронной подписью (далее – ЭП), являющийся юридическим лицом или физическим лицом, в том числе индивидуальным предпринимателем.</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3.Регистрация Пользователя в ТС в качестве Претендента (Участника) производится автоматически после подписания ЭП формы заявления.</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xml:space="preserve">4.Заявление на регистрацию в ТС с полномочиями «Участник (Аукционы СРЗ)» вправе подать только Пользователь, являющийся физическим лицом, зарегистрированный на УТП без ЭП в порядке, установленном Регламентом УТП. </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5. Регистрация Пользователя в ТС в качестве Участника аукционов СРЗ производится автоматически после направления оператору формы заявления.</w:t>
      </w:r>
    </w:p>
    <w:p w:rsidR="00FA63C7" w:rsidRPr="00FA63C7" w:rsidRDefault="00FA63C7" w:rsidP="00FA63C7">
      <w:pPr>
        <w:spacing w:after="0" w:line="240" w:lineRule="auto"/>
        <w:ind w:firstLine="720"/>
        <w:jc w:val="both"/>
        <w:rPr>
          <w:rFonts w:ascii="Times New Roman" w:eastAsia="Times New Roman" w:hAnsi="Times New Roman" w:cs="Times New Roman"/>
          <w:b/>
          <w:bCs/>
        </w:rPr>
      </w:pPr>
    </w:p>
    <w:p w:rsidR="00FA63C7" w:rsidRPr="00FA63C7" w:rsidRDefault="00FA63C7" w:rsidP="00FA63C7">
      <w:pPr>
        <w:spacing w:after="0" w:line="240" w:lineRule="auto"/>
        <w:ind w:firstLine="720"/>
        <w:jc w:val="center"/>
        <w:rPr>
          <w:rFonts w:ascii="Times New Roman" w:eastAsia="Times New Roman" w:hAnsi="Times New Roman" w:cs="Times New Roman"/>
          <w:b/>
          <w:bCs/>
        </w:rPr>
      </w:pPr>
      <w:r w:rsidRPr="00FA63C7">
        <w:rPr>
          <w:rFonts w:ascii="Times New Roman" w:eastAsia="Times New Roman" w:hAnsi="Times New Roman" w:cs="Times New Roman"/>
          <w:b/>
          <w:bCs/>
          <w:lang w:val="en-US"/>
        </w:rPr>
        <w:t>VII</w:t>
      </w:r>
      <w:r w:rsidRPr="00FA63C7">
        <w:rPr>
          <w:rFonts w:ascii="Times New Roman" w:eastAsia="Times New Roman" w:hAnsi="Times New Roman" w:cs="Times New Roman"/>
          <w:b/>
          <w:bCs/>
        </w:rPr>
        <w:t>. Подача, изменение, отзыв заявки на участие в торгах:</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1.Претендент заполняет электронную форму заявки, прикладывает предусмотренные информационным сообщением и документацией о торгах файлы документов.</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2.Заявка подается в виде электронного документа, подписанного ЭП Претендента.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3. Претендент на этапе приема заявок может подать заявку без наличия достаточной суммы денежных средств на своем личном счете.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lastRenderedPageBreak/>
        <w:t>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xml:space="preserve">4. Заявка не может быть принята Оператором в случаях: </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отсутствия на лицевом счете Претендента достаточной суммы денежных средств в размере задатка и/или депозита (в случае если извещением установлено перечисление задатка и/или депозита на реквизиты Оператора), за исключением процедур, проводимых в соответствии с Федеральным законом от 21.12.2001 № 178- ФЗ и Постановлением Правительства РФ от 27.08.2012 № 860 (аукцион, (приватизация) публичное предложение, конкурс);</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«Приватизация, аренда и продажа прав УТП ЗАО «Сбербанка-АСТ», регулирующими особенности проведения различных способов продажи имущества;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подачи заявки по истечении установленного срока подачи заявок;</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некорректного заполнения формы заявки, в том числе незаполнения полей, являющихся обязательными для заполнения;</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 в других случаях, предусмотренных вышеуказанным Регламентом ТС.</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5. 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6. Претендент, подавший заявку, вправе изменить или отозвать ее, за исключением случаев продажи без объявления цены.</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7.Отзыв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w:t>
      </w:r>
    </w:p>
    <w:p w:rsidR="00FA63C7" w:rsidRPr="00FA63C7" w:rsidRDefault="00FA63C7" w:rsidP="00FA63C7">
      <w:pPr>
        <w:spacing w:after="0" w:line="240" w:lineRule="auto"/>
        <w:ind w:firstLine="720"/>
        <w:jc w:val="both"/>
        <w:rPr>
          <w:rFonts w:ascii="Times New Roman" w:eastAsia="Times New Roman" w:hAnsi="Times New Roman" w:cs="Times New Roman"/>
        </w:rPr>
      </w:pP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b/>
          <w:bCs/>
          <w:lang w:val="en-US"/>
        </w:rPr>
        <w:t>VIII</w:t>
      </w:r>
      <w:r w:rsidRPr="00FA63C7">
        <w:rPr>
          <w:rFonts w:ascii="Times New Roman" w:eastAsia="Times New Roman" w:hAnsi="Times New Roman" w:cs="Times New Roman"/>
          <w:b/>
          <w:bCs/>
        </w:rPr>
        <w:t>. Порядок проведения аукциона.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1. В аукционе имеют право участвовать только Участники ЭП, допущенные к участию в аукционе.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2. Торговая Сессия проводится путем последовательного повышения Участниками начальной цены продажи на величину, равную либо кратную величине « шага аукциона».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«Шаг аукциона» устанавливается Организатором процедуры в фиксированной сумме и не изменяется в течение всего времени подачи предложений о цене.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3. В течение 1 (одного) часа со времени начала подачи предложений о цене Участники имеют возможность сделать предложение о цене, равное начальной цене продажи.</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В случае, если в течение указанного времени не поступило ни одного предложения о цене, аукцион с помощью программно-аппаратных средств УТП завершается.</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В случае, если в течение указанного времени поступило предложение о начальной цене, то время для представления следующих предложений цене продлевается на 10 (десять) минут со времени представления каждого следующего предложения.</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УТП завершается.</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4. 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УТП как расчетное время окончания торгов, а также как время, оставшееся до окончания торгов в минутах.</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5.В ходе торговой сессии Оператор программными средствами УТП обеспечивает отклонение предложения о цене в момент его поступления и соответствующее информирование Участника, в случае если:</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-предложение о цене подано до начала или по истечении установленного времени для подачи предложений о цене;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-представленное предложение о цене ниже начальной цены;</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-представленное предложение о цене равно нулю;</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-представленное предложение о цене не соответствует увеличению текущей цены в соответствии с «шагом аукциона»;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lastRenderedPageBreak/>
        <w:t>-представленное Участником предложение о цене меньше ранее представленных предложений;</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-представленное Участником предложение о цене является лучшим текущим предложением о цене.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6.Победителем аукциона признается участник, предложивший наиболее высокую цену имущества.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7.Оператор прекращает блокирование 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электронной площадки не позднее одного дня, следующего за днем завершения торговой сессии (в случае, если извещением установлено перечисление задатка на реквизиты Оператора).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8.Аукцион признается несостоявшимся в следующих случаях:</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-не было подано ни одной заявки на участие в аукционе либо ни один из Претендентов не признан участником;</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-принято решение о признании только одного Претендента Участником;</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-ни один из Участников не сделал предложение о цене.</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Решение о признании аукциона несостоявшимся оформляется протоколом об итогах аукциона.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9.Подведение итогов аукциона осуществляется Организатором процедуры в соответствии с Регламентом ТП.</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10.Оператор прекращает блокирование в отношении денежных средств Участников, заблокированных в размере задатка на лицевом счете Участника на площадке после подписания ЭП Организатором процедуры протокола об итогах аукциона, за исключением победителя аукциона (в случае, если извещением установлено перечисление задатка на реквизиты Оператора).</w:t>
      </w:r>
    </w:p>
    <w:p w:rsidR="00FA63C7" w:rsidRPr="00FA63C7" w:rsidRDefault="00FA63C7" w:rsidP="00FA63C7">
      <w:pPr>
        <w:spacing w:after="0" w:line="240" w:lineRule="auto"/>
        <w:ind w:firstLine="720"/>
        <w:jc w:val="both"/>
        <w:rPr>
          <w:rFonts w:ascii="Times New Roman" w:eastAsia="Times New Roman" w:hAnsi="Times New Roman" w:cs="Times New Roman"/>
        </w:rPr>
      </w:pPr>
      <w:r w:rsidRPr="00FA63C7">
        <w:rPr>
          <w:rFonts w:ascii="Times New Roman" w:eastAsia="Times New Roman" w:hAnsi="Times New Roman" w:cs="Times New Roman"/>
        </w:rPr>
        <w:t>11.Организатор процедуры посредством штатного интерфейса ТС формирует поручение Оператору о перечислении задатка победителя на указанные в поручении банковские реквизиты.</w:t>
      </w:r>
    </w:p>
    <w:p w:rsidR="00FA63C7" w:rsidRPr="00FA63C7" w:rsidRDefault="00FA63C7" w:rsidP="00FA63C7">
      <w:pPr>
        <w:spacing w:after="0" w:line="240" w:lineRule="auto"/>
        <w:ind w:firstLine="720"/>
        <w:jc w:val="both"/>
        <w:rPr>
          <w:rFonts w:ascii="Times New Roman" w:eastAsia="Times New Roman" w:hAnsi="Times New Roman" w:cs="Times New Roman"/>
        </w:rPr>
      </w:pPr>
    </w:p>
    <w:p w:rsidR="00FA63C7" w:rsidRPr="00FA63C7" w:rsidRDefault="00FA63C7" w:rsidP="00FA63C7">
      <w:pPr>
        <w:autoSpaceDE w:val="0"/>
        <w:autoSpaceDN w:val="0"/>
        <w:adjustRightInd w:val="0"/>
        <w:spacing w:after="0" w:line="240" w:lineRule="auto"/>
        <w:ind w:firstLine="540"/>
        <w:jc w:val="center"/>
        <w:rPr>
          <w:rFonts w:ascii="Times New Roman" w:eastAsia="Times New Roman" w:hAnsi="Times New Roman" w:cs="Times New Roman"/>
          <w:b/>
        </w:rPr>
      </w:pPr>
      <w:r w:rsidRPr="00FA63C7">
        <w:rPr>
          <w:rFonts w:ascii="Times New Roman" w:eastAsia="Times New Roman" w:hAnsi="Times New Roman" w:cs="Times New Roman"/>
          <w:b/>
          <w:lang w:val="en-US"/>
        </w:rPr>
        <w:t>IX</w:t>
      </w:r>
      <w:r w:rsidRPr="00FA63C7">
        <w:rPr>
          <w:rFonts w:ascii="Times New Roman" w:eastAsia="Times New Roman" w:hAnsi="Times New Roman" w:cs="Times New Roman"/>
          <w:b/>
        </w:rPr>
        <w:t>.</w:t>
      </w:r>
      <w:r w:rsidRPr="00FA63C7">
        <w:rPr>
          <w:rFonts w:ascii="Times New Roman" w:eastAsia="Times New Roman" w:hAnsi="Times New Roman" w:cs="Times New Roman"/>
          <w:b/>
        </w:rPr>
        <w:tab/>
        <w:t>Порядок заключения договора купли-продажи имущества по итогам аукциона</w:t>
      </w:r>
    </w:p>
    <w:p w:rsidR="00FA63C7" w:rsidRPr="00FA63C7" w:rsidRDefault="00FA63C7" w:rsidP="00FA63C7">
      <w:pPr>
        <w:spacing w:after="0" w:line="240" w:lineRule="auto"/>
        <w:ind w:firstLine="600"/>
        <w:jc w:val="both"/>
        <w:rPr>
          <w:rFonts w:ascii="Times New Roman" w:eastAsia="Times New Roman" w:hAnsi="Times New Roman" w:cs="Times New Roman"/>
        </w:rPr>
      </w:pPr>
      <w:r w:rsidRPr="00FA63C7">
        <w:rPr>
          <w:rFonts w:ascii="Times New Roman" w:eastAsia="Times New Roman" w:hAnsi="Times New Roman" w:cs="Times New Roman"/>
        </w:rPr>
        <w:t xml:space="preserve">Согласно п. 14 ст. 18 Федерального закона от 21.12.2001 № 178-ФЗ «О приватизации государственного и муниципального имущества» договор купли-продажи </w:t>
      </w:r>
      <w:r w:rsidRPr="00FA63C7">
        <w:rPr>
          <w:rFonts w:ascii="Times New Roman" w:eastAsia="Times New Roman" w:hAnsi="Times New Roman" w:cs="Times New Roman"/>
          <w:lang w:val="x-none" w:eastAsia="x-none"/>
        </w:rPr>
        <w:t xml:space="preserve">(Форма </w:t>
      </w:r>
      <w:r w:rsidRPr="00FA63C7">
        <w:rPr>
          <w:rFonts w:ascii="Times New Roman" w:eastAsia="Times New Roman" w:hAnsi="Times New Roman" w:cs="Times New Roman"/>
          <w:lang w:eastAsia="x-none"/>
        </w:rPr>
        <w:t>3</w:t>
      </w:r>
      <w:r w:rsidRPr="00FA63C7">
        <w:rPr>
          <w:rFonts w:ascii="Times New Roman" w:eastAsia="Times New Roman" w:hAnsi="Times New Roman" w:cs="Times New Roman"/>
          <w:lang w:val="x-none" w:eastAsia="x-none"/>
        </w:rPr>
        <w:t>)</w:t>
      </w:r>
      <w:r w:rsidRPr="00FA63C7">
        <w:rPr>
          <w:rFonts w:ascii="Times New Roman" w:eastAsia="Times New Roman" w:hAnsi="Times New Roman" w:cs="Times New Roman"/>
          <w:lang w:eastAsia="x-none"/>
        </w:rPr>
        <w:t xml:space="preserve"> </w:t>
      </w:r>
      <w:r w:rsidRPr="00FA63C7">
        <w:rPr>
          <w:rFonts w:ascii="Times New Roman" w:eastAsia="Times New Roman" w:hAnsi="Times New Roman" w:cs="Times New Roman"/>
        </w:rPr>
        <w:t>заключается между Продавцом и победителем аукциона в течение 5 (пяти) рабочих дней с даты подведения итогов аукциона в соответствии с формой договора купли-продажи, размещенной на Официальных сайтах.</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Оплата по договору купли-продажи производится единовременно (за вычетом суммы ранее уплаченного задатка) в течение 10 (десяти) рабочих дней с момента заключения договора купли-продажи в бюджет Большеигнатовского муниципального района в порядке, установленном договором купли-продажи Объекта.</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При уклонении или отказе победителя аукциона от заключения в установленный срок договора купли-продажи Объекта задаток ему не возвращается, а победитель утрачивает право на заключение указанного договора купли-продажи. Результаты аукциона аннулируются продавцом.</w:t>
      </w:r>
    </w:p>
    <w:p w:rsidR="00FA63C7" w:rsidRPr="00FA63C7" w:rsidRDefault="00FA63C7" w:rsidP="00FA63C7">
      <w:pPr>
        <w:autoSpaceDE w:val="0"/>
        <w:autoSpaceDN w:val="0"/>
        <w:adjustRightInd w:val="0"/>
        <w:spacing w:after="0" w:line="240" w:lineRule="auto"/>
        <w:ind w:firstLine="540"/>
        <w:jc w:val="center"/>
        <w:rPr>
          <w:rFonts w:ascii="Times New Roman" w:eastAsia="Times New Roman" w:hAnsi="Times New Roman" w:cs="Times New Roman"/>
          <w:b/>
        </w:rPr>
      </w:pPr>
    </w:p>
    <w:p w:rsidR="00FA63C7" w:rsidRPr="00FA63C7" w:rsidRDefault="00FA63C7" w:rsidP="00FA63C7">
      <w:pPr>
        <w:autoSpaceDE w:val="0"/>
        <w:autoSpaceDN w:val="0"/>
        <w:adjustRightInd w:val="0"/>
        <w:spacing w:after="0" w:line="240" w:lineRule="auto"/>
        <w:ind w:firstLine="540"/>
        <w:jc w:val="center"/>
        <w:rPr>
          <w:rFonts w:ascii="Times New Roman" w:eastAsia="Times New Roman" w:hAnsi="Times New Roman" w:cs="Times New Roman"/>
          <w:b/>
        </w:rPr>
      </w:pPr>
      <w:r w:rsidRPr="00FA63C7">
        <w:rPr>
          <w:rFonts w:ascii="Times New Roman" w:eastAsia="Times New Roman" w:hAnsi="Times New Roman" w:cs="Times New Roman"/>
          <w:b/>
          <w:lang w:val="en-US"/>
        </w:rPr>
        <w:t>X</w:t>
      </w:r>
      <w:r w:rsidRPr="00FA63C7">
        <w:rPr>
          <w:rFonts w:ascii="Times New Roman" w:eastAsia="Times New Roman" w:hAnsi="Times New Roman" w:cs="Times New Roman"/>
          <w:b/>
        </w:rPr>
        <w:t>.</w:t>
      </w:r>
      <w:r w:rsidRPr="00FA63C7">
        <w:rPr>
          <w:rFonts w:ascii="Times New Roman" w:eastAsia="Times New Roman" w:hAnsi="Times New Roman" w:cs="Times New Roman"/>
          <w:b/>
        </w:rPr>
        <w:tab/>
        <w:t>Переход права собственности на имущество</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Продавцом и Покупателем.</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Передача имущества осуществляется по акту приема-передачи.</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Имущество считается переданным покупателю со дня подписания акта приема-передачи. После подписания указанного акта риск гибели и случайного повреждения имущества переходит на покупателя.</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rsidR="00FA63C7" w:rsidRPr="00FA63C7" w:rsidRDefault="00FA63C7" w:rsidP="00FA63C7">
      <w:pPr>
        <w:autoSpaceDE w:val="0"/>
        <w:autoSpaceDN w:val="0"/>
        <w:adjustRightInd w:val="0"/>
        <w:spacing w:after="0" w:line="240" w:lineRule="auto"/>
        <w:ind w:firstLine="540"/>
        <w:jc w:val="center"/>
        <w:rPr>
          <w:rFonts w:ascii="Times New Roman" w:eastAsia="Times New Roman" w:hAnsi="Times New Roman" w:cs="Times New Roman"/>
          <w:b/>
        </w:rPr>
      </w:pPr>
    </w:p>
    <w:p w:rsidR="00FA63C7" w:rsidRPr="00FA63C7" w:rsidRDefault="00FA63C7" w:rsidP="00FA63C7">
      <w:pPr>
        <w:autoSpaceDE w:val="0"/>
        <w:autoSpaceDN w:val="0"/>
        <w:adjustRightInd w:val="0"/>
        <w:spacing w:after="0" w:line="240" w:lineRule="auto"/>
        <w:ind w:firstLine="540"/>
        <w:jc w:val="center"/>
        <w:rPr>
          <w:rFonts w:ascii="Times New Roman" w:eastAsia="Times New Roman" w:hAnsi="Times New Roman" w:cs="Times New Roman"/>
          <w:b/>
        </w:rPr>
      </w:pPr>
      <w:r w:rsidRPr="00FA63C7">
        <w:rPr>
          <w:rFonts w:ascii="Times New Roman" w:eastAsia="Times New Roman" w:hAnsi="Times New Roman" w:cs="Times New Roman"/>
          <w:b/>
        </w:rPr>
        <w:tab/>
      </w:r>
      <w:r w:rsidRPr="00FA63C7">
        <w:rPr>
          <w:rFonts w:ascii="Times New Roman" w:eastAsia="Times New Roman" w:hAnsi="Times New Roman" w:cs="Times New Roman"/>
          <w:b/>
          <w:lang w:val="en-US"/>
        </w:rPr>
        <w:t>XI</w:t>
      </w:r>
      <w:r w:rsidRPr="00FA63C7">
        <w:rPr>
          <w:rFonts w:ascii="Times New Roman" w:eastAsia="Times New Roman" w:hAnsi="Times New Roman" w:cs="Times New Roman"/>
          <w:b/>
        </w:rPr>
        <w:t>. Заключительные положения</w:t>
      </w:r>
    </w:p>
    <w:p w:rsidR="00FA63C7" w:rsidRPr="00FA63C7" w:rsidRDefault="00FA63C7" w:rsidP="00FA63C7">
      <w:pPr>
        <w:autoSpaceDE w:val="0"/>
        <w:autoSpaceDN w:val="0"/>
        <w:adjustRightInd w:val="0"/>
        <w:spacing w:after="0" w:line="240" w:lineRule="auto"/>
        <w:ind w:firstLine="709"/>
        <w:jc w:val="both"/>
        <w:rPr>
          <w:rFonts w:ascii="Times New Roman" w:eastAsia="Times New Roman" w:hAnsi="Times New Roman" w:cs="Times New Roman"/>
        </w:rPr>
      </w:pPr>
      <w:r w:rsidRPr="00FA63C7">
        <w:rPr>
          <w:rFonts w:ascii="Times New Roman" w:eastAsia="Times New Roman" w:hAnsi="Times New Roman" w:cs="Times New Roman"/>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FA63C7" w:rsidRPr="00FA63C7" w:rsidRDefault="00FA63C7" w:rsidP="00FA63C7">
      <w:pPr>
        <w:autoSpaceDE w:val="0"/>
        <w:autoSpaceDN w:val="0"/>
        <w:adjustRightInd w:val="0"/>
        <w:spacing w:after="0" w:line="240" w:lineRule="auto"/>
        <w:ind w:firstLine="540"/>
        <w:jc w:val="center"/>
        <w:rPr>
          <w:rFonts w:ascii="Times New Roman" w:eastAsia="Times New Roman" w:hAnsi="Times New Roman" w:cs="Times New Roman"/>
          <w:b/>
        </w:rPr>
      </w:pPr>
      <w:r w:rsidRPr="00FA63C7">
        <w:rPr>
          <w:rFonts w:ascii="Times New Roman" w:eastAsia="Times New Roman" w:hAnsi="Times New Roman" w:cs="Times New Roman"/>
          <w:b/>
        </w:rPr>
        <w:t>-</w:t>
      </w:r>
    </w:p>
    <w:p w:rsidR="00FA63C7" w:rsidRPr="00FA63C7" w:rsidRDefault="00FA63C7" w:rsidP="00FA63C7">
      <w:pPr>
        <w:spacing w:after="0" w:line="240" w:lineRule="auto"/>
        <w:ind w:left="540"/>
        <w:jc w:val="right"/>
        <w:rPr>
          <w:rFonts w:ascii="Times New Roman" w:eastAsia="Times New Roman" w:hAnsi="Times New Roman" w:cs="Times New Roman"/>
          <w:b/>
        </w:rPr>
      </w:pPr>
      <w:r w:rsidRPr="00FA63C7">
        <w:rPr>
          <w:rFonts w:ascii="Times New Roman" w:eastAsia="Times New Roman" w:hAnsi="Times New Roman" w:cs="Times New Roman"/>
          <w:b/>
        </w:rPr>
        <w:lastRenderedPageBreak/>
        <w:t xml:space="preserve">Приложение №1 </w:t>
      </w:r>
    </w:p>
    <w:p w:rsidR="00FA63C7" w:rsidRPr="00FA63C7" w:rsidRDefault="00FA63C7" w:rsidP="00FA63C7">
      <w:pPr>
        <w:spacing w:after="0" w:line="240" w:lineRule="auto"/>
        <w:ind w:left="540"/>
        <w:jc w:val="right"/>
        <w:rPr>
          <w:rFonts w:ascii="Times New Roman" w:eastAsia="Times New Roman" w:hAnsi="Times New Roman" w:cs="Times New Roman"/>
          <w:b/>
        </w:rPr>
      </w:pPr>
      <w:r w:rsidRPr="00FA63C7">
        <w:rPr>
          <w:rFonts w:ascii="Times New Roman" w:eastAsia="Times New Roman" w:hAnsi="Times New Roman" w:cs="Times New Roman"/>
          <w:b/>
        </w:rPr>
        <w:t xml:space="preserve">к информационному сообщению </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b/>
        </w:rPr>
      </w:pPr>
      <w:r w:rsidRPr="00FA63C7">
        <w:rPr>
          <w:rFonts w:ascii="Times New Roman" w:eastAsia="Times New Roman" w:hAnsi="Times New Roman" w:cs="Times New Roman"/>
          <w:b/>
        </w:rPr>
        <w:t>о проведении аукциона в электронной форме</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b/>
        </w:rPr>
      </w:pPr>
      <w:r w:rsidRPr="00FA63C7">
        <w:rPr>
          <w:rFonts w:ascii="Times New Roman" w:eastAsia="Times New Roman" w:hAnsi="Times New Roman" w:cs="Times New Roman"/>
          <w:b/>
        </w:rPr>
        <w:t>с открытой формой подачи предложения о цене</w:t>
      </w:r>
    </w:p>
    <w:p w:rsidR="00FA63C7" w:rsidRPr="00FA63C7" w:rsidRDefault="00FA63C7" w:rsidP="00FA63C7">
      <w:pPr>
        <w:autoSpaceDE w:val="0"/>
        <w:autoSpaceDN w:val="0"/>
        <w:adjustRightInd w:val="0"/>
        <w:spacing w:after="0" w:line="240" w:lineRule="auto"/>
        <w:ind w:left="5529"/>
        <w:jc w:val="center"/>
        <w:rPr>
          <w:rFonts w:ascii="Times New Roman" w:eastAsia="Times New Roman" w:hAnsi="Times New Roman" w:cs="Times New Roman"/>
        </w:rPr>
      </w:pPr>
      <w:r w:rsidRPr="00FA63C7">
        <w:rPr>
          <w:rFonts w:ascii="Times New Roman" w:eastAsia="Times New Roman" w:hAnsi="Times New Roman" w:cs="Times New Roman"/>
        </w:rPr>
        <w:tab/>
      </w:r>
      <w:r w:rsidRPr="00FA63C7">
        <w:rPr>
          <w:rFonts w:ascii="Times New Roman" w:eastAsia="Times New Roman" w:hAnsi="Times New Roman" w:cs="Times New Roman"/>
        </w:rPr>
        <w:tab/>
      </w:r>
      <w:r w:rsidRPr="00FA63C7">
        <w:rPr>
          <w:rFonts w:ascii="Times New Roman" w:eastAsia="Times New Roman" w:hAnsi="Times New Roman" w:cs="Times New Roman"/>
        </w:rPr>
        <w:tab/>
      </w:r>
      <w:r w:rsidRPr="00FA63C7">
        <w:rPr>
          <w:rFonts w:ascii="Times New Roman" w:eastAsia="Times New Roman" w:hAnsi="Times New Roman" w:cs="Times New Roman"/>
        </w:rPr>
        <w:tab/>
      </w:r>
      <w:r w:rsidRPr="00FA63C7">
        <w:rPr>
          <w:rFonts w:ascii="Times New Roman" w:eastAsia="Times New Roman" w:hAnsi="Times New Roman" w:cs="Times New Roman"/>
        </w:rPr>
        <w:tab/>
        <w:t xml:space="preserve">     </w:t>
      </w:r>
    </w:p>
    <w:p w:rsidR="00FA63C7" w:rsidRPr="00FA63C7" w:rsidRDefault="00FA63C7" w:rsidP="00FA63C7">
      <w:pPr>
        <w:keepNext/>
        <w:spacing w:after="0" w:line="240" w:lineRule="auto"/>
        <w:jc w:val="center"/>
        <w:outlineLvl w:val="1"/>
        <w:rPr>
          <w:rFonts w:ascii="Times New Roman" w:eastAsia="Times New Roman" w:hAnsi="Times New Roman" w:cs="Times New Roman"/>
          <w:b/>
          <w:bCs/>
          <w:i/>
          <w:iCs/>
        </w:rPr>
      </w:pPr>
      <w:r w:rsidRPr="00FA63C7">
        <w:rPr>
          <w:rFonts w:ascii="Times New Roman" w:eastAsia="Times New Roman" w:hAnsi="Times New Roman" w:cs="Times New Roman"/>
          <w:b/>
          <w:bCs/>
          <w:i/>
          <w:iCs/>
        </w:rPr>
        <w:t>ЗАЯВКА</w:t>
      </w:r>
    </w:p>
    <w:p w:rsidR="00FA63C7" w:rsidRPr="00FA63C7" w:rsidRDefault="00FA63C7" w:rsidP="00FA63C7">
      <w:pPr>
        <w:spacing w:after="0" w:line="240" w:lineRule="auto"/>
        <w:jc w:val="center"/>
        <w:rPr>
          <w:rFonts w:ascii="Times New Roman" w:hAnsi="Times New Roman" w:cs="Times New Roman"/>
          <w:b/>
        </w:rPr>
      </w:pPr>
      <w:r w:rsidRPr="00FA63C7">
        <w:rPr>
          <w:rFonts w:ascii="Times New Roman" w:eastAsia="Times New Roman" w:hAnsi="Times New Roman" w:cs="Times New Roman"/>
          <w:b/>
        </w:rPr>
        <w:t>на участие в аукционе в электронной форме по продаже муниципального</w:t>
      </w:r>
      <w:r w:rsidRPr="00FA63C7">
        <w:rPr>
          <w:rFonts w:ascii="Times New Roman" w:hAnsi="Times New Roman" w:cs="Times New Roman"/>
          <w:b/>
        </w:rPr>
        <w:t xml:space="preserve"> имущества  по лоту №___</w:t>
      </w: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"___"_________________ 2024 года</w:t>
      </w:r>
    </w:p>
    <w:p w:rsidR="00FA63C7" w:rsidRPr="00FA63C7" w:rsidRDefault="00FA63C7" w:rsidP="00FA63C7">
      <w:pPr>
        <w:spacing w:after="0" w:line="240" w:lineRule="auto"/>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(дата проведения аукциона)</w:t>
      </w:r>
    </w:p>
    <w:p w:rsidR="00FA63C7" w:rsidRPr="00FA63C7" w:rsidRDefault="00FA63C7" w:rsidP="00FA63C7">
      <w:pPr>
        <w:spacing w:after="0" w:line="240" w:lineRule="auto"/>
        <w:jc w:val="right"/>
        <w:rPr>
          <w:rFonts w:ascii="Times New Roman" w:eastAsia="Times New Roman" w:hAnsi="Times New Roman" w:cs="Times New Roman"/>
          <w:lang w:val="x-none" w:eastAsia="x-none"/>
        </w:rPr>
      </w:pPr>
      <w:r w:rsidRPr="00FA63C7">
        <w:rPr>
          <w:rFonts w:ascii="Times New Roman" w:eastAsia="Times New Roman" w:hAnsi="Times New Roman" w:cs="Times New Roman"/>
          <w:lang w:eastAsia="x-none"/>
        </w:rPr>
        <w:t>с</w:t>
      </w:r>
      <w:r w:rsidRPr="00FA63C7">
        <w:rPr>
          <w:rFonts w:ascii="Times New Roman" w:eastAsia="Times New Roman" w:hAnsi="Times New Roman" w:cs="Times New Roman"/>
          <w:lang w:val="x-none" w:eastAsia="x-none"/>
        </w:rPr>
        <w:t>.</w:t>
      </w:r>
      <w:r w:rsidRPr="00FA63C7">
        <w:rPr>
          <w:rFonts w:ascii="Times New Roman" w:eastAsia="Times New Roman" w:hAnsi="Times New Roman" w:cs="Times New Roman"/>
          <w:lang w:eastAsia="x-none"/>
        </w:rPr>
        <w:t>Большое Игнатово</w:t>
      </w:r>
      <w:r w:rsidRPr="00FA63C7">
        <w:rPr>
          <w:rFonts w:ascii="Times New Roman" w:eastAsia="Times New Roman" w:hAnsi="Times New Roman" w:cs="Times New Roman"/>
          <w:lang w:val="x-none" w:eastAsia="x-none"/>
        </w:rPr>
        <w:t xml:space="preserve">      </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w:t>
      </w:r>
      <w:r w:rsidRPr="00FA63C7">
        <w:rPr>
          <w:rFonts w:ascii="Times New Roman" w:eastAsia="Times New Roman" w:hAnsi="Times New Roman" w:cs="Times New Roman"/>
          <w:b/>
        </w:rPr>
        <w:t>Претендент</w:t>
      </w:r>
      <w:r w:rsidRPr="00FA63C7">
        <w:rPr>
          <w:rFonts w:ascii="Times New Roman" w:eastAsia="Times New Roman" w:hAnsi="Times New Roman" w:cs="Times New Roman"/>
        </w:rPr>
        <w:t>____________________________________________________________</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(полное наименование юридического лица, подающего заявку, ИНН, ОГРН;</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_______________________________________________________________________________________,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фамилия, имя, отчество, дата рождения и паспортные данные физического лица</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____________________________________________________________________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или индивидуального предпринимателя, подающего заявку, ИНН, ОГРН)</w:t>
      </w:r>
    </w:p>
    <w:p w:rsidR="00FA63C7" w:rsidRPr="00FA63C7" w:rsidRDefault="00FA63C7" w:rsidP="00FA63C7">
      <w:pPr>
        <w:spacing w:after="0" w:line="240" w:lineRule="auto"/>
        <w:jc w:val="center"/>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в лице _______________________________________________________________</w:t>
      </w:r>
      <w:r w:rsidRPr="00FA63C7">
        <w:rPr>
          <w:rFonts w:ascii="Times New Roman" w:eastAsia="Times New Roman" w:hAnsi="Times New Roman" w:cs="Times New Roman"/>
          <w:lang w:val="x-none" w:eastAsia="x-none"/>
        </w:rPr>
        <w:cr/>
        <w:t>____________________________________________________________________,</w:t>
      </w:r>
      <w:r w:rsidRPr="00FA63C7">
        <w:rPr>
          <w:rFonts w:ascii="Times New Roman" w:eastAsia="Times New Roman" w:hAnsi="Times New Roman" w:cs="Times New Roman"/>
          <w:lang w:val="x-none" w:eastAsia="x-none"/>
        </w:rPr>
        <w:cr/>
        <w:t xml:space="preserve">                         (должность, фамилия, имя, отчество)</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действующего на  основании  _____________________________________________________,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(наименование документа)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p>
    <w:p w:rsidR="00FA63C7" w:rsidRPr="00FA63C7" w:rsidRDefault="00FA63C7" w:rsidP="00FA63C7">
      <w:pPr>
        <w:widowControl w:val="0"/>
        <w:suppressAutoHyphens/>
        <w:autoSpaceDN w:val="0"/>
        <w:spacing w:after="0" w:line="240" w:lineRule="auto"/>
        <w:ind w:left="40"/>
        <w:jc w:val="both"/>
        <w:textAlignment w:val="baseline"/>
        <w:rPr>
          <w:rFonts w:ascii="Times New Roman" w:eastAsia="Times New Roman" w:hAnsi="Times New Roman" w:cs="Times New Roman"/>
        </w:rPr>
      </w:pPr>
      <w:r w:rsidRPr="00FA63C7">
        <w:rPr>
          <w:rFonts w:ascii="Times New Roman" w:eastAsia="Times New Roman" w:hAnsi="Times New Roman" w:cs="Times New Roman"/>
        </w:rPr>
        <w:t xml:space="preserve">предварительно согласен на использование Продавцом персональных данных согласно </w:t>
      </w:r>
      <w:r w:rsidRPr="00FA63C7">
        <w:rPr>
          <w:rFonts w:ascii="Times New Roman" w:eastAsia="Times New Roman" w:hAnsi="Times New Roman" w:cs="Times New Roman"/>
        </w:rPr>
        <w:br/>
        <w:t xml:space="preserve">ст. 3 Федерального закона «О персональных данных» от 27 июля 2006 г. № 152-ФЗ </w:t>
      </w:r>
      <w:r w:rsidRPr="00FA63C7">
        <w:rPr>
          <w:rFonts w:ascii="Times New Roman" w:eastAsia="Times New Roman" w:hAnsi="Times New Roman" w:cs="Times New Roman"/>
        </w:rPr>
        <w:br/>
        <w:t>в целях, определенных п.11 ст. 15 Федерального закона «О приватизации государственного и муниципального имущества» от 21 декабря 2001 г. № 178-ФЗ, в случае признания участником аукциона.</w:t>
      </w:r>
    </w:p>
    <w:p w:rsidR="00FA63C7" w:rsidRPr="00FA63C7" w:rsidRDefault="00FA63C7" w:rsidP="00FA63C7">
      <w:pPr>
        <w:spacing w:after="0" w:line="240" w:lineRule="auto"/>
        <w:ind w:firstLine="709"/>
        <w:jc w:val="both"/>
        <w:rPr>
          <w:rFonts w:ascii="Times New Roman" w:hAnsi="Times New Roman" w:cs="Times New Roman"/>
          <w:b/>
        </w:rPr>
      </w:pPr>
      <w:r w:rsidRPr="00FA63C7">
        <w:rPr>
          <w:rFonts w:ascii="Times New Roman" w:eastAsia="Times New Roman" w:hAnsi="Times New Roman" w:cs="Times New Roman"/>
          <w:b/>
        </w:rPr>
        <w:t xml:space="preserve">принимая решение об участии в аукционе по продаже, </w:t>
      </w:r>
      <w:r w:rsidRPr="00FA63C7">
        <w:rPr>
          <w:rFonts w:ascii="Times New Roman" w:hAnsi="Times New Roman" w:cs="Times New Roman"/>
          <w:b/>
        </w:rPr>
        <w:t xml:space="preserve">находящихся в муниципальной собственности по лоту №______: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_______________________________________________________________________________</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________________________________________________________________________________</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_______________________________________________________________________________,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(наименование имущества, его основные характеристики и местонахождение)</w:t>
      </w:r>
    </w:p>
    <w:p w:rsidR="00FA63C7" w:rsidRPr="00FA63C7" w:rsidRDefault="00FA63C7" w:rsidP="00FA63C7">
      <w:pPr>
        <w:spacing w:after="0" w:line="240" w:lineRule="auto"/>
        <w:ind w:firstLine="708"/>
        <w:jc w:val="both"/>
        <w:rPr>
          <w:rFonts w:ascii="Times New Roman" w:eastAsia="Times New Roman" w:hAnsi="Times New Roman" w:cs="Times New Roman"/>
          <w:b/>
          <w:lang w:val="x-none" w:eastAsia="x-none"/>
        </w:rPr>
      </w:pPr>
      <w:r w:rsidRPr="00FA63C7">
        <w:rPr>
          <w:rFonts w:ascii="Times New Roman" w:eastAsia="Times New Roman" w:hAnsi="Times New Roman" w:cs="Times New Roman"/>
          <w:b/>
          <w:lang w:val="x-none" w:eastAsia="x-none"/>
        </w:rPr>
        <w:t>обязуется:</w:t>
      </w:r>
    </w:p>
    <w:p w:rsidR="00FA63C7" w:rsidRPr="00FA63C7" w:rsidRDefault="00FA63C7" w:rsidP="00FA63C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а также порядок продажи, установленный Федеральным законом от 21.12.2001 № 178-ФЗ "О приватизации государственного и муниципального имущества";</w:t>
      </w:r>
    </w:p>
    <w:p w:rsidR="00FA63C7" w:rsidRPr="00FA63C7" w:rsidRDefault="00FA63C7" w:rsidP="00FA63C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В случае признания победителем аукциона заключить с Продавцом договор купли-продажи в течение 5 (пяти) рабочих дней со дня подведения итогов аукциона.</w:t>
      </w:r>
    </w:p>
    <w:p w:rsidR="00FA63C7" w:rsidRPr="00FA63C7" w:rsidRDefault="00FA63C7" w:rsidP="00FA63C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Уплатить Продавцу стоимость имущества, установленную по результатам аукциона, в сроки, определяемые договором купли – продажи. При уклонении (отказе) </w:t>
      </w:r>
      <w:r w:rsidRPr="00FA63C7">
        <w:rPr>
          <w:rFonts w:ascii="Times New Roman" w:eastAsia="Times New Roman" w:hAnsi="Times New Roman" w:cs="Times New Roman"/>
          <w:lang w:val="x-none" w:eastAsia="x-none"/>
        </w:rPr>
        <w:br/>
        <w:t>от заключения в установленный срок договора купли-продажи задаток и продаваемый объект  остается у Продавца, а результаты аукциона аннулируются.</w:t>
      </w:r>
    </w:p>
    <w:p w:rsidR="00FA63C7" w:rsidRPr="00FA63C7" w:rsidRDefault="00FA63C7" w:rsidP="00FA63C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Настоящим подтверждаю, что с условиями договора купли-продажи имущества  и сведениями, изложенными в информационном сообщении о проведении аукциона,  ознакомлен и согласен.</w:t>
      </w:r>
    </w:p>
    <w:p w:rsidR="00FA63C7" w:rsidRPr="00FA63C7" w:rsidRDefault="00FA63C7" w:rsidP="00FA63C7">
      <w:pPr>
        <w:spacing w:after="0" w:line="240" w:lineRule="auto"/>
        <w:ind w:left="709"/>
        <w:jc w:val="both"/>
        <w:rPr>
          <w:rFonts w:ascii="Times New Roman" w:eastAsia="Times New Roman" w:hAnsi="Times New Roman" w:cs="Times New Roman"/>
          <w:lang w:val="x-none" w:eastAsia="x-none"/>
        </w:rPr>
      </w:pPr>
    </w:p>
    <w:p w:rsidR="00FA63C7" w:rsidRPr="00FA63C7" w:rsidRDefault="00FA63C7" w:rsidP="00FA63C7">
      <w:pPr>
        <w:spacing w:after="0" w:line="240" w:lineRule="auto"/>
        <w:ind w:firstLine="708"/>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Настоящей заявкой подтверждаем, что нам понятны установленные правила внесения задатка лично заявителем. </w:t>
      </w:r>
    </w:p>
    <w:p w:rsidR="00FA63C7" w:rsidRPr="00FA63C7" w:rsidRDefault="00FA63C7" w:rsidP="00FA63C7">
      <w:pPr>
        <w:spacing w:after="0" w:line="240" w:lineRule="auto"/>
        <w:ind w:firstLine="567"/>
        <w:jc w:val="center"/>
        <w:rPr>
          <w:rFonts w:ascii="Times New Roman" w:eastAsia="Times New Roman" w:hAnsi="Times New Roman" w:cs="Times New Roman"/>
          <w:lang w:val="x-none" w:eastAsia="x-none"/>
        </w:rPr>
      </w:pP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Адрес и банковские реквизиты Претендента:______________________________________________________________________________________________________________________________________________________________</w:t>
      </w:r>
      <w:r w:rsidRPr="00FA63C7">
        <w:rPr>
          <w:rFonts w:ascii="Times New Roman" w:eastAsia="Times New Roman" w:hAnsi="Times New Roman" w:cs="Times New Roman"/>
          <w:lang w:val="x-none" w:eastAsia="x-none"/>
        </w:rPr>
        <w:lastRenderedPageBreak/>
        <w:t>________________________________________________________________________________________________</w:t>
      </w:r>
    </w:p>
    <w:p w:rsidR="00FA63C7" w:rsidRPr="00FA63C7" w:rsidRDefault="00FA63C7" w:rsidP="00FA63C7">
      <w:pPr>
        <w:spacing w:after="0" w:line="240" w:lineRule="auto"/>
        <w:ind w:firstLine="567"/>
        <w:jc w:val="both"/>
        <w:rPr>
          <w:rFonts w:ascii="Times New Roman" w:eastAsia="Times New Roman" w:hAnsi="Times New Roman" w:cs="Times New Roman"/>
          <w:b/>
          <w:i/>
          <w:lang w:val="x-none" w:eastAsia="x-none"/>
        </w:rPr>
      </w:pPr>
      <w:r w:rsidRPr="00FA63C7">
        <w:rPr>
          <w:rFonts w:ascii="Times New Roman" w:eastAsia="Times New Roman" w:hAnsi="Times New Roman" w:cs="Times New Roman"/>
          <w:b/>
          <w:i/>
          <w:u w:val="single"/>
          <w:lang w:val="x-none" w:eastAsia="x-none"/>
        </w:rPr>
        <w:t>Юридические лица</w:t>
      </w:r>
      <w:r w:rsidRPr="00FA63C7">
        <w:rPr>
          <w:rFonts w:ascii="Times New Roman" w:eastAsia="Times New Roman" w:hAnsi="Times New Roman" w:cs="Times New Roman"/>
          <w:b/>
          <w:u w:val="single"/>
          <w:lang w:val="x-none" w:eastAsia="x-none"/>
        </w:rPr>
        <w:t xml:space="preserve"> </w:t>
      </w:r>
      <w:r w:rsidRPr="00FA63C7">
        <w:rPr>
          <w:rFonts w:ascii="Times New Roman" w:eastAsia="Times New Roman" w:hAnsi="Times New Roman" w:cs="Times New Roman"/>
          <w:lang w:val="x-none" w:eastAsia="x-none"/>
        </w:rPr>
        <w:t>одновременно с заявкой представляют следующие документы:</w:t>
      </w:r>
    </w:p>
    <w:p w:rsidR="00FA63C7" w:rsidRPr="00FA63C7" w:rsidRDefault="00FA63C7" w:rsidP="00FA63C7">
      <w:pPr>
        <w:spacing w:after="0" w:line="240" w:lineRule="auto"/>
        <w:ind w:firstLine="567"/>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заверенные копии учредительных документов;</w:t>
      </w:r>
    </w:p>
    <w:p w:rsidR="00FA63C7" w:rsidRPr="00FA63C7" w:rsidRDefault="00FA63C7" w:rsidP="00FA63C7">
      <w:pPr>
        <w:spacing w:after="0" w:line="240" w:lineRule="auto"/>
        <w:ind w:firstLine="567"/>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A63C7" w:rsidRPr="00FA63C7" w:rsidRDefault="00FA63C7" w:rsidP="00FA63C7">
      <w:pPr>
        <w:spacing w:after="0" w:line="240" w:lineRule="auto"/>
        <w:ind w:firstLine="567"/>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A63C7" w:rsidRPr="00FA63C7" w:rsidRDefault="00FA63C7" w:rsidP="00FA63C7">
      <w:pPr>
        <w:spacing w:after="0" w:line="240" w:lineRule="auto"/>
        <w:ind w:firstLine="567"/>
        <w:jc w:val="both"/>
        <w:rPr>
          <w:rFonts w:ascii="Times New Roman" w:eastAsia="Times New Roman" w:hAnsi="Times New Roman" w:cs="Times New Roman"/>
          <w:lang w:val="x-none" w:eastAsia="x-none"/>
        </w:rPr>
      </w:pPr>
      <w:r w:rsidRPr="00FA63C7">
        <w:rPr>
          <w:rFonts w:ascii="Times New Roman" w:eastAsia="Times New Roman" w:hAnsi="Times New Roman" w:cs="Times New Roman"/>
          <w:b/>
          <w:i/>
          <w:u w:val="single"/>
          <w:lang w:val="x-none" w:eastAsia="x-none"/>
        </w:rPr>
        <w:t>Физические лица</w:t>
      </w:r>
      <w:r w:rsidRPr="00FA63C7">
        <w:rPr>
          <w:rFonts w:ascii="Times New Roman" w:eastAsia="Times New Roman" w:hAnsi="Times New Roman" w:cs="Times New Roman"/>
          <w:lang w:val="x-none" w:eastAsia="x-none"/>
        </w:rPr>
        <w:t xml:space="preserve"> представляют копии всех листов документа, удостоверяющего личность.</w:t>
      </w:r>
    </w:p>
    <w:p w:rsidR="00FA63C7" w:rsidRPr="00FA63C7" w:rsidRDefault="00FA63C7" w:rsidP="00FA63C7">
      <w:pPr>
        <w:spacing w:after="0" w:line="240" w:lineRule="auto"/>
        <w:ind w:firstLine="567"/>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A63C7" w:rsidRPr="00FA63C7" w:rsidRDefault="00FA63C7" w:rsidP="00FA63C7">
      <w:pPr>
        <w:spacing w:after="0" w:line="240" w:lineRule="auto"/>
        <w:ind w:firstLine="567"/>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К данным документам также прилагается их опись.</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Подпись Претендента (его полномочного представителя)_______________________________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___________________________________________/__________/      телефоны: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 Ф. И. О., должность /                                       /подпись/             раб.____________________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моб.__________________</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"___"________________ 20</w:t>
      </w:r>
      <w:r w:rsidRPr="00FA63C7">
        <w:rPr>
          <w:rFonts w:ascii="Times New Roman" w:eastAsia="Times New Roman" w:hAnsi="Times New Roman" w:cs="Times New Roman"/>
          <w:lang w:eastAsia="x-none"/>
        </w:rPr>
        <w:t>24</w:t>
      </w:r>
      <w:r w:rsidRPr="00FA63C7">
        <w:rPr>
          <w:rFonts w:ascii="Times New Roman" w:eastAsia="Times New Roman" w:hAnsi="Times New Roman" w:cs="Times New Roman"/>
          <w:lang w:val="x-none" w:eastAsia="x-none"/>
        </w:rPr>
        <w:t xml:space="preserve"> г.                                                       </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r w:rsidRPr="00FA63C7">
        <w:rPr>
          <w:rFonts w:ascii="Times New Roman" w:eastAsia="Times New Roman" w:hAnsi="Times New Roman" w:cs="Times New Roman"/>
          <w:lang w:val="x-none" w:eastAsia="x-none"/>
        </w:rPr>
        <w:t xml:space="preserve">        /дата подачи заявки/</w:t>
      </w:r>
    </w:p>
    <w:p w:rsidR="00FA63C7" w:rsidRPr="00FA63C7" w:rsidRDefault="00FA63C7" w:rsidP="00FA63C7">
      <w:pPr>
        <w:spacing w:after="0" w:line="240" w:lineRule="auto"/>
        <w:jc w:val="both"/>
        <w:rPr>
          <w:rFonts w:ascii="Times New Roman" w:eastAsia="Times New Roman" w:hAnsi="Times New Roman" w:cs="Times New Roman"/>
          <w:lang w:val="x-none" w:eastAsia="x-none"/>
        </w:rPr>
      </w:pPr>
    </w:p>
    <w:p w:rsidR="00FA63C7" w:rsidRPr="00FA63C7" w:rsidRDefault="00FA63C7" w:rsidP="00FA63C7">
      <w:pPr>
        <w:spacing w:after="0" w:line="240" w:lineRule="auto"/>
        <w:jc w:val="right"/>
        <w:rPr>
          <w:rFonts w:ascii="Times New Roman" w:eastAsia="Times New Roman" w:hAnsi="Times New Roman" w:cs="Times New Roman"/>
        </w:rPr>
      </w:pPr>
      <w:r w:rsidRPr="00FA63C7">
        <w:rPr>
          <w:rFonts w:ascii="Times New Roman" w:eastAsia="Times New Roman" w:hAnsi="Times New Roman" w:cs="Times New Roman"/>
        </w:rPr>
        <w:t>Приложение к заявке</w:t>
      </w:r>
    </w:p>
    <w:p w:rsidR="00FA63C7" w:rsidRPr="00FA63C7" w:rsidRDefault="00FA63C7" w:rsidP="00FA63C7">
      <w:pPr>
        <w:keepNext/>
        <w:spacing w:after="0" w:line="240" w:lineRule="auto"/>
        <w:jc w:val="center"/>
        <w:outlineLvl w:val="0"/>
        <w:rPr>
          <w:rFonts w:ascii="Times New Roman" w:eastAsia="Times New Roman" w:hAnsi="Times New Roman" w:cs="Times New Roman"/>
          <w:b/>
          <w:bCs/>
          <w:kern w:val="32"/>
        </w:rPr>
      </w:pPr>
      <w:r w:rsidRPr="00FA63C7">
        <w:rPr>
          <w:rFonts w:ascii="Times New Roman" w:eastAsia="Times New Roman" w:hAnsi="Times New Roman" w:cs="Times New Roman"/>
          <w:b/>
          <w:bCs/>
          <w:kern w:val="32"/>
        </w:rPr>
        <w:t>О П И С Ь</w:t>
      </w:r>
    </w:p>
    <w:p w:rsidR="00FA63C7" w:rsidRPr="00FA63C7" w:rsidRDefault="00FA63C7" w:rsidP="00FA63C7">
      <w:pPr>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документов, представляемых претендентом, для участия в аукционе в электронной форме по продаже муниципального имущества</w:t>
      </w:r>
    </w:p>
    <w:p w:rsidR="00FA63C7" w:rsidRPr="00FA63C7" w:rsidRDefault="00FA63C7" w:rsidP="00FA63C7">
      <w:pPr>
        <w:spacing w:after="0" w:line="240" w:lineRule="auto"/>
        <w:jc w:val="center"/>
        <w:rPr>
          <w:rFonts w:ascii="Times New Roman" w:eastAsia="Times New Roman" w:hAnsi="Times New Roman" w:cs="Times New Roman"/>
          <w:b/>
        </w:rPr>
      </w:pPr>
      <w:r w:rsidRPr="00FA63C7">
        <w:rPr>
          <w:rFonts w:ascii="Times New Roman" w:eastAsia="Times New Roman" w:hAnsi="Times New Roman" w:cs="Times New Roman"/>
          <w:b/>
        </w:rPr>
        <w:t>"___"__________________________</w:t>
      </w:r>
      <w:r w:rsidRPr="00FA63C7">
        <w:rPr>
          <w:rFonts w:ascii="Times New Roman" w:eastAsia="Times New Roman" w:hAnsi="Times New Roman" w:cs="Times New Roman"/>
        </w:rPr>
        <w:t>2024 г.</w:t>
      </w: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 xml:space="preserve">(дата проведения аукциона) </w:t>
      </w:r>
    </w:p>
    <w:p w:rsidR="00FA63C7" w:rsidRPr="00FA63C7" w:rsidRDefault="00FA63C7" w:rsidP="00FA63C7">
      <w:pPr>
        <w:spacing w:after="0" w:line="240" w:lineRule="auto"/>
        <w:jc w:val="center"/>
        <w:rPr>
          <w:rFonts w:ascii="Times New Roman" w:eastAsia="Times New Roman" w:hAnsi="Times New Roman" w:cs="Times New Roman"/>
          <w:b/>
        </w:rPr>
      </w:pP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b/>
        </w:rPr>
        <w:t>_____________________________________________________________________________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(наименование юридического лица, ФИО физического лица, индивидуального предпринимателя)</w:t>
      </w:r>
    </w:p>
    <w:p w:rsidR="00FA63C7" w:rsidRPr="00FA63C7" w:rsidRDefault="00FA63C7" w:rsidP="00FA63C7">
      <w:pPr>
        <w:spacing w:after="0" w:line="240" w:lineRule="auto"/>
        <w:jc w:val="center"/>
        <w:rPr>
          <w:rFonts w:ascii="Times New Roman" w:eastAsia="Times New Roman" w:hAnsi="Times New Roman" w:cs="Times New Roman"/>
        </w:rPr>
      </w:pP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1.________________________________________________________________ 2._________________________________________________________________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3.________________________________________________________________ 4._________________________________________________________________ 5.________________________________________________________________ 6._________________________________________________________________ 7._________________________________________________________________     8._________________________________________________________________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9._________________________________________________________________</w:t>
      </w:r>
    </w:p>
    <w:p w:rsidR="00FA63C7" w:rsidRPr="00FA63C7" w:rsidRDefault="00FA63C7" w:rsidP="00FA63C7">
      <w:pPr>
        <w:spacing w:after="0" w:line="240" w:lineRule="auto"/>
        <w:jc w:val="center"/>
        <w:rPr>
          <w:rFonts w:ascii="Times New Roman" w:eastAsia="Times New Roman" w:hAnsi="Times New Roman" w:cs="Times New Roman"/>
        </w:rPr>
      </w:pPr>
      <w:r w:rsidRPr="00FA63C7">
        <w:rPr>
          <w:rFonts w:ascii="Times New Roman" w:eastAsia="Times New Roman" w:hAnsi="Times New Roman" w:cs="Times New Roman"/>
        </w:rPr>
        <w:t>10.________________________________________________________________</w:t>
      </w:r>
    </w:p>
    <w:p w:rsidR="00FA63C7" w:rsidRPr="00FA63C7" w:rsidRDefault="00FA63C7" w:rsidP="00FA63C7">
      <w:pPr>
        <w:spacing w:after="0" w:line="240" w:lineRule="auto"/>
        <w:rPr>
          <w:rFonts w:ascii="Times New Roman" w:eastAsia="Times New Roman" w:hAnsi="Times New Roman" w:cs="Times New Roman"/>
        </w:rPr>
      </w:pPr>
    </w:p>
    <w:p w:rsidR="00FA63C7" w:rsidRPr="00FA63C7" w:rsidRDefault="00FA63C7" w:rsidP="00FA63C7">
      <w:pPr>
        <w:spacing w:after="0" w:line="240" w:lineRule="auto"/>
        <w:rPr>
          <w:rFonts w:ascii="Times New Roman" w:eastAsia="Times New Roman" w:hAnsi="Times New Roman" w:cs="Times New Roman"/>
        </w:rPr>
      </w:pPr>
      <w:r w:rsidRPr="00FA63C7">
        <w:rPr>
          <w:rFonts w:ascii="Times New Roman" w:eastAsia="Times New Roman" w:hAnsi="Times New Roman" w:cs="Times New Roman"/>
        </w:rPr>
        <w:t xml:space="preserve"> Подпись Претендента                                                                          </w:t>
      </w:r>
    </w:p>
    <w:p w:rsidR="00FA63C7" w:rsidRPr="00FA63C7" w:rsidRDefault="00FA63C7" w:rsidP="00FA63C7">
      <w:pPr>
        <w:spacing w:after="0" w:line="240" w:lineRule="auto"/>
        <w:rPr>
          <w:rFonts w:ascii="Times New Roman" w:eastAsia="Times New Roman" w:hAnsi="Times New Roman" w:cs="Times New Roman"/>
        </w:rPr>
      </w:pPr>
      <w:r w:rsidRPr="00FA63C7">
        <w:rPr>
          <w:rFonts w:ascii="Times New Roman" w:eastAsia="Times New Roman" w:hAnsi="Times New Roman" w:cs="Times New Roman"/>
        </w:rPr>
        <w:t xml:space="preserve">__________________                                                                                                                                                                                                        </w:t>
      </w:r>
    </w:p>
    <w:p w:rsidR="00FA63C7" w:rsidRPr="00FA63C7" w:rsidRDefault="00FA63C7" w:rsidP="00FA63C7">
      <w:pPr>
        <w:spacing w:after="0" w:line="240" w:lineRule="auto"/>
        <w:rPr>
          <w:rFonts w:ascii="Times New Roman" w:eastAsia="Times New Roman" w:hAnsi="Times New Roman" w:cs="Times New Roman"/>
        </w:rPr>
      </w:pPr>
      <w:r w:rsidRPr="00FA63C7">
        <w:rPr>
          <w:rFonts w:ascii="Times New Roman" w:eastAsia="Times New Roman" w:hAnsi="Times New Roman" w:cs="Times New Roman"/>
        </w:rPr>
        <w:t xml:space="preserve">                                                                                                                 </w:t>
      </w:r>
    </w:p>
    <w:p w:rsidR="00FA63C7" w:rsidRPr="00FA63C7" w:rsidRDefault="00FA63C7" w:rsidP="00FA63C7">
      <w:pPr>
        <w:tabs>
          <w:tab w:val="left" w:pos="7611"/>
        </w:tabs>
        <w:spacing w:after="0" w:line="240" w:lineRule="auto"/>
        <w:rPr>
          <w:rFonts w:ascii="Times New Roman" w:eastAsia="Times New Roman" w:hAnsi="Times New Roman" w:cs="Times New Roman"/>
        </w:rPr>
      </w:pPr>
      <w:r w:rsidRPr="00FA63C7">
        <w:rPr>
          <w:rFonts w:ascii="Times New Roman" w:eastAsia="Times New Roman" w:hAnsi="Times New Roman" w:cs="Times New Roman"/>
        </w:rPr>
        <w:t xml:space="preserve">"___"___________2024 г.                                                                    </w:t>
      </w:r>
    </w:p>
    <w:p w:rsidR="00FA63C7" w:rsidRPr="00FA63C7" w:rsidRDefault="00FA63C7" w:rsidP="00FA63C7">
      <w:pPr>
        <w:spacing w:after="0" w:line="240" w:lineRule="auto"/>
        <w:jc w:val="right"/>
        <w:rPr>
          <w:rFonts w:ascii="Times New Roman" w:eastAsia="Times New Roman" w:hAnsi="Times New Roman" w:cs="Times New Roman"/>
          <w:lang w:eastAsia="x-none"/>
        </w:rPr>
      </w:pPr>
    </w:p>
    <w:p w:rsidR="00FA63C7" w:rsidRPr="00FA63C7" w:rsidRDefault="00FA63C7" w:rsidP="00FA63C7">
      <w:pPr>
        <w:spacing w:after="0" w:line="240" w:lineRule="auto"/>
        <w:rPr>
          <w:rFonts w:ascii="Times New Roman" w:eastAsia="Times New Roman" w:hAnsi="Times New Roman" w:cs="Times New Roman"/>
          <w:b/>
        </w:rPr>
      </w:pPr>
    </w:p>
    <w:p w:rsidR="00FA63C7" w:rsidRPr="00FA63C7" w:rsidRDefault="00FA63C7" w:rsidP="00FA63C7">
      <w:pPr>
        <w:spacing w:after="0" w:line="240" w:lineRule="auto"/>
        <w:ind w:left="540"/>
        <w:jc w:val="right"/>
        <w:rPr>
          <w:rFonts w:ascii="Times New Roman" w:eastAsia="Times New Roman" w:hAnsi="Times New Roman" w:cs="Times New Roman"/>
          <w:b/>
        </w:rPr>
      </w:pPr>
      <w:r w:rsidRPr="00FA63C7">
        <w:rPr>
          <w:rFonts w:ascii="Times New Roman" w:eastAsia="Times New Roman" w:hAnsi="Times New Roman" w:cs="Times New Roman"/>
          <w:b/>
        </w:rPr>
        <w:lastRenderedPageBreak/>
        <w:t>Приложение №</w:t>
      </w:r>
      <w:r>
        <w:rPr>
          <w:rFonts w:ascii="Times New Roman" w:eastAsia="Times New Roman" w:hAnsi="Times New Roman" w:cs="Times New Roman"/>
          <w:b/>
        </w:rPr>
        <w:t xml:space="preserve"> </w:t>
      </w:r>
      <w:r w:rsidRPr="00FA63C7">
        <w:rPr>
          <w:rFonts w:ascii="Times New Roman" w:eastAsia="Times New Roman" w:hAnsi="Times New Roman" w:cs="Times New Roman"/>
          <w:b/>
        </w:rPr>
        <w:t xml:space="preserve">2 </w:t>
      </w:r>
    </w:p>
    <w:p w:rsidR="00FA63C7" w:rsidRPr="00FA63C7" w:rsidRDefault="00FA63C7" w:rsidP="00FA63C7">
      <w:pPr>
        <w:spacing w:after="0" w:line="240" w:lineRule="auto"/>
        <w:ind w:left="540"/>
        <w:jc w:val="right"/>
        <w:rPr>
          <w:rFonts w:ascii="Times New Roman" w:eastAsia="Times New Roman" w:hAnsi="Times New Roman" w:cs="Times New Roman"/>
          <w:b/>
        </w:rPr>
      </w:pPr>
      <w:r w:rsidRPr="00FA63C7">
        <w:rPr>
          <w:rFonts w:ascii="Times New Roman" w:eastAsia="Times New Roman" w:hAnsi="Times New Roman" w:cs="Times New Roman"/>
          <w:b/>
        </w:rPr>
        <w:t xml:space="preserve">к информационному сообщению </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b/>
        </w:rPr>
      </w:pPr>
      <w:r w:rsidRPr="00FA63C7">
        <w:rPr>
          <w:rFonts w:ascii="Times New Roman" w:eastAsia="Times New Roman" w:hAnsi="Times New Roman" w:cs="Times New Roman"/>
          <w:b/>
        </w:rPr>
        <w:t>о проведении аукциона в электронной форме</w:t>
      </w:r>
    </w:p>
    <w:p w:rsidR="00FA63C7" w:rsidRPr="00FA63C7" w:rsidRDefault="00FA63C7" w:rsidP="00FA63C7">
      <w:pPr>
        <w:widowControl w:val="0"/>
        <w:autoSpaceDE w:val="0"/>
        <w:autoSpaceDN w:val="0"/>
        <w:adjustRightInd w:val="0"/>
        <w:spacing w:after="0" w:line="240" w:lineRule="auto"/>
        <w:jc w:val="right"/>
        <w:rPr>
          <w:rFonts w:ascii="Times New Roman" w:eastAsia="Times New Roman" w:hAnsi="Times New Roman" w:cs="Times New Roman"/>
          <w:b/>
        </w:rPr>
      </w:pPr>
      <w:r w:rsidRPr="00FA63C7">
        <w:rPr>
          <w:rFonts w:ascii="Times New Roman" w:eastAsia="Times New Roman" w:hAnsi="Times New Roman" w:cs="Times New Roman"/>
          <w:b/>
        </w:rPr>
        <w:t>с открытой формой подачи предложения о цене</w:t>
      </w:r>
    </w:p>
    <w:p w:rsidR="00FA63C7" w:rsidRPr="00FA63C7" w:rsidRDefault="00FA63C7" w:rsidP="00FA63C7">
      <w:pPr>
        <w:spacing w:after="0" w:line="240" w:lineRule="auto"/>
        <w:ind w:left="540"/>
        <w:jc w:val="right"/>
        <w:rPr>
          <w:rFonts w:ascii="Times New Roman" w:eastAsia="Times New Roman" w:hAnsi="Times New Roman" w:cs="Times New Roman"/>
          <w:b/>
        </w:rPr>
      </w:pPr>
    </w:p>
    <w:p w:rsidR="00FA63C7" w:rsidRPr="00FA63C7" w:rsidRDefault="00FA63C7" w:rsidP="00FA63C7">
      <w:pPr>
        <w:spacing w:after="0" w:line="240" w:lineRule="auto"/>
        <w:jc w:val="center"/>
        <w:rPr>
          <w:rFonts w:ascii="Times New Roman" w:eastAsia="Times New Roman" w:hAnsi="Times New Roman" w:cs="Times New Roman"/>
          <w:b/>
          <w:bCs/>
        </w:rPr>
      </w:pPr>
      <w:r w:rsidRPr="00FA63C7">
        <w:rPr>
          <w:rFonts w:ascii="Times New Roman" w:eastAsia="Times New Roman" w:hAnsi="Times New Roman" w:cs="Times New Roman"/>
          <w:b/>
          <w:bCs/>
        </w:rPr>
        <w:t xml:space="preserve">Договор </w:t>
      </w:r>
    </w:p>
    <w:p w:rsidR="00FA63C7" w:rsidRPr="00FA63C7" w:rsidRDefault="00FA63C7" w:rsidP="00FA63C7">
      <w:pPr>
        <w:spacing w:after="0" w:line="240" w:lineRule="auto"/>
        <w:jc w:val="center"/>
        <w:rPr>
          <w:rFonts w:ascii="Times New Roman" w:eastAsia="Times New Roman" w:hAnsi="Times New Roman" w:cs="Times New Roman"/>
          <w:b/>
          <w:bCs/>
        </w:rPr>
      </w:pPr>
      <w:r w:rsidRPr="00FA63C7">
        <w:rPr>
          <w:rFonts w:ascii="Times New Roman" w:eastAsia="Times New Roman" w:hAnsi="Times New Roman" w:cs="Times New Roman"/>
          <w:b/>
          <w:bCs/>
        </w:rPr>
        <w:t>купли – продажи недвижимого имущества</w:t>
      </w:r>
    </w:p>
    <w:p w:rsidR="00FA63C7" w:rsidRPr="00FA63C7" w:rsidRDefault="00FA63C7" w:rsidP="00FA63C7">
      <w:pPr>
        <w:spacing w:after="0" w:line="240" w:lineRule="auto"/>
        <w:jc w:val="center"/>
        <w:rPr>
          <w:rFonts w:ascii="Times New Roman" w:eastAsia="Times New Roman" w:hAnsi="Times New Roman" w:cs="Times New Roman"/>
          <w:b/>
          <w:bCs/>
        </w:rPr>
      </w:pPr>
      <w:r w:rsidRPr="00FA63C7">
        <w:rPr>
          <w:rFonts w:ascii="Times New Roman" w:eastAsia="Times New Roman" w:hAnsi="Times New Roman" w:cs="Times New Roman"/>
          <w:b/>
          <w:bCs/>
        </w:rPr>
        <w:t xml:space="preserve">                                                                                                                                     </w:t>
      </w:r>
    </w:p>
    <w:p w:rsidR="00FA63C7" w:rsidRPr="00FA63C7" w:rsidRDefault="00FA63C7" w:rsidP="00FA63C7">
      <w:pPr>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село Большое Игнатово</w:t>
      </w:r>
      <w:r w:rsidRPr="00FA63C7">
        <w:rPr>
          <w:rFonts w:ascii="Times New Roman" w:eastAsia="Times New Roman" w:hAnsi="Times New Roman" w:cs="Times New Roman"/>
        </w:rPr>
        <w:tab/>
      </w:r>
      <w:r w:rsidRPr="00FA63C7">
        <w:rPr>
          <w:rFonts w:ascii="Times New Roman" w:eastAsia="Times New Roman" w:hAnsi="Times New Roman" w:cs="Times New Roman"/>
        </w:rPr>
        <w:tab/>
        <w:t xml:space="preserve">        </w:t>
      </w:r>
      <w:r w:rsidRPr="00FA63C7">
        <w:rPr>
          <w:rFonts w:ascii="Times New Roman" w:eastAsia="Times New Roman" w:hAnsi="Times New Roman" w:cs="Times New Roman"/>
        </w:rPr>
        <w:tab/>
        <w:t xml:space="preserve">                                       «___» ___________2024 г.</w:t>
      </w:r>
    </w:p>
    <w:p w:rsidR="00FA63C7" w:rsidRPr="00FA63C7" w:rsidRDefault="00FA63C7" w:rsidP="00FA63C7">
      <w:pPr>
        <w:spacing w:after="0" w:line="240" w:lineRule="auto"/>
        <w:jc w:val="both"/>
        <w:rPr>
          <w:rFonts w:ascii="Times New Roman" w:eastAsia="Times New Roman" w:hAnsi="Times New Roman" w:cs="Times New Roman"/>
        </w:rPr>
      </w:pP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eastAsia="Times New Roman" w:hAnsi="Times New Roman" w:cs="Times New Roman"/>
        </w:rPr>
        <w:t>Администрация Большеигнатовского муниципального района Республики Мордовия, в лице Главы Большеигнатовского муниципального района Республики Мордовия Полозовой Татьяны Николаевны, действующей на основании Устава</w:t>
      </w:r>
      <w:r w:rsidRPr="00FA63C7">
        <w:rPr>
          <w:rFonts w:ascii="Times New Roman" w:eastAsia="Times New Roman" w:hAnsi="Times New Roman" w:cs="Times New Roman"/>
          <w:bCs/>
          <w:snapToGrid w:val="0"/>
        </w:rPr>
        <w:t>,</w:t>
      </w:r>
      <w:r w:rsidRPr="00FA63C7">
        <w:rPr>
          <w:rFonts w:ascii="Times New Roman" w:eastAsia="Times New Roman" w:hAnsi="Times New Roman" w:cs="Times New Roman"/>
          <w:snapToGrid w:val="0"/>
        </w:rPr>
        <w:t xml:space="preserve"> именуемая в дальнейшем «Продавец», </w:t>
      </w:r>
      <w:r w:rsidRPr="00FA63C7">
        <w:rPr>
          <w:rFonts w:ascii="Times New Roman" w:eastAsia="Times New Roman" w:hAnsi="Times New Roman" w:cs="Times New Roman"/>
        </w:rPr>
        <w:t xml:space="preserve">с одной стороны, и </w:t>
      </w:r>
      <w:r w:rsidRPr="00FA63C7">
        <w:rPr>
          <w:rFonts w:ascii="Times New Roman" w:eastAsia="Times New Roman" w:hAnsi="Times New Roman" w:cs="Times New Roman"/>
          <w:bCs/>
          <w:iCs/>
        </w:rPr>
        <w:t>___________________________________________</w:t>
      </w:r>
      <w:r w:rsidRPr="00FA63C7">
        <w:rPr>
          <w:rFonts w:ascii="Times New Roman" w:eastAsia="Times New Roman" w:hAnsi="Times New Roman" w:cs="Times New Roman"/>
        </w:rPr>
        <w:t xml:space="preserve">, именуемый в дальнейшем «Покупатель», в лице__________, действующий на основании _______________ с другой стороны, (именуемые также стороны) </w:t>
      </w:r>
      <w:r w:rsidRPr="00FA63C7">
        <w:rPr>
          <w:rFonts w:ascii="Times New Roman" w:hAnsi="Times New Roman" w:cs="Times New Roman"/>
        </w:rPr>
        <w:t xml:space="preserve">в соответствии с Федеральным законом  </w:t>
      </w:r>
      <w:r w:rsidRPr="00FA63C7">
        <w:rPr>
          <w:rFonts w:ascii="Times New Roman" w:hAnsi="Times New Roman" w:cs="Times New Roman"/>
        </w:rPr>
        <w:br/>
        <w:t xml:space="preserve">от 21 декабря 2001 года № 178-ФЗ «О приватизации государственного и муниципального имущества» и </w:t>
      </w:r>
      <w:r w:rsidRPr="00FA63C7">
        <w:rPr>
          <w:rFonts w:ascii="Times New Roman" w:eastAsia="Times New Roman" w:hAnsi="Times New Roman" w:cs="Times New Roman"/>
        </w:rPr>
        <w:t xml:space="preserve">на основании Протокола от «____»_______ 2024 г. №___  </w:t>
      </w:r>
      <w:r w:rsidRPr="00FA63C7">
        <w:rPr>
          <w:rFonts w:ascii="Times New Roman" w:hAnsi="Times New Roman" w:cs="Times New Roman"/>
        </w:rPr>
        <w:t>об итогах продажи, заключили настоящий Договор (далее по тексту – настоящий Договор, Договор) о нижеследующем:</w:t>
      </w:r>
      <w:r w:rsidRPr="00FA63C7">
        <w:rPr>
          <w:rFonts w:ascii="Times New Roman" w:hAnsi="Times New Roman" w:cs="Times New Roman"/>
          <w:b/>
        </w:rPr>
        <w:t xml:space="preserve"> </w:t>
      </w: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1. ПРЕДМЕТ ДОГОВОРА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1.1. Предметом купли-продажи по настоящему Договору является следующее имущество:</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Здание  «__________________________________________________________________________»;</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Земельный участок «____________________________________» (именуемые  </w:t>
      </w:r>
      <w:r w:rsidRPr="00FA63C7">
        <w:rPr>
          <w:rFonts w:ascii="Times New Roman" w:hAnsi="Times New Roman" w:cs="Times New Roman"/>
        </w:rPr>
        <w:br/>
        <w:t xml:space="preserve">в дальнейшем «Имущество»). </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1.2. Здания принадлежит Продавцу на праве собственности, что подтверждается ______________________________________.</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1.3. Земельный участок принадлежит Продавцу на праве собственности, что подтверждается Свидетельством о государственной регистрации права  от _________</w:t>
      </w:r>
      <w:r w:rsidRPr="00FA63C7">
        <w:rPr>
          <w:rFonts w:ascii="Times New Roman" w:hAnsi="Times New Roman" w:cs="Times New Roman"/>
        </w:rPr>
        <w:br/>
        <w:t>№ _________.</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1.4. Продавец гарантирует, что на момент заключения Договора здание </w:t>
      </w:r>
      <w:r w:rsidRPr="00FA63C7">
        <w:rPr>
          <w:rFonts w:ascii="Times New Roman" w:hAnsi="Times New Roman" w:cs="Times New Roman"/>
        </w:rPr>
        <w:br/>
        <w:t xml:space="preserve">и земельный участок в споре или под арестом не состоят, не являются предметом залога  </w:t>
      </w:r>
      <w:r w:rsidRPr="00FA63C7">
        <w:rPr>
          <w:rFonts w:ascii="Times New Roman" w:hAnsi="Times New Roman" w:cs="Times New Roman"/>
        </w:rPr>
        <w:br/>
        <w:t>и не обременены  другими правами третьих лиц.</w:t>
      </w: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2. ОБЯЗАТЕЛЬСТВА СТОРОН</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2.1. Продавец обязан:</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2.1.1. Передать Покупателю в его собственность без каких–либо изъятий Имущество, являющееся предметом настоящего договора и указанное  в пункте 1.1.</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2.1.2. Обеспечить явку своего уполномоченного представителя для подписания настоящего договора, а также предоставить Покупателю все необходимые документы для государственной регистрации перехода права собственности на Имущество.</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2.1.3. Не связывать Покупателя какими-либо обязательствами по целевому использованию продаваемого Имущества.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2.2. Покупатель обязан:</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2.2.1. Оплатить приобретаемое Имущество в полном объеме путем безналичного перечисления денежных средств в порядке и в сроки, установленные в пункте 3.</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2.2.2. Принять Имущество на условиях, предусмотренных настоящим договором.</w:t>
      </w:r>
    </w:p>
    <w:p w:rsidR="00FA63C7" w:rsidRPr="00FA63C7" w:rsidRDefault="00FA63C7" w:rsidP="00FA63C7">
      <w:pPr>
        <w:spacing w:after="0" w:line="240" w:lineRule="auto"/>
        <w:ind w:firstLine="851"/>
        <w:jc w:val="both"/>
        <w:rPr>
          <w:rFonts w:ascii="Times New Roman" w:hAnsi="Times New Roman" w:cs="Times New Roman"/>
          <w:b/>
        </w:rPr>
      </w:pP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3. ПОРЯДОК ОПЛАТЫ</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3.1. Установленная по итогам аукциона цена Имущества составляет ________ (______) рублей, без учета  НДС. </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3.1.1. Цена продажи здания, «___________________________»  – _________ (_______) рублей, без учета  НДС ;</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3.1.2. Цена продажи земельного участка, «________________________» – ______(__________) рублей без учета НДС (не облагается п.п. 6 п. 2 ст. 146 НК РФ). Указанная </w:t>
      </w:r>
      <w:r w:rsidRPr="00FA63C7">
        <w:rPr>
          <w:rFonts w:ascii="Times New Roman" w:hAnsi="Times New Roman" w:cs="Times New Roman"/>
        </w:rPr>
        <w:lastRenderedPageBreak/>
        <w:t>цена, установленная соглашением сторон по настоящему договору, является окончательной и изменению не подлежит.</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3.2. Сумма НДС уплачивается Покупателем самостоятельно в соответствии с действующим законодательством РФ  </w:t>
      </w:r>
      <w:r w:rsidRPr="00FA63C7">
        <w:rPr>
          <w:rFonts w:ascii="Times New Roman" w:hAnsi="Times New Roman" w:cs="Times New Roman"/>
        </w:rPr>
        <w:br/>
        <w:t>(в случае если Покупатель – юридическое лицо)</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3.3 Задаток в сумме ______ (______) рублей, внесенный Покупателем засчитывается в счет оплаты Имущества.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3.4. За вычетом суммы задатка покупатель обязан уплатить указанную в п. 3.1.  настоящего Договора сумму в размере _____ (____) рублей в безналичном порядке путем единовременного перечисления в течение 10 (десяти) рабочих дней со дня заключения настоящего договора, следующим образом:</w:t>
      </w:r>
    </w:p>
    <w:p w:rsidR="00FA63C7" w:rsidRPr="00FA63C7" w:rsidRDefault="00FA63C7" w:rsidP="00FA63C7">
      <w:pPr>
        <w:spacing w:after="0" w:line="240" w:lineRule="auto"/>
        <w:ind w:firstLine="709"/>
        <w:jc w:val="both"/>
        <w:rPr>
          <w:rFonts w:ascii="Times New Roman" w:eastAsia="Times New Roman" w:hAnsi="Times New Roman" w:cs="Times New Roman"/>
        </w:rPr>
      </w:pPr>
      <w:r w:rsidRPr="00FA63C7">
        <w:rPr>
          <w:rFonts w:ascii="Times New Roman" w:hAnsi="Times New Roman" w:cs="Times New Roman"/>
          <w:b/>
        </w:rPr>
        <w:t xml:space="preserve">3.4.1. Сумма цены продажи здания «__________», за вычетом суммы задатка </w:t>
      </w:r>
      <w:r w:rsidRPr="00FA63C7">
        <w:rPr>
          <w:rFonts w:ascii="Times New Roman" w:hAnsi="Times New Roman" w:cs="Times New Roman"/>
          <w:b/>
        </w:rPr>
        <w:br/>
        <w:t xml:space="preserve">в размере _______ (________) рублей перечисляется Покупателем на расчетный счет Продавца: </w:t>
      </w:r>
      <w:r w:rsidRPr="00FA63C7">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FA63C7" w:rsidRPr="00FA63C7" w:rsidRDefault="00FA63C7" w:rsidP="00FA63C7">
      <w:pPr>
        <w:spacing w:after="0" w:line="240" w:lineRule="auto"/>
        <w:ind w:firstLine="709"/>
        <w:jc w:val="both"/>
        <w:rPr>
          <w:rFonts w:ascii="Times New Roman" w:hAnsi="Times New Roman" w:cs="Times New Roman"/>
        </w:rPr>
      </w:pPr>
      <w:r w:rsidRPr="00FA63C7">
        <w:rPr>
          <w:rFonts w:ascii="Times New Roman" w:hAnsi="Times New Roman" w:cs="Times New Roman"/>
        </w:rPr>
        <w:t>В поле «назначение платежа» платежного документа указать текст: «Оплата за приобретенное муниципального имущество по договору №___ от ______20__г».</w:t>
      </w:r>
    </w:p>
    <w:p w:rsidR="00FA63C7" w:rsidRPr="00FA63C7" w:rsidRDefault="00FA63C7" w:rsidP="00FA63C7">
      <w:pPr>
        <w:spacing w:after="0" w:line="240" w:lineRule="auto"/>
        <w:ind w:firstLine="709"/>
        <w:jc w:val="both"/>
        <w:rPr>
          <w:rFonts w:ascii="Times New Roman" w:eastAsia="Times New Roman" w:hAnsi="Times New Roman" w:cs="Times New Roman"/>
          <w:color w:val="FF0000"/>
        </w:rPr>
      </w:pPr>
      <w:r w:rsidRPr="00FA63C7">
        <w:rPr>
          <w:rFonts w:ascii="Times New Roman" w:hAnsi="Times New Roman" w:cs="Times New Roman"/>
          <w:b/>
        </w:rPr>
        <w:t>3.4.2. Сумма цены продажи земельного участка в размере _______ (________) рублей, перечисляется Покупателем на расчетный счет Продавца:</w:t>
      </w:r>
      <w:r w:rsidRPr="00FA63C7">
        <w:rPr>
          <w:rFonts w:ascii="Times New Roman" w:hAnsi="Times New Roman" w:cs="Times New Roman"/>
        </w:rPr>
        <w:t xml:space="preserve"> </w:t>
      </w:r>
      <w:r w:rsidRPr="00FA63C7">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FA63C7" w:rsidRPr="00FA63C7" w:rsidRDefault="00FA63C7" w:rsidP="00FA63C7">
      <w:pPr>
        <w:spacing w:after="0" w:line="240" w:lineRule="auto"/>
        <w:ind w:firstLine="709"/>
        <w:jc w:val="both"/>
        <w:rPr>
          <w:rFonts w:ascii="Times New Roman" w:hAnsi="Times New Roman" w:cs="Times New Roman"/>
        </w:rPr>
      </w:pPr>
      <w:r w:rsidRPr="00FA63C7">
        <w:rPr>
          <w:rFonts w:ascii="Times New Roman" w:hAnsi="Times New Roman" w:cs="Times New Roman"/>
        </w:rPr>
        <w:t>В поле «назначение платежа» платежного документа указать текст: «Оплата за приобретенное муниципального имущество по договору №___ от ______20__г».</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3.5. Моментом исполнения обязательства Покупателя по оплате Имущества считается день зачисления в бюджет денежных средств, указанных в настоящем пункте Договора.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3.6. Надлежащим выполнением обязательства Покупателя по оплате Имущества является выполнение пункта 3.4 настоящего Договора.</w:t>
      </w:r>
    </w:p>
    <w:p w:rsidR="00FA63C7" w:rsidRPr="00FA63C7" w:rsidRDefault="00FA63C7" w:rsidP="00FA63C7">
      <w:pPr>
        <w:spacing w:after="0" w:line="240" w:lineRule="auto"/>
        <w:ind w:firstLine="851"/>
        <w:jc w:val="both"/>
        <w:rPr>
          <w:rFonts w:ascii="Times New Roman" w:hAnsi="Times New Roman" w:cs="Times New Roman"/>
        </w:rPr>
      </w:pP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4. ПЕРЕХОД ПРАВА СОБСТВЕННОСТИ</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4.1. Право собственности на Имущество, являющееся предметом настоящего договора и указанное в пункте 1.1, переходит к  Покупателю со дня государственной регистрации перехода права собственности в Управлении Федеральной службы государственной регистрации, кадастра и картографии по РМ.</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4.2. 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4.3. Продавец считается выполнившим свои обязательства по настоящему Договору с момента фактической передачи Имущества Покупателю.</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4.4.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w:t>
      </w:r>
      <w:r w:rsidRPr="00FA63C7">
        <w:rPr>
          <w:rFonts w:ascii="Times New Roman" w:hAnsi="Times New Roman" w:cs="Times New Roman"/>
        </w:rPr>
        <w:br/>
        <w:t>3 Договора, и принятия Имущества от продавца по Акту приема–передачи.</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4.5. Расходы, связанные с оформлением перехода прав собственности </w:t>
      </w:r>
      <w:r w:rsidRPr="00FA63C7">
        <w:rPr>
          <w:rFonts w:ascii="Times New Roman" w:hAnsi="Times New Roman" w:cs="Times New Roman"/>
        </w:rPr>
        <w:br/>
        <w:t>на Имущество к Покупателю, в полном объеме несет Покупатель.</w:t>
      </w:r>
    </w:p>
    <w:p w:rsidR="00FA63C7" w:rsidRPr="00FA63C7" w:rsidRDefault="00FA63C7" w:rsidP="00FA63C7">
      <w:pPr>
        <w:spacing w:after="0" w:line="240" w:lineRule="auto"/>
        <w:ind w:firstLine="851"/>
        <w:jc w:val="both"/>
        <w:rPr>
          <w:rFonts w:ascii="Times New Roman" w:hAnsi="Times New Roman" w:cs="Times New Roman"/>
        </w:rPr>
      </w:pP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5. ОТВЕТСТВЕННОСТЬ СТОРОН</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5.1. За неисполнение или ненадлежащее исполнение своих обязательств </w:t>
      </w:r>
      <w:r w:rsidRPr="00FA63C7">
        <w:rPr>
          <w:rFonts w:ascii="Times New Roman" w:hAnsi="Times New Roman" w:cs="Times New Roman"/>
        </w:rPr>
        <w:br/>
        <w:t>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lastRenderedPageBreak/>
        <w:t xml:space="preserve">5.2. За нарушение сроков перечисления денежных средств в счет оплаты Имущества в порядке, предусмотренном  статьей 3 настоящего Договора, Покупатель уплачивает Продавцу пеню в размере 5 (пяти) % от суммы платежа, указанной в пункте  </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3.1. настоящего Договора, за каждый день просрочки.</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Допустимая просрочка оплаты Имущества в сумме и сроки, указанные в статье </w:t>
      </w:r>
      <w:r w:rsidRPr="00FA63C7">
        <w:rPr>
          <w:rFonts w:ascii="Times New Roman" w:hAnsi="Times New Roman" w:cs="Times New Roman"/>
        </w:rPr>
        <w:br/>
        <w:t xml:space="preserve"> 3 настоящего Договора, не может составлять более 5 (пяти) дней. Просрочка свыше 5 (пяти) дней считается отказам Продавца от исполнения обязательств по оплате Имущества, установленных статьей 3 настоящего Договора.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Продавец в течение 3 (трех) дней с момента истечения допустимой просрочки направляет Покупателю письменное уведомление, с даты отправления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настоящего Договора не требуется.</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Расторжение договора не освобождает Покупателя от уплаты пени. </w:t>
      </w:r>
    </w:p>
    <w:p w:rsidR="00FA63C7" w:rsidRPr="00FA63C7" w:rsidRDefault="00FA63C7" w:rsidP="00FA63C7">
      <w:pPr>
        <w:spacing w:after="0" w:line="240" w:lineRule="auto"/>
        <w:ind w:firstLine="851"/>
        <w:jc w:val="both"/>
        <w:rPr>
          <w:rFonts w:ascii="Times New Roman" w:hAnsi="Times New Roman" w:cs="Times New Roman"/>
        </w:rPr>
      </w:pP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6. ЗАКЛЮЧИТЕЛЬНЫЕ ПОЛОЖЕНИЯ</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 xml:space="preserve">6.1. Истечение сроков, указанных в настоящем Договоре, исчисляется периодом времени, указанных в днях. Течение срока начинается на следующий день после наступления события, которым определено начало. Если последний день срока приходится на нерабочий день,  днем окончания срока считается ближайший следующий за ним рабочий день.     </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6.2 Настоящий договор вступает в силу с момента его подписания и прекращает свое действие:</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w:t>
      </w:r>
      <w:r w:rsidRPr="00FA63C7">
        <w:rPr>
          <w:rFonts w:ascii="Times New Roman" w:hAnsi="Times New Roman" w:cs="Times New Roman"/>
        </w:rPr>
        <w:tab/>
        <w:t>исполнением Сторонами своих обязательств по настоящему Договору;</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w:t>
      </w:r>
      <w:r w:rsidRPr="00FA63C7">
        <w:rPr>
          <w:rFonts w:ascii="Times New Roman" w:hAnsi="Times New Roman" w:cs="Times New Roman"/>
        </w:rPr>
        <w:tab/>
        <w:t>в случае предусмотренном пунктом 5.2. настоящего Договора;</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w:t>
      </w:r>
      <w:r w:rsidRPr="00FA63C7">
        <w:rPr>
          <w:rFonts w:ascii="Times New Roman" w:hAnsi="Times New Roman" w:cs="Times New Roman"/>
        </w:rPr>
        <w:tab/>
        <w:t>по иным основаниям, предусмотренным действующим законодательством Российской Федерации.</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6.3. Все споры, возникшие вследствие невыполнения настоящего Договора, разрешаются путем переговоров.  При невозможности достижения согласия в процессе переговоров сторон споры подлежат рассмотрению в Арбитражном суде Республики Мордовия.</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6.4. Настоящий договор составлен в 3 (трех) подлинных экземплярах, два из которых остается у Покупателя, а один у Продавца.</w:t>
      </w:r>
    </w:p>
    <w:p w:rsidR="00FA63C7" w:rsidRPr="00FA63C7" w:rsidRDefault="00FA63C7" w:rsidP="00FA63C7">
      <w:pPr>
        <w:spacing w:after="0" w:line="240" w:lineRule="auto"/>
        <w:ind w:firstLine="851"/>
        <w:jc w:val="both"/>
        <w:rPr>
          <w:rFonts w:ascii="Times New Roman" w:hAnsi="Times New Roman" w:cs="Times New Roman"/>
          <w:b/>
        </w:rPr>
      </w:pPr>
    </w:p>
    <w:p w:rsidR="00FA63C7" w:rsidRPr="00FA63C7" w:rsidRDefault="00FA63C7" w:rsidP="00FA63C7">
      <w:pPr>
        <w:spacing w:after="0" w:line="240" w:lineRule="auto"/>
        <w:ind w:firstLine="851"/>
        <w:jc w:val="both"/>
        <w:rPr>
          <w:rFonts w:ascii="Times New Roman" w:hAnsi="Times New Roman" w:cs="Times New Roman"/>
          <w:b/>
        </w:rPr>
      </w:pPr>
      <w:r w:rsidRPr="00FA63C7">
        <w:rPr>
          <w:rFonts w:ascii="Times New Roman" w:hAnsi="Times New Roman" w:cs="Times New Roman"/>
          <w:b/>
        </w:rPr>
        <w:t>7. АДРЕСА И БАНКОВСКИЕ РЕКВИЗИТЫ СТОРОН</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«Продавец»:</w:t>
      </w:r>
    </w:p>
    <w:p w:rsidR="00FA63C7" w:rsidRPr="00FA63C7" w:rsidRDefault="00FA63C7" w:rsidP="00FA63C7">
      <w:pPr>
        <w:spacing w:after="0" w:line="240" w:lineRule="auto"/>
        <w:ind w:firstLine="851"/>
        <w:jc w:val="both"/>
        <w:rPr>
          <w:rFonts w:ascii="Times New Roman" w:hAnsi="Times New Roman" w:cs="Times New Roman"/>
        </w:rPr>
      </w:pPr>
      <w:r w:rsidRPr="00FA63C7">
        <w:rPr>
          <w:rFonts w:ascii="Times New Roman" w:hAnsi="Times New Roman" w:cs="Times New Roman"/>
        </w:rPr>
        <w:t>«Покупатель»:</w:t>
      </w:r>
    </w:p>
    <w:p w:rsidR="00FA63C7" w:rsidRPr="00FA63C7" w:rsidRDefault="00FA63C7" w:rsidP="00FA63C7">
      <w:pPr>
        <w:spacing w:after="0" w:line="240" w:lineRule="auto"/>
        <w:rPr>
          <w:rFonts w:ascii="Times New Roman" w:eastAsia="Times New Roman" w:hAnsi="Times New Roman" w:cs="Times New Roman"/>
          <w:bCs/>
        </w:rPr>
      </w:pPr>
    </w:p>
    <w:p w:rsidR="00FA63C7" w:rsidRPr="00FA63C7" w:rsidRDefault="00FA63C7" w:rsidP="00FA63C7">
      <w:pPr>
        <w:spacing w:after="0" w:line="240" w:lineRule="auto"/>
        <w:jc w:val="center"/>
        <w:rPr>
          <w:rFonts w:ascii="Times New Roman" w:eastAsia="Times New Roman" w:hAnsi="Times New Roman" w:cs="Times New Roman"/>
          <w:bCs/>
        </w:rPr>
      </w:pPr>
      <w:r w:rsidRPr="00FA63C7">
        <w:rPr>
          <w:rFonts w:ascii="Times New Roman" w:eastAsia="Times New Roman" w:hAnsi="Times New Roman" w:cs="Times New Roman"/>
          <w:bCs/>
        </w:rPr>
        <w:t>АКТ</w:t>
      </w:r>
    </w:p>
    <w:p w:rsidR="00FA63C7" w:rsidRPr="00FA63C7" w:rsidRDefault="00FA63C7" w:rsidP="00FA63C7">
      <w:pPr>
        <w:spacing w:after="0" w:line="240" w:lineRule="auto"/>
        <w:jc w:val="center"/>
        <w:rPr>
          <w:rFonts w:ascii="Times New Roman" w:eastAsia="Times New Roman" w:hAnsi="Times New Roman" w:cs="Times New Roman"/>
          <w:bCs/>
        </w:rPr>
      </w:pPr>
      <w:r w:rsidRPr="00FA63C7">
        <w:rPr>
          <w:rFonts w:ascii="Times New Roman" w:eastAsia="Times New Roman" w:hAnsi="Times New Roman" w:cs="Times New Roman"/>
          <w:bCs/>
        </w:rPr>
        <w:t>приема-передачи</w:t>
      </w:r>
    </w:p>
    <w:p w:rsidR="00FA63C7" w:rsidRPr="00FA63C7" w:rsidRDefault="00FA63C7" w:rsidP="00FA63C7">
      <w:pPr>
        <w:spacing w:after="0" w:line="240" w:lineRule="auto"/>
        <w:jc w:val="center"/>
        <w:rPr>
          <w:rFonts w:ascii="Times New Roman" w:eastAsia="Times New Roman" w:hAnsi="Times New Roman" w:cs="Times New Roman"/>
          <w:bCs/>
        </w:rPr>
      </w:pPr>
    </w:p>
    <w:p w:rsidR="00FA63C7" w:rsidRPr="00FA63C7" w:rsidRDefault="00FA63C7" w:rsidP="00FA63C7">
      <w:pPr>
        <w:spacing w:after="0" w:line="240" w:lineRule="auto"/>
        <w:rPr>
          <w:rFonts w:ascii="Times New Roman" w:eastAsia="Times New Roman" w:hAnsi="Times New Roman" w:cs="Times New Roman"/>
        </w:rPr>
      </w:pPr>
      <w:r w:rsidRPr="00FA63C7">
        <w:rPr>
          <w:rFonts w:ascii="Times New Roman" w:eastAsia="Times New Roman" w:hAnsi="Times New Roman" w:cs="Times New Roman"/>
        </w:rPr>
        <w:t xml:space="preserve">с. Большое Игнатово                                                              </w:t>
      </w:r>
      <w:r>
        <w:rPr>
          <w:rFonts w:ascii="Times New Roman" w:eastAsia="Times New Roman" w:hAnsi="Times New Roman" w:cs="Times New Roman"/>
        </w:rPr>
        <w:t xml:space="preserve">                        </w:t>
      </w:r>
      <w:bookmarkStart w:id="2" w:name="_GoBack"/>
      <w:bookmarkEnd w:id="2"/>
      <w:r w:rsidRPr="00FA63C7">
        <w:rPr>
          <w:rFonts w:ascii="Times New Roman" w:eastAsia="Times New Roman" w:hAnsi="Times New Roman" w:cs="Times New Roman"/>
        </w:rPr>
        <w:t xml:space="preserve">«__» __________ 2024 год                                                                                                                  </w:t>
      </w:r>
    </w:p>
    <w:p w:rsidR="00FA63C7" w:rsidRPr="00FA63C7" w:rsidRDefault="00FA63C7" w:rsidP="00FA63C7">
      <w:pPr>
        <w:spacing w:after="0" w:line="240" w:lineRule="auto"/>
        <w:rPr>
          <w:rFonts w:ascii="Times New Roman" w:eastAsia="Times New Roman" w:hAnsi="Times New Roman" w:cs="Times New Roman"/>
        </w:rPr>
      </w:pPr>
    </w:p>
    <w:p w:rsidR="00FA63C7" w:rsidRPr="00FA63C7" w:rsidRDefault="00FA63C7" w:rsidP="00FA63C7">
      <w:pPr>
        <w:tabs>
          <w:tab w:val="left" w:pos="0"/>
        </w:tabs>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rPr>
        <w:t xml:space="preserve">           Мы, нижеподписавшиеся, Администрация Большеигнатовского муниципального района Республики Мордовия, ИНН 1305071167, ОКОНХ 97610, ОКПО 04048268, ОГРН 1021300710485, ОКАТО89213810000,КПП130501001, ЕКС № 40102810345370000076, К/с 03100643000000010900, БИК 018952501 Отделение-НБ Республики Мордовия Банка России//УФК по Республике Мордовия г. Саранск л/с 04093005330 зарегистрированная в межрайонной инспекции по налогам и сборам № 4 по Республике Мордовия свидетельство серия 13 № 001100261 от 20.03.2006г.,  в лице Главы Большеигнатовского муниципального района Республики Мордовия Полозовой Татьяны Николаевны, действующей на основании Устава</w:t>
      </w:r>
      <w:r w:rsidRPr="00FA63C7">
        <w:rPr>
          <w:rFonts w:ascii="Times New Roman" w:eastAsia="Times New Roman" w:hAnsi="Times New Roman" w:cs="Times New Roman"/>
          <w:bCs/>
          <w:snapToGrid w:val="0"/>
        </w:rPr>
        <w:t>,</w:t>
      </w:r>
      <w:r w:rsidRPr="00FA63C7">
        <w:rPr>
          <w:rFonts w:ascii="Times New Roman" w:eastAsia="Times New Roman" w:hAnsi="Times New Roman" w:cs="Times New Roman"/>
          <w:snapToGrid w:val="0"/>
        </w:rPr>
        <w:t xml:space="preserve"> именуемая в дальнейшем «Продавец», </w:t>
      </w:r>
      <w:r w:rsidRPr="00FA63C7">
        <w:rPr>
          <w:rFonts w:ascii="Times New Roman" w:eastAsia="Times New Roman" w:hAnsi="Times New Roman" w:cs="Times New Roman"/>
        </w:rPr>
        <w:t xml:space="preserve">с одной стороны, и </w:t>
      </w:r>
      <w:r w:rsidRPr="00FA63C7">
        <w:rPr>
          <w:rFonts w:ascii="Times New Roman" w:eastAsia="Times New Roman" w:hAnsi="Times New Roman" w:cs="Times New Roman"/>
          <w:bCs/>
          <w:iCs/>
        </w:rPr>
        <w:t>________________________________________</w:t>
      </w:r>
      <w:r w:rsidRPr="00FA63C7">
        <w:rPr>
          <w:rFonts w:ascii="Times New Roman" w:eastAsia="Times New Roman" w:hAnsi="Times New Roman" w:cs="Times New Roman"/>
        </w:rPr>
        <w:t>, действующего на основании ___________________, именуемый в дальнейшем «Покупатель», с другой стороны составили настоящий акт о нижеследующем:</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t xml:space="preserve">1. Продавец в соответствии с договором купли-продажи от ________________________ продал </w:t>
      </w:r>
      <w:r w:rsidRPr="00FA63C7">
        <w:rPr>
          <w:rFonts w:ascii="Times New Roman" w:eastAsia="Times New Roman" w:hAnsi="Times New Roman" w:cs="Times New Roman"/>
          <w:bCs/>
          <w:iCs/>
        </w:rPr>
        <w:t>________________</w:t>
      </w:r>
      <w:r w:rsidRPr="00FA63C7">
        <w:rPr>
          <w:rFonts w:ascii="Times New Roman" w:eastAsia="Times New Roman" w:hAnsi="Times New Roman" w:cs="Times New Roman"/>
        </w:rPr>
        <w:t>в собственность: гаражный бокс, назначение: нежилое, кадастровый номер: 13:05:0102001:2759, общей площадью 22,3 кв. м., номер, тип этажа, на котором расположено помещение, машино-место №1, расположенный по адресу: Республика Мордовия, Большеигнатовский район, село Большое Игнатово, улица Советская, д. № 27 «а/7».</w:t>
      </w:r>
    </w:p>
    <w:p w:rsidR="00FA63C7" w:rsidRPr="00FA63C7" w:rsidRDefault="00FA63C7" w:rsidP="00FA63C7">
      <w:pPr>
        <w:spacing w:after="0" w:line="240" w:lineRule="auto"/>
        <w:ind w:firstLine="851"/>
        <w:jc w:val="both"/>
        <w:rPr>
          <w:rFonts w:ascii="Times New Roman" w:eastAsia="Times New Roman" w:hAnsi="Times New Roman" w:cs="Times New Roman"/>
        </w:rPr>
      </w:pPr>
      <w:r w:rsidRPr="00FA63C7">
        <w:rPr>
          <w:rFonts w:ascii="Times New Roman" w:eastAsia="Times New Roman" w:hAnsi="Times New Roman" w:cs="Times New Roman"/>
        </w:rPr>
        <w:lastRenderedPageBreak/>
        <w:tab/>
        <w:t>2.  В соответствии с настоящим актом Продавец передал в собственность  Покупателю</w:t>
      </w:r>
      <w:r w:rsidRPr="00FA63C7">
        <w:rPr>
          <w:rFonts w:ascii="Times New Roman" w:eastAsia="Times New Roman" w:hAnsi="Times New Roman" w:cs="Times New Roman"/>
          <w:bCs/>
          <w:iCs/>
        </w:rPr>
        <w:t xml:space="preserve"> </w:t>
      </w:r>
      <w:r w:rsidRPr="00FA63C7">
        <w:rPr>
          <w:rFonts w:ascii="Times New Roman" w:eastAsia="Times New Roman" w:hAnsi="Times New Roman" w:cs="Times New Roman"/>
        </w:rPr>
        <w:t>вышеуказанное имущество в качественном состоянии, как они есть на день подписания настоящего акта.</w:t>
      </w:r>
    </w:p>
    <w:p w:rsidR="00FA63C7" w:rsidRPr="00FA63C7" w:rsidRDefault="00FA63C7" w:rsidP="00FA63C7">
      <w:pPr>
        <w:tabs>
          <w:tab w:val="left" w:pos="0"/>
        </w:tabs>
        <w:spacing w:after="0" w:line="240" w:lineRule="auto"/>
        <w:jc w:val="both"/>
        <w:rPr>
          <w:rFonts w:ascii="Times New Roman" w:eastAsia="Times New Roman" w:hAnsi="Times New Roman" w:cs="Times New Roman"/>
        </w:rPr>
      </w:pPr>
      <w:r w:rsidRPr="00FA63C7">
        <w:rPr>
          <w:rFonts w:ascii="Times New Roman" w:eastAsia="Times New Roman" w:hAnsi="Times New Roman" w:cs="Times New Roman"/>
          <w:bCs/>
          <w:iCs/>
        </w:rPr>
        <w:tab/>
        <w:t>3. Покупатель</w:t>
      </w:r>
      <w:r w:rsidRPr="00FA63C7">
        <w:rPr>
          <w:rFonts w:ascii="Times New Roman" w:eastAsia="Times New Roman" w:hAnsi="Times New Roman" w:cs="Times New Roman"/>
        </w:rPr>
        <w:t xml:space="preserve"> принял от Продавца вышеуказанное имущество в том состоянии, в котором они есть на день подписания настоящего акта.</w:t>
      </w:r>
    </w:p>
    <w:p w:rsidR="00FA63C7" w:rsidRPr="00FA63C7" w:rsidRDefault="00FA63C7" w:rsidP="00FA63C7">
      <w:pPr>
        <w:spacing w:after="0" w:line="240" w:lineRule="auto"/>
        <w:ind w:right="-187" w:firstLine="708"/>
        <w:jc w:val="both"/>
        <w:rPr>
          <w:rFonts w:ascii="Times New Roman" w:eastAsia="Times New Roman" w:hAnsi="Times New Roman" w:cs="Times New Roman"/>
          <w:bCs/>
        </w:rPr>
      </w:pPr>
      <w:r w:rsidRPr="00FA63C7">
        <w:rPr>
          <w:rFonts w:ascii="Times New Roman" w:eastAsia="Times New Roman" w:hAnsi="Times New Roman" w:cs="Times New Roman"/>
        </w:rPr>
        <w:t>4. Настоящий акт приема-передачи  составлен в 2  (двух)  экземплярах, имеющих одинаковую юридическую  силу, из  которых по одному  экземпляру хранится у Покупателя, Продавца и в Управлении Федеральной службы государственной регистрации, кадастра и картографии по Республике Мордовия.</w:t>
      </w:r>
    </w:p>
    <w:p w:rsidR="00FA63C7" w:rsidRPr="00FA63C7" w:rsidRDefault="00FA63C7" w:rsidP="00FA63C7">
      <w:pPr>
        <w:spacing w:after="0" w:line="240" w:lineRule="auto"/>
        <w:ind w:left="708"/>
        <w:jc w:val="both"/>
        <w:rPr>
          <w:rFonts w:ascii="Times New Roman" w:eastAsia="Times New Roman" w:hAnsi="Times New Roman" w:cs="Times New Roman"/>
          <w:bCs/>
        </w:rPr>
      </w:pPr>
      <w:r w:rsidRPr="00FA63C7">
        <w:rPr>
          <w:rFonts w:ascii="Times New Roman" w:eastAsia="Times New Roman" w:hAnsi="Times New Roman" w:cs="Times New Roman"/>
          <w:bCs/>
        </w:rPr>
        <w:t xml:space="preserve">      Продавец: </w:t>
      </w:r>
      <w:r w:rsidRPr="00FA63C7">
        <w:rPr>
          <w:rFonts w:ascii="Times New Roman" w:eastAsia="Times New Roman" w:hAnsi="Times New Roman" w:cs="Times New Roman"/>
          <w:bCs/>
        </w:rPr>
        <w:tab/>
      </w:r>
      <w:r w:rsidRPr="00FA63C7">
        <w:rPr>
          <w:rFonts w:ascii="Times New Roman" w:eastAsia="Times New Roman" w:hAnsi="Times New Roman" w:cs="Times New Roman"/>
          <w:bCs/>
        </w:rPr>
        <w:tab/>
      </w:r>
      <w:r w:rsidRPr="00FA63C7">
        <w:rPr>
          <w:rFonts w:ascii="Times New Roman" w:eastAsia="Times New Roman" w:hAnsi="Times New Roman" w:cs="Times New Roman"/>
          <w:bCs/>
        </w:rPr>
        <w:tab/>
      </w:r>
      <w:r w:rsidRPr="00FA63C7">
        <w:rPr>
          <w:rFonts w:ascii="Times New Roman" w:eastAsia="Times New Roman" w:hAnsi="Times New Roman" w:cs="Times New Roman"/>
          <w:bCs/>
        </w:rPr>
        <w:tab/>
      </w:r>
      <w:r w:rsidRPr="00FA63C7">
        <w:rPr>
          <w:rFonts w:ascii="Times New Roman" w:eastAsia="Times New Roman" w:hAnsi="Times New Roman" w:cs="Times New Roman"/>
          <w:bCs/>
        </w:rPr>
        <w:tab/>
        <w:t xml:space="preserve">      Покупатель:</w:t>
      </w:r>
      <w:r w:rsidRPr="00FA63C7">
        <w:rPr>
          <w:rFonts w:ascii="Times New Roman" w:eastAsia="Times New Roman" w:hAnsi="Times New Roman" w:cs="Times New Roman"/>
          <w:bCs/>
        </w:rPr>
        <w:tab/>
      </w:r>
    </w:p>
    <w:tbl>
      <w:tblPr>
        <w:tblStyle w:val="af1"/>
        <w:tblW w:w="0" w:type="auto"/>
        <w:tblLook w:val="04A0" w:firstRow="1" w:lastRow="0" w:firstColumn="1" w:lastColumn="0" w:noHBand="0" w:noVBand="1"/>
      </w:tblPr>
      <w:tblGrid>
        <w:gridCol w:w="4785"/>
        <w:gridCol w:w="4785"/>
      </w:tblGrid>
      <w:tr w:rsidR="00FA63C7" w:rsidRPr="00FA63C7" w:rsidTr="00500FC0">
        <w:tc>
          <w:tcPr>
            <w:tcW w:w="4785" w:type="dxa"/>
            <w:tcBorders>
              <w:top w:val="single" w:sz="4" w:space="0" w:color="auto"/>
              <w:left w:val="single" w:sz="4" w:space="0" w:color="auto"/>
              <w:bottom w:val="single" w:sz="4" w:space="0" w:color="auto"/>
              <w:right w:val="single" w:sz="4" w:space="0" w:color="auto"/>
            </w:tcBorders>
          </w:tcPr>
          <w:p w:rsidR="00FA63C7" w:rsidRPr="00FA63C7" w:rsidRDefault="00FA63C7" w:rsidP="00FA63C7">
            <w:pPr>
              <w:rPr>
                <w:rFonts w:ascii="Times New Roman" w:eastAsia="Times New Roman" w:hAnsi="Times New Roman" w:cs="Times New Roman"/>
                <w:b/>
                <w:bCs/>
                <w:lang w:eastAsia="ru-RU"/>
              </w:rPr>
            </w:pPr>
          </w:p>
          <w:p w:rsidR="00FA63C7" w:rsidRPr="00FA63C7" w:rsidRDefault="00FA63C7" w:rsidP="00FA63C7">
            <w:pPr>
              <w:pBdr>
                <w:top w:val="single" w:sz="12" w:space="1" w:color="auto"/>
                <w:bottom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rPr>
                <w:rFonts w:ascii="Times New Roman" w:eastAsia="Times New Roman" w:hAnsi="Times New Roman" w:cs="Times New Roman"/>
                <w:b/>
                <w:bCs/>
                <w:lang w:eastAsia="ru-RU"/>
              </w:rPr>
            </w:pPr>
          </w:p>
        </w:tc>
        <w:tc>
          <w:tcPr>
            <w:tcW w:w="4786" w:type="dxa"/>
            <w:tcBorders>
              <w:top w:val="single" w:sz="4" w:space="0" w:color="auto"/>
              <w:left w:val="single" w:sz="4" w:space="0" w:color="auto"/>
              <w:bottom w:val="single" w:sz="4" w:space="0" w:color="auto"/>
              <w:right w:val="single" w:sz="4" w:space="0" w:color="auto"/>
            </w:tcBorders>
          </w:tcPr>
          <w:p w:rsidR="00FA63C7" w:rsidRPr="00FA63C7" w:rsidRDefault="00FA63C7" w:rsidP="00FA63C7">
            <w:pPr>
              <w:rPr>
                <w:rFonts w:ascii="Times New Roman" w:eastAsia="Times New Roman" w:hAnsi="Times New Roman" w:cs="Times New Roman"/>
                <w:b/>
                <w:bCs/>
                <w:lang w:eastAsia="ru-RU"/>
              </w:rPr>
            </w:pPr>
          </w:p>
          <w:p w:rsidR="00FA63C7" w:rsidRPr="00FA63C7" w:rsidRDefault="00FA63C7" w:rsidP="00FA63C7">
            <w:pPr>
              <w:pBdr>
                <w:top w:val="single" w:sz="12" w:space="1" w:color="auto"/>
                <w:bottom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pBdr>
                <w:bottom w:val="single" w:sz="12" w:space="1" w:color="auto"/>
                <w:between w:val="single" w:sz="12" w:space="1" w:color="auto"/>
              </w:pBdr>
              <w:rPr>
                <w:rFonts w:ascii="Times New Roman" w:eastAsia="Times New Roman" w:hAnsi="Times New Roman" w:cs="Times New Roman"/>
                <w:b/>
                <w:bCs/>
                <w:lang w:eastAsia="ru-RU"/>
              </w:rPr>
            </w:pPr>
          </w:p>
          <w:p w:rsidR="00FA63C7" w:rsidRPr="00FA63C7" w:rsidRDefault="00FA63C7" w:rsidP="00FA63C7">
            <w:pPr>
              <w:rPr>
                <w:rFonts w:ascii="Times New Roman" w:eastAsia="Times New Roman" w:hAnsi="Times New Roman" w:cs="Times New Roman"/>
                <w:b/>
                <w:bCs/>
                <w:lang w:eastAsia="ru-RU"/>
              </w:rPr>
            </w:pPr>
          </w:p>
        </w:tc>
      </w:tr>
    </w:tbl>
    <w:p w:rsidR="00FA63C7" w:rsidRPr="00464914" w:rsidRDefault="00FA63C7" w:rsidP="00FA63C7">
      <w:pPr>
        <w:tabs>
          <w:tab w:val="left" w:pos="1515"/>
        </w:tabs>
        <w:rPr>
          <w:sz w:val="24"/>
          <w:szCs w:val="24"/>
        </w:rPr>
      </w:pPr>
    </w:p>
    <w:p w:rsidR="00FA63C7" w:rsidRDefault="00FA63C7" w:rsidP="00FA63C7"/>
    <w:p w:rsidR="00FA63C7" w:rsidRPr="00464914" w:rsidRDefault="00FA63C7" w:rsidP="00FA63C7">
      <w:pPr>
        <w:spacing w:after="0" w:line="240" w:lineRule="auto"/>
        <w:jc w:val="center"/>
        <w:rPr>
          <w:sz w:val="24"/>
          <w:szCs w:val="24"/>
        </w:rPr>
      </w:pPr>
    </w:p>
    <w:p w:rsidR="0019395D" w:rsidRPr="00FA63C7" w:rsidRDefault="0019395D" w:rsidP="00FA63C7">
      <w:pPr>
        <w:rPr>
          <w:rStyle w:val="45"/>
          <w:b w:val="0"/>
          <w:bCs w:val="0"/>
          <w:spacing w:val="0"/>
          <w:sz w:val="22"/>
          <w:szCs w:val="22"/>
          <w:shd w:val="clear" w:color="auto" w:fill="auto"/>
        </w:rPr>
      </w:pPr>
    </w:p>
    <w:sectPr w:rsidR="0019395D" w:rsidRPr="00FA63C7" w:rsidSect="00B44EFB">
      <w:footerReference w:type="even" r:id="rId16"/>
      <w:footerReference w:type="default" r:id="rId17"/>
      <w:footerReference w:type="first" r:id="rId18"/>
      <w:pgSz w:w="11906" w:h="16838"/>
      <w:pgMar w:top="1134" w:right="851"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138" w:rsidRDefault="00774138" w:rsidP="00AE471C">
      <w:pPr>
        <w:spacing w:after="0" w:line="240" w:lineRule="auto"/>
      </w:pPr>
      <w:r>
        <w:separator/>
      </w:r>
    </w:p>
  </w:endnote>
  <w:endnote w:type="continuationSeparator" w:id="0">
    <w:p w:rsidR="00774138" w:rsidRDefault="00774138"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1A4" w:rsidRDefault="00B201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138" w:rsidRDefault="00774138" w:rsidP="00AE471C">
      <w:pPr>
        <w:spacing w:after="0" w:line="240" w:lineRule="auto"/>
      </w:pPr>
      <w:r>
        <w:separator/>
      </w:r>
    </w:p>
  </w:footnote>
  <w:footnote w:type="continuationSeparator" w:id="0">
    <w:p w:rsidR="00774138" w:rsidRDefault="00774138" w:rsidP="00AE4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11994E23"/>
    <w:multiLevelType w:val="hybridMultilevel"/>
    <w:tmpl w:val="EB56E256"/>
    <w:lvl w:ilvl="0" w:tplc="BE3ECB44">
      <w:start w:val="1"/>
      <w:numFmt w:val="decimal"/>
      <w:lvlText w:val="%1."/>
      <w:lvlJc w:val="left"/>
      <w:pPr>
        <w:ind w:left="107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1D4C339F"/>
    <w:multiLevelType w:val="multilevel"/>
    <w:tmpl w:val="2760D680"/>
    <w:lvl w:ilvl="0">
      <w:start w:val="2"/>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4">
    <w:nsid w:val="24981999"/>
    <w:multiLevelType w:val="multilevel"/>
    <w:tmpl w:val="E026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B84554"/>
    <w:multiLevelType w:val="multilevel"/>
    <w:tmpl w:val="CA92D5A0"/>
    <w:lvl w:ilvl="0">
      <w:start w:val="3"/>
      <w:numFmt w:val="decimal"/>
      <w:lvlText w:val="%1"/>
      <w:lvlJc w:val="left"/>
      <w:pPr>
        <w:ind w:left="124" w:hanging="618"/>
        <w:jc w:val="left"/>
      </w:pPr>
      <w:rPr>
        <w:rFonts w:hint="default"/>
        <w:lang w:val="ru-RU" w:eastAsia="en-US" w:bidi="ar-SA"/>
      </w:rPr>
    </w:lvl>
    <w:lvl w:ilvl="1">
      <w:start w:val="14"/>
      <w:numFmt w:val="decimal"/>
      <w:lvlText w:val="%1.%2."/>
      <w:lvlJc w:val="left"/>
      <w:pPr>
        <w:ind w:left="124" w:hanging="618"/>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618"/>
      </w:pPr>
      <w:rPr>
        <w:rFonts w:hint="default"/>
        <w:lang w:val="ru-RU" w:eastAsia="en-US" w:bidi="ar-SA"/>
      </w:rPr>
    </w:lvl>
    <w:lvl w:ilvl="3">
      <w:numFmt w:val="bullet"/>
      <w:lvlText w:val="•"/>
      <w:lvlJc w:val="left"/>
      <w:pPr>
        <w:ind w:left="3007" w:hanging="618"/>
      </w:pPr>
      <w:rPr>
        <w:rFonts w:hint="default"/>
        <w:lang w:val="ru-RU" w:eastAsia="en-US" w:bidi="ar-SA"/>
      </w:rPr>
    </w:lvl>
    <w:lvl w:ilvl="4">
      <w:numFmt w:val="bullet"/>
      <w:lvlText w:val="•"/>
      <w:lvlJc w:val="left"/>
      <w:pPr>
        <w:ind w:left="3970" w:hanging="618"/>
      </w:pPr>
      <w:rPr>
        <w:rFonts w:hint="default"/>
        <w:lang w:val="ru-RU" w:eastAsia="en-US" w:bidi="ar-SA"/>
      </w:rPr>
    </w:lvl>
    <w:lvl w:ilvl="5">
      <w:numFmt w:val="bullet"/>
      <w:lvlText w:val="•"/>
      <w:lvlJc w:val="left"/>
      <w:pPr>
        <w:ind w:left="4933" w:hanging="618"/>
      </w:pPr>
      <w:rPr>
        <w:rFonts w:hint="default"/>
        <w:lang w:val="ru-RU" w:eastAsia="en-US" w:bidi="ar-SA"/>
      </w:rPr>
    </w:lvl>
    <w:lvl w:ilvl="6">
      <w:numFmt w:val="bullet"/>
      <w:lvlText w:val="•"/>
      <w:lvlJc w:val="left"/>
      <w:pPr>
        <w:ind w:left="5895" w:hanging="618"/>
      </w:pPr>
      <w:rPr>
        <w:rFonts w:hint="default"/>
        <w:lang w:val="ru-RU" w:eastAsia="en-US" w:bidi="ar-SA"/>
      </w:rPr>
    </w:lvl>
    <w:lvl w:ilvl="7">
      <w:numFmt w:val="bullet"/>
      <w:lvlText w:val="•"/>
      <w:lvlJc w:val="left"/>
      <w:pPr>
        <w:ind w:left="6858" w:hanging="618"/>
      </w:pPr>
      <w:rPr>
        <w:rFonts w:hint="default"/>
        <w:lang w:val="ru-RU" w:eastAsia="en-US" w:bidi="ar-SA"/>
      </w:rPr>
    </w:lvl>
    <w:lvl w:ilvl="8">
      <w:numFmt w:val="bullet"/>
      <w:lvlText w:val="•"/>
      <w:lvlJc w:val="left"/>
      <w:pPr>
        <w:ind w:left="7820" w:hanging="618"/>
      </w:pPr>
      <w:rPr>
        <w:rFonts w:hint="default"/>
        <w:lang w:val="ru-RU" w:eastAsia="en-US" w:bidi="ar-SA"/>
      </w:rPr>
    </w:lvl>
  </w:abstractNum>
  <w:abstractNum w:abstractNumId="16">
    <w:nsid w:val="29597C0C"/>
    <w:multiLevelType w:val="hybridMultilevel"/>
    <w:tmpl w:val="D0722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661D86"/>
    <w:multiLevelType w:val="multilevel"/>
    <w:tmpl w:val="D8A0024C"/>
    <w:lvl w:ilvl="0">
      <w:start w:val="6"/>
      <w:numFmt w:val="decimal"/>
      <w:lvlText w:val="%1"/>
      <w:lvlJc w:val="left"/>
      <w:pPr>
        <w:ind w:left="1275" w:hanging="432"/>
        <w:jc w:val="left"/>
      </w:pPr>
      <w:rPr>
        <w:rFonts w:hint="default"/>
        <w:lang w:val="ru-RU" w:eastAsia="en-US" w:bidi="ar-SA"/>
      </w:rPr>
    </w:lvl>
    <w:lvl w:ilvl="1">
      <w:start w:val="1"/>
      <w:numFmt w:val="decimal"/>
      <w:lvlText w:val="%1.%2."/>
      <w:lvlJc w:val="left"/>
      <w:pPr>
        <w:ind w:left="1275" w:hanging="432"/>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73" w:hanging="432"/>
      </w:pPr>
      <w:rPr>
        <w:rFonts w:hint="default"/>
        <w:lang w:val="ru-RU" w:eastAsia="en-US" w:bidi="ar-SA"/>
      </w:rPr>
    </w:lvl>
    <w:lvl w:ilvl="3">
      <w:numFmt w:val="bullet"/>
      <w:lvlText w:val="•"/>
      <w:lvlJc w:val="left"/>
      <w:pPr>
        <w:ind w:left="3819" w:hanging="432"/>
      </w:pPr>
      <w:rPr>
        <w:rFonts w:hint="default"/>
        <w:lang w:val="ru-RU" w:eastAsia="en-US" w:bidi="ar-SA"/>
      </w:rPr>
    </w:lvl>
    <w:lvl w:ilvl="4">
      <w:numFmt w:val="bullet"/>
      <w:lvlText w:val="•"/>
      <w:lvlJc w:val="left"/>
      <w:pPr>
        <w:ind w:left="4666" w:hanging="432"/>
      </w:pPr>
      <w:rPr>
        <w:rFonts w:hint="default"/>
        <w:lang w:val="ru-RU" w:eastAsia="en-US" w:bidi="ar-SA"/>
      </w:rPr>
    </w:lvl>
    <w:lvl w:ilvl="5">
      <w:numFmt w:val="bullet"/>
      <w:lvlText w:val="•"/>
      <w:lvlJc w:val="left"/>
      <w:pPr>
        <w:ind w:left="5513" w:hanging="432"/>
      </w:pPr>
      <w:rPr>
        <w:rFonts w:hint="default"/>
        <w:lang w:val="ru-RU" w:eastAsia="en-US" w:bidi="ar-SA"/>
      </w:rPr>
    </w:lvl>
    <w:lvl w:ilvl="6">
      <w:numFmt w:val="bullet"/>
      <w:lvlText w:val="•"/>
      <w:lvlJc w:val="left"/>
      <w:pPr>
        <w:ind w:left="6359" w:hanging="432"/>
      </w:pPr>
      <w:rPr>
        <w:rFonts w:hint="default"/>
        <w:lang w:val="ru-RU" w:eastAsia="en-US" w:bidi="ar-SA"/>
      </w:rPr>
    </w:lvl>
    <w:lvl w:ilvl="7">
      <w:numFmt w:val="bullet"/>
      <w:lvlText w:val="•"/>
      <w:lvlJc w:val="left"/>
      <w:pPr>
        <w:ind w:left="7206" w:hanging="432"/>
      </w:pPr>
      <w:rPr>
        <w:rFonts w:hint="default"/>
        <w:lang w:val="ru-RU" w:eastAsia="en-US" w:bidi="ar-SA"/>
      </w:rPr>
    </w:lvl>
    <w:lvl w:ilvl="8">
      <w:numFmt w:val="bullet"/>
      <w:lvlText w:val="•"/>
      <w:lvlJc w:val="left"/>
      <w:pPr>
        <w:ind w:left="8052" w:hanging="432"/>
      </w:pPr>
      <w:rPr>
        <w:rFonts w:hint="default"/>
        <w:lang w:val="ru-RU" w:eastAsia="en-US" w:bidi="ar-SA"/>
      </w:rPr>
    </w:lvl>
  </w:abstractNum>
  <w:abstractNum w:abstractNumId="18">
    <w:nsid w:val="35234FD0"/>
    <w:multiLevelType w:val="hybridMultilevel"/>
    <w:tmpl w:val="663222F0"/>
    <w:lvl w:ilvl="0" w:tplc="B2B67FF8">
      <w:start w:val="1"/>
      <w:numFmt w:val="decimal"/>
      <w:lvlText w:val="%1)"/>
      <w:lvlJc w:val="left"/>
      <w:pPr>
        <w:ind w:left="124" w:hanging="430"/>
        <w:jc w:val="left"/>
      </w:pPr>
      <w:rPr>
        <w:rFonts w:ascii="Times New Roman" w:eastAsia="Times New Roman" w:hAnsi="Times New Roman" w:cs="Times New Roman" w:hint="default"/>
        <w:w w:val="100"/>
        <w:sz w:val="24"/>
        <w:szCs w:val="24"/>
        <w:lang w:val="ru-RU" w:eastAsia="en-US" w:bidi="ar-SA"/>
      </w:rPr>
    </w:lvl>
    <w:lvl w:ilvl="1" w:tplc="DA685764">
      <w:numFmt w:val="bullet"/>
      <w:lvlText w:val="•"/>
      <w:lvlJc w:val="left"/>
      <w:pPr>
        <w:ind w:left="1082" w:hanging="430"/>
      </w:pPr>
      <w:rPr>
        <w:rFonts w:hint="default"/>
        <w:lang w:val="ru-RU" w:eastAsia="en-US" w:bidi="ar-SA"/>
      </w:rPr>
    </w:lvl>
    <w:lvl w:ilvl="2" w:tplc="0242E324">
      <w:numFmt w:val="bullet"/>
      <w:lvlText w:val="•"/>
      <w:lvlJc w:val="left"/>
      <w:pPr>
        <w:ind w:left="2045" w:hanging="430"/>
      </w:pPr>
      <w:rPr>
        <w:rFonts w:hint="default"/>
        <w:lang w:val="ru-RU" w:eastAsia="en-US" w:bidi="ar-SA"/>
      </w:rPr>
    </w:lvl>
    <w:lvl w:ilvl="3" w:tplc="661473D0">
      <w:numFmt w:val="bullet"/>
      <w:lvlText w:val="•"/>
      <w:lvlJc w:val="left"/>
      <w:pPr>
        <w:ind w:left="3007" w:hanging="430"/>
      </w:pPr>
      <w:rPr>
        <w:rFonts w:hint="default"/>
        <w:lang w:val="ru-RU" w:eastAsia="en-US" w:bidi="ar-SA"/>
      </w:rPr>
    </w:lvl>
    <w:lvl w:ilvl="4" w:tplc="6A3AC85E">
      <w:numFmt w:val="bullet"/>
      <w:lvlText w:val="•"/>
      <w:lvlJc w:val="left"/>
      <w:pPr>
        <w:ind w:left="3970" w:hanging="430"/>
      </w:pPr>
      <w:rPr>
        <w:rFonts w:hint="default"/>
        <w:lang w:val="ru-RU" w:eastAsia="en-US" w:bidi="ar-SA"/>
      </w:rPr>
    </w:lvl>
    <w:lvl w:ilvl="5" w:tplc="6AACA0CA">
      <w:numFmt w:val="bullet"/>
      <w:lvlText w:val="•"/>
      <w:lvlJc w:val="left"/>
      <w:pPr>
        <w:ind w:left="4933" w:hanging="430"/>
      </w:pPr>
      <w:rPr>
        <w:rFonts w:hint="default"/>
        <w:lang w:val="ru-RU" w:eastAsia="en-US" w:bidi="ar-SA"/>
      </w:rPr>
    </w:lvl>
    <w:lvl w:ilvl="6" w:tplc="14CC571C">
      <w:numFmt w:val="bullet"/>
      <w:lvlText w:val="•"/>
      <w:lvlJc w:val="left"/>
      <w:pPr>
        <w:ind w:left="5895" w:hanging="430"/>
      </w:pPr>
      <w:rPr>
        <w:rFonts w:hint="default"/>
        <w:lang w:val="ru-RU" w:eastAsia="en-US" w:bidi="ar-SA"/>
      </w:rPr>
    </w:lvl>
    <w:lvl w:ilvl="7" w:tplc="40788E02">
      <w:numFmt w:val="bullet"/>
      <w:lvlText w:val="•"/>
      <w:lvlJc w:val="left"/>
      <w:pPr>
        <w:ind w:left="6858" w:hanging="430"/>
      </w:pPr>
      <w:rPr>
        <w:rFonts w:hint="default"/>
        <w:lang w:val="ru-RU" w:eastAsia="en-US" w:bidi="ar-SA"/>
      </w:rPr>
    </w:lvl>
    <w:lvl w:ilvl="8" w:tplc="6F7C5082">
      <w:numFmt w:val="bullet"/>
      <w:lvlText w:val="•"/>
      <w:lvlJc w:val="left"/>
      <w:pPr>
        <w:ind w:left="7820" w:hanging="430"/>
      </w:pPr>
      <w:rPr>
        <w:rFonts w:hint="default"/>
        <w:lang w:val="ru-RU" w:eastAsia="en-US" w:bidi="ar-SA"/>
      </w:rPr>
    </w:lvl>
  </w:abstractNum>
  <w:abstractNum w:abstractNumId="19">
    <w:nsid w:val="3528760E"/>
    <w:multiLevelType w:val="multilevel"/>
    <w:tmpl w:val="779286F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39C50C4D"/>
    <w:multiLevelType w:val="hybridMultilevel"/>
    <w:tmpl w:val="5E90328A"/>
    <w:lvl w:ilvl="0" w:tplc="F87C3C8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1">
    <w:nsid w:val="3BDE60D3"/>
    <w:multiLevelType w:val="multilevel"/>
    <w:tmpl w:val="4E0A6654"/>
    <w:lvl w:ilvl="0">
      <w:start w:val="5"/>
      <w:numFmt w:val="decimal"/>
      <w:lvlText w:val="%1"/>
      <w:lvlJc w:val="left"/>
      <w:pPr>
        <w:ind w:left="124" w:hanging="500"/>
        <w:jc w:val="left"/>
      </w:pPr>
      <w:rPr>
        <w:rFonts w:hint="default"/>
        <w:lang w:val="ru-RU" w:eastAsia="en-US" w:bidi="ar-SA"/>
      </w:rPr>
    </w:lvl>
    <w:lvl w:ilvl="1">
      <w:start w:val="1"/>
      <w:numFmt w:val="decimal"/>
      <w:lvlText w:val="%1.%2."/>
      <w:lvlJc w:val="left"/>
      <w:pPr>
        <w:ind w:left="124" w:hanging="50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500"/>
      </w:pPr>
      <w:rPr>
        <w:rFonts w:hint="default"/>
        <w:lang w:val="ru-RU" w:eastAsia="en-US" w:bidi="ar-SA"/>
      </w:rPr>
    </w:lvl>
    <w:lvl w:ilvl="3">
      <w:numFmt w:val="bullet"/>
      <w:lvlText w:val="•"/>
      <w:lvlJc w:val="left"/>
      <w:pPr>
        <w:ind w:left="3007" w:hanging="500"/>
      </w:pPr>
      <w:rPr>
        <w:rFonts w:hint="default"/>
        <w:lang w:val="ru-RU" w:eastAsia="en-US" w:bidi="ar-SA"/>
      </w:rPr>
    </w:lvl>
    <w:lvl w:ilvl="4">
      <w:numFmt w:val="bullet"/>
      <w:lvlText w:val="•"/>
      <w:lvlJc w:val="left"/>
      <w:pPr>
        <w:ind w:left="3970" w:hanging="500"/>
      </w:pPr>
      <w:rPr>
        <w:rFonts w:hint="default"/>
        <w:lang w:val="ru-RU" w:eastAsia="en-US" w:bidi="ar-SA"/>
      </w:rPr>
    </w:lvl>
    <w:lvl w:ilvl="5">
      <w:numFmt w:val="bullet"/>
      <w:lvlText w:val="•"/>
      <w:lvlJc w:val="left"/>
      <w:pPr>
        <w:ind w:left="4933" w:hanging="500"/>
      </w:pPr>
      <w:rPr>
        <w:rFonts w:hint="default"/>
        <w:lang w:val="ru-RU" w:eastAsia="en-US" w:bidi="ar-SA"/>
      </w:rPr>
    </w:lvl>
    <w:lvl w:ilvl="6">
      <w:numFmt w:val="bullet"/>
      <w:lvlText w:val="•"/>
      <w:lvlJc w:val="left"/>
      <w:pPr>
        <w:ind w:left="5895" w:hanging="500"/>
      </w:pPr>
      <w:rPr>
        <w:rFonts w:hint="default"/>
        <w:lang w:val="ru-RU" w:eastAsia="en-US" w:bidi="ar-SA"/>
      </w:rPr>
    </w:lvl>
    <w:lvl w:ilvl="7">
      <w:numFmt w:val="bullet"/>
      <w:lvlText w:val="•"/>
      <w:lvlJc w:val="left"/>
      <w:pPr>
        <w:ind w:left="6858" w:hanging="500"/>
      </w:pPr>
      <w:rPr>
        <w:rFonts w:hint="default"/>
        <w:lang w:val="ru-RU" w:eastAsia="en-US" w:bidi="ar-SA"/>
      </w:rPr>
    </w:lvl>
    <w:lvl w:ilvl="8">
      <w:numFmt w:val="bullet"/>
      <w:lvlText w:val="•"/>
      <w:lvlJc w:val="left"/>
      <w:pPr>
        <w:ind w:left="7820" w:hanging="500"/>
      </w:pPr>
      <w:rPr>
        <w:rFonts w:hint="default"/>
        <w:lang w:val="ru-RU" w:eastAsia="en-US" w:bidi="ar-SA"/>
      </w:rPr>
    </w:lvl>
  </w:abstractNum>
  <w:abstractNum w:abstractNumId="22">
    <w:nsid w:val="431124F4"/>
    <w:multiLevelType w:val="hybridMultilevel"/>
    <w:tmpl w:val="B8226DE8"/>
    <w:lvl w:ilvl="0" w:tplc="BC06EA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973E4B"/>
    <w:multiLevelType w:val="hybridMultilevel"/>
    <w:tmpl w:val="0DC22038"/>
    <w:lvl w:ilvl="0" w:tplc="6EDA3D58">
      <w:start w:val="1"/>
      <w:numFmt w:val="decimal"/>
      <w:lvlText w:val="%1)"/>
      <w:lvlJc w:val="left"/>
      <w:pPr>
        <w:ind w:left="104" w:hanging="448"/>
        <w:jc w:val="left"/>
      </w:pPr>
      <w:rPr>
        <w:rFonts w:ascii="Times New Roman" w:eastAsia="Times New Roman" w:hAnsi="Times New Roman" w:cs="Times New Roman" w:hint="default"/>
        <w:w w:val="100"/>
        <w:sz w:val="26"/>
        <w:szCs w:val="26"/>
        <w:lang w:val="ru-RU" w:eastAsia="en-US" w:bidi="ar-SA"/>
      </w:rPr>
    </w:lvl>
    <w:lvl w:ilvl="1" w:tplc="EC52B3E4">
      <w:numFmt w:val="bullet"/>
      <w:lvlText w:val="•"/>
      <w:lvlJc w:val="left"/>
      <w:pPr>
        <w:ind w:left="1046" w:hanging="448"/>
      </w:pPr>
      <w:rPr>
        <w:rFonts w:hint="default"/>
        <w:lang w:val="ru-RU" w:eastAsia="en-US" w:bidi="ar-SA"/>
      </w:rPr>
    </w:lvl>
    <w:lvl w:ilvl="2" w:tplc="B91CFD12">
      <w:numFmt w:val="bullet"/>
      <w:lvlText w:val="•"/>
      <w:lvlJc w:val="left"/>
      <w:pPr>
        <w:ind w:left="1993" w:hanging="448"/>
      </w:pPr>
      <w:rPr>
        <w:rFonts w:hint="default"/>
        <w:lang w:val="ru-RU" w:eastAsia="en-US" w:bidi="ar-SA"/>
      </w:rPr>
    </w:lvl>
    <w:lvl w:ilvl="3" w:tplc="62AA9C02">
      <w:numFmt w:val="bullet"/>
      <w:lvlText w:val="•"/>
      <w:lvlJc w:val="left"/>
      <w:pPr>
        <w:ind w:left="2939" w:hanging="448"/>
      </w:pPr>
      <w:rPr>
        <w:rFonts w:hint="default"/>
        <w:lang w:val="ru-RU" w:eastAsia="en-US" w:bidi="ar-SA"/>
      </w:rPr>
    </w:lvl>
    <w:lvl w:ilvl="4" w:tplc="844AA884">
      <w:numFmt w:val="bullet"/>
      <w:lvlText w:val="•"/>
      <w:lvlJc w:val="left"/>
      <w:pPr>
        <w:ind w:left="3886" w:hanging="448"/>
      </w:pPr>
      <w:rPr>
        <w:rFonts w:hint="default"/>
        <w:lang w:val="ru-RU" w:eastAsia="en-US" w:bidi="ar-SA"/>
      </w:rPr>
    </w:lvl>
    <w:lvl w:ilvl="5" w:tplc="3F4A6490">
      <w:numFmt w:val="bullet"/>
      <w:lvlText w:val="•"/>
      <w:lvlJc w:val="left"/>
      <w:pPr>
        <w:ind w:left="4833" w:hanging="448"/>
      </w:pPr>
      <w:rPr>
        <w:rFonts w:hint="default"/>
        <w:lang w:val="ru-RU" w:eastAsia="en-US" w:bidi="ar-SA"/>
      </w:rPr>
    </w:lvl>
    <w:lvl w:ilvl="6" w:tplc="514E7B4A">
      <w:numFmt w:val="bullet"/>
      <w:lvlText w:val="•"/>
      <w:lvlJc w:val="left"/>
      <w:pPr>
        <w:ind w:left="5779" w:hanging="448"/>
      </w:pPr>
      <w:rPr>
        <w:rFonts w:hint="default"/>
        <w:lang w:val="ru-RU" w:eastAsia="en-US" w:bidi="ar-SA"/>
      </w:rPr>
    </w:lvl>
    <w:lvl w:ilvl="7" w:tplc="58A40C94">
      <w:numFmt w:val="bullet"/>
      <w:lvlText w:val="•"/>
      <w:lvlJc w:val="left"/>
      <w:pPr>
        <w:ind w:left="6726" w:hanging="448"/>
      </w:pPr>
      <w:rPr>
        <w:rFonts w:hint="default"/>
        <w:lang w:val="ru-RU" w:eastAsia="en-US" w:bidi="ar-SA"/>
      </w:rPr>
    </w:lvl>
    <w:lvl w:ilvl="8" w:tplc="0C78A29A">
      <w:numFmt w:val="bullet"/>
      <w:lvlText w:val="•"/>
      <w:lvlJc w:val="left"/>
      <w:pPr>
        <w:ind w:left="7672" w:hanging="448"/>
      </w:pPr>
      <w:rPr>
        <w:rFonts w:hint="default"/>
        <w:lang w:val="ru-RU" w:eastAsia="en-US" w:bidi="ar-SA"/>
      </w:rPr>
    </w:lvl>
  </w:abstractNum>
  <w:abstractNum w:abstractNumId="24">
    <w:nsid w:val="511C71DF"/>
    <w:multiLevelType w:val="multilevel"/>
    <w:tmpl w:val="AF6C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EC0270C"/>
    <w:multiLevelType w:val="multilevel"/>
    <w:tmpl w:val="7BCE1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3690547"/>
    <w:multiLevelType w:val="hybridMultilevel"/>
    <w:tmpl w:val="5202AA7C"/>
    <w:lvl w:ilvl="0" w:tplc="D97C0C9A">
      <w:numFmt w:val="bullet"/>
      <w:lvlText w:val="-"/>
      <w:lvlJc w:val="left"/>
      <w:pPr>
        <w:ind w:left="124" w:hanging="184"/>
      </w:pPr>
      <w:rPr>
        <w:rFonts w:hint="default"/>
        <w:w w:val="100"/>
        <w:lang w:val="ru-RU" w:eastAsia="en-US" w:bidi="ar-SA"/>
      </w:rPr>
    </w:lvl>
    <w:lvl w:ilvl="1" w:tplc="E716D730">
      <w:numFmt w:val="bullet"/>
      <w:lvlText w:val="•"/>
      <w:lvlJc w:val="left"/>
      <w:pPr>
        <w:ind w:left="1082" w:hanging="184"/>
      </w:pPr>
      <w:rPr>
        <w:rFonts w:hint="default"/>
        <w:lang w:val="ru-RU" w:eastAsia="en-US" w:bidi="ar-SA"/>
      </w:rPr>
    </w:lvl>
    <w:lvl w:ilvl="2" w:tplc="E76EE620">
      <w:numFmt w:val="bullet"/>
      <w:lvlText w:val="•"/>
      <w:lvlJc w:val="left"/>
      <w:pPr>
        <w:ind w:left="2045" w:hanging="184"/>
      </w:pPr>
      <w:rPr>
        <w:rFonts w:hint="default"/>
        <w:lang w:val="ru-RU" w:eastAsia="en-US" w:bidi="ar-SA"/>
      </w:rPr>
    </w:lvl>
    <w:lvl w:ilvl="3" w:tplc="D9D43E6E">
      <w:numFmt w:val="bullet"/>
      <w:lvlText w:val="•"/>
      <w:lvlJc w:val="left"/>
      <w:pPr>
        <w:ind w:left="3007" w:hanging="184"/>
      </w:pPr>
      <w:rPr>
        <w:rFonts w:hint="default"/>
        <w:lang w:val="ru-RU" w:eastAsia="en-US" w:bidi="ar-SA"/>
      </w:rPr>
    </w:lvl>
    <w:lvl w:ilvl="4" w:tplc="637CEED4">
      <w:numFmt w:val="bullet"/>
      <w:lvlText w:val="•"/>
      <w:lvlJc w:val="left"/>
      <w:pPr>
        <w:ind w:left="3970" w:hanging="184"/>
      </w:pPr>
      <w:rPr>
        <w:rFonts w:hint="default"/>
        <w:lang w:val="ru-RU" w:eastAsia="en-US" w:bidi="ar-SA"/>
      </w:rPr>
    </w:lvl>
    <w:lvl w:ilvl="5" w:tplc="BFCEC4B0">
      <w:numFmt w:val="bullet"/>
      <w:lvlText w:val="•"/>
      <w:lvlJc w:val="left"/>
      <w:pPr>
        <w:ind w:left="4933" w:hanging="184"/>
      </w:pPr>
      <w:rPr>
        <w:rFonts w:hint="default"/>
        <w:lang w:val="ru-RU" w:eastAsia="en-US" w:bidi="ar-SA"/>
      </w:rPr>
    </w:lvl>
    <w:lvl w:ilvl="6" w:tplc="0FFC9B8C">
      <w:numFmt w:val="bullet"/>
      <w:lvlText w:val="•"/>
      <w:lvlJc w:val="left"/>
      <w:pPr>
        <w:ind w:left="5895" w:hanging="184"/>
      </w:pPr>
      <w:rPr>
        <w:rFonts w:hint="default"/>
        <w:lang w:val="ru-RU" w:eastAsia="en-US" w:bidi="ar-SA"/>
      </w:rPr>
    </w:lvl>
    <w:lvl w:ilvl="7" w:tplc="D41824EE">
      <w:numFmt w:val="bullet"/>
      <w:lvlText w:val="•"/>
      <w:lvlJc w:val="left"/>
      <w:pPr>
        <w:ind w:left="6858" w:hanging="184"/>
      </w:pPr>
      <w:rPr>
        <w:rFonts w:hint="default"/>
        <w:lang w:val="ru-RU" w:eastAsia="en-US" w:bidi="ar-SA"/>
      </w:rPr>
    </w:lvl>
    <w:lvl w:ilvl="8" w:tplc="263644C6">
      <w:numFmt w:val="bullet"/>
      <w:lvlText w:val="•"/>
      <w:lvlJc w:val="left"/>
      <w:pPr>
        <w:ind w:left="7820" w:hanging="184"/>
      </w:pPr>
      <w:rPr>
        <w:rFonts w:hint="default"/>
        <w:lang w:val="ru-RU" w:eastAsia="en-US" w:bidi="ar-SA"/>
      </w:rPr>
    </w:lvl>
  </w:abstractNum>
  <w:abstractNum w:abstractNumId="28">
    <w:nsid w:val="6CB059E4"/>
    <w:multiLevelType w:val="hybridMultilevel"/>
    <w:tmpl w:val="9CE22206"/>
    <w:lvl w:ilvl="0" w:tplc="9E7C9C3E">
      <w:start w:val="1"/>
      <w:numFmt w:val="decimal"/>
      <w:lvlText w:val="%1)"/>
      <w:lvlJc w:val="left"/>
      <w:pPr>
        <w:ind w:left="1103" w:hanging="260"/>
        <w:jc w:val="left"/>
      </w:pPr>
      <w:rPr>
        <w:rFonts w:ascii="Times New Roman" w:eastAsia="Times New Roman" w:hAnsi="Times New Roman" w:cs="Times New Roman" w:hint="default"/>
        <w:w w:val="100"/>
        <w:sz w:val="24"/>
        <w:szCs w:val="24"/>
        <w:lang w:val="ru-RU" w:eastAsia="en-US" w:bidi="ar-SA"/>
      </w:rPr>
    </w:lvl>
    <w:lvl w:ilvl="1" w:tplc="8B1E8DA0">
      <w:numFmt w:val="bullet"/>
      <w:lvlText w:val="•"/>
      <w:lvlJc w:val="left"/>
      <w:pPr>
        <w:ind w:left="1964" w:hanging="260"/>
      </w:pPr>
      <w:rPr>
        <w:rFonts w:hint="default"/>
        <w:lang w:val="ru-RU" w:eastAsia="en-US" w:bidi="ar-SA"/>
      </w:rPr>
    </w:lvl>
    <w:lvl w:ilvl="2" w:tplc="D72E7A8E">
      <w:numFmt w:val="bullet"/>
      <w:lvlText w:val="•"/>
      <w:lvlJc w:val="left"/>
      <w:pPr>
        <w:ind w:left="2829" w:hanging="260"/>
      </w:pPr>
      <w:rPr>
        <w:rFonts w:hint="default"/>
        <w:lang w:val="ru-RU" w:eastAsia="en-US" w:bidi="ar-SA"/>
      </w:rPr>
    </w:lvl>
    <w:lvl w:ilvl="3" w:tplc="15604490">
      <w:numFmt w:val="bullet"/>
      <w:lvlText w:val="•"/>
      <w:lvlJc w:val="left"/>
      <w:pPr>
        <w:ind w:left="3693" w:hanging="260"/>
      </w:pPr>
      <w:rPr>
        <w:rFonts w:hint="default"/>
        <w:lang w:val="ru-RU" w:eastAsia="en-US" w:bidi="ar-SA"/>
      </w:rPr>
    </w:lvl>
    <w:lvl w:ilvl="4" w:tplc="A4802B08">
      <w:numFmt w:val="bullet"/>
      <w:lvlText w:val="•"/>
      <w:lvlJc w:val="left"/>
      <w:pPr>
        <w:ind w:left="4558" w:hanging="260"/>
      </w:pPr>
      <w:rPr>
        <w:rFonts w:hint="default"/>
        <w:lang w:val="ru-RU" w:eastAsia="en-US" w:bidi="ar-SA"/>
      </w:rPr>
    </w:lvl>
    <w:lvl w:ilvl="5" w:tplc="54D02F56">
      <w:numFmt w:val="bullet"/>
      <w:lvlText w:val="•"/>
      <w:lvlJc w:val="left"/>
      <w:pPr>
        <w:ind w:left="5423" w:hanging="260"/>
      </w:pPr>
      <w:rPr>
        <w:rFonts w:hint="default"/>
        <w:lang w:val="ru-RU" w:eastAsia="en-US" w:bidi="ar-SA"/>
      </w:rPr>
    </w:lvl>
    <w:lvl w:ilvl="6" w:tplc="3B5A3614">
      <w:numFmt w:val="bullet"/>
      <w:lvlText w:val="•"/>
      <w:lvlJc w:val="left"/>
      <w:pPr>
        <w:ind w:left="6287" w:hanging="260"/>
      </w:pPr>
      <w:rPr>
        <w:rFonts w:hint="default"/>
        <w:lang w:val="ru-RU" w:eastAsia="en-US" w:bidi="ar-SA"/>
      </w:rPr>
    </w:lvl>
    <w:lvl w:ilvl="7" w:tplc="0E680664">
      <w:numFmt w:val="bullet"/>
      <w:lvlText w:val="•"/>
      <w:lvlJc w:val="left"/>
      <w:pPr>
        <w:ind w:left="7152" w:hanging="260"/>
      </w:pPr>
      <w:rPr>
        <w:rFonts w:hint="default"/>
        <w:lang w:val="ru-RU" w:eastAsia="en-US" w:bidi="ar-SA"/>
      </w:rPr>
    </w:lvl>
    <w:lvl w:ilvl="8" w:tplc="829048FC">
      <w:numFmt w:val="bullet"/>
      <w:lvlText w:val="•"/>
      <w:lvlJc w:val="left"/>
      <w:pPr>
        <w:ind w:left="8016" w:hanging="260"/>
      </w:pPr>
      <w:rPr>
        <w:rFonts w:hint="default"/>
        <w:lang w:val="ru-RU" w:eastAsia="en-US" w:bidi="ar-SA"/>
      </w:rPr>
    </w:lvl>
  </w:abstractNum>
  <w:abstractNum w:abstractNumId="29">
    <w:nsid w:val="6CD03D37"/>
    <w:multiLevelType w:val="multilevel"/>
    <w:tmpl w:val="E0C2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9098D"/>
    <w:multiLevelType w:val="multilevel"/>
    <w:tmpl w:val="DC1E0ECC"/>
    <w:lvl w:ilvl="0">
      <w:start w:val="3"/>
      <w:numFmt w:val="decimal"/>
      <w:lvlText w:val="%1"/>
      <w:lvlJc w:val="left"/>
      <w:pPr>
        <w:ind w:left="124" w:hanging="432"/>
        <w:jc w:val="left"/>
      </w:pPr>
      <w:rPr>
        <w:rFonts w:hint="default"/>
        <w:lang w:val="ru-RU" w:eastAsia="en-US" w:bidi="ar-SA"/>
      </w:rPr>
    </w:lvl>
    <w:lvl w:ilvl="1">
      <w:start w:val="1"/>
      <w:numFmt w:val="decimal"/>
      <w:lvlText w:val="%1.%2."/>
      <w:lvlJc w:val="left"/>
      <w:pPr>
        <w:ind w:left="124" w:hanging="432"/>
        <w:jc w:val="lef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4" w:hanging="60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007" w:hanging="602"/>
      </w:pPr>
      <w:rPr>
        <w:rFonts w:hint="default"/>
        <w:lang w:val="ru-RU" w:eastAsia="en-US" w:bidi="ar-SA"/>
      </w:rPr>
    </w:lvl>
    <w:lvl w:ilvl="4">
      <w:numFmt w:val="bullet"/>
      <w:lvlText w:val="•"/>
      <w:lvlJc w:val="left"/>
      <w:pPr>
        <w:ind w:left="3970" w:hanging="602"/>
      </w:pPr>
      <w:rPr>
        <w:rFonts w:hint="default"/>
        <w:lang w:val="ru-RU" w:eastAsia="en-US" w:bidi="ar-SA"/>
      </w:rPr>
    </w:lvl>
    <w:lvl w:ilvl="5">
      <w:numFmt w:val="bullet"/>
      <w:lvlText w:val="•"/>
      <w:lvlJc w:val="left"/>
      <w:pPr>
        <w:ind w:left="4933" w:hanging="602"/>
      </w:pPr>
      <w:rPr>
        <w:rFonts w:hint="default"/>
        <w:lang w:val="ru-RU" w:eastAsia="en-US" w:bidi="ar-SA"/>
      </w:rPr>
    </w:lvl>
    <w:lvl w:ilvl="6">
      <w:numFmt w:val="bullet"/>
      <w:lvlText w:val="•"/>
      <w:lvlJc w:val="left"/>
      <w:pPr>
        <w:ind w:left="5895" w:hanging="602"/>
      </w:pPr>
      <w:rPr>
        <w:rFonts w:hint="default"/>
        <w:lang w:val="ru-RU" w:eastAsia="en-US" w:bidi="ar-SA"/>
      </w:rPr>
    </w:lvl>
    <w:lvl w:ilvl="7">
      <w:numFmt w:val="bullet"/>
      <w:lvlText w:val="•"/>
      <w:lvlJc w:val="left"/>
      <w:pPr>
        <w:ind w:left="6858" w:hanging="602"/>
      </w:pPr>
      <w:rPr>
        <w:rFonts w:hint="default"/>
        <w:lang w:val="ru-RU" w:eastAsia="en-US" w:bidi="ar-SA"/>
      </w:rPr>
    </w:lvl>
    <w:lvl w:ilvl="8">
      <w:numFmt w:val="bullet"/>
      <w:lvlText w:val="•"/>
      <w:lvlJc w:val="left"/>
      <w:pPr>
        <w:ind w:left="7820" w:hanging="602"/>
      </w:pPr>
      <w:rPr>
        <w:rFonts w:hint="default"/>
        <w:lang w:val="ru-RU" w:eastAsia="en-US" w:bidi="ar-SA"/>
      </w:rPr>
    </w:lvl>
  </w:abstractNum>
  <w:abstractNum w:abstractNumId="31">
    <w:nsid w:val="7A0C7A85"/>
    <w:multiLevelType w:val="multilevel"/>
    <w:tmpl w:val="22488F78"/>
    <w:lvl w:ilvl="0">
      <w:start w:val="2"/>
      <w:numFmt w:val="decimal"/>
      <w:lvlText w:val="%1"/>
      <w:lvlJc w:val="left"/>
      <w:pPr>
        <w:ind w:left="1264" w:hanging="420"/>
        <w:jc w:val="left"/>
      </w:pPr>
      <w:rPr>
        <w:rFonts w:hint="default"/>
        <w:lang w:val="ru-RU" w:eastAsia="en-US" w:bidi="ar-SA"/>
      </w:rPr>
    </w:lvl>
    <w:lvl w:ilvl="1">
      <w:start w:val="1"/>
      <w:numFmt w:val="decimal"/>
      <w:lvlText w:val="%1.%2."/>
      <w:lvlJc w:val="left"/>
      <w:pPr>
        <w:ind w:left="1264" w:hanging="420"/>
        <w:jc w:val="left"/>
      </w:pPr>
      <w:rPr>
        <w:rFonts w:hint="default"/>
        <w:b/>
        <w:bCs/>
        <w:w w:val="100"/>
        <w:lang w:val="ru-RU" w:eastAsia="en-US" w:bidi="ar-SA"/>
      </w:rPr>
    </w:lvl>
    <w:lvl w:ilvl="2">
      <w:start w:val="1"/>
      <w:numFmt w:val="decimal"/>
      <w:lvlText w:val="%1.%2.%3."/>
      <w:lvlJc w:val="left"/>
      <w:pPr>
        <w:ind w:left="124" w:hanging="76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45" w:hanging="762"/>
      </w:pPr>
      <w:rPr>
        <w:rFonts w:hint="default"/>
        <w:lang w:val="ru-RU" w:eastAsia="en-US" w:bidi="ar-SA"/>
      </w:rPr>
    </w:lvl>
    <w:lvl w:ilvl="4">
      <w:numFmt w:val="bullet"/>
      <w:lvlText w:val="•"/>
      <w:lvlJc w:val="left"/>
      <w:pPr>
        <w:ind w:left="4088" w:hanging="762"/>
      </w:pPr>
      <w:rPr>
        <w:rFonts w:hint="default"/>
        <w:lang w:val="ru-RU" w:eastAsia="en-US" w:bidi="ar-SA"/>
      </w:rPr>
    </w:lvl>
    <w:lvl w:ilvl="5">
      <w:numFmt w:val="bullet"/>
      <w:lvlText w:val="•"/>
      <w:lvlJc w:val="left"/>
      <w:pPr>
        <w:ind w:left="5031" w:hanging="762"/>
      </w:pPr>
      <w:rPr>
        <w:rFonts w:hint="default"/>
        <w:lang w:val="ru-RU" w:eastAsia="en-US" w:bidi="ar-SA"/>
      </w:rPr>
    </w:lvl>
    <w:lvl w:ilvl="6">
      <w:numFmt w:val="bullet"/>
      <w:lvlText w:val="•"/>
      <w:lvlJc w:val="left"/>
      <w:pPr>
        <w:ind w:left="5974" w:hanging="762"/>
      </w:pPr>
      <w:rPr>
        <w:rFonts w:hint="default"/>
        <w:lang w:val="ru-RU" w:eastAsia="en-US" w:bidi="ar-SA"/>
      </w:rPr>
    </w:lvl>
    <w:lvl w:ilvl="7">
      <w:numFmt w:val="bullet"/>
      <w:lvlText w:val="•"/>
      <w:lvlJc w:val="left"/>
      <w:pPr>
        <w:ind w:left="6917" w:hanging="762"/>
      </w:pPr>
      <w:rPr>
        <w:rFonts w:hint="default"/>
        <w:lang w:val="ru-RU" w:eastAsia="en-US" w:bidi="ar-SA"/>
      </w:rPr>
    </w:lvl>
    <w:lvl w:ilvl="8">
      <w:numFmt w:val="bullet"/>
      <w:lvlText w:val="•"/>
      <w:lvlJc w:val="left"/>
      <w:pPr>
        <w:ind w:left="7860" w:hanging="762"/>
      </w:pPr>
      <w:rPr>
        <w:rFonts w:hint="default"/>
        <w:lang w:val="ru-RU" w:eastAsia="en-US" w:bidi="ar-SA"/>
      </w:rPr>
    </w:lvl>
  </w:abstractNum>
  <w:num w:numId="1">
    <w:abstractNumId w:val="0"/>
  </w:num>
  <w:num w:numId="2">
    <w:abstractNumId w:val="1"/>
  </w:num>
  <w:num w:numId="3">
    <w:abstractNumId w:val="23"/>
  </w:num>
  <w:num w:numId="4">
    <w:abstractNumId w:val="17"/>
  </w:num>
  <w:num w:numId="5">
    <w:abstractNumId w:val="21"/>
  </w:num>
  <w:num w:numId="6">
    <w:abstractNumId w:val="15"/>
  </w:num>
  <w:num w:numId="7">
    <w:abstractNumId w:val="28"/>
  </w:num>
  <w:num w:numId="8">
    <w:abstractNumId w:val="18"/>
  </w:num>
  <w:num w:numId="9">
    <w:abstractNumId w:val="30"/>
  </w:num>
  <w:num w:numId="10">
    <w:abstractNumId w:val="31"/>
  </w:num>
  <w:num w:numId="11">
    <w:abstractNumId w:val="27"/>
  </w:num>
  <w:num w:numId="12">
    <w:abstractNumId w:val="20"/>
  </w:num>
  <w:num w:numId="13">
    <w:abstractNumId w:val="2"/>
  </w:num>
  <w:num w:numId="14">
    <w:abstractNumId w:val="3"/>
  </w:num>
  <w:num w:numId="15">
    <w:abstractNumId w:val="13"/>
  </w:num>
  <w:num w:numId="16">
    <w:abstractNumId w:val="26"/>
  </w:num>
  <w:num w:numId="17">
    <w:abstractNumId w:val="22"/>
  </w:num>
  <w:num w:numId="18">
    <w:abstractNumId w:val="25"/>
  </w:num>
  <w:num w:numId="19">
    <w:abstractNumId w:val="29"/>
  </w:num>
  <w:num w:numId="20">
    <w:abstractNumId w:val="16"/>
  </w:num>
  <w:num w:numId="21">
    <w:abstractNumId w:val="14"/>
  </w:num>
  <w:num w:numId="22">
    <w:abstractNumId w:val="12"/>
  </w:num>
  <w:num w:numId="23">
    <w:abstractNumId w:val="24"/>
  </w:num>
  <w:num w:numId="2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B19"/>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5732"/>
    <w:rsid w:val="00067B59"/>
    <w:rsid w:val="00071BAD"/>
    <w:rsid w:val="0007347B"/>
    <w:rsid w:val="00073597"/>
    <w:rsid w:val="00073F59"/>
    <w:rsid w:val="00074B5E"/>
    <w:rsid w:val="000755F1"/>
    <w:rsid w:val="00075C0C"/>
    <w:rsid w:val="00077E26"/>
    <w:rsid w:val="00080431"/>
    <w:rsid w:val="000805C2"/>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692"/>
    <w:rsid w:val="000977AA"/>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568"/>
    <w:rsid w:val="000C3C1D"/>
    <w:rsid w:val="000C483C"/>
    <w:rsid w:val="000C4B83"/>
    <w:rsid w:val="000C4F93"/>
    <w:rsid w:val="000C5230"/>
    <w:rsid w:val="000C5E82"/>
    <w:rsid w:val="000C770C"/>
    <w:rsid w:val="000D191A"/>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239B"/>
    <w:rsid w:val="0010358E"/>
    <w:rsid w:val="001037A0"/>
    <w:rsid w:val="00103E01"/>
    <w:rsid w:val="00104B08"/>
    <w:rsid w:val="00104B8A"/>
    <w:rsid w:val="00105282"/>
    <w:rsid w:val="001063BC"/>
    <w:rsid w:val="0010651A"/>
    <w:rsid w:val="00107423"/>
    <w:rsid w:val="00107598"/>
    <w:rsid w:val="00107778"/>
    <w:rsid w:val="00107911"/>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900"/>
    <w:rsid w:val="00126F7A"/>
    <w:rsid w:val="00126FD0"/>
    <w:rsid w:val="001307BE"/>
    <w:rsid w:val="001319F7"/>
    <w:rsid w:val="0013326F"/>
    <w:rsid w:val="00135018"/>
    <w:rsid w:val="001358C4"/>
    <w:rsid w:val="001367C8"/>
    <w:rsid w:val="00136966"/>
    <w:rsid w:val="00136AEA"/>
    <w:rsid w:val="001401C7"/>
    <w:rsid w:val="00140402"/>
    <w:rsid w:val="001428CE"/>
    <w:rsid w:val="00142F75"/>
    <w:rsid w:val="00144BCE"/>
    <w:rsid w:val="001469BE"/>
    <w:rsid w:val="0014753A"/>
    <w:rsid w:val="00147953"/>
    <w:rsid w:val="00147A2C"/>
    <w:rsid w:val="00150D8C"/>
    <w:rsid w:val="001514C4"/>
    <w:rsid w:val="00151B11"/>
    <w:rsid w:val="00151C24"/>
    <w:rsid w:val="0015414C"/>
    <w:rsid w:val="00154314"/>
    <w:rsid w:val="00154AFA"/>
    <w:rsid w:val="00156970"/>
    <w:rsid w:val="0015776E"/>
    <w:rsid w:val="001579FF"/>
    <w:rsid w:val="00161D5D"/>
    <w:rsid w:val="00161E27"/>
    <w:rsid w:val="001624F7"/>
    <w:rsid w:val="0016689F"/>
    <w:rsid w:val="0017507E"/>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395D"/>
    <w:rsid w:val="001954F3"/>
    <w:rsid w:val="00196073"/>
    <w:rsid w:val="00197087"/>
    <w:rsid w:val="00197582"/>
    <w:rsid w:val="001A00DA"/>
    <w:rsid w:val="001A15F7"/>
    <w:rsid w:val="001A1984"/>
    <w:rsid w:val="001A1B47"/>
    <w:rsid w:val="001A22BF"/>
    <w:rsid w:val="001A2C07"/>
    <w:rsid w:val="001A30A2"/>
    <w:rsid w:val="001A330E"/>
    <w:rsid w:val="001A3DE9"/>
    <w:rsid w:val="001A4981"/>
    <w:rsid w:val="001A4A15"/>
    <w:rsid w:val="001A50B5"/>
    <w:rsid w:val="001A6732"/>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FD9"/>
    <w:rsid w:val="001D161B"/>
    <w:rsid w:val="001D2AD0"/>
    <w:rsid w:val="001D339C"/>
    <w:rsid w:val="001D3CBF"/>
    <w:rsid w:val="001D3EFB"/>
    <w:rsid w:val="001D427B"/>
    <w:rsid w:val="001D4BD7"/>
    <w:rsid w:val="001D60AC"/>
    <w:rsid w:val="001D6AFD"/>
    <w:rsid w:val="001D79A5"/>
    <w:rsid w:val="001D7F63"/>
    <w:rsid w:val="001E06CD"/>
    <w:rsid w:val="001E0AF6"/>
    <w:rsid w:val="001E3F15"/>
    <w:rsid w:val="001E47AC"/>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5BF0"/>
    <w:rsid w:val="00217E27"/>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D9F"/>
    <w:rsid w:val="00247FBD"/>
    <w:rsid w:val="002501E6"/>
    <w:rsid w:val="00250C85"/>
    <w:rsid w:val="00250CD8"/>
    <w:rsid w:val="00251183"/>
    <w:rsid w:val="0025195C"/>
    <w:rsid w:val="00253569"/>
    <w:rsid w:val="002539F1"/>
    <w:rsid w:val="00253DF2"/>
    <w:rsid w:val="00254FE5"/>
    <w:rsid w:val="00255E9E"/>
    <w:rsid w:val="002560F2"/>
    <w:rsid w:val="00256100"/>
    <w:rsid w:val="002568C7"/>
    <w:rsid w:val="002573D0"/>
    <w:rsid w:val="002579A5"/>
    <w:rsid w:val="00260ED4"/>
    <w:rsid w:val="00261F5B"/>
    <w:rsid w:val="0026533A"/>
    <w:rsid w:val="002665CD"/>
    <w:rsid w:val="002671CB"/>
    <w:rsid w:val="002700DB"/>
    <w:rsid w:val="0027091E"/>
    <w:rsid w:val="00270EE4"/>
    <w:rsid w:val="0027142A"/>
    <w:rsid w:val="00272B8E"/>
    <w:rsid w:val="002738B4"/>
    <w:rsid w:val="00274D6C"/>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21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6E9"/>
    <w:rsid w:val="002D3A75"/>
    <w:rsid w:val="002D3C41"/>
    <w:rsid w:val="002D5E8C"/>
    <w:rsid w:val="002D5EA0"/>
    <w:rsid w:val="002D696E"/>
    <w:rsid w:val="002D7B48"/>
    <w:rsid w:val="002E0897"/>
    <w:rsid w:val="002E108F"/>
    <w:rsid w:val="002E239C"/>
    <w:rsid w:val="002E26F2"/>
    <w:rsid w:val="002E3A7B"/>
    <w:rsid w:val="002E3B0F"/>
    <w:rsid w:val="002E3CD6"/>
    <w:rsid w:val="002E3FFE"/>
    <w:rsid w:val="002E416D"/>
    <w:rsid w:val="002E5E24"/>
    <w:rsid w:val="002E66D3"/>
    <w:rsid w:val="002F0659"/>
    <w:rsid w:val="002F0B48"/>
    <w:rsid w:val="002F116C"/>
    <w:rsid w:val="002F1361"/>
    <w:rsid w:val="002F244D"/>
    <w:rsid w:val="002F6322"/>
    <w:rsid w:val="002F6D10"/>
    <w:rsid w:val="002F7A1F"/>
    <w:rsid w:val="00300B83"/>
    <w:rsid w:val="00301BC5"/>
    <w:rsid w:val="00302B46"/>
    <w:rsid w:val="00302DDC"/>
    <w:rsid w:val="0030349C"/>
    <w:rsid w:val="00303B89"/>
    <w:rsid w:val="00303DA4"/>
    <w:rsid w:val="00304EFB"/>
    <w:rsid w:val="00305744"/>
    <w:rsid w:val="0030655D"/>
    <w:rsid w:val="003106A0"/>
    <w:rsid w:val="00310D13"/>
    <w:rsid w:val="003114F9"/>
    <w:rsid w:val="0031266F"/>
    <w:rsid w:val="0031345F"/>
    <w:rsid w:val="00313B86"/>
    <w:rsid w:val="00314231"/>
    <w:rsid w:val="003156E7"/>
    <w:rsid w:val="00315D40"/>
    <w:rsid w:val="0031626D"/>
    <w:rsid w:val="003163F3"/>
    <w:rsid w:val="00317605"/>
    <w:rsid w:val="00320282"/>
    <w:rsid w:val="00320740"/>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82C"/>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2C76"/>
    <w:rsid w:val="0037339B"/>
    <w:rsid w:val="0037404A"/>
    <w:rsid w:val="003742CB"/>
    <w:rsid w:val="0037504D"/>
    <w:rsid w:val="003755B1"/>
    <w:rsid w:val="00375B55"/>
    <w:rsid w:val="0037619B"/>
    <w:rsid w:val="00377EFF"/>
    <w:rsid w:val="00381AD8"/>
    <w:rsid w:val="00381CF8"/>
    <w:rsid w:val="00382BB7"/>
    <w:rsid w:val="00383743"/>
    <w:rsid w:val="00384593"/>
    <w:rsid w:val="00384F03"/>
    <w:rsid w:val="00385774"/>
    <w:rsid w:val="003859B1"/>
    <w:rsid w:val="003864B4"/>
    <w:rsid w:val="00387B47"/>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870"/>
    <w:rsid w:val="003A6D2C"/>
    <w:rsid w:val="003A7A01"/>
    <w:rsid w:val="003B0453"/>
    <w:rsid w:val="003B0966"/>
    <w:rsid w:val="003B1944"/>
    <w:rsid w:val="003B2571"/>
    <w:rsid w:val="003B2693"/>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843"/>
    <w:rsid w:val="00450C86"/>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FDF"/>
    <w:rsid w:val="004708B9"/>
    <w:rsid w:val="00471003"/>
    <w:rsid w:val="0047239C"/>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3EF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2C4E"/>
    <w:rsid w:val="004B3191"/>
    <w:rsid w:val="004B4F7D"/>
    <w:rsid w:val="004B68C4"/>
    <w:rsid w:val="004B69DC"/>
    <w:rsid w:val="004B71F0"/>
    <w:rsid w:val="004B7E05"/>
    <w:rsid w:val="004B7F76"/>
    <w:rsid w:val="004C029D"/>
    <w:rsid w:val="004C140E"/>
    <w:rsid w:val="004C1B4A"/>
    <w:rsid w:val="004C1DFB"/>
    <w:rsid w:val="004C2691"/>
    <w:rsid w:val="004C303B"/>
    <w:rsid w:val="004C4248"/>
    <w:rsid w:val="004C4460"/>
    <w:rsid w:val="004C4A54"/>
    <w:rsid w:val="004C4A66"/>
    <w:rsid w:val="004C4A8B"/>
    <w:rsid w:val="004C5BC9"/>
    <w:rsid w:val="004C6FF0"/>
    <w:rsid w:val="004D03BE"/>
    <w:rsid w:val="004D131A"/>
    <w:rsid w:val="004D1EC1"/>
    <w:rsid w:val="004D2503"/>
    <w:rsid w:val="004D271C"/>
    <w:rsid w:val="004D2C3E"/>
    <w:rsid w:val="004D2D91"/>
    <w:rsid w:val="004D4B0C"/>
    <w:rsid w:val="004D5488"/>
    <w:rsid w:val="004D7BCC"/>
    <w:rsid w:val="004D7CDA"/>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7FD7"/>
    <w:rsid w:val="00500272"/>
    <w:rsid w:val="00500383"/>
    <w:rsid w:val="00500B0A"/>
    <w:rsid w:val="00500B8E"/>
    <w:rsid w:val="00502CD2"/>
    <w:rsid w:val="00504484"/>
    <w:rsid w:val="00504AED"/>
    <w:rsid w:val="00504DCA"/>
    <w:rsid w:val="00504F3D"/>
    <w:rsid w:val="00506E41"/>
    <w:rsid w:val="005111F4"/>
    <w:rsid w:val="005125BB"/>
    <w:rsid w:val="00513ABD"/>
    <w:rsid w:val="00521849"/>
    <w:rsid w:val="00522ABF"/>
    <w:rsid w:val="005237FD"/>
    <w:rsid w:val="0052499E"/>
    <w:rsid w:val="005253A4"/>
    <w:rsid w:val="005259E5"/>
    <w:rsid w:val="005262CC"/>
    <w:rsid w:val="005265DF"/>
    <w:rsid w:val="0052675E"/>
    <w:rsid w:val="0053040E"/>
    <w:rsid w:val="00530607"/>
    <w:rsid w:val="00532C59"/>
    <w:rsid w:val="00532FB6"/>
    <w:rsid w:val="0053445A"/>
    <w:rsid w:val="00536E7C"/>
    <w:rsid w:val="0053750A"/>
    <w:rsid w:val="00540ABF"/>
    <w:rsid w:val="00542B93"/>
    <w:rsid w:val="005433F6"/>
    <w:rsid w:val="00544B3C"/>
    <w:rsid w:val="0054697B"/>
    <w:rsid w:val="00546FE2"/>
    <w:rsid w:val="00547B27"/>
    <w:rsid w:val="00547DF9"/>
    <w:rsid w:val="00550F1C"/>
    <w:rsid w:val="00550F35"/>
    <w:rsid w:val="00553949"/>
    <w:rsid w:val="00555D1D"/>
    <w:rsid w:val="005567E6"/>
    <w:rsid w:val="005568B8"/>
    <w:rsid w:val="00557120"/>
    <w:rsid w:val="005610ED"/>
    <w:rsid w:val="005611D3"/>
    <w:rsid w:val="005624E9"/>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4266"/>
    <w:rsid w:val="00584978"/>
    <w:rsid w:val="00584FE4"/>
    <w:rsid w:val="005855C6"/>
    <w:rsid w:val="00591514"/>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B1584"/>
    <w:rsid w:val="005B2D80"/>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1EE4"/>
    <w:rsid w:val="005D225A"/>
    <w:rsid w:val="005D2BB7"/>
    <w:rsid w:val="005D4B23"/>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A9D"/>
    <w:rsid w:val="005F7F96"/>
    <w:rsid w:val="006010CF"/>
    <w:rsid w:val="00601399"/>
    <w:rsid w:val="0060205A"/>
    <w:rsid w:val="006031E4"/>
    <w:rsid w:val="0060548D"/>
    <w:rsid w:val="0060624D"/>
    <w:rsid w:val="00607170"/>
    <w:rsid w:val="00610D62"/>
    <w:rsid w:val="0061100D"/>
    <w:rsid w:val="00612124"/>
    <w:rsid w:val="00613259"/>
    <w:rsid w:val="00613471"/>
    <w:rsid w:val="006151BD"/>
    <w:rsid w:val="00615266"/>
    <w:rsid w:val="0061629E"/>
    <w:rsid w:val="00620C70"/>
    <w:rsid w:val="0062211B"/>
    <w:rsid w:val="0062459A"/>
    <w:rsid w:val="006268D7"/>
    <w:rsid w:val="00630BD3"/>
    <w:rsid w:val="00630F23"/>
    <w:rsid w:val="00631C8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136F"/>
    <w:rsid w:val="00661ACD"/>
    <w:rsid w:val="00661EA7"/>
    <w:rsid w:val="006621C1"/>
    <w:rsid w:val="0066289C"/>
    <w:rsid w:val="006629F3"/>
    <w:rsid w:val="00663349"/>
    <w:rsid w:val="006633A8"/>
    <w:rsid w:val="006645F1"/>
    <w:rsid w:val="00664C32"/>
    <w:rsid w:val="00667761"/>
    <w:rsid w:val="00667922"/>
    <w:rsid w:val="00667C8D"/>
    <w:rsid w:val="00670FBC"/>
    <w:rsid w:val="006718D4"/>
    <w:rsid w:val="006724FD"/>
    <w:rsid w:val="00673327"/>
    <w:rsid w:val="006760A1"/>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1848"/>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538"/>
    <w:rsid w:val="006D0C5E"/>
    <w:rsid w:val="006D1B33"/>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6F7786"/>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812"/>
    <w:rsid w:val="00724130"/>
    <w:rsid w:val="00724534"/>
    <w:rsid w:val="007255A5"/>
    <w:rsid w:val="007261FA"/>
    <w:rsid w:val="00730134"/>
    <w:rsid w:val="0073143B"/>
    <w:rsid w:val="0073156C"/>
    <w:rsid w:val="00732489"/>
    <w:rsid w:val="007338DD"/>
    <w:rsid w:val="007340DE"/>
    <w:rsid w:val="00734BFE"/>
    <w:rsid w:val="00736DBE"/>
    <w:rsid w:val="0073711C"/>
    <w:rsid w:val="00737830"/>
    <w:rsid w:val="00740C66"/>
    <w:rsid w:val="0074273A"/>
    <w:rsid w:val="00742925"/>
    <w:rsid w:val="00742C18"/>
    <w:rsid w:val="0074306C"/>
    <w:rsid w:val="007438DD"/>
    <w:rsid w:val="00746BCA"/>
    <w:rsid w:val="00746E56"/>
    <w:rsid w:val="00747807"/>
    <w:rsid w:val="00750510"/>
    <w:rsid w:val="007514F3"/>
    <w:rsid w:val="00751E38"/>
    <w:rsid w:val="00752389"/>
    <w:rsid w:val="00752BC4"/>
    <w:rsid w:val="00752BF8"/>
    <w:rsid w:val="0075308F"/>
    <w:rsid w:val="0075324C"/>
    <w:rsid w:val="00754AE2"/>
    <w:rsid w:val="0075562C"/>
    <w:rsid w:val="00756FA5"/>
    <w:rsid w:val="00761779"/>
    <w:rsid w:val="007630A8"/>
    <w:rsid w:val="0076482C"/>
    <w:rsid w:val="00765904"/>
    <w:rsid w:val="00765EE4"/>
    <w:rsid w:val="007679F2"/>
    <w:rsid w:val="00767E55"/>
    <w:rsid w:val="007705C7"/>
    <w:rsid w:val="007706BF"/>
    <w:rsid w:val="0077180E"/>
    <w:rsid w:val="00771A7E"/>
    <w:rsid w:val="0077211B"/>
    <w:rsid w:val="0077236B"/>
    <w:rsid w:val="00772A23"/>
    <w:rsid w:val="00774138"/>
    <w:rsid w:val="00774F71"/>
    <w:rsid w:val="00775D9F"/>
    <w:rsid w:val="007765B8"/>
    <w:rsid w:val="00777982"/>
    <w:rsid w:val="007802F0"/>
    <w:rsid w:val="007807D7"/>
    <w:rsid w:val="00781966"/>
    <w:rsid w:val="00782B73"/>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1A8"/>
    <w:rsid w:val="007B6AA9"/>
    <w:rsid w:val="007B78B2"/>
    <w:rsid w:val="007B7DAF"/>
    <w:rsid w:val="007C0DA8"/>
    <w:rsid w:val="007C11B2"/>
    <w:rsid w:val="007C17E9"/>
    <w:rsid w:val="007C1812"/>
    <w:rsid w:val="007C44AA"/>
    <w:rsid w:val="007C46BF"/>
    <w:rsid w:val="007C7181"/>
    <w:rsid w:val="007C752A"/>
    <w:rsid w:val="007D11B0"/>
    <w:rsid w:val="007D2B3E"/>
    <w:rsid w:val="007D2C00"/>
    <w:rsid w:val="007D32B9"/>
    <w:rsid w:val="007D5359"/>
    <w:rsid w:val="007D5C7E"/>
    <w:rsid w:val="007D761A"/>
    <w:rsid w:val="007E1C84"/>
    <w:rsid w:val="007E1F18"/>
    <w:rsid w:val="007E2CAD"/>
    <w:rsid w:val="007E3858"/>
    <w:rsid w:val="007E3C6C"/>
    <w:rsid w:val="007E44D5"/>
    <w:rsid w:val="007E465C"/>
    <w:rsid w:val="007E662B"/>
    <w:rsid w:val="007E6C1A"/>
    <w:rsid w:val="007E6E82"/>
    <w:rsid w:val="007F0082"/>
    <w:rsid w:val="007F0245"/>
    <w:rsid w:val="007F0F90"/>
    <w:rsid w:val="007F0FD7"/>
    <w:rsid w:val="007F1498"/>
    <w:rsid w:val="007F1A8B"/>
    <w:rsid w:val="007F2333"/>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9BD"/>
    <w:rsid w:val="00807CE2"/>
    <w:rsid w:val="00810D04"/>
    <w:rsid w:val="00811975"/>
    <w:rsid w:val="008137B9"/>
    <w:rsid w:val="008140D9"/>
    <w:rsid w:val="00814B16"/>
    <w:rsid w:val="00815B73"/>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4E2B"/>
    <w:rsid w:val="00836A32"/>
    <w:rsid w:val="00837E78"/>
    <w:rsid w:val="00841120"/>
    <w:rsid w:val="00842F3F"/>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3C38"/>
    <w:rsid w:val="00863F72"/>
    <w:rsid w:val="00864178"/>
    <w:rsid w:val="0086528D"/>
    <w:rsid w:val="0086540B"/>
    <w:rsid w:val="008667FC"/>
    <w:rsid w:val="00867897"/>
    <w:rsid w:val="00867F04"/>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16F"/>
    <w:rsid w:val="00884CAE"/>
    <w:rsid w:val="00887CA2"/>
    <w:rsid w:val="00892418"/>
    <w:rsid w:val="00892905"/>
    <w:rsid w:val="00892F7A"/>
    <w:rsid w:val="0089322B"/>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4F5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3B8D"/>
    <w:rsid w:val="008F77BC"/>
    <w:rsid w:val="009006BB"/>
    <w:rsid w:val="00901EFF"/>
    <w:rsid w:val="00901FF3"/>
    <w:rsid w:val="00904E2E"/>
    <w:rsid w:val="009060B3"/>
    <w:rsid w:val="00906334"/>
    <w:rsid w:val="00906696"/>
    <w:rsid w:val="0090790F"/>
    <w:rsid w:val="00910F22"/>
    <w:rsid w:val="00912142"/>
    <w:rsid w:val="00914352"/>
    <w:rsid w:val="00914920"/>
    <w:rsid w:val="00915D16"/>
    <w:rsid w:val="009162C1"/>
    <w:rsid w:val="00922090"/>
    <w:rsid w:val="009220BA"/>
    <w:rsid w:val="00922640"/>
    <w:rsid w:val="00923C04"/>
    <w:rsid w:val="00923E4A"/>
    <w:rsid w:val="009246DF"/>
    <w:rsid w:val="0092584A"/>
    <w:rsid w:val="00925A80"/>
    <w:rsid w:val="00925A81"/>
    <w:rsid w:val="00926282"/>
    <w:rsid w:val="00926A69"/>
    <w:rsid w:val="00927485"/>
    <w:rsid w:val="00927843"/>
    <w:rsid w:val="00930631"/>
    <w:rsid w:val="00931510"/>
    <w:rsid w:val="009332DD"/>
    <w:rsid w:val="00934083"/>
    <w:rsid w:val="0093469A"/>
    <w:rsid w:val="00934D3B"/>
    <w:rsid w:val="00935842"/>
    <w:rsid w:val="00935CD7"/>
    <w:rsid w:val="00936406"/>
    <w:rsid w:val="0093749B"/>
    <w:rsid w:val="0093765D"/>
    <w:rsid w:val="00937A7A"/>
    <w:rsid w:val="00941405"/>
    <w:rsid w:val="00941EF2"/>
    <w:rsid w:val="00942B0D"/>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56E"/>
    <w:rsid w:val="00967FEE"/>
    <w:rsid w:val="0097125C"/>
    <w:rsid w:val="009713B6"/>
    <w:rsid w:val="00971662"/>
    <w:rsid w:val="00972540"/>
    <w:rsid w:val="00974111"/>
    <w:rsid w:val="009759B8"/>
    <w:rsid w:val="00980735"/>
    <w:rsid w:val="00981A67"/>
    <w:rsid w:val="00982A3D"/>
    <w:rsid w:val="00982E53"/>
    <w:rsid w:val="00982F5E"/>
    <w:rsid w:val="009836E5"/>
    <w:rsid w:val="00984E09"/>
    <w:rsid w:val="00985205"/>
    <w:rsid w:val="00986355"/>
    <w:rsid w:val="00986AAB"/>
    <w:rsid w:val="00987361"/>
    <w:rsid w:val="0099009E"/>
    <w:rsid w:val="00990814"/>
    <w:rsid w:val="00990922"/>
    <w:rsid w:val="00990CFB"/>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99D"/>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2731"/>
    <w:rsid w:val="009E459F"/>
    <w:rsid w:val="009E6757"/>
    <w:rsid w:val="009F1352"/>
    <w:rsid w:val="009F1353"/>
    <w:rsid w:val="009F17D5"/>
    <w:rsid w:val="009F17EB"/>
    <w:rsid w:val="009F48AB"/>
    <w:rsid w:val="009F6951"/>
    <w:rsid w:val="009F7CC2"/>
    <w:rsid w:val="00A01358"/>
    <w:rsid w:val="00A016B7"/>
    <w:rsid w:val="00A02E53"/>
    <w:rsid w:val="00A03CD7"/>
    <w:rsid w:val="00A05252"/>
    <w:rsid w:val="00A0578B"/>
    <w:rsid w:val="00A05839"/>
    <w:rsid w:val="00A064CF"/>
    <w:rsid w:val="00A06A67"/>
    <w:rsid w:val="00A06BC1"/>
    <w:rsid w:val="00A078DF"/>
    <w:rsid w:val="00A07ADE"/>
    <w:rsid w:val="00A07BDC"/>
    <w:rsid w:val="00A104A4"/>
    <w:rsid w:val="00A10D56"/>
    <w:rsid w:val="00A11395"/>
    <w:rsid w:val="00A11FCB"/>
    <w:rsid w:val="00A12A26"/>
    <w:rsid w:val="00A136E9"/>
    <w:rsid w:val="00A13922"/>
    <w:rsid w:val="00A15BE3"/>
    <w:rsid w:val="00A1745A"/>
    <w:rsid w:val="00A200BB"/>
    <w:rsid w:val="00A20804"/>
    <w:rsid w:val="00A2149D"/>
    <w:rsid w:val="00A25D01"/>
    <w:rsid w:val="00A268A2"/>
    <w:rsid w:val="00A2751D"/>
    <w:rsid w:val="00A30CCA"/>
    <w:rsid w:val="00A31133"/>
    <w:rsid w:val="00A3639C"/>
    <w:rsid w:val="00A36AED"/>
    <w:rsid w:val="00A4085E"/>
    <w:rsid w:val="00A4170D"/>
    <w:rsid w:val="00A42794"/>
    <w:rsid w:val="00A43896"/>
    <w:rsid w:val="00A44AED"/>
    <w:rsid w:val="00A45CF4"/>
    <w:rsid w:val="00A473D7"/>
    <w:rsid w:val="00A51043"/>
    <w:rsid w:val="00A51C13"/>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2B37"/>
    <w:rsid w:val="00A7336E"/>
    <w:rsid w:val="00A75D04"/>
    <w:rsid w:val="00A75DD5"/>
    <w:rsid w:val="00A807A3"/>
    <w:rsid w:val="00A80A4D"/>
    <w:rsid w:val="00A80D2A"/>
    <w:rsid w:val="00A80DCC"/>
    <w:rsid w:val="00A82BE4"/>
    <w:rsid w:val="00A83094"/>
    <w:rsid w:val="00A83CCD"/>
    <w:rsid w:val="00A8465D"/>
    <w:rsid w:val="00A85726"/>
    <w:rsid w:val="00A9108D"/>
    <w:rsid w:val="00A91A55"/>
    <w:rsid w:val="00A9227C"/>
    <w:rsid w:val="00A92EEA"/>
    <w:rsid w:val="00A969E1"/>
    <w:rsid w:val="00A96D1A"/>
    <w:rsid w:val="00A97837"/>
    <w:rsid w:val="00AA063F"/>
    <w:rsid w:val="00AA2AEE"/>
    <w:rsid w:val="00AA3F78"/>
    <w:rsid w:val="00AA500D"/>
    <w:rsid w:val="00AA51FB"/>
    <w:rsid w:val="00AB0E29"/>
    <w:rsid w:val="00AB1321"/>
    <w:rsid w:val="00AB1F7E"/>
    <w:rsid w:val="00AB3D26"/>
    <w:rsid w:val="00AB43F5"/>
    <w:rsid w:val="00AB4AC8"/>
    <w:rsid w:val="00AB557B"/>
    <w:rsid w:val="00AC220E"/>
    <w:rsid w:val="00AC3177"/>
    <w:rsid w:val="00AC3338"/>
    <w:rsid w:val="00AC4C84"/>
    <w:rsid w:val="00AC5B1C"/>
    <w:rsid w:val="00AC602A"/>
    <w:rsid w:val="00AC6B93"/>
    <w:rsid w:val="00AC73A2"/>
    <w:rsid w:val="00AC777B"/>
    <w:rsid w:val="00AC7A47"/>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25A"/>
    <w:rsid w:val="00AE14FA"/>
    <w:rsid w:val="00AE1AF4"/>
    <w:rsid w:val="00AE2100"/>
    <w:rsid w:val="00AE21B8"/>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201B"/>
    <w:rsid w:val="00B04BD6"/>
    <w:rsid w:val="00B0503F"/>
    <w:rsid w:val="00B057AF"/>
    <w:rsid w:val="00B057B8"/>
    <w:rsid w:val="00B05915"/>
    <w:rsid w:val="00B06188"/>
    <w:rsid w:val="00B10945"/>
    <w:rsid w:val="00B11F93"/>
    <w:rsid w:val="00B201A4"/>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4EFB"/>
    <w:rsid w:val="00B451D6"/>
    <w:rsid w:val="00B459D2"/>
    <w:rsid w:val="00B46A8E"/>
    <w:rsid w:val="00B5044B"/>
    <w:rsid w:val="00B51718"/>
    <w:rsid w:val="00B520A6"/>
    <w:rsid w:val="00B522A6"/>
    <w:rsid w:val="00B52A2A"/>
    <w:rsid w:val="00B53FE2"/>
    <w:rsid w:val="00B5456E"/>
    <w:rsid w:val="00B54D22"/>
    <w:rsid w:val="00B55CB9"/>
    <w:rsid w:val="00B562F9"/>
    <w:rsid w:val="00B563FF"/>
    <w:rsid w:val="00B61AC0"/>
    <w:rsid w:val="00B63B9D"/>
    <w:rsid w:val="00B65E15"/>
    <w:rsid w:val="00B66DDA"/>
    <w:rsid w:val="00B70708"/>
    <w:rsid w:val="00B709B9"/>
    <w:rsid w:val="00B713D7"/>
    <w:rsid w:val="00B71BDB"/>
    <w:rsid w:val="00B71E08"/>
    <w:rsid w:val="00B74C4B"/>
    <w:rsid w:val="00B75230"/>
    <w:rsid w:val="00B75525"/>
    <w:rsid w:val="00B7661C"/>
    <w:rsid w:val="00B76640"/>
    <w:rsid w:val="00B767AA"/>
    <w:rsid w:val="00B777DD"/>
    <w:rsid w:val="00B7786D"/>
    <w:rsid w:val="00B80286"/>
    <w:rsid w:val="00B80799"/>
    <w:rsid w:val="00B80A70"/>
    <w:rsid w:val="00B80EB8"/>
    <w:rsid w:val="00B810C5"/>
    <w:rsid w:val="00B81D2D"/>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7907"/>
    <w:rsid w:val="00B97B63"/>
    <w:rsid w:val="00BA10A1"/>
    <w:rsid w:val="00BA1C33"/>
    <w:rsid w:val="00BA1F72"/>
    <w:rsid w:val="00BA2343"/>
    <w:rsid w:val="00BA3518"/>
    <w:rsid w:val="00BA44A1"/>
    <w:rsid w:val="00BA466E"/>
    <w:rsid w:val="00BA571F"/>
    <w:rsid w:val="00BA601E"/>
    <w:rsid w:val="00BA6FD5"/>
    <w:rsid w:val="00BA7ABF"/>
    <w:rsid w:val="00BB026D"/>
    <w:rsid w:val="00BB0481"/>
    <w:rsid w:val="00BB2335"/>
    <w:rsid w:val="00BB3810"/>
    <w:rsid w:val="00BB441B"/>
    <w:rsid w:val="00BB67DE"/>
    <w:rsid w:val="00BB7E88"/>
    <w:rsid w:val="00BC0899"/>
    <w:rsid w:val="00BC1BA8"/>
    <w:rsid w:val="00BC327C"/>
    <w:rsid w:val="00BC3C22"/>
    <w:rsid w:val="00BC45FF"/>
    <w:rsid w:val="00BC4CC9"/>
    <w:rsid w:val="00BC7545"/>
    <w:rsid w:val="00BD186D"/>
    <w:rsid w:val="00BD34D3"/>
    <w:rsid w:val="00BD3D74"/>
    <w:rsid w:val="00BD3F80"/>
    <w:rsid w:val="00BD624E"/>
    <w:rsid w:val="00BD6580"/>
    <w:rsid w:val="00BD74A0"/>
    <w:rsid w:val="00BD7782"/>
    <w:rsid w:val="00BD7F6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2E8"/>
    <w:rsid w:val="00C109A8"/>
    <w:rsid w:val="00C10A23"/>
    <w:rsid w:val="00C11D6B"/>
    <w:rsid w:val="00C12CE3"/>
    <w:rsid w:val="00C131AC"/>
    <w:rsid w:val="00C13D8F"/>
    <w:rsid w:val="00C16054"/>
    <w:rsid w:val="00C16D26"/>
    <w:rsid w:val="00C173AB"/>
    <w:rsid w:val="00C179CF"/>
    <w:rsid w:val="00C20275"/>
    <w:rsid w:val="00C203C5"/>
    <w:rsid w:val="00C2128B"/>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281"/>
    <w:rsid w:val="00C56315"/>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56FD"/>
    <w:rsid w:val="00C859AC"/>
    <w:rsid w:val="00C85CF1"/>
    <w:rsid w:val="00C87D38"/>
    <w:rsid w:val="00C91FB1"/>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B7E62"/>
    <w:rsid w:val="00CC1173"/>
    <w:rsid w:val="00CC1920"/>
    <w:rsid w:val="00CC1F81"/>
    <w:rsid w:val="00CC2073"/>
    <w:rsid w:val="00CC228A"/>
    <w:rsid w:val="00CC27B0"/>
    <w:rsid w:val="00CC27FE"/>
    <w:rsid w:val="00CC37B5"/>
    <w:rsid w:val="00CC49DD"/>
    <w:rsid w:val="00CC4DD9"/>
    <w:rsid w:val="00CC599F"/>
    <w:rsid w:val="00CC5B7B"/>
    <w:rsid w:val="00CC6FA8"/>
    <w:rsid w:val="00CC7321"/>
    <w:rsid w:val="00CC7CAE"/>
    <w:rsid w:val="00CC7FB9"/>
    <w:rsid w:val="00CD16D7"/>
    <w:rsid w:val="00CD36D2"/>
    <w:rsid w:val="00CD4AF0"/>
    <w:rsid w:val="00CD4C81"/>
    <w:rsid w:val="00CD5814"/>
    <w:rsid w:val="00CD62F6"/>
    <w:rsid w:val="00CD63EC"/>
    <w:rsid w:val="00CE025A"/>
    <w:rsid w:val="00CE03DA"/>
    <w:rsid w:val="00CE207F"/>
    <w:rsid w:val="00CE223E"/>
    <w:rsid w:val="00CE2329"/>
    <w:rsid w:val="00CE3B1A"/>
    <w:rsid w:val="00CE484E"/>
    <w:rsid w:val="00CE5B84"/>
    <w:rsid w:val="00CE5E3F"/>
    <w:rsid w:val="00CE7028"/>
    <w:rsid w:val="00CE7487"/>
    <w:rsid w:val="00CE7CB8"/>
    <w:rsid w:val="00CF02C8"/>
    <w:rsid w:val="00CF05F0"/>
    <w:rsid w:val="00CF199D"/>
    <w:rsid w:val="00CF20B1"/>
    <w:rsid w:val="00CF4496"/>
    <w:rsid w:val="00CF5048"/>
    <w:rsid w:val="00CF5576"/>
    <w:rsid w:val="00CF6987"/>
    <w:rsid w:val="00CF7290"/>
    <w:rsid w:val="00D010FF"/>
    <w:rsid w:val="00D0170C"/>
    <w:rsid w:val="00D025E4"/>
    <w:rsid w:val="00D028C2"/>
    <w:rsid w:val="00D0385A"/>
    <w:rsid w:val="00D0406E"/>
    <w:rsid w:val="00D05054"/>
    <w:rsid w:val="00D0510F"/>
    <w:rsid w:val="00D05301"/>
    <w:rsid w:val="00D0639E"/>
    <w:rsid w:val="00D070A1"/>
    <w:rsid w:val="00D0732C"/>
    <w:rsid w:val="00D109E4"/>
    <w:rsid w:val="00D10EEB"/>
    <w:rsid w:val="00D120BF"/>
    <w:rsid w:val="00D12C78"/>
    <w:rsid w:val="00D13D47"/>
    <w:rsid w:val="00D13DD4"/>
    <w:rsid w:val="00D153EA"/>
    <w:rsid w:val="00D1569A"/>
    <w:rsid w:val="00D15AAF"/>
    <w:rsid w:val="00D17608"/>
    <w:rsid w:val="00D17B7D"/>
    <w:rsid w:val="00D17EE7"/>
    <w:rsid w:val="00D20F43"/>
    <w:rsid w:val="00D21705"/>
    <w:rsid w:val="00D22DCB"/>
    <w:rsid w:val="00D24675"/>
    <w:rsid w:val="00D2597E"/>
    <w:rsid w:val="00D2665C"/>
    <w:rsid w:val="00D26711"/>
    <w:rsid w:val="00D27D12"/>
    <w:rsid w:val="00D30FE5"/>
    <w:rsid w:val="00D3131A"/>
    <w:rsid w:val="00D31669"/>
    <w:rsid w:val="00D34462"/>
    <w:rsid w:val="00D34B62"/>
    <w:rsid w:val="00D352B4"/>
    <w:rsid w:val="00D364C4"/>
    <w:rsid w:val="00D36811"/>
    <w:rsid w:val="00D369AF"/>
    <w:rsid w:val="00D379C9"/>
    <w:rsid w:val="00D41E5E"/>
    <w:rsid w:val="00D422B5"/>
    <w:rsid w:val="00D4316D"/>
    <w:rsid w:val="00D434B0"/>
    <w:rsid w:val="00D45998"/>
    <w:rsid w:val="00D45E80"/>
    <w:rsid w:val="00D46191"/>
    <w:rsid w:val="00D46B65"/>
    <w:rsid w:val="00D47121"/>
    <w:rsid w:val="00D47280"/>
    <w:rsid w:val="00D472FE"/>
    <w:rsid w:val="00D47963"/>
    <w:rsid w:val="00D5028E"/>
    <w:rsid w:val="00D506CE"/>
    <w:rsid w:val="00D51001"/>
    <w:rsid w:val="00D528BD"/>
    <w:rsid w:val="00D53E58"/>
    <w:rsid w:val="00D5410F"/>
    <w:rsid w:val="00D54579"/>
    <w:rsid w:val="00D54B3E"/>
    <w:rsid w:val="00D55B4D"/>
    <w:rsid w:val="00D5618B"/>
    <w:rsid w:val="00D56FF4"/>
    <w:rsid w:val="00D61F36"/>
    <w:rsid w:val="00D6222F"/>
    <w:rsid w:val="00D62CF0"/>
    <w:rsid w:val="00D63130"/>
    <w:rsid w:val="00D63A74"/>
    <w:rsid w:val="00D642A2"/>
    <w:rsid w:val="00D642CD"/>
    <w:rsid w:val="00D6483E"/>
    <w:rsid w:val="00D64962"/>
    <w:rsid w:val="00D650CF"/>
    <w:rsid w:val="00D67235"/>
    <w:rsid w:val="00D67D7C"/>
    <w:rsid w:val="00D71667"/>
    <w:rsid w:val="00D722AF"/>
    <w:rsid w:val="00D7242A"/>
    <w:rsid w:val="00D73D75"/>
    <w:rsid w:val="00D7614A"/>
    <w:rsid w:val="00D77981"/>
    <w:rsid w:val="00D802FF"/>
    <w:rsid w:val="00D821A5"/>
    <w:rsid w:val="00D8281A"/>
    <w:rsid w:val="00D87DD9"/>
    <w:rsid w:val="00D904F0"/>
    <w:rsid w:val="00D92265"/>
    <w:rsid w:val="00D9280B"/>
    <w:rsid w:val="00D92FC2"/>
    <w:rsid w:val="00D94111"/>
    <w:rsid w:val="00D95314"/>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5C4"/>
    <w:rsid w:val="00DB5A03"/>
    <w:rsid w:val="00DB5ABC"/>
    <w:rsid w:val="00DB64CF"/>
    <w:rsid w:val="00DB7EDF"/>
    <w:rsid w:val="00DC0462"/>
    <w:rsid w:val="00DC0810"/>
    <w:rsid w:val="00DC0A7E"/>
    <w:rsid w:val="00DC0BAC"/>
    <w:rsid w:val="00DC1132"/>
    <w:rsid w:val="00DC15FB"/>
    <w:rsid w:val="00DC1984"/>
    <w:rsid w:val="00DC3842"/>
    <w:rsid w:val="00DC4EFB"/>
    <w:rsid w:val="00DC5BD1"/>
    <w:rsid w:val="00DC69D9"/>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4939"/>
    <w:rsid w:val="00E35C20"/>
    <w:rsid w:val="00E36572"/>
    <w:rsid w:val="00E37D5E"/>
    <w:rsid w:val="00E410E4"/>
    <w:rsid w:val="00E435F5"/>
    <w:rsid w:val="00E444D3"/>
    <w:rsid w:val="00E44DAD"/>
    <w:rsid w:val="00E46217"/>
    <w:rsid w:val="00E4796A"/>
    <w:rsid w:val="00E50779"/>
    <w:rsid w:val="00E50D71"/>
    <w:rsid w:val="00E51398"/>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518"/>
    <w:rsid w:val="00EB0A48"/>
    <w:rsid w:val="00EB1985"/>
    <w:rsid w:val="00EB203F"/>
    <w:rsid w:val="00EB20E7"/>
    <w:rsid w:val="00EB247C"/>
    <w:rsid w:val="00EB2A35"/>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4EF0"/>
    <w:rsid w:val="00EE4F87"/>
    <w:rsid w:val="00EE59F8"/>
    <w:rsid w:val="00EE788D"/>
    <w:rsid w:val="00EF088F"/>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16F22"/>
    <w:rsid w:val="00F20035"/>
    <w:rsid w:val="00F21655"/>
    <w:rsid w:val="00F231A6"/>
    <w:rsid w:val="00F2441E"/>
    <w:rsid w:val="00F25887"/>
    <w:rsid w:val="00F263D4"/>
    <w:rsid w:val="00F26ACD"/>
    <w:rsid w:val="00F31595"/>
    <w:rsid w:val="00F32583"/>
    <w:rsid w:val="00F34A26"/>
    <w:rsid w:val="00F3560A"/>
    <w:rsid w:val="00F35E09"/>
    <w:rsid w:val="00F36821"/>
    <w:rsid w:val="00F3751A"/>
    <w:rsid w:val="00F3770E"/>
    <w:rsid w:val="00F37A02"/>
    <w:rsid w:val="00F37E86"/>
    <w:rsid w:val="00F41761"/>
    <w:rsid w:val="00F41D3B"/>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5E4"/>
    <w:rsid w:val="00F65879"/>
    <w:rsid w:val="00F66D1C"/>
    <w:rsid w:val="00F67F06"/>
    <w:rsid w:val="00F67F8F"/>
    <w:rsid w:val="00F70A89"/>
    <w:rsid w:val="00F70AD6"/>
    <w:rsid w:val="00F71364"/>
    <w:rsid w:val="00F71B6A"/>
    <w:rsid w:val="00F7311C"/>
    <w:rsid w:val="00F74316"/>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522C"/>
    <w:rsid w:val="00F966AB"/>
    <w:rsid w:val="00F966EA"/>
    <w:rsid w:val="00F97623"/>
    <w:rsid w:val="00FA123C"/>
    <w:rsid w:val="00FA12F2"/>
    <w:rsid w:val="00FA1658"/>
    <w:rsid w:val="00FA19DC"/>
    <w:rsid w:val="00FA1F73"/>
    <w:rsid w:val="00FA247D"/>
    <w:rsid w:val="00FA4F81"/>
    <w:rsid w:val="00FA508F"/>
    <w:rsid w:val="00FA5AC8"/>
    <w:rsid w:val="00FA63C7"/>
    <w:rsid w:val="00FA6670"/>
    <w:rsid w:val="00FA7089"/>
    <w:rsid w:val="00FB0C1D"/>
    <w:rsid w:val="00FB149F"/>
    <w:rsid w:val="00FB1FB3"/>
    <w:rsid w:val="00FB33B0"/>
    <w:rsid w:val="00FB3438"/>
    <w:rsid w:val="00FB38C9"/>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4C35"/>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D7262"/>
    <w:rsid w:val="00FE02FE"/>
    <w:rsid w:val="00FE3566"/>
    <w:rsid w:val="00FE381F"/>
    <w:rsid w:val="00FE4836"/>
    <w:rsid w:val="00FE51D9"/>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8FC"/>
    <w:rsid w:val="00FF2B24"/>
    <w:rsid w:val="00FF3E34"/>
    <w:rsid w:val="00FF472C"/>
    <w:rsid w:val="00FF4B10"/>
    <w:rsid w:val="00FF6371"/>
    <w:rsid w:val="00FF684B"/>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header"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qFormat="1"/>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HTML Sample"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1"/>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1"/>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1"/>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uiPriority w:val="99"/>
    <w:qFormat/>
    <w:rsid w:val="00E673AC"/>
    <w:rPr>
      <w:rFonts w:cs="Times New Roman"/>
      <w:b/>
      <w:color w:val="106BBE"/>
    </w:rPr>
  </w:style>
  <w:style w:type="paragraph" w:customStyle="1" w:styleId="ConsPlusNormal">
    <w:name w:val="ConsPlusNormal"/>
    <w:link w:val="ConsPlusNormal1"/>
    <w:uiPriority w:val="99"/>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uiPriority w:val="99"/>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iPriority w:val="99"/>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uiPriority w:val="99"/>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uiPriority w:val="99"/>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uiPriority w:val="99"/>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99"/>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uiPriority w:val="99"/>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 w:type="paragraph" w:customStyle="1" w:styleId="1fff7">
    <w:name w:val="Текст1"/>
    <w:basedOn w:val="a1"/>
    <w:uiPriority w:val="99"/>
    <w:qFormat/>
    <w:rsid w:val="00FD7262"/>
    <w:pPr>
      <w:suppressAutoHyphens/>
      <w:spacing w:after="0" w:line="240" w:lineRule="auto"/>
    </w:pPr>
    <w:rPr>
      <w:rFonts w:ascii="Courier New" w:eastAsia="Times New Roman" w:hAnsi="Courier New" w:cs="Courier New"/>
      <w:sz w:val="20"/>
      <w:szCs w:val="20"/>
      <w:lang w:eastAsia="ar-SA"/>
    </w:rPr>
  </w:style>
  <w:style w:type="character" w:customStyle="1" w:styleId="1fff8">
    <w:name w:val="Заголовок №1_"/>
    <w:rsid w:val="00FB3438"/>
    <w:rPr>
      <w:rFonts w:ascii="Times New Roman" w:eastAsia="Times New Roman" w:hAnsi="Times New Roman" w:cs="Times New Roman"/>
      <w:b/>
      <w:bCs/>
      <w:i w:val="0"/>
      <w:iCs w:val="0"/>
      <w:smallCaps w:val="0"/>
      <w:strike w:val="0"/>
      <w:sz w:val="28"/>
      <w:szCs w:val="28"/>
      <w:u w:val="none"/>
    </w:rPr>
  </w:style>
  <w:style w:type="character" w:customStyle="1" w:styleId="12a">
    <w:name w:val="Заголовок №1 (2)_"/>
    <w:link w:val="12b"/>
    <w:rsid w:val="00FB3438"/>
    <w:rPr>
      <w:sz w:val="28"/>
      <w:szCs w:val="28"/>
      <w:shd w:val="clear" w:color="auto" w:fill="FFFFFF"/>
    </w:rPr>
  </w:style>
  <w:style w:type="character" w:customStyle="1" w:styleId="5Exact">
    <w:name w:val="Основной текст (5) Exact"/>
    <w:rsid w:val="00FB3438"/>
    <w:rPr>
      <w:b/>
      <w:bCs/>
      <w:sz w:val="19"/>
      <w:szCs w:val="19"/>
      <w:shd w:val="clear" w:color="auto" w:fill="FFFFFF"/>
    </w:rPr>
  </w:style>
  <w:style w:type="character" w:customStyle="1" w:styleId="1fff9">
    <w:name w:val="Заголовок №1"/>
    <w:rsid w:val="00FB34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fffa">
    <w:name w:val="Номер заголовка №1_"/>
    <w:link w:val="1fffb"/>
    <w:rsid w:val="00FB3438"/>
    <w:rPr>
      <w:b/>
      <w:bCs/>
      <w:sz w:val="28"/>
      <w:szCs w:val="28"/>
      <w:shd w:val="clear" w:color="auto" w:fill="FFFFFF"/>
    </w:rPr>
  </w:style>
  <w:style w:type="character" w:customStyle="1" w:styleId="213pt">
    <w:name w:val="Основной текст (2) + 13 pt;Курсив"/>
    <w:rsid w:val="00FB343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7pt">
    <w:name w:val="Основной текст (2) + 7 pt;Курсив"/>
    <w:rsid w:val="00FB3438"/>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en-US" w:eastAsia="en-US" w:bidi="en-US"/>
    </w:rPr>
  </w:style>
  <w:style w:type="character" w:customStyle="1" w:styleId="27pt0">
    <w:name w:val="Основной текст (2) + 7 pt"/>
    <w:rsid w:val="00FB3438"/>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23pt-1pt">
    <w:name w:val="Основной текст (2) + 23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46"/>
      <w:szCs w:val="46"/>
      <w:u w:val="none"/>
      <w:shd w:val="clear" w:color="auto" w:fill="FFFFFF"/>
      <w:lang w:val="ru-RU" w:eastAsia="ru-RU" w:bidi="ru-RU"/>
    </w:rPr>
  </w:style>
  <w:style w:type="character" w:customStyle="1" w:styleId="223pt-1pt0">
    <w:name w:val="Основной текст (2) + 23 pt;Полужирный;Курсив;Интервал -1 pt"/>
    <w:rsid w:val="00FB3438"/>
    <w:rPr>
      <w:rFonts w:ascii="Times New Roman" w:eastAsia="Times New Roman" w:hAnsi="Times New Roman" w:cs="Times New Roman"/>
      <w:b/>
      <w:bCs/>
      <w:i/>
      <w:iCs/>
      <w:smallCaps w:val="0"/>
      <w:strike w:val="0"/>
      <w:color w:val="000000"/>
      <w:spacing w:val="-20"/>
      <w:w w:val="100"/>
      <w:position w:val="0"/>
      <w:sz w:val="46"/>
      <w:szCs w:val="46"/>
      <w:u w:val="none"/>
      <w:shd w:val="clear" w:color="auto" w:fill="FFFFFF"/>
      <w:lang w:val="en-US" w:eastAsia="en-US" w:bidi="en-US"/>
    </w:rPr>
  </w:style>
  <w:style w:type="character" w:customStyle="1" w:styleId="285pt0">
    <w:name w:val="Основной текст (2) + 8;5 pt"/>
    <w:rsid w:val="00FB343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216pt">
    <w:name w:val="Основной текст (2) + 16 pt"/>
    <w:rsid w:val="00FB3438"/>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1pt">
    <w:name w:val="Основной текст (2) + 17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MicrosoftSansSerif17pt">
    <w:name w:val="Основной текст (2) + Microsoft Sans Serif;17 pt;Курсив"/>
    <w:rsid w:val="00FB3438"/>
    <w:rPr>
      <w:rFonts w:ascii="Microsoft Sans Serif" w:eastAsia="Microsoft Sans Serif" w:hAnsi="Microsoft Sans Serif" w:cs="Microsoft Sans Serif"/>
      <w:b w:val="0"/>
      <w:bCs w:val="0"/>
      <w:i/>
      <w:iCs/>
      <w:smallCaps w:val="0"/>
      <w:strike w:val="0"/>
      <w:color w:val="000000"/>
      <w:spacing w:val="0"/>
      <w:w w:val="100"/>
      <w:position w:val="0"/>
      <w:sz w:val="34"/>
      <w:szCs w:val="34"/>
      <w:u w:val="none"/>
      <w:shd w:val="clear" w:color="auto" w:fill="FFFFFF"/>
      <w:lang w:val="en-US" w:eastAsia="en-US" w:bidi="en-US"/>
    </w:rPr>
  </w:style>
  <w:style w:type="character" w:customStyle="1" w:styleId="221pt">
    <w:name w:val="Основной текст (2) + 21 pt;Полужирный;Курсив"/>
    <w:rsid w:val="00FB3438"/>
    <w:rPr>
      <w:rFonts w:ascii="Times New Roman" w:eastAsia="Times New Roman" w:hAnsi="Times New Roman" w:cs="Times New Roman"/>
      <w:b/>
      <w:bCs/>
      <w:i/>
      <w:iCs/>
      <w:smallCaps w:val="0"/>
      <w:strike w:val="0"/>
      <w:color w:val="000000"/>
      <w:spacing w:val="0"/>
      <w:w w:val="100"/>
      <w:position w:val="0"/>
      <w:sz w:val="42"/>
      <w:szCs w:val="42"/>
      <w:u w:val="none"/>
      <w:shd w:val="clear" w:color="auto" w:fill="FFFFFF"/>
      <w:lang w:val="en-US" w:eastAsia="en-US" w:bidi="en-US"/>
    </w:rPr>
  </w:style>
  <w:style w:type="character" w:customStyle="1" w:styleId="221pt0">
    <w:name w:val="Основной текст (2) + 21 pt"/>
    <w:rsid w:val="00FB3438"/>
    <w:rPr>
      <w:rFonts w:ascii="Times New Roman" w:eastAsia="Times New Roman" w:hAnsi="Times New Roman" w:cs="Times New Roman"/>
      <w:b w:val="0"/>
      <w:bCs w:val="0"/>
      <w:i w:val="0"/>
      <w:iCs w:val="0"/>
      <w:smallCaps w:val="0"/>
      <w:strike w:val="0"/>
      <w:color w:val="000000"/>
      <w:spacing w:val="0"/>
      <w:w w:val="100"/>
      <w:position w:val="0"/>
      <w:sz w:val="42"/>
      <w:szCs w:val="42"/>
      <w:u w:val="none"/>
      <w:shd w:val="clear" w:color="auto" w:fill="FFFFFF"/>
      <w:lang w:val="en-US" w:eastAsia="en-US" w:bidi="en-US"/>
    </w:rPr>
  </w:style>
  <w:style w:type="character" w:customStyle="1" w:styleId="414pt">
    <w:name w:val="Основной текст (4) + 14 pt;Полужирный"/>
    <w:rsid w:val="00FB343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311pt">
    <w:name w:val="Основной текст (3) + 11 pt;Не полужирный"/>
    <w:rsid w:val="00FB343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3pt">
    <w:name w:val="Основной текст (3) + 13 pt;Не полужирный;Курсив"/>
    <w:rsid w:val="00FB343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95pt0">
    <w:name w:val="Основной текст (2) + 9;5 pt;Полужирный"/>
    <w:rsid w:val="00FB34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afffffffffffa">
    <w:name w:val="Колонтитул_"/>
    <w:rsid w:val="00FB3438"/>
    <w:rPr>
      <w:rFonts w:ascii="Times New Roman" w:eastAsia="Times New Roman" w:hAnsi="Times New Roman" w:cs="Times New Roman"/>
      <w:b/>
      <w:bCs/>
      <w:i w:val="0"/>
      <w:iCs w:val="0"/>
      <w:smallCaps w:val="0"/>
      <w:strike w:val="0"/>
      <w:sz w:val="18"/>
      <w:szCs w:val="18"/>
      <w:u w:val="none"/>
    </w:rPr>
  </w:style>
  <w:style w:type="character" w:customStyle="1" w:styleId="afffffffffffb">
    <w:name w:val="Колонтитул"/>
    <w:rsid w:val="00FB343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rsid w:val="00FB3438"/>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rsid w:val="00FB3438"/>
    <w:rPr>
      <w:spacing w:val="20"/>
      <w:sz w:val="23"/>
      <w:szCs w:val="23"/>
      <w:shd w:val="clear" w:color="auto" w:fill="FFFFFF"/>
    </w:rPr>
  </w:style>
  <w:style w:type="paragraph" w:customStyle="1" w:styleId="12b">
    <w:name w:val="Заголовок №1 (2)"/>
    <w:basedOn w:val="a1"/>
    <w:link w:val="12a"/>
    <w:rsid w:val="00FB3438"/>
    <w:pPr>
      <w:widowControl w:val="0"/>
      <w:shd w:val="clear" w:color="auto" w:fill="FFFFFF"/>
      <w:spacing w:before="240" w:after="420" w:line="0" w:lineRule="atLeast"/>
      <w:jc w:val="center"/>
      <w:outlineLvl w:val="0"/>
    </w:pPr>
    <w:rPr>
      <w:sz w:val="28"/>
      <w:szCs w:val="28"/>
    </w:rPr>
  </w:style>
  <w:style w:type="paragraph" w:customStyle="1" w:styleId="1fffb">
    <w:name w:val="Номер заголовка №1"/>
    <w:basedOn w:val="a1"/>
    <w:link w:val="1fffa"/>
    <w:rsid w:val="00FB3438"/>
    <w:pPr>
      <w:widowControl w:val="0"/>
      <w:shd w:val="clear" w:color="auto" w:fill="FFFFFF"/>
      <w:spacing w:before="300" w:after="420" w:line="0" w:lineRule="atLeast"/>
      <w:jc w:val="right"/>
      <w:outlineLvl w:val="0"/>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C7320A072EDE8E0FF629886373D3EC045DC27F80AC3D148A9BEA61313A65AF47BD7FBBA6C98450443077DEA31EACBF399C1EEr1I0N"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tp.sberbank-ast.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http://www.torgi.gov.ru" TargetMode="External"/><Relationship Id="rId10" Type="http://schemas.openxmlformats.org/officeDocument/2006/relationships/hyperlink" Target="http://www.utp.sberbank-as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orgi.gov.ru/" TargetMode="External"/><Relationship Id="rId14" Type="http://schemas.openxmlformats.org/officeDocument/2006/relationships/hyperlink" Target="http://www.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C3BD-F813-4206-9B07-FBB046EF7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13252</TotalTime>
  <Pages>14</Pages>
  <Words>7075</Words>
  <Characters>40334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1922</cp:revision>
  <dcterms:created xsi:type="dcterms:W3CDTF">2020-01-14T13:18:00Z</dcterms:created>
  <dcterms:modified xsi:type="dcterms:W3CDTF">2024-07-08T08:58:00Z</dcterms:modified>
</cp:coreProperties>
</file>