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E38" w:rsidRPr="00751E38" w:rsidRDefault="00751E38" w:rsidP="00751E38">
      <w:pPr>
        <w:tabs>
          <w:tab w:val="left" w:pos="5670"/>
          <w:tab w:val="left" w:pos="6663"/>
          <w:tab w:val="left" w:pos="7513"/>
          <w:tab w:val="left" w:pos="7938"/>
        </w:tabs>
        <w:suppressAutoHyphens/>
        <w:jc w:val="center"/>
        <w:rPr>
          <w:rFonts w:ascii="Times New Roman" w:hAnsi="Times New Roman" w:cs="Times New Roman"/>
          <w:b/>
          <w:noProof/>
        </w:rPr>
      </w:pPr>
      <w:r w:rsidRPr="00751E38">
        <w:rPr>
          <w:rFonts w:ascii="Times New Roman" w:hAnsi="Times New Roman" w:cs="Times New Roman"/>
          <w:b/>
          <w:noProof/>
        </w:rPr>
        <w:drawing>
          <wp:inline distT="0" distB="0" distL="0" distR="0" wp14:anchorId="474162AA" wp14:editId="3272EE6C">
            <wp:extent cx="581025" cy="609600"/>
            <wp:effectExtent l="0" t="0" r="9525" b="0"/>
            <wp:docPr id="1" name="Рисунок 1" descr="Описание: 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1E38">
        <w:rPr>
          <w:rFonts w:ascii="Times New Roman" w:hAnsi="Times New Roman" w:cs="Times New Roman"/>
          <w:b/>
          <w:lang w:eastAsia="ar-SA"/>
        </w:rPr>
        <w:t xml:space="preserve">                     </w:t>
      </w:r>
    </w:p>
    <w:p w:rsidR="00751E38" w:rsidRPr="00751E38" w:rsidRDefault="00751E38" w:rsidP="00751E38">
      <w:pPr>
        <w:tabs>
          <w:tab w:val="left" w:pos="5670"/>
          <w:tab w:val="left" w:pos="6663"/>
          <w:tab w:val="left" w:pos="7513"/>
          <w:tab w:val="left" w:pos="7938"/>
        </w:tabs>
        <w:suppressAutoHyphens/>
        <w:spacing w:after="0" w:line="240" w:lineRule="auto"/>
        <w:ind w:left="284" w:firstLine="283"/>
        <w:jc w:val="center"/>
        <w:rPr>
          <w:rFonts w:ascii="Times New Roman" w:hAnsi="Times New Roman" w:cs="Times New Roman"/>
          <w:b/>
          <w:lang w:eastAsia="ar-SA"/>
        </w:rPr>
      </w:pPr>
      <w:r w:rsidRPr="00751E38">
        <w:rPr>
          <w:rFonts w:ascii="Times New Roman" w:hAnsi="Times New Roman" w:cs="Times New Roman"/>
          <w:b/>
          <w:lang w:eastAsia="ar-SA"/>
        </w:rPr>
        <w:t>Администрация Большеигнатовского муниципального района Республики Мордовия</w:t>
      </w:r>
    </w:p>
    <w:p w:rsidR="00751E38" w:rsidRPr="00751E38" w:rsidRDefault="00751E38" w:rsidP="00751E38">
      <w:pPr>
        <w:keepNext/>
        <w:suppressAutoHyphens/>
        <w:spacing w:after="0" w:line="240" w:lineRule="auto"/>
        <w:outlineLvl w:val="1"/>
        <w:rPr>
          <w:rFonts w:ascii="Times New Roman" w:hAnsi="Times New Roman" w:cs="Times New Roman"/>
          <w:b/>
          <w:bCs/>
          <w:lang w:eastAsia="ar-SA"/>
        </w:rPr>
      </w:pPr>
    </w:p>
    <w:p w:rsidR="00751E38" w:rsidRPr="00751E38" w:rsidRDefault="00751E38" w:rsidP="00751E38">
      <w:pPr>
        <w:keepNext/>
        <w:suppressAutoHyphens/>
        <w:spacing w:after="0" w:line="240" w:lineRule="auto"/>
        <w:ind w:left="284" w:firstLine="283"/>
        <w:jc w:val="center"/>
        <w:outlineLvl w:val="1"/>
        <w:rPr>
          <w:rFonts w:ascii="Times New Roman" w:hAnsi="Times New Roman" w:cs="Times New Roman"/>
          <w:b/>
          <w:bCs/>
          <w:lang w:eastAsia="ar-SA"/>
        </w:rPr>
      </w:pPr>
      <w:r w:rsidRPr="00751E38">
        <w:rPr>
          <w:rFonts w:ascii="Times New Roman" w:hAnsi="Times New Roman" w:cs="Times New Roman"/>
          <w:b/>
          <w:bCs/>
          <w:lang w:eastAsia="ar-SA"/>
        </w:rPr>
        <w:t>ПОСТАНОВЛЕНИЕ</w:t>
      </w:r>
    </w:p>
    <w:p w:rsidR="00751E38" w:rsidRPr="00751E38" w:rsidRDefault="00751E38" w:rsidP="00751E38">
      <w:pPr>
        <w:tabs>
          <w:tab w:val="center" w:pos="4677"/>
        </w:tabs>
        <w:suppressAutoHyphens/>
        <w:spacing w:after="0" w:line="240" w:lineRule="auto"/>
        <w:rPr>
          <w:rFonts w:ascii="Times New Roman" w:hAnsi="Times New Roman" w:cs="Times New Roman"/>
          <w:lang w:eastAsia="ar-SA"/>
        </w:rPr>
      </w:pPr>
    </w:p>
    <w:p w:rsidR="00751E38" w:rsidRPr="00751E38" w:rsidRDefault="00751E38" w:rsidP="00751E38">
      <w:pPr>
        <w:tabs>
          <w:tab w:val="center" w:pos="4677"/>
        </w:tabs>
        <w:suppressAutoHyphens/>
        <w:spacing w:after="0" w:line="240" w:lineRule="auto"/>
        <w:rPr>
          <w:rFonts w:ascii="Times New Roman" w:hAnsi="Times New Roman" w:cs="Times New Roman"/>
          <w:lang w:eastAsia="ar-SA"/>
        </w:rPr>
      </w:pPr>
      <w:r w:rsidRPr="00751E38">
        <w:rPr>
          <w:rFonts w:ascii="Times New Roman" w:hAnsi="Times New Roman" w:cs="Times New Roman"/>
          <w:lang w:eastAsia="ar-SA"/>
        </w:rPr>
        <w:t xml:space="preserve">    </w:t>
      </w:r>
      <w:r>
        <w:rPr>
          <w:rFonts w:ascii="Times New Roman" w:hAnsi="Times New Roman" w:cs="Times New Roman"/>
          <w:lang w:eastAsia="ar-SA"/>
        </w:rPr>
        <w:t xml:space="preserve">           </w:t>
      </w:r>
      <w:r w:rsidRPr="00751E38">
        <w:rPr>
          <w:rFonts w:ascii="Times New Roman" w:hAnsi="Times New Roman" w:cs="Times New Roman"/>
          <w:lang w:eastAsia="ar-SA"/>
        </w:rPr>
        <w:t xml:space="preserve">« 16 » июня 2023 г.                                   </w:t>
      </w:r>
      <w:r w:rsidR="006B2CAD">
        <w:rPr>
          <w:rFonts w:ascii="Times New Roman" w:hAnsi="Times New Roman" w:cs="Times New Roman"/>
          <w:lang w:eastAsia="ar-SA"/>
        </w:rPr>
        <w:t xml:space="preserve">             </w:t>
      </w:r>
      <w:r w:rsidRPr="00751E38">
        <w:rPr>
          <w:rFonts w:ascii="Times New Roman" w:hAnsi="Times New Roman" w:cs="Times New Roman"/>
          <w:lang w:eastAsia="ar-SA"/>
        </w:rPr>
        <w:t xml:space="preserve">     </w:t>
      </w:r>
      <w:r w:rsidR="00A27115">
        <w:rPr>
          <w:rFonts w:ascii="Times New Roman" w:hAnsi="Times New Roman" w:cs="Times New Roman"/>
          <w:lang w:eastAsia="ar-SA"/>
        </w:rPr>
        <w:t xml:space="preserve">                 </w:t>
      </w:r>
      <w:r w:rsidRPr="00751E38">
        <w:rPr>
          <w:rFonts w:ascii="Times New Roman" w:hAnsi="Times New Roman" w:cs="Times New Roman"/>
          <w:lang w:eastAsia="ar-SA"/>
        </w:rPr>
        <w:t xml:space="preserve">                                               № 298</w:t>
      </w:r>
    </w:p>
    <w:p w:rsidR="00751E38" w:rsidRPr="00751E38" w:rsidRDefault="00751E38" w:rsidP="00751E38">
      <w:pPr>
        <w:suppressAutoHyphens/>
        <w:spacing w:after="0" w:line="240" w:lineRule="auto"/>
        <w:ind w:left="284" w:firstLine="283"/>
        <w:jc w:val="center"/>
        <w:rPr>
          <w:rFonts w:ascii="Times New Roman" w:hAnsi="Times New Roman" w:cs="Times New Roman"/>
          <w:lang w:eastAsia="ar-SA"/>
        </w:rPr>
      </w:pPr>
    </w:p>
    <w:p w:rsidR="00751E38" w:rsidRPr="00751E38" w:rsidRDefault="00751E38" w:rsidP="00751E38">
      <w:pPr>
        <w:suppressAutoHyphens/>
        <w:spacing w:after="0" w:line="240" w:lineRule="auto"/>
        <w:ind w:left="284" w:firstLine="283"/>
        <w:jc w:val="center"/>
        <w:rPr>
          <w:rFonts w:ascii="Times New Roman" w:hAnsi="Times New Roman" w:cs="Times New Roman"/>
          <w:lang w:eastAsia="ar-SA"/>
        </w:rPr>
      </w:pPr>
      <w:r w:rsidRPr="00751E38">
        <w:rPr>
          <w:rFonts w:ascii="Times New Roman" w:hAnsi="Times New Roman" w:cs="Times New Roman"/>
          <w:lang w:eastAsia="ar-SA"/>
        </w:rPr>
        <w:t>с. Большое Игнатово</w:t>
      </w:r>
    </w:p>
    <w:p w:rsidR="00751E38" w:rsidRPr="00751E38" w:rsidRDefault="00751E38" w:rsidP="00751E3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51E38" w:rsidRPr="00751E38" w:rsidRDefault="00751E38" w:rsidP="00751E38">
      <w:pPr>
        <w:spacing w:after="0" w:line="240" w:lineRule="auto"/>
        <w:ind w:right="3152"/>
        <w:jc w:val="both"/>
        <w:rPr>
          <w:rFonts w:ascii="Times New Roman" w:hAnsi="Times New Roman" w:cs="Times New Roman"/>
        </w:rPr>
      </w:pPr>
      <w:r w:rsidRPr="00751E38">
        <w:rPr>
          <w:rFonts w:ascii="Times New Roman" w:hAnsi="Times New Roman" w:cs="Times New Roman"/>
        </w:rPr>
        <w:t>О внесении изменений в постановление Администрации Большеигнатовского муниципального района Республики Мордовия от 01.06.2018 года № 254 «Об утверждении Программы Комплексного развития системы коммунальной инфраструктуры Большеигнатовского сельского поселения Большеигнатовского   муниципального района Республики Мордовия на 2018-2022гг. и на период до 2037 года»</w:t>
      </w:r>
    </w:p>
    <w:p w:rsidR="00751E38" w:rsidRPr="00751E38" w:rsidRDefault="00751E38" w:rsidP="00751E38">
      <w:pPr>
        <w:spacing w:after="0" w:line="240" w:lineRule="auto"/>
        <w:rPr>
          <w:rFonts w:ascii="Times New Roman" w:hAnsi="Times New Roman" w:cs="Times New Roman"/>
        </w:rPr>
      </w:pPr>
    </w:p>
    <w:p w:rsidR="00751E38" w:rsidRPr="00751E38" w:rsidRDefault="00751E38" w:rsidP="00751E38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51E38">
        <w:rPr>
          <w:rFonts w:ascii="Times New Roman" w:hAnsi="Times New Roman" w:cs="Times New Roman"/>
        </w:rPr>
        <w:t xml:space="preserve">          А</w:t>
      </w:r>
      <w:r w:rsidRPr="00751E38">
        <w:rPr>
          <w:rFonts w:ascii="Times New Roman" w:hAnsi="Times New Roman" w:cs="Times New Roman"/>
          <w:lang w:eastAsia="ar-SA"/>
        </w:rPr>
        <w:t xml:space="preserve">дминистрация Большеигнатовского муниципального района </w:t>
      </w:r>
      <w:r w:rsidRPr="00751E38">
        <w:rPr>
          <w:rFonts w:ascii="Times New Roman" w:hAnsi="Times New Roman" w:cs="Times New Roman"/>
          <w:b/>
          <w:lang w:eastAsia="ar-SA"/>
        </w:rPr>
        <w:t>постановляет</w:t>
      </w:r>
      <w:r w:rsidRPr="00751E38">
        <w:rPr>
          <w:rFonts w:ascii="Times New Roman" w:hAnsi="Times New Roman" w:cs="Times New Roman"/>
          <w:b/>
          <w:bCs/>
          <w:lang w:eastAsia="ar-SA"/>
        </w:rPr>
        <w:t>:</w:t>
      </w:r>
      <w:r w:rsidRPr="00751E38">
        <w:rPr>
          <w:rFonts w:ascii="Times New Roman" w:hAnsi="Times New Roman" w:cs="Times New Roman"/>
          <w:b/>
          <w:lang w:eastAsia="ar-SA"/>
        </w:rPr>
        <w:t xml:space="preserve">  </w:t>
      </w:r>
    </w:p>
    <w:p w:rsidR="00751E38" w:rsidRPr="00751E38" w:rsidRDefault="00751E38" w:rsidP="00751E3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51E38">
        <w:rPr>
          <w:rFonts w:ascii="Times New Roman" w:hAnsi="Times New Roman" w:cs="Times New Roman"/>
        </w:rPr>
        <w:t xml:space="preserve">   1. Внести изменения в Программу «Комплексного развития системы коммунальной  инфраструктуры  Большеигнатовского  сельского поселения Большеигнатовского   муниципального  района  Республики  Мордовия на 2018-2022гг. и на период до 2037 года», утвержденную постановлением Администрации Большеигнатовского  муниципального района Республики Мордовия от 01.06.2018 года № 254 «Об утверждении Программы Комплексного развития системы коммунальной  инфраструктуры  Большеигнатовского сельского поселения Большеигнатовского   муниципального  района  Республики  Мордовия на 2018-2022гг. и на период до 2037 года», изложив приложения 1, 2, 3 в следующей редакции (прилагаются).</w:t>
      </w:r>
    </w:p>
    <w:p w:rsidR="00751E38" w:rsidRPr="00751E38" w:rsidRDefault="00751E38" w:rsidP="00751E3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51E38">
        <w:rPr>
          <w:rFonts w:ascii="Times New Roman" w:hAnsi="Times New Roman" w:cs="Times New Roman"/>
        </w:rPr>
        <w:t xml:space="preserve">     2. Настоящее постановление вступает в силу после дня официального опубликования (обнародования).</w:t>
      </w:r>
    </w:p>
    <w:p w:rsidR="00751E38" w:rsidRPr="00751E38" w:rsidRDefault="00751E38" w:rsidP="00751E38">
      <w:pPr>
        <w:spacing w:after="0" w:line="240" w:lineRule="auto"/>
        <w:rPr>
          <w:rFonts w:ascii="Times New Roman" w:hAnsi="Times New Roman" w:cs="Times New Roman"/>
        </w:rPr>
      </w:pPr>
    </w:p>
    <w:p w:rsidR="00751E38" w:rsidRPr="00751E38" w:rsidRDefault="00751E38" w:rsidP="00751E38">
      <w:pPr>
        <w:spacing w:after="0" w:line="240" w:lineRule="auto"/>
        <w:rPr>
          <w:rFonts w:ascii="Times New Roman" w:hAnsi="Times New Roman" w:cs="Times New Roman"/>
        </w:rPr>
      </w:pPr>
      <w:r w:rsidRPr="00751E38">
        <w:rPr>
          <w:rFonts w:ascii="Times New Roman" w:hAnsi="Times New Roman" w:cs="Times New Roman"/>
        </w:rPr>
        <w:t>Глава Большеигнатовского</w:t>
      </w:r>
    </w:p>
    <w:p w:rsidR="00751E38" w:rsidRPr="00751E38" w:rsidRDefault="00751E38" w:rsidP="00751E38">
      <w:pPr>
        <w:spacing w:after="0" w:line="240" w:lineRule="auto"/>
        <w:rPr>
          <w:rFonts w:ascii="Times New Roman" w:hAnsi="Times New Roman" w:cs="Times New Roman"/>
          <w:b/>
        </w:rPr>
      </w:pPr>
      <w:r w:rsidRPr="00751E38">
        <w:rPr>
          <w:rFonts w:ascii="Times New Roman" w:hAnsi="Times New Roman" w:cs="Times New Roman"/>
        </w:rPr>
        <w:t xml:space="preserve">муниципального района                                                                   </w:t>
      </w:r>
      <w:r w:rsidR="00DF307F">
        <w:rPr>
          <w:rFonts w:ascii="Times New Roman" w:hAnsi="Times New Roman" w:cs="Times New Roman"/>
        </w:rPr>
        <w:t xml:space="preserve">            </w:t>
      </w:r>
      <w:r w:rsidRPr="00751E38">
        <w:rPr>
          <w:rFonts w:ascii="Times New Roman" w:hAnsi="Times New Roman" w:cs="Times New Roman"/>
        </w:rPr>
        <w:t xml:space="preserve">       Т.Н. Полозова</w:t>
      </w:r>
    </w:p>
    <w:p w:rsidR="00751E38" w:rsidRPr="00751E38" w:rsidRDefault="00751E38" w:rsidP="00751E38">
      <w:pPr>
        <w:spacing w:after="0" w:line="240" w:lineRule="auto"/>
        <w:rPr>
          <w:rFonts w:ascii="Times New Roman" w:hAnsi="Times New Roman" w:cs="Times New Roman"/>
        </w:rPr>
      </w:pPr>
      <w:bookmarkStart w:id="0" w:name="sub_10011"/>
    </w:p>
    <w:p w:rsidR="00DF307F" w:rsidRDefault="00DF307F" w:rsidP="00751E38">
      <w:pPr>
        <w:pStyle w:val="1"/>
        <w:spacing w:before="0" w:after="0"/>
        <w:jc w:val="right"/>
        <w:rPr>
          <w:rFonts w:ascii="Times New Roman" w:hAnsi="Times New Roman" w:cs="Times New Roman"/>
          <w:sz w:val="22"/>
          <w:szCs w:val="22"/>
        </w:rPr>
      </w:pPr>
    </w:p>
    <w:p w:rsidR="00751E38" w:rsidRPr="00751E38" w:rsidRDefault="00751E38" w:rsidP="00751E38">
      <w:pPr>
        <w:pStyle w:val="1"/>
        <w:spacing w:before="0" w:after="0"/>
        <w:jc w:val="right"/>
        <w:rPr>
          <w:rFonts w:ascii="Times New Roman" w:hAnsi="Times New Roman" w:cs="Times New Roman"/>
          <w:sz w:val="22"/>
          <w:szCs w:val="22"/>
        </w:rPr>
      </w:pPr>
      <w:r w:rsidRPr="00751E38">
        <w:rPr>
          <w:rFonts w:ascii="Times New Roman" w:hAnsi="Times New Roman" w:cs="Times New Roman"/>
          <w:sz w:val="22"/>
          <w:szCs w:val="22"/>
        </w:rPr>
        <w:t>Приложение 1</w:t>
      </w:r>
    </w:p>
    <w:p w:rsidR="00751E38" w:rsidRPr="00751E38" w:rsidRDefault="00751E38" w:rsidP="00751E38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751E38">
        <w:rPr>
          <w:rFonts w:ascii="Times New Roman" w:hAnsi="Times New Roman" w:cs="Times New Roman"/>
          <w:bCs/>
        </w:rPr>
        <w:t>к Программе «Комплексного развития</w:t>
      </w:r>
    </w:p>
    <w:p w:rsidR="00751E38" w:rsidRPr="00751E38" w:rsidRDefault="00751E38" w:rsidP="00751E38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751E38">
        <w:rPr>
          <w:rFonts w:ascii="Times New Roman" w:hAnsi="Times New Roman" w:cs="Times New Roman"/>
          <w:bCs/>
        </w:rPr>
        <w:t>системы коммунальной инфраструктуры</w:t>
      </w:r>
    </w:p>
    <w:p w:rsidR="00751E38" w:rsidRPr="00751E38" w:rsidRDefault="00751E38" w:rsidP="00751E38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751E38">
        <w:rPr>
          <w:rFonts w:ascii="Times New Roman" w:hAnsi="Times New Roman" w:cs="Times New Roman"/>
          <w:bCs/>
        </w:rPr>
        <w:t>Большеигнатовского сельского поселения</w:t>
      </w:r>
    </w:p>
    <w:p w:rsidR="00751E38" w:rsidRPr="00751E38" w:rsidRDefault="00751E38" w:rsidP="00751E38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751E38">
        <w:rPr>
          <w:rFonts w:ascii="Times New Roman" w:hAnsi="Times New Roman" w:cs="Times New Roman"/>
          <w:bCs/>
        </w:rPr>
        <w:t xml:space="preserve">Большеигнатовского муниципального района </w:t>
      </w:r>
    </w:p>
    <w:p w:rsidR="00751E38" w:rsidRPr="00751E38" w:rsidRDefault="00751E38" w:rsidP="00751E38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751E38">
        <w:rPr>
          <w:rFonts w:ascii="Times New Roman" w:hAnsi="Times New Roman" w:cs="Times New Roman"/>
          <w:bCs/>
        </w:rPr>
        <w:t>Республики Мордовия на 2018-2022гг. и на период до 2037 года»</w:t>
      </w:r>
    </w:p>
    <w:p w:rsidR="00751E38" w:rsidRPr="00751E38" w:rsidRDefault="00751E38" w:rsidP="00751E38">
      <w:pPr>
        <w:spacing w:after="0" w:line="240" w:lineRule="auto"/>
        <w:rPr>
          <w:rFonts w:ascii="Times New Roman" w:hAnsi="Times New Roman" w:cs="Times New Roman"/>
        </w:rPr>
      </w:pPr>
    </w:p>
    <w:p w:rsidR="00751E38" w:rsidRPr="00751E38" w:rsidRDefault="00751E38" w:rsidP="00751E38">
      <w:pPr>
        <w:pStyle w:val="1"/>
        <w:spacing w:before="0" w:after="0"/>
        <w:rPr>
          <w:rFonts w:ascii="Times New Roman" w:hAnsi="Times New Roman" w:cs="Times New Roman"/>
          <w:sz w:val="22"/>
          <w:szCs w:val="22"/>
        </w:rPr>
      </w:pPr>
      <w:r w:rsidRPr="00751E38">
        <w:rPr>
          <w:rFonts w:ascii="Times New Roman" w:hAnsi="Times New Roman" w:cs="Times New Roman"/>
          <w:sz w:val="22"/>
          <w:szCs w:val="22"/>
        </w:rPr>
        <w:t>Объемы и источники финансирования</w:t>
      </w:r>
    </w:p>
    <w:bookmarkEnd w:id="0"/>
    <w:p w:rsidR="00751E38" w:rsidRPr="00751E38" w:rsidRDefault="00751E38" w:rsidP="00751E38">
      <w:pPr>
        <w:spacing w:after="0" w:line="240" w:lineRule="auto"/>
        <w:ind w:firstLine="720"/>
        <w:jc w:val="center"/>
        <w:rPr>
          <w:rStyle w:val="2115pt"/>
          <w:rFonts w:eastAsiaTheme="minorEastAsia"/>
          <w:b/>
          <w:sz w:val="22"/>
          <w:szCs w:val="22"/>
        </w:rPr>
      </w:pPr>
      <w:r w:rsidRPr="00751E38">
        <w:rPr>
          <w:rStyle w:val="2115pt"/>
          <w:rFonts w:eastAsiaTheme="minorEastAsia"/>
          <w:b/>
          <w:sz w:val="22"/>
          <w:szCs w:val="22"/>
        </w:rPr>
        <w:t>Программы комплексного развития системы коммунальной инфраструктуры Большеигнатовского сельского поселения Большеигнатовского муниципального района Республики Мордовия</w:t>
      </w:r>
    </w:p>
    <w:p w:rsidR="00751E38" w:rsidRPr="00751E38" w:rsidRDefault="00751E38" w:rsidP="00751E38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hd w:val="clear" w:color="auto" w:fill="FFFFFF"/>
          <w:lang w:bidi="ru-RU"/>
        </w:rPr>
      </w:pPr>
      <w:r w:rsidRPr="00751E38">
        <w:rPr>
          <w:rStyle w:val="2115pt"/>
          <w:rFonts w:eastAsiaTheme="minorEastAsia"/>
          <w:b/>
          <w:sz w:val="22"/>
          <w:szCs w:val="22"/>
        </w:rPr>
        <w:t xml:space="preserve"> на 2018-2022 гг. и на период до 2037 года</w:t>
      </w:r>
    </w:p>
    <w:tbl>
      <w:tblPr>
        <w:tblW w:w="104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1276"/>
        <w:gridCol w:w="709"/>
        <w:gridCol w:w="709"/>
        <w:gridCol w:w="992"/>
        <w:gridCol w:w="709"/>
        <w:gridCol w:w="708"/>
        <w:gridCol w:w="709"/>
        <w:gridCol w:w="709"/>
        <w:gridCol w:w="709"/>
        <w:gridCol w:w="708"/>
        <w:gridCol w:w="708"/>
      </w:tblGrid>
      <w:tr w:rsidR="00751E38" w:rsidRPr="00751E38" w:rsidTr="00DF307F">
        <w:trPr>
          <w:trHeight w:val="63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E38" w:rsidRPr="00751E38" w:rsidRDefault="00751E38" w:rsidP="00751E38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E38" w:rsidRPr="00751E38" w:rsidRDefault="00751E38" w:rsidP="00751E38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Всего (тыс.руб.)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E38" w:rsidRPr="00751E38" w:rsidRDefault="00751E38" w:rsidP="00751E38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E38" w:rsidRPr="00751E38" w:rsidRDefault="00751E38" w:rsidP="00751E38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E38" w:rsidRPr="00751E38" w:rsidRDefault="00751E38" w:rsidP="00751E38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E38" w:rsidRPr="00751E38" w:rsidRDefault="00751E38" w:rsidP="00751E38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E38" w:rsidRPr="00751E38" w:rsidRDefault="00751E38" w:rsidP="00751E38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751E38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1E38" w:rsidRPr="00751E38" w:rsidRDefault="00751E38" w:rsidP="00751E38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751E38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1E38" w:rsidRPr="00751E38" w:rsidRDefault="00751E38" w:rsidP="00751E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1E38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751E38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1E38" w:rsidRPr="00751E38" w:rsidRDefault="00751E38" w:rsidP="00751E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1E38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751E38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1E38" w:rsidRPr="00751E38" w:rsidRDefault="00751E38" w:rsidP="00751E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1E38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751E38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1E38" w:rsidRPr="00751E38" w:rsidRDefault="00751E38" w:rsidP="00751E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1E38">
              <w:rPr>
                <w:rFonts w:ascii="Times New Roman" w:hAnsi="Times New Roman" w:cs="Times New Roman"/>
              </w:rPr>
              <w:t>2027</w:t>
            </w:r>
          </w:p>
        </w:tc>
      </w:tr>
      <w:tr w:rsidR="00751E38" w:rsidRPr="00751E38" w:rsidTr="00DF307F">
        <w:trPr>
          <w:trHeight w:val="63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E38" w:rsidRPr="00751E38" w:rsidRDefault="00751E38" w:rsidP="00751E38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Республиканский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E38" w:rsidRPr="00751E38" w:rsidRDefault="00751E38" w:rsidP="00751E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51E38">
              <w:rPr>
                <w:rFonts w:ascii="Times New Roman" w:hAnsi="Times New Roman" w:cs="Times New Roman"/>
                <w:bCs/>
              </w:rPr>
              <w:t xml:space="preserve">                     326 092,8   </w:t>
            </w:r>
          </w:p>
          <w:p w:rsidR="00751E38" w:rsidRPr="00751E38" w:rsidRDefault="00751E38" w:rsidP="00751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E38" w:rsidRPr="00751E38" w:rsidRDefault="00751E38" w:rsidP="00751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1E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E38" w:rsidRPr="00751E38" w:rsidRDefault="00751E38" w:rsidP="00751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1E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E38" w:rsidRPr="00751E38" w:rsidRDefault="00751E38" w:rsidP="00751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1E38">
              <w:rPr>
                <w:rFonts w:ascii="Times New Roman" w:hAnsi="Times New Roman" w:cs="Times New Roman"/>
                <w:bCs/>
              </w:rPr>
              <w:t xml:space="preserve">326 092,8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E38" w:rsidRPr="00751E38" w:rsidRDefault="00751E38" w:rsidP="00751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1E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E38" w:rsidRPr="00751E38" w:rsidRDefault="00751E38" w:rsidP="00751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1E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751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51E38" w:rsidRPr="00751E38" w:rsidRDefault="00751E38" w:rsidP="00751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1E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751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51E38" w:rsidRPr="00751E38" w:rsidRDefault="00751E38" w:rsidP="00751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1E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751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51E38" w:rsidRPr="00751E38" w:rsidRDefault="00751E38" w:rsidP="00751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1E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751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51E38" w:rsidRPr="00751E38" w:rsidRDefault="00751E38" w:rsidP="00751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1E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751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51E38" w:rsidRPr="00751E38" w:rsidRDefault="00751E38" w:rsidP="00751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1E38">
              <w:rPr>
                <w:rFonts w:ascii="Times New Roman" w:hAnsi="Times New Roman" w:cs="Times New Roman"/>
              </w:rPr>
              <w:t>0</w:t>
            </w:r>
          </w:p>
        </w:tc>
      </w:tr>
      <w:tr w:rsidR="00751E38" w:rsidRPr="00751E38" w:rsidTr="00DF307F">
        <w:trPr>
          <w:trHeight w:val="31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E38" w:rsidRPr="00751E38" w:rsidRDefault="00751E38" w:rsidP="00751E38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E38" w:rsidRPr="00751E38" w:rsidRDefault="00751E38" w:rsidP="00751E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51E38">
              <w:rPr>
                <w:rFonts w:ascii="Times New Roman" w:hAnsi="Times New Roman" w:cs="Times New Roman"/>
                <w:bCs/>
              </w:rPr>
              <w:t xml:space="preserve">                         3373,9   </w:t>
            </w:r>
          </w:p>
          <w:p w:rsidR="00751E38" w:rsidRPr="00751E38" w:rsidRDefault="00751E38" w:rsidP="00751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E38" w:rsidRPr="00751E38" w:rsidRDefault="00751E38" w:rsidP="00751E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1E3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E38" w:rsidRPr="00751E38" w:rsidRDefault="00751E38" w:rsidP="00751E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1E3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E38" w:rsidRPr="00751E38" w:rsidRDefault="00751E38" w:rsidP="00751E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1E38">
              <w:rPr>
                <w:rFonts w:ascii="Times New Roman" w:hAnsi="Times New Roman" w:cs="Times New Roman"/>
                <w:bCs/>
              </w:rPr>
              <w:t xml:space="preserve">3 293,9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E38" w:rsidRPr="00751E38" w:rsidRDefault="00751E38" w:rsidP="00751E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1E3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E38" w:rsidRPr="00751E38" w:rsidRDefault="00751E38" w:rsidP="00751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1E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751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51E38" w:rsidRPr="00751E38" w:rsidRDefault="00751E38" w:rsidP="00751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1E38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751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51E38" w:rsidRPr="00751E38" w:rsidRDefault="00751E38" w:rsidP="00751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1E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751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51E38" w:rsidRPr="00751E38" w:rsidRDefault="00751E38" w:rsidP="00751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1E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751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51E38" w:rsidRPr="00751E38" w:rsidRDefault="00751E38" w:rsidP="00751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1E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751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51E38" w:rsidRPr="00751E38" w:rsidRDefault="00751E38" w:rsidP="00751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1E38">
              <w:rPr>
                <w:rFonts w:ascii="Times New Roman" w:hAnsi="Times New Roman" w:cs="Times New Roman"/>
              </w:rPr>
              <w:t>0</w:t>
            </w:r>
          </w:p>
        </w:tc>
      </w:tr>
      <w:tr w:rsidR="00751E38" w:rsidRPr="00751E38" w:rsidTr="00DF307F">
        <w:trPr>
          <w:trHeight w:val="31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E38" w:rsidRPr="00751E38" w:rsidRDefault="00751E38" w:rsidP="00751E38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E38" w:rsidRPr="00751E38" w:rsidRDefault="00751E38" w:rsidP="00751E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51E38">
              <w:rPr>
                <w:rFonts w:ascii="Times New Roman" w:hAnsi="Times New Roman" w:cs="Times New Roman"/>
                <w:bCs/>
              </w:rPr>
              <w:t xml:space="preserve">                         5 883,3   </w:t>
            </w:r>
          </w:p>
          <w:p w:rsidR="00751E38" w:rsidRPr="00751E38" w:rsidRDefault="00751E38" w:rsidP="00751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E38" w:rsidRPr="00751E38" w:rsidRDefault="00751E38" w:rsidP="00751E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1E3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E38" w:rsidRPr="00751E38" w:rsidRDefault="00751E38" w:rsidP="00751E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1E3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E38" w:rsidRPr="00751E38" w:rsidRDefault="00751E38" w:rsidP="00751E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1E38">
              <w:rPr>
                <w:rFonts w:ascii="Times New Roman" w:hAnsi="Times New Roman" w:cs="Times New Roman"/>
                <w:bCs/>
              </w:rPr>
              <w:t xml:space="preserve">5 883,3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E38" w:rsidRPr="00751E38" w:rsidRDefault="00751E38" w:rsidP="00751E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1E3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E38" w:rsidRPr="00751E38" w:rsidRDefault="00751E38" w:rsidP="00751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1E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751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51E38" w:rsidRPr="00751E38" w:rsidRDefault="00751E38" w:rsidP="00751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1E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751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51E38" w:rsidRPr="00751E38" w:rsidRDefault="00751E38" w:rsidP="00751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1E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751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51E38" w:rsidRPr="00751E38" w:rsidRDefault="00751E38" w:rsidP="00751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1E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751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51E38" w:rsidRPr="00751E38" w:rsidRDefault="00751E38" w:rsidP="00751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1E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751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51E38" w:rsidRPr="00751E38" w:rsidRDefault="00751E38" w:rsidP="00751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1E38">
              <w:rPr>
                <w:rFonts w:ascii="Times New Roman" w:hAnsi="Times New Roman" w:cs="Times New Roman"/>
              </w:rPr>
              <w:t>0</w:t>
            </w:r>
          </w:p>
        </w:tc>
      </w:tr>
      <w:tr w:rsidR="00751E38" w:rsidRPr="00751E38" w:rsidTr="00DF307F">
        <w:trPr>
          <w:trHeight w:val="63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E38" w:rsidRPr="00751E38" w:rsidRDefault="00751E38" w:rsidP="00751E38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E38" w:rsidRPr="00DF307F" w:rsidRDefault="00751E38" w:rsidP="00DF30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51E38">
              <w:rPr>
                <w:rFonts w:ascii="Times New Roman" w:hAnsi="Times New Roman" w:cs="Times New Roman"/>
                <w:bCs/>
              </w:rPr>
              <w:t xml:space="preserve">                     338 643,9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E38" w:rsidRPr="00751E38" w:rsidRDefault="00751E38" w:rsidP="00751E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1E3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E38" w:rsidRPr="00751E38" w:rsidRDefault="00751E38" w:rsidP="00751E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1E3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E38" w:rsidRPr="00751E38" w:rsidRDefault="00751E38" w:rsidP="00751E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1E38">
              <w:rPr>
                <w:rFonts w:ascii="Times New Roman" w:hAnsi="Times New Roman" w:cs="Times New Roman"/>
                <w:bCs/>
              </w:rPr>
              <w:t xml:space="preserve">335 270,0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E38" w:rsidRPr="00751E38" w:rsidRDefault="00751E38" w:rsidP="00751E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1E3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E38" w:rsidRPr="00751E38" w:rsidRDefault="00751E38" w:rsidP="00751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1E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751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51E38" w:rsidRPr="00751E38" w:rsidRDefault="00751E38" w:rsidP="00751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1E38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751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51E38" w:rsidRPr="00751E38" w:rsidRDefault="00751E38" w:rsidP="00751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1E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751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51E38" w:rsidRPr="00751E38" w:rsidRDefault="00751E38" w:rsidP="00751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1E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751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51E38" w:rsidRPr="00751E38" w:rsidRDefault="00751E38" w:rsidP="00751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1E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751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51E38" w:rsidRPr="00751E38" w:rsidRDefault="00751E38" w:rsidP="00751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1E38">
              <w:rPr>
                <w:rFonts w:ascii="Times New Roman" w:hAnsi="Times New Roman" w:cs="Times New Roman"/>
              </w:rPr>
              <w:t>0</w:t>
            </w:r>
          </w:p>
        </w:tc>
      </w:tr>
    </w:tbl>
    <w:p w:rsidR="00751E38" w:rsidRPr="00751E38" w:rsidRDefault="00751E38" w:rsidP="00751E38">
      <w:pPr>
        <w:spacing w:after="0" w:line="240" w:lineRule="auto"/>
        <w:rPr>
          <w:rFonts w:ascii="Times New Roman" w:hAnsi="Times New Roman" w:cs="Times New Roman"/>
        </w:rPr>
        <w:sectPr w:rsidR="00751E38" w:rsidRPr="00751E38" w:rsidSect="00E64CC2">
          <w:pgSz w:w="11900" w:h="16800"/>
          <w:pgMar w:top="567" w:right="560" w:bottom="709" w:left="1100" w:header="720" w:footer="720" w:gutter="0"/>
          <w:cols w:space="720"/>
          <w:noEndnote/>
        </w:sectPr>
      </w:pPr>
    </w:p>
    <w:p w:rsidR="00751E38" w:rsidRPr="00751E38" w:rsidRDefault="00751E38" w:rsidP="00751E38">
      <w:pPr>
        <w:pStyle w:val="1"/>
        <w:spacing w:before="0" w:after="0"/>
        <w:jc w:val="right"/>
        <w:rPr>
          <w:rFonts w:ascii="Times New Roman" w:hAnsi="Times New Roman" w:cs="Times New Roman"/>
          <w:sz w:val="22"/>
          <w:szCs w:val="22"/>
        </w:rPr>
      </w:pPr>
      <w:bookmarkStart w:id="1" w:name="sub_10012"/>
      <w:r w:rsidRPr="00751E38">
        <w:rPr>
          <w:rFonts w:ascii="Times New Roman" w:hAnsi="Times New Roman" w:cs="Times New Roman"/>
          <w:sz w:val="22"/>
          <w:szCs w:val="22"/>
        </w:rPr>
        <w:lastRenderedPageBreak/>
        <w:t>Приложение 2</w:t>
      </w:r>
    </w:p>
    <w:p w:rsidR="00751E38" w:rsidRPr="00751E38" w:rsidRDefault="00751E38" w:rsidP="00751E38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751E38">
        <w:rPr>
          <w:rFonts w:ascii="Times New Roman" w:hAnsi="Times New Roman" w:cs="Times New Roman"/>
          <w:bCs/>
        </w:rPr>
        <w:t>к Программе «Комплексного развития</w:t>
      </w:r>
    </w:p>
    <w:p w:rsidR="00751E38" w:rsidRPr="00751E38" w:rsidRDefault="00751E38" w:rsidP="00751E38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751E38">
        <w:rPr>
          <w:rFonts w:ascii="Times New Roman" w:hAnsi="Times New Roman" w:cs="Times New Roman"/>
          <w:bCs/>
        </w:rPr>
        <w:t>системы коммунальной инфраструктуры</w:t>
      </w:r>
    </w:p>
    <w:p w:rsidR="00751E38" w:rsidRPr="00751E38" w:rsidRDefault="00751E38" w:rsidP="00751E38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751E38">
        <w:rPr>
          <w:rFonts w:ascii="Times New Roman" w:hAnsi="Times New Roman" w:cs="Times New Roman"/>
          <w:bCs/>
        </w:rPr>
        <w:t>Большеигнатовского сельского поселения</w:t>
      </w:r>
    </w:p>
    <w:p w:rsidR="00751E38" w:rsidRPr="00751E38" w:rsidRDefault="00751E38" w:rsidP="00751E38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751E38">
        <w:rPr>
          <w:rFonts w:ascii="Times New Roman" w:hAnsi="Times New Roman" w:cs="Times New Roman"/>
          <w:bCs/>
        </w:rPr>
        <w:t xml:space="preserve">Большеигнатовского муниципального района </w:t>
      </w:r>
    </w:p>
    <w:p w:rsidR="00751E38" w:rsidRPr="008B6086" w:rsidRDefault="00751E38" w:rsidP="008B6086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751E38">
        <w:rPr>
          <w:rFonts w:ascii="Times New Roman" w:hAnsi="Times New Roman" w:cs="Times New Roman"/>
          <w:bCs/>
        </w:rPr>
        <w:t>Республики Мордовия на 2018-20</w:t>
      </w:r>
      <w:r w:rsidR="008B6086">
        <w:rPr>
          <w:rFonts w:ascii="Times New Roman" w:hAnsi="Times New Roman" w:cs="Times New Roman"/>
          <w:bCs/>
        </w:rPr>
        <w:t>22гг. и на период до 2037 года»</w:t>
      </w:r>
    </w:p>
    <w:p w:rsidR="00751E38" w:rsidRPr="008B6086" w:rsidRDefault="008B6086" w:rsidP="008B6086">
      <w:pPr>
        <w:pStyle w:val="1"/>
        <w:spacing w:before="0" w:after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ПЕРЕЧЕНЬ МЕРОПРИЯТИЙ</w:t>
      </w:r>
    </w:p>
    <w:tbl>
      <w:tblPr>
        <w:tblW w:w="1644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686"/>
        <w:gridCol w:w="1134"/>
        <w:gridCol w:w="1559"/>
        <w:gridCol w:w="1276"/>
        <w:gridCol w:w="992"/>
        <w:gridCol w:w="709"/>
        <w:gridCol w:w="708"/>
        <w:gridCol w:w="851"/>
        <w:gridCol w:w="709"/>
        <w:gridCol w:w="709"/>
        <w:gridCol w:w="708"/>
        <w:gridCol w:w="709"/>
        <w:gridCol w:w="709"/>
        <w:gridCol w:w="709"/>
        <w:gridCol w:w="708"/>
      </w:tblGrid>
      <w:tr w:rsidR="00751E38" w:rsidRPr="00751E38" w:rsidTr="00A27115"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1"/>
          <w:p w:rsidR="00751E38" w:rsidRPr="00751E38" w:rsidRDefault="00751E38" w:rsidP="00751E38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E38" w:rsidRPr="00751E38" w:rsidRDefault="00751E38" w:rsidP="00751E38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E38" w:rsidRPr="00751E38" w:rsidRDefault="00751E38" w:rsidP="00751E38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Срок реализации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E38" w:rsidRPr="00751E38" w:rsidRDefault="00751E38" w:rsidP="00751E38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Исполнители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E38" w:rsidRPr="00751E38" w:rsidRDefault="00751E38" w:rsidP="00751E38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82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E38" w:rsidRPr="00751E38" w:rsidRDefault="00751E38" w:rsidP="00751E38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 xml:space="preserve">Объемы финансирования (тыс. руб.) </w:t>
            </w:r>
          </w:p>
          <w:p w:rsidR="00751E38" w:rsidRPr="00751E38" w:rsidRDefault="00751E38" w:rsidP="00751E38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51E38" w:rsidRPr="00751E38" w:rsidTr="00A27115">
        <w:trPr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E38" w:rsidRPr="00751E38" w:rsidRDefault="00751E38" w:rsidP="00751E38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E38" w:rsidRPr="00751E38" w:rsidRDefault="00751E38" w:rsidP="00751E38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E38" w:rsidRPr="00751E38" w:rsidRDefault="00751E38" w:rsidP="00751E38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E38" w:rsidRPr="00751E38" w:rsidRDefault="00751E38" w:rsidP="00751E38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E38" w:rsidRPr="00751E38" w:rsidRDefault="00751E38" w:rsidP="00751E38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E38" w:rsidRPr="00751E38" w:rsidRDefault="00751E38" w:rsidP="00751E38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E38" w:rsidRPr="00751E38" w:rsidRDefault="00751E38" w:rsidP="00751E38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E38" w:rsidRPr="00751E38" w:rsidRDefault="00751E38" w:rsidP="00751E38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E38" w:rsidRPr="00751E38" w:rsidRDefault="00751E38" w:rsidP="00751E38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E38" w:rsidRPr="00751E38" w:rsidRDefault="00751E38" w:rsidP="00751E38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E38" w:rsidRPr="00751E38" w:rsidRDefault="00751E38" w:rsidP="00751E38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751E38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1E38" w:rsidRPr="00751E38" w:rsidRDefault="00751E38" w:rsidP="00751E38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751E38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1E38" w:rsidRPr="00751E38" w:rsidRDefault="00751E38" w:rsidP="00751E38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751E38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1E38" w:rsidRPr="00751E38" w:rsidRDefault="00751E38" w:rsidP="00751E38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751E38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1E38" w:rsidRPr="00751E38" w:rsidRDefault="00751E38" w:rsidP="00751E38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751E38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1E38" w:rsidRPr="00751E38" w:rsidRDefault="00751E38" w:rsidP="00751E38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</w:tr>
      <w:tr w:rsidR="00751E38" w:rsidRPr="00751E38" w:rsidTr="00A271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E38" w:rsidRPr="00751E38" w:rsidRDefault="00751E38" w:rsidP="00751E38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E38" w:rsidRPr="00751E38" w:rsidRDefault="00751E38" w:rsidP="00751E38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E38" w:rsidRPr="00751E38" w:rsidRDefault="00751E38" w:rsidP="00751E38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E38" w:rsidRPr="00751E38" w:rsidRDefault="00751E38" w:rsidP="00751E38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E38" w:rsidRPr="00751E38" w:rsidRDefault="00751E38" w:rsidP="00751E38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E38" w:rsidRPr="00751E38" w:rsidRDefault="00751E38" w:rsidP="00751E38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E38" w:rsidRPr="00751E38" w:rsidRDefault="00751E38" w:rsidP="00751E38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E38" w:rsidRPr="00751E38" w:rsidRDefault="00751E38" w:rsidP="00751E38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E38" w:rsidRPr="00751E38" w:rsidRDefault="00751E38" w:rsidP="00751E38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E38" w:rsidRPr="00751E38" w:rsidRDefault="00751E38" w:rsidP="00751E38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E38" w:rsidRPr="00751E38" w:rsidRDefault="00751E38" w:rsidP="00751E38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751E38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751E38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751E38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751E38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751E38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</w:tr>
      <w:tr w:rsidR="00751E38" w:rsidRPr="00751E38" w:rsidTr="00A27115">
        <w:trPr>
          <w:trHeight w:val="76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1E38" w:rsidRPr="00751E38" w:rsidRDefault="00751E38" w:rsidP="00751E38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E38" w:rsidRPr="00751E38" w:rsidRDefault="00751E38" w:rsidP="00A27115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Обустройство  площадок накопления ТКО в рамках капитального ремонта в с. Большое Игнатово и д. Ташто Кшуманця  Большеигнатовского сельского поселения Большеигнатовского муниципального района Республики Мордовия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E38" w:rsidRPr="00751E38" w:rsidRDefault="00751E38" w:rsidP="00A27115">
            <w:pPr>
              <w:spacing w:after="0" w:line="240" w:lineRule="auto"/>
              <w:rPr>
                <w:rStyle w:val="2115pt"/>
                <w:rFonts w:eastAsiaTheme="minorEastAsia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</w:rPr>
              <w:t>2018-2022 гг.</w:t>
            </w:r>
            <w:r w:rsidRPr="00751E38">
              <w:rPr>
                <w:rStyle w:val="2115pt"/>
                <w:rFonts w:eastAsiaTheme="minorEastAsia"/>
                <w:sz w:val="22"/>
                <w:szCs w:val="22"/>
              </w:rPr>
              <w:t xml:space="preserve"> и на период до 2037 года</w:t>
            </w:r>
          </w:p>
          <w:p w:rsidR="00751E38" w:rsidRPr="00751E38" w:rsidRDefault="00751E38" w:rsidP="00A27115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E38" w:rsidRPr="00751E38" w:rsidRDefault="00751E38" w:rsidP="00A271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1E38">
              <w:rPr>
                <w:rFonts w:ascii="Times New Roman" w:hAnsi="Times New Roman" w:cs="Times New Roman"/>
              </w:rPr>
              <w:t>Администрация муниципального района,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A27115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Республиканский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A271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1E38">
              <w:rPr>
                <w:rFonts w:ascii="Times New Roman" w:hAnsi="Times New Roman" w:cs="Times New Roman"/>
                <w:bCs/>
              </w:rPr>
              <w:t xml:space="preserve">326 092,8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A27115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A27115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A27115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bCs/>
                <w:sz w:val="22"/>
                <w:szCs w:val="22"/>
              </w:rPr>
              <w:t>326092,8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A27115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A27115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A271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1E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A271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1E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A271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1E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A271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1E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A271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1E38">
              <w:rPr>
                <w:rFonts w:ascii="Times New Roman" w:hAnsi="Times New Roman" w:cs="Times New Roman"/>
              </w:rPr>
              <w:t>0</w:t>
            </w:r>
          </w:p>
        </w:tc>
      </w:tr>
      <w:tr w:rsidR="00751E38" w:rsidRPr="00751E38" w:rsidTr="00A27115">
        <w:trPr>
          <w:trHeight w:val="55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1E38" w:rsidRPr="00751E38" w:rsidRDefault="00751E38" w:rsidP="00751E38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1E38" w:rsidRPr="00751E38" w:rsidRDefault="00751E38" w:rsidP="00751E38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1E38" w:rsidRPr="00751E38" w:rsidRDefault="00751E38" w:rsidP="00A27115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1E38" w:rsidRPr="00751E38" w:rsidRDefault="00751E38" w:rsidP="00A2711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A27115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A271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1E38">
              <w:rPr>
                <w:rFonts w:ascii="Times New Roman" w:hAnsi="Times New Roman" w:cs="Times New Roman"/>
                <w:bCs/>
              </w:rPr>
              <w:t xml:space="preserve">3 293,9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A27115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A27115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A27115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3293,9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A27115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A27115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A271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1E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A271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1E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A271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1E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A271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1E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A271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1E38">
              <w:rPr>
                <w:rFonts w:ascii="Times New Roman" w:hAnsi="Times New Roman" w:cs="Times New Roman"/>
              </w:rPr>
              <w:t>0</w:t>
            </w:r>
          </w:p>
        </w:tc>
      </w:tr>
      <w:tr w:rsidR="00751E38" w:rsidRPr="00751E38" w:rsidTr="00A27115">
        <w:trPr>
          <w:trHeight w:val="694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E38" w:rsidRPr="00751E38" w:rsidRDefault="00751E38" w:rsidP="00751E38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E38" w:rsidRPr="00751E38" w:rsidRDefault="00751E38" w:rsidP="00751E38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A27115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A2711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A27115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A271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1E38">
              <w:rPr>
                <w:rFonts w:ascii="Times New Roman" w:hAnsi="Times New Roman" w:cs="Times New Roman"/>
                <w:bCs/>
              </w:rPr>
              <w:t xml:space="preserve">5 883,3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A27115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A27115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A27115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5883,3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A27115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A27115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A271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1E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A271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1E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A271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1E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A271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1E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A271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1E38">
              <w:rPr>
                <w:rFonts w:ascii="Times New Roman" w:hAnsi="Times New Roman" w:cs="Times New Roman"/>
              </w:rPr>
              <w:t>0</w:t>
            </w:r>
          </w:p>
        </w:tc>
      </w:tr>
      <w:tr w:rsidR="00751E38" w:rsidRPr="00751E38" w:rsidTr="00A27115">
        <w:trPr>
          <w:trHeight w:val="433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E38" w:rsidRPr="00751E38" w:rsidRDefault="00751E38" w:rsidP="00751E38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A27115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Изготовление технической документации,</w:t>
            </w:r>
          </w:p>
          <w:p w:rsidR="00751E38" w:rsidRPr="00751E38" w:rsidRDefault="00751E38" w:rsidP="00A27115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для постановки на учет в качестве бесхозяйных объектов нецентрализованного водоснабжения (колодцев) расположенных на территории Большеигнатовского сельского поселения Большеигнатовского муниципального района Республики Мордовия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A27115">
            <w:pPr>
              <w:spacing w:after="0" w:line="240" w:lineRule="auto"/>
              <w:rPr>
                <w:rStyle w:val="2115pt"/>
                <w:rFonts w:eastAsiaTheme="minorEastAsia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</w:rPr>
              <w:t>2023г.</w:t>
            </w:r>
          </w:p>
          <w:p w:rsidR="00751E38" w:rsidRPr="00751E38" w:rsidRDefault="00751E38" w:rsidP="00A27115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A271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1E38">
              <w:rPr>
                <w:rFonts w:ascii="Times New Roman" w:hAnsi="Times New Roman" w:cs="Times New Roman"/>
              </w:rPr>
              <w:t>Администрация муниципального района,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A27115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A2711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51E38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A27115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A27115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A27115">
            <w:pPr>
              <w:pStyle w:val="aa"/>
              <w:jc w:val="lef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A27115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A27115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A271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1E38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A271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1E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A271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1E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A271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1E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A271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1E38">
              <w:rPr>
                <w:rFonts w:ascii="Times New Roman" w:hAnsi="Times New Roman" w:cs="Times New Roman"/>
              </w:rPr>
              <w:t>0</w:t>
            </w:r>
          </w:p>
        </w:tc>
      </w:tr>
      <w:tr w:rsidR="00751E38" w:rsidRPr="00751E38" w:rsidTr="00A27115">
        <w:trPr>
          <w:trHeight w:val="470"/>
        </w:trPr>
        <w:tc>
          <w:tcPr>
            <w:tcW w:w="82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A27115">
            <w:pPr>
              <w:pStyle w:val="ab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751E38" w:rsidRPr="00751E38" w:rsidRDefault="00751E38" w:rsidP="00A27115">
            <w:pPr>
              <w:pStyle w:val="ab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bCs/>
                <w:sz w:val="22"/>
                <w:szCs w:val="22"/>
              </w:rPr>
              <w:t>Всего финансирование по программе:</w:t>
            </w:r>
          </w:p>
          <w:p w:rsidR="00751E38" w:rsidRPr="00751E38" w:rsidRDefault="00751E38" w:rsidP="00A271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A27115">
            <w:pPr>
              <w:spacing w:after="0" w:line="240" w:lineRule="auto"/>
              <w:ind w:left="-186" w:right="-108"/>
              <w:jc w:val="center"/>
              <w:rPr>
                <w:rFonts w:ascii="Times New Roman" w:hAnsi="Times New Roman" w:cs="Times New Roman"/>
              </w:rPr>
            </w:pPr>
            <w:r w:rsidRPr="00751E38">
              <w:rPr>
                <w:rFonts w:ascii="Times New Roman" w:hAnsi="Times New Roman" w:cs="Times New Roman"/>
                <w:bCs/>
              </w:rPr>
              <w:t>338643,9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A27115">
            <w:pPr>
              <w:spacing w:after="0" w:line="240" w:lineRule="auto"/>
              <w:ind w:left="-186" w:right="-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1E3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A27115">
            <w:pPr>
              <w:spacing w:after="0" w:line="240" w:lineRule="auto"/>
              <w:ind w:left="-186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1E3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A27115">
            <w:pPr>
              <w:spacing w:after="0" w:line="240" w:lineRule="auto"/>
              <w:ind w:left="-186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751E38">
              <w:rPr>
                <w:rFonts w:ascii="Times New Roman" w:hAnsi="Times New Roman" w:cs="Times New Roman"/>
                <w:bCs/>
              </w:rPr>
              <w:t>335 270,0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A27115">
            <w:pPr>
              <w:spacing w:after="0" w:line="240" w:lineRule="auto"/>
              <w:ind w:left="-186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1E3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A27115">
            <w:pPr>
              <w:spacing w:after="0" w:line="240" w:lineRule="auto"/>
              <w:ind w:left="-186" w:right="-2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1E3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A27115">
            <w:pPr>
              <w:spacing w:after="0" w:line="240" w:lineRule="auto"/>
              <w:ind w:right="-213"/>
              <w:rPr>
                <w:rFonts w:ascii="Times New Roman" w:hAnsi="Times New Roman" w:cs="Times New Roman"/>
                <w:color w:val="000000"/>
              </w:rPr>
            </w:pPr>
            <w:r w:rsidRPr="00751E38">
              <w:rPr>
                <w:rFonts w:ascii="Times New Roman" w:hAnsi="Times New Roman" w:cs="Times New Roman"/>
                <w:color w:val="000000"/>
              </w:rPr>
              <w:t>80,0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A27115">
            <w:pPr>
              <w:spacing w:after="0" w:line="240" w:lineRule="auto"/>
              <w:ind w:right="-213"/>
              <w:rPr>
                <w:rFonts w:ascii="Times New Roman" w:hAnsi="Times New Roman" w:cs="Times New Roman"/>
                <w:color w:val="000000"/>
              </w:rPr>
            </w:pPr>
            <w:r w:rsidRPr="00751E3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A27115">
            <w:pPr>
              <w:spacing w:after="0" w:line="240" w:lineRule="auto"/>
              <w:ind w:right="-213"/>
              <w:rPr>
                <w:rFonts w:ascii="Times New Roman" w:hAnsi="Times New Roman" w:cs="Times New Roman"/>
                <w:color w:val="000000"/>
              </w:rPr>
            </w:pPr>
            <w:r w:rsidRPr="00751E3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A27115">
            <w:pPr>
              <w:spacing w:after="0" w:line="240" w:lineRule="auto"/>
              <w:ind w:right="-213"/>
              <w:rPr>
                <w:rFonts w:ascii="Times New Roman" w:hAnsi="Times New Roman" w:cs="Times New Roman"/>
                <w:color w:val="000000"/>
              </w:rPr>
            </w:pPr>
            <w:r w:rsidRPr="00751E3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A27115">
            <w:pPr>
              <w:spacing w:after="0" w:line="240" w:lineRule="auto"/>
              <w:ind w:right="-213"/>
              <w:rPr>
                <w:rFonts w:ascii="Times New Roman" w:hAnsi="Times New Roman" w:cs="Times New Roman"/>
                <w:color w:val="000000"/>
              </w:rPr>
            </w:pPr>
            <w:r w:rsidRPr="00751E38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</w:tbl>
    <w:p w:rsidR="00751E38" w:rsidRPr="00751E38" w:rsidRDefault="00751E38" w:rsidP="00751E38">
      <w:pPr>
        <w:spacing w:after="0" w:line="240" w:lineRule="auto"/>
        <w:rPr>
          <w:rFonts w:ascii="Times New Roman" w:hAnsi="Times New Roman" w:cs="Times New Roman"/>
        </w:rPr>
      </w:pPr>
    </w:p>
    <w:p w:rsidR="00A27115" w:rsidRDefault="00A27115" w:rsidP="00751E38">
      <w:pPr>
        <w:pStyle w:val="1"/>
        <w:spacing w:before="0" w:after="0"/>
        <w:jc w:val="right"/>
        <w:rPr>
          <w:rFonts w:ascii="Times New Roman" w:hAnsi="Times New Roman" w:cs="Times New Roman"/>
          <w:sz w:val="22"/>
          <w:szCs w:val="22"/>
        </w:rPr>
      </w:pPr>
    </w:p>
    <w:p w:rsidR="00A27115" w:rsidRDefault="00A27115" w:rsidP="00751E38">
      <w:pPr>
        <w:pStyle w:val="1"/>
        <w:spacing w:before="0" w:after="0"/>
        <w:jc w:val="right"/>
        <w:rPr>
          <w:rFonts w:ascii="Times New Roman" w:hAnsi="Times New Roman" w:cs="Times New Roman"/>
          <w:sz w:val="22"/>
          <w:szCs w:val="22"/>
        </w:rPr>
      </w:pPr>
    </w:p>
    <w:p w:rsidR="00A27115" w:rsidRDefault="00A27115" w:rsidP="00751E38">
      <w:pPr>
        <w:pStyle w:val="1"/>
        <w:spacing w:before="0" w:after="0"/>
        <w:jc w:val="right"/>
        <w:rPr>
          <w:rFonts w:ascii="Times New Roman" w:hAnsi="Times New Roman" w:cs="Times New Roman"/>
          <w:sz w:val="22"/>
          <w:szCs w:val="22"/>
        </w:rPr>
      </w:pPr>
    </w:p>
    <w:p w:rsidR="00751E38" w:rsidRPr="00751E38" w:rsidRDefault="00751E38" w:rsidP="00751E38">
      <w:pPr>
        <w:pStyle w:val="1"/>
        <w:spacing w:before="0" w:after="0"/>
        <w:jc w:val="right"/>
        <w:rPr>
          <w:rFonts w:ascii="Times New Roman" w:hAnsi="Times New Roman" w:cs="Times New Roman"/>
          <w:sz w:val="22"/>
          <w:szCs w:val="22"/>
        </w:rPr>
      </w:pPr>
      <w:r w:rsidRPr="00751E38">
        <w:rPr>
          <w:rFonts w:ascii="Times New Roman" w:hAnsi="Times New Roman" w:cs="Times New Roman"/>
          <w:sz w:val="22"/>
          <w:szCs w:val="22"/>
        </w:rPr>
        <w:lastRenderedPageBreak/>
        <w:t>Приложение 3</w:t>
      </w:r>
    </w:p>
    <w:p w:rsidR="00751E38" w:rsidRPr="00751E38" w:rsidRDefault="00751E38" w:rsidP="00751E38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751E38">
        <w:rPr>
          <w:rFonts w:ascii="Times New Roman" w:hAnsi="Times New Roman" w:cs="Times New Roman"/>
          <w:bCs/>
        </w:rPr>
        <w:t>к Программе «Комплексного развития</w:t>
      </w:r>
    </w:p>
    <w:p w:rsidR="00751E38" w:rsidRPr="00751E38" w:rsidRDefault="00751E38" w:rsidP="00751E38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751E38">
        <w:rPr>
          <w:rFonts w:ascii="Times New Roman" w:hAnsi="Times New Roman" w:cs="Times New Roman"/>
          <w:bCs/>
        </w:rPr>
        <w:t>системы коммунальной инфраструктуры</w:t>
      </w:r>
    </w:p>
    <w:p w:rsidR="00751E38" w:rsidRPr="00751E38" w:rsidRDefault="00751E38" w:rsidP="00751E38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751E38">
        <w:rPr>
          <w:rFonts w:ascii="Times New Roman" w:hAnsi="Times New Roman" w:cs="Times New Roman"/>
          <w:bCs/>
        </w:rPr>
        <w:t>Большеигнатовского сельского поселения</w:t>
      </w:r>
    </w:p>
    <w:p w:rsidR="00751E38" w:rsidRPr="00751E38" w:rsidRDefault="00751E38" w:rsidP="00751E38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751E38">
        <w:rPr>
          <w:rFonts w:ascii="Times New Roman" w:hAnsi="Times New Roman" w:cs="Times New Roman"/>
          <w:bCs/>
        </w:rPr>
        <w:t xml:space="preserve">Большеигнатовского муниципального района </w:t>
      </w:r>
    </w:p>
    <w:p w:rsidR="00751E38" w:rsidRPr="00751E38" w:rsidRDefault="00751E38" w:rsidP="00751E38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751E38">
        <w:rPr>
          <w:rFonts w:ascii="Times New Roman" w:hAnsi="Times New Roman" w:cs="Times New Roman"/>
          <w:bCs/>
        </w:rPr>
        <w:t>Республики Мордовия на 2018-2022гг. и на период до 2037 года»</w:t>
      </w:r>
    </w:p>
    <w:p w:rsidR="00751E38" w:rsidRPr="00751E38" w:rsidRDefault="00751E38" w:rsidP="00751E38">
      <w:pPr>
        <w:pStyle w:val="1"/>
        <w:spacing w:before="0" w:after="0"/>
        <w:rPr>
          <w:rFonts w:ascii="Times New Roman" w:hAnsi="Times New Roman" w:cs="Times New Roman"/>
          <w:sz w:val="22"/>
          <w:szCs w:val="22"/>
        </w:rPr>
      </w:pPr>
      <w:r w:rsidRPr="00751E38">
        <w:rPr>
          <w:rFonts w:ascii="Times New Roman" w:hAnsi="Times New Roman" w:cs="Times New Roman"/>
          <w:sz w:val="22"/>
          <w:szCs w:val="22"/>
        </w:rPr>
        <w:t>ЦЕЛЕВЫЕ ИНДИКАТОРЫ</w:t>
      </w:r>
    </w:p>
    <w:tbl>
      <w:tblPr>
        <w:tblW w:w="1587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536"/>
        <w:gridCol w:w="1276"/>
        <w:gridCol w:w="1134"/>
        <w:gridCol w:w="1276"/>
        <w:gridCol w:w="850"/>
        <w:gridCol w:w="851"/>
        <w:gridCol w:w="850"/>
        <w:gridCol w:w="992"/>
        <w:gridCol w:w="709"/>
        <w:gridCol w:w="992"/>
        <w:gridCol w:w="851"/>
        <w:gridCol w:w="850"/>
      </w:tblGrid>
      <w:tr w:rsidR="00751E38" w:rsidRPr="00751E38" w:rsidTr="00751E38">
        <w:trPr>
          <w:cantSplit/>
          <w:trHeight w:val="44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751E38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  <w:p w:rsidR="00751E38" w:rsidRPr="00751E38" w:rsidRDefault="00751E38" w:rsidP="00751E38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751E38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Мероприятия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751E38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E38" w:rsidRPr="00751E38" w:rsidRDefault="00751E38" w:rsidP="00751E38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E38" w:rsidRPr="00751E38" w:rsidRDefault="00751E38" w:rsidP="00751E38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E38" w:rsidRPr="00751E38" w:rsidRDefault="00751E38" w:rsidP="00751E38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E38" w:rsidRPr="00751E38" w:rsidRDefault="00751E38" w:rsidP="00751E38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E38" w:rsidRPr="00751E38" w:rsidRDefault="00751E38" w:rsidP="00751E38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E38" w:rsidRPr="00751E38" w:rsidRDefault="00751E38" w:rsidP="00751E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1E38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E38" w:rsidRPr="00751E38" w:rsidRDefault="00751E38" w:rsidP="00751E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1E38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E38" w:rsidRPr="00751E38" w:rsidRDefault="00751E38" w:rsidP="00751E38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E38" w:rsidRPr="00751E38" w:rsidRDefault="00751E38" w:rsidP="00751E38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E38" w:rsidRPr="00751E38" w:rsidRDefault="00751E38" w:rsidP="00751E38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</w:tr>
      <w:tr w:rsidR="00751E38" w:rsidRPr="00751E38" w:rsidTr="00A27115">
        <w:trPr>
          <w:trHeight w:val="2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751E38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A27115" w:rsidRDefault="00751E38" w:rsidP="00A27115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751E38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751E38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751E38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751E38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751E38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751E38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751E38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751E38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751E38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751E38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751E38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751E38" w:rsidRPr="00751E38" w:rsidTr="00751E3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751E38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751E38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1. Обустройство площадок накопления ТКО в рамках капитального ремонта в с. Большое Игнатово и д. Ташто Кшуманця  Большеигнатовского сельского поселения Большеигнатовского муниципального района Республики Мордовия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751E38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751E38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751E38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751E38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751E38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751E38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751E38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751E38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751E38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751E38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751E38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751E38" w:rsidRPr="00751E38" w:rsidTr="00751E3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751E38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751E38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Изготовление технической документации,</w:t>
            </w:r>
          </w:p>
          <w:p w:rsidR="00751E38" w:rsidRPr="00751E38" w:rsidRDefault="00751E38" w:rsidP="00751E38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1E38">
              <w:rPr>
                <w:rFonts w:ascii="Times New Roman" w:hAnsi="Times New Roman" w:cs="Times New Roman"/>
                <w:sz w:val="22"/>
                <w:szCs w:val="22"/>
              </w:rPr>
              <w:t>для постановки на учет в качестве бесхозяйных объектов нецентрализованного водоснабжения (колодцев) расположенных на территории Большеигнатовского сельского поселения Большеигнатовского муниципального района Республики Мордовия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751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1E3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751E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1E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751E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1E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751E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1E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751E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1E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751E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1E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751E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1E3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751E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1E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751E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1E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751E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1E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E38" w:rsidRPr="00751E38" w:rsidRDefault="00751E38" w:rsidP="00751E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1E38">
              <w:rPr>
                <w:rFonts w:ascii="Times New Roman" w:hAnsi="Times New Roman" w:cs="Times New Roman"/>
              </w:rPr>
              <w:t>0</w:t>
            </w:r>
          </w:p>
        </w:tc>
      </w:tr>
    </w:tbl>
    <w:p w:rsidR="00751E38" w:rsidRPr="00751E38" w:rsidRDefault="00751E38" w:rsidP="00751E38">
      <w:pPr>
        <w:spacing w:after="0" w:line="240" w:lineRule="auto"/>
        <w:rPr>
          <w:rFonts w:ascii="Times New Roman" w:hAnsi="Times New Roman" w:cs="Times New Roman"/>
        </w:rPr>
      </w:pPr>
    </w:p>
    <w:p w:rsidR="007037A3" w:rsidRDefault="007037A3" w:rsidP="00751E38">
      <w:pPr>
        <w:spacing w:after="0" w:line="240" w:lineRule="auto"/>
        <w:rPr>
          <w:rFonts w:ascii="Times New Roman" w:hAnsi="Times New Roman" w:cs="Times New Roman"/>
        </w:rPr>
      </w:pPr>
    </w:p>
    <w:p w:rsidR="00751E38" w:rsidRDefault="00751E38" w:rsidP="00751E38">
      <w:pPr>
        <w:spacing w:after="0" w:line="240" w:lineRule="auto"/>
        <w:rPr>
          <w:rFonts w:ascii="Times New Roman" w:hAnsi="Times New Roman" w:cs="Times New Roman"/>
        </w:rPr>
      </w:pPr>
    </w:p>
    <w:p w:rsidR="003A4A3E" w:rsidRDefault="003A4A3E" w:rsidP="00751E38">
      <w:pPr>
        <w:spacing w:after="0" w:line="240" w:lineRule="auto"/>
        <w:rPr>
          <w:rFonts w:ascii="Times New Roman" w:hAnsi="Times New Roman" w:cs="Times New Roman"/>
        </w:rPr>
        <w:sectPr w:rsidR="003A4A3E" w:rsidSect="00751E38">
          <w:headerReference w:type="default" r:id="rId10"/>
          <w:pgSz w:w="16838" w:h="11906" w:orient="landscape"/>
          <w:pgMar w:top="851" w:right="1134" w:bottom="993" w:left="1134" w:header="709" w:footer="709" w:gutter="0"/>
          <w:cols w:space="708"/>
          <w:docGrid w:linePitch="360"/>
        </w:sectPr>
      </w:pPr>
    </w:p>
    <w:p w:rsidR="003A4A3E" w:rsidRPr="003A4A3E" w:rsidRDefault="003A4A3E" w:rsidP="003A4A3E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  <w:r w:rsidRPr="003A4A3E">
        <w:rPr>
          <w:rFonts w:ascii="Times New Roman" w:hAnsi="Times New Roman" w:cs="Times New Roman"/>
          <w:b/>
          <w:i/>
        </w:rPr>
        <w:lastRenderedPageBreak/>
        <w:t xml:space="preserve">     </w:t>
      </w:r>
      <w:r w:rsidRPr="003A4A3E">
        <w:rPr>
          <w:rFonts w:ascii="Times New Roman" w:hAnsi="Times New Roman" w:cs="Times New Roman"/>
          <w:noProof/>
        </w:rPr>
        <w:drawing>
          <wp:inline distT="0" distB="0" distL="0" distR="0" wp14:anchorId="4D734BC5" wp14:editId="5B2EA9F1">
            <wp:extent cx="571500" cy="600075"/>
            <wp:effectExtent l="0" t="0" r="0" b="9525"/>
            <wp:docPr id="2" name="Рисунок 2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4A3E" w:rsidRPr="003A4A3E" w:rsidRDefault="003A4A3E" w:rsidP="003A4A3E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A4A3E">
        <w:rPr>
          <w:rFonts w:ascii="Times New Roman" w:hAnsi="Times New Roman" w:cs="Times New Roman"/>
          <w:b/>
          <w:i/>
        </w:rPr>
        <w:t xml:space="preserve">        </w:t>
      </w:r>
      <w:r w:rsidRPr="003A4A3E">
        <w:rPr>
          <w:rFonts w:ascii="Times New Roman" w:hAnsi="Times New Roman" w:cs="Times New Roman"/>
          <w:b/>
        </w:rPr>
        <w:t>Администрация Большеигнатовского</w:t>
      </w:r>
      <w:r>
        <w:rPr>
          <w:rFonts w:ascii="Times New Roman" w:hAnsi="Times New Roman" w:cs="Times New Roman"/>
          <w:b/>
        </w:rPr>
        <w:t xml:space="preserve"> </w:t>
      </w:r>
      <w:r w:rsidRPr="003A4A3E">
        <w:rPr>
          <w:rFonts w:ascii="Times New Roman" w:hAnsi="Times New Roman" w:cs="Times New Roman"/>
          <w:b/>
        </w:rPr>
        <w:t>муниципального района Республики  Мордовия</w:t>
      </w:r>
    </w:p>
    <w:p w:rsidR="003A4A3E" w:rsidRPr="003A4A3E" w:rsidRDefault="003A4A3E" w:rsidP="003A4A3E">
      <w:pPr>
        <w:tabs>
          <w:tab w:val="left" w:pos="-2552"/>
          <w:tab w:val="right" w:pos="1000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A4A3E" w:rsidRPr="003A4A3E" w:rsidRDefault="003A4A3E" w:rsidP="003A4A3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A4A3E">
        <w:rPr>
          <w:rFonts w:ascii="Times New Roman" w:hAnsi="Times New Roman" w:cs="Times New Roman"/>
          <w:b/>
        </w:rPr>
        <w:t xml:space="preserve"> ПОСТАНОВЛЕНИЕ</w:t>
      </w:r>
    </w:p>
    <w:p w:rsidR="003A4A3E" w:rsidRPr="003A4A3E" w:rsidRDefault="003A4A3E" w:rsidP="003A4A3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A4A3E" w:rsidRPr="003A4A3E" w:rsidRDefault="003A4A3E" w:rsidP="003A4A3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A4A3E">
        <w:rPr>
          <w:rFonts w:ascii="Times New Roman" w:hAnsi="Times New Roman" w:cs="Times New Roman"/>
        </w:rPr>
        <w:t xml:space="preserve">“19”  июня  2023 г.                 </w:t>
      </w:r>
      <w:r>
        <w:rPr>
          <w:rFonts w:ascii="Times New Roman" w:hAnsi="Times New Roman" w:cs="Times New Roman"/>
        </w:rPr>
        <w:t xml:space="preserve">           </w:t>
      </w:r>
      <w:r w:rsidR="00CE09E3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              </w:t>
      </w:r>
      <w:r w:rsidRPr="003A4A3E">
        <w:rPr>
          <w:rFonts w:ascii="Times New Roman" w:hAnsi="Times New Roman" w:cs="Times New Roman"/>
        </w:rPr>
        <w:t xml:space="preserve">                                             </w:t>
      </w:r>
      <w:r w:rsidRPr="003A4A3E">
        <w:rPr>
          <w:rFonts w:ascii="Times New Roman" w:hAnsi="Times New Roman" w:cs="Times New Roman"/>
        </w:rPr>
        <w:sym w:font="Times New Roman" w:char="2116"/>
      </w:r>
      <w:r w:rsidRPr="003A4A3E">
        <w:rPr>
          <w:rFonts w:ascii="Times New Roman" w:hAnsi="Times New Roman" w:cs="Times New Roman"/>
        </w:rPr>
        <w:t xml:space="preserve"> 300</w:t>
      </w:r>
    </w:p>
    <w:p w:rsidR="003A4A3E" w:rsidRPr="003A4A3E" w:rsidRDefault="003A4A3E" w:rsidP="003A4A3E">
      <w:pP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</w:p>
    <w:p w:rsidR="003A4A3E" w:rsidRPr="003A4A3E" w:rsidRDefault="003A4A3E" w:rsidP="00A2711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A4A3E">
        <w:rPr>
          <w:rFonts w:ascii="Times New Roman" w:hAnsi="Times New Roman" w:cs="Times New Roman"/>
        </w:rPr>
        <w:t>с.Большое Игнатово</w:t>
      </w:r>
    </w:p>
    <w:p w:rsidR="003A4A3E" w:rsidRPr="003A4A3E" w:rsidRDefault="003A4A3E" w:rsidP="003A4A3E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ind w:left="-1417"/>
        <w:jc w:val="center"/>
        <w:rPr>
          <w:rFonts w:ascii="Times New Roman" w:hAnsi="Times New Roman" w:cs="Times New Roman"/>
        </w:rPr>
      </w:pPr>
    </w:p>
    <w:p w:rsidR="003A4A3E" w:rsidRPr="003A4A3E" w:rsidRDefault="003A4A3E" w:rsidP="003A4A3E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3A4A3E">
        <w:rPr>
          <w:rFonts w:ascii="Times New Roman" w:hAnsi="Times New Roman" w:cs="Times New Roman"/>
        </w:rPr>
        <w:t>О внесении изменений в постановление Администрации</w:t>
      </w:r>
    </w:p>
    <w:p w:rsidR="003A4A3E" w:rsidRPr="003A4A3E" w:rsidRDefault="003A4A3E" w:rsidP="003A4A3E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3A4A3E">
        <w:rPr>
          <w:rFonts w:ascii="Times New Roman" w:hAnsi="Times New Roman" w:cs="Times New Roman"/>
        </w:rPr>
        <w:t>Большеигнатовского района от 28 мая 2007г. №87 «О создании</w:t>
      </w:r>
    </w:p>
    <w:p w:rsidR="003A4A3E" w:rsidRPr="003A4A3E" w:rsidRDefault="003A4A3E" w:rsidP="003A4A3E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3A4A3E">
        <w:rPr>
          <w:rFonts w:ascii="Times New Roman" w:hAnsi="Times New Roman" w:cs="Times New Roman"/>
        </w:rPr>
        <w:t>межведомственной комиссии по контролю за выполнением</w:t>
      </w:r>
    </w:p>
    <w:p w:rsidR="003A4A3E" w:rsidRPr="003A4A3E" w:rsidRDefault="003A4A3E" w:rsidP="003A4A3E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3A4A3E">
        <w:rPr>
          <w:rFonts w:ascii="Times New Roman" w:hAnsi="Times New Roman" w:cs="Times New Roman"/>
        </w:rPr>
        <w:t>работ по государственной кадастровой оценке земель</w:t>
      </w:r>
    </w:p>
    <w:p w:rsidR="003A4A3E" w:rsidRPr="003A4A3E" w:rsidRDefault="003A4A3E" w:rsidP="003A4A3E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3A4A3E">
        <w:rPr>
          <w:rFonts w:ascii="Times New Roman" w:hAnsi="Times New Roman" w:cs="Times New Roman"/>
        </w:rPr>
        <w:t>населенных пунктов в Большеигнатовском районе Республики Мордовия»</w:t>
      </w:r>
    </w:p>
    <w:p w:rsidR="003A4A3E" w:rsidRDefault="003A4A3E" w:rsidP="003A4A3E">
      <w:pPr>
        <w:autoSpaceDE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3A4A3E">
        <w:rPr>
          <w:rFonts w:ascii="Times New Roman" w:hAnsi="Times New Roman" w:cs="Times New Roman"/>
          <w:bCs/>
        </w:rPr>
        <w:t xml:space="preserve"> </w:t>
      </w:r>
    </w:p>
    <w:p w:rsidR="00510ED6" w:rsidRPr="003A4A3E" w:rsidRDefault="00510ED6" w:rsidP="003A4A3E">
      <w:pPr>
        <w:autoSpaceDE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3A4A3E" w:rsidRPr="003A4A3E" w:rsidRDefault="003A4A3E" w:rsidP="008B0D1D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3A4A3E">
        <w:rPr>
          <w:rFonts w:ascii="Times New Roman" w:hAnsi="Times New Roman" w:cs="Times New Roman"/>
        </w:rPr>
        <w:t xml:space="preserve">    А</w:t>
      </w:r>
      <w:r w:rsidRPr="003A4A3E">
        <w:rPr>
          <w:rFonts w:ascii="Times New Roman" w:hAnsi="Times New Roman" w:cs="Times New Roman"/>
          <w:color w:val="000000"/>
        </w:rPr>
        <w:t>дминистрация Большеигнатовского муниципального района Республики Мордовия постановляет:</w:t>
      </w:r>
    </w:p>
    <w:p w:rsidR="003A4A3E" w:rsidRPr="003A4A3E" w:rsidRDefault="003A4A3E" w:rsidP="008B0D1D">
      <w:pPr>
        <w:tabs>
          <w:tab w:val="left" w:pos="567"/>
        </w:tabs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</w:rPr>
      </w:pPr>
      <w:r w:rsidRPr="003A4A3E">
        <w:rPr>
          <w:rFonts w:ascii="Times New Roman" w:hAnsi="Times New Roman" w:cs="Times New Roman"/>
          <w:color w:val="000000"/>
        </w:rPr>
        <w:t xml:space="preserve">  1.</w:t>
      </w:r>
      <w:r w:rsidRPr="003A4A3E">
        <w:rPr>
          <w:rFonts w:ascii="Times New Roman" w:hAnsi="Times New Roman" w:cs="Times New Roman"/>
        </w:rPr>
        <w:t xml:space="preserve"> Внести изменения в приложение 2 к постановлению Администрации Большеигнатовского муниципального от 28 мая 2007г. №87 «О создании межведомственной комиссии по контролю за выполнением работ по государственной кадастровой оценке земель населенных пунктов в Большеигнатовском районе Республики Мордовия</w:t>
      </w:r>
      <w:r w:rsidRPr="003A4A3E">
        <w:rPr>
          <w:rFonts w:ascii="Times New Roman" w:hAnsi="Times New Roman" w:cs="Times New Roman"/>
          <w:bCs/>
        </w:rPr>
        <w:t>» изложив его в следующей редакции:</w:t>
      </w:r>
    </w:p>
    <w:p w:rsidR="003A4A3E" w:rsidRPr="003A4A3E" w:rsidRDefault="003A4A3E" w:rsidP="008B0D1D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</w:rPr>
      </w:pPr>
      <w:r w:rsidRPr="003A4A3E">
        <w:rPr>
          <w:rFonts w:ascii="Times New Roman" w:hAnsi="Times New Roman" w:cs="Times New Roman"/>
        </w:rPr>
        <w:t xml:space="preserve">       «</w:t>
      </w:r>
      <w:r w:rsidRPr="003A4A3E">
        <w:rPr>
          <w:rFonts w:ascii="Times New Roman" w:hAnsi="Times New Roman" w:cs="Times New Roman"/>
          <w:bCs/>
        </w:rPr>
        <w:t>Смирнова Е.В. – заместитель Главы Большеигнатовского муниципального района по вопросам сельского хозяйства – начальник управления по работе с отраслями АПК и ЛПХ граждан Администрации Большеигнатовского муниципального района, председатель комиссии.</w:t>
      </w:r>
    </w:p>
    <w:p w:rsidR="003A4A3E" w:rsidRPr="003A4A3E" w:rsidRDefault="003A4A3E" w:rsidP="008B0D1D">
      <w:pPr>
        <w:tabs>
          <w:tab w:val="left" w:pos="567"/>
        </w:tabs>
        <w:spacing w:after="0" w:line="240" w:lineRule="auto"/>
        <w:ind w:firstLine="567"/>
        <w:jc w:val="center"/>
        <w:rPr>
          <w:rFonts w:ascii="Times New Roman" w:hAnsi="Times New Roman" w:cs="Times New Roman"/>
          <w:bCs/>
        </w:rPr>
      </w:pPr>
      <w:r w:rsidRPr="003A4A3E">
        <w:rPr>
          <w:rFonts w:ascii="Times New Roman" w:hAnsi="Times New Roman" w:cs="Times New Roman"/>
          <w:bCs/>
        </w:rPr>
        <w:t>Члены комиссии:</w:t>
      </w:r>
    </w:p>
    <w:p w:rsidR="003A4A3E" w:rsidRPr="003A4A3E" w:rsidRDefault="003A4A3E" w:rsidP="008B0D1D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A4A3E">
        <w:rPr>
          <w:rFonts w:ascii="Times New Roman" w:hAnsi="Times New Roman" w:cs="Times New Roman"/>
          <w:bCs/>
        </w:rPr>
        <w:t xml:space="preserve">     Полякина Е.С. – юрисконсульт юридического отдела Администрации Большеигнатовского муниципального района</w:t>
      </w:r>
    </w:p>
    <w:p w:rsidR="003A4A3E" w:rsidRPr="003A4A3E" w:rsidRDefault="003A4A3E" w:rsidP="008B0D1D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A4A3E">
        <w:rPr>
          <w:rFonts w:ascii="Times New Roman" w:hAnsi="Times New Roman" w:cs="Times New Roman"/>
        </w:rPr>
        <w:t xml:space="preserve">     Черноусова И.А. – начальник отдела имущественных и земельных отношений Администрации Большеигнатовского муниципального района</w:t>
      </w:r>
    </w:p>
    <w:p w:rsidR="003A4A3E" w:rsidRPr="003A4A3E" w:rsidRDefault="003A4A3E" w:rsidP="008B0D1D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</w:rPr>
      </w:pPr>
      <w:r w:rsidRPr="003A4A3E">
        <w:rPr>
          <w:rFonts w:ascii="Times New Roman" w:hAnsi="Times New Roman" w:cs="Times New Roman"/>
        </w:rPr>
        <w:t xml:space="preserve">     </w:t>
      </w:r>
      <w:r w:rsidRPr="003A4A3E">
        <w:rPr>
          <w:rFonts w:ascii="Times New Roman" w:hAnsi="Times New Roman" w:cs="Times New Roman"/>
          <w:bCs/>
        </w:rPr>
        <w:t>Болеева Т.М. – начальник  отдела градостроительства, архитектуры и жилищно-коммунального хозяйства  Администрации Большеигнатовского муниципального района</w:t>
      </w:r>
      <w:r w:rsidRPr="003A4A3E">
        <w:rPr>
          <w:rFonts w:ascii="Times New Roman" w:hAnsi="Times New Roman" w:cs="Times New Roman"/>
        </w:rPr>
        <w:t>».</w:t>
      </w:r>
    </w:p>
    <w:p w:rsidR="003A4A3E" w:rsidRPr="003A4A3E" w:rsidRDefault="003A4A3E" w:rsidP="008B0D1D">
      <w:pPr>
        <w:tabs>
          <w:tab w:val="left" w:pos="567"/>
        </w:tabs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</w:rPr>
      </w:pPr>
      <w:r w:rsidRPr="003A4A3E">
        <w:rPr>
          <w:rFonts w:ascii="Times New Roman" w:hAnsi="Times New Roman" w:cs="Times New Roman"/>
          <w:color w:val="000000"/>
        </w:rPr>
        <w:t xml:space="preserve">  2. Признать утратившим силу постановление Администрации </w:t>
      </w:r>
      <w:r w:rsidRPr="003A4A3E">
        <w:rPr>
          <w:rFonts w:ascii="Times New Roman" w:hAnsi="Times New Roman" w:cs="Times New Roman"/>
        </w:rPr>
        <w:t>Большеигнатовского муниципального района от 27 октября 2022г. №515 «О внесении изменений в постановление главы А</w:t>
      </w:r>
      <w:r w:rsidRPr="003A4A3E">
        <w:rPr>
          <w:rFonts w:ascii="Times New Roman" w:hAnsi="Times New Roman" w:cs="Times New Roman"/>
          <w:color w:val="000000"/>
        </w:rPr>
        <w:t xml:space="preserve">дминистрации </w:t>
      </w:r>
      <w:r w:rsidRPr="003A4A3E">
        <w:rPr>
          <w:rFonts w:ascii="Times New Roman" w:hAnsi="Times New Roman" w:cs="Times New Roman"/>
        </w:rPr>
        <w:t>Большеигнатовского муниципального района Республики Мордовия от 28 мая 2007г. №87 «О создании межведомственной комиссии по контролю за выполнением работ по государственной кадастровой оценке земель населенных пунктов в Большеигнатовском районе Республики Мордовия</w:t>
      </w:r>
      <w:r w:rsidRPr="003A4A3E">
        <w:rPr>
          <w:rFonts w:ascii="Times New Roman" w:hAnsi="Times New Roman" w:cs="Times New Roman"/>
          <w:bCs/>
        </w:rPr>
        <w:t>»;</w:t>
      </w:r>
    </w:p>
    <w:p w:rsidR="003A4A3E" w:rsidRPr="003A4A3E" w:rsidRDefault="003A4A3E" w:rsidP="008B0D1D">
      <w:pPr>
        <w:tabs>
          <w:tab w:val="left" w:pos="567"/>
        </w:tabs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</w:rPr>
      </w:pPr>
      <w:r w:rsidRPr="003A4A3E">
        <w:rPr>
          <w:rFonts w:ascii="Times New Roman" w:hAnsi="Times New Roman" w:cs="Times New Roman"/>
          <w:color w:val="000000"/>
        </w:rPr>
        <w:t xml:space="preserve">  3. Настоящее постановление вступает в силу после дня официального опубликования (обнародования).</w:t>
      </w:r>
    </w:p>
    <w:p w:rsidR="003A4A3E" w:rsidRDefault="003A4A3E" w:rsidP="003A4A3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10ED6" w:rsidRPr="003A4A3E" w:rsidRDefault="00510ED6" w:rsidP="003A4A3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A4A3E" w:rsidRPr="003A4A3E" w:rsidRDefault="003A4A3E" w:rsidP="003A4A3E">
      <w:pPr>
        <w:spacing w:after="0" w:line="240" w:lineRule="auto"/>
        <w:rPr>
          <w:rFonts w:ascii="Times New Roman" w:hAnsi="Times New Roman" w:cs="Times New Roman"/>
        </w:rPr>
      </w:pPr>
      <w:r w:rsidRPr="003A4A3E">
        <w:rPr>
          <w:rFonts w:ascii="Times New Roman" w:hAnsi="Times New Roman" w:cs="Times New Roman"/>
        </w:rPr>
        <w:t xml:space="preserve">Глава Большеигнатовского </w:t>
      </w:r>
    </w:p>
    <w:p w:rsidR="003A4A3E" w:rsidRPr="003A4A3E" w:rsidRDefault="003A4A3E" w:rsidP="003A4A3E">
      <w:pPr>
        <w:spacing w:after="0" w:line="240" w:lineRule="auto"/>
        <w:rPr>
          <w:rFonts w:ascii="Times New Roman" w:hAnsi="Times New Roman" w:cs="Times New Roman"/>
        </w:rPr>
      </w:pPr>
      <w:r w:rsidRPr="003A4A3E">
        <w:rPr>
          <w:rFonts w:ascii="Times New Roman" w:hAnsi="Times New Roman" w:cs="Times New Roman"/>
        </w:rPr>
        <w:t xml:space="preserve">муниципального района                                                </w:t>
      </w:r>
      <w:r w:rsidR="008B6086">
        <w:rPr>
          <w:rFonts w:ascii="Times New Roman" w:hAnsi="Times New Roman" w:cs="Times New Roman"/>
        </w:rPr>
        <w:t xml:space="preserve">                  </w:t>
      </w:r>
      <w:r w:rsidR="005B6801">
        <w:rPr>
          <w:rFonts w:ascii="Times New Roman" w:hAnsi="Times New Roman" w:cs="Times New Roman"/>
        </w:rPr>
        <w:t xml:space="preserve">                  </w:t>
      </w:r>
      <w:r w:rsidR="008B6086">
        <w:rPr>
          <w:rFonts w:ascii="Times New Roman" w:hAnsi="Times New Roman" w:cs="Times New Roman"/>
        </w:rPr>
        <w:t xml:space="preserve"> Т.Н.Полозова</w:t>
      </w:r>
    </w:p>
    <w:p w:rsidR="003A4A3E" w:rsidRPr="003A4A3E" w:rsidRDefault="003A4A3E" w:rsidP="003A4A3E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  <w:r w:rsidRPr="003A4A3E">
        <w:rPr>
          <w:rFonts w:ascii="Times New Roman" w:hAnsi="Times New Roman" w:cs="Times New Roman"/>
          <w:b/>
          <w:i/>
        </w:rPr>
        <w:t xml:space="preserve">     </w:t>
      </w:r>
      <w:r w:rsidRPr="003A4A3E">
        <w:rPr>
          <w:rFonts w:ascii="Times New Roman" w:hAnsi="Times New Roman" w:cs="Times New Roman"/>
          <w:noProof/>
        </w:rPr>
        <w:drawing>
          <wp:inline distT="0" distB="0" distL="0" distR="0" wp14:anchorId="515F2ED0" wp14:editId="4B93BA81">
            <wp:extent cx="571500" cy="600075"/>
            <wp:effectExtent l="0" t="0" r="0" b="9525"/>
            <wp:docPr id="7" name="Рисунок 7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4A3E" w:rsidRPr="003A4A3E" w:rsidRDefault="003A4A3E" w:rsidP="003A4A3E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A4A3E">
        <w:rPr>
          <w:rFonts w:ascii="Times New Roman" w:hAnsi="Times New Roman" w:cs="Times New Roman"/>
          <w:b/>
          <w:i/>
        </w:rPr>
        <w:t xml:space="preserve">        </w:t>
      </w:r>
      <w:r w:rsidRPr="003A4A3E">
        <w:rPr>
          <w:rFonts w:ascii="Times New Roman" w:hAnsi="Times New Roman" w:cs="Times New Roman"/>
          <w:b/>
        </w:rPr>
        <w:t>Администрация Большеигнатовского муниципального района Республики  Мордовия</w:t>
      </w:r>
    </w:p>
    <w:p w:rsidR="003A4A3E" w:rsidRPr="003A4A3E" w:rsidRDefault="003A4A3E" w:rsidP="003A4A3E">
      <w:pPr>
        <w:tabs>
          <w:tab w:val="left" w:pos="-2552"/>
          <w:tab w:val="right" w:pos="1000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A4A3E" w:rsidRPr="003A4A3E" w:rsidRDefault="003A4A3E" w:rsidP="003A4A3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A4A3E">
        <w:rPr>
          <w:rFonts w:ascii="Times New Roman" w:hAnsi="Times New Roman" w:cs="Times New Roman"/>
          <w:b/>
        </w:rPr>
        <w:t xml:space="preserve"> ПОСТАНОВЛЕНИЕ</w:t>
      </w:r>
    </w:p>
    <w:p w:rsidR="003A4A3E" w:rsidRPr="003A4A3E" w:rsidRDefault="003A4A3E" w:rsidP="003A4A3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A4A3E" w:rsidRPr="003A4A3E" w:rsidRDefault="003A4A3E" w:rsidP="00A2711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A4A3E">
        <w:rPr>
          <w:rFonts w:ascii="Times New Roman" w:hAnsi="Times New Roman" w:cs="Times New Roman"/>
        </w:rPr>
        <w:t xml:space="preserve">“19” июня  2023 г.                           </w:t>
      </w:r>
      <w:r>
        <w:rPr>
          <w:rFonts w:ascii="Times New Roman" w:hAnsi="Times New Roman" w:cs="Times New Roman"/>
        </w:rPr>
        <w:t xml:space="preserve">   </w:t>
      </w:r>
      <w:r w:rsidR="00A27115">
        <w:rPr>
          <w:rFonts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 xml:space="preserve">  </w:t>
      </w:r>
      <w:r w:rsidR="005B6801">
        <w:rPr>
          <w:rFonts w:ascii="Times New Roman" w:hAnsi="Times New Roman" w:cs="Times New Roman"/>
        </w:rPr>
        <w:t xml:space="preserve">     </w:t>
      </w:r>
      <w:r w:rsidRPr="003A4A3E">
        <w:rPr>
          <w:rFonts w:ascii="Times New Roman" w:hAnsi="Times New Roman" w:cs="Times New Roman"/>
        </w:rPr>
        <w:t xml:space="preserve">                     </w:t>
      </w:r>
      <w:r w:rsidRPr="003A4A3E">
        <w:rPr>
          <w:rFonts w:ascii="Times New Roman" w:hAnsi="Times New Roman" w:cs="Times New Roman"/>
        </w:rPr>
        <w:sym w:font="Times New Roman" w:char="2116"/>
      </w:r>
      <w:r w:rsidRPr="003A4A3E">
        <w:rPr>
          <w:rFonts w:ascii="Times New Roman" w:hAnsi="Times New Roman" w:cs="Times New Roman"/>
        </w:rPr>
        <w:t xml:space="preserve"> 301</w:t>
      </w:r>
    </w:p>
    <w:p w:rsidR="003A4A3E" w:rsidRPr="003A4A3E" w:rsidRDefault="003A4A3E" w:rsidP="00A2711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A4A3E">
        <w:rPr>
          <w:rFonts w:ascii="Times New Roman" w:hAnsi="Times New Roman" w:cs="Times New Roman"/>
        </w:rPr>
        <w:t>с.Большое Игнатово</w:t>
      </w:r>
    </w:p>
    <w:p w:rsidR="00A27115" w:rsidRDefault="00A27115" w:rsidP="003A4A3E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B0D1D" w:rsidRDefault="003A4A3E" w:rsidP="003A4A3E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3A4A3E">
        <w:rPr>
          <w:rFonts w:ascii="Times New Roman" w:hAnsi="Times New Roman" w:cs="Times New Roman"/>
        </w:rPr>
        <w:t>О внесении изменений в постановление</w:t>
      </w:r>
    </w:p>
    <w:p w:rsidR="008B0D1D" w:rsidRDefault="003A4A3E" w:rsidP="003A4A3E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3A4A3E">
        <w:rPr>
          <w:rFonts w:ascii="Times New Roman" w:hAnsi="Times New Roman" w:cs="Times New Roman"/>
        </w:rPr>
        <w:t>Администрации Большеигнатовского район</w:t>
      </w:r>
    </w:p>
    <w:p w:rsidR="003A4A3E" w:rsidRPr="003A4A3E" w:rsidRDefault="003A4A3E" w:rsidP="003A4A3E">
      <w:pPr>
        <w:autoSpaceDE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3A4A3E">
        <w:rPr>
          <w:rFonts w:ascii="Times New Roman" w:hAnsi="Times New Roman" w:cs="Times New Roman"/>
        </w:rPr>
        <w:t xml:space="preserve"> от 01.02.2018г. №41 «О создании комиссии по вопросам рекультивации земель</w:t>
      </w:r>
      <w:r w:rsidRPr="003A4A3E">
        <w:rPr>
          <w:rFonts w:ascii="Times New Roman" w:hAnsi="Times New Roman" w:cs="Times New Roman"/>
          <w:bCs/>
        </w:rPr>
        <w:t>»</w:t>
      </w:r>
    </w:p>
    <w:p w:rsidR="003A4A3E" w:rsidRPr="003A4A3E" w:rsidRDefault="003A4A3E" w:rsidP="003A4A3E">
      <w:pPr>
        <w:autoSpaceDE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3A4A3E">
        <w:rPr>
          <w:rFonts w:ascii="Times New Roman" w:hAnsi="Times New Roman" w:cs="Times New Roman"/>
          <w:bCs/>
        </w:rPr>
        <w:t xml:space="preserve"> </w:t>
      </w:r>
    </w:p>
    <w:p w:rsidR="003A4A3E" w:rsidRPr="003A4A3E" w:rsidRDefault="003A4A3E" w:rsidP="008B0D1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3A4A3E">
        <w:rPr>
          <w:rFonts w:ascii="Times New Roman" w:hAnsi="Times New Roman" w:cs="Times New Roman"/>
        </w:rPr>
        <w:t xml:space="preserve">    А</w:t>
      </w:r>
      <w:r w:rsidRPr="003A4A3E">
        <w:rPr>
          <w:rFonts w:ascii="Times New Roman" w:hAnsi="Times New Roman" w:cs="Times New Roman"/>
          <w:color w:val="000000"/>
        </w:rPr>
        <w:t>дминистрация Большеигнатовского муниципального района Республики Мордовия постановляет:</w:t>
      </w:r>
    </w:p>
    <w:p w:rsidR="003A4A3E" w:rsidRPr="003A4A3E" w:rsidRDefault="003A4A3E" w:rsidP="008B0D1D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A4A3E">
        <w:rPr>
          <w:rFonts w:ascii="Times New Roman" w:hAnsi="Times New Roman" w:cs="Times New Roman"/>
          <w:color w:val="000000"/>
        </w:rPr>
        <w:t xml:space="preserve">     1.</w:t>
      </w:r>
      <w:r w:rsidRPr="003A4A3E">
        <w:rPr>
          <w:rFonts w:ascii="Times New Roman" w:hAnsi="Times New Roman" w:cs="Times New Roman"/>
        </w:rPr>
        <w:t xml:space="preserve"> Внести в постановление Администрации Большеигнатовского района от 01.02.2018г. №41 «О создании комиссии по вопросам рекультивации земель</w:t>
      </w:r>
      <w:r w:rsidRPr="003A4A3E">
        <w:rPr>
          <w:rFonts w:ascii="Times New Roman" w:hAnsi="Times New Roman" w:cs="Times New Roman"/>
          <w:bCs/>
        </w:rPr>
        <w:t xml:space="preserve">» </w:t>
      </w:r>
      <w:r w:rsidRPr="003A4A3E">
        <w:rPr>
          <w:rFonts w:ascii="Times New Roman" w:hAnsi="Times New Roman" w:cs="Times New Roman"/>
        </w:rPr>
        <w:t>следующие изменения:</w:t>
      </w:r>
    </w:p>
    <w:p w:rsidR="003A4A3E" w:rsidRPr="003A4A3E" w:rsidRDefault="003A4A3E" w:rsidP="008B0D1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Cs/>
        </w:rPr>
      </w:pPr>
      <w:r w:rsidRPr="003A4A3E">
        <w:rPr>
          <w:rFonts w:ascii="Times New Roman" w:hAnsi="Times New Roman" w:cs="Times New Roman"/>
          <w:bCs/>
        </w:rPr>
        <w:t>- в пункте 1 слова «Болеева Т.М. – начальник  отдела градостроительства, архитектуры, ЖКХ и вопросам гражданской обороны и чрезвычайным ситуациям Администрации Большеигнатовского муниципального района»,  заменить словами: «Болеева Т.М. – начальник  отдела градостроительства, архитектуры и жилищно-коммунального хозяйства  Администрации Большеигнатовского муниципального района».</w:t>
      </w:r>
    </w:p>
    <w:p w:rsidR="003A4A3E" w:rsidRPr="003A4A3E" w:rsidRDefault="003A4A3E" w:rsidP="008B0D1D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</w:rPr>
      </w:pPr>
      <w:r w:rsidRPr="003A4A3E">
        <w:rPr>
          <w:rFonts w:ascii="Times New Roman" w:hAnsi="Times New Roman" w:cs="Times New Roman"/>
          <w:color w:val="000000"/>
        </w:rPr>
        <w:t xml:space="preserve">     2. Признать утратившим силу постановление Администрации </w:t>
      </w:r>
      <w:r w:rsidRPr="003A4A3E">
        <w:rPr>
          <w:rFonts w:ascii="Times New Roman" w:hAnsi="Times New Roman" w:cs="Times New Roman"/>
        </w:rPr>
        <w:t>Большеигнатовского муниципального района от 01 декабря 2020г. №502 «О внесении изменений в постановление Администрации Большеигнатовского района от 01.02.2018г. №41 «О создании комиссии по вопросам рекультивации земель</w:t>
      </w:r>
      <w:r w:rsidRPr="003A4A3E">
        <w:rPr>
          <w:rFonts w:ascii="Times New Roman" w:hAnsi="Times New Roman" w:cs="Times New Roman"/>
          <w:bCs/>
        </w:rPr>
        <w:t>»;</w:t>
      </w:r>
    </w:p>
    <w:p w:rsidR="003A4A3E" w:rsidRPr="003A4A3E" w:rsidRDefault="003A4A3E" w:rsidP="008B0D1D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</w:rPr>
      </w:pPr>
      <w:r w:rsidRPr="003A4A3E">
        <w:rPr>
          <w:rFonts w:ascii="Times New Roman" w:hAnsi="Times New Roman" w:cs="Times New Roman"/>
          <w:color w:val="000000"/>
        </w:rPr>
        <w:t xml:space="preserve">   3. Настоящее постановление вступает в силу после дня официального опубликования (обнародования).</w:t>
      </w:r>
    </w:p>
    <w:p w:rsidR="003A4A3E" w:rsidRDefault="003A4A3E" w:rsidP="003A4A3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10ED6" w:rsidRPr="003A4A3E" w:rsidRDefault="00510ED6" w:rsidP="003A4A3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A4A3E" w:rsidRPr="003A4A3E" w:rsidRDefault="003A4A3E" w:rsidP="003A4A3E">
      <w:pPr>
        <w:spacing w:after="0" w:line="240" w:lineRule="auto"/>
        <w:rPr>
          <w:rFonts w:ascii="Times New Roman" w:hAnsi="Times New Roman" w:cs="Times New Roman"/>
        </w:rPr>
      </w:pPr>
      <w:r w:rsidRPr="003A4A3E">
        <w:rPr>
          <w:rFonts w:ascii="Times New Roman" w:hAnsi="Times New Roman" w:cs="Times New Roman"/>
        </w:rPr>
        <w:t xml:space="preserve">Глава Большеигнатовского </w:t>
      </w:r>
    </w:p>
    <w:p w:rsidR="003A4A3E" w:rsidRPr="003A4A3E" w:rsidRDefault="003A4A3E" w:rsidP="003A4A3E">
      <w:pPr>
        <w:spacing w:after="0" w:line="240" w:lineRule="auto"/>
        <w:rPr>
          <w:rFonts w:ascii="Times New Roman" w:hAnsi="Times New Roman" w:cs="Times New Roman"/>
        </w:rPr>
      </w:pPr>
      <w:r w:rsidRPr="003A4A3E">
        <w:rPr>
          <w:rFonts w:ascii="Times New Roman" w:hAnsi="Times New Roman" w:cs="Times New Roman"/>
        </w:rPr>
        <w:t xml:space="preserve">муниципального района                                                                   </w:t>
      </w:r>
      <w:r w:rsidR="00306FFF">
        <w:rPr>
          <w:rFonts w:ascii="Times New Roman" w:hAnsi="Times New Roman" w:cs="Times New Roman"/>
        </w:rPr>
        <w:t xml:space="preserve">               </w:t>
      </w:r>
      <w:r w:rsidRPr="003A4A3E">
        <w:rPr>
          <w:rFonts w:ascii="Times New Roman" w:hAnsi="Times New Roman" w:cs="Times New Roman"/>
        </w:rPr>
        <w:t>Т.Н.Полозова</w:t>
      </w:r>
    </w:p>
    <w:p w:rsidR="003A4A3E" w:rsidRPr="003A4A3E" w:rsidRDefault="003A4A3E" w:rsidP="008B0D1D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  <w:r w:rsidRPr="003A4A3E">
        <w:rPr>
          <w:rFonts w:ascii="Times New Roman" w:hAnsi="Times New Roman" w:cs="Times New Roman"/>
          <w:b/>
          <w:i/>
        </w:rPr>
        <w:t xml:space="preserve">         </w:t>
      </w:r>
      <w:r w:rsidRPr="003A4A3E">
        <w:rPr>
          <w:rFonts w:ascii="Times New Roman" w:hAnsi="Times New Roman" w:cs="Times New Roman"/>
          <w:noProof/>
        </w:rPr>
        <w:drawing>
          <wp:inline distT="0" distB="0" distL="0" distR="0" wp14:anchorId="7D66B1A3" wp14:editId="67B9C50E">
            <wp:extent cx="571500" cy="600075"/>
            <wp:effectExtent l="0" t="0" r="0" b="9525"/>
            <wp:docPr id="8" name="Рисунок 8" descr="Описание: 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4A3E" w:rsidRPr="003A4A3E" w:rsidRDefault="003A4A3E" w:rsidP="008B0D1D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A4A3E">
        <w:rPr>
          <w:rFonts w:ascii="Times New Roman" w:hAnsi="Times New Roman" w:cs="Times New Roman"/>
          <w:b/>
          <w:i/>
        </w:rPr>
        <w:t xml:space="preserve">        </w:t>
      </w:r>
      <w:r w:rsidRPr="003A4A3E">
        <w:rPr>
          <w:rFonts w:ascii="Times New Roman" w:hAnsi="Times New Roman" w:cs="Times New Roman"/>
          <w:b/>
        </w:rPr>
        <w:t>Администрация Большеигнатовского муниципального района Республики  Мордовия</w:t>
      </w:r>
    </w:p>
    <w:p w:rsidR="003A4A3E" w:rsidRPr="003A4A3E" w:rsidRDefault="003A4A3E" w:rsidP="003A4A3E">
      <w:pPr>
        <w:tabs>
          <w:tab w:val="left" w:pos="-2552"/>
          <w:tab w:val="right" w:pos="1000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A4A3E" w:rsidRPr="003A4A3E" w:rsidRDefault="003A4A3E" w:rsidP="003A4A3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A4A3E">
        <w:rPr>
          <w:rFonts w:ascii="Times New Roman" w:hAnsi="Times New Roman" w:cs="Times New Roman"/>
          <w:b/>
        </w:rPr>
        <w:t xml:space="preserve"> ПОСТАНОВЛЕНИЕ</w:t>
      </w:r>
    </w:p>
    <w:p w:rsidR="003A4A3E" w:rsidRPr="003A4A3E" w:rsidRDefault="003A4A3E" w:rsidP="003A4A3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A4A3E" w:rsidRPr="003A4A3E" w:rsidRDefault="003A4A3E" w:rsidP="003A4A3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A4A3E">
        <w:rPr>
          <w:rFonts w:ascii="Times New Roman" w:hAnsi="Times New Roman" w:cs="Times New Roman"/>
        </w:rPr>
        <w:t xml:space="preserve">“ 19” августа  2023 г.                              </w:t>
      </w:r>
      <w:r w:rsidR="008B0D1D">
        <w:rPr>
          <w:rFonts w:ascii="Times New Roman" w:hAnsi="Times New Roman" w:cs="Times New Roman"/>
        </w:rPr>
        <w:t xml:space="preserve">                              </w:t>
      </w:r>
      <w:r w:rsidRPr="003A4A3E">
        <w:rPr>
          <w:rFonts w:ascii="Times New Roman" w:hAnsi="Times New Roman" w:cs="Times New Roman"/>
        </w:rPr>
        <w:t xml:space="preserve">                                 </w:t>
      </w:r>
      <w:r w:rsidRPr="003A4A3E">
        <w:rPr>
          <w:rFonts w:ascii="Times New Roman" w:hAnsi="Times New Roman" w:cs="Times New Roman"/>
        </w:rPr>
        <w:sym w:font="Times New Roman" w:char="2116"/>
      </w:r>
      <w:r w:rsidRPr="003A4A3E">
        <w:rPr>
          <w:rFonts w:ascii="Times New Roman" w:hAnsi="Times New Roman" w:cs="Times New Roman"/>
        </w:rPr>
        <w:t xml:space="preserve"> 302</w:t>
      </w:r>
    </w:p>
    <w:p w:rsidR="003A4A3E" w:rsidRPr="003A4A3E" w:rsidRDefault="003A4A3E" w:rsidP="003A4A3E">
      <w:pP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</w:p>
    <w:p w:rsidR="003A4A3E" w:rsidRPr="003A4A3E" w:rsidRDefault="003A4A3E" w:rsidP="008B0D1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A4A3E">
        <w:rPr>
          <w:rFonts w:ascii="Times New Roman" w:hAnsi="Times New Roman" w:cs="Times New Roman"/>
        </w:rPr>
        <w:t>с.Большое Игнатово</w:t>
      </w:r>
    </w:p>
    <w:p w:rsidR="003A4A3E" w:rsidRPr="003A4A3E" w:rsidRDefault="003A4A3E" w:rsidP="008B6086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rPr>
          <w:rFonts w:ascii="Times New Roman" w:hAnsi="Times New Roman" w:cs="Times New Roman"/>
        </w:rPr>
      </w:pPr>
    </w:p>
    <w:p w:rsidR="003A4A3E" w:rsidRPr="003A4A3E" w:rsidRDefault="003A4A3E" w:rsidP="003A4A3E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3A4A3E">
        <w:rPr>
          <w:rFonts w:ascii="Times New Roman" w:hAnsi="Times New Roman" w:cs="Times New Roman"/>
        </w:rPr>
        <w:t>О внесении изменений в постановление Администрации</w:t>
      </w:r>
    </w:p>
    <w:p w:rsidR="003A4A3E" w:rsidRPr="003A4A3E" w:rsidRDefault="003A4A3E" w:rsidP="003A4A3E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3A4A3E">
        <w:rPr>
          <w:rFonts w:ascii="Times New Roman" w:hAnsi="Times New Roman" w:cs="Times New Roman"/>
        </w:rPr>
        <w:t>Большеигнатовского муниципального района от 24 июля 2013г.</w:t>
      </w:r>
    </w:p>
    <w:p w:rsidR="003A4A3E" w:rsidRPr="003A4A3E" w:rsidRDefault="003A4A3E" w:rsidP="003A4A3E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3A4A3E">
        <w:rPr>
          <w:rFonts w:ascii="Times New Roman" w:hAnsi="Times New Roman" w:cs="Times New Roman"/>
        </w:rPr>
        <w:t>№368 «О создании единой комиссии по проведению конкурсов,</w:t>
      </w:r>
    </w:p>
    <w:p w:rsidR="003A4A3E" w:rsidRPr="003A4A3E" w:rsidRDefault="003A4A3E" w:rsidP="003A4A3E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3A4A3E">
        <w:rPr>
          <w:rFonts w:ascii="Times New Roman" w:hAnsi="Times New Roman" w:cs="Times New Roman"/>
        </w:rPr>
        <w:t>аукционов на право заключения договоров аренды, договоров</w:t>
      </w:r>
    </w:p>
    <w:p w:rsidR="003A4A3E" w:rsidRPr="003A4A3E" w:rsidRDefault="003A4A3E" w:rsidP="003A4A3E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3A4A3E">
        <w:rPr>
          <w:rFonts w:ascii="Times New Roman" w:hAnsi="Times New Roman" w:cs="Times New Roman"/>
        </w:rPr>
        <w:t>безвозмездного пользования, договоров доверительного</w:t>
      </w:r>
    </w:p>
    <w:p w:rsidR="003A4A3E" w:rsidRPr="003A4A3E" w:rsidRDefault="003A4A3E" w:rsidP="003A4A3E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3A4A3E">
        <w:rPr>
          <w:rFonts w:ascii="Times New Roman" w:hAnsi="Times New Roman" w:cs="Times New Roman"/>
        </w:rPr>
        <w:t>управления имуществом, иных договоров, предусматривающих</w:t>
      </w:r>
    </w:p>
    <w:p w:rsidR="003A4A3E" w:rsidRPr="003A4A3E" w:rsidRDefault="003A4A3E" w:rsidP="003A4A3E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3A4A3E">
        <w:rPr>
          <w:rFonts w:ascii="Times New Roman" w:hAnsi="Times New Roman" w:cs="Times New Roman"/>
        </w:rPr>
        <w:t>переход прав владения и (или) пользования в отношении</w:t>
      </w:r>
    </w:p>
    <w:p w:rsidR="003A4A3E" w:rsidRPr="003A4A3E" w:rsidRDefault="003A4A3E" w:rsidP="003A4A3E">
      <w:pPr>
        <w:autoSpaceDE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3A4A3E">
        <w:rPr>
          <w:rFonts w:ascii="Times New Roman" w:hAnsi="Times New Roman" w:cs="Times New Roman"/>
        </w:rPr>
        <w:t>муниципального имущества</w:t>
      </w:r>
      <w:r w:rsidRPr="003A4A3E">
        <w:rPr>
          <w:rFonts w:ascii="Times New Roman" w:hAnsi="Times New Roman" w:cs="Times New Roman"/>
          <w:bCs/>
        </w:rPr>
        <w:t>»</w:t>
      </w:r>
    </w:p>
    <w:p w:rsidR="003A4A3E" w:rsidRPr="003A4A3E" w:rsidRDefault="003A4A3E" w:rsidP="003A4A3E">
      <w:pPr>
        <w:autoSpaceDE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3A4A3E">
        <w:rPr>
          <w:rFonts w:ascii="Times New Roman" w:hAnsi="Times New Roman" w:cs="Times New Roman"/>
          <w:bCs/>
        </w:rPr>
        <w:t xml:space="preserve"> </w:t>
      </w:r>
    </w:p>
    <w:p w:rsidR="003A4A3E" w:rsidRPr="003A4A3E" w:rsidRDefault="003A4A3E" w:rsidP="008B0D1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3A4A3E">
        <w:rPr>
          <w:rFonts w:ascii="Times New Roman" w:hAnsi="Times New Roman" w:cs="Times New Roman"/>
        </w:rPr>
        <w:t xml:space="preserve">    А</w:t>
      </w:r>
      <w:r w:rsidRPr="003A4A3E">
        <w:rPr>
          <w:rFonts w:ascii="Times New Roman" w:hAnsi="Times New Roman" w:cs="Times New Roman"/>
          <w:color w:val="000000"/>
        </w:rPr>
        <w:t>дминистрация Большеигнатовского муниципального района Республики Мордовия постановляет:</w:t>
      </w:r>
    </w:p>
    <w:p w:rsidR="003A4A3E" w:rsidRPr="003A4A3E" w:rsidRDefault="003A4A3E" w:rsidP="00234C1B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3A4A3E">
        <w:rPr>
          <w:rFonts w:ascii="Times New Roman" w:hAnsi="Times New Roman" w:cs="Times New Roman"/>
          <w:color w:val="000000"/>
        </w:rPr>
        <w:t xml:space="preserve">  1.</w:t>
      </w:r>
      <w:r w:rsidRPr="003A4A3E">
        <w:rPr>
          <w:rFonts w:ascii="Times New Roman" w:hAnsi="Times New Roman" w:cs="Times New Roman"/>
        </w:rPr>
        <w:t xml:space="preserve"> Внести изменения в постановление Администрации Большеигнатовского муниципального района от 24 июля 2013г. №368 «О создании единой комиссии по проведению конкурсов,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муниципального имущества</w:t>
      </w:r>
      <w:r w:rsidRPr="003A4A3E">
        <w:rPr>
          <w:rFonts w:ascii="Times New Roman" w:hAnsi="Times New Roman" w:cs="Times New Roman"/>
          <w:bCs/>
        </w:rPr>
        <w:t>» изложив пункт 1 в следующей редакции:</w:t>
      </w:r>
    </w:p>
    <w:p w:rsidR="003A4A3E" w:rsidRPr="003A4A3E" w:rsidRDefault="003A4A3E" w:rsidP="008B0D1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A4A3E">
        <w:rPr>
          <w:rFonts w:ascii="Times New Roman" w:hAnsi="Times New Roman" w:cs="Times New Roman"/>
        </w:rPr>
        <w:t xml:space="preserve">       «1. Создать единую комиссию по проведению конкурсов,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муниципального имущества (далее Комиссия) в следующем составе:</w:t>
      </w:r>
    </w:p>
    <w:p w:rsidR="003A4A3E" w:rsidRPr="003A4A3E" w:rsidRDefault="003A4A3E" w:rsidP="008B0D1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A4A3E">
        <w:rPr>
          <w:rFonts w:ascii="Times New Roman" w:hAnsi="Times New Roman" w:cs="Times New Roman"/>
        </w:rPr>
        <w:lastRenderedPageBreak/>
        <w:t xml:space="preserve">     Поняева И.М. - заместитель Главы Большеигнатовского муниципального района по финансово-экономическим и общим вопросам, председатель комиссии</w:t>
      </w:r>
    </w:p>
    <w:p w:rsidR="003A4A3E" w:rsidRPr="003A4A3E" w:rsidRDefault="003A4A3E" w:rsidP="00B6389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A4A3E">
        <w:rPr>
          <w:rFonts w:ascii="Times New Roman" w:hAnsi="Times New Roman" w:cs="Times New Roman"/>
        </w:rPr>
        <w:t>Члены комиссии:</w:t>
      </w:r>
    </w:p>
    <w:p w:rsidR="003A4A3E" w:rsidRPr="003A4A3E" w:rsidRDefault="003A4A3E" w:rsidP="008B0D1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A4A3E">
        <w:rPr>
          <w:rFonts w:ascii="Times New Roman" w:hAnsi="Times New Roman" w:cs="Times New Roman"/>
        </w:rPr>
        <w:t xml:space="preserve">    Черноусова И.А. – начальник отдела имущественных и земельных отношений Администрации Большеигнатовского муниципального района</w:t>
      </w:r>
    </w:p>
    <w:p w:rsidR="003A4A3E" w:rsidRPr="003A4A3E" w:rsidRDefault="003A4A3E" w:rsidP="008B0D1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</w:rPr>
      </w:pPr>
      <w:r w:rsidRPr="003A4A3E">
        <w:rPr>
          <w:rFonts w:ascii="Times New Roman" w:hAnsi="Times New Roman" w:cs="Times New Roman"/>
        </w:rPr>
        <w:t xml:space="preserve">     </w:t>
      </w:r>
      <w:r w:rsidRPr="003A4A3E">
        <w:rPr>
          <w:rFonts w:ascii="Times New Roman" w:hAnsi="Times New Roman" w:cs="Times New Roman"/>
          <w:bCs/>
        </w:rPr>
        <w:t>Полякина Е.С. – юрисконсульт юридического отдела Администрации Большеигнатовского муниципального района</w:t>
      </w:r>
    </w:p>
    <w:p w:rsidR="003A4A3E" w:rsidRPr="003A4A3E" w:rsidRDefault="003A4A3E" w:rsidP="008B0D1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</w:rPr>
      </w:pPr>
      <w:r w:rsidRPr="003A4A3E">
        <w:rPr>
          <w:rFonts w:ascii="Times New Roman" w:hAnsi="Times New Roman" w:cs="Times New Roman"/>
          <w:bCs/>
        </w:rPr>
        <w:t xml:space="preserve">     Наумова Г.П. – начальник отдела бухгалтерии – главный бухгалтер Администрации Большеигнатовского муниципального района</w:t>
      </w:r>
    </w:p>
    <w:p w:rsidR="003A4A3E" w:rsidRPr="003A4A3E" w:rsidRDefault="003A4A3E" w:rsidP="008B0D1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A4A3E">
        <w:rPr>
          <w:rFonts w:ascii="Times New Roman" w:hAnsi="Times New Roman" w:cs="Times New Roman"/>
        </w:rPr>
        <w:t xml:space="preserve">    Киушова Е.Г. – консультант отдела имущественных и земельных отношений Администрации Большеигнатовского муниципального района ».</w:t>
      </w:r>
    </w:p>
    <w:p w:rsidR="003A4A3E" w:rsidRPr="003A4A3E" w:rsidRDefault="003A4A3E" w:rsidP="008B0D1D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</w:rPr>
      </w:pPr>
      <w:r w:rsidRPr="003A4A3E">
        <w:rPr>
          <w:rFonts w:ascii="Times New Roman" w:hAnsi="Times New Roman" w:cs="Times New Roman"/>
          <w:color w:val="000000"/>
        </w:rPr>
        <w:t xml:space="preserve">    2. Признать утратившим силу постановление Администрации </w:t>
      </w:r>
      <w:r w:rsidRPr="003A4A3E">
        <w:rPr>
          <w:rFonts w:ascii="Times New Roman" w:hAnsi="Times New Roman" w:cs="Times New Roman"/>
        </w:rPr>
        <w:t>Большеигнатовского муниципального района от 27 декабря 2022г. №594 «О внесении изменений в постановление Администрации Большеигнатовского муниципального района от 24 июля 2013г. №368 «О создании единой комиссии по проведению конкурсов,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муниципального имущества</w:t>
      </w:r>
      <w:r w:rsidRPr="003A4A3E">
        <w:rPr>
          <w:rFonts w:ascii="Times New Roman" w:hAnsi="Times New Roman" w:cs="Times New Roman"/>
          <w:bCs/>
        </w:rPr>
        <w:t>».</w:t>
      </w:r>
    </w:p>
    <w:p w:rsidR="003A4A3E" w:rsidRPr="003A4A3E" w:rsidRDefault="003A4A3E" w:rsidP="008B0D1D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</w:rPr>
      </w:pPr>
      <w:r w:rsidRPr="003A4A3E">
        <w:rPr>
          <w:rFonts w:ascii="Times New Roman" w:hAnsi="Times New Roman" w:cs="Times New Roman"/>
          <w:color w:val="000000"/>
        </w:rPr>
        <w:t xml:space="preserve">  3. Настоящее постановление вступает в силу после дня официального опубликования (обнародования).</w:t>
      </w:r>
    </w:p>
    <w:p w:rsidR="003A4A3E" w:rsidRPr="003A4A3E" w:rsidRDefault="003A4A3E" w:rsidP="003A4A3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A4A3E" w:rsidRPr="003A4A3E" w:rsidRDefault="003A4A3E" w:rsidP="003A4A3E">
      <w:pPr>
        <w:spacing w:after="0" w:line="240" w:lineRule="auto"/>
        <w:rPr>
          <w:rFonts w:ascii="Times New Roman" w:hAnsi="Times New Roman" w:cs="Times New Roman"/>
        </w:rPr>
      </w:pPr>
      <w:r w:rsidRPr="003A4A3E">
        <w:rPr>
          <w:rFonts w:ascii="Times New Roman" w:hAnsi="Times New Roman" w:cs="Times New Roman"/>
        </w:rPr>
        <w:t xml:space="preserve">Глава Большеигнатовского </w:t>
      </w:r>
    </w:p>
    <w:p w:rsidR="003A4A3E" w:rsidRPr="003A4A3E" w:rsidRDefault="003A4A3E" w:rsidP="003A4A3E">
      <w:pPr>
        <w:spacing w:after="0" w:line="240" w:lineRule="auto"/>
        <w:rPr>
          <w:rFonts w:ascii="Times New Roman" w:hAnsi="Times New Roman" w:cs="Times New Roman"/>
        </w:rPr>
      </w:pPr>
      <w:r w:rsidRPr="003A4A3E">
        <w:rPr>
          <w:rFonts w:ascii="Times New Roman" w:hAnsi="Times New Roman" w:cs="Times New Roman"/>
        </w:rPr>
        <w:t xml:space="preserve">муниципального района                                                                 </w:t>
      </w:r>
      <w:r w:rsidR="00B6389A">
        <w:rPr>
          <w:rFonts w:ascii="Times New Roman" w:hAnsi="Times New Roman" w:cs="Times New Roman"/>
        </w:rPr>
        <w:t xml:space="preserve">  </w:t>
      </w:r>
      <w:r w:rsidR="00234C1B">
        <w:rPr>
          <w:rFonts w:ascii="Times New Roman" w:hAnsi="Times New Roman" w:cs="Times New Roman"/>
        </w:rPr>
        <w:t xml:space="preserve">          </w:t>
      </w:r>
      <w:r w:rsidR="00B6389A">
        <w:rPr>
          <w:rFonts w:ascii="Times New Roman" w:hAnsi="Times New Roman" w:cs="Times New Roman"/>
        </w:rPr>
        <w:t xml:space="preserve">              </w:t>
      </w:r>
      <w:r w:rsidRPr="003A4A3E">
        <w:rPr>
          <w:rFonts w:ascii="Times New Roman" w:hAnsi="Times New Roman" w:cs="Times New Roman"/>
        </w:rPr>
        <w:t xml:space="preserve">  Т.Н.Полозова</w:t>
      </w:r>
    </w:p>
    <w:p w:rsidR="003A4A3E" w:rsidRPr="003A4A3E" w:rsidRDefault="003A4A3E" w:rsidP="008B0D1D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  <w:r w:rsidRPr="003A4A3E">
        <w:rPr>
          <w:rFonts w:ascii="Times New Roman" w:hAnsi="Times New Roman" w:cs="Times New Roman"/>
          <w:b/>
          <w:i/>
        </w:rPr>
        <w:t xml:space="preserve">     </w:t>
      </w:r>
      <w:r w:rsidRPr="003A4A3E">
        <w:rPr>
          <w:rFonts w:ascii="Times New Roman" w:hAnsi="Times New Roman" w:cs="Times New Roman"/>
          <w:noProof/>
        </w:rPr>
        <w:drawing>
          <wp:inline distT="0" distB="0" distL="0" distR="0" wp14:anchorId="5CC99A41" wp14:editId="3D2F863B">
            <wp:extent cx="571500" cy="600075"/>
            <wp:effectExtent l="0" t="0" r="0" b="9525"/>
            <wp:docPr id="9" name="Рисунок 9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4A3E" w:rsidRPr="003A4A3E" w:rsidRDefault="003A4A3E" w:rsidP="008B0D1D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A4A3E">
        <w:rPr>
          <w:rFonts w:ascii="Times New Roman" w:hAnsi="Times New Roman" w:cs="Times New Roman"/>
          <w:b/>
          <w:i/>
        </w:rPr>
        <w:t xml:space="preserve">        </w:t>
      </w:r>
      <w:r w:rsidRPr="003A4A3E">
        <w:rPr>
          <w:rFonts w:ascii="Times New Roman" w:hAnsi="Times New Roman" w:cs="Times New Roman"/>
          <w:b/>
        </w:rPr>
        <w:t>Администрация Большеигнатовского муниципального района Республики  Мордовия</w:t>
      </w:r>
    </w:p>
    <w:p w:rsidR="003A4A3E" w:rsidRPr="003A4A3E" w:rsidRDefault="003A4A3E" w:rsidP="003A4A3E">
      <w:pPr>
        <w:tabs>
          <w:tab w:val="left" w:pos="-2552"/>
          <w:tab w:val="right" w:pos="1000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A4A3E" w:rsidRPr="003A4A3E" w:rsidRDefault="008B6086" w:rsidP="008B608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ПОСТАНОВЛЕНИЕ</w:t>
      </w:r>
    </w:p>
    <w:p w:rsidR="003A4A3E" w:rsidRPr="003A4A3E" w:rsidRDefault="008B0D1D" w:rsidP="008B0D1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3A4A3E" w:rsidRPr="003A4A3E">
        <w:rPr>
          <w:rFonts w:ascii="Times New Roman" w:hAnsi="Times New Roman" w:cs="Times New Roman"/>
        </w:rPr>
        <w:t xml:space="preserve">“19”  июня 2023 г.                            </w:t>
      </w:r>
      <w:r>
        <w:rPr>
          <w:rFonts w:ascii="Times New Roman" w:hAnsi="Times New Roman" w:cs="Times New Roman"/>
        </w:rPr>
        <w:t xml:space="preserve">                     </w:t>
      </w:r>
      <w:r w:rsidR="003A4A3E" w:rsidRPr="003A4A3E">
        <w:rPr>
          <w:rFonts w:ascii="Times New Roman" w:hAnsi="Times New Roman" w:cs="Times New Roman"/>
        </w:rPr>
        <w:t xml:space="preserve">                </w:t>
      </w:r>
      <w:r w:rsidR="002C5067">
        <w:rPr>
          <w:rFonts w:ascii="Times New Roman" w:hAnsi="Times New Roman" w:cs="Times New Roman"/>
        </w:rPr>
        <w:t xml:space="preserve">     </w:t>
      </w:r>
      <w:r w:rsidR="003A4A3E" w:rsidRPr="003A4A3E">
        <w:rPr>
          <w:rFonts w:ascii="Times New Roman" w:hAnsi="Times New Roman" w:cs="Times New Roman"/>
        </w:rPr>
        <w:t xml:space="preserve">                   </w:t>
      </w:r>
      <w:r w:rsidR="003A4A3E" w:rsidRPr="003A4A3E">
        <w:rPr>
          <w:rFonts w:ascii="Times New Roman" w:hAnsi="Times New Roman" w:cs="Times New Roman"/>
        </w:rPr>
        <w:sym w:font="Times New Roman" w:char="2116"/>
      </w:r>
      <w:r w:rsidR="003A4A3E" w:rsidRPr="003A4A3E">
        <w:rPr>
          <w:rFonts w:ascii="Times New Roman" w:hAnsi="Times New Roman" w:cs="Times New Roman"/>
        </w:rPr>
        <w:t xml:space="preserve"> 303</w:t>
      </w:r>
    </w:p>
    <w:p w:rsidR="003A4A3E" w:rsidRPr="003A4A3E" w:rsidRDefault="003A4A3E" w:rsidP="003A4A3E">
      <w:pP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</w:p>
    <w:p w:rsidR="003A4A3E" w:rsidRPr="003A4A3E" w:rsidRDefault="003A4A3E" w:rsidP="008B0D1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A4A3E">
        <w:rPr>
          <w:rFonts w:ascii="Times New Roman" w:hAnsi="Times New Roman" w:cs="Times New Roman"/>
        </w:rPr>
        <w:t>с.Большое Игнатово</w:t>
      </w:r>
    </w:p>
    <w:p w:rsidR="003A4A3E" w:rsidRPr="003A4A3E" w:rsidRDefault="003A4A3E" w:rsidP="003A4A3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A4A3E" w:rsidRPr="003A4A3E" w:rsidRDefault="003A4A3E" w:rsidP="003A4A3E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3A4A3E">
        <w:rPr>
          <w:rFonts w:ascii="Times New Roman" w:hAnsi="Times New Roman" w:cs="Times New Roman"/>
        </w:rPr>
        <w:t>О внесении изменений в постановление Администрации</w:t>
      </w:r>
    </w:p>
    <w:p w:rsidR="003A4A3E" w:rsidRPr="003A4A3E" w:rsidRDefault="003A4A3E" w:rsidP="003A4A3E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3A4A3E">
        <w:rPr>
          <w:rFonts w:ascii="Times New Roman" w:hAnsi="Times New Roman" w:cs="Times New Roman"/>
        </w:rPr>
        <w:t>Большеигнатовского муниципального района от 07 мая 2019г.</w:t>
      </w:r>
    </w:p>
    <w:p w:rsidR="003A4A3E" w:rsidRPr="003A4A3E" w:rsidRDefault="003A4A3E" w:rsidP="003A4A3E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3A4A3E">
        <w:rPr>
          <w:rFonts w:ascii="Times New Roman" w:hAnsi="Times New Roman" w:cs="Times New Roman"/>
        </w:rPr>
        <w:t>№210 «О создании комиссии по проведению торгов</w:t>
      </w:r>
    </w:p>
    <w:p w:rsidR="003A4A3E" w:rsidRPr="003A4A3E" w:rsidRDefault="003A4A3E" w:rsidP="003A4A3E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3A4A3E">
        <w:rPr>
          <w:rFonts w:ascii="Times New Roman" w:hAnsi="Times New Roman" w:cs="Times New Roman"/>
        </w:rPr>
        <w:t>(аукциона, конкурса), по продаже земельных участков</w:t>
      </w:r>
    </w:p>
    <w:p w:rsidR="003A4A3E" w:rsidRPr="003A4A3E" w:rsidRDefault="003A4A3E" w:rsidP="003A4A3E">
      <w:pPr>
        <w:autoSpaceDE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3A4A3E">
        <w:rPr>
          <w:rFonts w:ascii="Times New Roman" w:hAnsi="Times New Roman" w:cs="Times New Roman"/>
        </w:rPr>
        <w:t>или права на заключение договора аренды земельного участка</w:t>
      </w:r>
      <w:r w:rsidRPr="003A4A3E">
        <w:rPr>
          <w:rFonts w:ascii="Times New Roman" w:hAnsi="Times New Roman" w:cs="Times New Roman"/>
          <w:bCs/>
        </w:rPr>
        <w:t>»</w:t>
      </w:r>
    </w:p>
    <w:p w:rsidR="003A4A3E" w:rsidRPr="003A4A3E" w:rsidRDefault="003A4A3E" w:rsidP="003A4A3E">
      <w:pPr>
        <w:autoSpaceDE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3A4A3E">
        <w:rPr>
          <w:rFonts w:ascii="Times New Roman" w:hAnsi="Times New Roman" w:cs="Times New Roman"/>
          <w:bCs/>
        </w:rPr>
        <w:t xml:space="preserve"> </w:t>
      </w:r>
    </w:p>
    <w:p w:rsidR="003A4A3E" w:rsidRPr="003A4A3E" w:rsidRDefault="003A4A3E" w:rsidP="008B0D1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3A4A3E">
        <w:rPr>
          <w:rFonts w:ascii="Times New Roman" w:hAnsi="Times New Roman" w:cs="Times New Roman"/>
        </w:rPr>
        <w:t xml:space="preserve">    А</w:t>
      </w:r>
      <w:r w:rsidRPr="003A4A3E">
        <w:rPr>
          <w:rFonts w:ascii="Times New Roman" w:hAnsi="Times New Roman" w:cs="Times New Roman"/>
          <w:color w:val="000000"/>
        </w:rPr>
        <w:t>дминистрация Большеигнатовского муниципального района Республики Мордовия постановляет:</w:t>
      </w:r>
    </w:p>
    <w:p w:rsidR="003A4A3E" w:rsidRPr="003A4A3E" w:rsidRDefault="003A4A3E" w:rsidP="008B0D1D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</w:rPr>
      </w:pPr>
      <w:r w:rsidRPr="003A4A3E">
        <w:rPr>
          <w:rFonts w:ascii="Times New Roman" w:hAnsi="Times New Roman" w:cs="Times New Roman"/>
          <w:color w:val="000000"/>
        </w:rPr>
        <w:t>1.</w:t>
      </w:r>
      <w:r w:rsidRPr="003A4A3E">
        <w:rPr>
          <w:rFonts w:ascii="Times New Roman" w:hAnsi="Times New Roman" w:cs="Times New Roman"/>
        </w:rPr>
        <w:t xml:space="preserve"> Внести изменения в постановление Администрации Большеигнатовского муниципального района от 07 мая 2019г. №210 «О создании комиссии по проведению торгов (аукциона, конкурса), по продаже земельных участков или права на заключение договора аренды земельного участка</w:t>
      </w:r>
      <w:r w:rsidRPr="003A4A3E">
        <w:rPr>
          <w:rFonts w:ascii="Times New Roman" w:hAnsi="Times New Roman" w:cs="Times New Roman"/>
          <w:bCs/>
        </w:rPr>
        <w:t>» изложив пункт 1 в следующей редакции:</w:t>
      </w:r>
    </w:p>
    <w:p w:rsidR="003A4A3E" w:rsidRPr="003A4A3E" w:rsidRDefault="003A4A3E" w:rsidP="008B0D1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A4A3E">
        <w:rPr>
          <w:rFonts w:ascii="Times New Roman" w:hAnsi="Times New Roman" w:cs="Times New Roman"/>
        </w:rPr>
        <w:t>«1. Создать постоянно действующую комиссию по проведению торгов (аукциона, конкурса), по продаже земельных участков или права на заключение договора аренды земельного участка (далее Комиссия) в составе:</w:t>
      </w:r>
    </w:p>
    <w:p w:rsidR="003A4A3E" w:rsidRPr="003A4A3E" w:rsidRDefault="003A4A3E" w:rsidP="008B0D1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A4A3E">
        <w:rPr>
          <w:rFonts w:ascii="Times New Roman" w:hAnsi="Times New Roman" w:cs="Times New Roman"/>
        </w:rPr>
        <w:t>Смирнова Е.В. - заместитель Главы Большеигнатовского муниципального района по вопросам сельского хозяйства – начальник управления по работе с отраслями АПК и ЛПХ граждан Администрации Большеигнатовского муниципального района, председатель комиссии;</w:t>
      </w:r>
    </w:p>
    <w:p w:rsidR="003A4A3E" w:rsidRPr="003A4A3E" w:rsidRDefault="003A4A3E" w:rsidP="008B0D1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A4A3E">
        <w:rPr>
          <w:rFonts w:ascii="Times New Roman" w:hAnsi="Times New Roman" w:cs="Times New Roman"/>
        </w:rPr>
        <w:t>Черноусова И.А. – начальник отдела имущественных и земельных отношений Администрации Большеигнатовского муниципального района, заместитель председателя комиссии;</w:t>
      </w:r>
    </w:p>
    <w:p w:rsidR="003A4A3E" w:rsidRPr="003A4A3E" w:rsidRDefault="003A4A3E" w:rsidP="008B0D1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A4A3E">
        <w:rPr>
          <w:rFonts w:ascii="Times New Roman" w:hAnsi="Times New Roman" w:cs="Times New Roman"/>
        </w:rPr>
        <w:t>Киушова Е.Г. – консультант отдела имущественных и земельных отношений Администрации Большеигнатовского муниципального района, секретарь комиссии;</w:t>
      </w:r>
    </w:p>
    <w:p w:rsidR="003A4A3E" w:rsidRPr="003A4A3E" w:rsidRDefault="003A4A3E" w:rsidP="008B0D1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</w:rPr>
      </w:pPr>
      <w:r w:rsidRPr="003A4A3E">
        <w:rPr>
          <w:rFonts w:ascii="Times New Roman" w:hAnsi="Times New Roman" w:cs="Times New Roman"/>
        </w:rPr>
        <w:lastRenderedPageBreak/>
        <w:t xml:space="preserve">  </w:t>
      </w:r>
      <w:r w:rsidRPr="003A4A3E">
        <w:rPr>
          <w:rFonts w:ascii="Times New Roman" w:hAnsi="Times New Roman" w:cs="Times New Roman"/>
          <w:bCs/>
        </w:rPr>
        <w:t>Полякина Е.С. – юрисконсульт юридического отдела Администрации Большеигнатовского муниципального района;</w:t>
      </w:r>
    </w:p>
    <w:p w:rsidR="003A4A3E" w:rsidRPr="003A4A3E" w:rsidRDefault="003A4A3E" w:rsidP="008B0D1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bookmarkStart w:id="2" w:name="_GoBack"/>
      <w:bookmarkEnd w:id="2"/>
      <w:r w:rsidRPr="003A4A3E">
        <w:rPr>
          <w:rFonts w:ascii="Times New Roman" w:hAnsi="Times New Roman" w:cs="Times New Roman"/>
          <w:bCs/>
        </w:rPr>
        <w:t xml:space="preserve">  Болеева Т.М. – начальник  отдела градостроительства, архитектуры и жилищно-коммунального хозяйства  Администрации Большеигнатовского муниципального района</w:t>
      </w:r>
      <w:r w:rsidRPr="003A4A3E">
        <w:rPr>
          <w:rFonts w:ascii="Times New Roman" w:hAnsi="Times New Roman" w:cs="Times New Roman"/>
        </w:rPr>
        <w:t>».</w:t>
      </w:r>
    </w:p>
    <w:p w:rsidR="003A4A3E" w:rsidRPr="008B0D1D" w:rsidRDefault="002C5067" w:rsidP="008B0D1D">
      <w:pPr>
        <w:pStyle w:val="1"/>
        <w:spacing w:before="0" w:after="0"/>
        <w:ind w:firstLine="567"/>
        <w:jc w:val="both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  </w:t>
      </w:r>
      <w:r w:rsidR="003A4A3E" w:rsidRPr="008B0D1D"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 2. Признать утратившими силу постановления Администрации </w:t>
      </w:r>
      <w:r w:rsidR="003A4A3E" w:rsidRPr="008B0D1D">
        <w:rPr>
          <w:rFonts w:ascii="Times New Roman" w:hAnsi="Times New Roman" w:cs="Times New Roman"/>
          <w:b w:val="0"/>
          <w:sz w:val="22"/>
          <w:szCs w:val="22"/>
        </w:rPr>
        <w:t>Большеигнатовского муниципального района:</w:t>
      </w:r>
    </w:p>
    <w:p w:rsidR="003A4A3E" w:rsidRPr="003A4A3E" w:rsidRDefault="003A4A3E" w:rsidP="008B0D1D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</w:rPr>
      </w:pPr>
      <w:r w:rsidRPr="003A4A3E">
        <w:rPr>
          <w:rFonts w:ascii="Times New Roman" w:hAnsi="Times New Roman" w:cs="Times New Roman"/>
        </w:rPr>
        <w:t>- от 02 марта 2020г. №118 «О внесении изменений в постановление Администрации Большеигнатовского муниципального района от 07 мая 2019г. №210 «О создании комиссии по проведению торгов (аукциона, конкурса), по продаже земельных участков или права на заключение договора аренды земельного участка</w:t>
      </w:r>
      <w:r w:rsidRPr="003A4A3E">
        <w:rPr>
          <w:rFonts w:ascii="Times New Roman" w:hAnsi="Times New Roman" w:cs="Times New Roman"/>
          <w:bCs/>
        </w:rPr>
        <w:t>»;</w:t>
      </w:r>
    </w:p>
    <w:p w:rsidR="003A4A3E" w:rsidRPr="003A4A3E" w:rsidRDefault="003A4A3E" w:rsidP="008B0D1D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</w:rPr>
      </w:pPr>
      <w:r w:rsidRPr="003A4A3E">
        <w:rPr>
          <w:rFonts w:ascii="Times New Roman" w:hAnsi="Times New Roman" w:cs="Times New Roman"/>
        </w:rPr>
        <w:t>- от 01 декабря 2020г. №500 «О внесении изменений в постановление Администрации Большеигнатовского муниципального района от 07 мая 2019г. №210 «О создании комиссии по проведению торгов (аукциона, конкурса), по продаже земельных участков или права на заключение договора аренды земельного участка</w:t>
      </w:r>
      <w:r w:rsidRPr="003A4A3E">
        <w:rPr>
          <w:rFonts w:ascii="Times New Roman" w:hAnsi="Times New Roman" w:cs="Times New Roman"/>
          <w:bCs/>
        </w:rPr>
        <w:t>»;</w:t>
      </w:r>
    </w:p>
    <w:p w:rsidR="003A4A3E" w:rsidRPr="003A4A3E" w:rsidRDefault="003A4A3E" w:rsidP="008B0D1D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</w:rPr>
      </w:pPr>
      <w:r w:rsidRPr="003A4A3E">
        <w:rPr>
          <w:rFonts w:ascii="Times New Roman" w:hAnsi="Times New Roman" w:cs="Times New Roman"/>
        </w:rPr>
        <w:t>- от 05 августа 2022г. №384 «О внесении изменений в постановление Администрации Большеигнатовского муниципального района от 07 мая 2019г. №210 «О создании комиссии по проведению торгов (аукциона, конкурса), по продаже земельных участков или права на заключение договора аренды земельного участка</w:t>
      </w:r>
      <w:r w:rsidRPr="003A4A3E">
        <w:rPr>
          <w:rFonts w:ascii="Times New Roman" w:hAnsi="Times New Roman" w:cs="Times New Roman"/>
          <w:bCs/>
        </w:rPr>
        <w:t>».</w:t>
      </w:r>
    </w:p>
    <w:p w:rsidR="003A4A3E" w:rsidRPr="003A4A3E" w:rsidRDefault="003A4A3E" w:rsidP="008B0D1D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</w:rPr>
      </w:pPr>
      <w:r w:rsidRPr="003A4A3E">
        <w:rPr>
          <w:rFonts w:ascii="Times New Roman" w:hAnsi="Times New Roman" w:cs="Times New Roman"/>
          <w:color w:val="000000"/>
        </w:rPr>
        <w:t xml:space="preserve">   3. Настоящее постановление вступает в силу после дня официального опубликования (обнародования).</w:t>
      </w:r>
    </w:p>
    <w:p w:rsidR="003A4A3E" w:rsidRPr="003A4A3E" w:rsidRDefault="003A4A3E" w:rsidP="008B0D1D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A4A3E" w:rsidRPr="003A4A3E" w:rsidRDefault="003A4A3E" w:rsidP="003A4A3E">
      <w:pPr>
        <w:spacing w:after="0" w:line="240" w:lineRule="auto"/>
        <w:rPr>
          <w:rFonts w:ascii="Times New Roman" w:hAnsi="Times New Roman" w:cs="Times New Roman"/>
        </w:rPr>
      </w:pPr>
      <w:r w:rsidRPr="003A4A3E">
        <w:rPr>
          <w:rFonts w:ascii="Times New Roman" w:hAnsi="Times New Roman" w:cs="Times New Roman"/>
        </w:rPr>
        <w:t xml:space="preserve">Глава Большеигнатовского </w:t>
      </w:r>
    </w:p>
    <w:p w:rsidR="003A4A3E" w:rsidRPr="008B6086" w:rsidRDefault="003A4A3E" w:rsidP="008B6086">
      <w:pPr>
        <w:spacing w:after="0" w:line="240" w:lineRule="auto"/>
        <w:rPr>
          <w:rFonts w:ascii="Times New Roman" w:hAnsi="Times New Roman" w:cs="Times New Roman"/>
        </w:rPr>
      </w:pPr>
      <w:r w:rsidRPr="003A4A3E">
        <w:rPr>
          <w:rFonts w:ascii="Times New Roman" w:hAnsi="Times New Roman" w:cs="Times New Roman"/>
        </w:rPr>
        <w:t xml:space="preserve">муниципального района                                                </w:t>
      </w:r>
      <w:r w:rsidR="008B6086">
        <w:rPr>
          <w:rFonts w:ascii="Times New Roman" w:hAnsi="Times New Roman" w:cs="Times New Roman"/>
        </w:rPr>
        <w:t xml:space="preserve">                             Т.Н.Полозова</w:t>
      </w:r>
    </w:p>
    <w:p w:rsidR="003A4A3E" w:rsidRPr="003A4A3E" w:rsidRDefault="003A4A3E" w:rsidP="008B0D1D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  <w:r w:rsidRPr="003A4A3E">
        <w:rPr>
          <w:rFonts w:ascii="Times New Roman" w:hAnsi="Times New Roman" w:cs="Times New Roman"/>
          <w:b/>
          <w:i/>
        </w:rPr>
        <w:t xml:space="preserve">      </w:t>
      </w:r>
      <w:r w:rsidRPr="003A4A3E">
        <w:rPr>
          <w:rFonts w:ascii="Times New Roman" w:hAnsi="Times New Roman" w:cs="Times New Roman"/>
          <w:noProof/>
        </w:rPr>
        <w:drawing>
          <wp:inline distT="0" distB="0" distL="0" distR="0" wp14:anchorId="4CAD72F6" wp14:editId="3520190A">
            <wp:extent cx="571500" cy="600075"/>
            <wp:effectExtent l="0" t="0" r="0" b="0"/>
            <wp:docPr id="10" name="Рисунок 10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4A3E" w:rsidRPr="003A4A3E" w:rsidRDefault="003A4A3E" w:rsidP="008B0D1D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A4A3E">
        <w:rPr>
          <w:rFonts w:ascii="Times New Roman" w:hAnsi="Times New Roman" w:cs="Times New Roman"/>
          <w:b/>
          <w:i/>
        </w:rPr>
        <w:t xml:space="preserve">        </w:t>
      </w:r>
      <w:r w:rsidRPr="003A4A3E">
        <w:rPr>
          <w:rFonts w:ascii="Times New Roman" w:hAnsi="Times New Roman" w:cs="Times New Roman"/>
          <w:b/>
        </w:rPr>
        <w:t>Администрация Большеигнатовского муниципального района Республики  Мордовия</w:t>
      </w:r>
    </w:p>
    <w:p w:rsidR="003A4A3E" w:rsidRPr="003A4A3E" w:rsidRDefault="003A4A3E" w:rsidP="003A4A3E">
      <w:pPr>
        <w:tabs>
          <w:tab w:val="left" w:pos="-2552"/>
          <w:tab w:val="right" w:pos="1000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A4A3E" w:rsidRPr="003A4A3E" w:rsidRDefault="003A4A3E" w:rsidP="003A4A3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A4A3E">
        <w:rPr>
          <w:rFonts w:ascii="Times New Roman" w:hAnsi="Times New Roman" w:cs="Times New Roman"/>
          <w:b/>
        </w:rPr>
        <w:t xml:space="preserve"> ПОСТАНОВЛЕНИЕ</w:t>
      </w:r>
    </w:p>
    <w:p w:rsidR="003A4A3E" w:rsidRPr="003A4A3E" w:rsidRDefault="003A4A3E" w:rsidP="003A4A3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A4A3E" w:rsidRPr="003A4A3E" w:rsidRDefault="003A4A3E" w:rsidP="003A4A3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A4A3E">
        <w:rPr>
          <w:rFonts w:ascii="Times New Roman" w:hAnsi="Times New Roman" w:cs="Times New Roman"/>
        </w:rPr>
        <w:t xml:space="preserve">“19” июня  2023 г.                    </w:t>
      </w:r>
      <w:r w:rsidR="008B0D1D">
        <w:rPr>
          <w:rFonts w:ascii="Times New Roman" w:hAnsi="Times New Roman" w:cs="Times New Roman"/>
        </w:rPr>
        <w:t xml:space="preserve">                                 </w:t>
      </w:r>
      <w:r w:rsidRPr="003A4A3E">
        <w:rPr>
          <w:rFonts w:ascii="Times New Roman" w:hAnsi="Times New Roman" w:cs="Times New Roman"/>
        </w:rPr>
        <w:t xml:space="preserve">                                           </w:t>
      </w:r>
      <w:r w:rsidRPr="003A4A3E">
        <w:rPr>
          <w:rFonts w:ascii="Times New Roman" w:hAnsi="Times New Roman" w:cs="Times New Roman"/>
        </w:rPr>
        <w:sym w:font="Times New Roman" w:char="2116"/>
      </w:r>
      <w:r w:rsidRPr="003A4A3E">
        <w:rPr>
          <w:rFonts w:ascii="Times New Roman" w:hAnsi="Times New Roman" w:cs="Times New Roman"/>
        </w:rPr>
        <w:t xml:space="preserve"> 304</w:t>
      </w:r>
    </w:p>
    <w:p w:rsidR="003A4A3E" w:rsidRPr="003A4A3E" w:rsidRDefault="003A4A3E" w:rsidP="003A4A3E">
      <w:pP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</w:p>
    <w:p w:rsidR="003A4A3E" w:rsidRPr="003A4A3E" w:rsidRDefault="003A4A3E" w:rsidP="00306FF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A4A3E">
        <w:rPr>
          <w:rFonts w:ascii="Times New Roman" w:hAnsi="Times New Roman" w:cs="Times New Roman"/>
        </w:rPr>
        <w:t>с.Большое Игнатово</w:t>
      </w:r>
    </w:p>
    <w:p w:rsidR="003A4A3E" w:rsidRPr="003A4A3E" w:rsidRDefault="003A4A3E" w:rsidP="003A4A3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A4A3E" w:rsidRPr="003A4A3E" w:rsidRDefault="003A4A3E" w:rsidP="003A4A3E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3A4A3E">
        <w:rPr>
          <w:rFonts w:ascii="Times New Roman" w:hAnsi="Times New Roman" w:cs="Times New Roman"/>
        </w:rPr>
        <w:t>О внесении изменений в постановление Администрации</w:t>
      </w:r>
    </w:p>
    <w:p w:rsidR="003A4A3E" w:rsidRPr="003A4A3E" w:rsidRDefault="003A4A3E" w:rsidP="003A4A3E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3A4A3E">
        <w:rPr>
          <w:rFonts w:ascii="Times New Roman" w:hAnsi="Times New Roman" w:cs="Times New Roman"/>
        </w:rPr>
        <w:t>Большеигнатовского муниципального района от 19 февраля 2018г.</w:t>
      </w:r>
    </w:p>
    <w:p w:rsidR="003A4A3E" w:rsidRPr="003A4A3E" w:rsidRDefault="003A4A3E" w:rsidP="003A4A3E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3A4A3E">
        <w:rPr>
          <w:rFonts w:ascii="Times New Roman" w:hAnsi="Times New Roman" w:cs="Times New Roman"/>
        </w:rPr>
        <w:t>№66 «Об образовании комиссии по учету, списанию и приему</w:t>
      </w:r>
    </w:p>
    <w:p w:rsidR="003A4A3E" w:rsidRPr="003A4A3E" w:rsidRDefault="003A4A3E" w:rsidP="003A4A3E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3A4A3E">
        <w:rPr>
          <w:rFonts w:ascii="Times New Roman" w:hAnsi="Times New Roman" w:cs="Times New Roman"/>
        </w:rPr>
        <w:t>-передаче основных средств и материальных запасов</w:t>
      </w:r>
      <w:r w:rsidR="00306FFF">
        <w:rPr>
          <w:rFonts w:ascii="Times New Roman" w:hAnsi="Times New Roman" w:cs="Times New Roman"/>
        </w:rPr>
        <w:t xml:space="preserve"> </w:t>
      </w:r>
    </w:p>
    <w:p w:rsidR="003A4A3E" w:rsidRPr="003A4A3E" w:rsidRDefault="003A4A3E" w:rsidP="003A4A3E">
      <w:pPr>
        <w:autoSpaceDE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3A4A3E">
        <w:rPr>
          <w:rFonts w:ascii="Times New Roman" w:hAnsi="Times New Roman" w:cs="Times New Roman"/>
        </w:rPr>
        <w:t xml:space="preserve">муниципального образования Большеигнатовский муниципальный район» </w:t>
      </w:r>
    </w:p>
    <w:p w:rsidR="003A4A3E" w:rsidRPr="003A4A3E" w:rsidRDefault="003A4A3E" w:rsidP="003A4A3E">
      <w:pPr>
        <w:autoSpaceDE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3A4A3E">
        <w:rPr>
          <w:rFonts w:ascii="Times New Roman" w:hAnsi="Times New Roman" w:cs="Times New Roman"/>
          <w:bCs/>
        </w:rPr>
        <w:t xml:space="preserve"> </w:t>
      </w:r>
    </w:p>
    <w:p w:rsidR="003A4A3E" w:rsidRPr="003A4A3E" w:rsidRDefault="003A4A3E" w:rsidP="008B0D1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3A4A3E">
        <w:rPr>
          <w:rFonts w:ascii="Times New Roman" w:hAnsi="Times New Roman" w:cs="Times New Roman"/>
        </w:rPr>
        <w:t xml:space="preserve">    А</w:t>
      </w:r>
      <w:r w:rsidRPr="003A4A3E">
        <w:rPr>
          <w:rFonts w:ascii="Times New Roman" w:hAnsi="Times New Roman" w:cs="Times New Roman"/>
          <w:color w:val="000000"/>
        </w:rPr>
        <w:t>дминистрация Большеигнатовского муниципального района Республики Мордовия постановляет:</w:t>
      </w:r>
    </w:p>
    <w:p w:rsidR="003A4A3E" w:rsidRPr="003A4A3E" w:rsidRDefault="003A4A3E" w:rsidP="008B0D1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3A4A3E">
        <w:rPr>
          <w:rFonts w:ascii="Times New Roman" w:hAnsi="Times New Roman" w:cs="Times New Roman"/>
          <w:color w:val="000000"/>
        </w:rPr>
        <w:t xml:space="preserve">  1.</w:t>
      </w:r>
      <w:r w:rsidRPr="003A4A3E">
        <w:rPr>
          <w:rFonts w:ascii="Times New Roman" w:hAnsi="Times New Roman" w:cs="Times New Roman"/>
        </w:rPr>
        <w:t xml:space="preserve"> Внести в состав комиссии по учету, списанию и приему-передаче основных средств и материальных запасов муниципального образования Большеигнатовский муниципальный район, утвержденный постановлением Администрации Большеигнатовского муниципального района от 19 февраля 2018г. №66 «Об образовании комиссии по учету, списанию и приему-передаче основных средств и материальных запасов муниципального образования Большеигнатовский муниципальный район» изложив его в следующей редакции:</w:t>
      </w:r>
    </w:p>
    <w:p w:rsidR="003A4A3E" w:rsidRPr="003A4A3E" w:rsidRDefault="003A4A3E" w:rsidP="008B0D1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Cs/>
        </w:rPr>
      </w:pPr>
      <w:r w:rsidRPr="003A4A3E">
        <w:rPr>
          <w:rFonts w:ascii="Times New Roman" w:hAnsi="Times New Roman" w:cs="Times New Roman"/>
          <w:bCs/>
        </w:rPr>
        <w:t xml:space="preserve">     «</w:t>
      </w:r>
      <w:r w:rsidRPr="003A4A3E">
        <w:rPr>
          <w:rFonts w:ascii="Times New Roman" w:hAnsi="Times New Roman" w:cs="Times New Roman"/>
        </w:rPr>
        <w:t xml:space="preserve">Левщанов А.М. – первый заместитель Главы Большеигнатовского муниципального района по вопросам строительства, жилищно-коммунального хозяйства и перспективного развития Большеигнатовского муниципального района, председатель комиссии;  </w:t>
      </w:r>
    </w:p>
    <w:p w:rsidR="003A4A3E" w:rsidRPr="003A4A3E" w:rsidRDefault="003A4A3E" w:rsidP="008B0D1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Cs/>
        </w:rPr>
      </w:pPr>
      <w:r w:rsidRPr="003A4A3E">
        <w:rPr>
          <w:rFonts w:ascii="Times New Roman" w:hAnsi="Times New Roman" w:cs="Times New Roman"/>
        </w:rPr>
        <w:t xml:space="preserve">     Черноусова И.А. - начальник отдела имущественных и земельных отношений Администрации Большеигнатовского муниципального района, секретарь комиссии;</w:t>
      </w:r>
    </w:p>
    <w:p w:rsidR="003A4A3E" w:rsidRPr="003A4A3E" w:rsidRDefault="003A4A3E" w:rsidP="008B0D1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Cs/>
        </w:rPr>
      </w:pPr>
      <w:r w:rsidRPr="003A4A3E">
        <w:rPr>
          <w:rFonts w:ascii="Times New Roman" w:hAnsi="Times New Roman" w:cs="Times New Roman"/>
          <w:bCs/>
        </w:rPr>
        <w:t xml:space="preserve">     Наумова Г.П. – начальник  отдела бухгалтерии – главный бухгалтер Администрации Большеигнатовского муниципального района;</w:t>
      </w:r>
    </w:p>
    <w:p w:rsidR="003A4A3E" w:rsidRPr="003A4A3E" w:rsidRDefault="003A4A3E" w:rsidP="008B0D1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</w:rPr>
      </w:pPr>
      <w:r w:rsidRPr="003A4A3E">
        <w:rPr>
          <w:rFonts w:ascii="Times New Roman" w:hAnsi="Times New Roman" w:cs="Times New Roman"/>
        </w:rPr>
        <w:t xml:space="preserve">       Полякина Е.С. </w:t>
      </w:r>
      <w:r w:rsidRPr="003A4A3E">
        <w:rPr>
          <w:rFonts w:ascii="Times New Roman" w:hAnsi="Times New Roman" w:cs="Times New Roman"/>
          <w:b/>
          <w:bCs/>
          <w:color w:val="26282F"/>
        </w:rPr>
        <w:t xml:space="preserve"> – </w:t>
      </w:r>
      <w:r w:rsidRPr="003A4A3E">
        <w:rPr>
          <w:rFonts w:ascii="Times New Roman" w:hAnsi="Times New Roman" w:cs="Times New Roman"/>
        </w:rPr>
        <w:t xml:space="preserve"> юрисконсульт юридического отдела Администрации </w:t>
      </w:r>
      <w:r w:rsidRPr="003A4A3E">
        <w:rPr>
          <w:rFonts w:ascii="Times New Roman" w:hAnsi="Times New Roman" w:cs="Times New Roman"/>
        </w:rPr>
        <w:lastRenderedPageBreak/>
        <w:t>Большеигнатовского муниципального района;</w:t>
      </w:r>
    </w:p>
    <w:p w:rsidR="003A4A3E" w:rsidRPr="003A4A3E" w:rsidRDefault="003A4A3E" w:rsidP="008B0D1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Cs/>
        </w:rPr>
      </w:pPr>
      <w:r w:rsidRPr="003A4A3E">
        <w:rPr>
          <w:rFonts w:ascii="Times New Roman" w:hAnsi="Times New Roman" w:cs="Times New Roman"/>
          <w:bCs/>
        </w:rPr>
        <w:t xml:space="preserve">      Болеева Т.М. – начальник  отдела градостроительства, архитектуры и жилищно-коммунального хозяйства  Администрации Большеигнатовского муниципального района».</w:t>
      </w:r>
    </w:p>
    <w:p w:rsidR="003A4A3E" w:rsidRPr="003A4A3E" w:rsidRDefault="003A4A3E" w:rsidP="008B0D1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</w:rPr>
      </w:pPr>
      <w:r w:rsidRPr="003A4A3E">
        <w:rPr>
          <w:rFonts w:ascii="Times New Roman" w:hAnsi="Times New Roman" w:cs="Times New Roman"/>
          <w:bCs/>
        </w:rPr>
        <w:t xml:space="preserve">   2.</w:t>
      </w:r>
      <w:r w:rsidRPr="003A4A3E">
        <w:rPr>
          <w:rFonts w:ascii="Times New Roman" w:hAnsi="Times New Roman" w:cs="Times New Roman"/>
          <w:color w:val="000000"/>
        </w:rPr>
        <w:t xml:space="preserve"> Признать утратившим силу постановление Администрации </w:t>
      </w:r>
      <w:r w:rsidRPr="003A4A3E">
        <w:rPr>
          <w:rFonts w:ascii="Times New Roman" w:hAnsi="Times New Roman" w:cs="Times New Roman"/>
        </w:rPr>
        <w:t>Большеигнатовского муниципального района от 29 декабря 2022г. №601 «О внесении изменений в постановление Администрации Большеигнатовского муниципального района от 19 февраля 2018г. №66 «Об образовании комиссии по учету, списанию и приему-передаче основных средств и материальных запасов муниципального образования Большеигнатовский муниципальный район».</w:t>
      </w:r>
    </w:p>
    <w:p w:rsidR="003A4A3E" w:rsidRPr="0023404D" w:rsidRDefault="003A4A3E" w:rsidP="0023404D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</w:rPr>
      </w:pPr>
      <w:r w:rsidRPr="003A4A3E">
        <w:rPr>
          <w:rFonts w:ascii="Times New Roman" w:hAnsi="Times New Roman" w:cs="Times New Roman"/>
        </w:rPr>
        <w:t xml:space="preserve">   </w:t>
      </w:r>
      <w:r w:rsidRPr="003A4A3E">
        <w:rPr>
          <w:rFonts w:ascii="Times New Roman" w:hAnsi="Times New Roman" w:cs="Times New Roman"/>
          <w:color w:val="000000"/>
        </w:rPr>
        <w:t xml:space="preserve">   3. Настоящее постановление вступает в силу после дня официального опубликования (обнародования).</w:t>
      </w:r>
    </w:p>
    <w:p w:rsidR="00306FFF" w:rsidRDefault="00306FFF" w:rsidP="008B0D1D">
      <w:pPr>
        <w:spacing w:after="0" w:line="240" w:lineRule="auto"/>
        <w:ind w:firstLine="567"/>
        <w:rPr>
          <w:rFonts w:ascii="Times New Roman" w:hAnsi="Times New Roman" w:cs="Times New Roman"/>
        </w:rPr>
      </w:pPr>
    </w:p>
    <w:p w:rsidR="003A4A3E" w:rsidRPr="003A4A3E" w:rsidRDefault="003A4A3E" w:rsidP="008B0D1D">
      <w:pPr>
        <w:spacing w:after="0" w:line="240" w:lineRule="auto"/>
        <w:ind w:firstLine="567"/>
        <w:rPr>
          <w:rFonts w:ascii="Times New Roman" w:hAnsi="Times New Roman" w:cs="Times New Roman"/>
        </w:rPr>
      </w:pPr>
      <w:r w:rsidRPr="003A4A3E">
        <w:rPr>
          <w:rFonts w:ascii="Times New Roman" w:hAnsi="Times New Roman" w:cs="Times New Roman"/>
        </w:rPr>
        <w:t>Глава Большеигнатовского</w:t>
      </w:r>
    </w:p>
    <w:p w:rsidR="003A4A3E" w:rsidRPr="0023404D" w:rsidRDefault="003A4A3E" w:rsidP="0023404D">
      <w:pPr>
        <w:tabs>
          <w:tab w:val="left" w:pos="7260"/>
        </w:tabs>
        <w:spacing w:after="0" w:line="240" w:lineRule="auto"/>
        <w:ind w:firstLine="567"/>
        <w:rPr>
          <w:rFonts w:ascii="Times New Roman" w:hAnsi="Times New Roman" w:cs="Times New Roman"/>
        </w:rPr>
      </w:pPr>
      <w:r w:rsidRPr="003A4A3E">
        <w:rPr>
          <w:rFonts w:ascii="Times New Roman" w:hAnsi="Times New Roman" w:cs="Times New Roman"/>
        </w:rPr>
        <w:t>муни</w:t>
      </w:r>
      <w:r w:rsidR="0023404D">
        <w:rPr>
          <w:rFonts w:ascii="Times New Roman" w:hAnsi="Times New Roman" w:cs="Times New Roman"/>
        </w:rPr>
        <w:t xml:space="preserve">ципального района </w:t>
      </w:r>
      <w:r w:rsidR="0023404D">
        <w:rPr>
          <w:rFonts w:ascii="Times New Roman" w:hAnsi="Times New Roman" w:cs="Times New Roman"/>
        </w:rPr>
        <w:tab/>
        <w:t>Т.Н.Полозова</w:t>
      </w:r>
    </w:p>
    <w:p w:rsidR="0023404D" w:rsidRPr="0023404D" w:rsidRDefault="0023404D" w:rsidP="0023404D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pacing w:val="8"/>
        </w:rPr>
      </w:pPr>
      <w:r w:rsidRPr="0023404D">
        <w:rPr>
          <w:rFonts w:ascii="Times New Roman" w:hAnsi="Times New Roman" w:cs="Times New Roman"/>
          <w:noProof/>
        </w:rPr>
        <w:drawing>
          <wp:inline distT="0" distB="0" distL="0" distR="0" wp14:anchorId="759FCFD6" wp14:editId="0EF539B5">
            <wp:extent cx="571500" cy="600075"/>
            <wp:effectExtent l="0" t="0" r="0" b="9525"/>
            <wp:docPr id="11" name="Рисунок 11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404D" w:rsidRPr="0023404D" w:rsidRDefault="0023404D" w:rsidP="0023404D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pacing w:val="8"/>
        </w:rPr>
      </w:pPr>
      <w:r w:rsidRPr="0023404D">
        <w:rPr>
          <w:rFonts w:ascii="Times New Roman" w:hAnsi="Times New Roman" w:cs="Times New Roman"/>
          <w:b/>
          <w:spacing w:val="8"/>
        </w:rPr>
        <w:t>Совет депутатов Большеигнатовского муниципального района Республики Мордовия</w:t>
      </w:r>
    </w:p>
    <w:p w:rsidR="0023404D" w:rsidRDefault="0023404D" w:rsidP="0023404D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pacing w:val="8"/>
        </w:rPr>
      </w:pPr>
    </w:p>
    <w:p w:rsidR="0023404D" w:rsidRPr="0023404D" w:rsidRDefault="0023404D" w:rsidP="0023404D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spacing w:val="8"/>
        </w:rPr>
      </w:pPr>
      <w:r w:rsidRPr="0023404D">
        <w:rPr>
          <w:rFonts w:ascii="Times New Roman" w:hAnsi="Times New Roman" w:cs="Times New Roman"/>
          <w:b/>
          <w:spacing w:val="8"/>
        </w:rPr>
        <w:t>Р Е Ш Е Н И Е</w:t>
      </w:r>
    </w:p>
    <w:p w:rsidR="0023404D" w:rsidRPr="0023404D" w:rsidRDefault="0023404D" w:rsidP="0023404D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pacing w:val="8"/>
        </w:rPr>
      </w:pPr>
      <w:r w:rsidRPr="0023404D">
        <w:rPr>
          <w:rFonts w:ascii="Times New Roman" w:hAnsi="Times New Roman" w:cs="Times New Roman"/>
          <w:b/>
          <w:spacing w:val="8"/>
        </w:rPr>
        <w:t>Совета депутатов Большеигнатовского</w:t>
      </w:r>
    </w:p>
    <w:p w:rsidR="0023404D" w:rsidRPr="0023404D" w:rsidRDefault="0023404D" w:rsidP="0023404D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pacing w:val="8"/>
        </w:rPr>
      </w:pPr>
      <w:r w:rsidRPr="0023404D">
        <w:rPr>
          <w:rFonts w:ascii="Times New Roman" w:hAnsi="Times New Roman" w:cs="Times New Roman"/>
          <w:b/>
          <w:spacing w:val="8"/>
        </w:rPr>
        <w:t>муниципального районаРеспублики Мордовия</w:t>
      </w:r>
    </w:p>
    <w:p w:rsidR="0023404D" w:rsidRPr="0023404D" w:rsidRDefault="0023404D" w:rsidP="0023404D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pacing w:val="8"/>
        </w:rPr>
      </w:pPr>
      <w:r w:rsidRPr="0023404D">
        <w:rPr>
          <w:rFonts w:ascii="Times New Roman" w:hAnsi="Times New Roman" w:cs="Times New Roman"/>
          <w:b/>
          <w:spacing w:val="8"/>
        </w:rPr>
        <w:t>седьмого созыва</w:t>
      </w:r>
    </w:p>
    <w:p w:rsidR="0023404D" w:rsidRPr="0023404D" w:rsidRDefault="0023404D" w:rsidP="0023404D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spacing w:val="8"/>
        </w:rPr>
      </w:pPr>
    </w:p>
    <w:p w:rsidR="0023404D" w:rsidRPr="0023404D" w:rsidRDefault="0023404D" w:rsidP="0023404D">
      <w:pPr>
        <w:spacing w:after="0" w:line="240" w:lineRule="auto"/>
        <w:outlineLvl w:val="0"/>
        <w:rPr>
          <w:rFonts w:ascii="Times New Roman" w:hAnsi="Times New Roman" w:cs="Times New Roman"/>
          <w:bCs/>
          <w:caps/>
        </w:rPr>
      </w:pPr>
      <w:r w:rsidRPr="0023404D">
        <w:rPr>
          <w:rFonts w:ascii="Times New Roman" w:hAnsi="Times New Roman" w:cs="Times New Roman"/>
          <w:spacing w:val="8"/>
        </w:rPr>
        <w:t xml:space="preserve"> </w:t>
      </w:r>
      <w:r w:rsidRPr="0023404D">
        <w:rPr>
          <w:rFonts w:ascii="Times New Roman" w:hAnsi="Times New Roman" w:cs="Times New Roman"/>
        </w:rPr>
        <w:t xml:space="preserve">от  «20»  июня 2023 года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</w:t>
      </w:r>
      <w:r w:rsidRPr="0023404D">
        <w:rPr>
          <w:rFonts w:ascii="Times New Roman" w:hAnsi="Times New Roman" w:cs="Times New Roman"/>
        </w:rPr>
        <w:t xml:space="preserve">  №  107                       </w:t>
      </w:r>
    </w:p>
    <w:p w:rsidR="0023404D" w:rsidRPr="0023404D" w:rsidRDefault="0023404D" w:rsidP="0023404D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spacing w:val="8"/>
        </w:rPr>
      </w:pPr>
      <w:r w:rsidRPr="0023404D">
        <w:rPr>
          <w:rFonts w:ascii="Times New Roman" w:hAnsi="Times New Roman" w:cs="Times New Roman"/>
          <w:spacing w:val="8"/>
        </w:rPr>
        <w:t>с.Большое Игнатово</w:t>
      </w:r>
    </w:p>
    <w:p w:rsidR="0023404D" w:rsidRPr="0023404D" w:rsidRDefault="0023404D" w:rsidP="0023404D">
      <w:pPr>
        <w:spacing w:after="0" w:line="240" w:lineRule="auto"/>
        <w:rPr>
          <w:rFonts w:ascii="Times New Roman" w:hAnsi="Times New Roman" w:cs="Times New Roman"/>
          <w:b/>
          <w:bCs/>
          <w:caps/>
        </w:rPr>
      </w:pPr>
    </w:p>
    <w:p w:rsidR="0023404D" w:rsidRDefault="0023404D" w:rsidP="0023404D">
      <w:pPr>
        <w:spacing w:after="0" w:line="240" w:lineRule="auto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>Об утверждении порядка и случаев предоставления из бюджета Большеигнатовского муниципального района Республики Мордовия бюджетам сельских поселений Большеигнатовского муниципального района субсидий на софинансирование расходных обязательств по благоустройству территорий</w:t>
      </w:r>
    </w:p>
    <w:p w:rsidR="008B6086" w:rsidRPr="0023404D" w:rsidRDefault="008B6086" w:rsidP="0023404D">
      <w:pPr>
        <w:spacing w:after="0" w:line="240" w:lineRule="auto"/>
        <w:rPr>
          <w:rFonts w:ascii="Times New Roman" w:hAnsi="Times New Roman" w:cs="Times New Roman"/>
        </w:rPr>
      </w:pPr>
    </w:p>
    <w:p w:rsidR="0023404D" w:rsidRPr="0023404D" w:rsidRDefault="0023404D" w:rsidP="0023404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 xml:space="preserve">В соответствии со </w:t>
      </w:r>
      <w:hyperlink r:id="rId11" w:history="1">
        <w:r w:rsidRPr="0023404D">
          <w:rPr>
            <w:rFonts w:ascii="Times New Roman" w:hAnsi="Times New Roman" w:cs="Times New Roman"/>
          </w:rPr>
          <w:t>статьей 142.3</w:t>
        </w:r>
      </w:hyperlink>
      <w:r w:rsidRPr="0023404D">
        <w:rPr>
          <w:rFonts w:ascii="Times New Roman" w:hAnsi="Times New Roman" w:cs="Times New Roman"/>
        </w:rPr>
        <w:t xml:space="preserve"> Бюджетного кодекса Российской Федерации, </w:t>
      </w:r>
      <w:hyperlink r:id="rId12" w:history="1">
        <w:r w:rsidRPr="0023404D">
          <w:rPr>
            <w:rFonts w:ascii="Times New Roman" w:hAnsi="Times New Roman" w:cs="Times New Roman"/>
          </w:rPr>
          <w:t>Федеральным законом</w:t>
        </w:r>
      </w:hyperlink>
      <w:r w:rsidRPr="0023404D">
        <w:rPr>
          <w:rFonts w:ascii="Times New Roman" w:hAnsi="Times New Roman" w:cs="Times New Roman"/>
        </w:rPr>
        <w:t xml:space="preserve"> от 06.10.2003 г. N 131-ФЗ "Об общих принципах организации местного самоуправления в Российской Федерации", Совет депутатов Большеигнатовского муниципального района </w:t>
      </w:r>
      <w:r w:rsidRPr="0023404D">
        <w:rPr>
          <w:rFonts w:ascii="Times New Roman" w:hAnsi="Times New Roman" w:cs="Times New Roman"/>
          <w:b/>
        </w:rPr>
        <w:t>решил</w:t>
      </w:r>
      <w:r w:rsidRPr="0023404D">
        <w:rPr>
          <w:rFonts w:ascii="Times New Roman" w:hAnsi="Times New Roman" w:cs="Times New Roman"/>
        </w:rPr>
        <w:t>:</w:t>
      </w:r>
    </w:p>
    <w:p w:rsidR="0023404D" w:rsidRPr="0023404D" w:rsidRDefault="0023404D" w:rsidP="0023404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bookmarkStart w:id="3" w:name="sub_1"/>
      <w:r w:rsidRPr="0023404D">
        <w:rPr>
          <w:rFonts w:ascii="Times New Roman" w:hAnsi="Times New Roman" w:cs="Times New Roman"/>
        </w:rPr>
        <w:t>1. Установить расходные обязательства по представлению из бюджета Большеигнатовского муниципального района бюджетам сельских поселений Большеигнатовского муниципального района субсидий на софинансирование расходных обязательств по благоустройству территории.</w:t>
      </w:r>
    </w:p>
    <w:p w:rsidR="0023404D" w:rsidRPr="0023404D" w:rsidRDefault="0023404D" w:rsidP="0023404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bookmarkStart w:id="4" w:name="sub_2"/>
      <w:bookmarkEnd w:id="3"/>
      <w:r w:rsidRPr="0023404D">
        <w:rPr>
          <w:rFonts w:ascii="Times New Roman" w:hAnsi="Times New Roman" w:cs="Times New Roman"/>
        </w:rPr>
        <w:t xml:space="preserve">2. Утвердить </w:t>
      </w:r>
      <w:hyperlink w:anchor="sub_1000" w:history="1">
        <w:r w:rsidRPr="0023404D">
          <w:rPr>
            <w:rFonts w:ascii="Times New Roman" w:hAnsi="Times New Roman" w:cs="Times New Roman"/>
          </w:rPr>
          <w:t>порядок</w:t>
        </w:r>
      </w:hyperlink>
      <w:r w:rsidRPr="0023404D">
        <w:rPr>
          <w:rFonts w:ascii="Times New Roman" w:hAnsi="Times New Roman" w:cs="Times New Roman"/>
        </w:rPr>
        <w:t xml:space="preserve"> и случаи предоставления из бюджета Большеигнатовского муниципального района Республики Мордовия бюджетам сельских поселений Большеигнатовского муниципального района субсидий на софинансирование расходных обязательств по благоустройству территории.</w:t>
      </w:r>
      <w:bookmarkStart w:id="5" w:name="sub_3"/>
      <w:bookmarkEnd w:id="4"/>
    </w:p>
    <w:p w:rsidR="0023404D" w:rsidRPr="0023404D" w:rsidRDefault="0023404D" w:rsidP="0023404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bookmarkStart w:id="6" w:name="sub_4"/>
      <w:bookmarkEnd w:id="5"/>
      <w:r w:rsidRPr="0023404D">
        <w:rPr>
          <w:rFonts w:ascii="Times New Roman" w:hAnsi="Times New Roman" w:cs="Times New Roman"/>
        </w:rPr>
        <w:t xml:space="preserve">3. Настоящее решение вступает в силу после дня </w:t>
      </w:r>
      <w:hyperlink r:id="rId13" w:history="1">
        <w:r w:rsidRPr="0023404D">
          <w:rPr>
            <w:rFonts w:ascii="Times New Roman" w:hAnsi="Times New Roman" w:cs="Times New Roman"/>
          </w:rPr>
          <w:t>официального опубликования</w:t>
        </w:r>
      </w:hyperlink>
      <w:r w:rsidRPr="0023404D">
        <w:rPr>
          <w:rFonts w:ascii="Times New Roman" w:hAnsi="Times New Roman" w:cs="Times New Roman"/>
        </w:rPr>
        <w:t xml:space="preserve"> (обнародования).</w:t>
      </w:r>
    </w:p>
    <w:bookmarkEnd w:id="6"/>
    <w:p w:rsidR="0023404D" w:rsidRPr="0023404D" w:rsidRDefault="0023404D" w:rsidP="0023404D">
      <w:pPr>
        <w:pStyle w:val="ConsPlusNormal"/>
        <w:widowControl/>
        <w:tabs>
          <w:tab w:val="left" w:pos="8220"/>
        </w:tabs>
        <w:ind w:firstLine="0"/>
        <w:rPr>
          <w:rFonts w:ascii="Times New Roman" w:hAnsi="Times New Roman"/>
          <w:sz w:val="22"/>
          <w:szCs w:val="22"/>
        </w:rPr>
      </w:pPr>
    </w:p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3404D">
        <w:rPr>
          <w:rFonts w:ascii="Times New Roman" w:hAnsi="Times New Roman" w:cs="Times New Roman"/>
          <w:bCs/>
        </w:rPr>
        <w:t>Председатель Совета депутатов</w:t>
      </w:r>
    </w:p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3404D">
        <w:rPr>
          <w:rFonts w:ascii="Times New Roman" w:hAnsi="Times New Roman" w:cs="Times New Roman"/>
          <w:bCs/>
        </w:rPr>
        <w:t xml:space="preserve">Большеигнатовского </w:t>
      </w:r>
    </w:p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3404D">
        <w:rPr>
          <w:rFonts w:ascii="Times New Roman" w:hAnsi="Times New Roman" w:cs="Times New Roman"/>
          <w:bCs/>
        </w:rPr>
        <w:t xml:space="preserve">муниципального района                                                   </w:t>
      </w:r>
      <w:r>
        <w:rPr>
          <w:rFonts w:ascii="Times New Roman" w:hAnsi="Times New Roman" w:cs="Times New Roman"/>
          <w:bCs/>
        </w:rPr>
        <w:t xml:space="preserve">                 </w:t>
      </w:r>
      <w:r w:rsidRPr="0023404D">
        <w:rPr>
          <w:rFonts w:ascii="Times New Roman" w:hAnsi="Times New Roman" w:cs="Times New Roman"/>
          <w:bCs/>
        </w:rPr>
        <w:t>В.Н. Кечемайкин</w:t>
      </w:r>
    </w:p>
    <w:p w:rsidR="0023404D" w:rsidRPr="0023404D" w:rsidRDefault="0023404D" w:rsidP="0023404D">
      <w:pPr>
        <w:spacing w:after="0" w:line="240" w:lineRule="auto"/>
        <w:jc w:val="center"/>
        <w:rPr>
          <w:rFonts w:ascii="Times New Roman" w:hAnsi="Times New Roman" w:cs="Times New Roman"/>
          <w:noProof/>
        </w:rPr>
      </w:pPr>
    </w:p>
    <w:p w:rsidR="0023404D" w:rsidRPr="0023404D" w:rsidRDefault="0023404D" w:rsidP="002340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3404D">
        <w:rPr>
          <w:rFonts w:ascii="Times New Roman" w:hAnsi="Times New Roman" w:cs="Times New Roman"/>
          <w:bCs/>
        </w:rPr>
        <w:t>Глава Большеигнатовского</w:t>
      </w:r>
    </w:p>
    <w:p w:rsidR="0023404D" w:rsidRPr="00E64CC2" w:rsidRDefault="0023404D" w:rsidP="00E64C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3404D">
        <w:rPr>
          <w:rFonts w:ascii="Times New Roman" w:hAnsi="Times New Roman" w:cs="Times New Roman"/>
          <w:bCs/>
        </w:rPr>
        <w:t xml:space="preserve">муниципального района                                                     </w:t>
      </w:r>
      <w:r>
        <w:rPr>
          <w:rFonts w:ascii="Times New Roman" w:hAnsi="Times New Roman" w:cs="Times New Roman"/>
          <w:bCs/>
        </w:rPr>
        <w:t xml:space="preserve">               </w:t>
      </w:r>
      <w:r w:rsidRPr="0023404D">
        <w:rPr>
          <w:rFonts w:ascii="Times New Roman" w:hAnsi="Times New Roman" w:cs="Times New Roman"/>
          <w:bCs/>
        </w:rPr>
        <w:t xml:space="preserve"> </w:t>
      </w:r>
      <w:r w:rsidR="00E64CC2">
        <w:rPr>
          <w:rFonts w:ascii="Times New Roman" w:hAnsi="Times New Roman" w:cs="Times New Roman"/>
          <w:bCs/>
        </w:rPr>
        <w:t>Т.Н.Полозова</w:t>
      </w:r>
    </w:p>
    <w:p w:rsidR="0023404D" w:rsidRPr="0023404D" w:rsidRDefault="0023404D" w:rsidP="0023404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3404D" w:rsidRPr="0023404D" w:rsidRDefault="0023404D" w:rsidP="0023404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>Утвержденные</w:t>
      </w:r>
    </w:p>
    <w:p w:rsidR="0023404D" w:rsidRPr="0023404D" w:rsidRDefault="0023404D" w:rsidP="0023404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 xml:space="preserve">    решением Совета депутатов</w:t>
      </w:r>
    </w:p>
    <w:p w:rsidR="0023404D" w:rsidRPr="0023404D" w:rsidRDefault="0023404D" w:rsidP="0023404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>Большеигнатовского муниципального района</w:t>
      </w:r>
    </w:p>
    <w:p w:rsidR="0023404D" w:rsidRPr="0023404D" w:rsidRDefault="0023404D" w:rsidP="0023404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lastRenderedPageBreak/>
        <w:t xml:space="preserve"> «Об утверждении порядка и случаев предоставления </w:t>
      </w:r>
    </w:p>
    <w:p w:rsidR="0023404D" w:rsidRPr="0023404D" w:rsidRDefault="0023404D" w:rsidP="0023404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 xml:space="preserve">из бюджета Большеигнатовского муниципального района </w:t>
      </w:r>
    </w:p>
    <w:p w:rsidR="0023404D" w:rsidRPr="0023404D" w:rsidRDefault="0023404D" w:rsidP="0023404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 xml:space="preserve">Республики Мордовия бюджетам сельских поселений </w:t>
      </w:r>
    </w:p>
    <w:p w:rsidR="0023404D" w:rsidRPr="0023404D" w:rsidRDefault="0023404D" w:rsidP="0023404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 xml:space="preserve">Большеигнатовского муниципального района субсидий </w:t>
      </w:r>
    </w:p>
    <w:p w:rsidR="0023404D" w:rsidRPr="0023404D" w:rsidRDefault="0023404D" w:rsidP="0023404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 xml:space="preserve">на софинансирование расходных обязательств </w:t>
      </w:r>
    </w:p>
    <w:p w:rsidR="0023404D" w:rsidRPr="0023404D" w:rsidRDefault="0023404D" w:rsidP="0023404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>по благоустройству территорий»</w:t>
      </w:r>
    </w:p>
    <w:p w:rsidR="0023404D" w:rsidRPr="0023404D" w:rsidRDefault="0023404D" w:rsidP="0023404D">
      <w:pPr>
        <w:tabs>
          <w:tab w:val="left" w:pos="439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23404D">
        <w:rPr>
          <w:rFonts w:ascii="Times New Roman" w:hAnsi="Times New Roman" w:cs="Times New Roman"/>
        </w:rPr>
        <w:t xml:space="preserve">                                                                                      от «20»  июня 2023  г. № 107 </w:t>
      </w:r>
    </w:p>
    <w:p w:rsidR="0023404D" w:rsidRPr="0023404D" w:rsidRDefault="0023404D" w:rsidP="0023404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3404D" w:rsidRPr="0023404D" w:rsidRDefault="0023404D" w:rsidP="0023404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778C0">
        <w:rPr>
          <w:rFonts w:ascii="Times New Roman" w:hAnsi="Times New Roman" w:cs="Times New Roman"/>
          <w:b/>
        </w:rPr>
        <w:t>Порядок и случаи</w:t>
      </w:r>
      <w:r w:rsidRPr="0023404D">
        <w:rPr>
          <w:rFonts w:ascii="Times New Roman" w:hAnsi="Times New Roman" w:cs="Times New Roman"/>
        </w:rPr>
        <w:br/>
        <w:t>предоставления из бюджета Большеигнатовского муниципального района Республики Мордовия бюджетам сельских поселений Большеигнатовского муниципального района субсидий на софинансирование расходных обязательств по благоустройству территории</w:t>
      </w:r>
    </w:p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3404D" w:rsidRPr="0023404D" w:rsidRDefault="0023404D" w:rsidP="0023404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bookmarkStart w:id="7" w:name="sub_1001"/>
      <w:r w:rsidRPr="0023404D">
        <w:rPr>
          <w:rFonts w:ascii="Times New Roman" w:hAnsi="Times New Roman" w:cs="Times New Roman"/>
        </w:rPr>
        <w:t xml:space="preserve">    1. Настоящий Порядок устанавливает случаи, цели, условия предоставления и расходования субсидий из бюджета Большеигнатовского муниципального района Республики Мордовия бюджетам сельских поселений Большеигнатовского муниципального района (далее - поселение) на софинансирование расходных обязательств по благоустройству территорий (далее - субсидии), критерии отбора поселений.</w:t>
      </w:r>
    </w:p>
    <w:bookmarkEnd w:id="7"/>
    <w:p w:rsidR="0023404D" w:rsidRPr="0023404D" w:rsidRDefault="0023404D" w:rsidP="0023404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 xml:space="preserve">   Под благоустройством территории в целях настоящего Порядка понимается комплекс предусмотренных правилами благоустройства территории поселения по содержанию территории, а также по проектированию и размещению объектов благоустройства, направленных на обеспечение и повышение комфортности условий проживания граждан, поддержание и улучшение санитарного и эстетического состояния территории.</w:t>
      </w:r>
    </w:p>
    <w:p w:rsidR="0023404D" w:rsidRPr="0023404D" w:rsidRDefault="0023404D" w:rsidP="0023404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bookmarkStart w:id="8" w:name="sub_1002"/>
      <w:r w:rsidRPr="0023404D">
        <w:rPr>
          <w:rFonts w:ascii="Times New Roman" w:hAnsi="Times New Roman" w:cs="Times New Roman"/>
        </w:rPr>
        <w:t xml:space="preserve">    2. Целью предоставления субсидий является улучшение комфортных условий проживания граждан, улучшение экологической обстановки на территории поселения, обустройство мест отдыха.</w:t>
      </w:r>
    </w:p>
    <w:p w:rsidR="0023404D" w:rsidRPr="0023404D" w:rsidRDefault="0023404D" w:rsidP="0023404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bookmarkStart w:id="9" w:name="sub_1003"/>
      <w:bookmarkEnd w:id="8"/>
      <w:r w:rsidRPr="0023404D">
        <w:rPr>
          <w:rFonts w:ascii="Times New Roman" w:hAnsi="Times New Roman" w:cs="Times New Roman"/>
        </w:rPr>
        <w:t xml:space="preserve">   3. Субсидии предоставляются поселениям на софинансирование расходных обязательств по благоустройству территории (далее - расходное обязательство поселения).</w:t>
      </w:r>
    </w:p>
    <w:p w:rsidR="0023404D" w:rsidRPr="0023404D" w:rsidRDefault="0023404D" w:rsidP="0023404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bookmarkStart w:id="10" w:name="sub_1004"/>
      <w:bookmarkEnd w:id="9"/>
      <w:r w:rsidRPr="0023404D">
        <w:rPr>
          <w:rFonts w:ascii="Times New Roman" w:hAnsi="Times New Roman" w:cs="Times New Roman"/>
        </w:rPr>
        <w:t xml:space="preserve">   4. Главным распорядителем средств бюджета Большеигнатовского муниципального района Республики Мордовия, осуществляющим предоставление субсидий в соответствии с настоящим Порядком, является Финансовое управление администрации Большеигнатовского муниципального района Республики Мордовия (далее - главный распорядитель).</w:t>
      </w:r>
    </w:p>
    <w:p w:rsidR="0023404D" w:rsidRPr="0023404D" w:rsidRDefault="0023404D" w:rsidP="0023404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bookmarkStart w:id="11" w:name="sub_1005"/>
      <w:bookmarkEnd w:id="10"/>
      <w:r w:rsidRPr="0023404D">
        <w:rPr>
          <w:rFonts w:ascii="Times New Roman" w:hAnsi="Times New Roman" w:cs="Times New Roman"/>
        </w:rPr>
        <w:t xml:space="preserve">   5. Субсидии предоставляются бюджетам поселений в соответствии со сводной бюджетной росписью районного бюджета Большеигнатовского муниципального района Республики Мордовия в пределах бюджетных ассигнований и лимитов бюджетных обязательств, предусмотренных в установленном порядке Финансовому управлению администрации района на софинансирование расходных обязательств по благоустройству территории сельских поселений.</w:t>
      </w:r>
    </w:p>
    <w:p w:rsidR="0023404D" w:rsidRPr="0023404D" w:rsidRDefault="0023404D" w:rsidP="0023404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bookmarkStart w:id="12" w:name="sub_1006"/>
      <w:bookmarkEnd w:id="11"/>
      <w:r w:rsidRPr="0023404D">
        <w:rPr>
          <w:rFonts w:ascii="Times New Roman" w:hAnsi="Times New Roman" w:cs="Times New Roman"/>
        </w:rPr>
        <w:t xml:space="preserve">   6. Субсидии направляются поселениям на:</w:t>
      </w:r>
    </w:p>
    <w:bookmarkEnd w:id="12"/>
    <w:p w:rsidR="0023404D" w:rsidRPr="0023404D" w:rsidRDefault="0023404D" w:rsidP="0023404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>- софинансирование расходных обязательств поселений на благоустройство территории;</w:t>
      </w:r>
    </w:p>
    <w:p w:rsidR="0023404D" w:rsidRPr="0023404D" w:rsidRDefault="0023404D" w:rsidP="0023404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>- погашение кредиторской задолженности муниципального заказчика за выполненные работы по благоустройству территории, принятые муниципальным заказчиком в установленном порядке в истекших финансовых годах.</w:t>
      </w:r>
    </w:p>
    <w:p w:rsidR="0023404D" w:rsidRPr="0023404D" w:rsidRDefault="0023404D" w:rsidP="0023404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bookmarkStart w:id="13" w:name="sub_1007"/>
      <w:r w:rsidRPr="0023404D">
        <w:rPr>
          <w:rFonts w:ascii="Times New Roman" w:hAnsi="Times New Roman" w:cs="Times New Roman"/>
        </w:rPr>
        <w:t xml:space="preserve">   7. Условиями предоставления субсидии являются:</w:t>
      </w:r>
    </w:p>
    <w:bookmarkEnd w:id="13"/>
    <w:p w:rsidR="0023404D" w:rsidRPr="0023404D" w:rsidRDefault="0023404D" w:rsidP="0023404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 xml:space="preserve">   - наличие нормативного правового акта поселений, устанавливающего расходное обязательство поселения;</w:t>
      </w:r>
    </w:p>
    <w:p w:rsidR="0023404D" w:rsidRPr="0023404D" w:rsidRDefault="0023404D" w:rsidP="0023404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 xml:space="preserve">   - наличие в решении о бюджете поселения бюджетных ассигнований на исполнение расходного обязательства поселения, софинансирование которого осуществляется из районного бюджета Большеигнатовского муниципального района;</w:t>
      </w:r>
    </w:p>
    <w:p w:rsidR="0023404D" w:rsidRPr="0023404D" w:rsidRDefault="0023404D" w:rsidP="0023404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 xml:space="preserve">   - заключение соглашения о предоставлении субсидии из бюджета муниципального района бюджету поселения;</w:t>
      </w:r>
    </w:p>
    <w:p w:rsidR="0023404D" w:rsidRPr="0023404D" w:rsidRDefault="0023404D" w:rsidP="0023404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bookmarkStart w:id="14" w:name="sub_1008"/>
      <w:r w:rsidRPr="0023404D">
        <w:rPr>
          <w:rFonts w:ascii="Times New Roman" w:hAnsi="Times New Roman" w:cs="Times New Roman"/>
        </w:rPr>
        <w:t>8. Критериями отбора поселений для предоставления субсидий является наличие:</w:t>
      </w:r>
    </w:p>
    <w:bookmarkEnd w:id="14"/>
    <w:p w:rsidR="0023404D" w:rsidRPr="0023404D" w:rsidRDefault="0023404D" w:rsidP="0023404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 xml:space="preserve">   - схемы генерального плана поселения;</w:t>
      </w:r>
    </w:p>
    <w:p w:rsidR="0023404D" w:rsidRPr="0023404D" w:rsidRDefault="0023404D" w:rsidP="0023404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 xml:space="preserve">   - утвержденных Правил благоустройства территории;</w:t>
      </w:r>
    </w:p>
    <w:p w:rsidR="0023404D" w:rsidRPr="0023404D" w:rsidRDefault="0023404D" w:rsidP="0023404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 xml:space="preserve">   - наличие муниципального правового акта о местном бюджете на текущий финансовый год (на текущий финансовый год и плановый период), предусматривающего бюджетные обязательства на софинансирование расходных обязательств по благоустройству территории в </w:t>
      </w:r>
      <w:r w:rsidRPr="0023404D">
        <w:rPr>
          <w:rFonts w:ascii="Times New Roman" w:hAnsi="Times New Roman" w:cs="Times New Roman"/>
        </w:rPr>
        <w:lastRenderedPageBreak/>
        <w:t>объеме не менее 1% от общего объема средств, необходимого на исполнение расходного обязательства поселения в соответствующем финансовом году;</w:t>
      </w:r>
    </w:p>
    <w:p w:rsidR="0023404D" w:rsidRPr="0023404D" w:rsidRDefault="0023404D" w:rsidP="0023404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bookmarkStart w:id="15" w:name="sub_1009"/>
      <w:r w:rsidRPr="0023404D">
        <w:rPr>
          <w:rFonts w:ascii="Times New Roman" w:hAnsi="Times New Roman" w:cs="Times New Roman"/>
        </w:rPr>
        <w:t xml:space="preserve">   9. Администрация поселения представляет главному распорядителю в срок не позднее 30 календарных дней после уведомления о проведении конкурсного отбора следующие документы:</w:t>
      </w:r>
    </w:p>
    <w:bookmarkEnd w:id="15"/>
    <w:p w:rsidR="0023404D" w:rsidRPr="0023404D" w:rsidRDefault="0023404D" w:rsidP="0023404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 xml:space="preserve">  - заявку на участие в конкурсном отборе поселений в Большеигнатовском муниципальном районе Республики Мордовия по форме согласно </w:t>
      </w:r>
      <w:hyperlink w:anchor="sub_1100" w:history="1">
        <w:r w:rsidRPr="0023404D">
          <w:rPr>
            <w:rStyle w:val="af2"/>
            <w:rFonts w:ascii="Times New Roman" w:hAnsi="Times New Roman" w:cs="Times New Roman"/>
          </w:rPr>
          <w:t>приложению 1</w:t>
        </w:r>
      </w:hyperlink>
      <w:r w:rsidRPr="0023404D">
        <w:rPr>
          <w:rFonts w:ascii="Times New Roman" w:hAnsi="Times New Roman" w:cs="Times New Roman"/>
        </w:rPr>
        <w:t xml:space="preserve"> к настоящему Порядку;</w:t>
      </w:r>
    </w:p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 xml:space="preserve">   - копию нормативного(-ых) правового (-ых) акта(-ов) поселений, устанавливающего (-их) расходное обязательство поселения;</w:t>
      </w:r>
    </w:p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 xml:space="preserve">   - выписку из решения о бюджете поселения, подтверждающую наличие в бюджете поселения бюджетных ассигнований на исполнение расходного обязательства поселения, на исполнение которого предоставляются субсидии в размере не менее 1% от общего объема средств;</w:t>
      </w:r>
    </w:p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 xml:space="preserve">   - пояснительную записку с обоснованием потребности в софинансирование расходного обязательства поселения;</w:t>
      </w:r>
    </w:p>
    <w:p w:rsidR="0023404D" w:rsidRPr="0023404D" w:rsidRDefault="0023404D" w:rsidP="0023404D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bookmarkStart w:id="16" w:name="sub_1010"/>
      <w:r w:rsidRPr="0023404D">
        <w:rPr>
          <w:rFonts w:ascii="Times New Roman" w:hAnsi="Times New Roman" w:cs="Times New Roman"/>
        </w:rPr>
        <w:t xml:space="preserve">   10. Главный распорядитель в течение 5 рабочих дней со дня подачи заявки на предоставление субсидии осуществляет проверку наличия и правильности, представленных документов и в случае соответствия требованиям, предусмотренным в </w:t>
      </w:r>
      <w:hyperlink w:anchor="sub_1006" w:history="1">
        <w:r w:rsidRPr="0023404D">
          <w:rPr>
            <w:rStyle w:val="af2"/>
            <w:rFonts w:ascii="Times New Roman" w:hAnsi="Times New Roman" w:cs="Times New Roman"/>
          </w:rPr>
          <w:t>пункте 6</w:t>
        </w:r>
      </w:hyperlink>
      <w:r w:rsidRPr="0023404D">
        <w:rPr>
          <w:rFonts w:ascii="Times New Roman" w:hAnsi="Times New Roman" w:cs="Times New Roman"/>
        </w:rPr>
        <w:t xml:space="preserve"> настоящего Порядка, принимает решение о предоставлении субсидий и готовит проект распоряжения администрации Большеигнатовского муниципального района о распределении субсидий поселениям.</w:t>
      </w:r>
    </w:p>
    <w:p w:rsidR="0023404D" w:rsidRPr="0023404D" w:rsidRDefault="0023404D" w:rsidP="0023404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bookmarkStart w:id="17" w:name="sub_1011"/>
      <w:bookmarkEnd w:id="16"/>
      <w:r w:rsidRPr="0023404D">
        <w:rPr>
          <w:rFonts w:ascii="Times New Roman" w:hAnsi="Times New Roman" w:cs="Times New Roman"/>
        </w:rPr>
        <w:t xml:space="preserve">   11. Основанием для отказа в предоставлении субсидий является:</w:t>
      </w:r>
    </w:p>
    <w:bookmarkEnd w:id="17"/>
    <w:p w:rsidR="0023404D" w:rsidRPr="0023404D" w:rsidRDefault="0023404D" w:rsidP="0023404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 xml:space="preserve">   - несоответствие критериям отбора, указанным в </w:t>
      </w:r>
      <w:hyperlink w:anchor="sub_1007" w:history="1">
        <w:r w:rsidRPr="0023404D">
          <w:rPr>
            <w:rStyle w:val="af2"/>
            <w:rFonts w:ascii="Times New Roman" w:hAnsi="Times New Roman" w:cs="Times New Roman"/>
          </w:rPr>
          <w:t>пункте 7</w:t>
        </w:r>
      </w:hyperlink>
      <w:r w:rsidRPr="0023404D">
        <w:rPr>
          <w:rFonts w:ascii="Times New Roman" w:hAnsi="Times New Roman" w:cs="Times New Roman"/>
        </w:rPr>
        <w:t xml:space="preserve"> настоящего Порядка;</w:t>
      </w:r>
    </w:p>
    <w:p w:rsidR="0023404D" w:rsidRPr="0023404D" w:rsidRDefault="0023404D" w:rsidP="0023404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 xml:space="preserve">    - непредставление документов, предусмотренных </w:t>
      </w:r>
      <w:hyperlink w:anchor="sub_1008" w:history="1">
        <w:r w:rsidRPr="0023404D">
          <w:rPr>
            <w:rStyle w:val="af2"/>
            <w:rFonts w:ascii="Times New Roman" w:hAnsi="Times New Roman" w:cs="Times New Roman"/>
          </w:rPr>
          <w:t>пунктом 8</w:t>
        </w:r>
      </w:hyperlink>
      <w:r w:rsidRPr="0023404D">
        <w:rPr>
          <w:rFonts w:ascii="Times New Roman" w:hAnsi="Times New Roman" w:cs="Times New Roman"/>
        </w:rPr>
        <w:t xml:space="preserve"> настоящего Порядка, или представление указанных документов не в полном объеме;</w:t>
      </w:r>
    </w:p>
    <w:p w:rsidR="0023404D" w:rsidRPr="0023404D" w:rsidRDefault="0023404D" w:rsidP="0023404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 xml:space="preserve">   - предоставление документов после истечения срока, указанного в </w:t>
      </w:r>
      <w:hyperlink w:anchor="sub_1008" w:history="1">
        <w:r w:rsidRPr="0023404D">
          <w:rPr>
            <w:rStyle w:val="af2"/>
            <w:rFonts w:ascii="Times New Roman" w:hAnsi="Times New Roman" w:cs="Times New Roman"/>
          </w:rPr>
          <w:t>пункте 8</w:t>
        </w:r>
      </w:hyperlink>
      <w:r w:rsidRPr="0023404D">
        <w:rPr>
          <w:rFonts w:ascii="Times New Roman" w:hAnsi="Times New Roman" w:cs="Times New Roman"/>
        </w:rPr>
        <w:t xml:space="preserve"> настоящего Порядка;</w:t>
      </w:r>
    </w:p>
    <w:p w:rsidR="0023404D" w:rsidRPr="0023404D" w:rsidRDefault="0023404D" w:rsidP="0023404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 xml:space="preserve">   - недостоверность сведений, содержащихся в документах.</w:t>
      </w:r>
    </w:p>
    <w:p w:rsidR="0023404D" w:rsidRPr="0023404D" w:rsidRDefault="0023404D" w:rsidP="0023404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 xml:space="preserve">   В случае предоставления либо отказа в предоставлении субсидий главный распорядитель извещает заявителя о принятом решении с указанием причины отказа в течение 5 рабочих дней со дня его принятия.</w:t>
      </w:r>
    </w:p>
    <w:p w:rsidR="0023404D" w:rsidRPr="0023404D" w:rsidRDefault="0023404D" w:rsidP="0023404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bookmarkStart w:id="18" w:name="sub_1012"/>
      <w:r w:rsidRPr="0023404D">
        <w:rPr>
          <w:rFonts w:ascii="Times New Roman" w:hAnsi="Times New Roman" w:cs="Times New Roman"/>
        </w:rPr>
        <w:t xml:space="preserve">   12. Уровень софинансирование расходного обязательства поселения из бюджета муниципального района не может быть выше 99 процентов от объема средств, необходимого на исполнение расходного обязательства поселения в текущем финансовом году.</w:t>
      </w:r>
    </w:p>
    <w:bookmarkEnd w:id="18"/>
    <w:p w:rsidR="0023404D" w:rsidRPr="0023404D" w:rsidRDefault="0023404D" w:rsidP="0023404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 xml:space="preserve">   В случае сокращения расходов, предусмотренных в бюджете поселения на исполнение расходного обязательства поселения, размер субсидии пропорционально сокращается.</w:t>
      </w:r>
    </w:p>
    <w:p w:rsidR="0023404D" w:rsidRPr="0023404D" w:rsidRDefault="0023404D" w:rsidP="0023404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bookmarkStart w:id="19" w:name="sub_1013"/>
      <w:r w:rsidRPr="0023404D">
        <w:rPr>
          <w:rFonts w:ascii="Times New Roman" w:hAnsi="Times New Roman" w:cs="Times New Roman"/>
        </w:rPr>
        <w:t xml:space="preserve">   13. Предоставление субсидий осуществляется на основании соглашения между администрацией Большеигнатовского муниципального района Республики Мордовия и администрацией поселения о предоставлении субсидии (далее - соглашение), заключаемого в течение 10 рабочих дней с момента принятия решения о распределении субсидий поселениям по форме согласно </w:t>
      </w:r>
      <w:hyperlink w:anchor="sub_1200" w:history="1">
        <w:r w:rsidRPr="0023404D">
          <w:rPr>
            <w:rStyle w:val="af2"/>
            <w:rFonts w:ascii="Times New Roman" w:hAnsi="Times New Roman" w:cs="Times New Roman"/>
          </w:rPr>
          <w:t>приложению 2</w:t>
        </w:r>
      </w:hyperlink>
      <w:r w:rsidRPr="0023404D">
        <w:rPr>
          <w:rFonts w:ascii="Times New Roman" w:hAnsi="Times New Roman" w:cs="Times New Roman"/>
        </w:rPr>
        <w:t xml:space="preserve"> к настоящему Порядку.</w:t>
      </w:r>
    </w:p>
    <w:p w:rsidR="0023404D" w:rsidRPr="0023404D" w:rsidRDefault="0023404D" w:rsidP="0023404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bookmarkStart w:id="20" w:name="sub_1014"/>
      <w:bookmarkEnd w:id="19"/>
      <w:r w:rsidRPr="0023404D">
        <w:rPr>
          <w:rFonts w:ascii="Times New Roman" w:hAnsi="Times New Roman" w:cs="Times New Roman"/>
        </w:rPr>
        <w:t xml:space="preserve">   14. Перечисление субсидий осуществляется с единого счета бюджета Большеигнатовского муниципального района Республики Мордовия на счет бюджета поселений в порядке, установленном </w:t>
      </w:r>
      <w:hyperlink r:id="rId14" w:history="1">
        <w:r w:rsidRPr="0023404D">
          <w:rPr>
            <w:rStyle w:val="af2"/>
            <w:rFonts w:ascii="Times New Roman" w:hAnsi="Times New Roman" w:cs="Times New Roman"/>
          </w:rPr>
          <w:t>статьей 219</w:t>
        </w:r>
      </w:hyperlink>
      <w:r w:rsidRPr="0023404D">
        <w:rPr>
          <w:rFonts w:ascii="Times New Roman" w:hAnsi="Times New Roman" w:cs="Times New Roman"/>
        </w:rPr>
        <w:t xml:space="preserve"> Бюджетного кодекса Российской Федерации.</w:t>
      </w:r>
    </w:p>
    <w:bookmarkEnd w:id="20"/>
    <w:p w:rsidR="0023404D" w:rsidRPr="0023404D" w:rsidRDefault="0023404D" w:rsidP="0023404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 xml:space="preserve">   Перечисление субсидий осуществляется на основании заявки на перечисление субсидии с приложением подтверждающих документов о выполнении работ (оказании услуг).</w:t>
      </w:r>
    </w:p>
    <w:p w:rsidR="0023404D" w:rsidRPr="0023404D" w:rsidRDefault="0023404D" w:rsidP="0023404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bookmarkStart w:id="21" w:name="sub_1015"/>
      <w:r w:rsidRPr="0023404D">
        <w:rPr>
          <w:rFonts w:ascii="Times New Roman" w:hAnsi="Times New Roman" w:cs="Times New Roman"/>
        </w:rPr>
        <w:t xml:space="preserve">   15. Администрация поселения представляет главному распорядителю не позднее 1 апреля финансового года, следующего за отчетным финансовым годом, отчет о расходах бюджета поселения, в целях софинансирования которых предоставляется субсидия, а также о достижении значений результатов использования субсидии по формам согласно </w:t>
      </w:r>
      <w:hyperlink w:anchor="sub_1210" w:history="1">
        <w:r w:rsidRPr="0023404D">
          <w:rPr>
            <w:rStyle w:val="af2"/>
            <w:rFonts w:ascii="Times New Roman" w:hAnsi="Times New Roman" w:cs="Times New Roman"/>
          </w:rPr>
          <w:t>приложениям</w:t>
        </w:r>
      </w:hyperlink>
      <w:r w:rsidRPr="0023404D">
        <w:rPr>
          <w:rFonts w:ascii="Times New Roman" w:hAnsi="Times New Roman" w:cs="Times New Roman"/>
        </w:rPr>
        <w:t xml:space="preserve"> к соглашению.</w:t>
      </w:r>
    </w:p>
    <w:p w:rsidR="0023404D" w:rsidRPr="0023404D" w:rsidRDefault="0023404D" w:rsidP="0023404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bookmarkStart w:id="22" w:name="sub_1016"/>
      <w:bookmarkEnd w:id="21"/>
      <w:r w:rsidRPr="0023404D">
        <w:rPr>
          <w:rFonts w:ascii="Times New Roman" w:hAnsi="Times New Roman" w:cs="Times New Roman"/>
        </w:rPr>
        <w:t xml:space="preserve">    16. Результатом использования субсидии является выполнение работ по благоустройству территории поселения.</w:t>
      </w:r>
    </w:p>
    <w:bookmarkEnd w:id="22"/>
    <w:p w:rsidR="0023404D" w:rsidRPr="0023404D" w:rsidRDefault="0023404D" w:rsidP="0023404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 xml:space="preserve">   Оценка эффективности использования поселением субсидии осуществляется главным распорядителем на основании проведенного анализа отчета, указанного в </w:t>
      </w:r>
      <w:hyperlink w:anchor="sub_1015" w:history="1">
        <w:r w:rsidRPr="0023404D">
          <w:rPr>
            <w:rStyle w:val="af2"/>
            <w:rFonts w:ascii="Times New Roman" w:hAnsi="Times New Roman" w:cs="Times New Roman"/>
          </w:rPr>
          <w:t>пункте 15</w:t>
        </w:r>
      </w:hyperlink>
      <w:r w:rsidRPr="0023404D">
        <w:rPr>
          <w:rFonts w:ascii="Times New Roman" w:hAnsi="Times New Roman" w:cs="Times New Roman"/>
        </w:rPr>
        <w:t xml:space="preserve"> настоящего Порядка.</w:t>
      </w:r>
    </w:p>
    <w:p w:rsidR="0023404D" w:rsidRPr="0023404D" w:rsidRDefault="0023404D" w:rsidP="0023404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bookmarkStart w:id="23" w:name="sub_1017"/>
      <w:r w:rsidRPr="0023404D">
        <w:rPr>
          <w:rFonts w:ascii="Times New Roman" w:hAnsi="Times New Roman" w:cs="Times New Roman"/>
        </w:rPr>
        <w:t xml:space="preserve">   17. Не использованный на 1 января текущего финансового года остаток субсидии в течение первых 15 рабочих дней текущего финансового года подлежит возврату в бюджет муниципального района в порядке, установленном </w:t>
      </w:r>
      <w:hyperlink r:id="rId15" w:history="1">
        <w:r w:rsidRPr="0023404D">
          <w:rPr>
            <w:rStyle w:val="af2"/>
            <w:rFonts w:ascii="Times New Roman" w:hAnsi="Times New Roman" w:cs="Times New Roman"/>
          </w:rPr>
          <w:t>бюджетным законодательством</w:t>
        </w:r>
      </w:hyperlink>
      <w:r w:rsidRPr="0023404D">
        <w:rPr>
          <w:rFonts w:ascii="Times New Roman" w:hAnsi="Times New Roman" w:cs="Times New Roman"/>
        </w:rPr>
        <w:t xml:space="preserve"> Российской Федерации.</w:t>
      </w:r>
    </w:p>
    <w:bookmarkEnd w:id="23"/>
    <w:p w:rsidR="0023404D" w:rsidRPr="0023404D" w:rsidRDefault="0023404D" w:rsidP="0023404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lastRenderedPageBreak/>
        <w:t xml:space="preserve">   В соответствии с решением главного распорядителя о наличии потребности в субсидии, не использованной в отчетном финансовом году, средства в объеме, не превышающем остатка субсидии, могут быть возвращены в текущем финансовом году в доход бюджета поселения, которому они были ранее предоставлены, для финансового обеспечения расходов бюджета поселения, соответствующих целям предоставления субсидии.</w:t>
      </w:r>
    </w:p>
    <w:p w:rsidR="0023404D" w:rsidRPr="0023404D" w:rsidRDefault="0023404D" w:rsidP="0023404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bookmarkStart w:id="24" w:name="sub_1018"/>
      <w:r w:rsidRPr="0023404D">
        <w:rPr>
          <w:rFonts w:ascii="Times New Roman" w:hAnsi="Times New Roman" w:cs="Times New Roman"/>
        </w:rPr>
        <w:t xml:space="preserve">   18. В случае использования субсидий не по целевому назначению и (или) нарушения поселением условий ее предоставления, в том числе невозврата поселением средств в бюджет муниципального района в случае нарушения условий, предусмотренных соглашением, к нему применяются меры ответственности, предусмотренные действующим законодательством Российской Федерации.</w:t>
      </w:r>
    </w:p>
    <w:p w:rsidR="0023404D" w:rsidRPr="0023404D" w:rsidRDefault="0023404D" w:rsidP="0023404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bookmarkStart w:id="25" w:name="sub_1019"/>
      <w:bookmarkEnd w:id="24"/>
      <w:r w:rsidRPr="0023404D">
        <w:rPr>
          <w:rFonts w:ascii="Times New Roman" w:hAnsi="Times New Roman" w:cs="Times New Roman"/>
        </w:rPr>
        <w:t xml:space="preserve">   19. Контроль за соблюдением поселениями условий предоставления субсидий осуществляется главным распорядителем и органами муниципального финансового контроля.</w:t>
      </w:r>
    </w:p>
    <w:bookmarkEnd w:id="25"/>
    <w:p w:rsidR="0023404D" w:rsidRPr="0023404D" w:rsidRDefault="0023404D" w:rsidP="0023404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 xml:space="preserve">   Ответственность за недостоверность сведений, представляемых главному распорядителю, нецелевое расходование средств возлагается на администрацию поселения.</w:t>
      </w:r>
    </w:p>
    <w:p w:rsidR="0023404D" w:rsidRPr="0023404D" w:rsidRDefault="0023404D" w:rsidP="008B608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 xml:space="preserve">   Ответственность за отбор поселений, претендующих на получение субсидий, распределение субсидий и перечисление средств бюджета муниципального района в соответствии с условиями соглашения возлага</w:t>
      </w:r>
      <w:r w:rsidR="008B6086">
        <w:rPr>
          <w:rFonts w:ascii="Times New Roman" w:hAnsi="Times New Roman" w:cs="Times New Roman"/>
        </w:rPr>
        <w:t>ется на главного распорядителя.</w:t>
      </w:r>
    </w:p>
    <w:p w:rsidR="0023404D" w:rsidRPr="0023404D" w:rsidRDefault="0023404D" w:rsidP="0023404D">
      <w:pPr>
        <w:spacing w:after="0" w:line="240" w:lineRule="auto"/>
        <w:jc w:val="right"/>
        <w:rPr>
          <w:rFonts w:ascii="Times New Roman" w:hAnsi="Times New Roman" w:cs="Times New Roman"/>
        </w:rPr>
      </w:pPr>
      <w:bookmarkStart w:id="26" w:name="sub_1100"/>
      <w:r w:rsidRPr="0023404D">
        <w:rPr>
          <w:rFonts w:ascii="Times New Roman" w:hAnsi="Times New Roman" w:cs="Times New Roman"/>
          <w:b/>
          <w:bCs/>
        </w:rPr>
        <w:t>Приложение 1</w:t>
      </w:r>
      <w:r w:rsidRPr="0023404D">
        <w:rPr>
          <w:rFonts w:ascii="Times New Roman" w:hAnsi="Times New Roman" w:cs="Times New Roman"/>
          <w:b/>
          <w:bCs/>
        </w:rPr>
        <w:br/>
        <w:t xml:space="preserve">к </w:t>
      </w:r>
      <w:hyperlink w:anchor="sub_1000" w:history="1">
        <w:r w:rsidRPr="0023404D">
          <w:rPr>
            <w:rStyle w:val="af2"/>
            <w:rFonts w:ascii="Times New Roman" w:hAnsi="Times New Roman" w:cs="Times New Roman"/>
            <w:b/>
          </w:rPr>
          <w:t>Порядку и случаям</w:t>
        </w:r>
      </w:hyperlink>
      <w:r w:rsidRPr="0023404D">
        <w:rPr>
          <w:rFonts w:ascii="Times New Roman" w:hAnsi="Times New Roman" w:cs="Times New Roman"/>
          <w:b/>
          <w:bCs/>
        </w:rPr>
        <w:t xml:space="preserve"> предоставления</w:t>
      </w:r>
      <w:r w:rsidRPr="0023404D">
        <w:rPr>
          <w:rFonts w:ascii="Times New Roman" w:hAnsi="Times New Roman" w:cs="Times New Roman"/>
          <w:b/>
          <w:bCs/>
        </w:rPr>
        <w:br/>
        <w:t>из бюджета Большеигнатовского муниципального района</w:t>
      </w:r>
      <w:r w:rsidRPr="0023404D">
        <w:rPr>
          <w:rFonts w:ascii="Times New Roman" w:hAnsi="Times New Roman" w:cs="Times New Roman"/>
          <w:b/>
          <w:bCs/>
        </w:rPr>
        <w:br/>
        <w:t>Республики Мордовия бюджетам сельских поселений</w:t>
      </w:r>
      <w:r w:rsidRPr="0023404D">
        <w:rPr>
          <w:rFonts w:ascii="Times New Roman" w:hAnsi="Times New Roman" w:cs="Times New Roman"/>
          <w:b/>
          <w:bCs/>
        </w:rPr>
        <w:br/>
        <w:t>Большеигнатовского муниципального района субсидий</w:t>
      </w:r>
      <w:r w:rsidRPr="0023404D">
        <w:rPr>
          <w:rFonts w:ascii="Times New Roman" w:hAnsi="Times New Roman" w:cs="Times New Roman"/>
          <w:b/>
          <w:bCs/>
        </w:rPr>
        <w:br/>
        <w:t>на софинансирование расходных обязательств по</w:t>
      </w:r>
      <w:r w:rsidRPr="0023404D">
        <w:rPr>
          <w:rFonts w:ascii="Times New Roman" w:hAnsi="Times New Roman" w:cs="Times New Roman"/>
          <w:b/>
          <w:bCs/>
        </w:rPr>
        <w:br/>
        <w:t>благоустройству территории, утвержденному</w:t>
      </w:r>
      <w:r w:rsidRPr="0023404D">
        <w:rPr>
          <w:rFonts w:ascii="Times New Roman" w:hAnsi="Times New Roman" w:cs="Times New Roman"/>
          <w:b/>
          <w:bCs/>
        </w:rPr>
        <w:br/>
        <w:t>решением Совета депутатов Большеигнатовского</w:t>
      </w:r>
      <w:r w:rsidRPr="0023404D">
        <w:rPr>
          <w:rFonts w:ascii="Times New Roman" w:hAnsi="Times New Roman" w:cs="Times New Roman"/>
          <w:b/>
          <w:bCs/>
        </w:rPr>
        <w:br/>
        <w:t>муниципального района седьмого созыва</w:t>
      </w:r>
      <w:r w:rsidRPr="0023404D">
        <w:rPr>
          <w:rFonts w:ascii="Times New Roman" w:hAnsi="Times New Roman" w:cs="Times New Roman"/>
          <w:b/>
          <w:bCs/>
        </w:rPr>
        <w:br/>
        <w:t>от                   N_____ </w:t>
      </w:r>
      <w:bookmarkEnd w:id="26"/>
    </w:p>
    <w:p w:rsidR="0023404D" w:rsidRPr="0023404D" w:rsidRDefault="0023404D" w:rsidP="0023404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  <w:b/>
          <w:bCs/>
        </w:rPr>
        <w:t>Заявка</w:t>
      </w:r>
    </w:p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  <w:b/>
          <w:bCs/>
        </w:rPr>
        <w:t xml:space="preserve">           _________________________________________________</w:t>
      </w:r>
    </w:p>
    <w:p w:rsidR="0023404D" w:rsidRPr="0023404D" w:rsidRDefault="0023404D" w:rsidP="0023404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  <w:b/>
          <w:bCs/>
        </w:rPr>
        <w:t>(наименование поселения)</w:t>
      </w:r>
    </w:p>
    <w:p w:rsidR="0023404D" w:rsidRPr="0023404D" w:rsidRDefault="0023404D" w:rsidP="0023404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  <w:b/>
          <w:bCs/>
        </w:rPr>
        <w:t>на предоставление субсидии на софинансирование</w:t>
      </w:r>
    </w:p>
    <w:p w:rsidR="0023404D" w:rsidRPr="0023404D" w:rsidRDefault="0023404D" w:rsidP="0023404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  <w:b/>
          <w:bCs/>
        </w:rPr>
        <w:t>расходных обязательств по благоустройству территории</w:t>
      </w:r>
    </w:p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>_____________________________________________для получения субсидии</w:t>
      </w:r>
    </w:p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 xml:space="preserve">     (наименование муниципального образования)</w:t>
      </w:r>
    </w:p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>на софинансирование расходных обязательств по благоустройству  территории</w:t>
      </w:r>
    </w:p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>направляет следующие документы:</w:t>
      </w:r>
    </w:p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 xml:space="preserve">     - копию генерального плана поселения;</w:t>
      </w:r>
    </w:p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 xml:space="preserve">     - копию утвержденных Правил благоустройства территории;</w:t>
      </w:r>
    </w:p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 xml:space="preserve">     - выписку из _______________________ о бюджете _____________________</w:t>
      </w:r>
    </w:p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 xml:space="preserve">               (решение или проекта решения)     (наименование поселения)</w:t>
      </w:r>
    </w:p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>на 20____ год (на 20__ год и плановый период 20_____ и 20____ годов),</w:t>
      </w:r>
    </w:p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>предусматривающего    бюджетные    обязательства    на   софинансирование</w:t>
      </w:r>
    </w:p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>расходных обязательств по благоустройству территории в объеме не менее 1%</w:t>
      </w:r>
    </w:p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>от  общего  объема  средств,  необходимого   на   исполнение   расходного</w:t>
      </w:r>
    </w:p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>обязательства поселения;</w:t>
      </w:r>
    </w:p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 xml:space="preserve">     -   пояснительную   записку    с    обоснованием       потребности в</w:t>
      </w:r>
    </w:p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>софинансирование расходного обязательства поселения.</w:t>
      </w:r>
    </w:p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 xml:space="preserve">     Достоверность направляемых в составе настоящей заявки  документов  и</w:t>
      </w:r>
    </w:p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>материалов подтверждаю.</w:t>
      </w:r>
    </w:p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>Глава поселения ____________ __________________________</w:t>
      </w:r>
    </w:p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 xml:space="preserve">                  (подпись)              (Ф. И. О.)</w:t>
      </w:r>
    </w:p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>М.П.</w:t>
      </w:r>
    </w:p>
    <w:p w:rsidR="0023404D" w:rsidRPr="0023404D" w:rsidRDefault="0023404D" w:rsidP="008B6086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  <w:b/>
          <w:bCs/>
        </w:rPr>
        <w:t>Приложение 2</w:t>
      </w:r>
      <w:r w:rsidRPr="0023404D">
        <w:rPr>
          <w:rFonts w:ascii="Times New Roman" w:hAnsi="Times New Roman" w:cs="Times New Roman"/>
          <w:b/>
          <w:bCs/>
        </w:rPr>
        <w:br/>
        <w:t xml:space="preserve">к </w:t>
      </w:r>
      <w:hyperlink w:anchor="sub_1000" w:history="1">
        <w:r w:rsidRPr="0023404D">
          <w:rPr>
            <w:rStyle w:val="af2"/>
            <w:rFonts w:ascii="Times New Roman" w:hAnsi="Times New Roman" w:cs="Times New Roman"/>
            <w:b/>
          </w:rPr>
          <w:t>Порядку и случаям</w:t>
        </w:r>
      </w:hyperlink>
      <w:r w:rsidRPr="0023404D">
        <w:rPr>
          <w:rFonts w:ascii="Times New Roman" w:hAnsi="Times New Roman" w:cs="Times New Roman"/>
          <w:b/>
          <w:bCs/>
        </w:rPr>
        <w:t xml:space="preserve"> предоставления</w:t>
      </w:r>
      <w:r w:rsidRPr="0023404D">
        <w:rPr>
          <w:rFonts w:ascii="Times New Roman" w:hAnsi="Times New Roman" w:cs="Times New Roman"/>
          <w:b/>
          <w:bCs/>
        </w:rPr>
        <w:br/>
        <w:t>из бюджета Большеигнатовского муниципального района</w:t>
      </w:r>
      <w:r w:rsidRPr="0023404D">
        <w:rPr>
          <w:rFonts w:ascii="Times New Roman" w:hAnsi="Times New Roman" w:cs="Times New Roman"/>
          <w:b/>
          <w:bCs/>
        </w:rPr>
        <w:br/>
        <w:t>Республики Мордовия бюджетам сельских поселений</w:t>
      </w:r>
      <w:r w:rsidRPr="0023404D">
        <w:rPr>
          <w:rFonts w:ascii="Times New Roman" w:hAnsi="Times New Roman" w:cs="Times New Roman"/>
          <w:b/>
          <w:bCs/>
        </w:rPr>
        <w:br/>
        <w:t>Большеигнатовского муниципального района субсидий</w:t>
      </w:r>
      <w:r w:rsidRPr="0023404D">
        <w:rPr>
          <w:rFonts w:ascii="Times New Roman" w:hAnsi="Times New Roman" w:cs="Times New Roman"/>
          <w:b/>
          <w:bCs/>
        </w:rPr>
        <w:br/>
      </w:r>
      <w:r w:rsidRPr="0023404D">
        <w:rPr>
          <w:rFonts w:ascii="Times New Roman" w:hAnsi="Times New Roman" w:cs="Times New Roman"/>
          <w:b/>
          <w:bCs/>
        </w:rPr>
        <w:lastRenderedPageBreak/>
        <w:t>на софинансирование расходных обязательств по</w:t>
      </w:r>
      <w:r w:rsidRPr="0023404D">
        <w:rPr>
          <w:rFonts w:ascii="Times New Roman" w:hAnsi="Times New Roman" w:cs="Times New Roman"/>
          <w:b/>
          <w:bCs/>
        </w:rPr>
        <w:br/>
        <w:t>благоустройству территории, утвержденному</w:t>
      </w:r>
      <w:r w:rsidRPr="0023404D">
        <w:rPr>
          <w:rFonts w:ascii="Times New Roman" w:hAnsi="Times New Roman" w:cs="Times New Roman"/>
          <w:b/>
          <w:bCs/>
        </w:rPr>
        <w:br/>
        <w:t>решением Совета депутатов Большеигнатовского</w:t>
      </w:r>
      <w:r w:rsidRPr="0023404D">
        <w:rPr>
          <w:rFonts w:ascii="Times New Roman" w:hAnsi="Times New Roman" w:cs="Times New Roman"/>
          <w:b/>
          <w:bCs/>
        </w:rPr>
        <w:br/>
        <w:t>муниципального района седьмого созыва</w:t>
      </w:r>
      <w:r w:rsidRPr="0023404D">
        <w:rPr>
          <w:rFonts w:ascii="Times New Roman" w:hAnsi="Times New Roman" w:cs="Times New Roman"/>
          <w:b/>
          <w:bCs/>
        </w:rPr>
        <w:br/>
        <w:t>от                   N_____ </w:t>
      </w:r>
    </w:p>
    <w:p w:rsidR="0023404D" w:rsidRPr="0023404D" w:rsidRDefault="0023404D" w:rsidP="0023404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  <w:b/>
          <w:bCs/>
        </w:rPr>
        <w:t>Соглашение</w:t>
      </w:r>
    </w:p>
    <w:p w:rsidR="0023404D" w:rsidRPr="0023404D" w:rsidRDefault="0023404D" w:rsidP="0023404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  <w:b/>
          <w:bCs/>
        </w:rPr>
        <w:t>о предоставлении субсидии на софинансирование</w:t>
      </w:r>
    </w:p>
    <w:p w:rsidR="0023404D" w:rsidRPr="0023404D" w:rsidRDefault="0023404D" w:rsidP="0023404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  <w:b/>
          <w:bCs/>
        </w:rPr>
        <w:t>расходных обязательств по благоустройству территории из бюджета</w:t>
      </w:r>
    </w:p>
    <w:p w:rsidR="0023404D" w:rsidRPr="0023404D" w:rsidRDefault="0023404D" w:rsidP="0023404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  <w:b/>
          <w:bCs/>
        </w:rPr>
        <w:t>Большеигнатовского муниципального района Республики Мордовия</w:t>
      </w:r>
    </w:p>
    <w:p w:rsidR="0023404D" w:rsidRPr="0023404D" w:rsidRDefault="0023404D" w:rsidP="0023404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  <w:b/>
          <w:bCs/>
        </w:rPr>
        <w:t>бюджету _________________ сельского поселения Большеигнатовского</w:t>
      </w:r>
    </w:p>
    <w:p w:rsidR="0023404D" w:rsidRPr="0023404D" w:rsidRDefault="0023404D" w:rsidP="0023404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  <w:b/>
          <w:bCs/>
        </w:rPr>
        <w:t>муниципального района Республики Мордовия</w:t>
      </w:r>
    </w:p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 xml:space="preserve">с. Большое Игнатово                                                        </w:t>
      </w:r>
      <w:r w:rsidR="00FD2F5B">
        <w:rPr>
          <w:rFonts w:ascii="Times New Roman" w:hAnsi="Times New Roman" w:cs="Times New Roman"/>
        </w:rPr>
        <w:t xml:space="preserve">                                          </w:t>
      </w:r>
      <w:r w:rsidRPr="0023404D">
        <w:rPr>
          <w:rFonts w:ascii="Times New Roman" w:hAnsi="Times New Roman" w:cs="Times New Roman"/>
        </w:rPr>
        <w:t>"____" _____20___ г.</w:t>
      </w:r>
    </w:p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 xml:space="preserve">     Администрация   Большеигнатовского   муниципального   района   Республики Мордовия именуемая в дальнейшем "Главный  распорядитель",  в  лице  главы Большеигнатовского муниципального района Республики Мордовия  _______________, действующего  на  основании  </w:t>
      </w:r>
      <w:hyperlink r:id="rId16" w:history="1">
        <w:r w:rsidRPr="0023404D">
          <w:rPr>
            <w:rStyle w:val="af2"/>
            <w:rFonts w:ascii="Times New Roman" w:hAnsi="Times New Roman" w:cs="Times New Roman"/>
          </w:rPr>
          <w:t>Устава</w:t>
        </w:r>
      </w:hyperlink>
      <w:r w:rsidRPr="0023404D">
        <w:rPr>
          <w:rFonts w:ascii="Times New Roman" w:hAnsi="Times New Roman" w:cs="Times New Roman"/>
        </w:rPr>
        <w:t xml:space="preserve">  Большеигнатовского  муниципального  района Республики  Мордовия  с  одной  стороны,  и  Администрация  _____________сельского поселения, именуемая в дальнейшем  "Получатель"  в  лице  главы__________ сельского  поселения   Большеигнатовского   муниципального   района Республики  Мордовия ______________,  действующего  на  основании   Устава ____________  сельского  поселения  Большеигнатовского  муниципального  района Республики Мордовия, с другой стороны, далее  при  совместном  упоминании именуемые "Стороны",  в  соответствии  с  </w:t>
      </w:r>
      <w:hyperlink r:id="rId17" w:history="1">
        <w:r w:rsidRPr="0023404D">
          <w:rPr>
            <w:rStyle w:val="af2"/>
            <w:rFonts w:ascii="Times New Roman" w:hAnsi="Times New Roman" w:cs="Times New Roman"/>
          </w:rPr>
          <w:t>Бюджетным  кодексом</w:t>
        </w:r>
      </w:hyperlink>
      <w:r w:rsidRPr="0023404D">
        <w:rPr>
          <w:rFonts w:ascii="Times New Roman" w:hAnsi="Times New Roman" w:cs="Times New Roman"/>
        </w:rPr>
        <w:t xml:space="preserve">  Российской Федерации, Решением Совета депутатов Большеигнатовского муниципального  района Республики Мордовия  от   _______N ____  "О  бюджете  Большеигнатовского муниципального  района  муниципального  района  Республики    Мордовия на 202_ год  и  плановый  период  202_  и  202_ годов,  порядка    и случаев предоставления из бюджета Большеигнатовского  муниципального  района  бюджетам поселений  Большеигнатовского  муниципального   района   Республики   Мордовия</w:t>
      </w:r>
    </w:p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>субсидий на софинансирование расходных  обязательств  по  благоустройству территории,  утвержденным   Решением   Совета   депутатов   Большеигнатовского муниципального района Республики Мордовия  от   _________2021 г.  N  _____</w:t>
      </w:r>
    </w:p>
    <w:p w:rsidR="0023404D" w:rsidRPr="008B6086" w:rsidRDefault="0023404D" w:rsidP="008B608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>(далее - Порядок предоставления субсидии), заключили настояще</w:t>
      </w:r>
      <w:bookmarkStart w:id="27" w:name="sub_1201"/>
      <w:r w:rsidR="008B6086">
        <w:rPr>
          <w:rFonts w:ascii="Times New Roman" w:hAnsi="Times New Roman" w:cs="Times New Roman"/>
        </w:rPr>
        <w:t>е Соглашение о нижеследующем.</w:t>
      </w:r>
    </w:p>
    <w:p w:rsidR="0023404D" w:rsidRPr="0023404D" w:rsidRDefault="0023404D" w:rsidP="0023404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  <w:b/>
          <w:bCs/>
        </w:rPr>
        <w:t>I. Предмет Соглашения</w:t>
      </w:r>
    </w:p>
    <w:bookmarkEnd w:id="27"/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 xml:space="preserve">     1.1. Предметом  настоящего  Соглашения  является   предоставление из</w:t>
      </w:r>
    </w:p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>бюджета Большеигнатовского муниципального района Республики Мордовия (далее  -бюджет  муниципального  района)  в  202_ году   бюджету   _______________сельского  поселения  Большеигнатовского  муниципального   района   Республики Мордовия  субсидии  на   софинансирование   расходных     обязательств по благоустройству территории (далее  -  Субсидия)  по  кодам  классификации расходов  бюджетов  Российской  Федерации:  код  главного   распорядителя средств бюджета муниципального  района  901,  раздел  14,   подраздел 03,</w:t>
      </w:r>
    </w:p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>целевая  статья  1730344206,  вид  расходов  521  в  рамках  подпрограммы</w:t>
      </w:r>
    </w:p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 xml:space="preserve">" Повышение эффективности межбюджетных отношений " муниципальной  программы Большеигнатовского  муниципального  района  Республики   Мордовия   " Повышение эффективности управления муниципальными финансами " в соответствии  с  перечнем  мероприятий,  в  целях софинансирование которых предоставляется Субсидия, согласно </w:t>
      </w:r>
      <w:hyperlink w:anchor="sub_1210" w:history="1">
        <w:r w:rsidRPr="0023404D">
          <w:rPr>
            <w:rStyle w:val="af2"/>
            <w:rFonts w:ascii="Times New Roman" w:hAnsi="Times New Roman" w:cs="Times New Roman"/>
          </w:rPr>
          <w:t>приложению  1</w:t>
        </w:r>
      </w:hyperlink>
      <w:r w:rsidR="008B6086">
        <w:rPr>
          <w:rFonts w:ascii="Times New Roman" w:hAnsi="Times New Roman" w:cs="Times New Roman"/>
        </w:rPr>
        <w:t xml:space="preserve"> к настоящему Соглашению.</w:t>
      </w:r>
    </w:p>
    <w:p w:rsidR="0023404D" w:rsidRPr="0023404D" w:rsidRDefault="0023404D" w:rsidP="0023404D">
      <w:pPr>
        <w:spacing w:after="0" w:line="240" w:lineRule="auto"/>
        <w:jc w:val="center"/>
        <w:rPr>
          <w:rFonts w:ascii="Times New Roman" w:hAnsi="Times New Roman" w:cs="Times New Roman"/>
        </w:rPr>
      </w:pPr>
      <w:bookmarkStart w:id="28" w:name="sub_1202"/>
      <w:r w:rsidRPr="0023404D">
        <w:rPr>
          <w:rFonts w:ascii="Times New Roman" w:hAnsi="Times New Roman" w:cs="Times New Roman"/>
          <w:b/>
          <w:bCs/>
        </w:rPr>
        <w:t>II. Финансовое обеспечение расходных обязательств, в целях</w:t>
      </w:r>
    </w:p>
    <w:bookmarkEnd w:id="28"/>
    <w:p w:rsidR="0023404D" w:rsidRPr="0023404D" w:rsidRDefault="0023404D" w:rsidP="0023404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  <w:b/>
          <w:bCs/>
        </w:rPr>
        <w:t>софинансирования которых предоставляется Субсидия</w:t>
      </w:r>
    </w:p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 xml:space="preserve">     2.1. Общий объем бюджетных ассигнований, предусматриваемых в бюджете_____________ сельского  поселения  Большеигнатовского  муниципального  района Республики Мордовия на финансовое обеспечение расходных  обязательств,  в целях софинансирования которых  предоставляется  Субсидия,   составляет в 202_ году _________ рублей.</w:t>
      </w:r>
    </w:p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29" w:name="sub_22"/>
      <w:r w:rsidRPr="0023404D">
        <w:rPr>
          <w:rFonts w:ascii="Times New Roman" w:hAnsi="Times New Roman" w:cs="Times New Roman"/>
        </w:rPr>
        <w:t xml:space="preserve">     2.2. Размер  Субсидии,  предоставляемой  из  бюджета  муниципального</w:t>
      </w:r>
    </w:p>
    <w:bookmarkEnd w:id="29"/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 xml:space="preserve">района бюджету __________сельского поселения Большеигнатовского муниципального района  Республики  Мордовия  в  соответствии  с  настоящим  Соглашением, составляет в 202_ году </w:t>
      </w:r>
      <w:r w:rsidRPr="0023404D">
        <w:rPr>
          <w:rFonts w:ascii="Times New Roman" w:hAnsi="Times New Roman" w:cs="Times New Roman"/>
        </w:rPr>
        <w:lastRenderedPageBreak/>
        <w:t>_____________  (99%)  от  общего  объема  расходов бюджета _____________ сельского  поселения  Большеигнатовского  муниципального района   Республики   Мордовия,   в   целях      софинансирования которых предоставляется Субсидия (далее - общий объем расходов).</w:t>
      </w:r>
    </w:p>
    <w:p w:rsidR="0023404D" w:rsidRPr="0023404D" w:rsidRDefault="0023404D" w:rsidP="0023404D">
      <w:pPr>
        <w:spacing w:after="0" w:line="240" w:lineRule="auto"/>
        <w:jc w:val="center"/>
        <w:rPr>
          <w:rFonts w:ascii="Times New Roman" w:hAnsi="Times New Roman" w:cs="Times New Roman"/>
        </w:rPr>
      </w:pPr>
      <w:bookmarkStart w:id="30" w:name="sub_1203"/>
      <w:r w:rsidRPr="0023404D">
        <w:rPr>
          <w:rFonts w:ascii="Times New Roman" w:hAnsi="Times New Roman" w:cs="Times New Roman"/>
          <w:b/>
          <w:bCs/>
        </w:rPr>
        <w:t>III. Порядок перечисления Субсидии</w:t>
      </w:r>
    </w:p>
    <w:bookmarkEnd w:id="30"/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 xml:space="preserve">     3.1. Перечисление Субсидии из бюджета муниципального района в бюджет ________________ сельского поселения Большеигнатовского муниципального  района Республики Мордовия осуществляется в установленном порядке  по  следующим реквизитам:  ИНН  _______,  КПП  ________,   </w:t>
      </w:r>
      <w:hyperlink r:id="rId18" w:history="1">
        <w:r w:rsidRPr="0023404D">
          <w:rPr>
            <w:rStyle w:val="af2"/>
            <w:rFonts w:ascii="Times New Roman" w:hAnsi="Times New Roman" w:cs="Times New Roman"/>
          </w:rPr>
          <w:t>БИК</w:t>
        </w:r>
      </w:hyperlink>
      <w:r w:rsidRPr="0023404D">
        <w:rPr>
          <w:rFonts w:ascii="Times New Roman" w:hAnsi="Times New Roman" w:cs="Times New Roman"/>
        </w:rPr>
        <w:t xml:space="preserve">     018952501, Банк: Отделение - НБ   Республика   Мордовия   Банка  России//УФК по Республике Мордовия г. Саранск, казначейский     счет      03100643000000010900, ЕКС 40102810345370000076   (получатель    УФК    по       Республике Мордовия (Администрация _________сельского поселения Большеигнатовского муниципального района Республики  Мордовия), л/с _______, ОГРН________, </w:t>
      </w:r>
      <w:hyperlink r:id="rId19" w:history="1">
        <w:r w:rsidRPr="0023404D">
          <w:rPr>
            <w:rStyle w:val="af2"/>
            <w:rFonts w:ascii="Times New Roman" w:hAnsi="Times New Roman" w:cs="Times New Roman"/>
          </w:rPr>
          <w:t>ОКТМО</w:t>
        </w:r>
      </w:hyperlink>
      <w:r w:rsidRPr="0023404D">
        <w:rPr>
          <w:rFonts w:ascii="Times New Roman" w:hAnsi="Times New Roman" w:cs="Times New Roman"/>
        </w:rPr>
        <w:t xml:space="preserve"> _______;</w:t>
      </w:r>
    </w:p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 xml:space="preserve">     код бюджетной классификации доходо</w:t>
      </w:r>
      <w:r w:rsidR="008B6086">
        <w:rPr>
          <w:rFonts w:ascii="Times New Roman" w:hAnsi="Times New Roman" w:cs="Times New Roman"/>
        </w:rPr>
        <w:t>в: _____ 202 29999 10 0000 150.</w:t>
      </w:r>
    </w:p>
    <w:p w:rsidR="0023404D" w:rsidRPr="0023404D" w:rsidRDefault="0023404D" w:rsidP="0023404D">
      <w:pPr>
        <w:spacing w:after="0" w:line="240" w:lineRule="auto"/>
        <w:jc w:val="center"/>
        <w:rPr>
          <w:rFonts w:ascii="Times New Roman" w:hAnsi="Times New Roman" w:cs="Times New Roman"/>
        </w:rPr>
      </w:pPr>
      <w:bookmarkStart w:id="31" w:name="sub_1204"/>
      <w:r w:rsidRPr="0023404D">
        <w:rPr>
          <w:rFonts w:ascii="Times New Roman" w:hAnsi="Times New Roman" w:cs="Times New Roman"/>
          <w:b/>
          <w:bCs/>
        </w:rPr>
        <w:t>IV. Взаимоотношения Сторон</w:t>
      </w:r>
    </w:p>
    <w:bookmarkEnd w:id="31"/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 xml:space="preserve">     4.1. Главный распорядитель обязуется:</w:t>
      </w:r>
    </w:p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 xml:space="preserve">     4.1.1. Осуществлять  контроль  за  соблюдением  Получателем  условий</w:t>
      </w:r>
      <w:r w:rsidR="00FD2F5B">
        <w:rPr>
          <w:rFonts w:ascii="Times New Roman" w:hAnsi="Times New Roman" w:cs="Times New Roman"/>
        </w:rPr>
        <w:t xml:space="preserve"> </w:t>
      </w:r>
      <w:r w:rsidRPr="0023404D">
        <w:rPr>
          <w:rFonts w:ascii="Times New Roman" w:hAnsi="Times New Roman" w:cs="Times New Roman"/>
        </w:rPr>
        <w:t>предоставления   Субсидии   и   других   обязательств,    предусмотренных</w:t>
      </w:r>
      <w:r w:rsidR="00FD2F5B">
        <w:rPr>
          <w:rFonts w:ascii="Times New Roman" w:hAnsi="Times New Roman" w:cs="Times New Roman"/>
        </w:rPr>
        <w:t xml:space="preserve"> </w:t>
      </w:r>
      <w:r w:rsidRPr="0023404D">
        <w:rPr>
          <w:rFonts w:ascii="Times New Roman" w:hAnsi="Times New Roman" w:cs="Times New Roman"/>
        </w:rPr>
        <w:t>Соглашением.</w:t>
      </w:r>
    </w:p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 xml:space="preserve">     4.1.2.   Осуществлять    оценку    результативности    осуществления</w:t>
      </w:r>
      <w:r w:rsidR="00FD2F5B">
        <w:rPr>
          <w:rFonts w:ascii="Times New Roman" w:hAnsi="Times New Roman" w:cs="Times New Roman"/>
        </w:rPr>
        <w:t xml:space="preserve"> </w:t>
      </w:r>
      <w:r w:rsidRPr="0023404D">
        <w:rPr>
          <w:rFonts w:ascii="Times New Roman" w:hAnsi="Times New Roman" w:cs="Times New Roman"/>
        </w:rPr>
        <w:t xml:space="preserve">мероприятий, в целях софинансирования которых предоставляется Субсидия, с учетом обязательств  по  достижению  значений  результатов  использования субсидии,  установленных  в  соответствии  с  </w:t>
      </w:r>
      <w:hyperlink w:anchor="sub_433" w:history="1">
        <w:r w:rsidRPr="0023404D">
          <w:rPr>
            <w:rStyle w:val="af2"/>
            <w:rFonts w:ascii="Times New Roman" w:hAnsi="Times New Roman" w:cs="Times New Roman"/>
          </w:rPr>
          <w:t>пунктом  4.3.3</w:t>
        </w:r>
      </w:hyperlink>
      <w:r w:rsidRPr="0023404D">
        <w:rPr>
          <w:rFonts w:ascii="Times New Roman" w:hAnsi="Times New Roman" w:cs="Times New Roman"/>
        </w:rPr>
        <w:t xml:space="preserve">   настоящего Соглашения, на основании данных отчетности, представленной Получателем.</w:t>
      </w:r>
    </w:p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 xml:space="preserve">     4.1.3.   В   случае    приостановления       предоставления Субсидии</w:t>
      </w:r>
      <w:r w:rsidR="00FD2F5B">
        <w:rPr>
          <w:rFonts w:ascii="Times New Roman" w:hAnsi="Times New Roman" w:cs="Times New Roman"/>
        </w:rPr>
        <w:t xml:space="preserve"> </w:t>
      </w:r>
      <w:r w:rsidRPr="0023404D">
        <w:rPr>
          <w:rFonts w:ascii="Times New Roman" w:hAnsi="Times New Roman" w:cs="Times New Roman"/>
        </w:rPr>
        <w:t>информировать Получателя о причинах такого приостановления.</w:t>
      </w:r>
    </w:p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 xml:space="preserve">     4.1.4.  Выполнять иные обязательства, установленные </w:t>
      </w:r>
      <w:hyperlink r:id="rId20" w:history="1">
        <w:r w:rsidRPr="0023404D">
          <w:rPr>
            <w:rStyle w:val="af2"/>
            <w:rFonts w:ascii="Times New Roman" w:hAnsi="Times New Roman" w:cs="Times New Roman"/>
          </w:rPr>
          <w:t>бюджетным</w:t>
        </w:r>
      </w:hyperlink>
      <w:r w:rsidR="00FD2F5B">
        <w:rPr>
          <w:rStyle w:val="af2"/>
          <w:rFonts w:ascii="Times New Roman" w:hAnsi="Times New Roman" w:cs="Times New Roman"/>
        </w:rPr>
        <w:t xml:space="preserve"> </w:t>
      </w:r>
      <w:hyperlink r:id="rId21" w:history="1">
        <w:r w:rsidRPr="0023404D">
          <w:rPr>
            <w:rStyle w:val="af2"/>
            <w:rFonts w:ascii="Times New Roman" w:hAnsi="Times New Roman" w:cs="Times New Roman"/>
          </w:rPr>
          <w:t>законодательством</w:t>
        </w:r>
      </w:hyperlink>
      <w:r w:rsidRPr="0023404D">
        <w:rPr>
          <w:rFonts w:ascii="Times New Roman" w:hAnsi="Times New Roman" w:cs="Times New Roman"/>
        </w:rPr>
        <w:t xml:space="preserve"> Российской Федерации, Порядком предоставления  субсидии и настоящим Соглашением.</w:t>
      </w:r>
    </w:p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 xml:space="preserve">     4.2. Главный распорядитель вправе:</w:t>
      </w:r>
    </w:p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 xml:space="preserve">     4.2.1. Запрашивать у Получателя документы и  материалы,  необходимые</w:t>
      </w:r>
      <w:r w:rsidR="00FD2F5B">
        <w:rPr>
          <w:rFonts w:ascii="Times New Roman" w:hAnsi="Times New Roman" w:cs="Times New Roman"/>
        </w:rPr>
        <w:t xml:space="preserve"> </w:t>
      </w:r>
      <w:r w:rsidRPr="0023404D">
        <w:rPr>
          <w:rFonts w:ascii="Times New Roman" w:hAnsi="Times New Roman" w:cs="Times New Roman"/>
        </w:rPr>
        <w:t>для   осуществления   контроля   за   соблюдением     Получателем условий</w:t>
      </w:r>
      <w:r w:rsidR="00FD2F5B">
        <w:rPr>
          <w:rFonts w:ascii="Times New Roman" w:hAnsi="Times New Roman" w:cs="Times New Roman"/>
        </w:rPr>
        <w:t xml:space="preserve"> </w:t>
      </w:r>
      <w:r w:rsidRPr="0023404D">
        <w:rPr>
          <w:rFonts w:ascii="Times New Roman" w:hAnsi="Times New Roman" w:cs="Times New Roman"/>
        </w:rPr>
        <w:t>предоставления   Субсидии   и   других   обязательств,    предусмотренных</w:t>
      </w:r>
      <w:r w:rsidR="00FD2F5B">
        <w:rPr>
          <w:rFonts w:ascii="Times New Roman" w:hAnsi="Times New Roman" w:cs="Times New Roman"/>
        </w:rPr>
        <w:t xml:space="preserve"> </w:t>
      </w:r>
      <w:r w:rsidRPr="0023404D">
        <w:rPr>
          <w:rFonts w:ascii="Times New Roman" w:hAnsi="Times New Roman" w:cs="Times New Roman"/>
        </w:rPr>
        <w:t>Соглашением,  в  том  числе  данные  бухгалтерского  учета  и   первичную</w:t>
      </w:r>
      <w:r w:rsidR="00FD2F5B">
        <w:rPr>
          <w:rFonts w:ascii="Times New Roman" w:hAnsi="Times New Roman" w:cs="Times New Roman"/>
        </w:rPr>
        <w:t xml:space="preserve"> </w:t>
      </w:r>
      <w:r w:rsidRPr="0023404D">
        <w:rPr>
          <w:rFonts w:ascii="Times New Roman" w:hAnsi="Times New Roman" w:cs="Times New Roman"/>
        </w:rPr>
        <w:t>документацию, связанные с исполнением Получателем условий  предоставления Субсидии.</w:t>
      </w:r>
    </w:p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 xml:space="preserve">     4.2.2. Принимать решение об использовании остатка средств Субсидии в</w:t>
      </w:r>
      <w:r w:rsidR="00FD2F5B">
        <w:rPr>
          <w:rFonts w:ascii="Times New Roman" w:hAnsi="Times New Roman" w:cs="Times New Roman"/>
        </w:rPr>
        <w:t xml:space="preserve"> </w:t>
      </w:r>
      <w:r w:rsidRPr="0023404D">
        <w:rPr>
          <w:rFonts w:ascii="Times New Roman" w:hAnsi="Times New Roman" w:cs="Times New Roman"/>
        </w:rPr>
        <w:t>очередном финансовом году на те же цели при определении в соответствии  с</w:t>
      </w:r>
      <w:r w:rsidR="00FD2F5B">
        <w:rPr>
          <w:rFonts w:ascii="Times New Roman" w:hAnsi="Times New Roman" w:cs="Times New Roman"/>
        </w:rPr>
        <w:t xml:space="preserve"> </w:t>
      </w:r>
      <w:hyperlink r:id="rId22" w:history="1">
        <w:r w:rsidRPr="0023404D">
          <w:rPr>
            <w:rStyle w:val="af2"/>
            <w:rFonts w:ascii="Times New Roman" w:hAnsi="Times New Roman" w:cs="Times New Roman"/>
          </w:rPr>
          <w:t>бюджетным законодательством</w:t>
        </w:r>
      </w:hyperlink>
      <w:r w:rsidRPr="0023404D">
        <w:rPr>
          <w:rFonts w:ascii="Times New Roman" w:hAnsi="Times New Roman" w:cs="Times New Roman"/>
        </w:rPr>
        <w:t xml:space="preserve"> Российской Федерации  наличия   потребности в неиспользованном в текущем финансовом году остатке Субсидии, однократно в течение срока действия настоящего Соглашения, в этом  случае  заключается дополнительное соглашение к настоящему Соглашению.</w:t>
      </w:r>
    </w:p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 xml:space="preserve">     4.2.3.   Осуществлять   иные права,   установленные </w:t>
      </w:r>
      <w:hyperlink r:id="rId23" w:history="1">
        <w:r w:rsidRPr="0023404D">
          <w:rPr>
            <w:rStyle w:val="af2"/>
            <w:rFonts w:ascii="Times New Roman" w:hAnsi="Times New Roman" w:cs="Times New Roman"/>
          </w:rPr>
          <w:t>бюджетным</w:t>
        </w:r>
      </w:hyperlink>
      <w:r w:rsidR="00FD2F5B">
        <w:rPr>
          <w:rStyle w:val="af2"/>
          <w:rFonts w:ascii="Times New Roman" w:hAnsi="Times New Roman" w:cs="Times New Roman"/>
        </w:rPr>
        <w:t xml:space="preserve"> </w:t>
      </w:r>
      <w:hyperlink r:id="rId24" w:history="1">
        <w:r w:rsidRPr="0023404D">
          <w:rPr>
            <w:rStyle w:val="af2"/>
            <w:rFonts w:ascii="Times New Roman" w:hAnsi="Times New Roman" w:cs="Times New Roman"/>
          </w:rPr>
          <w:t>законодательством</w:t>
        </w:r>
      </w:hyperlink>
      <w:r w:rsidRPr="0023404D">
        <w:rPr>
          <w:rFonts w:ascii="Times New Roman" w:hAnsi="Times New Roman" w:cs="Times New Roman"/>
        </w:rPr>
        <w:t xml:space="preserve"> Российской Федерации, Порядком предоставления  субсидии и настоящим Соглашением.</w:t>
      </w:r>
    </w:p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 xml:space="preserve">     4.3. Получатель обязуется:</w:t>
      </w:r>
    </w:p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 xml:space="preserve">     4.3.1.  Обеспечивать  выполнение условий предоставления Субсидии,</w:t>
      </w:r>
      <w:r w:rsidR="00FD2F5B">
        <w:rPr>
          <w:rFonts w:ascii="Times New Roman" w:hAnsi="Times New Roman" w:cs="Times New Roman"/>
        </w:rPr>
        <w:t xml:space="preserve"> </w:t>
      </w:r>
      <w:r w:rsidRPr="0023404D">
        <w:rPr>
          <w:rFonts w:ascii="Times New Roman" w:hAnsi="Times New Roman" w:cs="Times New Roman"/>
        </w:rPr>
        <w:t>установленных Порядком предоставления субсидии.</w:t>
      </w:r>
    </w:p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 xml:space="preserve">     4.3.2. Обеспечивать исполнение требований Главного распорядителя  по</w:t>
      </w:r>
      <w:r w:rsidR="00FD2F5B">
        <w:rPr>
          <w:rFonts w:ascii="Times New Roman" w:hAnsi="Times New Roman" w:cs="Times New Roman"/>
        </w:rPr>
        <w:t xml:space="preserve"> </w:t>
      </w:r>
      <w:r w:rsidRPr="0023404D">
        <w:rPr>
          <w:rFonts w:ascii="Times New Roman" w:hAnsi="Times New Roman" w:cs="Times New Roman"/>
        </w:rPr>
        <w:t>возврату средств в бюджет муниципального района в соответствии с Порядком предоставления субсидии.</w:t>
      </w:r>
    </w:p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32" w:name="sub_433"/>
      <w:r w:rsidRPr="0023404D">
        <w:rPr>
          <w:rFonts w:ascii="Times New Roman" w:hAnsi="Times New Roman" w:cs="Times New Roman"/>
        </w:rPr>
        <w:t xml:space="preserve">     4.3.3. Обеспечивать достижение  значений результатов использования</w:t>
      </w:r>
      <w:r w:rsidR="00FD2F5B">
        <w:rPr>
          <w:rFonts w:ascii="Times New Roman" w:hAnsi="Times New Roman" w:cs="Times New Roman"/>
        </w:rPr>
        <w:t xml:space="preserve"> </w:t>
      </w:r>
      <w:bookmarkEnd w:id="32"/>
      <w:r w:rsidRPr="0023404D">
        <w:rPr>
          <w:rFonts w:ascii="Times New Roman" w:hAnsi="Times New Roman" w:cs="Times New Roman"/>
        </w:rPr>
        <w:t xml:space="preserve">субсидии, установленных в  соответствии  с  </w:t>
      </w:r>
      <w:hyperlink w:anchor="sub_1220" w:history="1">
        <w:r w:rsidRPr="0023404D">
          <w:rPr>
            <w:rStyle w:val="af2"/>
            <w:rFonts w:ascii="Times New Roman" w:hAnsi="Times New Roman" w:cs="Times New Roman"/>
          </w:rPr>
          <w:t>приложением  2</w:t>
        </w:r>
      </w:hyperlink>
      <w:r w:rsidRPr="0023404D">
        <w:rPr>
          <w:rFonts w:ascii="Times New Roman" w:hAnsi="Times New Roman" w:cs="Times New Roman"/>
        </w:rPr>
        <w:t xml:space="preserve">  к  настоящему</w:t>
      </w:r>
      <w:r w:rsidR="00FD2F5B">
        <w:rPr>
          <w:rFonts w:ascii="Times New Roman" w:hAnsi="Times New Roman" w:cs="Times New Roman"/>
        </w:rPr>
        <w:t xml:space="preserve"> </w:t>
      </w:r>
      <w:r w:rsidRPr="0023404D">
        <w:rPr>
          <w:rFonts w:ascii="Times New Roman" w:hAnsi="Times New Roman" w:cs="Times New Roman"/>
        </w:rPr>
        <w:t>Соглашению, являющимся неотъемлемой частью настоящего Соглашения.</w:t>
      </w:r>
    </w:p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 xml:space="preserve">     4.3.4. Обеспечивать представление Главному распорядителю не  позднее</w:t>
      </w:r>
      <w:r w:rsidR="00FD2F5B">
        <w:rPr>
          <w:rFonts w:ascii="Times New Roman" w:hAnsi="Times New Roman" w:cs="Times New Roman"/>
        </w:rPr>
        <w:t xml:space="preserve"> </w:t>
      </w:r>
      <w:r w:rsidRPr="0023404D">
        <w:rPr>
          <w:rFonts w:ascii="Times New Roman" w:hAnsi="Times New Roman" w:cs="Times New Roman"/>
        </w:rPr>
        <w:t>25 числа первого месяца, следующего за отчетным  годом,  в  котором  была</w:t>
      </w:r>
      <w:r w:rsidR="00FD2F5B">
        <w:rPr>
          <w:rFonts w:ascii="Times New Roman" w:hAnsi="Times New Roman" w:cs="Times New Roman"/>
        </w:rPr>
        <w:t xml:space="preserve"> </w:t>
      </w:r>
      <w:r w:rsidRPr="0023404D">
        <w:rPr>
          <w:rFonts w:ascii="Times New Roman" w:hAnsi="Times New Roman" w:cs="Times New Roman"/>
        </w:rPr>
        <w:t>получена Субсидия, отчеты о (об):</w:t>
      </w:r>
    </w:p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 xml:space="preserve">     - расходах  бюджета  ____________ сельского поселения  Большеигнатовского муниципального  района  Республики  Мордовия,  в  целях  софинансирования которых  предоставляется  Субсидия,  по  форме  согласно    </w:t>
      </w:r>
      <w:hyperlink w:anchor="sub_1230" w:history="1">
        <w:r w:rsidRPr="0023404D">
          <w:rPr>
            <w:rStyle w:val="af2"/>
            <w:rFonts w:ascii="Times New Roman" w:hAnsi="Times New Roman" w:cs="Times New Roman"/>
          </w:rPr>
          <w:t>приложению 3</w:t>
        </w:r>
      </w:hyperlink>
      <w:r w:rsidRPr="0023404D">
        <w:rPr>
          <w:rFonts w:ascii="Times New Roman" w:hAnsi="Times New Roman" w:cs="Times New Roman"/>
        </w:rPr>
        <w:t>, являющемуся неотъемлемой частью настоящего Соглашения;</w:t>
      </w:r>
    </w:p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 xml:space="preserve">     - достижении значений результатов использования субсидии,  по  форме</w:t>
      </w:r>
      <w:r w:rsidR="00FD2F5B">
        <w:rPr>
          <w:rFonts w:ascii="Times New Roman" w:hAnsi="Times New Roman" w:cs="Times New Roman"/>
        </w:rPr>
        <w:t xml:space="preserve"> </w:t>
      </w:r>
      <w:r w:rsidRPr="0023404D">
        <w:rPr>
          <w:rFonts w:ascii="Times New Roman" w:hAnsi="Times New Roman" w:cs="Times New Roman"/>
        </w:rPr>
        <w:t xml:space="preserve">согласно  </w:t>
      </w:r>
      <w:hyperlink w:anchor="sub_1240" w:history="1">
        <w:r w:rsidRPr="0023404D">
          <w:rPr>
            <w:rStyle w:val="af2"/>
            <w:rFonts w:ascii="Times New Roman" w:hAnsi="Times New Roman" w:cs="Times New Roman"/>
          </w:rPr>
          <w:t>приложению  4</w:t>
        </w:r>
      </w:hyperlink>
      <w:r w:rsidRPr="0023404D">
        <w:rPr>
          <w:rFonts w:ascii="Times New Roman" w:hAnsi="Times New Roman" w:cs="Times New Roman"/>
        </w:rPr>
        <w:t>,  являющемуся  неотъемлемой   частью   настоящего Соглашения.</w:t>
      </w:r>
    </w:p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 xml:space="preserve">     4.3.5. В  случае  получения  соответствующего  запроса  обеспечивать</w:t>
      </w:r>
      <w:r w:rsidR="00FD2F5B">
        <w:rPr>
          <w:rFonts w:ascii="Times New Roman" w:hAnsi="Times New Roman" w:cs="Times New Roman"/>
        </w:rPr>
        <w:t xml:space="preserve"> </w:t>
      </w:r>
      <w:r w:rsidRPr="0023404D">
        <w:rPr>
          <w:rFonts w:ascii="Times New Roman" w:hAnsi="Times New Roman" w:cs="Times New Roman"/>
        </w:rPr>
        <w:t xml:space="preserve">представление Главному распорядителю документов и материалов, необходимых для   осуществления   контроля   за   соблюдением     Получателем условий предоставления   Субсидии   и   других   обязательств,    </w:t>
      </w:r>
      <w:r w:rsidRPr="0023404D">
        <w:rPr>
          <w:rFonts w:ascii="Times New Roman" w:hAnsi="Times New Roman" w:cs="Times New Roman"/>
        </w:rPr>
        <w:lastRenderedPageBreak/>
        <w:t>предусмотренных Соглашением,  в  том  числе  данных  бухгалтерского  учета  и   первичной документации, связанных с использованием средств Субсидии.</w:t>
      </w:r>
    </w:p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 xml:space="preserve">     4.3.6. Возвратить в бюджет муниципального района неиспользованный по</w:t>
      </w:r>
      <w:r w:rsidR="00FD2F5B">
        <w:rPr>
          <w:rFonts w:ascii="Times New Roman" w:hAnsi="Times New Roman" w:cs="Times New Roman"/>
        </w:rPr>
        <w:t xml:space="preserve"> </w:t>
      </w:r>
      <w:r w:rsidRPr="0023404D">
        <w:rPr>
          <w:rFonts w:ascii="Times New Roman" w:hAnsi="Times New Roman" w:cs="Times New Roman"/>
        </w:rPr>
        <w:t>состоянию на 1 января финансового года, следующего за  отчетным,  остаток</w:t>
      </w:r>
      <w:r w:rsidR="00FD2F5B">
        <w:rPr>
          <w:rFonts w:ascii="Times New Roman" w:hAnsi="Times New Roman" w:cs="Times New Roman"/>
        </w:rPr>
        <w:t xml:space="preserve"> </w:t>
      </w:r>
      <w:r w:rsidRPr="0023404D">
        <w:rPr>
          <w:rFonts w:ascii="Times New Roman" w:hAnsi="Times New Roman" w:cs="Times New Roman"/>
        </w:rPr>
        <w:t xml:space="preserve">средств  Субсидии  в  сроки,  установленные  </w:t>
      </w:r>
      <w:hyperlink r:id="rId25" w:history="1">
        <w:r w:rsidRPr="0023404D">
          <w:rPr>
            <w:rStyle w:val="af2"/>
            <w:rFonts w:ascii="Times New Roman" w:hAnsi="Times New Roman" w:cs="Times New Roman"/>
          </w:rPr>
          <w:t>бюджетным  законодательством</w:t>
        </w:r>
      </w:hyperlink>
      <w:r w:rsidRPr="0023404D">
        <w:rPr>
          <w:rFonts w:ascii="Times New Roman" w:hAnsi="Times New Roman" w:cs="Times New Roman"/>
        </w:rPr>
        <w:t xml:space="preserve"> Российской Федерации.</w:t>
      </w:r>
    </w:p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 xml:space="preserve">     4.3.7.  Выполнять  иные   обязательства,   установленные   </w:t>
      </w:r>
      <w:hyperlink r:id="rId26" w:history="1">
        <w:r w:rsidRPr="0023404D">
          <w:rPr>
            <w:rStyle w:val="af2"/>
            <w:rFonts w:ascii="Times New Roman" w:hAnsi="Times New Roman" w:cs="Times New Roman"/>
          </w:rPr>
          <w:t>бюджетным</w:t>
        </w:r>
      </w:hyperlink>
    </w:p>
    <w:p w:rsidR="0023404D" w:rsidRPr="0023404D" w:rsidRDefault="00510ED6" w:rsidP="0023404D">
      <w:pPr>
        <w:spacing w:after="0" w:line="240" w:lineRule="auto"/>
        <w:jc w:val="both"/>
        <w:rPr>
          <w:rFonts w:ascii="Times New Roman" w:hAnsi="Times New Roman" w:cs="Times New Roman"/>
        </w:rPr>
      </w:pPr>
      <w:hyperlink r:id="rId27" w:history="1">
        <w:r w:rsidR="0023404D" w:rsidRPr="0023404D">
          <w:rPr>
            <w:rStyle w:val="af2"/>
            <w:rFonts w:ascii="Times New Roman" w:hAnsi="Times New Roman" w:cs="Times New Roman"/>
          </w:rPr>
          <w:t>законодательством</w:t>
        </w:r>
      </w:hyperlink>
      <w:r w:rsidR="0023404D" w:rsidRPr="0023404D">
        <w:rPr>
          <w:rFonts w:ascii="Times New Roman" w:hAnsi="Times New Roman" w:cs="Times New Roman"/>
        </w:rPr>
        <w:t xml:space="preserve"> Российской Федерации, Порядком предоставления  субсидий и настоящим Соглашением.</w:t>
      </w:r>
    </w:p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 xml:space="preserve">     4.4. Получатель вправе:</w:t>
      </w:r>
    </w:p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 xml:space="preserve">     4.4.1. Обращаться к Главному распорядителю за разъяснениями в  связи</w:t>
      </w:r>
      <w:r w:rsidR="00FD2F5B">
        <w:rPr>
          <w:rFonts w:ascii="Times New Roman" w:hAnsi="Times New Roman" w:cs="Times New Roman"/>
        </w:rPr>
        <w:t xml:space="preserve"> </w:t>
      </w:r>
      <w:r w:rsidRPr="0023404D">
        <w:rPr>
          <w:rFonts w:ascii="Times New Roman" w:hAnsi="Times New Roman" w:cs="Times New Roman"/>
        </w:rPr>
        <w:t>с исполнением настоящего Соглашения.</w:t>
      </w:r>
    </w:p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 xml:space="preserve">     4.4.2.   Осуществлять иные  права,  установленные </w:t>
      </w:r>
      <w:hyperlink r:id="rId28" w:history="1">
        <w:r w:rsidRPr="0023404D">
          <w:rPr>
            <w:rStyle w:val="af2"/>
            <w:rFonts w:ascii="Times New Roman" w:hAnsi="Times New Roman" w:cs="Times New Roman"/>
          </w:rPr>
          <w:t>бюджетным</w:t>
        </w:r>
      </w:hyperlink>
      <w:r w:rsidR="00173FB4">
        <w:rPr>
          <w:rStyle w:val="af2"/>
          <w:rFonts w:ascii="Times New Roman" w:hAnsi="Times New Roman" w:cs="Times New Roman"/>
        </w:rPr>
        <w:t xml:space="preserve"> </w:t>
      </w:r>
      <w:hyperlink r:id="rId29" w:history="1">
        <w:r w:rsidRPr="0023404D">
          <w:rPr>
            <w:rStyle w:val="af2"/>
            <w:rFonts w:ascii="Times New Roman" w:hAnsi="Times New Roman" w:cs="Times New Roman"/>
          </w:rPr>
          <w:t>законодательством</w:t>
        </w:r>
      </w:hyperlink>
      <w:r w:rsidRPr="0023404D">
        <w:rPr>
          <w:rFonts w:ascii="Times New Roman" w:hAnsi="Times New Roman" w:cs="Times New Roman"/>
        </w:rPr>
        <w:t xml:space="preserve"> Российской Федерации, Порядком предоставления  субсидии и настоящим Соглашением.</w:t>
      </w:r>
    </w:p>
    <w:p w:rsidR="0023404D" w:rsidRPr="0023404D" w:rsidRDefault="0023404D" w:rsidP="0023404D">
      <w:pPr>
        <w:spacing w:after="0" w:line="240" w:lineRule="auto"/>
        <w:jc w:val="center"/>
        <w:rPr>
          <w:rFonts w:ascii="Times New Roman" w:hAnsi="Times New Roman" w:cs="Times New Roman"/>
        </w:rPr>
      </w:pPr>
      <w:bookmarkStart w:id="33" w:name="sub_1205"/>
      <w:r w:rsidRPr="0023404D">
        <w:rPr>
          <w:rFonts w:ascii="Times New Roman" w:hAnsi="Times New Roman" w:cs="Times New Roman"/>
          <w:b/>
          <w:bCs/>
        </w:rPr>
        <w:t>V. Ответственность Сторон</w:t>
      </w:r>
    </w:p>
    <w:bookmarkEnd w:id="33"/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 xml:space="preserve">     5.1.  В  случае  неисполнения  или  ненадлежащего   исполнения своих</w:t>
      </w:r>
      <w:r w:rsidR="00173FB4">
        <w:rPr>
          <w:rFonts w:ascii="Times New Roman" w:hAnsi="Times New Roman" w:cs="Times New Roman"/>
        </w:rPr>
        <w:t xml:space="preserve"> </w:t>
      </w:r>
      <w:r w:rsidRPr="0023404D">
        <w:rPr>
          <w:rFonts w:ascii="Times New Roman" w:hAnsi="Times New Roman" w:cs="Times New Roman"/>
        </w:rPr>
        <w:t>обязанностей по настоящему Соглашению  Стороны  несут   ответственность в соответствии с законодательством Российской Федерации.</w:t>
      </w:r>
    </w:p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 xml:space="preserve">     5.2. В  случае  если  неиспользованный  по  состоянию  на   1 января</w:t>
      </w:r>
      <w:r w:rsidR="00173FB4">
        <w:rPr>
          <w:rFonts w:ascii="Times New Roman" w:hAnsi="Times New Roman" w:cs="Times New Roman"/>
        </w:rPr>
        <w:t xml:space="preserve"> </w:t>
      </w:r>
      <w:r w:rsidRPr="0023404D">
        <w:rPr>
          <w:rFonts w:ascii="Times New Roman" w:hAnsi="Times New Roman" w:cs="Times New Roman"/>
        </w:rPr>
        <w:t>финансового года, следующего за отчетным, остаток Субсидии не  перечислен в  доход  бюджета  муниципального  района,  указанные  средства  подлежат взысканию в доход бюджета муниципального района в порядке,  установленном финансовым управлением администрации Большеигнатовского муниципального  района Рес</w:t>
      </w:r>
      <w:r w:rsidR="008B6086">
        <w:rPr>
          <w:rFonts w:ascii="Times New Roman" w:hAnsi="Times New Roman" w:cs="Times New Roman"/>
        </w:rPr>
        <w:t>публики Мордовия.</w:t>
      </w:r>
    </w:p>
    <w:p w:rsidR="0023404D" w:rsidRPr="0023404D" w:rsidRDefault="0023404D" w:rsidP="0023404D">
      <w:pPr>
        <w:spacing w:after="0" w:line="240" w:lineRule="auto"/>
        <w:jc w:val="center"/>
        <w:rPr>
          <w:rFonts w:ascii="Times New Roman" w:hAnsi="Times New Roman" w:cs="Times New Roman"/>
        </w:rPr>
      </w:pPr>
      <w:bookmarkStart w:id="34" w:name="sub_1206"/>
      <w:r w:rsidRPr="0023404D">
        <w:rPr>
          <w:rFonts w:ascii="Times New Roman" w:hAnsi="Times New Roman" w:cs="Times New Roman"/>
          <w:b/>
          <w:bCs/>
        </w:rPr>
        <w:t>VI. Заключительные положения</w:t>
      </w:r>
    </w:p>
    <w:bookmarkEnd w:id="34"/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 xml:space="preserve">     6.1. Споры,  возникающие  между  Сторонами  в  связи  с  исполнением</w:t>
      </w:r>
      <w:r w:rsidR="00173FB4">
        <w:rPr>
          <w:rFonts w:ascii="Times New Roman" w:hAnsi="Times New Roman" w:cs="Times New Roman"/>
        </w:rPr>
        <w:t xml:space="preserve"> </w:t>
      </w:r>
      <w:r w:rsidRPr="0023404D">
        <w:rPr>
          <w:rFonts w:ascii="Times New Roman" w:hAnsi="Times New Roman" w:cs="Times New Roman"/>
        </w:rPr>
        <w:t>настоящего Соглашения, решаются ими,  по  возможности,  путем  проведения переговоров с оформлением соответствующих протоколов или иных документов.</w:t>
      </w:r>
    </w:p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 xml:space="preserve">   При недостижении согласия  споры  между  Сторонами  решаются  в  судебном порядке.</w:t>
      </w:r>
    </w:p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 xml:space="preserve">     6.2. Соглашение вступает в силу с даты подписания  его   Сторонами и</w:t>
      </w:r>
      <w:r w:rsidR="00173FB4">
        <w:rPr>
          <w:rFonts w:ascii="Times New Roman" w:hAnsi="Times New Roman" w:cs="Times New Roman"/>
        </w:rPr>
        <w:t xml:space="preserve"> </w:t>
      </w:r>
      <w:r w:rsidRPr="0023404D">
        <w:rPr>
          <w:rFonts w:ascii="Times New Roman" w:hAnsi="Times New Roman" w:cs="Times New Roman"/>
        </w:rPr>
        <w:t>действует до 31 декабря 202_ года.</w:t>
      </w:r>
    </w:p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 xml:space="preserve">     6.3. Изменение настоящего Соглашения  осуществляется  по  инициативе</w:t>
      </w:r>
      <w:r w:rsidR="00173FB4">
        <w:rPr>
          <w:rFonts w:ascii="Times New Roman" w:hAnsi="Times New Roman" w:cs="Times New Roman"/>
        </w:rPr>
        <w:t xml:space="preserve"> </w:t>
      </w:r>
      <w:r w:rsidRPr="0023404D">
        <w:rPr>
          <w:rFonts w:ascii="Times New Roman" w:hAnsi="Times New Roman" w:cs="Times New Roman"/>
        </w:rPr>
        <w:t>Сторон в виде дополнительного соглашения к настоящему Соглашению, которое является его неотъемлемой частью. Дополнительное  соглашение   вступает в силу с даты подписания его Сторонами.</w:t>
      </w:r>
    </w:p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 xml:space="preserve">     6.4. Внесение в настоящее  Соглашение  изменений,  предусматривающих</w:t>
      </w:r>
      <w:r w:rsidR="00173FB4">
        <w:rPr>
          <w:rFonts w:ascii="Times New Roman" w:hAnsi="Times New Roman" w:cs="Times New Roman"/>
        </w:rPr>
        <w:t xml:space="preserve"> </w:t>
      </w:r>
      <w:r w:rsidRPr="0023404D">
        <w:rPr>
          <w:rFonts w:ascii="Times New Roman" w:hAnsi="Times New Roman" w:cs="Times New Roman"/>
        </w:rPr>
        <w:t>ухудшение установленных значений результатов  использования   субсидии, а также продление сроков реализации предусмотренных  настоящим  Соглашением мероприятий, не допускается в течение  всего  срока  действия  настоящего Соглашения,   за   исключением   случаев,   если       выполнение условий предоставления Субсидии оказалось  невозможным  вследствие  обстоятельств непреодолимой силы, изменения значений целевых показателей и  индикаторов подпрограммы    "Повышение    эффективности    межбюджетных    отношений" муниципальной    программы    "Повышение     эффективности     управления муниципальными финансами ", а также  в</w:t>
      </w:r>
      <w:r w:rsidR="00173FB4">
        <w:rPr>
          <w:rFonts w:ascii="Times New Roman" w:hAnsi="Times New Roman" w:cs="Times New Roman"/>
        </w:rPr>
        <w:t xml:space="preserve"> </w:t>
      </w:r>
      <w:r w:rsidRPr="0023404D">
        <w:rPr>
          <w:rFonts w:ascii="Times New Roman" w:hAnsi="Times New Roman" w:cs="Times New Roman"/>
        </w:rPr>
        <w:t>случае существенного (более  чем  на  20  процентов)  сокращения  размера</w:t>
      </w:r>
      <w:r w:rsidR="00173FB4">
        <w:rPr>
          <w:rFonts w:ascii="Times New Roman" w:hAnsi="Times New Roman" w:cs="Times New Roman"/>
        </w:rPr>
        <w:t xml:space="preserve"> </w:t>
      </w:r>
      <w:r w:rsidRPr="0023404D">
        <w:rPr>
          <w:rFonts w:ascii="Times New Roman" w:hAnsi="Times New Roman" w:cs="Times New Roman"/>
        </w:rPr>
        <w:t>Субсидии.</w:t>
      </w:r>
    </w:p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 xml:space="preserve">     6.5.  Расторжение  настоящего  Соглашения  возможно   при   взаимном</w:t>
      </w:r>
      <w:r w:rsidR="00173FB4">
        <w:rPr>
          <w:rFonts w:ascii="Times New Roman" w:hAnsi="Times New Roman" w:cs="Times New Roman"/>
        </w:rPr>
        <w:t xml:space="preserve"> </w:t>
      </w:r>
      <w:r w:rsidRPr="0023404D">
        <w:rPr>
          <w:rFonts w:ascii="Times New Roman" w:hAnsi="Times New Roman" w:cs="Times New Roman"/>
        </w:rPr>
        <w:t>согласии Сторон.</w:t>
      </w:r>
    </w:p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 xml:space="preserve">     6.6. Настоящее Соглашение заключено Сторонами на бумажном носителе в двух экземплярах, по одному экземпляру  для  каждой  из  Сторон,  имеющ</w:t>
      </w:r>
      <w:r w:rsidR="008B6086">
        <w:rPr>
          <w:rFonts w:ascii="Times New Roman" w:hAnsi="Times New Roman" w:cs="Times New Roman"/>
        </w:rPr>
        <w:t>их одинаковую юридическую силу.</w:t>
      </w:r>
    </w:p>
    <w:p w:rsidR="0023404D" w:rsidRPr="0023404D" w:rsidRDefault="0023404D" w:rsidP="0023404D">
      <w:pPr>
        <w:spacing w:after="0" w:line="240" w:lineRule="auto"/>
        <w:ind w:right="-2"/>
        <w:jc w:val="center"/>
        <w:rPr>
          <w:rFonts w:ascii="Times New Roman" w:hAnsi="Times New Roman" w:cs="Times New Roman"/>
        </w:rPr>
      </w:pPr>
      <w:bookmarkStart w:id="35" w:name="sub_1207"/>
      <w:r w:rsidRPr="0023404D">
        <w:rPr>
          <w:rFonts w:ascii="Times New Roman" w:hAnsi="Times New Roman" w:cs="Times New Roman"/>
          <w:b/>
          <w:bCs/>
        </w:rPr>
        <w:t>VII. Платежные реквизиты Сторон</w:t>
      </w:r>
    </w:p>
    <w:tbl>
      <w:tblPr>
        <w:tblW w:w="9923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75"/>
        <w:gridCol w:w="4548"/>
      </w:tblGrid>
      <w:tr w:rsidR="0023404D" w:rsidRPr="0023404D" w:rsidTr="00E64CC2">
        <w:trPr>
          <w:jc w:val="center"/>
        </w:trPr>
        <w:tc>
          <w:tcPr>
            <w:tcW w:w="53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35"/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>Администрация Большеигнатовского муниципального района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3404D" w:rsidRPr="0023404D" w:rsidTr="00E64CC2">
        <w:trPr>
          <w:jc w:val="center"/>
        </w:trPr>
        <w:tc>
          <w:tcPr>
            <w:tcW w:w="53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>Место нахождения:</w:t>
            </w:r>
          </w:p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 xml:space="preserve">Адрес: 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3404D" w:rsidRPr="0023404D" w:rsidTr="00E64CC2">
        <w:trPr>
          <w:jc w:val="center"/>
        </w:trPr>
        <w:tc>
          <w:tcPr>
            <w:tcW w:w="53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>Платежные реквизиты:</w:t>
            </w:r>
          </w:p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>ИНН _____,КПП______</w:t>
            </w:r>
          </w:p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>УФК по Республике Мордовия</w:t>
            </w:r>
          </w:p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>(Финансовое управление администрации Большеигнатовского муниципального района л/с _______)</w:t>
            </w:r>
          </w:p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>р/с __________</w:t>
            </w:r>
          </w:p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 xml:space="preserve">ОТДЕЛЕНИЕ - НБ РЕСПУБЛИКА МОРДОВИЯ </w:t>
            </w:r>
            <w:r w:rsidRPr="0023404D">
              <w:rPr>
                <w:rFonts w:ascii="Times New Roman" w:hAnsi="Times New Roman" w:cs="Times New Roman"/>
              </w:rPr>
              <w:lastRenderedPageBreak/>
              <w:t>БАНКА РОССИИ//УФК</w:t>
            </w:r>
          </w:p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>по Республике Мордовия г. Саранск,</w:t>
            </w:r>
          </w:p>
          <w:p w:rsidR="0023404D" w:rsidRPr="0023404D" w:rsidRDefault="00510ED6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r:id="rId30" w:history="1">
              <w:r w:rsidR="0023404D" w:rsidRPr="0023404D">
                <w:rPr>
                  <w:rStyle w:val="af2"/>
                  <w:rFonts w:ascii="Times New Roman" w:hAnsi="Times New Roman" w:cs="Times New Roman"/>
                </w:rPr>
                <w:t>БИК</w:t>
              </w:r>
            </w:hyperlink>
            <w:r w:rsidR="0023404D" w:rsidRPr="0023404D">
              <w:rPr>
                <w:rFonts w:ascii="Times New Roman" w:hAnsi="Times New Roman" w:cs="Times New Roman"/>
              </w:rPr>
              <w:t xml:space="preserve"> 01895201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3404D" w:rsidRPr="0023404D" w:rsidRDefault="0023404D" w:rsidP="008B6086">
      <w:pPr>
        <w:spacing w:after="0" w:line="240" w:lineRule="auto"/>
        <w:jc w:val="center"/>
        <w:rPr>
          <w:rFonts w:ascii="Times New Roman" w:hAnsi="Times New Roman" w:cs="Times New Roman"/>
        </w:rPr>
      </w:pPr>
      <w:bookmarkStart w:id="36" w:name="sub_1208"/>
      <w:r w:rsidRPr="0023404D">
        <w:rPr>
          <w:rFonts w:ascii="Times New Roman" w:hAnsi="Times New Roman" w:cs="Times New Roman"/>
          <w:b/>
          <w:bCs/>
        </w:rPr>
        <w:t>VIII. Подписи Сторон</w:t>
      </w:r>
      <w:bookmarkEnd w:id="36"/>
    </w:p>
    <w:tbl>
      <w:tblPr>
        <w:tblW w:w="9923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75"/>
        <w:gridCol w:w="4548"/>
      </w:tblGrid>
      <w:tr w:rsidR="0023404D" w:rsidRPr="0023404D" w:rsidTr="00E64CC2">
        <w:trPr>
          <w:jc w:val="center"/>
        </w:trPr>
        <w:tc>
          <w:tcPr>
            <w:tcW w:w="53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>Глава Большеигнатовского муниципального района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>Глава ________________ сельского поселения</w:t>
            </w:r>
          </w:p>
        </w:tc>
      </w:tr>
      <w:tr w:rsidR="0023404D" w:rsidRPr="0023404D" w:rsidTr="00E64CC2">
        <w:trPr>
          <w:jc w:val="center"/>
        </w:trPr>
        <w:tc>
          <w:tcPr>
            <w:tcW w:w="53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>_____________/ ________________</w:t>
            </w:r>
          </w:p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>_____________/___________________</w:t>
            </w:r>
          </w:p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>(подпись)</w:t>
            </w:r>
          </w:p>
        </w:tc>
      </w:tr>
    </w:tbl>
    <w:p w:rsidR="0023404D" w:rsidRPr="0023404D" w:rsidRDefault="0023404D" w:rsidP="008B6086">
      <w:pPr>
        <w:spacing w:after="0" w:line="240" w:lineRule="auto"/>
        <w:rPr>
          <w:rFonts w:ascii="Times New Roman" w:hAnsi="Times New Roman" w:cs="Times New Roman"/>
          <w:b/>
          <w:bCs/>
        </w:rPr>
      </w:pPr>
      <w:bookmarkStart w:id="37" w:name="sub_1210"/>
    </w:p>
    <w:p w:rsidR="0023404D" w:rsidRPr="0023404D" w:rsidRDefault="0023404D" w:rsidP="0023404D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23404D">
        <w:rPr>
          <w:rFonts w:ascii="Times New Roman" w:hAnsi="Times New Roman" w:cs="Times New Roman"/>
          <w:b/>
          <w:bCs/>
        </w:rPr>
        <w:t>Приложение 1</w:t>
      </w:r>
      <w:r w:rsidRPr="0023404D">
        <w:rPr>
          <w:rFonts w:ascii="Times New Roman" w:hAnsi="Times New Roman" w:cs="Times New Roman"/>
          <w:b/>
          <w:bCs/>
        </w:rPr>
        <w:br/>
        <w:t xml:space="preserve">к </w:t>
      </w:r>
      <w:hyperlink w:anchor="sub_1200" w:history="1">
        <w:r w:rsidRPr="0023404D">
          <w:rPr>
            <w:rStyle w:val="af2"/>
            <w:rFonts w:ascii="Times New Roman" w:hAnsi="Times New Roman" w:cs="Times New Roman"/>
            <w:b/>
          </w:rPr>
          <w:t>форме соглашения</w:t>
        </w:r>
      </w:hyperlink>
      <w:r w:rsidRPr="0023404D">
        <w:rPr>
          <w:rFonts w:ascii="Times New Roman" w:hAnsi="Times New Roman" w:cs="Times New Roman"/>
          <w:b/>
          <w:bCs/>
        </w:rPr>
        <w:t xml:space="preserve"> о предоставлении</w:t>
      </w:r>
      <w:r w:rsidRPr="0023404D">
        <w:rPr>
          <w:rFonts w:ascii="Times New Roman" w:hAnsi="Times New Roman" w:cs="Times New Roman"/>
          <w:b/>
          <w:bCs/>
        </w:rPr>
        <w:br/>
        <w:t>субсидии на софинансирование расходных</w:t>
      </w:r>
      <w:r w:rsidRPr="0023404D">
        <w:rPr>
          <w:rFonts w:ascii="Times New Roman" w:hAnsi="Times New Roman" w:cs="Times New Roman"/>
          <w:b/>
          <w:bCs/>
        </w:rPr>
        <w:br/>
        <w:t>обязательств по благоустройству территории</w:t>
      </w:r>
      <w:r w:rsidRPr="0023404D">
        <w:rPr>
          <w:rFonts w:ascii="Times New Roman" w:hAnsi="Times New Roman" w:cs="Times New Roman"/>
          <w:b/>
          <w:bCs/>
        </w:rPr>
        <w:br/>
        <w:t>из бюджета Большеигнатовского муниципального</w:t>
      </w:r>
      <w:r w:rsidRPr="0023404D">
        <w:rPr>
          <w:rFonts w:ascii="Times New Roman" w:hAnsi="Times New Roman" w:cs="Times New Roman"/>
          <w:b/>
          <w:bCs/>
        </w:rPr>
        <w:br/>
        <w:t>района Республики Мордовия бюджету ____________</w:t>
      </w:r>
      <w:r w:rsidRPr="0023404D">
        <w:rPr>
          <w:rFonts w:ascii="Times New Roman" w:hAnsi="Times New Roman" w:cs="Times New Roman"/>
          <w:b/>
          <w:bCs/>
        </w:rPr>
        <w:br/>
        <w:t xml:space="preserve">сельского поселения Большеигнатовского </w:t>
      </w:r>
    </w:p>
    <w:p w:rsidR="0023404D" w:rsidRPr="0023404D" w:rsidRDefault="0023404D" w:rsidP="0023404D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23404D">
        <w:rPr>
          <w:rFonts w:ascii="Times New Roman" w:hAnsi="Times New Roman" w:cs="Times New Roman"/>
          <w:b/>
          <w:bCs/>
        </w:rPr>
        <w:t>муниципального района Республики Мордовия</w:t>
      </w:r>
    </w:p>
    <w:bookmarkEnd w:id="37"/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3404D" w:rsidRPr="0023404D" w:rsidRDefault="0023404D" w:rsidP="0023404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  <w:b/>
          <w:bCs/>
        </w:rPr>
        <w:t>Перечень</w:t>
      </w:r>
    </w:p>
    <w:p w:rsidR="0023404D" w:rsidRPr="0023404D" w:rsidRDefault="0023404D" w:rsidP="0023404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  <w:b/>
          <w:bCs/>
        </w:rPr>
        <w:t>мероприятий, в целях софинансирования которых</w:t>
      </w:r>
    </w:p>
    <w:p w:rsidR="0023404D" w:rsidRPr="0023404D" w:rsidRDefault="0023404D" w:rsidP="0023404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  <w:b/>
          <w:bCs/>
        </w:rPr>
        <w:t>предоставляется субсидия</w:t>
      </w:r>
    </w:p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>тыс. рублей</w:t>
      </w:r>
    </w:p>
    <w:tbl>
      <w:tblPr>
        <w:tblW w:w="10826" w:type="dxa"/>
        <w:jc w:val="center"/>
        <w:tblInd w:w="-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8"/>
        <w:gridCol w:w="1740"/>
        <w:gridCol w:w="1332"/>
        <w:gridCol w:w="878"/>
        <w:gridCol w:w="888"/>
        <w:gridCol w:w="790"/>
        <w:gridCol w:w="790"/>
        <w:gridCol w:w="790"/>
        <w:gridCol w:w="790"/>
        <w:gridCol w:w="790"/>
        <w:gridCol w:w="790"/>
        <w:gridCol w:w="790"/>
      </w:tblGrid>
      <w:tr w:rsidR="0023404D" w:rsidRPr="0023404D" w:rsidTr="00E64CC2">
        <w:trPr>
          <w:jc w:val="center"/>
        </w:trPr>
        <w:tc>
          <w:tcPr>
            <w:tcW w:w="45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>N</w:t>
            </w:r>
            <w:r w:rsidRPr="0023404D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>Срок реализации</w:t>
            </w:r>
          </w:p>
        </w:tc>
        <w:tc>
          <w:tcPr>
            <w:tcW w:w="72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>Объем финансового обеспечения на реализацию мероприятия</w:t>
            </w:r>
          </w:p>
        </w:tc>
      </w:tr>
      <w:tr w:rsidR="0023404D" w:rsidRPr="0023404D" w:rsidTr="00E64CC2">
        <w:trPr>
          <w:jc w:val="center"/>
        </w:trPr>
        <w:tc>
          <w:tcPr>
            <w:tcW w:w="45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7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 xml:space="preserve">Справочно </w:t>
            </w:r>
            <w:hyperlink w:anchor="sub_122" w:history="1">
              <w:r w:rsidRPr="0023404D">
                <w:rPr>
                  <w:rStyle w:val="af2"/>
                  <w:rFonts w:ascii="Times New Roman" w:hAnsi="Times New Roman" w:cs="Times New Roman"/>
                </w:rPr>
                <w:t>2</w:t>
              </w:r>
            </w:hyperlink>
          </w:p>
        </w:tc>
      </w:tr>
      <w:tr w:rsidR="0023404D" w:rsidRPr="0023404D" w:rsidTr="00E64CC2">
        <w:trPr>
          <w:jc w:val="center"/>
        </w:trPr>
        <w:tc>
          <w:tcPr>
            <w:tcW w:w="45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>бюджет поселения</w:t>
            </w:r>
          </w:p>
        </w:tc>
        <w:tc>
          <w:tcPr>
            <w:tcW w:w="2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>размер субсидии из бюджета муниципального района</w:t>
            </w:r>
          </w:p>
        </w:tc>
        <w:tc>
          <w:tcPr>
            <w:tcW w:w="2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 xml:space="preserve">объем софинансирования </w:t>
            </w:r>
            <w:hyperlink w:anchor="sub_123" w:history="1">
              <w:r w:rsidRPr="0023404D">
                <w:rPr>
                  <w:rStyle w:val="af2"/>
                  <w:rFonts w:ascii="Times New Roman" w:hAnsi="Times New Roman" w:cs="Times New Roman"/>
                </w:rPr>
                <w:t>3</w:t>
              </w:r>
            </w:hyperlink>
            <w:r w:rsidRPr="0023404D">
              <w:rPr>
                <w:rFonts w:ascii="Times New Roman" w:hAnsi="Times New Roman" w:cs="Times New Roman"/>
              </w:rPr>
              <w:t xml:space="preserve"> (%)</w:t>
            </w:r>
          </w:p>
        </w:tc>
      </w:tr>
      <w:tr w:rsidR="0023404D" w:rsidRPr="0023404D" w:rsidTr="00E64CC2">
        <w:trPr>
          <w:jc w:val="center"/>
        </w:trPr>
        <w:tc>
          <w:tcPr>
            <w:tcW w:w="45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>202_ г.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>202_ г.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>202_ г.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>202_ г.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>202_ г.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>202_ г.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>202_ г.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>202_ г.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>202_ г.</w:t>
            </w:r>
          </w:p>
        </w:tc>
      </w:tr>
      <w:tr w:rsidR="0023404D" w:rsidRPr="0023404D" w:rsidTr="00E64CC2">
        <w:trPr>
          <w:jc w:val="center"/>
        </w:trPr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>12</w:t>
            </w:r>
          </w:p>
        </w:tc>
      </w:tr>
      <w:tr w:rsidR="0023404D" w:rsidRPr="0023404D" w:rsidTr="00E64CC2">
        <w:trPr>
          <w:jc w:val="center"/>
        </w:trPr>
        <w:tc>
          <w:tcPr>
            <w:tcW w:w="45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>Финансовое обеспечение мероприятий по благоустройству территории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>31.12.202_ г.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3404D" w:rsidRPr="0023404D" w:rsidTr="00E64CC2">
        <w:trPr>
          <w:jc w:val="center"/>
        </w:trPr>
        <w:tc>
          <w:tcPr>
            <w:tcW w:w="45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>Итого: по направлению расходов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3404D" w:rsidRPr="0023404D" w:rsidTr="00E64CC2">
        <w:trPr>
          <w:jc w:val="center"/>
        </w:trPr>
        <w:tc>
          <w:tcPr>
            <w:tcW w:w="45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3404D" w:rsidRPr="0023404D" w:rsidRDefault="008B6086" w:rsidP="0023404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Подписи сторон:</w:t>
      </w:r>
    </w:p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>Глава                                                   Глава   Большеигнатовского</w:t>
      </w:r>
    </w:p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>________ сельского поселения          муниципального района</w:t>
      </w:r>
    </w:p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>___________   __________                    ______________           _________</w:t>
      </w:r>
    </w:p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3404D" w:rsidRPr="0023404D" w:rsidRDefault="0023404D" w:rsidP="00B93848">
      <w:pPr>
        <w:spacing w:after="0" w:line="240" w:lineRule="auto"/>
        <w:ind w:firstLine="142"/>
        <w:jc w:val="both"/>
        <w:rPr>
          <w:rFonts w:ascii="Times New Roman" w:hAnsi="Times New Roman" w:cs="Times New Roman"/>
        </w:rPr>
      </w:pPr>
      <w:bookmarkStart w:id="38" w:name="sub_121"/>
      <w:r w:rsidRPr="0023404D">
        <w:rPr>
          <w:rFonts w:ascii="Times New Roman" w:hAnsi="Times New Roman" w:cs="Times New Roman"/>
        </w:rPr>
        <w:t xml:space="preserve">     1</w:t>
      </w:r>
      <w:r w:rsidR="009778C0">
        <w:rPr>
          <w:rFonts w:ascii="Times New Roman" w:hAnsi="Times New Roman" w:cs="Times New Roman"/>
        </w:rPr>
        <w:t>.</w:t>
      </w:r>
      <w:r w:rsidRPr="0023404D">
        <w:rPr>
          <w:rFonts w:ascii="Times New Roman" w:hAnsi="Times New Roman" w:cs="Times New Roman"/>
        </w:rPr>
        <w:t xml:space="preserve">  Наименование  мероприятий  должны  соответствовать   наименованию</w:t>
      </w:r>
      <w:r w:rsidR="009778C0">
        <w:rPr>
          <w:rFonts w:ascii="Times New Roman" w:hAnsi="Times New Roman" w:cs="Times New Roman"/>
        </w:rPr>
        <w:t xml:space="preserve"> </w:t>
      </w:r>
      <w:bookmarkEnd w:id="38"/>
      <w:r w:rsidRPr="0023404D">
        <w:rPr>
          <w:rFonts w:ascii="Times New Roman" w:hAnsi="Times New Roman" w:cs="Times New Roman"/>
        </w:rPr>
        <w:t>мероприятий в Порядке предоставления субсидии.</w:t>
      </w:r>
    </w:p>
    <w:p w:rsidR="0023404D" w:rsidRPr="0023404D" w:rsidRDefault="0023404D" w:rsidP="00B93848">
      <w:pPr>
        <w:spacing w:after="0" w:line="240" w:lineRule="auto"/>
        <w:ind w:firstLine="142"/>
        <w:jc w:val="both"/>
        <w:rPr>
          <w:rFonts w:ascii="Times New Roman" w:hAnsi="Times New Roman" w:cs="Times New Roman"/>
        </w:rPr>
      </w:pPr>
      <w:bookmarkStart w:id="39" w:name="sub_122"/>
      <w:r w:rsidRPr="0023404D">
        <w:rPr>
          <w:rFonts w:ascii="Times New Roman" w:hAnsi="Times New Roman" w:cs="Times New Roman"/>
        </w:rPr>
        <w:t xml:space="preserve">     </w:t>
      </w:r>
      <w:r w:rsidR="009778C0">
        <w:rPr>
          <w:rFonts w:ascii="Times New Roman" w:hAnsi="Times New Roman" w:cs="Times New Roman"/>
        </w:rPr>
        <w:t xml:space="preserve"> </w:t>
      </w:r>
      <w:r w:rsidRPr="0023404D">
        <w:rPr>
          <w:rFonts w:ascii="Times New Roman" w:hAnsi="Times New Roman" w:cs="Times New Roman"/>
        </w:rPr>
        <w:t>2</w:t>
      </w:r>
      <w:r w:rsidR="009778C0">
        <w:rPr>
          <w:rFonts w:ascii="Times New Roman" w:hAnsi="Times New Roman" w:cs="Times New Roman"/>
        </w:rPr>
        <w:t>.</w:t>
      </w:r>
      <w:r w:rsidRPr="0023404D">
        <w:rPr>
          <w:rFonts w:ascii="Times New Roman" w:hAnsi="Times New Roman" w:cs="Times New Roman"/>
        </w:rPr>
        <w:t xml:space="preserve"> Заполняется в случае распределения объема субсидии по направлениям</w:t>
      </w:r>
      <w:r w:rsidR="009778C0">
        <w:rPr>
          <w:rFonts w:ascii="Times New Roman" w:hAnsi="Times New Roman" w:cs="Times New Roman"/>
        </w:rPr>
        <w:t xml:space="preserve"> </w:t>
      </w:r>
      <w:bookmarkEnd w:id="39"/>
      <w:r w:rsidRPr="0023404D">
        <w:rPr>
          <w:rFonts w:ascii="Times New Roman" w:hAnsi="Times New Roman" w:cs="Times New Roman"/>
        </w:rPr>
        <w:t>расходов  и  мероприятиям.  Строка  "Всего:  "   подлежит   обязательному</w:t>
      </w:r>
      <w:r w:rsidR="009778C0">
        <w:rPr>
          <w:rFonts w:ascii="Times New Roman" w:hAnsi="Times New Roman" w:cs="Times New Roman"/>
        </w:rPr>
        <w:t xml:space="preserve"> </w:t>
      </w:r>
      <w:r w:rsidRPr="0023404D">
        <w:rPr>
          <w:rFonts w:ascii="Times New Roman" w:hAnsi="Times New Roman" w:cs="Times New Roman"/>
        </w:rPr>
        <w:t>заполнению.</w:t>
      </w:r>
    </w:p>
    <w:p w:rsidR="0023404D" w:rsidRPr="0023404D" w:rsidRDefault="0023404D" w:rsidP="008B6086">
      <w:pPr>
        <w:spacing w:after="0" w:line="240" w:lineRule="auto"/>
        <w:ind w:firstLine="142"/>
        <w:jc w:val="both"/>
        <w:rPr>
          <w:rFonts w:ascii="Times New Roman" w:hAnsi="Times New Roman" w:cs="Times New Roman"/>
        </w:rPr>
      </w:pPr>
      <w:bookmarkStart w:id="40" w:name="sub_123"/>
      <w:r w:rsidRPr="0023404D">
        <w:rPr>
          <w:rFonts w:ascii="Times New Roman" w:hAnsi="Times New Roman" w:cs="Times New Roman"/>
        </w:rPr>
        <w:t xml:space="preserve">    </w:t>
      </w:r>
      <w:r w:rsidR="009778C0">
        <w:rPr>
          <w:rFonts w:ascii="Times New Roman" w:hAnsi="Times New Roman" w:cs="Times New Roman"/>
        </w:rPr>
        <w:t xml:space="preserve"> </w:t>
      </w:r>
      <w:r w:rsidRPr="0023404D">
        <w:rPr>
          <w:rFonts w:ascii="Times New Roman" w:hAnsi="Times New Roman" w:cs="Times New Roman"/>
        </w:rPr>
        <w:t xml:space="preserve"> 3</w:t>
      </w:r>
      <w:r w:rsidR="009778C0">
        <w:rPr>
          <w:rFonts w:ascii="Times New Roman" w:hAnsi="Times New Roman" w:cs="Times New Roman"/>
        </w:rPr>
        <w:t>.</w:t>
      </w:r>
      <w:r w:rsidRPr="0023404D">
        <w:rPr>
          <w:rFonts w:ascii="Times New Roman" w:hAnsi="Times New Roman" w:cs="Times New Roman"/>
        </w:rPr>
        <w:t xml:space="preserve"> Определяется в соответствии с </w:t>
      </w:r>
      <w:hyperlink w:anchor="sub_22" w:history="1">
        <w:r w:rsidRPr="0023404D">
          <w:rPr>
            <w:rStyle w:val="af2"/>
            <w:rFonts w:ascii="Times New Roman" w:hAnsi="Times New Roman" w:cs="Times New Roman"/>
          </w:rPr>
          <w:t>пунктом 2.2</w:t>
        </w:r>
      </w:hyperlink>
      <w:r w:rsidRPr="0023404D">
        <w:rPr>
          <w:rFonts w:ascii="Times New Roman" w:hAnsi="Times New Roman" w:cs="Times New Roman"/>
        </w:rPr>
        <w:t xml:space="preserve"> Соглашения.</w:t>
      </w:r>
      <w:bookmarkEnd w:id="40"/>
    </w:p>
    <w:p w:rsidR="0023404D" w:rsidRPr="0023404D" w:rsidRDefault="0023404D" w:rsidP="0023404D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23404D">
        <w:rPr>
          <w:rFonts w:ascii="Times New Roman" w:hAnsi="Times New Roman" w:cs="Times New Roman"/>
          <w:b/>
          <w:bCs/>
        </w:rPr>
        <w:t>Приложение 2</w:t>
      </w:r>
      <w:r w:rsidRPr="0023404D">
        <w:rPr>
          <w:rFonts w:ascii="Times New Roman" w:hAnsi="Times New Roman" w:cs="Times New Roman"/>
          <w:b/>
          <w:bCs/>
        </w:rPr>
        <w:br/>
        <w:t xml:space="preserve">к </w:t>
      </w:r>
      <w:hyperlink w:anchor="sub_1200" w:history="1">
        <w:r w:rsidRPr="0023404D">
          <w:rPr>
            <w:rStyle w:val="af2"/>
            <w:rFonts w:ascii="Times New Roman" w:hAnsi="Times New Roman" w:cs="Times New Roman"/>
            <w:b/>
          </w:rPr>
          <w:t>форме соглашения</w:t>
        </w:r>
      </w:hyperlink>
      <w:r w:rsidRPr="0023404D">
        <w:rPr>
          <w:rFonts w:ascii="Times New Roman" w:hAnsi="Times New Roman" w:cs="Times New Roman"/>
          <w:b/>
          <w:bCs/>
        </w:rPr>
        <w:t xml:space="preserve"> о предоставлении</w:t>
      </w:r>
      <w:r w:rsidRPr="0023404D">
        <w:rPr>
          <w:rFonts w:ascii="Times New Roman" w:hAnsi="Times New Roman" w:cs="Times New Roman"/>
          <w:b/>
          <w:bCs/>
        </w:rPr>
        <w:br/>
        <w:t>субсидии на софинансирование расходных</w:t>
      </w:r>
      <w:r w:rsidRPr="0023404D">
        <w:rPr>
          <w:rFonts w:ascii="Times New Roman" w:hAnsi="Times New Roman" w:cs="Times New Roman"/>
          <w:b/>
          <w:bCs/>
        </w:rPr>
        <w:br/>
        <w:t>обязательств по благоустройству территории</w:t>
      </w:r>
      <w:r w:rsidRPr="0023404D">
        <w:rPr>
          <w:rFonts w:ascii="Times New Roman" w:hAnsi="Times New Roman" w:cs="Times New Roman"/>
          <w:b/>
          <w:bCs/>
        </w:rPr>
        <w:br/>
        <w:t>из бюджета Большеигнатовского муниципального</w:t>
      </w:r>
      <w:r w:rsidRPr="0023404D">
        <w:rPr>
          <w:rFonts w:ascii="Times New Roman" w:hAnsi="Times New Roman" w:cs="Times New Roman"/>
          <w:b/>
          <w:bCs/>
        </w:rPr>
        <w:br/>
      </w:r>
      <w:r w:rsidRPr="0023404D">
        <w:rPr>
          <w:rFonts w:ascii="Times New Roman" w:hAnsi="Times New Roman" w:cs="Times New Roman"/>
          <w:b/>
          <w:bCs/>
        </w:rPr>
        <w:lastRenderedPageBreak/>
        <w:t>района Республики Мордовия бюджету ____________</w:t>
      </w:r>
      <w:r w:rsidRPr="0023404D">
        <w:rPr>
          <w:rFonts w:ascii="Times New Roman" w:hAnsi="Times New Roman" w:cs="Times New Roman"/>
          <w:b/>
          <w:bCs/>
        </w:rPr>
        <w:br/>
        <w:t xml:space="preserve">сельского поселения Большеигнатовского </w:t>
      </w:r>
    </w:p>
    <w:p w:rsidR="0023404D" w:rsidRPr="0023404D" w:rsidRDefault="0023404D" w:rsidP="0023404D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23404D">
        <w:rPr>
          <w:rFonts w:ascii="Times New Roman" w:hAnsi="Times New Roman" w:cs="Times New Roman"/>
          <w:b/>
          <w:bCs/>
        </w:rPr>
        <w:t>муниципального района Республики Мордовия</w:t>
      </w:r>
    </w:p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3404D" w:rsidRPr="0023404D" w:rsidRDefault="0023404D" w:rsidP="0023404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  <w:b/>
          <w:bCs/>
        </w:rPr>
        <w:t>Перечень</w:t>
      </w:r>
    </w:p>
    <w:p w:rsidR="0023404D" w:rsidRPr="0023404D" w:rsidRDefault="0023404D" w:rsidP="00E64CC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  <w:b/>
          <w:bCs/>
        </w:rPr>
        <w:t>результатов использования субсидии</w:t>
      </w:r>
    </w:p>
    <w:tbl>
      <w:tblPr>
        <w:tblW w:w="10874" w:type="dxa"/>
        <w:jc w:val="center"/>
        <w:tblInd w:w="-1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5"/>
        <w:gridCol w:w="2835"/>
        <w:gridCol w:w="1449"/>
        <w:gridCol w:w="708"/>
        <w:gridCol w:w="1134"/>
        <w:gridCol w:w="851"/>
        <w:gridCol w:w="1561"/>
        <w:gridCol w:w="1991"/>
      </w:tblGrid>
      <w:tr w:rsidR="0023404D" w:rsidRPr="0023404D" w:rsidTr="009778C0">
        <w:trPr>
          <w:jc w:val="center"/>
        </w:trPr>
        <w:tc>
          <w:tcPr>
            <w:tcW w:w="34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4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>Наименование результата использования субсидии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 xml:space="preserve">КБК </w:t>
            </w:r>
            <w:hyperlink w:anchor="sub_212" w:history="1">
              <w:r w:rsidRPr="0023404D">
                <w:rPr>
                  <w:rStyle w:val="af2"/>
                  <w:rFonts w:ascii="Times New Roman" w:hAnsi="Times New Roman" w:cs="Times New Roman"/>
                </w:rPr>
                <w:t>2</w:t>
              </w:r>
            </w:hyperlink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 xml:space="preserve">Единица измерения по </w:t>
            </w:r>
            <w:hyperlink r:id="rId31" w:history="1">
              <w:r w:rsidRPr="0023404D">
                <w:rPr>
                  <w:rStyle w:val="af2"/>
                  <w:rFonts w:ascii="Times New Roman" w:hAnsi="Times New Roman" w:cs="Times New Roman"/>
                </w:rPr>
                <w:t>ОКЕИ</w:t>
              </w:r>
            </w:hyperlink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>Плановое значение результата использования субсидии</w:t>
            </w:r>
          </w:p>
        </w:tc>
        <w:tc>
          <w:tcPr>
            <w:tcW w:w="1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 xml:space="preserve">Год, на который запланировано достижение результата использования субсидии </w:t>
            </w:r>
            <w:hyperlink w:anchor="sub_213" w:history="1">
              <w:r w:rsidRPr="0023404D">
                <w:rPr>
                  <w:rStyle w:val="af2"/>
                  <w:rFonts w:ascii="Times New Roman" w:hAnsi="Times New Roman" w:cs="Times New Roman"/>
                </w:rPr>
                <w:t>3</w:t>
              </w:r>
            </w:hyperlink>
          </w:p>
        </w:tc>
      </w:tr>
      <w:tr w:rsidR="0023404D" w:rsidRPr="0023404D" w:rsidTr="009778C0">
        <w:trPr>
          <w:jc w:val="center"/>
        </w:trPr>
        <w:tc>
          <w:tcPr>
            <w:tcW w:w="34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3404D" w:rsidRPr="0023404D" w:rsidTr="009778C0">
        <w:trPr>
          <w:jc w:val="center"/>
        </w:trPr>
        <w:tc>
          <w:tcPr>
            <w:tcW w:w="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>8</w:t>
            </w:r>
          </w:p>
        </w:tc>
      </w:tr>
      <w:tr w:rsidR="0023404D" w:rsidRPr="0023404D" w:rsidTr="009778C0">
        <w:trPr>
          <w:jc w:val="center"/>
        </w:trPr>
        <w:tc>
          <w:tcPr>
            <w:tcW w:w="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>Финансовое обеспечение мероприятий по благоустройству территории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3404D" w:rsidRPr="0023404D" w:rsidRDefault="0023404D" w:rsidP="0023404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3404D" w:rsidRPr="0023404D" w:rsidRDefault="0023404D" w:rsidP="002340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3404D" w:rsidRPr="0023404D" w:rsidTr="009778C0">
        <w:trPr>
          <w:jc w:val="center"/>
        </w:trPr>
        <w:tc>
          <w:tcPr>
            <w:tcW w:w="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>Подписи сторон:</w:t>
      </w:r>
    </w:p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 xml:space="preserve">Глава                                                   </w:t>
      </w:r>
      <w:r w:rsidR="009778C0">
        <w:rPr>
          <w:rFonts w:ascii="Times New Roman" w:hAnsi="Times New Roman" w:cs="Times New Roman"/>
        </w:rPr>
        <w:t xml:space="preserve"> </w:t>
      </w:r>
      <w:r w:rsidRPr="0023404D">
        <w:rPr>
          <w:rFonts w:ascii="Times New Roman" w:hAnsi="Times New Roman" w:cs="Times New Roman"/>
        </w:rPr>
        <w:t>Глава   Большеигнатовского</w:t>
      </w:r>
    </w:p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>________ сельского поселения          муниципального района</w:t>
      </w:r>
    </w:p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>___________   __________                 ______________                _________</w:t>
      </w:r>
    </w:p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41" w:name="sub_211"/>
      <w:r w:rsidRPr="0023404D">
        <w:rPr>
          <w:rFonts w:ascii="Times New Roman" w:hAnsi="Times New Roman" w:cs="Times New Roman"/>
        </w:rPr>
        <w:t xml:space="preserve">     1</w:t>
      </w:r>
      <w:r w:rsidR="009778C0">
        <w:rPr>
          <w:rFonts w:ascii="Times New Roman" w:hAnsi="Times New Roman" w:cs="Times New Roman"/>
        </w:rPr>
        <w:t>.</w:t>
      </w:r>
      <w:r w:rsidRPr="0023404D">
        <w:rPr>
          <w:rFonts w:ascii="Times New Roman" w:hAnsi="Times New Roman" w:cs="Times New Roman"/>
        </w:rPr>
        <w:t xml:space="preserve"> Наименование мероприятия, указываемого в настоящей таблице, должно</w:t>
      </w:r>
      <w:r w:rsidR="009778C0">
        <w:rPr>
          <w:rFonts w:ascii="Times New Roman" w:hAnsi="Times New Roman" w:cs="Times New Roman"/>
        </w:rPr>
        <w:t xml:space="preserve"> </w:t>
      </w:r>
      <w:bookmarkEnd w:id="41"/>
      <w:r w:rsidRPr="0023404D">
        <w:rPr>
          <w:rFonts w:ascii="Times New Roman" w:hAnsi="Times New Roman" w:cs="Times New Roman"/>
        </w:rPr>
        <w:t xml:space="preserve">соответствовать наименованию, указанному в графе 2 таблицы </w:t>
      </w:r>
      <w:hyperlink w:anchor="sub_1210" w:history="1">
        <w:r w:rsidRPr="0023404D">
          <w:rPr>
            <w:rStyle w:val="af2"/>
            <w:rFonts w:ascii="Times New Roman" w:hAnsi="Times New Roman" w:cs="Times New Roman"/>
          </w:rPr>
          <w:t>приложения 1</w:t>
        </w:r>
      </w:hyperlink>
      <w:r w:rsidRPr="0023404D">
        <w:rPr>
          <w:rFonts w:ascii="Times New Roman" w:hAnsi="Times New Roman" w:cs="Times New Roman"/>
        </w:rPr>
        <w:t xml:space="preserve"> к</w:t>
      </w:r>
      <w:r w:rsidR="009778C0">
        <w:rPr>
          <w:rFonts w:ascii="Times New Roman" w:hAnsi="Times New Roman" w:cs="Times New Roman"/>
        </w:rPr>
        <w:t xml:space="preserve"> </w:t>
      </w:r>
      <w:r w:rsidRPr="0023404D">
        <w:rPr>
          <w:rFonts w:ascii="Times New Roman" w:hAnsi="Times New Roman" w:cs="Times New Roman"/>
        </w:rPr>
        <w:t>форме.</w:t>
      </w:r>
    </w:p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42" w:name="sub_212"/>
      <w:r w:rsidRPr="0023404D">
        <w:rPr>
          <w:rFonts w:ascii="Times New Roman" w:hAnsi="Times New Roman" w:cs="Times New Roman"/>
        </w:rPr>
        <w:t xml:space="preserve">     2</w:t>
      </w:r>
      <w:r w:rsidR="009778C0">
        <w:rPr>
          <w:rFonts w:ascii="Times New Roman" w:hAnsi="Times New Roman" w:cs="Times New Roman"/>
        </w:rPr>
        <w:t>.</w:t>
      </w:r>
      <w:r w:rsidRPr="0023404D">
        <w:rPr>
          <w:rFonts w:ascii="Times New Roman" w:hAnsi="Times New Roman" w:cs="Times New Roman"/>
        </w:rPr>
        <w:t xml:space="preserve"> Код бюджетной классификации расходов.</w:t>
      </w:r>
    </w:p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43" w:name="sub_213"/>
      <w:bookmarkEnd w:id="42"/>
      <w:r w:rsidRPr="0023404D">
        <w:rPr>
          <w:rFonts w:ascii="Times New Roman" w:hAnsi="Times New Roman" w:cs="Times New Roman"/>
        </w:rPr>
        <w:t xml:space="preserve">     3</w:t>
      </w:r>
      <w:r w:rsidR="009778C0">
        <w:rPr>
          <w:rFonts w:ascii="Times New Roman" w:hAnsi="Times New Roman" w:cs="Times New Roman"/>
        </w:rPr>
        <w:t>.</w:t>
      </w:r>
      <w:r w:rsidRPr="0023404D">
        <w:rPr>
          <w:rFonts w:ascii="Times New Roman" w:hAnsi="Times New Roman" w:cs="Times New Roman"/>
        </w:rPr>
        <w:t xml:space="preserve"> Заполняется в случае заключения Соглашения на  срок  более  одного</w:t>
      </w:r>
      <w:r w:rsidR="009778C0">
        <w:rPr>
          <w:rFonts w:ascii="Times New Roman" w:hAnsi="Times New Roman" w:cs="Times New Roman"/>
        </w:rPr>
        <w:t xml:space="preserve"> </w:t>
      </w:r>
      <w:bookmarkEnd w:id="43"/>
      <w:r w:rsidR="008B6086">
        <w:rPr>
          <w:rFonts w:ascii="Times New Roman" w:hAnsi="Times New Roman" w:cs="Times New Roman"/>
        </w:rPr>
        <w:t>года.</w:t>
      </w:r>
    </w:p>
    <w:p w:rsidR="0023404D" w:rsidRPr="0023404D" w:rsidRDefault="0023404D" w:rsidP="0023404D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23404D">
        <w:rPr>
          <w:rFonts w:ascii="Times New Roman" w:hAnsi="Times New Roman" w:cs="Times New Roman"/>
          <w:b/>
          <w:bCs/>
        </w:rPr>
        <w:t>Приложение 3</w:t>
      </w:r>
      <w:r w:rsidRPr="0023404D">
        <w:rPr>
          <w:rFonts w:ascii="Times New Roman" w:hAnsi="Times New Roman" w:cs="Times New Roman"/>
          <w:b/>
          <w:bCs/>
        </w:rPr>
        <w:br/>
        <w:t xml:space="preserve">к </w:t>
      </w:r>
      <w:hyperlink w:anchor="sub_1200" w:history="1">
        <w:r w:rsidRPr="0023404D">
          <w:rPr>
            <w:rStyle w:val="af2"/>
            <w:rFonts w:ascii="Times New Roman" w:hAnsi="Times New Roman" w:cs="Times New Roman"/>
            <w:b/>
          </w:rPr>
          <w:t>форме соглашения</w:t>
        </w:r>
      </w:hyperlink>
      <w:r w:rsidRPr="0023404D">
        <w:rPr>
          <w:rFonts w:ascii="Times New Roman" w:hAnsi="Times New Roman" w:cs="Times New Roman"/>
          <w:b/>
          <w:bCs/>
        </w:rPr>
        <w:t xml:space="preserve"> о предоставлении</w:t>
      </w:r>
      <w:r w:rsidRPr="0023404D">
        <w:rPr>
          <w:rFonts w:ascii="Times New Roman" w:hAnsi="Times New Roman" w:cs="Times New Roman"/>
          <w:b/>
          <w:bCs/>
        </w:rPr>
        <w:br/>
        <w:t>субсидии на софинансирование расходных</w:t>
      </w:r>
      <w:r w:rsidRPr="0023404D">
        <w:rPr>
          <w:rFonts w:ascii="Times New Roman" w:hAnsi="Times New Roman" w:cs="Times New Roman"/>
          <w:b/>
          <w:bCs/>
        </w:rPr>
        <w:br/>
        <w:t>обязательств по благоустройству территории</w:t>
      </w:r>
      <w:r w:rsidRPr="0023404D">
        <w:rPr>
          <w:rFonts w:ascii="Times New Roman" w:hAnsi="Times New Roman" w:cs="Times New Roman"/>
          <w:b/>
          <w:bCs/>
        </w:rPr>
        <w:br/>
        <w:t>из бюджета Большеигнатовского муниципального</w:t>
      </w:r>
      <w:r w:rsidRPr="0023404D">
        <w:rPr>
          <w:rFonts w:ascii="Times New Roman" w:hAnsi="Times New Roman" w:cs="Times New Roman"/>
          <w:b/>
          <w:bCs/>
        </w:rPr>
        <w:br/>
        <w:t>района Республики Мордовия бюджету ____________</w:t>
      </w:r>
      <w:r w:rsidRPr="0023404D">
        <w:rPr>
          <w:rFonts w:ascii="Times New Roman" w:hAnsi="Times New Roman" w:cs="Times New Roman"/>
          <w:b/>
          <w:bCs/>
        </w:rPr>
        <w:br/>
        <w:t xml:space="preserve">сельского поселения Большеигнатовского </w:t>
      </w:r>
    </w:p>
    <w:p w:rsidR="0023404D" w:rsidRPr="0023404D" w:rsidRDefault="0023404D" w:rsidP="0023404D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23404D">
        <w:rPr>
          <w:rFonts w:ascii="Times New Roman" w:hAnsi="Times New Roman" w:cs="Times New Roman"/>
          <w:b/>
          <w:bCs/>
        </w:rPr>
        <w:t>муниципального района Республики Мордовия</w:t>
      </w:r>
    </w:p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3404D" w:rsidRPr="0023404D" w:rsidRDefault="0023404D" w:rsidP="0023404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  <w:b/>
          <w:bCs/>
        </w:rPr>
        <w:t>Отчет</w:t>
      </w:r>
    </w:p>
    <w:p w:rsidR="0023404D" w:rsidRPr="0023404D" w:rsidRDefault="0023404D" w:rsidP="0023404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  <w:b/>
          <w:bCs/>
        </w:rPr>
        <w:t>о расходах бюджета ___________ сельского поселения</w:t>
      </w:r>
    </w:p>
    <w:p w:rsidR="0023404D" w:rsidRPr="0023404D" w:rsidRDefault="0023404D" w:rsidP="0023404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  <w:b/>
          <w:bCs/>
        </w:rPr>
        <w:t>Большеигнатовского муниципального района Республики Мордовия</w:t>
      </w:r>
    </w:p>
    <w:p w:rsidR="0023404D" w:rsidRPr="0023404D" w:rsidRDefault="0023404D" w:rsidP="0023404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  <w:b/>
          <w:bCs/>
        </w:rPr>
        <w:t>в целях софинансирования которых предоставляется субсидия</w:t>
      </w:r>
    </w:p>
    <w:p w:rsidR="0023404D" w:rsidRPr="0023404D" w:rsidRDefault="0023404D" w:rsidP="0023404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  <w:b/>
          <w:bCs/>
        </w:rPr>
        <w:t>по состоянию на 31 декабря 2021 года</w:t>
      </w:r>
    </w:p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>Периодичность: 1 раз в год</w:t>
      </w:r>
    </w:p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>тыс. рублей</w:t>
      </w:r>
    </w:p>
    <w:tbl>
      <w:tblPr>
        <w:tblW w:w="10665" w:type="dxa"/>
        <w:jc w:val="center"/>
        <w:tblInd w:w="-1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4"/>
        <w:gridCol w:w="1113"/>
        <w:gridCol w:w="1544"/>
        <w:gridCol w:w="1083"/>
        <w:gridCol w:w="1668"/>
        <w:gridCol w:w="1079"/>
        <w:gridCol w:w="1379"/>
        <w:gridCol w:w="1099"/>
        <w:gridCol w:w="1096"/>
      </w:tblGrid>
      <w:tr w:rsidR="0023404D" w:rsidRPr="0023404D" w:rsidTr="008B6086">
        <w:trPr>
          <w:jc w:val="center"/>
        </w:trPr>
        <w:tc>
          <w:tcPr>
            <w:tcW w:w="6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>Направление расходов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 xml:space="preserve">Наименование мероприятия </w:t>
            </w:r>
            <w:hyperlink w:anchor="sub_312" w:history="1">
              <w:r w:rsidRPr="0023404D">
                <w:rPr>
                  <w:rStyle w:val="af2"/>
                  <w:rFonts w:ascii="Times New Roman" w:hAnsi="Times New Roman" w:cs="Times New Roman"/>
                </w:rPr>
                <w:t>2</w:t>
              </w:r>
            </w:hyperlink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 xml:space="preserve">Сроки реализации </w:t>
            </w:r>
            <w:hyperlink w:anchor="sub_313" w:history="1">
              <w:r w:rsidRPr="0023404D">
                <w:rPr>
                  <w:rStyle w:val="af2"/>
                  <w:rFonts w:ascii="Times New Roman" w:hAnsi="Times New Roman" w:cs="Times New Roman"/>
                </w:rPr>
                <w:t>3</w:t>
              </w:r>
            </w:hyperlink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>Наименование результата использования субсидии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>Предусмотрено средств на реализацию мероприятия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>Фактически поступило в бюджет поселения из бюджета муниципального района по состоянию на отчетную дату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>Фактически использовано средств на отчетную дату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>Остаток средств по состоянию на отчетную дату</w:t>
            </w:r>
          </w:p>
        </w:tc>
      </w:tr>
      <w:tr w:rsidR="0023404D" w:rsidRPr="0023404D" w:rsidTr="008B6086">
        <w:trPr>
          <w:jc w:val="center"/>
        </w:trPr>
        <w:tc>
          <w:tcPr>
            <w:tcW w:w="6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>9</w:t>
            </w:r>
          </w:p>
        </w:tc>
      </w:tr>
      <w:tr w:rsidR="0023404D" w:rsidRPr="0023404D" w:rsidTr="008B6086">
        <w:trPr>
          <w:jc w:val="center"/>
        </w:trPr>
        <w:tc>
          <w:tcPr>
            <w:tcW w:w="6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>Финансовое обеспечение мероприятий по благоустройству территории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>Итого по мероприятию, в том числе: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3404D" w:rsidRPr="0023404D" w:rsidTr="008B6086">
        <w:trPr>
          <w:jc w:val="center"/>
        </w:trPr>
        <w:tc>
          <w:tcPr>
            <w:tcW w:w="6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>бюджет поселения (с учетом объема софинансирования из бюджета муниципального района)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3404D" w:rsidRPr="0023404D" w:rsidTr="008B6086">
        <w:trPr>
          <w:jc w:val="center"/>
        </w:trPr>
        <w:tc>
          <w:tcPr>
            <w:tcW w:w="6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>размер субсидии из бюджета муниципального района (справочно)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3404D" w:rsidRPr="0023404D" w:rsidTr="008B6086">
        <w:trPr>
          <w:jc w:val="center"/>
        </w:trPr>
        <w:tc>
          <w:tcPr>
            <w:tcW w:w="6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 xml:space="preserve">объем софинансирования (%) (справочно) </w:t>
            </w:r>
            <w:hyperlink w:anchor="sub_314" w:history="1">
              <w:r w:rsidRPr="0023404D">
                <w:rPr>
                  <w:rStyle w:val="af2"/>
                  <w:rFonts w:ascii="Times New Roman" w:hAnsi="Times New Roman" w:cs="Times New Roman"/>
                </w:rPr>
                <w:t>4</w:t>
              </w:r>
            </w:hyperlink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3404D" w:rsidRPr="0023404D" w:rsidTr="008B6086">
        <w:trPr>
          <w:jc w:val="center"/>
        </w:trPr>
        <w:tc>
          <w:tcPr>
            <w:tcW w:w="4344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>Итого: по направлению расходов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3404D" w:rsidRPr="0023404D" w:rsidTr="008B6086">
        <w:trPr>
          <w:jc w:val="center"/>
        </w:trPr>
        <w:tc>
          <w:tcPr>
            <w:tcW w:w="4344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 xml:space="preserve">Всего </w:t>
            </w:r>
            <w:hyperlink w:anchor="sub_315" w:history="1">
              <w:r w:rsidRPr="0023404D">
                <w:rPr>
                  <w:rStyle w:val="af2"/>
                  <w:rFonts w:ascii="Times New Roman" w:hAnsi="Times New Roman" w:cs="Times New Roman"/>
                </w:rPr>
                <w:t>5</w:t>
              </w:r>
            </w:hyperlink>
            <w:r w:rsidRPr="0023404D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>Глава поселения</w:t>
      </w:r>
    </w:p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>____________сельского поселения</w:t>
      </w:r>
    </w:p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>_____________________ ___________</w:t>
      </w:r>
    </w:p>
    <w:p w:rsidR="0023404D" w:rsidRPr="0023404D" w:rsidRDefault="008B6086" w:rsidP="0023404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(подпись)</w:t>
      </w:r>
    </w:p>
    <w:p w:rsidR="0023404D" w:rsidRPr="0023404D" w:rsidRDefault="006E268D" w:rsidP="0023404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"__" ___________ 20__ г.</w:t>
      </w:r>
    </w:p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>___________________________</w:t>
      </w:r>
    </w:p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44" w:name="sub_311"/>
      <w:r w:rsidRPr="0023404D">
        <w:rPr>
          <w:rFonts w:ascii="Times New Roman" w:hAnsi="Times New Roman" w:cs="Times New Roman"/>
        </w:rPr>
        <w:t xml:space="preserve">     1</w:t>
      </w:r>
      <w:r w:rsidR="00CE7136">
        <w:rPr>
          <w:rFonts w:ascii="Times New Roman" w:hAnsi="Times New Roman" w:cs="Times New Roman"/>
        </w:rPr>
        <w:t>.</w:t>
      </w:r>
      <w:r w:rsidRPr="0023404D">
        <w:rPr>
          <w:rFonts w:ascii="Times New Roman" w:hAnsi="Times New Roman" w:cs="Times New Roman"/>
        </w:rPr>
        <w:t xml:space="preserve"> Устанавливается по соглашению сторон в Соглашении.</w:t>
      </w:r>
    </w:p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45" w:name="sub_312"/>
      <w:bookmarkEnd w:id="44"/>
      <w:r w:rsidRPr="0023404D">
        <w:rPr>
          <w:rFonts w:ascii="Times New Roman" w:hAnsi="Times New Roman" w:cs="Times New Roman"/>
        </w:rPr>
        <w:t xml:space="preserve">     2</w:t>
      </w:r>
      <w:r w:rsidR="00CE7136">
        <w:rPr>
          <w:rFonts w:ascii="Times New Roman" w:hAnsi="Times New Roman" w:cs="Times New Roman"/>
        </w:rPr>
        <w:t>.</w:t>
      </w:r>
      <w:r w:rsidRPr="0023404D">
        <w:rPr>
          <w:rFonts w:ascii="Times New Roman" w:hAnsi="Times New Roman" w:cs="Times New Roman"/>
        </w:rPr>
        <w:t xml:space="preserve"> Наименование мероприятия, указываемого в настоящей таблице, должно</w:t>
      </w:r>
      <w:r w:rsidR="00A645E8">
        <w:rPr>
          <w:rFonts w:ascii="Times New Roman" w:hAnsi="Times New Roman" w:cs="Times New Roman"/>
        </w:rPr>
        <w:t xml:space="preserve"> </w:t>
      </w:r>
      <w:bookmarkEnd w:id="45"/>
      <w:r w:rsidRPr="0023404D">
        <w:rPr>
          <w:rFonts w:ascii="Times New Roman" w:hAnsi="Times New Roman" w:cs="Times New Roman"/>
        </w:rPr>
        <w:t xml:space="preserve">соответствовать наименованию, указанному в графе 2 таблицы </w:t>
      </w:r>
      <w:hyperlink w:anchor="sub_1210" w:history="1">
        <w:r w:rsidRPr="0023404D">
          <w:rPr>
            <w:rStyle w:val="af2"/>
            <w:rFonts w:ascii="Times New Roman" w:hAnsi="Times New Roman" w:cs="Times New Roman"/>
          </w:rPr>
          <w:t>приложения 1</w:t>
        </w:r>
      </w:hyperlink>
      <w:r w:rsidRPr="0023404D">
        <w:rPr>
          <w:rFonts w:ascii="Times New Roman" w:hAnsi="Times New Roman" w:cs="Times New Roman"/>
        </w:rPr>
        <w:t xml:space="preserve"> к</w:t>
      </w:r>
      <w:r w:rsidR="00A645E8">
        <w:rPr>
          <w:rFonts w:ascii="Times New Roman" w:hAnsi="Times New Roman" w:cs="Times New Roman"/>
        </w:rPr>
        <w:t xml:space="preserve"> </w:t>
      </w:r>
      <w:r w:rsidRPr="0023404D">
        <w:rPr>
          <w:rFonts w:ascii="Times New Roman" w:hAnsi="Times New Roman" w:cs="Times New Roman"/>
        </w:rPr>
        <w:t>настоящей форме.</w:t>
      </w:r>
    </w:p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46" w:name="sub_313"/>
      <w:r w:rsidRPr="0023404D">
        <w:rPr>
          <w:rFonts w:ascii="Times New Roman" w:hAnsi="Times New Roman" w:cs="Times New Roman"/>
        </w:rPr>
        <w:t xml:space="preserve">     3</w:t>
      </w:r>
      <w:r w:rsidR="00CE7136">
        <w:rPr>
          <w:rFonts w:ascii="Times New Roman" w:hAnsi="Times New Roman" w:cs="Times New Roman"/>
        </w:rPr>
        <w:t>.</w:t>
      </w:r>
      <w:r w:rsidRPr="0023404D">
        <w:rPr>
          <w:rFonts w:ascii="Times New Roman" w:hAnsi="Times New Roman" w:cs="Times New Roman"/>
        </w:rPr>
        <w:t xml:space="preserve">  Срок  реализации,  указываемый  в   настоящей     таблице, должен</w:t>
      </w:r>
      <w:r w:rsidR="00A645E8">
        <w:rPr>
          <w:rFonts w:ascii="Times New Roman" w:hAnsi="Times New Roman" w:cs="Times New Roman"/>
        </w:rPr>
        <w:t xml:space="preserve"> </w:t>
      </w:r>
      <w:bookmarkEnd w:id="46"/>
      <w:r w:rsidRPr="0023404D">
        <w:rPr>
          <w:rFonts w:ascii="Times New Roman" w:hAnsi="Times New Roman" w:cs="Times New Roman"/>
        </w:rPr>
        <w:t>соответствовать  периоду  реализации,  указанному  в  графе   3   таблицы</w:t>
      </w:r>
      <w:r w:rsidR="00A645E8">
        <w:rPr>
          <w:rFonts w:ascii="Times New Roman" w:hAnsi="Times New Roman" w:cs="Times New Roman"/>
        </w:rPr>
        <w:t xml:space="preserve"> </w:t>
      </w:r>
      <w:hyperlink w:anchor="sub_1210" w:history="1">
        <w:r w:rsidRPr="0023404D">
          <w:rPr>
            <w:rStyle w:val="af2"/>
            <w:rFonts w:ascii="Times New Roman" w:hAnsi="Times New Roman" w:cs="Times New Roman"/>
          </w:rPr>
          <w:t>приложения 1</w:t>
        </w:r>
      </w:hyperlink>
      <w:r w:rsidRPr="0023404D">
        <w:rPr>
          <w:rFonts w:ascii="Times New Roman" w:hAnsi="Times New Roman" w:cs="Times New Roman"/>
        </w:rPr>
        <w:t xml:space="preserve"> к настоящей форме.</w:t>
      </w:r>
    </w:p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47" w:name="sub_314"/>
      <w:r w:rsidRPr="0023404D">
        <w:rPr>
          <w:rFonts w:ascii="Times New Roman" w:hAnsi="Times New Roman" w:cs="Times New Roman"/>
        </w:rPr>
        <w:t xml:space="preserve">     4</w:t>
      </w:r>
      <w:r w:rsidR="00CE7136">
        <w:rPr>
          <w:rFonts w:ascii="Times New Roman" w:hAnsi="Times New Roman" w:cs="Times New Roman"/>
        </w:rPr>
        <w:t>.</w:t>
      </w:r>
      <w:r w:rsidRPr="0023404D">
        <w:rPr>
          <w:rFonts w:ascii="Times New Roman" w:hAnsi="Times New Roman" w:cs="Times New Roman"/>
        </w:rPr>
        <w:t xml:space="preserve"> Определяется в соответствии с </w:t>
      </w:r>
      <w:hyperlink w:anchor="sub_22" w:history="1">
        <w:r w:rsidRPr="0023404D">
          <w:rPr>
            <w:rStyle w:val="af2"/>
            <w:rFonts w:ascii="Times New Roman" w:hAnsi="Times New Roman" w:cs="Times New Roman"/>
          </w:rPr>
          <w:t>пунктом 2.2</w:t>
        </w:r>
      </w:hyperlink>
      <w:r w:rsidRPr="0023404D">
        <w:rPr>
          <w:rFonts w:ascii="Times New Roman" w:hAnsi="Times New Roman" w:cs="Times New Roman"/>
        </w:rPr>
        <w:t xml:space="preserve"> Соглашения.</w:t>
      </w:r>
    </w:p>
    <w:p w:rsidR="0023404D" w:rsidRPr="006E268D" w:rsidRDefault="0023404D" w:rsidP="006E268D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48" w:name="sub_315"/>
      <w:bookmarkEnd w:id="47"/>
      <w:r w:rsidRPr="0023404D">
        <w:rPr>
          <w:rFonts w:ascii="Times New Roman" w:hAnsi="Times New Roman" w:cs="Times New Roman"/>
        </w:rPr>
        <w:t xml:space="preserve">     5</w:t>
      </w:r>
      <w:r w:rsidR="00CE7136">
        <w:rPr>
          <w:rFonts w:ascii="Times New Roman" w:hAnsi="Times New Roman" w:cs="Times New Roman"/>
        </w:rPr>
        <w:t>.</w:t>
      </w:r>
      <w:r w:rsidRPr="0023404D">
        <w:rPr>
          <w:rFonts w:ascii="Times New Roman" w:hAnsi="Times New Roman" w:cs="Times New Roman"/>
        </w:rPr>
        <w:t xml:space="preserve"> При расчете показателей по строке "Всего"  показатели  по  строкам</w:t>
      </w:r>
      <w:r w:rsidR="00A645E8">
        <w:rPr>
          <w:rFonts w:ascii="Times New Roman" w:hAnsi="Times New Roman" w:cs="Times New Roman"/>
        </w:rPr>
        <w:t xml:space="preserve"> </w:t>
      </w:r>
      <w:bookmarkEnd w:id="48"/>
      <w:r w:rsidRPr="0023404D">
        <w:rPr>
          <w:rFonts w:ascii="Times New Roman" w:hAnsi="Times New Roman" w:cs="Times New Roman"/>
        </w:rPr>
        <w:t>"Размер   субсидии   из   бюджета   муниципального       района" и "Объем</w:t>
      </w:r>
      <w:r w:rsidR="00A645E8">
        <w:rPr>
          <w:rFonts w:ascii="Times New Roman" w:hAnsi="Times New Roman" w:cs="Times New Roman"/>
        </w:rPr>
        <w:t xml:space="preserve"> </w:t>
      </w:r>
      <w:r w:rsidRPr="0023404D">
        <w:rPr>
          <w:rFonts w:ascii="Times New Roman" w:hAnsi="Times New Roman" w:cs="Times New Roman"/>
        </w:rPr>
        <w:t>софина</w:t>
      </w:r>
      <w:r w:rsidR="006E268D">
        <w:rPr>
          <w:rFonts w:ascii="Times New Roman" w:hAnsi="Times New Roman" w:cs="Times New Roman"/>
        </w:rPr>
        <w:t>нсирования (%)" не учитываются.</w:t>
      </w:r>
    </w:p>
    <w:p w:rsidR="0023404D" w:rsidRPr="0023404D" w:rsidRDefault="0023404D" w:rsidP="006E268D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23404D">
        <w:rPr>
          <w:rFonts w:ascii="Times New Roman" w:hAnsi="Times New Roman" w:cs="Times New Roman"/>
          <w:b/>
          <w:bCs/>
        </w:rPr>
        <w:t>Приложение 4</w:t>
      </w:r>
      <w:r w:rsidRPr="0023404D">
        <w:rPr>
          <w:rFonts w:ascii="Times New Roman" w:hAnsi="Times New Roman" w:cs="Times New Roman"/>
          <w:b/>
          <w:bCs/>
        </w:rPr>
        <w:br/>
        <w:t xml:space="preserve">к </w:t>
      </w:r>
      <w:hyperlink w:anchor="sub_1200" w:history="1">
        <w:r w:rsidRPr="0023404D">
          <w:rPr>
            <w:rStyle w:val="af2"/>
            <w:rFonts w:ascii="Times New Roman" w:hAnsi="Times New Roman" w:cs="Times New Roman"/>
            <w:b/>
          </w:rPr>
          <w:t>форме соглашения</w:t>
        </w:r>
      </w:hyperlink>
      <w:r w:rsidRPr="0023404D">
        <w:rPr>
          <w:rFonts w:ascii="Times New Roman" w:hAnsi="Times New Roman" w:cs="Times New Roman"/>
          <w:b/>
          <w:bCs/>
        </w:rPr>
        <w:t xml:space="preserve"> о предоставлении</w:t>
      </w:r>
      <w:r w:rsidRPr="0023404D">
        <w:rPr>
          <w:rFonts w:ascii="Times New Roman" w:hAnsi="Times New Roman" w:cs="Times New Roman"/>
          <w:b/>
          <w:bCs/>
        </w:rPr>
        <w:br/>
        <w:t>субсидии на софинансирование расходных</w:t>
      </w:r>
      <w:r w:rsidRPr="0023404D">
        <w:rPr>
          <w:rFonts w:ascii="Times New Roman" w:hAnsi="Times New Roman" w:cs="Times New Roman"/>
          <w:b/>
          <w:bCs/>
        </w:rPr>
        <w:br/>
        <w:t>обязательств по благоустройству территории</w:t>
      </w:r>
      <w:r w:rsidRPr="0023404D">
        <w:rPr>
          <w:rFonts w:ascii="Times New Roman" w:hAnsi="Times New Roman" w:cs="Times New Roman"/>
          <w:b/>
          <w:bCs/>
        </w:rPr>
        <w:br/>
        <w:t>из бюджета Большеигнатовского муниципального</w:t>
      </w:r>
      <w:r w:rsidRPr="0023404D">
        <w:rPr>
          <w:rFonts w:ascii="Times New Roman" w:hAnsi="Times New Roman" w:cs="Times New Roman"/>
          <w:b/>
          <w:bCs/>
        </w:rPr>
        <w:br/>
        <w:t>района Республики Мордовия бюджету ____________</w:t>
      </w:r>
      <w:r w:rsidRPr="0023404D">
        <w:rPr>
          <w:rFonts w:ascii="Times New Roman" w:hAnsi="Times New Roman" w:cs="Times New Roman"/>
          <w:b/>
          <w:bCs/>
        </w:rPr>
        <w:br/>
        <w:t xml:space="preserve">сельского поселения Большеигнатовского </w:t>
      </w:r>
    </w:p>
    <w:p w:rsidR="0023404D" w:rsidRPr="006E268D" w:rsidRDefault="0023404D" w:rsidP="006E268D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23404D">
        <w:rPr>
          <w:rFonts w:ascii="Times New Roman" w:hAnsi="Times New Roman" w:cs="Times New Roman"/>
          <w:b/>
          <w:bCs/>
        </w:rPr>
        <w:t>муниципаль</w:t>
      </w:r>
      <w:r w:rsidR="006E268D">
        <w:rPr>
          <w:rFonts w:ascii="Times New Roman" w:hAnsi="Times New Roman" w:cs="Times New Roman"/>
          <w:b/>
          <w:bCs/>
        </w:rPr>
        <w:t>ного района Республики Мордовия</w:t>
      </w:r>
    </w:p>
    <w:p w:rsidR="006E268D" w:rsidRDefault="006E268D" w:rsidP="0023404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23404D" w:rsidRPr="0023404D" w:rsidRDefault="0023404D" w:rsidP="0023404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  <w:b/>
          <w:bCs/>
        </w:rPr>
        <w:t>Отчет</w:t>
      </w:r>
    </w:p>
    <w:p w:rsidR="0023404D" w:rsidRPr="0023404D" w:rsidRDefault="0023404D" w:rsidP="0023404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  <w:b/>
          <w:bCs/>
        </w:rPr>
        <w:t>о достижении значений результатов использования субсидии</w:t>
      </w:r>
    </w:p>
    <w:p w:rsidR="0023404D" w:rsidRPr="0023404D" w:rsidRDefault="0023404D" w:rsidP="0023404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  <w:b/>
          <w:bCs/>
        </w:rPr>
        <w:t>по состоянию на 31 декабря 202__ года</w:t>
      </w:r>
    </w:p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lastRenderedPageBreak/>
        <w:t xml:space="preserve">Периодичность </w:t>
      </w:r>
      <w:hyperlink w:anchor="sub_411" w:history="1">
        <w:r w:rsidRPr="0023404D">
          <w:rPr>
            <w:rStyle w:val="af2"/>
            <w:rFonts w:ascii="Times New Roman" w:hAnsi="Times New Roman" w:cs="Times New Roman"/>
          </w:rPr>
          <w:t>1</w:t>
        </w:r>
      </w:hyperlink>
      <w:r w:rsidRPr="0023404D">
        <w:rPr>
          <w:rFonts w:ascii="Times New Roman" w:hAnsi="Times New Roman" w:cs="Times New Roman"/>
        </w:rPr>
        <w:t>: 1 раз в год</w:t>
      </w:r>
    </w:p>
    <w:tbl>
      <w:tblPr>
        <w:tblW w:w="10986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1208"/>
        <w:gridCol w:w="1756"/>
        <w:gridCol w:w="1126"/>
        <w:gridCol w:w="642"/>
        <w:gridCol w:w="1005"/>
        <w:gridCol w:w="689"/>
        <w:gridCol w:w="1192"/>
        <w:gridCol w:w="1681"/>
        <w:gridCol w:w="1124"/>
      </w:tblGrid>
      <w:tr w:rsidR="0023404D" w:rsidRPr="0023404D" w:rsidTr="00B93848">
        <w:trPr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>N</w:t>
            </w:r>
            <w:r w:rsidRPr="0023404D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12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>Направление расходов</w:t>
            </w:r>
          </w:p>
        </w:tc>
        <w:tc>
          <w:tcPr>
            <w:tcW w:w="1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 xml:space="preserve">Наименование мероприятия </w:t>
            </w:r>
            <w:hyperlink w:anchor="sub_412" w:history="1">
              <w:r w:rsidRPr="0023404D">
                <w:rPr>
                  <w:rStyle w:val="af2"/>
                  <w:rFonts w:ascii="Times New Roman" w:hAnsi="Times New Roman" w:cs="Times New Roman"/>
                </w:rPr>
                <w:t>2</w:t>
              </w:r>
            </w:hyperlink>
          </w:p>
        </w:tc>
        <w:tc>
          <w:tcPr>
            <w:tcW w:w="1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>Наименование результата использования субсидии</w:t>
            </w:r>
          </w:p>
        </w:tc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 xml:space="preserve">КБК </w:t>
            </w:r>
            <w:hyperlink w:anchor="sub_413" w:history="1">
              <w:r w:rsidRPr="0023404D">
                <w:rPr>
                  <w:rStyle w:val="af2"/>
                  <w:rFonts w:ascii="Times New Roman" w:hAnsi="Times New Roman" w:cs="Times New Roman"/>
                </w:rPr>
                <w:t>3</w:t>
              </w:r>
            </w:hyperlink>
          </w:p>
        </w:tc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 xml:space="preserve">Единица измерения по </w:t>
            </w:r>
            <w:hyperlink r:id="rId32" w:history="1">
              <w:r w:rsidRPr="0023404D">
                <w:rPr>
                  <w:rStyle w:val="af2"/>
                  <w:rFonts w:ascii="Times New Roman" w:hAnsi="Times New Roman" w:cs="Times New Roman"/>
                </w:rPr>
                <w:t>ОКЕИ</w:t>
              </w:r>
            </w:hyperlink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>Плановое значение результата использования субсидии</w:t>
            </w:r>
          </w:p>
        </w:tc>
        <w:tc>
          <w:tcPr>
            <w:tcW w:w="1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>Фактическое значение результата использования субсидии по состоянию на отчетную дату</w:t>
            </w:r>
          </w:p>
        </w:tc>
        <w:tc>
          <w:tcPr>
            <w:tcW w:w="1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>Причина отклонения</w:t>
            </w:r>
          </w:p>
        </w:tc>
      </w:tr>
      <w:tr w:rsidR="0023404D" w:rsidRPr="0023404D" w:rsidTr="00B93848">
        <w:trPr>
          <w:jc w:val="center"/>
        </w:trPr>
        <w:tc>
          <w:tcPr>
            <w:tcW w:w="5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3404D" w:rsidRPr="0023404D" w:rsidTr="00B93848">
        <w:trPr>
          <w:jc w:val="center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>11</w:t>
            </w:r>
          </w:p>
        </w:tc>
      </w:tr>
      <w:tr w:rsidR="0023404D" w:rsidRPr="0023404D" w:rsidTr="00B93848">
        <w:trPr>
          <w:jc w:val="center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04D">
              <w:rPr>
                <w:rFonts w:ascii="Times New Roman" w:hAnsi="Times New Roman" w:cs="Times New Roman"/>
              </w:rPr>
              <w:t>Финансовое обеспечение мероприятий по благоустройству территории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3404D" w:rsidRPr="0023404D" w:rsidTr="00B93848">
        <w:trPr>
          <w:jc w:val="center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404D" w:rsidRPr="0023404D" w:rsidRDefault="0023404D" w:rsidP="002340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>Глава</w:t>
      </w:r>
    </w:p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>___________ сельского поселения</w:t>
      </w:r>
    </w:p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>_____________________ ___________</w:t>
      </w:r>
    </w:p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 xml:space="preserve">      (подпись)</w:t>
      </w:r>
    </w:p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>"__" ___________ 20__ г.</w:t>
      </w:r>
    </w:p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>___________________________</w:t>
      </w:r>
    </w:p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49" w:name="sub_411"/>
      <w:r w:rsidRPr="0023404D">
        <w:rPr>
          <w:rFonts w:ascii="Times New Roman" w:hAnsi="Times New Roman" w:cs="Times New Roman"/>
        </w:rPr>
        <w:t xml:space="preserve">     1. Устанавливается по соглашению сторон в Соглашении.</w:t>
      </w:r>
    </w:p>
    <w:p w:rsidR="0023404D" w:rsidRPr="0023404D" w:rsidRDefault="0023404D" w:rsidP="0023404D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50" w:name="sub_412"/>
      <w:bookmarkEnd w:id="49"/>
      <w:r w:rsidRPr="0023404D">
        <w:rPr>
          <w:rFonts w:ascii="Times New Roman" w:hAnsi="Times New Roman" w:cs="Times New Roman"/>
        </w:rPr>
        <w:t xml:space="preserve">     2. Наименование мероприятия, указываемого в настоящей таблице, должно </w:t>
      </w:r>
      <w:bookmarkEnd w:id="50"/>
      <w:r w:rsidRPr="0023404D">
        <w:rPr>
          <w:rFonts w:ascii="Times New Roman" w:hAnsi="Times New Roman" w:cs="Times New Roman"/>
        </w:rPr>
        <w:t xml:space="preserve">соответствовать наименованию, указанному в графе 2 таблицы </w:t>
      </w:r>
      <w:hyperlink w:anchor="sub_1210" w:history="1">
        <w:r w:rsidRPr="0023404D">
          <w:rPr>
            <w:rStyle w:val="af2"/>
            <w:rFonts w:ascii="Times New Roman" w:hAnsi="Times New Roman" w:cs="Times New Roman"/>
          </w:rPr>
          <w:t>приложения 1</w:t>
        </w:r>
      </w:hyperlink>
      <w:r w:rsidRPr="0023404D">
        <w:rPr>
          <w:rFonts w:ascii="Times New Roman" w:hAnsi="Times New Roman" w:cs="Times New Roman"/>
        </w:rPr>
        <w:t xml:space="preserve"> к настоящей форме.</w:t>
      </w:r>
    </w:p>
    <w:p w:rsidR="00E64CC2" w:rsidRDefault="0023404D" w:rsidP="006E268D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51" w:name="sub_413"/>
      <w:r w:rsidRPr="0023404D">
        <w:rPr>
          <w:rFonts w:ascii="Times New Roman" w:hAnsi="Times New Roman" w:cs="Times New Roman"/>
        </w:rPr>
        <w:t xml:space="preserve">     3. Код бюджетной классификации расходов.</w:t>
      </w:r>
      <w:bookmarkEnd w:id="51"/>
    </w:p>
    <w:p w:rsidR="00D6222F" w:rsidRPr="006E268D" w:rsidRDefault="00D6222F" w:rsidP="006E268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64CC2" w:rsidRPr="00E64CC2" w:rsidRDefault="0023404D" w:rsidP="00E64CC2">
      <w:pPr>
        <w:pStyle w:val="af1"/>
        <w:ind w:left="0"/>
        <w:rPr>
          <w:sz w:val="22"/>
          <w:szCs w:val="22"/>
        </w:rPr>
      </w:pPr>
      <w:r w:rsidRPr="0023404D">
        <w:rPr>
          <w:noProof/>
          <w:sz w:val="22"/>
          <w:szCs w:val="22"/>
        </w:rPr>
        <w:drawing>
          <wp:inline distT="0" distB="0" distL="0" distR="0" wp14:anchorId="4C6D2175" wp14:editId="11A96710">
            <wp:extent cx="571500" cy="600075"/>
            <wp:effectExtent l="0" t="0" r="0" b="0"/>
            <wp:docPr id="12" name="Рисунок 12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404D" w:rsidRPr="0023404D" w:rsidRDefault="0023404D" w:rsidP="00E64CC2">
      <w:pPr>
        <w:pStyle w:val="af1"/>
        <w:ind w:left="0"/>
        <w:rPr>
          <w:b w:val="0"/>
          <w:bCs/>
          <w:sz w:val="22"/>
          <w:szCs w:val="22"/>
        </w:rPr>
      </w:pPr>
      <w:r w:rsidRPr="0023404D">
        <w:rPr>
          <w:sz w:val="22"/>
          <w:szCs w:val="22"/>
        </w:rPr>
        <w:t>Совет депутатов Большеигнатовского муниципального района Республики  Мордовия</w:t>
      </w:r>
    </w:p>
    <w:p w:rsidR="00E64CC2" w:rsidRDefault="00E64CC2" w:rsidP="0023404D">
      <w:pPr>
        <w:tabs>
          <w:tab w:val="left" w:pos="-2552"/>
          <w:tab w:val="right" w:pos="10632"/>
        </w:tabs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23404D" w:rsidRPr="0023404D" w:rsidRDefault="0023404D" w:rsidP="0023404D">
      <w:pPr>
        <w:tabs>
          <w:tab w:val="left" w:pos="-2552"/>
          <w:tab w:val="right" w:pos="10632"/>
        </w:tabs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3404D">
        <w:rPr>
          <w:rFonts w:ascii="Times New Roman" w:hAnsi="Times New Roman" w:cs="Times New Roman"/>
          <w:b/>
          <w:bCs/>
        </w:rPr>
        <w:t>РЕШЕНИЕ</w:t>
      </w:r>
    </w:p>
    <w:p w:rsidR="0023404D" w:rsidRDefault="0023404D" w:rsidP="0023404D">
      <w:pPr>
        <w:tabs>
          <w:tab w:val="left" w:pos="-2552"/>
          <w:tab w:val="right" w:pos="10632"/>
        </w:tabs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3404D">
        <w:rPr>
          <w:rFonts w:ascii="Times New Roman" w:hAnsi="Times New Roman" w:cs="Times New Roman"/>
          <w:b/>
          <w:bCs/>
        </w:rPr>
        <w:t xml:space="preserve">  Совета депутатов Большеигнатовского муниципального района седьмого созыва</w:t>
      </w:r>
    </w:p>
    <w:p w:rsidR="00E64CC2" w:rsidRPr="0023404D" w:rsidRDefault="00E64CC2" w:rsidP="0023404D">
      <w:pPr>
        <w:tabs>
          <w:tab w:val="left" w:pos="-2552"/>
          <w:tab w:val="right" w:pos="10632"/>
        </w:tabs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23404D" w:rsidRPr="0023404D" w:rsidRDefault="0023404D" w:rsidP="0023404D">
      <w:pPr>
        <w:tabs>
          <w:tab w:val="left" w:pos="-2552"/>
          <w:tab w:val="right" w:pos="10632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 xml:space="preserve">«20» июня 2023г.                    </w:t>
      </w:r>
      <w:r w:rsidR="006E268D">
        <w:rPr>
          <w:rFonts w:ascii="Times New Roman" w:hAnsi="Times New Roman" w:cs="Times New Roman"/>
        </w:rPr>
        <w:t xml:space="preserve">                   </w:t>
      </w:r>
      <w:r w:rsidRPr="0023404D">
        <w:rPr>
          <w:rFonts w:ascii="Times New Roman" w:hAnsi="Times New Roman" w:cs="Times New Roman"/>
        </w:rPr>
        <w:t xml:space="preserve">                                                  </w:t>
      </w:r>
      <w:r w:rsidRPr="0023404D">
        <w:rPr>
          <w:rFonts w:ascii="Times New Roman" w:hAnsi="Times New Roman" w:cs="Times New Roman"/>
        </w:rPr>
        <w:sym w:font="Times New Roman" w:char="2116"/>
      </w:r>
      <w:r w:rsidRPr="0023404D">
        <w:rPr>
          <w:rFonts w:ascii="Times New Roman" w:hAnsi="Times New Roman" w:cs="Times New Roman"/>
        </w:rPr>
        <w:t xml:space="preserve"> 109</w:t>
      </w:r>
    </w:p>
    <w:p w:rsidR="0023404D" w:rsidRPr="0023404D" w:rsidRDefault="0023404D" w:rsidP="0023404D">
      <w:pPr>
        <w:pStyle w:val="ConsTitle"/>
        <w:widowControl/>
        <w:jc w:val="center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23404D">
        <w:rPr>
          <w:rFonts w:ascii="Times New Roman" w:hAnsi="Times New Roman" w:cs="Times New Roman"/>
          <w:b w:val="0"/>
          <w:bCs w:val="0"/>
          <w:sz w:val="22"/>
          <w:szCs w:val="22"/>
        </w:rPr>
        <w:t>с. Большое Игнатово</w:t>
      </w:r>
    </w:p>
    <w:p w:rsidR="0023404D" w:rsidRPr="0023404D" w:rsidRDefault="0023404D" w:rsidP="006E268D">
      <w:pPr>
        <w:pStyle w:val="ConsTitle"/>
        <w:widowControl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:rsidR="0023404D" w:rsidRPr="00E64CC2" w:rsidRDefault="0023404D" w:rsidP="0023404D">
      <w:pPr>
        <w:pStyle w:val="1"/>
        <w:spacing w:before="0" w:after="0"/>
        <w:ind w:left="284" w:hanging="284"/>
        <w:jc w:val="left"/>
        <w:rPr>
          <w:rStyle w:val="a6"/>
          <w:rFonts w:ascii="Times New Roman" w:eastAsiaTheme="majorEastAsia" w:hAnsi="Times New Roman"/>
          <w:color w:val="auto"/>
          <w:sz w:val="22"/>
          <w:szCs w:val="22"/>
        </w:rPr>
      </w:pPr>
      <w:r w:rsidRPr="0023404D">
        <w:rPr>
          <w:rStyle w:val="a6"/>
          <w:rFonts w:ascii="Times New Roman" w:eastAsiaTheme="majorEastAsia" w:hAnsi="Times New Roman"/>
          <w:b/>
          <w:color w:val="auto"/>
          <w:sz w:val="22"/>
          <w:szCs w:val="22"/>
        </w:rPr>
        <w:t xml:space="preserve">    </w:t>
      </w:r>
      <w:r w:rsidRPr="00E64CC2">
        <w:rPr>
          <w:rStyle w:val="a6"/>
          <w:rFonts w:ascii="Times New Roman" w:eastAsiaTheme="majorEastAsia" w:hAnsi="Times New Roman"/>
          <w:color w:val="auto"/>
          <w:sz w:val="22"/>
          <w:szCs w:val="22"/>
        </w:rPr>
        <w:t>О внесении изменений в Решение Совета депутатов</w:t>
      </w:r>
    </w:p>
    <w:p w:rsidR="0023404D" w:rsidRPr="00E64CC2" w:rsidRDefault="0023404D" w:rsidP="0023404D">
      <w:pPr>
        <w:tabs>
          <w:tab w:val="left" w:pos="9639"/>
        </w:tabs>
        <w:spacing w:after="0" w:line="240" w:lineRule="auto"/>
        <w:ind w:left="284" w:right="81" w:hanging="284"/>
        <w:outlineLvl w:val="0"/>
        <w:rPr>
          <w:rStyle w:val="a6"/>
          <w:rFonts w:ascii="Times New Roman" w:hAnsi="Times New Roman"/>
          <w:b w:val="0"/>
          <w:color w:val="auto"/>
        </w:rPr>
      </w:pPr>
      <w:r w:rsidRPr="00E64CC2">
        <w:rPr>
          <w:rStyle w:val="a6"/>
          <w:rFonts w:ascii="Times New Roman" w:hAnsi="Times New Roman"/>
          <w:b w:val="0"/>
          <w:color w:val="auto"/>
        </w:rPr>
        <w:t xml:space="preserve">    Большеигнатовского муниципального района от 01 декабря  2017г.  № 127 </w:t>
      </w:r>
    </w:p>
    <w:p w:rsidR="0023404D" w:rsidRPr="0023404D" w:rsidRDefault="0023404D" w:rsidP="0023404D">
      <w:pPr>
        <w:tabs>
          <w:tab w:val="left" w:pos="9639"/>
        </w:tabs>
        <w:spacing w:after="0" w:line="240" w:lineRule="auto"/>
        <w:ind w:left="284" w:right="81" w:hanging="284"/>
        <w:outlineLvl w:val="0"/>
        <w:rPr>
          <w:rFonts w:ascii="Times New Roman" w:hAnsi="Times New Roman" w:cs="Times New Roman"/>
        </w:rPr>
      </w:pPr>
      <w:r w:rsidRPr="0023404D">
        <w:rPr>
          <w:rStyle w:val="a6"/>
          <w:rFonts w:ascii="Times New Roman" w:hAnsi="Times New Roman"/>
          <w:color w:val="auto"/>
        </w:rPr>
        <w:t xml:space="preserve">    «</w:t>
      </w:r>
      <w:r w:rsidRPr="0023404D">
        <w:rPr>
          <w:rFonts w:ascii="Times New Roman" w:hAnsi="Times New Roman" w:cs="Times New Roman"/>
        </w:rPr>
        <w:t xml:space="preserve">Об утверждении Положения о порядке приватизации муниципального имущества Большеигнатовского муниципального района </w:t>
      </w:r>
    </w:p>
    <w:p w:rsidR="0023404D" w:rsidRPr="0023404D" w:rsidRDefault="0023404D" w:rsidP="0023404D">
      <w:pPr>
        <w:tabs>
          <w:tab w:val="left" w:pos="9639"/>
        </w:tabs>
        <w:spacing w:after="0" w:line="240" w:lineRule="auto"/>
        <w:ind w:left="284" w:right="81" w:hanging="284"/>
        <w:outlineLvl w:val="0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 xml:space="preserve">    Республики Мордовия в новой редакции»</w:t>
      </w:r>
    </w:p>
    <w:p w:rsidR="0023404D" w:rsidRPr="0023404D" w:rsidRDefault="0023404D" w:rsidP="0023404D">
      <w:pPr>
        <w:tabs>
          <w:tab w:val="left" w:pos="9639"/>
        </w:tabs>
        <w:spacing w:after="0" w:line="240" w:lineRule="auto"/>
        <w:ind w:left="284" w:right="81" w:hanging="284"/>
        <w:outlineLvl w:val="0"/>
        <w:rPr>
          <w:rFonts w:ascii="Times New Roman" w:hAnsi="Times New Roman" w:cs="Times New Roman"/>
        </w:rPr>
      </w:pPr>
    </w:p>
    <w:p w:rsidR="0023404D" w:rsidRPr="0023404D" w:rsidRDefault="0023404D" w:rsidP="006E268D">
      <w:pPr>
        <w:tabs>
          <w:tab w:val="left" w:pos="-2552"/>
          <w:tab w:val="right" w:pos="10632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  <w:r w:rsidRPr="0023404D">
        <w:rPr>
          <w:rFonts w:ascii="Times New Roman" w:hAnsi="Times New Roman" w:cs="Times New Roman"/>
        </w:rPr>
        <w:t xml:space="preserve">В соответствии с Федеральным законом от 6 октября 2003 года № 131-ФЗ "Об общих принципах организации местного самоуправления в Российской Федерации", руководствуясь </w:t>
      </w:r>
      <w:hyperlink r:id="rId33" w:history="1">
        <w:r w:rsidRPr="0023404D">
          <w:rPr>
            <w:rFonts w:ascii="Times New Roman" w:eastAsia="Calibri" w:hAnsi="Times New Roman" w:cs="Times New Roman"/>
          </w:rPr>
          <w:t>Уставом</w:t>
        </w:r>
      </w:hyperlink>
      <w:r w:rsidRPr="0023404D">
        <w:rPr>
          <w:rFonts w:ascii="Times New Roman" w:hAnsi="Times New Roman" w:cs="Times New Roman"/>
        </w:rPr>
        <w:t xml:space="preserve"> Большеигнатовского муниципального района Республики Мордовия, Совет депутатов Большеигнатовского муниципального района</w:t>
      </w:r>
      <w:r w:rsidRPr="0023404D">
        <w:rPr>
          <w:rFonts w:ascii="Times New Roman" w:hAnsi="Times New Roman" w:cs="Times New Roman"/>
          <w:b/>
        </w:rPr>
        <w:t xml:space="preserve"> РЕШИЛ:</w:t>
      </w:r>
    </w:p>
    <w:p w:rsidR="0023404D" w:rsidRPr="0023404D" w:rsidRDefault="0023404D" w:rsidP="006E268D">
      <w:pPr>
        <w:pStyle w:val="1"/>
        <w:numPr>
          <w:ilvl w:val="0"/>
          <w:numId w:val="5"/>
        </w:numPr>
        <w:spacing w:before="0" w:after="0"/>
        <w:ind w:left="0" w:firstLine="567"/>
        <w:jc w:val="both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23404D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Внести изменения в Решение </w:t>
      </w:r>
      <w:r w:rsidRPr="00E64CC2">
        <w:rPr>
          <w:rStyle w:val="a6"/>
          <w:rFonts w:ascii="Times New Roman" w:eastAsiaTheme="majorEastAsia" w:hAnsi="Times New Roman"/>
          <w:color w:val="auto"/>
          <w:sz w:val="22"/>
          <w:szCs w:val="22"/>
        </w:rPr>
        <w:t>Совета депутатов Большеигнатовского муниципального района от 01 декабря 2017г. №127</w:t>
      </w:r>
      <w:r w:rsidRPr="0023404D">
        <w:rPr>
          <w:rStyle w:val="a6"/>
          <w:rFonts w:ascii="Times New Roman" w:eastAsiaTheme="majorEastAsia" w:hAnsi="Times New Roman"/>
          <w:b/>
          <w:color w:val="auto"/>
          <w:sz w:val="22"/>
          <w:szCs w:val="22"/>
        </w:rPr>
        <w:t xml:space="preserve"> «</w:t>
      </w:r>
      <w:r w:rsidRPr="0023404D">
        <w:rPr>
          <w:rFonts w:ascii="Times New Roman" w:hAnsi="Times New Roman" w:cs="Times New Roman"/>
          <w:b w:val="0"/>
          <w:color w:val="auto"/>
          <w:sz w:val="22"/>
          <w:szCs w:val="22"/>
        </w:rPr>
        <w:t>Об утверждении Положения о порядке приватизации муниципального имущества Большеигнатовского муниципального района Республики Мордовия в новой редакции» следующего содержания:</w:t>
      </w:r>
    </w:p>
    <w:p w:rsidR="0023404D" w:rsidRPr="0023404D" w:rsidRDefault="0023404D" w:rsidP="006E268D">
      <w:pPr>
        <w:pStyle w:val="1"/>
        <w:spacing w:before="0" w:after="0"/>
        <w:ind w:firstLine="567"/>
        <w:jc w:val="both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23404D">
        <w:rPr>
          <w:rFonts w:ascii="Times New Roman" w:hAnsi="Times New Roman" w:cs="Times New Roman"/>
          <w:b w:val="0"/>
          <w:color w:val="auto"/>
          <w:sz w:val="22"/>
          <w:szCs w:val="22"/>
        </w:rPr>
        <w:t>- «Состав комиссии о приватизации муниципального имущества Большеигнатовского муниципального района, изложить в следующей редакции»:</w:t>
      </w:r>
    </w:p>
    <w:p w:rsidR="0023404D" w:rsidRPr="0023404D" w:rsidRDefault="0023404D" w:rsidP="006E268D">
      <w:pPr>
        <w:pStyle w:val="1"/>
        <w:spacing w:before="0" w:after="0"/>
        <w:ind w:firstLine="567"/>
        <w:jc w:val="both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23404D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  Левщанов А.М. - первый заместитель Главы Большеигнатовского муниципального района по вопросам строительства, жилищно-коммунального хозяйства и перспективного развития </w:t>
      </w:r>
      <w:r w:rsidRPr="0023404D">
        <w:rPr>
          <w:rFonts w:ascii="Times New Roman" w:hAnsi="Times New Roman" w:cs="Times New Roman"/>
          <w:b w:val="0"/>
          <w:color w:val="auto"/>
          <w:sz w:val="22"/>
          <w:szCs w:val="22"/>
        </w:rPr>
        <w:lastRenderedPageBreak/>
        <w:t>Большеигнатовского муниципального района, председатель комиссии  (по согласованию);</w:t>
      </w:r>
    </w:p>
    <w:p w:rsidR="0023404D" w:rsidRPr="0023404D" w:rsidRDefault="0023404D" w:rsidP="006E268D">
      <w:pPr>
        <w:pStyle w:val="1"/>
        <w:spacing w:before="0" w:after="0"/>
        <w:ind w:firstLine="567"/>
        <w:jc w:val="both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23404D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  Черноусова И.А. – начальник отдела имущественных и земельных отношений Администрации Большеигнатовского муниципального района, заместитель председателя комиссии  (по согласованию);</w:t>
      </w:r>
    </w:p>
    <w:p w:rsidR="0023404D" w:rsidRPr="0023404D" w:rsidRDefault="0023404D" w:rsidP="006E268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 xml:space="preserve">   Киушова Е.Г. – консультант отдела имущественных и земельных отношений администрации Большеигнатовского муниципального района, секретарь комиссии (по согласованию)»; </w:t>
      </w:r>
    </w:p>
    <w:p w:rsidR="0023404D" w:rsidRPr="0023404D" w:rsidRDefault="00E64CC2" w:rsidP="006E268D">
      <w:pP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Члены комиссии:</w:t>
      </w:r>
    </w:p>
    <w:p w:rsidR="0023404D" w:rsidRPr="0023404D" w:rsidRDefault="0023404D" w:rsidP="006E268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 xml:space="preserve">   Полякина Е.С. – юрисконсульт юридического отдела Администрации Большеигнатовского муниципального района, (по согласованию); </w:t>
      </w:r>
    </w:p>
    <w:p w:rsidR="0023404D" w:rsidRPr="0023404D" w:rsidRDefault="0023404D" w:rsidP="006E268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 xml:space="preserve">   Марюшкина Е.В. – начальник управления экономического анализа и прогнозирования Администрации Большеигнатовского муниципального района (по согласованию);</w:t>
      </w:r>
    </w:p>
    <w:p w:rsidR="0023404D" w:rsidRPr="0023404D" w:rsidRDefault="0023404D" w:rsidP="006E268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 xml:space="preserve">   Дьякова Л.В. – заместитель начальника - заведующий отделом бухгалтерского учета и отчетности финансового управления Администрации Большеигнатовского муниципального района (по согласованию)».</w:t>
      </w:r>
    </w:p>
    <w:p w:rsidR="0023404D" w:rsidRPr="0023404D" w:rsidRDefault="0023404D" w:rsidP="006E268D">
      <w:pPr>
        <w:pStyle w:val="1"/>
        <w:spacing w:before="0" w:after="0"/>
        <w:ind w:firstLine="567"/>
        <w:jc w:val="both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23404D">
        <w:rPr>
          <w:rFonts w:ascii="Times New Roman" w:hAnsi="Times New Roman" w:cs="Times New Roman"/>
          <w:sz w:val="22"/>
          <w:szCs w:val="22"/>
        </w:rPr>
        <w:t xml:space="preserve">    </w:t>
      </w:r>
      <w:r w:rsidRPr="0023404D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2. Признать утратившим силу </w:t>
      </w:r>
      <w:r w:rsidRPr="00F70AD6">
        <w:rPr>
          <w:rStyle w:val="a6"/>
          <w:rFonts w:ascii="Times New Roman" w:eastAsiaTheme="majorEastAsia" w:hAnsi="Times New Roman"/>
          <w:color w:val="auto"/>
          <w:sz w:val="22"/>
          <w:szCs w:val="22"/>
        </w:rPr>
        <w:t>Решение Совета депутатов Большеигнатовского муниципального района от 31 октября 2022г. №81 «О внесении изменений в Решение Совета депутатов Большеигнатовского муниципального района от 01.12.2017г. №127</w:t>
      </w:r>
      <w:r w:rsidRPr="0023404D">
        <w:rPr>
          <w:rStyle w:val="a6"/>
          <w:rFonts w:ascii="Times New Roman" w:eastAsiaTheme="majorEastAsia" w:hAnsi="Times New Roman"/>
          <w:b/>
          <w:color w:val="auto"/>
          <w:sz w:val="22"/>
          <w:szCs w:val="22"/>
        </w:rPr>
        <w:t xml:space="preserve"> «</w:t>
      </w:r>
      <w:r w:rsidRPr="0023404D">
        <w:rPr>
          <w:rFonts w:ascii="Times New Roman" w:hAnsi="Times New Roman" w:cs="Times New Roman"/>
          <w:b w:val="0"/>
          <w:color w:val="auto"/>
          <w:sz w:val="22"/>
          <w:szCs w:val="22"/>
        </w:rPr>
        <w:t>Об утверждении Положения о порядке приватизации муниципального имущества Большеигнатовского муниципального района Республики Мордовия в новой редакции»</w:t>
      </w:r>
    </w:p>
    <w:p w:rsidR="0023404D" w:rsidRPr="00F70AD6" w:rsidRDefault="0023404D" w:rsidP="006E268D">
      <w:pPr>
        <w:pStyle w:val="1"/>
        <w:spacing w:before="0" w:after="0"/>
        <w:ind w:right="-12" w:firstLine="567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3. Настоящее решение вступает в силу после его </w:t>
      </w:r>
      <w:hyperlink r:id="rId34" w:history="1">
        <w:r w:rsidRPr="00F70AD6">
          <w:rPr>
            <w:rStyle w:val="a6"/>
            <w:rFonts w:ascii="Times New Roman" w:eastAsiaTheme="majorEastAsia" w:hAnsi="Times New Roman"/>
            <w:color w:val="auto"/>
            <w:sz w:val="22"/>
            <w:szCs w:val="22"/>
          </w:rPr>
          <w:t>официального</w:t>
        </w:r>
        <w:r w:rsidR="00F70AD6">
          <w:rPr>
            <w:rStyle w:val="a6"/>
            <w:rFonts w:ascii="Times New Roman" w:eastAsiaTheme="majorEastAsia" w:hAnsi="Times New Roman"/>
            <w:color w:val="auto"/>
            <w:sz w:val="22"/>
            <w:szCs w:val="22"/>
          </w:rPr>
          <w:t xml:space="preserve"> </w:t>
        </w:r>
        <w:r w:rsidRPr="00F70AD6">
          <w:rPr>
            <w:rStyle w:val="a6"/>
            <w:rFonts w:ascii="Times New Roman" w:hAnsi="Times New Roman"/>
            <w:color w:val="auto"/>
          </w:rPr>
          <w:t xml:space="preserve"> опубликования</w:t>
        </w:r>
      </w:hyperlink>
      <w:r w:rsidRPr="00F70AD6">
        <w:rPr>
          <w:rFonts w:ascii="Times New Roman" w:hAnsi="Times New Roman" w:cs="Times New Roman"/>
        </w:rPr>
        <w:t>.</w:t>
      </w:r>
    </w:p>
    <w:p w:rsidR="0023404D" w:rsidRPr="0023404D" w:rsidRDefault="0023404D" w:rsidP="006E268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23404D" w:rsidRPr="0023404D" w:rsidRDefault="0023404D" w:rsidP="0023404D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p w:rsidR="0023404D" w:rsidRPr="0023404D" w:rsidRDefault="0023404D" w:rsidP="000821E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 xml:space="preserve">Председатель Совета депутатов      </w:t>
      </w:r>
    </w:p>
    <w:p w:rsidR="0023404D" w:rsidRPr="0023404D" w:rsidRDefault="0023404D" w:rsidP="000821E2">
      <w:pPr>
        <w:pStyle w:val="af1"/>
        <w:ind w:left="0"/>
        <w:jc w:val="both"/>
        <w:rPr>
          <w:b w:val="0"/>
          <w:noProof/>
          <w:sz w:val="22"/>
          <w:szCs w:val="22"/>
        </w:rPr>
      </w:pPr>
      <w:r w:rsidRPr="0023404D">
        <w:rPr>
          <w:b w:val="0"/>
          <w:sz w:val="22"/>
          <w:szCs w:val="22"/>
        </w:rPr>
        <w:t xml:space="preserve">Большеигнатовского муниципального района                   </w:t>
      </w:r>
      <w:r w:rsidR="000821E2">
        <w:rPr>
          <w:b w:val="0"/>
          <w:sz w:val="22"/>
          <w:szCs w:val="22"/>
        </w:rPr>
        <w:t xml:space="preserve">                                </w:t>
      </w:r>
      <w:r w:rsidRPr="0023404D">
        <w:rPr>
          <w:b w:val="0"/>
          <w:sz w:val="22"/>
          <w:szCs w:val="22"/>
        </w:rPr>
        <w:t xml:space="preserve">  В.Н.Кечемайкин</w:t>
      </w:r>
    </w:p>
    <w:p w:rsidR="0023404D" w:rsidRPr="0023404D" w:rsidRDefault="0023404D" w:rsidP="000821E2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p w:rsidR="0023404D" w:rsidRPr="0023404D" w:rsidRDefault="0023404D" w:rsidP="000821E2">
      <w:pPr>
        <w:spacing w:after="0" w:line="240" w:lineRule="auto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>Глава Большеигнатовского</w:t>
      </w:r>
    </w:p>
    <w:p w:rsidR="003A4A3E" w:rsidRPr="003A4A3E" w:rsidRDefault="0023404D" w:rsidP="00CD4AF0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  <w:r w:rsidRPr="0023404D">
        <w:rPr>
          <w:rFonts w:ascii="Times New Roman" w:hAnsi="Times New Roman" w:cs="Times New Roman"/>
        </w:rPr>
        <w:t xml:space="preserve">муниципального района                                                           </w:t>
      </w:r>
      <w:r w:rsidR="000821E2">
        <w:rPr>
          <w:rFonts w:ascii="Times New Roman" w:hAnsi="Times New Roman" w:cs="Times New Roman"/>
        </w:rPr>
        <w:t xml:space="preserve">                               </w:t>
      </w:r>
      <w:r w:rsidRPr="0023404D">
        <w:rPr>
          <w:rFonts w:ascii="Times New Roman" w:hAnsi="Times New Roman" w:cs="Times New Roman"/>
        </w:rPr>
        <w:t>Т.Н.Полозова</w:t>
      </w:r>
    </w:p>
    <w:sectPr w:rsidR="003A4A3E" w:rsidRPr="003A4A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54EF" w:rsidRDefault="006B54EF" w:rsidP="00AE471C">
      <w:pPr>
        <w:spacing w:after="0" w:line="240" w:lineRule="auto"/>
      </w:pPr>
      <w:r>
        <w:separator/>
      </w:r>
    </w:p>
  </w:endnote>
  <w:endnote w:type="continuationSeparator" w:id="0">
    <w:p w:rsidR="006B54EF" w:rsidRDefault="006B54EF" w:rsidP="00AE4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Bold">
    <w:altName w:val="Times New Roman"/>
    <w:charset w:val="00"/>
    <w:family w:val="auto"/>
    <w:pitch w:val="default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ohit Hindi">
    <w:altName w:val="Times New Roman"/>
    <w:charset w:val="01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choolBook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extBookC">
    <w:altName w:val="Arial"/>
    <w:panose1 w:val="00000000000000000000"/>
    <w:charset w:val="CC"/>
    <w:family w:val="modern"/>
    <w:notTrueType/>
    <w:pitch w:val="variable"/>
    <w:sig w:usb0="00000001" w:usb1="00000000" w:usb2="00000000" w:usb3="00000000" w:csb0="00000005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80"/>
    <w:family w:val="auto"/>
    <w:pitch w:val="default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Mono">
    <w:altName w:val="Courier New"/>
    <w:charset w:val="CC"/>
    <w:family w:val="modern"/>
    <w:pitch w:val="default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Sans">
    <w:altName w:val="Arial"/>
    <w:charset w:val="CC"/>
    <w:family w:val="roman"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54EF" w:rsidRDefault="006B54EF" w:rsidP="00AE471C">
      <w:pPr>
        <w:spacing w:after="0" w:line="240" w:lineRule="auto"/>
      </w:pPr>
      <w:r>
        <w:separator/>
      </w:r>
    </w:p>
  </w:footnote>
  <w:footnote w:type="continuationSeparator" w:id="0">
    <w:p w:rsidR="006B54EF" w:rsidRDefault="006B54EF" w:rsidP="00AE47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ED6" w:rsidRDefault="00510ED6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E8E073B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764"/>
        </w:tabs>
        <w:ind w:left="1821" w:hanging="624"/>
      </w:pPr>
      <w:rPr>
        <w:rFonts w:ascii="Symbol" w:hAnsi="Symbol" w:cs="Symbol"/>
      </w:r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4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021"/>
        </w:tabs>
        <w:ind w:left="1021" w:hanging="454"/>
      </w:pPr>
    </w:lvl>
    <w:lvl w:ilvl="1">
      <w:start w:val="1"/>
      <w:numFmt w:val="bullet"/>
      <w:lvlText w:val=""/>
      <w:lvlJc w:val="left"/>
      <w:pPr>
        <w:tabs>
          <w:tab w:val="num" w:pos="1647"/>
        </w:tabs>
        <w:ind w:left="1930" w:hanging="283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907"/>
        </w:tabs>
        <w:ind w:left="2907" w:hanging="36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0000005"/>
    <w:multiLevelType w:val="multilevel"/>
    <w:tmpl w:val="00000005"/>
    <w:name w:val="WW8Num5"/>
    <w:lvl w:ilvl="0">
      <w:start w:val="4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4.1.1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410" w:hanging="708"/>
      </w:pPr>
      <w:rPr>
        <w:rFonts w:cs="Times New Roman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118" w:hanging="708"/>
      </w:pPr>
      <w:rPr>
        <w:rFonts w:cs="Times New Roman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826" w:hanging="708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534" w:hanging="708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242" w:hanging="708"/>
      </w:pPr>
      <w:rPr>
        <w:rFonts w:cs="Times New Roman"/>
      </w:rPr>
    </w:lvl>
  </w:abstractNum>
  <w:abstractNum w:abstractNumId="6">
    <w:nsid w:val="00000006"/>
    <w:multiLevelType w:val="singleLevel"/>
    <w:tmpl w:val="00000006"/>
    <w:name w:val="WW8Num6"/>
    <w:lvl w:ilvl="0">
      <w:start w:val="1"/>
      <w:numFmt w:val="bullet"/>
      <w:lvlText w:val="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</w:abstractNum>
  <w:abstractNum w:abstractNumId="7">
    <w:nsid w:val="00000007"/>
    <w:multiLevelType w:val="single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Symbol" w:hAnsi="Symbol" w:cs="Symbol"/>
        <w:color w:val="auto"/>
      </w:rPr>
    </w:lvl>
  </w:abstractNum>
  <w:abstractNum w:abstractNumId="8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839"/>
        </w:tabs>
        <w:ind w:left="3839" w:hanging="360"/>
      </w:pPr>
      <w:rPr>
        <w:rFonts w:ascii="Symbol" w:hAnsi="Symbol" w:cs="Times New Roman"/>
        <w:color w:val="auto"/>
      </w:rPr>
    </w:lvl>
  </w:abstractNum>
  <w:abstractNum w:abstractNumId="9">
    <w:nsid w:val="00000009"/>
    <w:multiLevelType w:val="singleLevel"/>
    <w:tmpl w:val="00000009"/>
    <w:name w:val="WW8Num9"/>
    <w:lvl w:ilvl="0">
      <w:start w:val="1"/>
      <w:numFmt w:val="bullet"/>
      <w:lvlText w:val=""/>
      <w:lvlJc w:val="left"/>
      <w:pPr>
        <w:tabs>
          <w:tab w:val="num" w:pos="0"/>
        </w:tabs>
        <w:ind w:left="567" w:firstLine="567"/>
      </w:pPr>
      <w:rPr>
        <w:rFonts w:ascii="Wingdings" w:hAnsi="Wingdings"/>
      </w:rPr>
    </w:lvl>
  </w:abstractNum>
  <w:abstractNum w:abstractNumId="10">
    <w:nsid w:val="0000000A"/>
    <w:multiLevelType w:val="singleLevel"/>
    <w:tmpl w:val="0000000A"/>
    <w:name w:val="WW8Num10"/>
    <w:lvl w:ilvl="0">
      <w:start w:val="1"/>
      <w:numFmt w:val="bullet"/>
      <w:lvlText w:val=""/>
      <w:lvlJc w:val="left"/>
      <w:pPr>
        <w:tabs>
          <w:tab w:val="num" w:pos="757"/>
        </w:tabs>
        <w:ind w:left="757" w:hanging="360"/>
      </w:pPr>
      <w:rPr>
        <w:rFonts w:ascii="Wingdings" w:hAnsi="Wingdings" w:cs="Symbol"/>
      </w:rPr>
    </w:lvl>
  </w:abstractNum>
  <w:abstractNum w:abstractNumId="11">
    <w:nsid w:val="2D8213FF"/>
    <w:multiLevelType w:val="hybridMultilevel"/>
    <w:tmpl w:val="DB4C7F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E7C4A9A"/>
    <w:multiLevelType w:val="hybridMultilevel"/>
    <w:tmpl w:val="678CC60E"/>
    <w:lvl w:ilvl="0" w:tplc="8A404CAC">
      <w:numFmt w:val="bullet"/>
      <w:lvlText w:val="-"/>
      <w:lvlJc w:val="left"/>
      <w:pPr>
        <w:ind w:left="187" w:hanging="187"/>
      </w:pPr>
      <w:rPr>
        <w:rFonts w:ascii="Times New Roman" w:eastAsia="Times New Roman" w:hAnsi="Times New Roman" w:cs="Times New Roman" w:hint="default"/>
        <w:w w:val="88"/>
        <w:lang w:val="ru-RU" w:eastAsia="en-US" w:bidi="ar-SA"/>
      </w:rPr>
    </w:lvl>
    <w:lvl w:ilvl="1" w:tplc="DF36D7BC">
      <w:numFmt w:val="bullet"/>
      <w:lvlText w:val="•"/>
      <w:lvlJc w:val="left"/>
      <w:pPr>
        <w:ind w:left="1174" w:hanging="187"/>
      </w:pPr>
      <w:rPr>
        <w:rFonts w:hint="default"/>
        <w:lang w:val="ru-RU" w:eastAsia="en-US" w:bidi="ar-SA"/>
      </w:rPr>
    </w:lvl>
    <w:lvl w:ilvl="2" w:tplc="C6809152">
      <w:numFmt w:val="bullet"/>
      <w:lvlText w:val="•"/>
      <w:lvlJc w:val="left"/>
      <w:pPr>
        <w:ind w:left="2248" w:hanging="187"/>
      </w:pPr>
      <w:rPr>
        <w:rFonts w:hint="default"/>
        <w:lang w:val="ru-RU" w:eastAsia="en-US" w:bidi="ar-SA"/>
      </w:rPr>
    </w:lvl>
    <w:lvl w:ilvl="3" w:tplc="7E840FB6">
      <w:numFmt w:val="bullet"/>
      <w:lvlText w:val="•"/>
      <w:lvlJc w:val="left"/>
      <w:pPr>
        <w:ind w:left="3322" w:hanging="187"/>
      </w:pPr>
      <w:rPr>
        <w:rFonts w:hint="default"/>
        <w:lang w:val="ru-RU" w:eastAsia="en-US" w:bidi="ar-SA"/>
      </w:rPr>
    </w:lvl>
    <w:lvl w:ilvl="4" w:tplc="2F6A6F20">
      <w:numFmt w:val="bullet"/>
      <w:lvlText w:val="•"/>
      <w:lvlJc w:val="left"/>
      <w:pPr>
        <w:ind w:left="4396" w:hanging="187"/>
      </w:pPr>
      <w:rPr>
        <w:rFonts w:hint="default"/>
        <w:lang w:val="ru-RU" w:eastAsia="en-US" w:bidi="ar-SA"/>
      </w:rPr>
    </w:lvl>
    <w:lvl w:ilvl="5" w:tplc="7870D0EE">
      <w:numFmt w:val="bullet"/>
      <w:lvlText w:val="•"/>
      <w:lvlJc w:val="left"/>
      <w:pPr>
        <w:ind w:left="5470" w:hanging="187"/>
      </w:pPr>
      <w:rPr>
        <w:rFonts w:hint="default"/>
        <w:lang w:val="ru-RU" w:eastAsia="en-US" w:bidi="ar-SA"/>
      </w:rPr>
    </w:lvl>
    <w:lvl w:ilvl="6" w:tplc="DC5E8B24">
      <w:numFmt w:val="bullet"/>
      <w:lvlText w:val="•"/>
      <w:lvlJc w:val="left"/>
      <w:pPr>
        <w:ind w:left="6544" w:hanging="187"/>
      </w:pPr>
      <w:rPr>
        <w:rFonts w:hint="default"/>
        <w:lang w:val="ru-RU" w:eastAsia="en-US" w:bidi="ar-SA"/>
      </w:rPr>
    </w:lvl>
    <w:lvl w:ilvl="7" w:tplc="6F9EA06E">
      <w:numFmt w:val="bullet"/>
      <w:lvlText w:val="•"/>
      <w:lvlJc w:val="left"/>
      <w:pPr>
        <w:ind w:left="7618" w:hanging="187"/>
      </w:pPr>
      <w:rPr>
        <w:rFonts w:hint="default"/>
        <w:lang w:val="ru-RU" w:eastAsia="en-US" w:bidi="ar-SA"/>
      </w:rPr>
    </w:lvl>
    <w:lvl w:ilvl="8" w:tplc="0B3AF414">
      <w:numFmt w:val="bullet"/>
      <w:lvlText w:val="•"/>
      <w:lvlJc w:val="left"/>
      <w:pPr>
        <w:ind w:left="8692" w:hanging="187"/>
      </w:pPr>
      <w:rPr>
        <w:rFonts w:hint="default"/>
        <w:lang w:val="ru-RU" w:eastAsia="en-US" w:bidi="ar-SA"/>
      </w:rPr>
    </w:lvl>
  </w:abstractNum>
  <w:abstractNum w:abstractNumId="13">
    <w:nsid w:val="47170CFD"/>
    <w:multiLevelType w:val="hybridMultilevel"/>
    <w:tmpl w:val="C7F0E4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0D2BCC"/>
    <w:multiLevelType w:val="hybridMultilevel"/>
    <w:tmpl w:val="DA8A80B6"/>
    <w:lvl w:ilvl="0" w:tplc="7060735A">
      <w:start w:val="1"/>
      <w:numFmt w:val="decimal"/>
      <w:lvlText w:val="%1."/>
      <w:lvlJc w:val="left"/>
      <w:pPr>
        <w:ind w:left="906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num w:numId="1">
    <w:abstractNumId w:val="0"/>
  </w:num>
  <w:num w:numId="2">
    <w:abstractNumId w:val="13"/>
  </w:num>
  <w:num w:numId="3">
    <w:abstractNumId w:val="11"/>
  </w:num>
  <w:num w:numId="4">
    <w:abstractNumId w:val="12"/>
  </w:num>
  <w:num w:numId="5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673AC"/>
    <w:rsid w:val="00000ABF"/>
    <w:rsid w:val="00000D6A"/>
    <w:rsid w:val="00001079"/>
    <w:rsid w:val="000024B8"/>
    <w:rsid w:val="00002830"/>
    <w:rsid w:val="00002E64"/>
    <w:rsid w:val="00003D4B"/>
    <w:rsid w:val="00004E31"/>
    <w:rsid w:val="0000655E"/>
    <w:rsid w:val="00006C15"/>
    <w:rsid w:val="00006EBF"/>
    <w:rsid w:val="0000760F"/>
    <w:rsid w:val="00007FF8"/>
    <w:rsid w:val="00011180"/>
    <w:rsid w:val="00014091"/>
    <w:rsid w:val="000146D6"/>
    <w:rsid w:val="00016190"/>
    <w:rsid w:val="000174CB"/>
    <w:rsid w:val="0002109E"/>
    <w:rsid w:val="0002118B"/>
    <w:rsid w:val="000211CB"/>
    <w:rsid w:val="0002168A"/>
    <w:rsid w:val="00021C07"/>
    <w:rsid w:val="00022A6F"/>
    <w:rsid w:val="00022BAA"/>
    <w:rsid w:val="0002385B"/>
    <w:rsid w:val="000252DD"/>
    <w:rsid w:val="000260D1"/>
    <w:rsid w:val="0002634F"/>
    <w:rsid w:val="00026FBC"/>
    <w:rsid w:val="0002720E"/>
    <w:rsid w:val="00027620"/>
    <w:rsid w:val="00027A11"/>
    <w:rsid w:val="00031676"/>
    <w:rsid w:val="000318EA"/>
    <w:rsid w:val="00032329"/>
    <w:rsid w:val="000324B4"/>
    <w:rsid w:val="00033F6D"/>
    <w:rsid w:val="00034D86"/>
    <w:rsid w:val="00035747"/>
    <w:rsid w:val="00035FDC"/>
    <w:rsid w:val="00037306"/>
    <w:rsid w:val="00037D7A"/>
    <w:rsid w:val="000417C0"/>
    <w:rsid w:val="00042009"/>
    <w:rsid w:val="00042C61"/>
    <w:rsid w:val="00043FE4"/>
    <w:rsid w:val="0004520F"/>
    <w:rsid w:val="00046387"/>
    <w:rsid w:val="00051C62"/>
    <w:rsid w:val="000528A7"/>
    <w:rsid w:val="00052B6E"/>
    <w:rsid w:val="0005465C"/>
    <w:rsid w:val="000548C8"/>
    <w:rsid w:val="00054B70"/>
    <w:rsid w:val="0005781C"/>
    <w:rsid w:val="00057E02"/>
    <w:rsid w:val="00060D61"/>
    <w:rsid w:val="00060E06"/>
    <w:rsid w:val="00061D8C"/>
    <w:rsid w:val="000622BD"/>
    <w:rsid w:val="00063225"/>
    <w:rsid w:val="00063801"/>
    <w:rsid w:val="0006397C"/>
    <w:rsid w:val="00064BBC"/>
    <w:rsid w:val="00064F75"/>
    <w:rsid w:val="00067B59"/>
    <w:rsid w:val="00071BAD"/>
    <w:rsid w:val="0007347B"/>
    <w:rsid w:val="00073597"/>
    <w:rsid w:val="00073F59"/>
    <w:rsid w:val="00074B5E"/>
    <w:rsid w:val="000755F1"/>
    <w:rsid w:val="00080B7C"/>
    <w:rsid w:val="00081928"/>
    <w:rsid w:val="000821E2"/>
    <w:rsid w:val="00082B02"/>
    <w:rsid w:val="00083D6A"/>
    <w:rsid w:val="00086581"/>
    <w:rsid w:val="0008698B"/>
    <w:rsid w:val="00091A56"/>
    <w:rsid w:val="000923CC"/>
    <w:rsid w:val="00093923"/>
    <w:rsid w:val="00093E89"/>
    <w:rsid w:val="00095CAC"/>
    <w:rsid w:val="000971BD"/>
    <w:rsid w:val="00097491"/>
    <w:rsid w:val="000977AA"/>
    <w:rsid w:val="000A1948"/>
    <w:rsid w:val="000A1E8B"/>
    <w:rsid w:val="000A206C"/>
    <w:rsid w:val="000A2854"/>
    <w:rsid w:val="000A473D"/>
    <w:rsid w:val="000A7B5C"/>
    <w:rsid w:val="000B0D24"/>
    <w:rsid w:val="000B0F0B"/>
    <w:rsid w:val="000B17B6"/>
    <w:rsid w:val="000B258C"/>
    <w:rsid w:val="000B2A11"/>
    <w:rsid w:val="000B3EC8"/>
    <w:rsid w:val="000B4698"/>
    <w:rsid w:val="000B4D4B"/>
    <w:rsid w:val="000B54E5"/>
    <w:rsid w:val="000B7478"/>
    <w:rsid w:val="000B7699"/>
    <w:rsid w:val="000B769D"/>
    <w:rsid w:val="000B7D6C"/>
    <w:rsid w:val="000C0668"/>
    <w:rsid w:val="000C06AD"/>
    <w:rsid w:val="000C173A"/>
    <w:rsid w:val="000C188F"/>
    <w:rsid w:val="000C2A1E"/>
    <w:rsid w:val="000C3C1D"/>
    <w:rsid w:val="000C4F93"/>
    <w:rsid w:val="000C5230"/>
    <w:rsid w:val="000C5E82"/>
    <w:rsid w:val="000C770C"/>
    <w:rsid w:val="000D2974"/>
    <w:rsid w:val="000D6AF3"/>
    <w:rsid w:val="000D782E"/>
    <w:rsid w:val="000D78E4"/>
    <w:rsid w:val="000E0E00"/>
    <w:rsid w:val="000E2FA9"/>
    <w:rsid w:val="000E33DE"/>
    <w:rsid w:val="000E38AF"/>
    <w:rsid w:val="000E3F42"/>
    <w:rsid w:val="000E4150"/>
    <w:rsid w:val="000E48EA"/>
    <w:rsid w:val="000F003B"/>
    <w:rsid w:val="000F0BBA"/>
    <w:rsid w:val="000F0CD1"/>
    <w:rsid w:val="000F0D57"/>
    <w:rsid w:val="000F16AB"/>
    <w:rsid w:val="000F3EE5"/>
    <w:rsid w:val="000F4221"/>
    <w:rsid w:val="000F4D5E"/>
    <w:rsid w:val="000F5127"/>
    <w:rsid w:val="000F581C"/>
    <w:rsid w:val="000F5F18"/>
    <w:rsid w:val="000F6848"/>
    <w:rsid w:val="00101229"/>
    <w:rsid w:val="0010358E"/>
    <w:rsid w:val="001037A0"/>
    <w:rsid w:val="00103E01"/>
    <w:rsid w:val="00104B8A"/>
    <w:rsid w:val="00105282"/>
    <w:rsid w:val="001063BC"/>
    <w:rsid w:val="00107423"/>
    <w:rsid w:val="00107598"/>
    <w:rsid w:val="00107778"/>
    <w:rsid w:val="00110700"/>
    <w:rsid w:val="001114EE"/>
    <w:rsid w:val="00113759"/>
    <w:rsid w:val="00113B7F"/>
    <w:rsid w:val="00114581"/>
    <w:rsid w:val="00114E66"/>
    <w:rsid w:val="001161D6"/>
    <w:rsid w:val="001166D2"/>
    <w:rsid w:val="0011698E"/>
    <w:rsid w:val="0012076C"/>
    <w:rsid w:val="00120DE5"/>
    <w:rsid w:val="00121932"/>
    <w:rsid w:val="0012201B"/>
    <w:rsid w:val="00123FE3"/>
    <w:rsid w:val="00124411"/>
    <w:rsid w:val="001256E4"/>
    <w:rsid w:val="00125A3F"/>
    <w:rsid w:val="001267AB"/>
    <w:rsid w:val="00126F7A"/>
    <w:rsid w:val="00126FD0"/>
    <w:rsid w:val="001307BE"/>
    <w:rsid w:val="0013326F"/>
    <w:rsid w:val="00135018"/>
    <w:rsid w:val="001358C4"/>
    <w:rsid w:val="001367C8"/>
    <w:rsid w:val="00136966"/>
    <w:rsid w:val="00136AEA"/>
    <w:rsid w:val="001401C7"/>
    <w:rsid w:val="00140402"/>
    <w:rsid w:val="001428CE"/>
    <w:rsid w:val="00142F75"/>
    <w:rsid w:val="00144BCE"/>
    <w:rsid w:val="001469BE"/>
    <w:rsid w:val="00147953"/>
    <w:rsid w:val="00147A2C"/>
    <w:rsid w:val="00150D8C"/>
    <w:rsid w:val="001514C4"/>
    <w:rsid w:val="00151B11"/>
    <w:rsid w:val="00151C24"/>
    <w:rsid w:val="0015414C"/>
    <w:rsid w:val="00154314"/>
    <w:rsid w:val="00156970"/>
    <w:rsid w:val="0015776E"/>
    <w:rsid w:val="001579FF"/>
    <w:rsid w:val="00161D5D"/>
    <w:rsid w:val="001624F7"/>
    <w:rsid w:val="0016689F"/>
    <w:rsid w:val="00173FB4"/>
    <w:rsid w:val="00176263"/>
    <w:rsid w:val="001763C8"/>
    <w:rsid w:val="001763C9"/>
    <w:rsid w:val="00180117"/>
    <w:rsid w:val="00181352"/>
    <w:rsid w:val="00183160"/>
    <w:rsid w:val="00183C8E"/>
    <w:rsid w:val="00190324"/>
    <w:rsid w:val="00190632"/>
    <w:rsid w:val="00190F54"/>
    <w:rsid w:val="0019196E"/>
    <w:rsid w:val="00193620"/>
    <w:rsid w:val="001954F3"/>
    <w:rsid w:val="00196073"/>
    <w:rsid w:val="00197087"/>
    <w:rsid w:val="00197582"/>
    <w:rsid w:val="001A00DA"/>
    <w:rsid w:val="001A15F7"/>
    <w:rsid w:val="001A1984"/>
    <w:rsid w:val="001A1B47"/>
    <w:rsid w:val="001A22BF"/>
    <w:rsid w:val="001A2C07"/>
    <w:rsid w:val="001A330E"/>
    <w:rsid w:val="001A3DE9"/>
    <w:rsid w:val="001A4A15"/>
    <w:rsid w:val="001A50B5"/>
    <w:rsid w:val="001B10F4"/>
    <w:rsid w:val="001B14C8"/>
    <w:rsid w:val="001B1A5F"/>
    <w:rsid w:val="001B2756"/>
    <w:rsid w:val="001B4A2F"/>
    <w:rsid w:val="001B4D6D"/>
    <w:rsid w:val="001B4DFB"/>
    <w:rsid w:val="001B4E79"/>
    <w:rsid w:val="001B5477"/>
    <w:rsid w:val="001B58D8"/>
    <w:rsid w:val="001B5B3E"/>
    <w:rsid w:val="001B5B5E"/>
    <w:rsid w:val="001B5C0A"/>
    <w:rsid w:val="001B70F7"/>
    <w:rsid w:val="001C0924"/>
    <w:rsid w:val="001C0F50"/>
    <w:rsid w:val="001C26AF"/>
    <w:rsid w:val="001C2D7F"/>
    <w:rsid w:val="001C32C0"/>
    <w:rsid w:val="001D0FD9"/>
    <w:rsid w:val="001D161B"/>
    <w:rsid w:val="001D2AD0"/>
    <w:rsid w:val="001D339C"/>
    <w:rsid w:val="001D3CBF"/>
    <w:rsid w:val="001D3EFB"/>
    <w:rsid w:val="001D427B"/>
    <w:rsid w:val="001D60AC"/>
    <w:rsid w:val="001D6AFD"/>
    <w:rsid w:val="001D79A5"/>
    <w:rsid w:val="001D7F63"/>
    <w:rsid w:val="001E06CD"/>
    <w:rsid w:val="001E0AF6"/>
    <w:rsid w:val="001E3F15"/>
    <w:rsid w:val="001E47AC"/>
    <w:rsid w:val="001E51E1"/>
    <w:rsid w:val="001E6E18"/>
    <w:rsid w:val="001F1D60"/>
    <w:rsid w:val="001F3745"/>
    <w:rsid w:val="001F3B91"/>
    <w:rsid w:val="001F45E9"/>
    <w:rsid w:val="001F6246"/>
    <w:rsid w:val="001F65C9"/>
    <w:rsid w:val="001F73D7"/>
    <w:rsid w:val="001F7632"/>
    <w:rsid w:val="00200AD7"/>
    <w:rsid w:val="00201184"/>
    <w:rsid w:val="00201ABB"/>
    <w:rsid w:val="002060E3"/>
    <w:rsid w:val="002064DF"/>
    <w:rsid w:val="002068FC"/>
    <w:rsid w:val="00206E46"/>
    <w:rsid w:val="00207522"/>
    <w:rsid w:val="00207EBC"/>
    <w:rsid w:val="00211465"/>
    <w:rsid w:val="00212BD9"/>
    <w:rsid w:val="00213057"/>
    <w:rsid w:val="00214A02"/>
    <w:rsid w:val="002212D4"/>
    <w:rsid w:val="00221B55"/>
    <w:rsid w:val="00222866"/>
    <w:rsid w:val="002229EC"/>
    <w:rsid w:val="00227BDB"/>
    <w:rsid w:val="00231720"/>
    <w:rsid w:val="00231850"/>
    <w:rsid w:val="002319B0"/>
    <w:rsid w:val="00232CE9"/>
    <w:rsid w:val="00232FD9"/>
    <w:rsid w:val="0023404D"/>
    <w:rsid w:val="00234C1B"/>
    <w:rsid w:val="0023512D"/>
    <w:rsid w:val="00236BAE"/>
    <w:rsid w:val="00237D4B"/>
    <w:rsid w:val="0024095D"/>
    <w:rsid w:val="002416C8"/>
    <w:rsid w:val="00241B94"/>
    <w:rsid w:val="00243B55"/>
    <w:rsid w:val="00245B23"/>
    <w:rsid w:val="00245CE8"/>
    <w:rsid w:val="00245E1E"/>
    <w:rsid w:val="00246289"/>
    <w:rsid w:val="0024740C"/>
    <w:rsid w:val="00247D9F"/>
    <w:rsid w:val="00247FBD"/>
    <w:rsid w:val="002501E6"/>
    <w:rsid w:val="00250CD8"/>
    <w:rsid w:val="00251183"/>
    <w:rsid w:val="0025195C"/>
    <w:rsid w:val="00253569"/>
    <w:rsid w:val="002539F1"/>
    <w:rsid w:val="00253DF2"/>
    <w:rsid w:val="00254FE5"/>
    <w:rsid w:val="00255E9E"/>
    <w:rsid w:val="002560F2"/>
    <w:rsid w:val="00256100"/>
    <w:rsid w:val="002573D0"/>
    <w:rsid w:val="002579A5"/>
    <w:rsid w:val="00260ED4"/>
    <w:rsid w:val="00261F5B"/>
    <w:rsid w:val="0026533A"/>
    <w:rsid w:val="002665CD"/>
    <w:rsid w:val="002671CB"/>
    <w:rsid w:val="002700DB"/>
    <w:rsid w:val="0027091E"/>
    <w:rsid w:val="00272B8E"/>
    <w:rsid w:val="002738B4"/>
    <w:rsid w:val="00274D6C"/>
    <w:rsid w:val="002758A5"/>
    <w:rsid w:val="00275D54"/>
    <w:rsid w:val="00277121"/>
    <w:rsid w:val="0027759B"/>
    <w:rsid w:val="002779F0"/>
    <w:rsid w:val="00277B2A"/>
    <w:rsid w:val="00280806"/>
    <w:rsid w:val="0028098F"/>
    <w:rsid w:val="00280B7B"/>
    <w:rsid w:val="002813D1"/>
    <w:rsid w:val="00281F99"/>
    <w:rsid w:val="002823A2"/>
    <w:rsid w:val="002827EE"/>
    <w:rsid w:val="002847A4"/>
    <w:rsid w:val="00285310"/>
    <w:rsid w:val="0028559D"/>
    <w:rsid w:val="00291A33"/>
    <w:rsid w:val="00291BD0"/>
    <w:rsid w:val="0029205C"/>
    <w:rsid w:val="00293539"/>
    <w:rsid w:val="00295B91"/>
    <w:rsid w:val="0029640A"/>
    <w:rsid w:val="0029711F"/>
    <w:rsid w:val="002A05D2"/>
    <w:rsid w:val="002A0F94"/>
    <w:rsid w:val="002A13AC"/>
    <w:rsid w:val="002A2C55"/>
    <w:rsid w:val="002A432A"/>
    <w:rsid w:val="002A60A5"/>
    <w:rsid w:val="002B20FA"/>
    <w:rsid w:val="002B23B5"/>
    <w:rsid w:val="002B3039"/>
    <w:rsid w:val="002B3C1A"/>
    <w:rsid w:val="002B44ED"/>
    <w:rsid w:val="002B5E10"/>
    <w:rsid w:val="002B6793"/>
    <w:rsid w:val="002B69B7"/>
    <w:rsid w:val="002C1906"/>
    <w:rsid w:val="002C2FCA"/>
    <w:rsid w:val="002C396C"/>
    <w:rsid w:val="002C4FCF"/>
    <w:rsid w:val="002C5067"/>
    <w:rsid w:val="002C5818"/>
    <w:rsid w:val="002C6F9B"/>
    <w:rsid w:val="002C78E6"/>
    <w:rsid w:val="002C7A46"/>
    <w:rsid w:val="002D1F18"/>
    <w:rsid w:val="002D3A75"/>
    <w:rsid w:val="002D3C41"/>
    <w:rsid w:val="002D5E8C"/>
    <w:rsid w:val="002D696E"/>
    <w:rsid w:val="002D7B48"/>
    <w:rsid w:val="002E0897"/>
    <w:rsid w:val="002E108F"/>
    <w:rsid w:val="002E26F2"/>
    <w:rsid w:val="002E3B0F"/>
    <w:rsid w:val="002E3FFE"/>
    <w:rsid w:val="002E416D"/>
    <w:rsid w:val="002E5E24"/>
    <w:rsid w:val="002F0659"/>
    <w:rsid w:val="002F0B48"/>
    <w:rsid w:val="002F1361"/>
    <w:rsid w:val="002F6322"/>
    <w:rsid w:val="002F6D10"/>
    <w:rsid w:val="002F7A1F"/>
    <w:rsid w:val="00300B83"/>
    <w:rsid w:val="00301BC5"/>
    <w:rsid w:val="00302B46"/>
    <w:rsid w:val="0030349C"/>
    <w:rsid w:val="00303B89"/>
    <w:rsid w:val="00303DA4"/>
    <w:rsid w:val="00304EFB"/>
    <w:rsid w:val="0030655D"/>
    <w:rsid w:val="00306FFF"/>
    <w:rsid w:val="00310D13"/>
    <w:rsid w:val="0031266F"/>
    <w:rsid w:val="0031345F"/>
    <w:rsid w:val="00313B86"/>
    <w:rsid w:val="00314231"/>
    <w:rsid w:val="003156E7"/>
    <w:rsid w:val="00315D40"/>
    <w:rsid w:val="0031626D"/>
    <w:rsid w:val="003163F3"/>
    <w:rsid w:val="00320282"/>
    <w:rsid w:val="00320E63"/>
    <w:rsid w:val="00321706"/>
    <w:rsid w:val="00321A52"/>
    <w:rsid w:val="003223C0"/>
    <w:rsid w:val="0032457E"/>
    <w:rsid w:val="0032469D"/>
    <w:rsid w:val="00324980"/>
    <w:rsid w:val="00325546"/>
    <w:rsid w:val="0032570F"/>
    <w:rsid w:val="0032608A"/>
    <w:rsid w:val="0032655B"/>
    <w:rsid w:val="00327B08"/>
    <w:rsid w:val="003308EB"/>
    <w:rsid w:val="00331631"/>
    <w:rsid w:val="00331733"/>
    <w:rsid w:val="003330BA"/>
    <w:rsid w:val="00333A5D"/>
    <w:rsid w:val="003346F5"/>
    <w:rsid w:val="00334B4A"/>
    <w:rsid w:val="003350E5"/>
    <w:rsid w:val="0033591B"/>
    <w:rsid w:val="00335BE2"/>
    <w:rsid w:val="0033713B"/>
    <w:rsid w:val="00340FEF"/>
    <w:rsid w:val="0034233B"/>
    <w:rsid w:val="0034433E"/>
    <w:rsid w:val="003448B2"/>
    <w:rsid w:val="00344E4A"/>
    <w:rsid w:val="00346748"/>
    <w:rsid w:val="00350EDF"/>
    <w:rsid w:val="003522A4"/>
    <w:rsid w:val="00353C10"/>
    <w:rsid w:val="003550BE"/>
    <w:rsid w:val="00355F40"/>
    <w:rsid w:val="00356F53"/>
    <w:rsid w:val="00357B28"/>
    <w:rsid w:val="00360BE2"/>
    <w:rsid w:val="00360DC9"/>
    <w:rsid w:val="00360EFC"/>
    <w:rsid w:val="00361939"/>
    <w:rsid w:val="003620FF"/>
    <w:rsid w:val="003638AF"/>
    <w:rsid w:val="00363D83"/>
    <w:rsid w:val="00363EF7"/>
    <w:rsid w:val="003648C5"/>
    <w:rsid w:val="003650F1"/>
    <w:rsid w:val="0036544A"/>
    <w:rsid w:val="0036591D"/>
    <w:rsid w:val="00367EC6"/>
    <w:rsid w:val="0037076B"/>
    <w:rsid w:val="00370C38"/>
    <w:rsid w:val="0037202C"/>
    <w:rsid w:val="003729F7"/>
    <w:rsid w:val="0037339B"/>
    <w:rsid w:val="0037404A"/>
    <w:rsid w:val="003742CB"/>
    <w:rsid w:val="0037504D"/>
    <w:rsid w:val="003755B1"/>
    <w:rsid w:val="00375B55"/>
    <w:rsid w:val="0037619B"/>
    <w:rsid w:val="00381AD8"/>
    <w:rsid w:val="00381CF8"/>
    <w:rsid w:val="00382BB7"/>
    <w:rsid w:val="00384593"/>
    <w:rsid w:val="00384F03"/>
    <w:rsid w:val="003859B1"/>
    <w:rsid w:val="003864B4"/>
    <w:rsid w:val="0039111C"/>
    <w:rsid w:val="0039152F"/>
    <w:rsid w:val="00394790"/>
    <w:rsid w:val="00394BB5"/>
    <w:rsid w:val="00395C94"/>
    <w:rsid w:val="00395D63"/>
    <w:rsid w:val="003971F1"/>
    <w:rsid w:val="003A001E"/>
    <w:rsid w:val="003A0582"/>
    <w:rsid w:val="003A167F"/>
    <w:rsid w:val="003A16AE"/>
    <w:rsid w:val="003A175C"/>
    <w:rsid w:val="003A1F50"/>
    <w:rsid w:val="003A2406"/>
    <w:rsid w:val="003A25ED"/>
    <w:rsid w:val="003A2B6A"/>
    <w:rsid w:val="003A2C51"/>
    <w:rsid w:val="003A2C56"/>
    <w:rsid w:val="003A4A3E"/>
    <w:rsid w:val="003A680F"/>
    <w:rsid w:val="003A6D2C"/>
    <w:rsid w:val="003A7A01"/>
    <w:rsid w:val="003B0453"/>
    <w:rsid w:val="003B0966"/>
    <w:rsid w:val="003B1944"/>
    <w:rsid w:val="003B2571"/>
    <w:rsid w:val="003B48FF"/>
    <w:rsid w:val="003B55CC"/>
    <w:rsid w:val="003B60E4"/>
    <w:rsid w:val="003B648A"/>
    <w:rsid w:val="003C20B7"/>
    <w:rsid w:val="003C23B1"/>
    <w:rsid w:val="003C2D7B"/>
    <w:rsid w:val="003C383F"/>
    <w:rsid w:val="003C388A"/>
    <w:rsid w:val="003C3AFF"/>
    <w:rsid w:val="003C40C8"/>
    <w:rsid w:val="003C452B"/>
    <w:rsid w:val="003C5465"/>
    <w:rsid w:val="003C5B9E"/>
    <w:rsid w:val="003C601D"/>
    <w:rsid w:val="003C60D3"/>
    <w:rsid w:val="003C7282"/>
    <w:rsid w:val="003C72EC"/>
    <w:rsid w:val="003C7F92"/>
    <w:rsid w:val="003D0C38"/>
    <w:rsid w:val="003D1551"/>
    <w:rsid w:val="003D1D00"/>
    <w:rsid w:val="003D1F7B"/>
    <w:rsid w:val="003D38E6"/>
    <w:rsid w:val="003D3BF7"/>
    <w:rsid w:val="003D3CA8"/>
    <w:rsid w:val="003D4328"/>
    <w:rsid w:val="003D432B"/>
    <w:rsid w:val="003D552B"/>
    <w:rsid w:val="003D59D8"/>
    <w:rsid w:val="003D70C2"/>
    <w:rsid w:val="003E05D5"/>
    <w:rsid w:val="003E2695"/>
    <w:rsid w:val="003E6948"/>
    <w:rsid w:val="003E7B0F"/>
    <w:rsid w:val="003F2DB7"/>
    <w:rsid w:val="003F2F45"/>
    <w:rsid w:val="003F307D"/>
    <w:rsid w:val="003F3522"/>
    <w:rsid w:val="003F3979"/>
    <w:rsid w:val="003F4E77"/>
    <w:rsid w:val="003F5CAA"/>
    <w:rsid w:val="003F6836"/>
    <w:rsid w:val="00400037"/>
    <w:rsid w:val="00401780"/>
    <w:rsid w:val="004017FD"/>
    <w:rsid w:val="0040298C"/>
    <w:rsid w:val="00404213"/>
    <w:rsid w:val="0040525B"/>
    <w:rsid w:val="004058B7"/>
    <w:rsid w:val="00406019"/>
    <w:rsid w:val="00406A9A"/>
    <w:rsid w:val="00406B9A"/>
    <w:rsid w:val="00407746"/>
    <w:rsid w:val="00411C87"/>
    <w:rsid w:val="0041269F"/>
    <w:rsid w:val="00413276"/>
    <w:rsid w:val="004135D7"/>
    <w:rsid w:val="00413694"/>
    <w:rsid w:val="00413A5A"/>
    <w:rsid w:val="00414183"/>
    <w:rsid w:val="00414EDC"/>
    <w:rsid w:val="00415BE6"/>
    <w:rsid w:val="00416C7A"/>
    <w:rsid w:val="0041712B"/>
    <w:rsid w:val="004238A7"/>
    <w:rsid w:val="00424CB5"/>
    <w:rsid w:val="00427446"/>
    <w:rsid w:val="004334F9"/>
    <w:rsid w:val="004335EA"/>
    <w:rsid w:val="00433924"/>
    <w:rsid w:val="00434354"/>
    <w:rsid w:val="004349E6"/>
    <w:rsid w:val="00435E48"/>
    <w:rsid w:val="0043780B"/>
    <w:rsid w:val="004443F0"/>
    <w:rsid w:val="00444911"/>
    <w:rsid w:val="004450B8"/>
    <w:rsid w:val="00446408"/>
    <w:rsid w:val="00450C86"/>
    <w:rsid w:val="00451929"/>
    <w:rsid w:val="00451C5E"/>
    <w:rsid w:val="0045213E"/>
    <w:rsid w:val="00455222"/>
    <w:rsid w:val="004569D5"/>
    <w:rsid w:val="00456B67"/>
    <w:rsid w:val="00457092"/>
    <w:rsid w:val="00460F8C"/>
    <w:rsid w:val="00463F7B"/>
    <w:rsid w:val="004669B0"/>
    <w:rsid w:val="00466E8F"/>
    <w:rsid w:val="00467FDF"/>
    <w:rsid w:val="004708B9"/>
    <w:rsid w:val="00471003"/>
    <w:rsid w:val="0047267F"/>
    <w:rsid w:val="00473442"/>
    <w:rsid w:val="0047345E"/>
    <w:rsid w:val="00473C19"/>
    <w:rsid w:val="0047478E"/>
    <w:rsid w:val="0047538C"/>
    <w:rsid w:val="0047555D"/>
    <w:rsid w:val="00477AC2"/>
    <w:rsid w:val="004809A4"/>
    <w:rsid w:val="00481113"/>
    <w:rsid w:val="004819ED"/>
    <w:rsid w:val="0048242B"/>
    <w:rsid w:val="004825A8"/>
    <w:rsid w:val="0048372E"/>
    <w:rsid w:val="00483BB7"/>
    <w:rsid w:val="004841EC"/>
    <w:rsid w:val="0048433C"/>
    <w:rsid w:val="00484369"/>
    <w:rsid w:val="00484BE3"/>
    <w:rsid w:val="0048680F"/>
    <w:rsid w:val="00486D6D"/>
    <w:rsid w:val="00487B7C"/>
    <w:rsid w:val="00487F7F"/>
    <w:rsid w:val="00490778"/>
    <w:rsid w:val="00490800"/>
    <w:rsid w:val="004909B6"/>
    <w:rsid w:val="0049227F"/>
    <w:rsid w:val="004924A0"/>
    <w:rsid w:val="00493600"/>
    <w:rsid w:val="004937F9"/>
    <w:rsid w:val="0049409A"/>
    <w:rsid w:val="00495E4D"/>
    <w:rsid w:val="00496003"/>
    <w:rsid w:val="0049611A"/>
    <w:rsid w:val="004966B1"/>
    <w:rsid w:val="00496B5C"/>
    <w:rsid w:val="00497009"/>
    <w:rsid w:val="0049714F"/>
    <w:rsid w:val="00497D0A"/>
    <w:rsid w:val="004A06C1"/>
    <w:rsid w:val="004A1092"/>
    <w:rsid w:val="004A19AD"/>
    <w:rsid w:val="004A2B60"/>
    <w:rsid w:val="004A2EC0"/>
    <w:rsid w:val="004A363C"/>
    <w:rsid w:val="004A4EB9"/>
    <w:rsid w:val="004A5111"/>
    <w:rsid w:val="004A5DDD"/>
    <w:rsid w:val="004B0AED"/>
    <w:rsid w:val="004B107E"/>
    <w:rsid w:val="004B1966"/>
    <w:rsid w:val="004B3191"/>
    <w:rsid w:val="004B4F7D"/>
    <w:rsid w:val="004B68C4"/>
    <w:rsid w:val="004B69DC"/>
    <w:rsid w:val="004B71F0"/>
    <w:rsid w:val="004B7E05"/>
    <w:rsid w:val="004C029D"/>
    <w:rsid w:val="004C140E"/>
    <w:rsid w:val="004C1B4A"/>
    <w:rsid w:val="004C303B"/>
    <w:rsid w:val="004C4248"/>
    <w:rsid w:val="004C4460"/>
    <w:rsid w:val="004C4A54"/>
    <w:rsid w:val="004C4A66"/>
    <w:rsid w:val="004C4A8B"/>
    <w:rsid w:val="004C6FF0"/>
    <w:rsid w:val="004D03BE"/>
    <w:rsid w:val="004D131A"/>
    <w:rsid w:val="004D1EC1"/>
    <w:rsid w:val="004D271C"/>
    <w:rsid w:val="004D2C3E"/>
    <w:rsid w:val="004D2D91"/>
    <w:rsid w:val="004D4B0C"/>
    <w:rsid w:val="004D7BCC"/>
    <w:rsid w:val="004D7CDA"/>
    <w:rsid w:val="004E07EF"/>
    <w:rsid w:val="004E111C"/>
    <w:rsid w:val="004E16A4"/>
    <w:rsid w:val="004E3AF2"/>
    <w:rsid w:val="004E537F"/>
    <w:rsid w:val="004E58F3"/>
    <w:rsid w:val="004E645A"/>
    <w:rsid w:val="004E7875"/>
    <w:rsid w:val="004F0879"/>
    <w:rsid w:val="004F1B26"/>
    <w:rsid w:val="004F1E73"/>
    <w:rsid w:val="004F4CB6"/>
    <w:rsid w:val="004F588E"/>
    <w:rsid w:val="004F7FD7"/>
    <w:rsid w:val="00500272"/>
    <w:rsid w:val="00500B0A"/>
    <w:rsid w:val="00500B8E"/>
    <w:rsid w:val="00504484"/>
    <w:rsid w:val="00504AED"/>
    <w:rsid w:val="00506E41"/>
    <w:rsid w:val="00510ED6"/>
    <w:rsid w:val="005125BB"/>
    <w:rsid w:val="00521849"/>
    <w:rsid w:val="00522ABF"/>
    <w:rsid w:val="005237FD"/>
    <w:rsid w:val="005253A4"/>
    <w:rsid w:val="005259E5"/>
    <w:rsid w:val="005262CC"/>
    <w:rsid w:val="005265DF"/>
    <w:rsid w:val="0053040E"/>
    <w:rsid w:val="00530607"/>
    <w:rsid w:val="00532FB6"/>
    <w:rsid w:val="0053445A"/>
    <w:rsid w:val="00536E7C"/>
    <w:rsid w:val="0053750A"/>
    <w:rsid w:val="00542B93"/>
    <w:rsid w:val="005433F6"/>
    <w:rsid w:val="0054697B"/>
    <w:rsid w:val="00546FE2"/>
    <w:rsid w:val="00547B27"/>
    <w:rsid w:val="00547DF9"/>
    <w:rsid w:val="00550F1C"/>
    <w:rsid w:val="00550F35"/>
    <w:rsid w:val="00553949"/>
    <w:rsid w:val="00555D1D"/>
    <w:rsid w:val="005567E6"/>
    <w:rsid w:val="005568B8"/>
    <w:rsid w:val="00557120"/>
    <w:rsid w:val="005610ED"/>
    <w:rsid w:val="005611D3"/>
    <w:rsid w:val="00562CAE"/>
    <w:rsid w:val="0056468C"/>
    <w:rsid w:val="00566726"/>
    <w:rsid w:val="00566854"/>
    <w:rsid w:val="0057104C"/>
    <w:rsid w:val="005717D1"/>
    <w:rsid w:val="005732AB"/>
    <w:rsid w:val="0057359F"/>
    <w:rsid w:val="00573903"/>
    <w:rsid w:val="005739BC"/>
    <w:rsid w:val="00573A09"/>
    <w:rsid w:val="00573F40"/>
    <w:rsid w:val="00575D55"/>
    <w:rsid w:val="0057632C"/>
    <w:rsid w:val="0057693A"/>
    <w:rsid w:val="00576F62"/>
    <w:rsid w:val="00577D0A"/>
    <w:rsid w:val="00577DA5"/>
    <w:rsid w:val="005800D0"/>
    <w:rsid w:val="00580FD3"/>
    <w:rsid w:val="00581B6A"/>
    <w:rsid w:val="00584266"/>
    <w:rsid w:val="00584978"/>
    <w:rsid w:val="005855C6"/>
    <w:rsid w:val="005931F0"/>
    <w:rsid w:val="005939C5"/>
    <w:rsid w:val="005939D5"/>
    <w:rsid w:val="0059571F"/>
    <w:rsid w:val="00596E07"/>
    <w:rsid w:val="00597AB7"/>
    <w:rsid w:val="005A0CFB"/>
    <w:rsid w:val="005A2C0F"/>
    <w:rsid w:val="005A2DCB"/>
    <w:rsid w:val="005A2F2B"/>
    <w:rsid w:val="005A3999"/>
    <w:rsid w:val="005A5D28"/>
    <w:rsid w:val="005A60F1"/>
    <w:rsid w:val="005A799C"/>
    <w:rsid w:val="005A7A78"/>
    <w:rsid w:val="005B1584"/>
    <w:rsid w:val="005B35CF"/>
    <w:rsid w:val="005B5C9F"/>
    <w:rsid w:val="005B6236"/>
    <w:rsid w:val="005B6801"/>
    <w:rsid w:val="005B7608"/>
    <w:rsid w:val="005B764D"/>
    <w:rsid w:val="005C0A57"/>
    <w:rsid w:val="005C1704"/>
    <w:rsid w:val="005C17C1"/>
    <w:rsid w:val="005C1969"/>
    <w:rsid w:val="005C3033"/>
    <w:rsid w:val="005C3CF3"/>
    <w:rsid w:val="005C42C8"/>
    <w:rsid w:val="005C5C97"/>
    <w:rsid w:val="005C61B0"/>
    <w:rsid w:val="005C6835"/>
    <w:rsid w:val="005C7337"/>
    <w:rsid w:val="005C7441"/>
    <w:rsid w:val="005D0998"/>
    <w:rsid w:val="005D16B7"/>
    <w:rsid w:val="005D225A"/>
    <w:rsid w:val="005D2BB7"/>
    <w:rsid w:val="005D54EA"/>
    <w:rsid w:val="005D710B"/>
    <w:rsid w:val="005E0777"/>
    <w:rsid w:val="005E0BBD"/>
    <w:rsid w:val="005E0BE9"/>
    <w:rsid w:val="005E1059"/>
    <w:rsid w:val="005E1A7C"/>
    <w:rsid w:val="005E30A3"/>
    <w:rsid w:val="005E38C3"/>
    <w:rsid w:val="005E433C"/>
    <w:rsid w:val="005E58D7"/>
    <w:rsid w:val="005E5B03"/>
    <w:rsid w:val="005E6E28"/>
    <w:rsid w:val="005E6E99"/>
    <w:rsid w:val="005F1F9B"/>
    <w:rsid w:val="005F26F0"/>
    <w:rsid w:val="005F2E3F"/>
    <w:rsid w:val="005F3004"/>
    <w:rsid w:val="005F3B78"/>
    <w:rsid w:val="005F7F96"/>
    <w:rsid w:val="006010CF"/>
    <w:rsid w:val="00601399"/>
    <w:rsid w:val="0060205A"/>
    <w:rsid w:val="006031E4"/>
    <w:rsid w:val="0060548D"/>
    <w:rsid w:val="0060624D"/>
    <w:rsid w:val="00607170"/>
    <w:rsid w:val="00610D62"/>
    <w:rsid w:val="0061100D"/>
    <w:rsid w:val="00612124"/>
    <w:rsid w:val="00613259"/>
    <w:rsid w:val="006151BD"/>
    <w:rsid w:val="00615266"/>
    <w:rsid w:val="0061629E"/>
    <w:rsid w:val="00620C70"/>
    <w:rsid w:val="0062211B"/>
    <w:rsid w:val="0062459A"/>
    <w:rsid w:val="006268D7"/>
    <w:rsid w:val="00630BD3"/>
    <w:rsid w:val="00630F23"/>
    <w:rsid w:val="00632408"/>
    <w:rsid w:val="00635860"/>
    <w:rsid w:val="006369AB"/>
    <w:rsid w:val="006378D6"/>
    <w:rsid w:val="00637AFD"/>
    <w:rsid w:val="00641B7D"/>
    <w:rsid w:val="00641E36"/>
    <w:rsid w:val="00643144"/>
    <w:rsid w:val="006447D4"/>
    <w:rsid w:val="00644A6C"/>
    <w:rsid w:val="00644D43"/>
    <w:rsid w:val="00645708"/>
    <w:rsid w:val="006458D4"/>
    <w:rsid w:val="00646388"/>
    <w:rsid w:val="00650341"/>
    <w:rsid w:val="006511A4"/>
    <w:rsid w:val="006518F9"/>
    <w:rsid w:val="00651D38"/>
    <w:rsid w:val="006567B5"/>
    <w:rsid w:val="00656CDF"/>
    <w:rsid w:val="00657CA5"/>
    <w:rsid w:val="00660295"/>
    <w:rsid w:val="0066136F"/>
    <w:rsid w:val="00661ACD"/>
    <w:rsid w:val="00661EA7"/>
    <w:rsid w:val="006621C1"/>
    <w:rsid w:val="0066289C"/>
    <w:rsid w:val="006629F3"/>
    <w:rsid w:val="00663349"/>
    <w:rsid w:val="006645F1"/>
    <w:rsid w:val="00664C32"/>
    <w:rsid w:val="00667922"/>
    <w:rsid w:val="00670FBC"/>
    <w:rsid w:val="006718D4"/>
    <w:rsid w:val="00673327"/>
    <w:rsid w:val="00677EDF"/>
    <w:rsid w:val="00680E9B"/>
    <w:rsid w:val="00680F95"/>
    <w:rsid w:val="0068190E"/>
    <w:rsid w:val="00681E4B"/>
    <w:rsid w:val="00681F20"/>
    <w:rsid w:val="00682210"/>
    <w:rsid w:val="00682CE0"/>
    <w:rsid w:val="006837A8"/>
    <w:rsid w:val="006839A7"/>
    <w:rsid w:val="006841C1"/>
    <w:rsid w:val="006849E5"/>
    <w:rsid w:val="00686541"/>
    <w:rsid w:val="0068666A"/>
    <w:rsid w:val="00687210"/>
    <w:rsid w:val="00687368"/>
    <w:rsid w:val="0068773E"/>
    <w:rsid w:val="00687CF9"/>
    <w:rsid w:val="00691068"/>
    <w:rsid w:val="00691E38"/>
    <w:rsid w:val="00692277"/>
    <w:rsid w:val="00693659"/>
    <w:rsid w:val="00693942"/>
    <w:rsid w:val="006972F1"/>
    <w:rsid w:val="006A0126"/>
    <w:rsid w:val="006A0FC1"/>
    <w:rsid w:val="006A32E8"/>
    <w:rsid w:val="006A4337"/>
    <w:rsid w:val="006A46A1"/>
    <w:rsid w:val="006A61CE"/>
    <w:rsid w:val="006A749D"/>
    <w:rsid w:val="006B08A3"/>
    <w:rsid w:val="006B1B73"/>
    <w:rsid w:val="006B1BB0"/>
    <w:rsid w:val="006B250F"/>
    <w:rsid w:val="006B2CAD"/>
    <w:rsid w:val="006B42CF"/>
    <w:rsid w:val="006B54EF"/>
    <w:rsid w:val="006B64B5"/>
    <w:rsid w:val="006B71C4"/>
    <w:rsid w:val="006C0BD4"/>
    <w:rsid w:val="006C1792"/>
    <w:rsid w:val="006C2C15"/>
    <w:rsid w:val="006C3110"/>
    <w:rsid w:val="006C427D"/>
    <w:rsid w:val="006C42A8"/>
    <w:rsid w:val="006C4A2F"/>
    <w:rsid w:val="006C5ABA"/>
    <w:rsid w:val="006C609C"/>
    <w:rsid w:val="006C6DA8"/>
    <w:rsid w:val="006C779F"/>
    <w:rsid w:val="006D0538"/>
    <w:rsid w:val="006D4037"/>
    <w:rsid w:val="006D4050"/>
    <w:rsid w:val="006D5418"/>
    <w:rsid w:val="006D56C1"/>
    <w:rsid w:val="006D631F"/>
    <w:rsid w:val="006E0757"/>
    <w:rsid w:val="006E268D"/>
    <w:rsid w:val="006E3A6E"/>
    <w:rsid w:val="006E3CFE"/>
    <w:rsid w:val="006E5EAC"/>
    <w:rsid w:val="006E6317"/>
    <w:rsid w:val="006F3A06"/>
    <w:rsid w:val="006F43A2"/>
    <w:rsid w:val="006F4E7F"/>
    <w:rsid w:val="006F4F70"/>
    <w:rsid w:val="006F545E"/>
    <w:rsid w:val="006F5925"/>
    <w:rsid w:val="006F62E0"/>
    <w:rsid w:val="006F6F33"/>
    <w:rsid w:val="007007B3"/>
    <w:rsid w:val="0070155B"/>
    <w:rsid w:val="00701E0F"/>
    <w:rsid w:val="007026C0"/>
    <w:rsid w:val="00702F6C"/>
    <w:rsid w:val="00703635"/>
    <w:rsid w:val="00703754"/>
    <w:rsid w:val="007037A3"/>
    <w:rsid w:val="007037AF"/>
    <w:rsid w:val="007044B4"/>
    <w:rsid w:val="007044B5"/>
    <w:rsid w:val="00706103"/>
    <w:rsid w:val="0070620A"/>
    <w:rsid w:val="00706839"/>
    <w:rsid w:val="00706CD9"/>
    <w:rsid w:val="00706ED0"/>
    <w:rsid w:val="007071BF"/>
    <w:rsid w:val="0071367D"/>
    <w:rsid w:val="00716B06"/>
    <w:rsid w:val="00716D9A"/>
    <w:rsid w:val="0071794C"/>
    <w:rsid w:val="00720C0C"/>
    <w:rsid w:val="00723812"/>
    <w:rsid w:val="00724130"/>
    <w:rsid w:val="00724534"/>
    <w:rsid w:val="007255A5"/>
    <w:rsid w:val="007261FA"/>
    <w:rsid w:val="0073143B"/>
    <w:rsid w:val="0073156C"/>
    <w:rsid w:val="007338DD"/>
    <w:rsid w:val="007340DE"/>
    <w:rsid w:val="00734BFE"/>
    <w:rsid w:val="00736DBE"/>
    <w:rsid w:val="0073711C"/>
    <w:rsid w:val="00737830"/>
    <w:rsid w:val="00740C66"/>
    <w:rsid w:val="00742925"/>
    <w:rsid w:val="00742C18"/>
    <w:rsid w:val="0074306C"/>
    <w:rsid w:val="007438DD"/>
    <w:rsid w:val="00746BCA"/>
    <w:rsid w:val="00746E56"/>
    <w:rsid w:val="007514F3"/>
    <w:rsid w:val="00751E38"/>
    <w:rsid w:val="00752389"/>
    <w:rsid w:val="00752BC4"/>
    <w:rsid w:val="0075308F"/>
    <w:rsid w:val="0075324C"/>
    <w:rsid w:val="00754AE2"/>
    <w:rsid w:val="0075562C"/>
    <w:rsid w:val="00756FA5"/>
    <w:rsid w:val="00761779"/>
    <w:rsid w:val="00765904"/>
    <w:rsid w:val="007679F2"/>
    <w:rsid w:val="00767E55"/>
    <w:rsid w:val="007705C7"/>
    <w:rsid w:val="007706BF"/>
    <w:rsid w:val="00771A7E"/>
    <w:rsid w:val="0077211B"/>
    <w:rsid w:val="0077236B"/>
    <w:rsid w:val="00772A23"/>
    <w:rsid w:val="00774F71"/>
    <w:rsid w:val="00775D9F"/>
    <w:rsid w:val="007765B8"/>
    <w:rsid w:val="00777982"/>
    <w:rsid w:val="007802F0"/>
    <w:rsid w:val="00781966"/>
    <w:rsid w:val="00785ACC"/>
    <w:rsid w:val="00791BF9"/>
    <w:rsid w:val="0079268C"/>
    <w:rsid w:val="00792CBB"/>
    <w:rsid w:val="00792CF8"/>
    <w:rsid w:val="007932E9"/>
    <w:rsid w:val="00793872"/>
    <w:rsid w:val="007964EF"/>
    <w:rsid w:val="007973CE"/>
    <w:rsid w:val="00797634"/>
    <w:rsid w:val="007A39F6"/>
    <w:rsid w:val="007A3CCE"/>
    <w:rsid w:val="007A4397"/>
    <w:rsid w:val="007A44B0"/>
    <w:rsid w:val="007A50D2"/>
    <w:rsid w:val="007A53B8"/>
    <w:rsid w:val="007A63DE"/>
    <w:rsid w:val="007A6D2F"/>
    <w:rsid w:val="007A6F29"/>
    <w:rsid w:val="007A73B4"/>
    <w:rsid w:val="007A744F"/>
    <w:rsid w:val="007B0136"/>
    <w:rsid w:val="007B0D95"/>
    <w:rsid w:val="007B1276"/>
    <w:rsid w:val="007B1932"/>
    <w:rsid w:val="007B25B5"/>
    <w:rsid w:val="007B32B3"/>
    <w:rsid w:val="007B3333"/>
    <w:rsid w:val="007B33E2"/>
    <w:rsid w:val="007B5FB1"/>
    <w:rsid w:val="007B6AA9"/>
    <w:rsid w:val="007B78B2"/>
    <w:rsid w:val="007B7DAF"/>
    <w:rsid w:val="007C0DA8"/>
    <w:rsid w:val="007C17E9"/>
    <w:rsid w:val="007C1812"/>
    <w:rsid w:val="007C46BF"/>
    <w:rsid w:val="007C7181"/>
    <w:rsid w:val="007C752A"/>
    <w:rsid w:val="007D11B0"/>
    <w:rsid w:val="007D2B3E"/>
    <w:rsid w:val="007D2C00"/>
    <w:rsid w:val="007D32B9"/>
    <w:rsid w:val="007D5359"/>
    <w:rsid w:val="007D761A"/>
    <w:rsid w:val="007E1C84"/>
    <w:rsid w:val="007E3858"/>
    <w:rsid w:val="007E3C6C"/>
    <w:rsid w:val="007E44D5"/>
    <w:rsid w:val="007E465C"/>
    <w:rsid w:val="007E662B"/>
    <w:rsid w:val="007E6C1A"/>
    <w:rsid w:val="007E6E82"/>
    <w:rsid w:val="007F0FD7"/>
    <w:rsid w:val="007F1498"/>
    <w:rsid w:val="007F1A8B"/>
    <w:rsid w:val="007F259E"/>
    <w:rsid w:val="007F2BDC"/>
    <w:rsid w:val="007F467A"/>
    <w:rsid w:val="007F484D"/>
    <w:rsid w:val="007F52E4"/>
    <w:rsid w:val="007F6FF2"/>
    <w:rsid w:val="0080005D"/>
    <w:rsid w:val="00800626"/>
    <w:rsid w:val="008018C7"/>
    <w:rsid w:val="00801E36"/>
    <w:rsid w:val="00803106"/>
    <w:rsid w:val="00804255"/>
    <w:rsid w:val="00804F5E"/>
    <w:rsid w:val="00805B87"/>
    <w:rsid w:val="00806429"/>
    <w:rsid w:val="008066F7"/>
    <w:rsid w:val="00807421"/>
    <w:rsid w:val="00807CE2"/>
    <w:rsid w:val="00810D04"/>
    <w:rsid w:val="00811975"/>
    <w:rsid w:val="008140D9"/>
    <w:rsid w:val="00814B16"/>
    <w:rsid w:val="00816DDA"/>
    <w:rsid w:val="00820B40"/>
    <w:rsid w:val="00821159"/>
    <w:rsid w:val="00821C93"/>
    <w:rsid w:val="008223DC"/>
    <w:rsid w:val="00822F3F"/>
    <w:rsid w:val="008235A6"/>
    <w:rsid w:val="00825150"/>
    <w:rsid w:val="008260EA"/>
    <w:rsid w:val="008266E6"/>
    <w:rsid w:val="00826AAC"/>
    <w:rsid w:val="00826F72"/>
    <w:rsid w:val="00827890"/>
    <w:rsid w:val="00832544"/>
    <w:rsid w:val="00832FBE"/>
    <w:rsid w:val="00834122"/>
    <w:rsid w:val="00834B9A"/>
    <w:rsid w:val="00836A32"/>
    <w:rsid w:val="00837E78"/>
    <w:rsid w:val="00841120"/>
    <w:rsid w:val="0084456A"/>
    <w:rsid w:val="00846834"/>
    <w:rsid w:val="0084694F"/>
    <w:rsid w:val="0085041B"/>
    <w:rsid w:val="00850DF0"/>
    <w:rsid w:val="00852A13"/>
    <w:rsid w:val="00852F72"/>
    <w:rsid w:val="0085380B"/>
    <w:rsid w:val="00853ECE"/>
    <w:rsid w:val="0085410E"/>
    <w:rsid w:val="00854A01"/>
    <w:rsid w:val="00856DDF"/>
    <w:rsid w:val="0085731B"/>
    <w:rsid w:val="008573B3"/>
    <w:rsid w:val="008575E0"/>
    <w:rsid w:val="0086196C"/>
    <w:rsid w:val="00863C38"/>
    <w:rsid w:val="00864178"/>
    <w:rsid w:val="0086528D"/>
    <w:rsid w:val="0086540B"/>
    <w:rsid w:val="008667FC"/>
    <w:rsid w:val="00867897"/>
    <w:rsid w:val="008702A4"/>
    <w:rsid w:val="00870E28"/>
    <w:rsid w:val="00871625"/>
    <w:rsid w:val="008733F6"/>
    <w:rsid w:val="00873BC9"/>
    <w:rsid w:val="00873E7A"/>
    <w:rsid w:val="00873F21"/>
    <w:rsid w:val="00875177"/>
    <w:rsid w:val="0087601A"/>
    <w:rsid w:val="00877342"/>
    <w:rsid w:val="008809C9"/>
    <w:rsid w:val="008816DE"/>
    <w:rsid w:val="00881799"/>
    <w:rsid w:val="008826E9"/>
    <w:rsid w:val="00882991"/>
    <w:rsid w:val="00884CAE"/>
    <w:rsid w:val="00887CA2"/>
    <w:rsid w:val="00892418"/>
    <w:rsid w:val="00892905"/>
    <w:rsid w:val="00892F7A"/>
    <w:rsid w:val="00894324"/>
    <w:rsid w:val="00895786"/>
    <w:rsid w:val="00896B19"/>
    <w:rsid w:val="00897A61"/>
    <w:rsid w:val="00897C0C"/>
    <w:rsid w:val="008A033F"/>
    <w:rsid w:val="008A05D1"/>
    <w:rsid w:val="008A0984"/>
    <w:rsid w:val="008A16AA"/>
    <w:rsid w:val="008A3408"/>
    <w:rsid w:val="008A4485"/>
    <w:rsid w:val="008A45AE"/>
    <w:rsid w:val="008A53FA"/>
    <w:rsid w:val="008A63B5"/>
    <w:rsid w:val="008A7217"/>
    <w:rsid w:val="008B0D1D"/>
    <w:rsid w:val="008B308E"/>
    <w:rsid w:val="008B40F8"/>
    <w:rsid w:val="008B4741"/>
    <w:rsid w:val="008B4E1E"/>
    <w:rsid w:val="008B5054"/>
    <w:rsid w:val="008B53F9"/>
    <w:rsid w:val="008B6086"/>
    <w:rsid w:val="008B60D3"/>
    <w:rsid w:val="008B6EB6"/>
    <w:rsid w:val="008B6EE9"/>
    <w:rsid w:val="008C212E"/>
    <w:rsid w:val="008C315A"/>
    <w:rsid w:val="008C3362"/>
    <w:rsid w:val="008C4E57"/>
    <w:rsid w:val="008C4EE1"/>
    <w:rsid w:val="008C6464"/>
    <w:rsid w:val="008C6677"/>
    <w:rsid w:val="008C697C"/>
    <w:rsid w:val="008D221F"/>
    <w:rsid w:val="008D3973"/>
    <w:rsid w:val="008D3F35"/>
    <w:rsid w:val="008D4E77"/>
    <w:rsid w:val="008E1534"/>
    <w:rsid w:val="008E43C6"/>
    <w:rsid w:val="008E55C3"/>
    <w:rsid w:val="008E5704"/>
    <w:rsid w:val="008E6206"/>
    <w:rsid w:val="008E779F"/>
    <w:rsid w:val="008E7D70"/>
    <w:rsid w:val="008F0610"/>
    <w:rsid w:val="008F3376"/>
    <w:rsid w:val="008F37CE"/>
    <w:rsid w:val="008F77BC"/>
    <w:rsid w:val="009006BB"/>
    <w:rsid w:val="00901EFF"/>
    <w:rsid w:val="00901FF3"/>
    <w:rsid w:val="00904E2E"/>
    <w:rsid w:val="00906334"/>
    <w:rsid w:val="00906696"/>
    <w:rsid w:val="0090790F"/>
    <w:rsid w:val="00910F22"/>
    <w:rsid w:val="00912142"/>
    <w:rsid w:val="00914352"/>
    <w:rsid w:val="00915D16"/>
    <w:rsid w:val="009162C1"/>
    <w:rsid w:val="00922090"/>
    <w:rsid w:val="009220BA"/>
    <w:rsid w:val="00922640"/>
    <w:rsid w:val="00923C04"/>
    <w:rsid w:val="00923E4A"/>
    <w:rsid w:val="009246DF"/>
    <w:rsid w:val="0092584A"/>
    <w:rsid w:val="00925A81"/>
    <w:rsid w:val="00926282"/>
    <w:rsid w:val="00926A69"/>
    <w:rsid w:val="00927843"/>
    <w:rsid w:val="00931510"/>
    <w:rsid w:val="009332DD"/>
    <w:rsid w:val="00934083"/>
    <w:rsid w:val="0093469A"/>
    <w:rsid w:val="00934D3B"/>
    <w:rsid w:val="00935CD7"/>
    <w:rsid w:val="00936406"/>
    <w:rsid w:val="0093749B"/>
    <w:rsid w:val="00937A7A"/>
    <w:rsid w:val="00941405"/>
    <w:rsid w:val="00941EF2"/>
    <w:rsid w:val="0094312F"/>
    <w:rsid w:val="00944956"/>
    <w:rsid w:val="00944A0D"/>
    <w:rsid w:val="00945E90"/>
    <w:rsid w:val="00946436"/>
    <w:rsid w:val="009474EA"/>
    <w:rsid w:val="0095103B"/>
    <w:rsid w:val="009511EE"/>
    <w:rsid w:val="009523D6"/>
    <w:rsid w:val="00952ED5"/>
    <w:rsid w:val="009535F7"/>
    <w:rsid w:val="00957A83"/>
    <w:rsid w:val="009603CF"/>
    <w:rsid w:val="0096046E"/>
    <w:rsid w:val="00961FB7"/>
    <w:rsid w:val="009627B9"/>
    <w:rsid w:val="00962CB2"/>
    <w:rsid w:val="00963C1E"/>
    <w:rsid w:val="009640CB"/>
    <w:rsid w:val="00964ECD"/>
    <w:rsid w:val="0096552F"/>
    <w:rsid w:val="0096592C"/>
    <w:rsid w:val="00966565"/>
    <w:rsid w:val="0097125C"/>
    <w:rsid w:val="009713B6"/>
    <w:rsid w:val="00971662"/>
    <w:rsid w:val="00972540"/>
    <w:rsid w:val="00974111"/>
    <w:rsid w:val="009759B8"/>
    <w:rsid w:val="009778C0"/>
    <w:rsid w:val="00980735"/>
    <w:rsid w:val="00981A67"/>
    <w:rsid w:val="00982A3D"/>
    <w:rsid w:val="00982E53"/>
    <w:rsid w:val="009836E5"/>
    <w:rsid w:val="00984E09"/>
    <w:rsid w:val="00985205"/>
    <w:rsid w:val="00986355"/>
    <w:rsid w:val="00986AAB"/>
    <w:rsid w:val="00987361"/>
    <w:rsid w:val="0099009E"/>
    <w:rsid w:val="00990814"/>
    <w:rsid w:val="00990922"/>
    <w:rsid w:val="00990FF0"/>
    <w:rsid w:val="00992B08"/>
    <w:rsid w:val="00995131"/>
    <w:rsid w:val="00995210"/>
    <w:rsid w:val="00995CB2"/>
    <w:rsid w:val="00996B39"/>
    <w:rsid w:val="0099753D"/>
    <w:rsid w:val="00997E1F"/>
    <w:rsid w:val="009A1BF2"/>
    <w:rsid w:val="009A1C5D"/>
    <w:rsid w:val="009A203D"/>
    <w:rsid w:val="009A275E"/>
    <w:rsid w:val="009A289E"/>
    <w:rsid w:val="009A3CAC"/>
    <w:rsid w:val="009A4081"/>
    <w:rsid w:val="009A6C83"/>
    <w:rsid w:val="009A74A1"/>
    <w:rsid w:val="009B13DF"/>
    <w:rsid w:val="009B1A92"/>
    <w:rsid w:val="009B2537"/>
    <w:rsid w:val="009B32FE"/>
    <w:rsid w:val="009B3C2E"/>
    <w:rsid w:val="009B4E3E"/>
    <w:rsid w:val="009B5A2F"/>
    <w:rsid w:val="009B5F3B"/>
    <w:rsid w:val="009B7A39"/>
    <w:rsid w:val="009C0179"/>
    <w:rsid w:val="009C0C1B"/>
    <w:rsid w:val="009C16A0"/>
    <w:rsid w:val="009C37F7"/>
    <w:rsid w:val="009C4C15"/>
    <w:rsid w:val="009C532F"/>
    <w:rsid w:val="009C5782"/>
    <w:rsid w:val="009C612E"/>
    <w:rsid w:val="009C77EE"/>
    <w:rsid w:val="009D0B85"/>
    <w:rsid w:val="009D18ED"/>
    <w:rsid w:val="009D21CF"/>
    <w:rsid w:val="009D31C8"/>
    <w:rsid w:val="009D3C0D"/>
    <w:rsid w:val="009E0570"/>
    <w:rsid w:val="009E07B9"/>
    <w:rsid w:val="009E459F"/>
    <w:rsid w:val="009F1352"/>
    <w:rsid w:val="009F17EB"/>
    <w:rsid w:val="009F48AB"/>
    <w:rsid w:val="009F6951"/>
    <w:rsid w:val="009F7CC2"/>
    <w:rsid w:val="00A01358"/>
    <w:rsid w:val="00A016B7"/>
    <w:rsid w:val="00A03CD7"/>
    <w:rsid w:val="00A05252"/>
    <w:rsid w:val="00A0578B"/>
    <w:rsid w:val="00A05839"/>
    <w:rsid w:val="00A064CF"/>
    <w:rsid w:val="00A06A67"/>
    <w:rsid w:val="00A07BDC"/>
    <w:rsid w:val="00A104A4"/>
    <w:rsid w:val="00A10D56"/>
    <w:rsid w:val="00A11395"/>
    <w:rsid w:val="00A12A26"/>
    <w:rsid w:val="00A136E9"/>
    <w:rsid w:val="00A13922"/>
    <w:rsid w:val="00A15BE3"/>
    <w:rsid w:val="00A1745A"/>
    <w:rsid w:val="00A200BB"/>
    <w:rsid w:val="00A2149D"/>
    <w:rsid w:val="00A25D01"/>
    <w:rsid w:val="00A268A2"/>
    <w:rsid w:val="00A27115"/>
    <w:rsid w:val="00A2751D"/>
    <w:rsid w:val="00A3639C"/>
    <w:rsid w:val="00A36AED"/>
    <w:rsid w:val="00A4085E"/>
    <w:rsid w:val="00A4170D"/>
    <w:rsid w:val="00A43896"/>
    <w:rsid w:val="00A44AED"/>
    <w:rsid w:val="00A45CF4"/>
    <w:rsid w:val="00A51043"/>
    <w:rsid w:val="00A51C13"/>
    <w:rsid w:val="00A54B21"/>
    <w:rsid w:val="00A54D57"/>
    <w:rsid w:val="00A5749F"/>
    <w:rsid w:val="00A57B93"/>
    <w:rsid w:val="00A57CD3"/>
    <w:rsid w:val="00A60C53"/>
    <w:rsid w:val="00A612C0"/>
    <w:rsid w:val="00A61594"/>
    <w:rsid w:val="00A61C74"/>
    <w:rsid w:val="00A63893"/>
    <w:rsid w:val="00A63C0A"/>
    <w:rsid w:val="00A645E8"/>
    <w:rsid w:val="00A669AB"/>
    <w:rsid w:val="00A672BB"/>
    <w:rsid w:val="00A70B7B"/>
    <w:rsid w:val="00A70C0B"/>
    <w:rsid w:val="00A71112"/>
    <w:rsid w:val="00A7240A"/>
    <w:rsid w:val="00A725F1"/>
    <w:rsid w:val="00A726EA"/>
    <w:rsid w:val="00A7336E"/>
    <w:rsid w:val="00A75D04"/>
    <w:rsid w:val="00A807A3"/>
    <w:rsid w:val="00A80A4D"/>
    <w:rsid w:val="00A80D2A"/>
    <w:rsid w:val="00A80DCC"/>
    <w:rsid w:val="00A82BE4"/>
    <w:rsid w:val="00A83094"/>
    <w:rsid w:val="00A83CCD"/>
    <w:rsid w:val="00A8465D"/>
    <w:rsid w:val="00A85726"/>
    <w:rsid w:val="00A9108D"/>
    <w:rsid w:val="00A9227C"/>
    <w:rsid w:val="00A92EEA"/>
    <w:rsid w:val="00A969E1"/>
    <w:rsid w:val="00A96D1A"/>
    <w:rsid w:val="00A97837"/>
    <w:rsid w:val="00AA063F"/>
    <w:rsid w:val="00AA2AEE"/>
    <w:rsid w:val="00AA3F78"/>
    <w:rsid w:val="00AA500D"/>
    <w:rsid w:val="00AA51FB"/>
    <w:rsid w:val="00AB1321"/>
    <w:rsid w:val="00AB1F7E"/>
    <w:rsid w:val="00AB3D26"/>
    <w:rsid w:val="00AB43F5"/>
    <w:rsid w:val="00AB4AC8"/>
    <w:rsid w:val="00AB557B"/>
    <w:rsid w:val="00AC3177"/>
    <w:rsid w:val="00AC3338"/>
    <w:rsid w:val="00AC4C84"/>
    <w:rsid w:val="00AC5B1C"/>
    <w:rsid w:val="00AC602A"/>
    <w:rsid w:val="00AC73A2"/>
    <w:rsid w:val="00AC777B"/>
    <w:rsid w:val="00AC7FB6"/>
    <w:rsid w:val="00AD01A6"/>
    <w:rsid w:val="00AD0464"/>
    <w:rsid w:val="00AD20B6"/>
    <w:rsid w:val="00AD21EF"/>
    <w:rsid w:val="00AD3412"/>
    <w:rsid w:val="00AD3571"/>
    <w:rsid w:val="00AD3D45"/>
    <w:rsid w:val="00AD5898"/>
    <w:rsid w:val="00AD631E"/>
    <w:rsid w:val="00AD673E"/>
    <w:rsid w:val="00AD7017"/>
    <w:rsid w:val="00AD7DA6"/>
    <w:rsid w:val="00AE0291"/>
    <w:rsid w:val="00AE08E5"/>
    <w:rsid w:val="00AE14FA"/>
    <w:rsid w:val="00AE1AF4"/>
    <w:rsid w:val="00AE2F7D"/>
    <w:rsid w:val="00AE325F"/>
    <w:rsid w:val="00AE360F"/>
    <w:rsid w:val="00AE3EFE"/>
    <w:rsid w:val="00AE4074"/>
    <w:rsid w:val="00AE471C"/>
    <w:rsid w:val="00AE47EC"/>
    <w:rsid w:val="00AE627C"/>
    <w:rsid w:val="00AE67F5"/>
    <w:rsid w:val="00AE690C"/>
    <w:rsid w:val="00AF0302"/>
    <w:rsid w:val="00AF1694"/>
    <w:rsid w:val="00AF2256"/>
    <w:rsid w:val="00AF3F67"/>
    <w:rsid w:val="00AF4725"/>
    <w:rsid w:val="00AF50C7"/>
    <w:rsid w:val="00AF5284"/>
    <w:rsid w:val="00AF62A5"/>
    <w:rsid w:val="00AF6AB3"/>
    <w:rsid w:val="00AF7972"/>
    <w:rsid w:val="00B04BD6"/>
    <w:rsid w:val="00B0503F"/>
    <w:rsid w:val="00B057AF"/>
    <w:rsid w:val="00B057B8"/>
    <w:rsid w:val="00B05915"/>
    <w:rsid w:val="00B10945"/>
    <w:rsid w:val="00B2093D"/>
    <w:rsid w:val="00B20BBC"/>
    <w:rsid w:val="00B20C08"/>
    <w:rsid w:val="00B21062"/>
    <w:rsid w:val="00B21F96"/>
    <w:rsid w:val="00B2317A"/>
    <w:rsid w:val="00B23EA0"/>
    <w:rsid w:val="00B240DB"/>
    <w:rsid w:val="00B2441B"/>
    <w:rsid w:val="00B2477D"/>
    <w:rsid w:val="00B26016"/>
    <w:rsid w:val="00B26675"/>
    <w:rsid w:val="00B277F9"/>
    <w:rsid w:val="00B31471"/>
    <w:rsid w:val="00B33B12"/>
    <w:rsid w:val="00B33F4E"/>
    <w:rsid w:val="00B40CAC"/>
    <w:rsid w:val="00B41474"/>
    <w:rsid w:val="00B4264E"/>
    <w:rsid w:val="00B4282A"/>
    <w:rsid w:val="00B42D3F"/>
    <w:rsid w:val="00B451D6"/>
    <w:rsid w:val="00B459D2"/>
    <w:rsid w:val="00B46A8E"/>
    <w:rsid w:val="00B5044B"/>
    <w:rsid w:val="00B51718"/>
    <w:rsid w:val="00B520A6"/>
    <w:rsid w:val="00B522A6"/>
    <w:rsid w:val="00B52A2A"/>
    <w:rsid w:val="00B53FE2"/>
    <w:rsid w:val="00B5456E"/>
    <w:rsid w:val="00B54D22"/>
    <w:rsid w:val="00B55CB9"/>
    <w:rsid w:val="00B6389A"/>
    <w:rsid w:val="00B63B9D"/>
    <w:rsid w:val="00B65E15"/>
    <w:rsid w:val="00B70708"/>
    <w:rsid w:val="00B709B9"/>
    <w:rsid w:val="00B713D7"/>
    <w:rsid w:val="00B71BDB"/>
    <w:rsid w:val="00B71E08"/>
    <w:rsid w:val="00B74C4B"/>
    <w:rsid w:val="00B75230"/>
    <w:rsid w:val="00B75525"/>
    <w:rsid w:val="00B7661C"/>
    <w:rsid w:val="00B76640"/>
    <w:rsid w:val="00B777DD"/>
    <w:rsid w:val="00B7786D"/>
    <w:rsid w:val="00B80799"/>
    <w:rsid w:val="00B80A70"/>
    <w:rsid w:val="00B80EB8"/>
    <w:rsid w:val="00B81D2D"/>
    <w:rsid w:val="00B82BC5"/>
    <w:rsid w:val="00B83081"/>
    <w:rsid w:val="00B83DE8"/>
    <w:rsid w:val="00B844BE"/>
    <w:rsid w:val="00B84DE3"/>
    <w:rsid w:val="00B85026"/>
    <w:rsid w:val="00B85B67"/>
    <w:rsid w:val="00B877B7"/>
    <w:rsid w:val="00B87965"/>
    <w:rsid w:val="00B9048A"/>
    <w:rsid w:val="00B9060D"/>
    <w:rsid w:val="00B924DB"/>
    <w:rsid w:val="00B934CE"/>
    <w:rsid w:val="00B93848"/>
    <w:rsid w:val="00B94D69"/>
    <w:rsid w:val="00B94F3C"/>
    <w:rsid w:val="00B97907"/>
    <w:rsid w:val="00B97B63"/>
    <w:rsid w:val="00BA1C33"/>
    <w:rsid w:val="00BA1F72"/>
    <w:rsid w:val="00BA2343"/>
    <w:rsid w:val="00BA3518"/>
    <w:rsid w:val="00BA44A1"/>
    <w:rsid w:val="00BA571F"/>
    <w:rsid w:val="00BA7ABF"/>
    <w:rsid w:val="00BB026D"/>
    <w:rsid w:val="00BB0481"/>
    <w:rsid w:val="00BB2335"/>
    <w:rsid w:val="00BB3810"/>
    <w:rsid w:val="00BB441B"/>
    <w:rsid w:val="00BB67DE"/>
    <w:rsid w:val="00BB7E88"/>
    <w:rsid w:val="00BC0899"/>
    <w:rsid w:val="00BC1BA8"/>
    <w:rsid w:val="00BC3C22"/>
    <w:rsid w:val="00BC45FF"/>
    <w:rsid w:val="00BC4CC9"/>
    <w:rsid w:val="00BC7545"/>
    <w:rsid w:val="00BD186D"/>
    <w:rsid w:val="00BD3D74"/>
    <w:rsid w:val="00BD3F80"/>
    <w:rsid w:val="00BD624E"/>
    <w:rsid w:val="00BD6580"/>
    <w:rsid w:val="00BD7782"/>
    <w:rsid w:val="00BE000C"/>
    <w:rsid w:val="00BE0735"/>
    <w:rsid w:val="00BE0A18"/>
    <w:rsid w:val="00BE1745"/>
    <w:rsid w:val="00BE1B87"/>
    <w:rsid w:val="00BE1CDF"/>
    <w:rsid w:val="00BE231D"/>
    <w:rsid w:val="00BF03B2"/>
    <w:rsid w:val="00BF07E3"/>
    <w:rsid w:val="00BF232C"/>
    <w:rsid w:val="00BF27AC"/>
    <w:rsid w:val="00BF32CC"/>
    <w:rsid w:val="00BF477C"/>
    <w:rsid w:val="00BF53C8"/>
    <w:rsid w:val="00BF5540"/>
    <w:rsid w:val="00BF580B"/>
    <w:rsid w:val="00BF62B1"/>
    <w:rsid w:val="00C00446"/>
    <w:rsid w:val="00C00E1E"/>
    <w:rsid w:val="00C01163"/>
    <w:rsid w:val="00C01800"/>
    <w:rsid w:val="00C01B06"/>
    <w:rsid w:val="00C03134"/>
    <w:rsid w:val="00C03204"/>
    <w:rsid w:val="00C03B11"/>
    <w:rsid w:val="00C03D38"/>
    <w:rsid w:val="00C03D9E"/>
    <w:rsid w:val="00C04641"/>
    <w:rsid w:val="00C04A72"/>
    <w:rsid w:val="00C05CC4"/>
    <w:rsid w:val="00C07230"/>
    <w:rsid w:val="00C0786A"/>
    <w:rsid w:val="00C109A8"/>
    <w:rsid w:val="00C10A23"/>
    <w:rsid w:val="00C11D6B"/>
    <w:rsid w:val="00C173AB"/>
    <w:rsid w:val="00C20275"/>
    <w:rsid w:val="00C203C5"/>
    <w:rsid w:val="00C2128B"/>
    <w:rsid w:val="00C256B1"/>
    <w:rsid w:val="00C25AF1"/>
    <w:rsid w:val="00C27433"/>
    <w:rsid w:val="00C27CFF"/>
    <w:rsid w:val="00C30424"/>
    <w:rsid w:val="00C30F7C"/>
    <w:rsid w:val="00C316E2"/>
    <w:rsid w:val="00C31C13"/>
    <w:rsid w:val="00C33B5C"/>
    <w:rsid w:val="00C3489C"/>
    <w:rsid w:val="00C34CA4"/>
    <w:rsid w:val="00C35D41"/>
    <w:rsid w:val="00C36247"/>
    <w:rsid w:val="00C407F1"/>
    <w:rsid w:val="00C42EFF"/>
    <w:rsid w:val="00C449CA"/>
    <w:rsid w:val="00C44CC1"/>
    <w:rsid w:val="00C50AC8"/>
    <w:rsid w:val="00C51707"/>
    <w:rsid w:val="00C52318"/>
    <w:rsid w:val="00C525CF"/>
    <w:rsid w:val="00C54147"/>
    <w:rsid w:val="00C54292"/>
    <w:rsid w:val="00C5443A"/>
    <w:rsid w:val="00C564EC"/>
    <w:rsid w:val="00C57C8E"/>
    <w:rsid w:val="00C60A1C"/>
    <w:rsid w:val="00C654B6"/>
    <w:rsid w:val="00C66363"/>
    <w:rsid w:val="00C665F3"/>
    <w:rsid w:val="00C66F96"/>
    <w:rsid w:val="00C70F6D"/>
    <w:rsid w:val="00C7212E"/>
    <w:rsid w:val="00C731E1"/>
    <w:rsid w:val="00C747C1"/>
    <w:rsid w:val="00C74B4E"/>
    <w:rsid w:val="00C754DE"/>
    <w:rsid w:val="00C763F4"/>
    <w:rsid w:val="00C77700"/>
    <w:rsid w:val="00C77870"/>
    <w:rsid w:val="00C80570"/>
    <w:rsid w:val="00C80B78"/>
    <w:rsid w:val="00C8287C"/>
    <w:rsid w:val="00C856FD"/>
    <w:rsid w:val="00C859AC"/>
    <w:rsid w:val="00C87D38"/>
    <w:rsid w:val="00C92136"/>
    <w:rsid w:val="00C92396"/>
    <w:rsid w:val="00C93AC9"/>
    <w:rsid w:val="00C95284"/>
    <w:rsid w:val="00C95B62"/>
    <w:rsid w:val="00C96EFE"/>
    <w:rsid w:val="00CA3FFE"/>
    <w:rsid w:val="00CA4D65"/>
    <w:rsid w:val="00CA4F6E"/>
    <w:rsid w:val="00CA5027"/>
    <w:rsid w:val="00CA502B"/>
    <w:rsid w:val="00CA73DE"/>
    <w:rsid w:val="00CA7ABE"/>
    <w:rsid w:val="00CB0A6A"/>
    <w:rsid w:val="00CB0C17"/>
    <w:rsid w:val="00CB1D81"/>
    <w:rsid w:val="00CB1FEA"/>
    <w:rsid w:val="00CB261D"/>
    <w:rsid w:val="00CB2890"/>
    <w:rsid w:val="00CB2BAA"/>
    <w:rsid w:val="00CB2D74"/>
    <w:rsid w:val="00CB4C0F"/>
    <w:rsid w:val="00CB67E3"/>
    <w:rsid w:val="00CB70E5"/>
    <w:rsid w:val="00CC1173"/>
    <w:rsid w:val="00CC1920"/>
    <w:rsid w:val="00CC1F81"/>
    <w:rsid w:val="00CC2073"/>
    <w:rsid w:val="00CC228A"/>
    <w:rsid w:val="00CC27B0"/>
    <w:rsid w:val="00CC27FE"/>
    <w:rsid w:val="00CC49DD"/>
    <w:rsid w:val="00CC4DD9"/>
    <w:rsid w:val="00CC599F"/>
    <w:rsid w:val="00CC5B7B"/>
    <w:rsid w:val="00CC6FA8"/>
    <w:rsid w:val="00CC7321"/>
    <w:rsid w:val="00CD16D7"/>
    <w:rsid w:val="00CD4AF0"/>
    <w:rsid w:val="00CD4C81"/>
    <w:rsid w:val="00CD5814"/>
    <w:rsid w:val="00CD63EC"/>
    <w:rsid w:val="00CE09E3"/>
    <w:rsid w:val="00CE207F"/>
    <w:rsid w:val="00CE223E"/>
    <w:rsid w:val="00CE2329"/>
    <w:rsid w:val="00CE3B1A"/>
    <w:rsid w:val="00CE484E"/>
    <w:rsid w:val="00CE7028"/>
    <w:rsid w:val="00CE7136"/>
    <w:rsid w:val="00CE7487"/>
    <w:rsid w:val="00CE7CB8"/>
    <w:rsid w:val="00CF05F0"/>
    <w:rsid w:val="00CF199D"/>
    <w:rsid w:val="00CF4496"/>
    <w:rsid w:val="00CF5048"/>
    <w:rsid w:val="00CF5576"/>
    <w:rsid w:val="00CF6987"/>
    <w:rsid w:val="00D010FF"/>
    <w:rsid w:val="00D0170C"/>
    <w:rsid w:val="00D0385A"/>
    <w:rsid w:val="00D0406E"/>
    <w:rsid w:val="00D05054"/>
    <w:rsid w:val="00D0510F"/>
    <w:rsid w:val="00D05301"/>
    <w:rsid w:val="00D0639E"/>
    <w:rsid w:val="00D0732C"/>
    <w:rsid w:val="00D109E4"/>
    <w:rsid w:val="00D10EEB"/>
    <w:rsid w:val="00D13D47"/>
    <w:rsid w:val="00D153EA"/>
    <w:rsid w:val="00D1569A"/>
    <w:rsid w:val="00D15AAF"/>
    <w:rsid w:val="00D17608"/>
    <w:rsid w:val="00D17B7D"/>
    <w:rsid w:val="00D17EE7"/>
    <w:rsid w:val="00D20F43"/>
    <w:rsid w:val="00D21705"/>
    <w:rsid w:val="00D22DCB"/>
    <w:rsid w:val="00D24675"/>
    <w:rsid w:val="00D2597E"/>
    <w:rsid w:val="00D26711"/>
    <w:rsid w:val="00D30FE5"/>
    <w:rsid w:val="00D3131A"/>
    <w:rsid w:val="00D31669"/>
    <w:rsid w:val="00D34462"/>
    <w:rsid w:val="00D34B62"/>
    <w:rsid w:val="00D352B4"/>
    <w:rsid w:val="00D364C4"/>
    <w:rsid w:val="00D41E5E"/>
    <w:rsid w:val="00D422B5"/>
    <w:rsid w:val="00D4316D"/>
    <w:rsid w:val="00D434B0"/>
    <w:rsid w:val="00D45998"/>
    <w:rsid w:val="00D45E80"/>
    <w:rsid w:val="00D46191"/>
    <w:rsid w:val="00D46B65"/>
    <w:rsid w:val="00D47121"/>
    <w:rsid w:val="00D47280"/>
    <w:rsid w:val="00D472FE"/>
    <w:rsid w:val="00D5028E"/>
    <w:rsid w:val="00D51001"/>
    <w:rsid w:val="00D528BD"/>
    <w:rsid w:val="00D53E58"/>
    <w:rsid w:val="00D5410F"/>
    <w:rsid w:val="00D54579"/>
    <w:rsid w:val="00D54B3E"/>
    <w:rsid w:val="00D55B4D"/>
    <w:rsid w:val="00D5618B"/>
    <w:rsid w:val="00D56FF4"/>
    <w:rsid w:val="00D61F36"/>
    <w:rsid w:val="00D6222F"/>
    <w:rsid w:val="00D63130"/>
    <w:rsid w:val="00D63A74"/>
    <w:rsid w:val="00D642A2"/>
    <w:rsid w:val="00D6483E"/>
    <w:rsid w:val="00D64962"/>
    <w:rsid w:val="00D650CF"/>
    <w:rsid w:val="00D67235"/>
    <w:rsid w:val="00D71667"/>
    <w:rsid w:val="00D722AF"/>
    <w:rsid w:val="00D7242A"/>
    <w:rsid w:val="00D77981"/>
    <w:rsid w:val="00D802FF"/>
    <w:rsid w:val="00D821A5"/>
    <w:rsid w:val="00D8281A"/>
    <w:rsid w:val="00D904F0"/>
    <w:rsid w:val="00D92265"/>
    <w:rsid w:val="00D9280B"/>
    <w:rsid w:val="00D92FC2"/>
    <w:rsid w:val="00D94111"/>
    <w:rsid w:val="00D96937"/>
    <w:rsid w:val="00D9707C"/>
    <w:rsid w:val="00D978E1"/>
    <w:rsid w:val="00DA0362"/>
    <w:rsid w:val="00DA1B1A"/>
    <w:rsid w:val="00DA2B55"/>
    <w:rsid w:val="00DA3274"/>
    <w:rsid w:val="00DA3924"/>
    <w:rsid w:val="00DA4C78"/>
    <w:rsid w:val="00DA5C6A"/>
    <w:rsid w:val="00DA5E9E"/>
    <w:rsid w:val="00DA642C"/>
    <w:rsid w:val="00DA6A68"/>
    <w:rsid w:val="00DA6B10"/>
    <w:rsid w:val="00DA6F0A"/>
    <w:rsid w:val="00DA7868"/>
    <w:rsid w:val="00DB0FD2"/>
    <w:rsid w:val="00DB10D2"/>
    <w:rsid w:val="00DB19F4"/>
    <w:rsid w:val="00DB1E20"/>
    <w:rsid w:val="00DB261E"/>
    <w:rsid w:val="00DB288C"/>
    <w:rsid w:val="00DB35D1"/>
    <w:rsid w:val="00DB435B"/>
    <w:rsid w:val="00DB5ABC"/>
    <w:rsid w:val="00DB7EDF"/>
    <w:rsid w:val="00DC0462"/>
    <w:rsid w:val="00DC0810"/>
    <w:rsid w:val="00DC0BAC"/>
    <w:rsid w:val="00DC1132"/>
    <w:rsid w:val="00DC15FB"/>
    <w:rsid w:val="00DC1984"/>
    <w:rsid w:val="00DC3842"/>
    <w:rsid w:val="00DC4EFB"/>
    <w:rsid w:val="00DC5BD1"/>
    <w:rsid w:val="00DC7215"/>
    <w:rsid w:val="00DC72D3"/>
    <w:rsid w:val="00DD011F"/>
    <w:rsid w:val="00DD247E"/>
    <w:rsid w:val="00DD3C6D"/>
    <w:rsid w:val="00DD3D4C"/>
    <w:rsid w:val="00DD42E0"/>
    <w:rsid w:val="00DD4F44"/>
    <w:rsid w:val="00DD5C1A"/>
    <w:rsid w:val="00DD7AA7"/>
    <w:rsid w:val="00DE0725"/>
    <w:rsid w:val="00DE0AE7"/>
    <w:rsid w:val="00DE0B0D"/>
    <w:rsid w:val="00DE0BE2"/>
    <w:rsid w:val="00DE0F35"/>
    <w:rsid w:val="00DE11EA"/>
    <w:rsid w:val="00DE139F"/>
    <w:rsid w:val="00DE17A2"/>
    <w:rsid w:val="00DE36A7"/>
    <w:rsid w:val="00DE6255"/>
    <w:rsid w:val="00DE6F7E"/>
    <w:rsid w:val="00DF2BC6"/>
    <w:rsid w:val="00DF2BE4"/>
    <w:rsid w:val="00DF307F"/>
    <w:rsid w:val="00DF32F5"/>
    <w:rsid w:val="00DF3325"/>
    <w:rsid w:val="00DF33C3"/>
    <w:rsid w:val="00DF3959"/>
    <w:rsid w:val="00DF3D64"/>
    <w:rsid w:val="00DF4F27"/>
    <w:rsid w:val="00DF65C2"/>
    <w:rsid w:val="00DF7B88"/>
    <w:rsid w:val="00E007CF"/>
    <w:rsid w:val="00E02027"/>
    <w:rsid w:val="00E02A98"/>
    <w:rsid w:val="00E035E0"/>
    <w:rsid w:val="00E03C8C"/>
    <w:rsid w:val="00E04180"/>
    <w:rsid w:val="00E04EF1"/>
    <w:rsid w:val="00E05E6C"/>
    <w:rsid w:val="00E0789A"/>
    <w:rsid w:val="00E10DCB"/>
    <w:rsid w:val="00E1200E"/>
    <w:rsid w:val="00E1251C"/>
    <w:rsid w:val="00E12B9E"/>
    <w:rsid w:val="00E1414E"/>
    <w:rsid w:val="00E143B9"/>
    <w:rsid w:val="00E147F4"/>
    <w:rsid w:val="00E14C22"/>
    <w:rsid w:val="00E15695"/>
    <w:rsid w:val="00E15DCB"/>
    <w:rsid w:val="00E16637"/>
    <w:rsid w:val="00E16E37"/>
    <w:rsid w:val="00E20A1E"/>
    <w:rsid w:val="00E21010"/>
    <w:rsid w:val="00E21857"/>
    <w:rsid w:val="00E231E4"/>
    <w:rsid w:val="00E239AA"/>
    <w:rsid w:val="00E2611D"/>
    <w:rsid w:val="00E26E1E"/>
    <w:rsid w:val="00E27173"/>
    <w:rsid w:val="00E30EC9"/>
    <w:rsid w:val="00E333C2"/>
    <w:rsid w:val="00E36572"/>
    <w:rsid w:val="00E37D5E"/>
    <w:rsid w:val="00E410E4"/>
    <w:rsid w:val="00E444D3"/>
    <w:rsid w:val="00E44DAD"/>
    <w:rsid w:val="00E46217"/>
    <w:rsid w:val="00E4796A"/>
    <w:rsid w:val="00E50779"/>
    <w:rsid w:val="00E50D71"/>
    <w:rsid w:val="00E5276A"/>
    <w:rsid w:val="00E52D34"/>
    <w:rsid w:val="00E53F56"/>
    <w:rsid w:val="00E54353"/>
    <w:rsid w:val="00E561DD"/>
    <w:rsid w:val="00E569EF"/>
    <w:rsid w:val="00E57360"/>
    <w:rsid w:val="00E578F5"/>
    <w:rsid w:val="00E60830"/>
    <w:rsid w:val="00E6212C"/>
    <w:rsid w:val="00E621F4"/>
    <w:rsid w:val="00E64CC2"/>
    <w:rsid w:val="00E64D55"/>
    <w:rsid w:val="00E65941"/>
    <w:rsid w:val="00E65C5E"/>
    <w:rsid w:val="00E673AC"/>
    <w:rsid w:val="00E70E97"/>
    <w:rsid w:val="00E71969"/>
    <w:rsid w:val="00E7607B"/>
    <w:rsid w:val="00E76ADF"/>
    <w:rsid w:val="00E77B85"/>
    <w:rsid w:val="00E814F3"/>
    <w:rsid w:val="00E829F9"/>
    <w:rsid w:val="00E82BBF"/>
    <w:rsid w:val="00E83ABD"/>
    <w:rsid w:val="00E840B9"/>
    <w:rsid w:val="00E84A7A"/>
    <w:rsid w:val="00E857D2"/>
    <w:rsid w:val="00E869AE"/>
    <w:rsid w:val="00E86CF9"/>
    <w:rsid w:val="00E87C33"/>
    <w:rsid w:val="00E91F56"/>
    <w:rsid w:val="00E926BF"/>
    <w:rsid w:val="00E931C8"/>
    <w:rsid w:val="00E93607"/>
    <w:rsid w:val="00E93DE6"/>
    <w:rsid w:val="00E942F8"/>
    <w:rsid w:val="00E94EFA"/>
    <w:rsid w:val="00E95148"/>
    <w:rsid w:val="00E9616F"/>
    <w:rsid w:val="00E97BDC"/>
    <w:rsid w:val="00E97F76"/>
    <w:rsid w:val="00EA2102"/>
    <w:rsid w:val="00EA4034"/>
    <w:rsid w:val="00EA6F03"/>
    <w:rsid w:val="00EB006D"/>
    <w:rsid w:val="00EB0A48"/>
    <w:rsid w:val="00EB1985"/>
    <w:rsid w:val="00EB20E7"/>
    <w:rsid w:val="00EB247C"/>
    <w:rsid w:val="00EB3BDC"/>
    <w:rsid w:val="00EB47FF"/>
    <w:rsid w:val="00EB6746"/>
    <w:rsid w:val="00EB6E15"/>
    <w:rsid w:val="00EC0D9B"/>
    <w:rsid w:val="00EC0FFA"/>
    <w:rsid w:val="00EC1DAB"/>
    <w:rsid w:val="00EC30C4"/>
    <w:rsid w:val="00EC32CB"/>
    <w:rsid w:val="00EC3616"/>
    <w:rsid w:val="00EC5C8E"/>
    <w:rsid w:val="00EC67D4"/>
    <w:rsid w:val="00EC7247"/>
    <w:rsid w:val="00EC7A5F"/>
    <w:rsid w:val="00EC7AC0"/>
    <w:rsid w:val="00ED127B"/>
    <w:rsid w:val="00ED2434"/>
    <w:rsid w:val="00ED339C"/>
    <w:rsid w:val="00ED37F4"/>
    <w:rsid w:val="00ED38A8"/>
    <w:rsid w:val="00ED3DE7"/>
    <w:rsid w:val="00ED569D"/>
    <w:rsid w:val="00ED5FAC"/>
    <w:rsid w:val="00ED7A9B"/>
    <w:rsid w:val="00EE03D5"/>
    <w:rsid w:val="00EE05FA"/>
    <w:rsid w:val="00EE075A"/>
    <w:rsid w:val="00EE18A0"/>
    <w:rsid w:val="00EE2467"/>
    <w:rsid w:val="00EE4EF0"/>
    <w:rsid w:val="00EE59F8"/>
    <w:rsid w:val="00EE788D"/>
    <w:rsid w:val="00EF212E"/>
    <w:rsid w:val="00EF41AA"/>
    <w:rsid w:val="00EF4D44"/>
    <w:rsid w:val="00EF516D"/>
    <w:rsid w:val="00EF5A7D"/>
    <w:rsid w:val="00EF5E54"/>
    <w:rsid w:val="00EF66AB"/>
    <w:rsid w:val="00EF67B6"/>
    <w:rsid w:val="00F00A6A"/>
    <w:rsid w:val="00F00D9B"/>
    <w:rsid w:val="00F011D5"/>
    <w:rsid w:val="00F01A85"/>
    <w:rsid w:val="00F01D5B"/>
    <w:rsid w:val="00F029A8"/>
    <w:rsid w:val="00F03649"/>
    <w:rsid w:val="00F03E0D"/>
    <w:rsid w:val="00F05074"/>
    <w:rsid w:val="00F05174"/>
    <w:rsid w:val="00F05F21"/>
    <w:rsid w:val="00F07FCD"/>
    <w:rsid w:val="00F1044F"/>
    <w:rsid w:val="00F11517"/>
    <w:rsid w:val="00F11E0D"/>
    <w:rsid w:val="00F14740"/>
    <w:rsid w:val="00F153E4"/>
    <w:rsid w:val="00F15D14"/>
    <w:rsid w:val="00F161F8"/>
    <w:rsid w:val="00F166FF"/>
    <w:rsid w:val="00F20035"/>
    <w:rsid w:val="00F21655"/>
    <w:rsid w:val="00F25887"/>
    <w:rsid w:val="00F263D4"/>
    <w:rsid w:val="00F26ACD"/>
    <w:rsid w:val="00F31595"/>
    <w:rsid w:val="00F34A26"/>
    <w:rsid w:val="00F3560A"/>
    <w:rsid w:val="00F35E09"/>
    <w:rsid w:val="00F36821"/>
    <w:rsid w:val="00F3751A"/>
    <w:rsid w:val="00F37A02"/>
    <w:rsid w:val="00F37E86"/>
    <w:rsid w:val="00F41761"/>
    <w:rsid w:val="00F41FF8"/>
    <w:rsid w:val="00F4224D"/>
    <w:rsid w:val="00F43736"/>
    <w:rsid w:val="00F45124"/>
    <w:rsid w:val="00F45B2A"/>
    <w:rsid w:val="00F45BB2"/>
    <w:rsid w:val="00F45D21"/>
    <w:rsid w:val="00F470A6"/>
    <w:rsid w:val="00F471F3"/>
    <w:rsid w:val="00F50FFB"/>
    <w:rsid w:val="00F51241"/>
    <w:rsid w:val="00F52119"/>
    <w:rsid w:val="00F526A4"/>
    <w:rsid w:val="00F53E63"/>
    <w:rsid w:val="00F54101"/>
    <w:rsid w:val="00F54228"/>
    <w:rsid w:val="00F55500"/>
    <w:rsid w:val="00F57396"/>
    <w:rsid w:val="00F57942"/>
    <w:rsid w:val="00F615EE"/>
    <w:rsid w:val="00F62669"/>
    <w:rsid w:val="00F64730"/>
    <w:rsid w:val="00F6557F"/>
    <w:rsid w:val="00F65879"/>
    <w:rsid w:val="00F66D1C"/>
    <w:rsid w:val="00F67F06"/>
    <w:rsid w:val="00F67F8F"/>
    <w:rsid w:val="00F70A89"/>
    <w:rsid w:val="00F70AD6"/>
    <w:rsid w:val="00F71364"/>
    <w:rsid w:val="00F7311C"/>
    <w:rsid w:val="00F74316"/>
    <w:rsid w:val="00F74F5C"/>
    <w:rsid w:val="00F75F92"/>
    <w:rsid w:val="00F767EC"/>
    <w:rsid w:val="00F76E46"/>
    <w:rsid w:val="00F82424"/>
    <w:rsid w:val="00F82AA2"/>
    <w:rsid w:val="00F830FA"/>
    <w:rsid w:val="00F8445C"/>
    <w:rsid w:val="00F84609"/>
    <w:rsid w:val="00F8629E"/>
    <w:rsid w:val="00F86AC7"/>
    <w:rsid w:val="00F9057D"/>
    <w:rsid w:val="00F9283E"/>
    <w:rsid w:val="00F93AC2"/>
    <w:rsid w:val="00F9522C"/>
    <w:rsid w:val="00F966AB"/>
    <w:rsid w:val="00F966EA"/>
    <w:rsid w:val="00F97623"/>
    <w:rsid w:val="00FA12F2"/>
    <w:rsid w:val="00FA1658"/>
    <w:rsid w:val="00FA19DC"/>
    <w:rsid w:val="00FA1F73"/>
    <w:rsid w:val="00FA247D"/>
    <w:rsid w:val="00FA4F81"/>
    <w:rsid w:val="00FA508F"/>
    <w:rsid w:val="00FA5AC8"/>
    <w:rsid w:val="00FA7089"/>
    <w:rsid w:val="00FB0C1D"/>
    <w:rsid w:val="00FB149F"/>
    <w:rsid w:val="00FB1FB3"/>
    <w:rsid w:val="00FB33B0"/>
    <w:rsid w:val="00FB38C9"/>
    <w:rsid w:val="00FB4F46"/>
    <w:rsid w:val="00FB5A01"/>
    <w:rsid w:val="00FB5DA4"/>
    <w:rsid w:val="00FB6091"/>
    <w:rsid w:val="00FB6EDE"/>
    <w:rsid w:val="00FB7975"/>
    <w:rsid w:val="00FC0588"/>
    <w:rsid w:val="00FC1E99"/>
    <w:rsid w:val="00FC268C"/>
    <w:rsid w:val="00FC28D2"/>
    <w:rsid w:val="00FC2946"/>
    <w:rsid w:val="00FC30F4"/>
    <w:rsid w:val="00FC32D6"/>
    <w:rsid w:val="00FC3347"/>
    <w:rsid w:val="00FC38E4"/>
    <w:rsid w:val="00FC3EDC"/>
    <w:rsid w:val="00FC5150"/>
    <w:rsid w:val="00FC613B"/>
    <w:rsid w:val="00FC6B6F"/>
    <w:rsid w:val="00FD00B2"/>
    <w:rsid w:val="00FD0168"/>
    <w:rsid w:val="00FD03A2"/>
    <w:rsid w:val="00FD17E7"/>
    <w:rsid w:val="00FD2221"/>
    <w:rsid w:val="00FD23A6"/>
    <w:rsid w:val="00FD250C"/>
    <w:rsid w:val="00FD2F5B"/>
    <w:rsid w:val="00FD4CA2"/>
    <w:rsid w:val="00FD5221"/>
    <w:rsid w:val="00FD6B46"/>
    <w:rsid w:val="00FD70FD"/>
    <w:rsid w:val="00FE02FE"/>
    <w:rsid w:val="00FE3566"/>
    <w:rsid w:val="00FE381F"/>
    <w:rsid w:val="00FE4836"/>
    <w:rsid w:val="00FE55BB"/>
    <w:rsid w:val="00FE61A4"/>
    <w:rsid w:val="00FE6460"/>
    <w:rsid w:val="00FE6DD8"/>
    <w:rsid w:val="00FE7390"/>
    <w:rsid w:val="00FE7547"/>
    <w:rsid w:val="00FF0906"/>
    <w:rsid w:val="00FF0C38"/>
    <w:rsid w:val="00FF0D0D"/>
    <w:rsid w:val="00FF0E28"/>
    <w:rsid w:val="00FF104E"/>
    <w:rsid w:val="00FF10A5"/>
    <w:rsid w:val="00FF1DF4"/>
    <w:rsid w:val="00FF23C5"/>
    <w:rsid w:val="00FF3E34"/>
    <w:rsid w:val="00FF472C"/>
    <w:rsid w:val="00FF4B10"/>
    <w:rsid w:val="00FF6371"/>
    <w:rsid w:val="00FF6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header" w:uiPriority="0"/>
    <w:lsdException w:name="index heading" w:uiPriority="0" w:qFormat="1"/>
    <w:lsdException w:name="caption" w:uiPriority="0" w:qFormat="1"/>
    <w:lsdException w:name="page number" w:qFormat="1"/>
    <w:lsdException w:name="endnote text" w:uiPriority="0"/>
    <w:lsdException w:name="List Number" w:uiPriority="0"/>
    <w:lsdException w:name="List Bullet 2" w:uiPriority="0"/>
    <w:lsdException w:name="List Bullet 5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0" w:unhideWhenUsed="0" w:qFormat="1"/>
    <w:lsdException w:name="Block Text" w:uiPriority="0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HTML Sample" w:uiPriority="0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E471C"/>
  </w:style>
  <w:style w:type="paragraph" w:styleId="1">
    <w:name w:val="heading 1"/>
    <w:aliases w:val="ЗАГ-ГЛАВА,Заг 1,HEADING 1,Head 1,????????? 1,Subhead A"/>
    <w:basedOn w:val="a0"/>
    <w:next w:val="a0"/>
    <w:link w:val="10"/>
    <w:uiPriority w:val="9"/>
    <w:qFormat/>
    <w:rsid w:val="007679F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paragraph" w:styleId="2">
    <w:name w:val="heading 2"/>
    <w:aliases w:val="Заг 2"/>
    <w:basedOn w:val="a0"/>
    <w:next w:val="a0"/>
    <w:link w:val="20"/>
    <w:uiPriority w:val="9"/>
    <w:unhideWhenUsed/>
    <w:qFormat/>
    <w:rsid w:val="00521849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E5435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Заг-Часть"/>
    <w:basedOn w:val="a0"/>
    <w:next w:val="a0"/>
    <w:link w:val="40"/>
    <w:unhideWhenUsed/>
    <w:qFormat/>
    <w:rsid w:val="00644A6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nhideWhenUsed/>
    <w:qFormat/>
    <w:rsid w:val="00521849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6">
    <w:name w:val="heading 6"/>
    <w:basedOn w:val="a0"/>
    <w:next w:val="a0"/>
    <w:link w:val="60"/>
    <w:unhideWhenUsed/>
    <w:qFormat/>
    <w:rsid w:val="00521849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7">
    <w:name w:val="heading 7"/>
    <w:basedOn w:val="a0"/>
    <w:next w:val="a0"/>
    <w:link w:val="70"/>
    <w:unhideWhenUsed/>
    <w:qFormat/>
    <w:rsid w:val="0025610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aliases w:val="Заг-ПОДГЛАВ"/>
    <w:basedOn w:val="a0"/>
    <w:next w:val="a0"/>
    <w:link w:val="80"/>
    <w:unhideWhenUsed/>
    <w:qFormat/>
    <w:rsid w:val="002561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nhideWhenUsed/>
    <w:qFormat/>
    <w:rsid w:val="008235A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ind w:firstLine="720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ЗАГ-ГЛАВА Знак,Заг 1 Знак1,HEADING 1 Знак1,Head 1 Знак1,????????? 1 Знак1,Subhead A Знак1"/>
    <w:basedOn w:val="a1"/>
    <w:link w:val="1"/>
    <w:uiPriority w:val="9"/>
    <w:qFormat/>
    <w:rsid w:val="007679F2"/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character" w:customStyle="1" w:styleId="20">
    <w:name w:val="Заголовок 2 Знак"/>
    <w:aliases w:val="Заг 2 Знак"/>
    <w:basedOn w:val="a1"/>
    <w:link w:val="2"/>
    <w:uiPriority w:val="9"/>
    <w:rsid w:val="005218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aliases w:val="Заг-Часть Знак"/>
    <w:basedOn w:val="a1"/>
    <w:link w:val="4"/>
    <w:rsid w:val="00644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1"/>
    <w:link w:val="5"/>
    <w:rsid w:val="0052184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1"/>
    <w:link w:val="6"/>
    <w:rsid w:val="0052184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4">
    <w:name w:val="Balloon Text"/>
    <w:basedOn w:val="a0"/>
    <w:link w:val="a5"/>
    <w:unhideWhenUsed/>
    <w:qFormat/>
    <w:rsid w:val="00E673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qFormat/>
    <w:rsid w:val="00E673AC"/>
    <w:rPr>
      <w:rFonts w:ascii="Tahoma" w:hAnsi="Tahoma" w:cs="Tahoma"/>
      <w:sz w:val="16"/>
      <w:szCs w:val="16"/>
    </w:rPr>
  </w:style>
  <w:style w:type="character" w:customStyle="1" w:styleId="a6">
    <w:name w:val="Гипертекстовая ссылка"/>
    <w:basedOn w:val="a1"/>
    <w:qFormat/>
    <w:rsid w:val="00E673AC"/>
    <w:rPr>
      <w:rFonts w:cs="Times New Roman"/>
      <w:b/>
      <w:color w:val="106BBE"/>
    </w:rPr>
  </w:style>
  <w:style w:type="paragraph" w:customStyle="1" w:styleId="ConsPlusNormal">
    <w:name w:val="ConsPlusNormal"/>
    <w:link w:val="ConsPlusNormal1"/>
    <w:qFormat/>
    <w:rsid w:val="00E673A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styleId="a7">
    <w:name w:val="header"/>
    <w:aliases w:val="ВерхКолонтитул, Знак10,Знак10"/>
    <w:basedOn w:val="a0"/>
    <w:link w:val="a8"/>
    <w:unhideWhenUsed/>
    <w:rsid w:val="00E673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aliases w:val="ВерхКолонтитул Знак, Знак10 Знак,Знак10 Знак"/>
    <w:basedOn w:val="a1"/>
    <w:link w:val="a7"/>
    <w:qFormat/>
    <w:rsid w:val="00E673AC"/>
  </w:style>
  <w:style w:type="character" w:styleId="a9">
    <w:name w:val="page number"/>
    <w:basedOn w:val="a1"/>
    <w:uiPriority w:val="99"/>
    <w:qFormat/>
    <w:rsid w:val="00E673AC"/>
  </w:style>
  <w:style w:type="paragraph" w:customStyle="1" w:styleId="aa">
    <w:name w:val="Нормальный (таблица)"/>
    <w:basedOn w:val="a0"/>
    <w:next w:val="a0"/>
    <w:qFormat/>
    <w:rsid w:val="007679F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b">
    <w:name w:val="Прижатый влево"/>
    <w:basedOn w:val="a0"/>
    <w:next w:val="a0"/>
    <w:qFormat/>
    <w:rsid w:val="007679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styleId="ac">
    <w:name w:val="List Paragraph"/>
    <w:basedOn w:val="a0"/>
    <w:link w:val="ad"/>
    <w:uiPriority w:val="34"/>
    <w:qFormat/>
    <w:rsid w:val="0052184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Strong"/>
    <w:basedOn w:val="a1"/>
    <w:uiPriority w:val="22"/>
    <w:qFormat/>
    <w:rsid w:val="00521849"/>
    <w:rPr>
      <w:b/>
      <w:bCs/>
    </w:rPr>
  </w:style>
  <w:style w:type="paragraph" w:styleId="21">
    <w:name w:val="Body Text 2"/>
    <w:basedOn w:val="a0"/>
    <w:link w:val="22"/>
    <w:uiPriority w:val="99"/>
    <w:unhideWhenUsed/>
    <w:rsid w:val="0052184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521849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No Spacing"/>
    <w:uiPriority w:val="1"/>
    <w:qFormat/>
    <w:rsid w:val="005A2DCB"/>
    <w:pPr>
      <w:spacing w:after="0" w:line="240" w:lineRule="auto"/>
    </w:pPr>
    <w:rPr>
      <w:rFonts w:ascii="Calibri" w:eastAsia="Times New Roman" w:hAnsi="Calibri" w:cs="Times New Roman"/>
    </w:rPr>
  </w:style>
  <w:style w:type="table" w:styleId="af0">
    <w:name w:val="Table Grid"/>
    <w:basedOn w:val="a2"/>
    <w:uiPriority w:val="59"/>
    <w:rsid w:val="005A2DC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link w:val="ConsPlusTitle1"/>
    <w:rsid w:val="00804F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f1">
    <w:name w:val="caption"/>
    <w:basedOn w:val="a0"/>
    <w:next w:val="a0"/>
    <w:qFormat/>
    <w:rsid w:val="00644A6C"/>
    <w:pPr>
      <w:tabs>
        <w:tab w:val="left" w:pos="9639"/>
      </w:tabs>
      <w:spacing w:after="0" w:line="240" w:lineRule="auto"/>
      <w:ind w:left="-1276"/>
      <w:jc w:val="center"/>
    </w:pPr>
    <w:rPr>
      <w:rFonts w:ascii="Times New Roman" w:eastAsia="Times New Roman" w:hAnsi="Times New Roman" w:cs="Times New Roman"/>
      <w:b/>
      <w:sz w:val="40"/>
      <w:szCs w:val="20"/>
    </w:rPr>
  </w:style>
  <w:style w:type="character" w:styleId="af2">
    <w:name w:val="Hyperlink"/>
    <w:link w:val="11"/>
    <w:uiPriority w:val="99"/>
    <w:unhideWhenUsed/>
    <w:rsid w:val="00250CD8"/>
    <w:rPr>
      <w:color w:val="0000FF"/>
      <w:u w:val="single"/>
    </w:rPr>
  </w:style>
  <w:style w:type="paragraph" w:styleId="af3">
    <w:name w:val="Body Text"/>
    <w:basedOn w:val="a0"/>
    <w:link w:val="af4"/>
    <w:unhideWhenUsed/>
    <w:qFormat/>
    <w:rsid w:val="00D109E4"/>
    <w:pPr>
      <w:spacing w:after="120"/>
    </w:pPr>
  </w:style>
  <w:style w:type="character" w:customStyle="1" w:styleId="af4">
    <w:name w:val="Основной текст Знак"/>
    <w:basedOn w:val="a1"/>
    <w:link w:val="af3"/>
    <w:rsid w:val="00D109E4"/>
  </w:style>
  <w:style w:type="character" w:styleId="af5">
    <w:name w:val="Emphasis"/>
    <w:basedOn w:val="a1"/>
    <w:uiPriority w:val="20"/>
    <w:qFormat/>
    <w:rsid w:val="00D109E4"/>
    <w:rPr>
      <w:rFonts w:cs="Times New Roman"/>
      <w:i/>
      <w:iCs/>
    </w:rPr>
  </w:style>
  <w:style w:type="paragraph" w:customStyle="1" w:styleId="af6">
    <w:name w:val="Таблицы (моноширинный)"/>
    <w:basedOn w:val="a0"/>
    <w:next w:val="a0"/>
    <w:rsid w:val="001358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unformattext">
    <w:name w:val="unformattext"/>
    <w:basedOn w:val="a0"/>
    <w:rsid w:val="00135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Цветовое выделение"/>
    <w:uiPriority w:val="99"/>
    <w:rsid w:val="001358C4"/>
    <w:rPr>
      <w:b/>
      <w:color w:val="26282F"/>
    </w:rPr>
  </w:style>
  <w:style w:type="paragraph" w:customStyle="1" w:styleId="aleft1">
    <w:name w:val="aleft1"/>
    <w:basedOn w:val="a0"/>
    <w:rsid w:val="001358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8">
    <w:name w:val="Заглавие"/>
    <w:basedOn w:val="a0"/>
    <w:rsid w:val="001358C4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color w:val="00000A"/>
      <w:sz w:val="28"/>
      <w:szCs w:val="24"/>
    </w:rPr>
  </w:style>
  <w:style w:type="paragraph" w:customStyle="1" w:styleId="formattext">
    <w:name w:val="formattext"/>
    <w:basedOn w:val="a0"/>
    <w:rsid w:val="00135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9">
    <w:name w:val="Основной текст + Полужирный"/>
    <w:aliases w:val="Курсив"/>
    <w:basedOn w:val="af4"/>
    <w:rsid w:val="001358C4"/>
    <w:rPr>
      <w:rFonts w:ascii="Times New Roman" w:eastAsia="Times New Roman" w:hAnsi="Times New Roman" w:cs="Times New Roman"/>
      <w:b/>
      <w:bCs/>
      <w:i/>
      <w:iCs/>
      <w:spacing w:val="-3"/>
      <w:sz w:val="26"/>
      <w:szCs w:val="26"/>
      <w:lang w:eastAsia="ru-RU" w:bidi="ar-SA"/>
    </w:rPr>
  </w:style>
  <w:style w:type="character" w:customStyle="1" w:styleId="23">
    <w:name w:val="Основной текст (2)_"/>
    <w:basedOn w:val="a1"/>
    <w:link w:val="24"/>
    <w:qFormat/>
    <w:rsid w:val="001358C4"/>
    <w:rPr>
      <w:b/>
      <w:bCs/>
      <w:i/>
      <w:iCs/>
      <w:spacing w:val="-3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0"/>
    <w:link w:val="23"/>
    <w:qFormat/>
    <w:rsid w:val="001358C4"/>
    <w:pPr>
      <w:widowControl w:val="0"/>
      <w:shd w:val="clear" w:color="auto" w:fill="FFFFFF"/>
      <w:spacing w:after="0" w:line="324" w:lineRule="exact"/>
      <w:ind w:firstLine="680"/>
      <w:jc w:val="both"/>
    </w:pPr>
    <w:rPr>
      <w:b/>
      <w:bCs/>
      <w:i/>
      <w:iCs/>
      <w:spacing w:val="-3"/>
      <w:sz w:val="26"/>
      <w:szCs w:val="26"/>
    </w:rPr>
  </w:style>
  <w:style w:type="character" w:customStyle="1" w:styleId="25">
    <w:name w:val="Основной текст (2) + Не полужирный"/>
    <w:aliases w:val="Не курсив"/>
    <w:basedOn w:val="23"/>
    <w:rsid w:val="001358C4"/>
    <w:rPr>
      <w:b/>
      <w:bCs/>
      <w:i/>
      <w:iCs/>
      <w:spacing w:val="-3"/>
      <w:sz w:val="26"/>
      <w:szCs w:val="26"/>
      <w:shd w:val="clear" w:color="auto" w:fill="FFFFFF"/>
    </w:rPr>
  </w:style>
  <w:style w:type="character" w:customStyle="1" w:styleId="afa">
    <w:name w:val="Оглавление_"/>
    <w:basedOn w:val="a1"/>
    <w:link w:val="afb"/>
    <w:uiPriority w:val="99"/>
    <w:rsid w:val="001358C4"/>
    <w:rPr>
      <w:spacing w:val="-3"/>
      <w:sz w:val="26"/>
      <w:szCs w:val="26"/>
      <w:shd w:val="clear" w:color="auto" w:fill="FFFFFF"/>
    </w:rPr>
  </w:style>
  <w:style w:type="paragraph" w:customStyle="1" w:styleId="afb">
    <w:name w:val="Оглавление"/>
    <w:basedOn w:val="a0"/>
    <w:link w:val="afa"/>
    <w:uiPriority w:val="99"/>
    <w:rsid w:val="001358C4"/>
    <w:pPr>
      <w:widowControl w:val="0"/>
      <w:shd w:val="clear" w:color="auto" w:fill="FFFFFF"/>
      <w:spacing w:after="0" w:line="324" w:lineRule="exact"/>
      <w:jc w:val="both"/>
    </w:pPr>
    <w:rPr>
      <w:spacing w:val="-3"/>
      <w:sz w:val="26"/>
      <w:szCs w:val="26"/>
    </w:rPr>
  </w:style>
  <w:style w:type="paragraph" w:styleId="afc">
    <w:name w:val="Normal (Web)"/>
    <w:aliases w:val=" Знак,Обычный (веб)1,Обычный (веб) Знак,Обычный (веб) Знак1,Обычный (веб) Знак Знак,Обычный (веб) Знак2 Знак,Обычный (веб) Знак Знак1 Знак,Обычный (веб) Знак1 Знак Знак1,Обычный (веб) Знак Знак Знак Знак,Обычный (Web)1,Знак Знак Знак1"/>
    <w:basedOn w:val="a0"/>
    <w:link w:val="26"/>
    <w:uiPriority w:val="99"/>
    <w:qFormat/>
    <w:rsid w:val="00706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4042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d">
    <w:name w:val="Текст (справка)"/>
    <w:basedOn w:val="a0"/>
    <w:next w:val="a0"/>
    <w:qFormat/>
    <w:rsid w:val="00AA500D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afe">
    <w:name w:val="Комментарий"/>
    <w:basedOn w:val="afd"/>
    <w:next w:val="a0"/>
    <w:uiPriority w:val="99"/>
    <w:qFormat/>
    <w:rsid w:val="00AA500D"/>
  </w:style>
  <w:style w:type="paragraph" w:customStyle="1" w:styleId="aff">
    <w:name w:val="Информация о версии"/>
    <w:basedOn w:val="afe"/>
    <w:next w:val="a0"/>
    <w:uiPriority w:val="99"/>
    <w:qFormat/>
    <w:rsid w:val="00AA500D"/>
    <w:pPr>
      <w:spacing w:before="75"/>
      <w:ind w:right="0"/>
      <w:jc w:val="both"/>
    </w:pPr>
    <w:rPr>
      <w:i/>
      <w:iCs/>
      <w:color w:val="353842"/>
      <w:shd w:val="clear" w:color="auto" w:fill="F0F0F0"/>
    </w:rPr>
  </w:style>
  <w:style w:type="paragraph" w:customStyle="1" w:styleId="aff0">
    <w:name w:val="Текст информации об изменениях"/>
    <w:basedOn w:val="a0"/>
    <w:next w:val="a0"/>
    <w:uiPriority w:val="99"/>
    <w:rsid w:val="00AA500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color w:val="353842"/>
      <w:sz w:val="20"/>
      <w:szCs w:val="20"/>
    </w:rPr>
  </w:style>
  <w:style w:type="paragraph" w:customStyle="1" w:styleId="aff1">
    <w:name w:val="Информация об изменениях"/>
    <w:basedOn w:val="aff0"/>
    <w:next w:val="a0"/>
    <w:uiPriority w:val="99"/>
    <w:rsid w:val="00AA500D"/>
  </w:style>
  <w:style w:type="paragraph" w:customStyle="1" w:styleId="aff2">
    <w:name w:val="Подзаголовок для информации об изменениях"/>
    <w:basedOn w:val="aff0"/>
    <w:next w:val="a0"/>
    <w:uiPriority w:val="99"/>
    <w:rsid w:val="00AA500D"/>
  </w:style>
  <w:style w:type="character" w:customStyle="1" w:styleId="aff3">
    <w:name w:val="Цветовое выделение для Текст"/>
    <w:qFormat/>
    <w:rsid w:val="00AA500D"/>
    <w:rPr>
      <w:rFonts w:ascii="Times New Roman CYR" w:hAnsi="Times New Roman CYR"/>
    </w:rPr>
  </w:style>
  <w:style w:type="paragraph" w:styleId="aff4">
    <w:name w:val="footer"/>
    <w:basedOn w:val="a0"/>
    <w:link w:val="aff5"/>
    <w:uiPriority w:val="99"/>
    <w:unhideWhenUsed/>
    <w:rsid w:val="00AA500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"/>
      <w:sz w:val="24"/>
      <w:szCs w:val="24"/>
    </w:rPr>
  </w:style>
  <w:style w:type="character" w:customStyle="1" w:styleId="aff5">
    <w:name w:val="Нижний колонтитул Знак"/>
    <w:basedOn w:val="a1"/>
    <w:link w:val="aff4"/>
    <w:uiPriority w:val="99"/>
    <w:qFormat/>
    <w:rsid w:val="00AA500D"/>
    <w:rPr>
      <w:rFonts w:ascii="Times New Roman CYR" w:eastAsia="Times New Roman" w:hAnsi="Times New Roman CYR" w:cs="Times New Roman"/>
      <w:sz w:val="24"/>
      <w:szCs w:val="24"/>
    </w:rPr>
  </w:style>
  <w:style w:type="paragraph" w:styleId="27">
    <w:name w:val="List 2"/>
    <w:basedOn w:val="a0"/>
    <w:uiPriority w:val="99"/>
    <w:rsid w:val="00AA500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9">
    <w:name w:val="s_9"/>
    <w:basedOn w:val="a0"/>
    <w:rsid w:val="00AA5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0"/>
    <w:rsid w:val="00AA5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Основной текст 31"/>
    <w:basedOn w:val="a0"/>
    <w:rsid w:val="00AA500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2">
    <w:name w:val="Название объекта1"/>
    <w:basedOn w:val="a0"/>
    <w:next w:val="a0"/>
    <w:qFormat/>
    <w:rsid w:val="00AA500D"/>
    <w:pPr>
      <w:tabs>
        <w:tab w:val="left" w:pos="9639"/>
      </w:tabs>
      <w:suppressAutoHyphens/>
      <w:spacing w:after="0" w:line="240" w:lineRule="auto"/>
      <w:ind w:left="-1276"/>
      <w:jc w:val="center"/>
    </w:pPr>
    <w:rPr>
      <w:rFonts w:ascii="Times New Roman" w:eastAsia="Times New Roman" w:hAnsi="Times New Roman" w:cs="Times New Roman"/>
      <w:b/>
      <w:sz w:val="40"/>
      <w:szCs w:val="20"/>
      <w:lang w:eastAsia="ar-SA"/>
    </w:rPr>
  </w:style>
  <w:style w:type="character" w:customStyle="1" w:styleId="28">
    <w:name w:val="Основной текст (2) + Полужирный"/>
    <w:basedOn w:val="23"/>
    <w:rsid w:val="00AA500D"/>
    <w:rPr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0">
    <w:name w:val="Заголовок 3 Знак"/>
    <w:basedOn w:val="a1"/>
    <w:link w:val="3"/>
    <w:rsid w:val="00E5435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f6">
    <w:name w:val="Body Text Indent"/>
    <w:aliases w:val="Основной текст 1,Нумерованный список !!,Надин стиль,Body Text Indent,Iniiaiie oaeno 1"/>
    <w:basedOn w:val="a0"/>
    <w:link w:val="aff7"/>
    <w:uiPriority w:val="99"/>
    <w:unhideWhenUsed/>
    <w:rsid w:val="00E54353"/>
    <w:pPr>
      <w:spacing w:after="120"/>
      <w:ind w:left="283"/>
    </w:pPr>
  </w:style>
  <w:style w:type="character" w:customStyle="1" w:styleId="aff7">
    <w:name w:val="Основной текст с отступом Знак"/>
    <w:aliases w:val="Основной текст 1 Знак,Нумерованный список !! Знак,Надин стиль Знак,Body Text Indent Знак,Iniiaiie oaeno 1 Знак"/>
    <w:basedOn w:val="a1"/>
    <w:link w:val="aff6"/>
    <w:uiPriority w:val="99"/>
    <w:rsid w:val="00E54353"/>
  </w:style>
  <w:style w:type="paragraph" w:styleId="aff8">
    <w:name w:val="footnote text"/>
    <w:basedOn w:val="a0"/>
    <w:link w:val="aff9"/>
    <w:uiPriority w:val="99"/>
    <w:unhideWhenUsed/>
    <w:rsid w:val="00E54353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f9">
    <w:name w:val="Текст сноски Знак"/>
    <w:basedOn w:val="a1"/>
    <w:link w:val="aff8"/>
    <w:uiPriority w:val="99"/>
    <w:rsid w:val="00E54353"/>
    <w:rPr>
      <w:rFonts w:eastAsiaTheme="minorHAnsi"/>
      <w:sz w:val="20"/>
      <w:szCs w:val="20"/>
      <w:lang w:eastAsia="en-US"/>
    </w:rPr>
  </w:style>
  <w:style w:type="character" w:styleId="affa">
    <w:name w:val="footnote reference"/>
    <w:link w:val="13"/>
    <w:uiPriority w:val="99"/>
    <w:rsid w:val="00E54353"/>
    <w:rPr>
      <w:vertAlign w:val="superscript"/>
    </w:rPr>
  </w:style>
  <w:style w:type="numbering" w:customStyle="1" w:styleId="14">
    <w:name w:val="Нет списка1"/>
    <w:next w:val="a3"/>
    <w:uiPriority w:val="99"/>
    <w:semiHidden/>
    <w:unhideWhenUsed/>
    <w:qFormat/>
    <w:rsid w:val="00E54353"/>
  </w:style>
  <w:style w:type="paragraph" w:customStyle="1" w:styleId="headertext">
    <w:name w:val="headertext"/>
    <w:basedOn w:val="a0"/>
    <w:rsid w:val="00E543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b">
    <w:name w:val="FollowedHyperlink"/>
    <w:basedOn w:val="a1"/>
    <w:uiPriority w:val="99"/>
    <w:unhideWhenUsed/>
    <w:qFormat/>
    <w:rsid w:val="00E54353"/>
    <w:rPr>
      <w:color w:val="800080"/>
      <w:u w:val="single"/>
    </w:rPr>
  </w:style>
  <w:style w:type="paragraph" w:customStyle="1" w:styleId="affc">
    <w:name w:val="Заголовок"/>
    <w:basedOn w:val="a0"/>
    <w:next w:val="a0"/>
    <w:link w:val="affd"/>
    <w:qFormat/>
    <w:rsid w:val="00E54353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Calibri" w:hAnsi="Verdana" w:cs="Verdana"/>
      <w:b/>
      <w:bCs/>
      <w:color w:val="0058A9"/>
      <w:shd w:val="clear" w:color="auto" w:fill="F0F0F0"/>
      <w:lang w:eastAsia="en-US"/>
    </w:rPr>
  </w:style>
  <w:style w:type="paragraph" w:customStyle="1" w:styleId="ConsPlusNonformat">
    <w:name w:val="ConsPlusNonformat"/>
    <w:link w:val="ConsPlusNonformat1"/>
    <w:rsid w:val="00E543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5">
    <w:name w:val="Без интервала1"/>
    <w:link w:val="NoSpacingChar"/>
    <w:rsid w:val="00E54353"/>
    <w:pPr>
      <w:spacing w:after="0" w:line="240" w:lineRule="auto"/>
    </w:pPr>
    <w:rPr>
      <w:rFonts w:ascii="Calibri" w:eastAsia="Times New Roman" w:hAnsi="Calibri" w:cs="Times New Roman"/>
    </w:rPr>
  </w:style>
  <w:style w:type="paragraph" w:styleId="affe">
    <w:name w:val="Title"/>
    <w:basedOn w:val="a0"/>
    <w:link w:val="afff"/>
    <w:uiPriority w:val="10"/>
    <w:qFormat/>
    <w:rsid w:val="00D7242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f">
    <w:name w:val="Название Знак"/>
    <w:basedOn w:val="a1"/>
    <w:link w:val="affe"/>
    <w:uiPriority w:val="10"/>
    <w:rsid w:val="00D7242A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Cell">
    <w:name w:val="ConsPlusCell"/>
    <w:link w:val="ConsPlusCell1"/>
    <w:rsid w:val="009713B6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8"/>
      <w:szCs w:val="28"/>
      <w:lang w:eastAsia="ar-SA"/>
    </w:rPr>
  </w:style>
  <w:style w:type="paragraph" w:customStyle="1" w:styleId="16">
    <w:name w:val="Цитата1"/>
    <w:basedOn w:val="a0"/>
    <w:rsid w:val="009713B6"/>
    <w:pPr>
      <w:suppressAutoHyphens/>
      <w:spacing w:after="0" w:line="360" w:lineRule="auto"/>
      <w:ind w:left="900" w:right="2978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WW8Num1z0">
    <w:name w:val="WW8Num1z0"/>
    <w:rsid w:val="004F1E73"/>
    <w:rPr>
      <w:rFonts w:ascii="Symbol" w:hAnsi="Symbol" w:cs="Symbol"/>
    </w:rPr>
  </w:style>
  <w:style w:type="character" w:customStyle="1" w:styleId="WW8Num1z2">
    <w:name w:val="WW8Num1z2"/>
    <w:rsid w:val="004F1E73"/>
    <w:rPr>
      <w:rFonts w:cs="Times New Roman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position w:val="0"/>
      <w:sz w:val="24"/>
      <w:u w:val="none"/>
      <w:vertAlign w:val="baseline"/>
    </w:rPr>
  </w:style>
  <w:style w:type="character" w:customStyle="1" w:styleId="WW8Num2z0">
    <w:name w:val="WW8Num2z0"/>
    <w:rsid w:val="004F1E73"/>
    <w:rPr>
      <w:rFonts w:ascii="Symbol" w:hAnsi="Symbol" w:cs="Symbol"/>
    </w:rPr>
  </w:style>
  <w:style w:type="character" w:customStyle="1" w:styleId="WW8Num3z0">
    <w:name w:val="WW8Num3z0"/>
    <w:rsid w:val="004F1E73"/>
    <w:rPr>
      <w:rFonts w:ascii="Symbol" w:hAnsi="Symbol" w:cs="Symbol"/>
    </w:rPr>
  </w:style>
  <w:style w:type="character" w:customStyle="1" w:styleId="WW8Num4z0">
    <w:name w:val="WW8Num4z0"/>
    <w:rsid w:val="004F1E73"/>
  </w:style>
  <w:style w:type="character" w:customStyle="1" w:styleId="WW8Num4z1">
    <w:name w:val="WW8Num4z1"/>
    <w:rsid w:val="004F1E73"/>
  </w:style>
  <w:style w:type="character" w:customStyle="1" w:styleId="WW8Num4z2">
    <w:name w:val="WW8Num4z2"/>
    <w:rsid w:val="004F1E73"/>
  </w:style>
  <w:style w:type="character" w:customStyle="1" w:styleId="WW8Num4z3">
    <w:name w:val="WW8Num4z3"/>
    <w:rsid w:val="004F1E73"/>
  </w:style>
  <w:style w:type="character" w:customStyle="1" w:styleId="WW8Num4z4">
    <w:name w:val="WW8Num4z4"/>
    <w:rsid w:val="004F1E73"/>
  </w:style>
  <w:style w:type="character" w:customStyle="1" w:styleId="WW8Num4z5">
    <w:name w:val="WW8Num4z5"/>
    <w:rsid w:val="004F1E73"/>
  </w:style>
  <w:style w:type="character" w:customStyle="1" w:styleId="WW8Num4z6">
    <w:name w:val="WW8Num4z6"/>
    <w:rsid w:val="004F1E73"/>
  </w:style>
  <w:style w:type="character" w:customStyle="1" w:styleId="WW8Num4z7">
    <w:name w:val="WW8Num4z7"/>
    <w:rsid w:val="004F1E73"/>
  </w:style>
  <w:style w:type="character" w:customStyle="1" w:styleId="WW8Num4z8">
    <w:name w:val="WW8Num4z8"/>
    <w:rsid w:val="004F1E73"/>
  </w:style>
  <w:style w:type="character" w:customStyle="1" w:styleId="WW8Num5z0">
    <w:name w:val="WW8Num5z0"/>
    <w:rsid w:val="004F1E73"/>
    <w:rPr>
      <w:rFonts w:cs="Times New Roman"/>
    </w:rPr>
  </w:style>
  <w:style w:type="character" w:customStyle="1" w:styleId="WW8Num6z0">
    <w:name w:val="WW8Num6z0"/>
    <w:rsid w:val="004F1E73"/>
    <w:rPr>
      <w:rFonts w:ascii="Times New Roman" w:eastAsia="Times New Roman" w:hAnsi="Times New Roman" w:cs="Times New Roman"/>
    </w:rPr>
  </w:style>
  <w:style w:type="character" w:customStyle="1" w:styleId="WW8Num7z0">
    <w:name w:val="WW8Num7z0"/>
    <w:rsid w:val="004F1E73"/>
    <w:rPr>
      <w:rFonts w:ascii="Symbol" w:hAnsi="Symbol" w:cs="Symbol"/>
      <w:color w:val="auto"/>
    </w:rPr>
  </w:style>
  <w:style w:type="character" w:customStyle="1" w:styleId="WW8Num8z0">
    <w:name w:val="WW8Num8z0"/>
    <w:rsid w:val="004F1E73"/>
    <w:rPr>
      <w:rFonts w:ascii="Times New Roman" w:hAnsi="Times New Roman" w:cs="Times New Roman"/>
      <w:color w:val="auto"/>
    </w:rPr>
  </w:style>
  <w:style w:type="character" w:customStyle="1" w:styleId="WW8Num9z0">
    <w:name w:val="WW8Num9z0"/>
    <w:rsid w:val="004F1E73"/>
  </w:style>
  <w:style w:type="character" w:customStyle="1" w:styleId="WW8Num10z0">
    <w:name w:val="WW8Num10z0"/>
    <w:rsid w:val="004F1E73"/>
    <w:rPr>
      <w:rFonts w:ascii="Symbol" w:hAnsi="Symbol" w:cs="Symbol"/>
    </w:rPr>
  </w:style>
  <w:style w:type="character" w:customStyle="1" w:styleId="WW8Num3z1">
    <w:name w:val="WW8Num3z1"/>
    <w:rsid w:val="004F1E73"/>
    <w:rPr>
      <w:rFonts w:ascii="Courier New" w:hAnsi="Courier New" w:cs="Courier New"/>
    </w:rPr>
  </w:style>
  <w:style w:type="character" w:customStyle="1" w:styleId="WW8Num3z2">
    <w:name w:val="WW8Num3z2"/>
    <w:rsid w:val="004F1E73"/>
    <w:rPr>
      <w:rFonts w:ascii="Wingdings" w:hAnsi="Wingdings" w:cs="Wingdings"/>
    </w:rPr>
  </w:style>
  <w:style w:type="character" w:customStyle="1" w:styleId="WW8Num5z2">
    <w:name w:val="WW8Num5z2"/>
    <w:rsid w:val="004F1E73"/>
    <w:rPr>
      <w:rFonts w:ascii="Times New Roman" w:eastAsia="MS Mincho" w:hAnsi="Times New Roman" w:cs="Times New Roman"/>
    </w:rPr>
  </w:style>
  <w:style w:type="character" w:customStyle="1" w:styleId="WW8Num6z1">
    <w:name w:val="WW8Num6z1"/>
    <w:rsid w:val="004F1E73"/>
    <w:rPr>
      <w:rFonts w:ascii="Courier New" w:hAnsi="Courier New" w:cs="Courier New"/>
    </w:rPr>
  </w:style>
  <w:style w:type="character" w:customStyle="1" w:styleId="WW8Num6z2">
    <w:name w:val="WW8Num6z2"/>
    <w:rsid w:val="004F1E73"/>
    <w:rPr>
      <w:rFonts w:ascii="Wingdings" w:hAnsi="Wingdings" w:cs="Wingdings"/>
    </w:rPr>
  </w:style>
  <w:style w:type="character" w:customStyle="1" w:styleId="WW8Num6z3">
    <w:name w:val="WW8Num6z3"/>
    <w:rsid w:val="004F1E73"/>
    <w:rPr>
      <w:rFonts w:ascii="Symbol" w:hAnsi="Symbol" w:cs="Symbol"/>
    </w:rPr>
  </w:style>
  <w:style w:type="character" w:customStyle="1" w:styleId="WW8Num7z1">
    <w:name w:val="WW8Num7z1"/>
    <w:rsid w:val="004F1E73"/>
    <w:rPr>
      <w:rFonts w:cs="Times New Roman"/>
    </w:rPr>
  </w:style>
  <w:style w:type="character" w:customStyle="1" w:styleId="WW8Num8z1">
    <w:name w:val="WW8Num8z1"/>
    <w:rsid w:val="004F1E73"/>
    <w:rPr>
      <w:rFonts w:ascii="Courier New" w:hAnsi="Courier New" w:cs="Courier New"/>
    </w:rPr>
  </w:style>
  <w:style w:type="character" w:customStyle="1" w:styleId="WW8Num8z2">
    <w:name w:val="WW8Num8z2"/>
    <w:rsid w:val="004F1E73"/>
    <w:rPr>
      <w:rFonts w:ascii="Wingdings" w:hAnsi="Wingdings" w:cs="Wingdings"/>
    </w:rPr>
  </w:style>
  <w:style w:type="character" w:customStyle="1" w:styleId="WW8Num8z3">
    <w:name w:val="WW8Num8z3"/>
    <w:rsid w:val="004F1E73"/>
    <w:rPr>
      <w:rFonts w:ascii="Symbol" w:hAnsi="Symbol" w:cs="Symbol"/>
    </w:rPr>
  </w:style>
  <w:style w:type="character" w:customStyle="1" w:styleId="WW8Num9z1">
    <w:name w:val="WW8Num9z1"/>
    <w:rsid w:val="004F1E73"/>
  </w:style>
  <w:style w:type="character" w:customStyle="1" w:styleId="WW8Num9z2">
    <w:name w:val="WW8Num9z2"/>
    <w:rsid w:val="004F1E73"/>
  </w:style>
  <w:style w:type="character" w:customStyle="1" w:styleId="WW8Num9z3">
    <w:name w:val="WW8Num9z3"/>
    <w:rsid w:val="004F1E73"/>
  </w:style>
  <w:style w:type="character" w:customStyle="1" w:styleId="WW8Num9z4">
    <w:name w:val="WW8Num9z4"/>
    <w:rsid w:val="004F1E73"/>
  </w:style>
  <w:style w:type="character" w:customStyle="1" w:styleId="WW8Num9z5">
    <w:name w:val="WW8Num9z5"/>
    <w:rsid w:val="004F1E73"/>
  </w:style>
  <w:style w:type="character" w:customStyle="1" w:styleId="WW8Num9z6">
    <w:name w:val="WW8Num9z6"/>
    <w:rsid w:val="004F1E73"/>
  </w:style>
  <w:style w:type="character" w:customStyle="1" w:styleId="WW8Num9z7">
    <w:name w:val="WW8Num9z7"/>
    <w:rsid w:val="004F1E73"/>
  </w:style>
  <w:style w:type="character" w:customStyle="1" w:styleId="WW8Num9z8">
    <w:name w:val="WW8Num9z8"/>
    <w:rsid w:val="004F1E73"/>
  </w:style>
  <w:style w:type="character" w:customStyle="1" w:styleId="WW8Num10z1">
    <w:name w:val="WW8Num10z1"/>
    <w:rsid w:val="004F1E73"/>
    <w:rPr>
      <w:rFonts w:ascii="Courier New" w:hAnsi="Courier New" w:cs="Courier New"/>
    </w:rPr>
  </w:style>
  <w:style w:type="character" w:customStyle="1" w:styleId="WW8Num10z2">
    <w:name w:val="WW8Num10z2"/>
    <w:rsid w:val="004F1E73"/>
    <w:rPr>
      <w:rFonts w:ascii="Wingdings" w:hAnsi="Wingdings" w:cs="Wingdings"/>
    </w:rPr>
  </w:style>
  <w:style w:type="character" w:customStyle="1" w:styleId="WW8Num11z0">
    <w:name w:val="WW8Num11z0"/>
    <w:rsid w:val="004F1E73"/>
    <w:rPr>
      <w:rFonts w:ascii="Wingdings" w:hAnsi="Wingdings" w:cs="Wingdings"/>
    </w:rPr>
  </w:style>
  <w:style w:type="character" w:customStyle="1" w:styleId="WW8Num11z1">
    <w:name w:val="WW8Num11z1"/>
    <w:rsid w:val="004F1E73"/>
    <w:rPr>
      <w:rFonts w:ascii="Courier New" w:hAnsi="Courier New" w:cs="Courier New"/>
    </w:rPr>
  </w:style>
  <w:style w:type="character" w:customStyle="1" w:styleId="WW8Num11z3">
    <w:name w:val="WW8Num11z3"/>
    <w:rsid w:val="004F1E73"/>
    <w:rPr>
      <w:rFonts w:ascii="Symbol" w:hAnsi="Symbol" w:cs="Symbol"/>
    </w:rPr>
  </w:style>
  <w:style w:type="character" w:customStyle="1" w:styleId="WW8Num12z0">
    <w:name w:val="WW8Num12z0"/>
    <w:rsid w:val="004F1E73"/>
    <w:rPr>
      <w:rFonts w:cs="Times New Roman"/>
    </w:rPr>
  </w:style>
  <w:style w:type="character" w:customStyle="1" w:styleId="WW8Num12z2">
    <w:name w:val="WW8Num12z2"/>
    <w:rsid w:val="004F1E73"/>
    <w:rPr>
      <w:rFonts w:cs="Times New Roman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position w:val="0"/>
      <w:sz w:val="24"/>
      <w:u w:val="none"/>
      <w:vertAlign w:val="baseline"/>
    </w:rPr>
  </w:style>
  <w:style w:type="character" w:customStyle="1" w:styleId="WW8Num13z0">
    <w:name w:val="WW8Num13z0"/>
    <w:rsid w:val="004F1E73"/>
    <w:rPr>
      <w:rFonts w:cs="Times New Roman"/>
    </w:rPr>
  </w:style>
  <w:style w:type="character" w:customStyle="1" w:styleId="WW8Num13z1">
    <w:name w:val="WW8Num13z1"/>
    <w:rsid w:val="004F1E73"/>
    <w:rPr>
      <w:rFonts w:ascii="Symbol" w:hAnsi="Symbol" w:cs="Symbol"/>
    </w:rPr>
  </w:style>
  <w:style w:type="character" w:customStyle="1" w:styleId="WW8Num14z0">
    <w:name w:val="WW8Num14z0"/>
    <w:rsid w:val="004F1E73"/>
    <w:rPr>
      <w:rFonts w:cs="Times New Roman"/>
    </w:rPr>
  </w:style>
  <w:style w:type="character" w:customStyle="1" w:styleId="WW8Num15z0">
    <w:name w:val="WW8Num15z0"/>
    <w:rsid w:val="004F1E73"/>
    <w:rPr>
      <w:rFonts w:ascii="Times New Roman" w:eastAsia="Times New Roman" w:hAnsi="Times New Roman" w:cs="Times New Roman"/>
    </w:rPr>
  </w:style>
  <w:style w:type="character" w:customStyle="1" w:styleId="WW8Num15z1">
    <w:name w:val="WW8Num15z1"/>
    <w:rsid w:val="004F1E73"/>
    <w:rPr>
      <w:rFonts w:cs="Times New Roman"/>
    </w:rPr>
  </w:style>
  <w:style w:type="character" w:customStyle="1" w:styleId="WW8Num16z0">
    <w:name w:val="WW8Num16z0"/>
    <w:rsid w:val="004F1E73"/>
    <w:rPr>
      <w:rFonts w:ascii="Symbol" w:hAnsi="Symbol" w:cs="Symbol"/>
      <w:color w:val="auto"/>
    </w:rPr>
  </w:style>
  <w:style w:type="character" w:customStyle="1" w:styleId="WW8Num16z1">
    <w:name w:val="WW8Num16z1"/>
    <w:rsid w:val="004F1E73"/>
    <w:rPr>
      <w:rFonts w:ascii="Courier New" w:hAnsi="Courier New" w:cs="Courier New"/>
      <w:color w:val="auto"/>
    </w:rPr>
  </w:style>
  <w:style w:type="character" w:customStyle="1" w:styleId="WW8Num16z2">
    <w:name w:val="WW8Num16z2"/>
    <w:rsid w:val="004F1E73"/>
    <w:rPr>
      <w:rFonts w:ascii="Wingdings" w:hAnsi="Wingdings" w:cs="Wingdings"/>
    </w:rPr>
  </w:style>
  <w:style w:type="character" w:customStyle="1" w:styleId="WW8Num16z3">
    <w:name w:val="WW8Num16z3"/>
    <w:rsid w:val="004F1E73"/>
    <w:rPr>
      <w:rFonts w:ascii="Symbol" w:hAnsi="Symbol" w:cs="Symbol"/>
    </w:rPr>
  </w:style>
  <w:style w:type="character" w:customStyle="1" w:styleId="WW8Num16z4">
    <w:name w:val="WW8Num16z4"/>
    <w:rsid w:val="004F1E73"/>
    <w:rPr>
      <w:rFonts w:ascii="Courier New" w:hAnsi="Courier New" w:cs="Courier New"/>
    </w:rPr>
  </w:style>
  <w:style w:type="character" w:customStyle="1" w:styleId="WW8Num17z0">
    <w:name w:val="WW8Num17z0"/>
    <w:rsid w:val="004F1E73"/>
    <w:rPr>
      <w:rFonts w:ascii="Symbol" w:hAnsi="Symbol" w:cs="Symbol"/>
      <w:color w:val="auto"/>
    </w:rPr>
  </w:style>
  <w:style w:type="character" w:customStyle="1" w:styleId="WW8Num17z1">
    <w:name w:val="WW8Num17z1"/>
    <w:rsid w:val="004F1E73"/>
    <w:rPr>
      <w:rFonts w:ascii="Courier New" w:hAnsi="Courier New" w:cs="Courier New"/>
    </w:rPr>
  </w:style>
  <w:style w:type="character" w:customStyle="1" w:styleId="WW8Num17z2">
    <w:name w:val="WW8Num17z2"/>
    <w:rsid w:val="004F1E73"/>
    <w:rPr>
      <w:rFonts w:ascii="Wingdings" w:hAnsi="Wingdings" w:cs="Wingdings"/>
    </w:rPr>
  </w:style>
  <w:style w:type="character" w:customStyle="1" w:styleId="WW8Num17z3">
    <w:name w:val="WW8Num17z3"/>
    <w:rsid w:val="004F1E73"/>
    <w:rPr>
      <w:rFonts w:ascii="Symbol" w:hAnsi="Symbol" w:cs="Symbol"/>
    </w:rPr>
  </w:style>
  <w:style w:type="character" w:customStyle="1" w:styleId="WW8Num18z0">
    <w:name w:val="WW8Num18z0"/>
    <w:rsid w:val="004F1E73"/>
    <w:rPr>
      <w:rFonts w:ascii="Times New Roman" w:hAnsi="Times New Roman" w:cs="Times New Roman"/>
    </w:rPr>
  </w:style>
  <w:style w:type="character" w:customStyle="1" w:styleId="WW8Num18z1">
    <w:name w:val="WW8Num18z1"/>
    <w:rsid w:val="004F1E73"/>
    <w:rPr>
      <w:rFonts w:ascii="Courier New" w:hAnsi="Courier New" w:cs="Courier New"/>
    </w:rPr>
  </w:style>
  <w:style w:type="character" w:customStyle="1" w:styleId="WW8Num18z2">
    <w:name w:val="WW8Num18z2"/>
    <w:rsid w:val="004F1E73"/>
    <w:rPr>
      <w:rFonts w:ascii="Wingdings" w:hAnsi="Wingdings" w:cs="Wingdings"/>
    </w:rPr>
  </w:style>
  <w:style w:type="character" w:customStyle="1" w:styleId="WW8Num18z3">
    <w:name w:val="WW8Num18z3"/>
    <w:rsid w:val="004F1E73"/>
    <w:rPr>
      <w:rFonts w:ascii="Symbol" w:hAnsi="Symbol" w:cs="Symbol"/>
    </w:rPr>
  </w:style>
  <w:style w:type="character" w:customStyle="1" w:styleId="WW8Num19z0">
    <w:name w:val="WW8Num19z0"/>
    <w:rsid w:val="004F1E73"/>
  </w:style>
  <w:style w:type="character" w:customStyle="1" w:styleId="WW8Num19z1">
    <w:name w:val="WW8Num19z1"/>
    <w:rsid w:val="004F1E73"/>
  </w:style>
  <w:style w:type="character" w:customStyle="1" w:styleId="WW8Num19z2">
    <w:name w:val="WW8Num19z2"/>
    <w:rsid w:val="004F1E73"/>
  </w:style>
  <w:style w:type="character" w:customStyle="1" w:styleId="WW8Num19z3">
    <w:name w:val="WW8Num19z3"/>
    <w:rsid w:val="004F1E73"/>
  </w:style>
  <w:style w:type="character" w:customStyle="1" w:styleId="WW8Num19z4">
    <w:name w:val="WW8Num19z4"/>
    <w:rsid w:val="004F1E73"/>
  </w:style>
  <w:style w:type="character" w:customStyle="1" w:styleId="WW8Num19z5">
    <w:name w:val="WW8Num19z5"/>
    <w:rsid w:val="004F1E73"/>
  </w:style>
  <w:style w:type="character" w:customStyle="1" w:styleId="WW8Num19z6">
    <w:name w:val="WW8Num19z6"/>
    <w:rsid w:val="004F1E73"/>
  </w:style>
  <w:style w:type="character" w:customStyle="1" w:styleId="WW8Num19z7">
    <w:name w:val="WW8Num19z7"/>
    <w:rsid w:val="004F1E73"/>
  </w:style>
  <w:style w:type="character" w:customStyle="1" w:styleId="WW8Num19z8">
    <w:name w:val="WW8Num19z8"/>
    <w:rsid w:val="004F1E73"/>
  </w:style>
  <w:style w:type="character" w:customStyle="1" w:styleId="WW8Num20z0">
    <w:name w:val="WW8Num20z0"/>
    <w:rsid w:val="004F1E73"/>
    <w:rPr>
      <w:rFonts w:ascii="Symbol" w:hAnsi="Symbol" w:cs="Symbol"/>
    </w:rPr>
  </w:style>
  <w:style w:type="character" w:customStyle="1" w:styleId="WW8Num20z1">
    <w:name w:val="WW8Num20z1"/>
    <w:rsid w:val="004F1E73"/>
    <w:rPr>
      <w:rFonts w:ascii="Courier New" w:hAnsi="Courier New" w:cs="Courier New"/>
    </w:rPr>
  </w:style>
  <w:style w:type="character" w:customStyle="1" w:styleId="WW8Num20z2">
    <w:name w:val="WW8Num20z2"/>
    <w:rsid w:val="004F1E73"/>
    <w:rPr>
      <w:rFonts w:ascii="Wingdings" w:hAnsi="Wingdings" w:cs="Wingdings"/>
    </w:rPr>
  </w:style>
  <w:style w:type="character" w:customStyle="1" w:styleId="WW8Num21z0">
    <w:name w:val="WW8Num21z0"/>
    <w:rsid w:val="004F1E73"/>
    <w:rPr>
      <w:rFonts w:cs="Times New Roman"/>
    </w:rPr>
  </w:style>
  <w:style w:type="character" w:customStyle="1" w:styleId="WW8Num21z1">
    <w:name w:val="WW8Num21z1"/>
    <w:rsid w:val="004F1E73"/>
    <w:rPr>
      <w:rFonts w:ascii="Symbol" w:hAnsi="Symbol" w:cs="Symbol"/>
      <w:color w:val="auto"/>
    </w:rPr>
  </w:style>
  <w:style w:type="character" w:customStyle="1" w:styleId="WW8Num22z0">
    <w:name w:val="WW8Num22z0"/>
    <w:rsid w:val="004F1E73"/>
    <w:rPr>
      <w:rFonts w:ascii="Wingdings" w:hAnsi="Wingdings" w:cs="Wingdings"/>
    </w:rPr>
  </w:style>
  <w:style w:type="character" w:customStyle="1" w:styleId="WW8Num22z1">
    <w:name w:val="WW8Num22z1"/>
    <w:rsid w:val="004F1E73"/>
    <w:rPr>
      <w:rFonts w:cs="Times New Roman"/>
    </w:rPr>
  </w:style>
  <w:style w:type="character" w:customStyle="1" w:styleId="WW8Num22z3">
    <w:name w:val="WW8Num22z3"/>
    <w:rsid w:val="004F1E73"/>
    <w:rPr>
      <w:rFonts w:ascii="Symbol" w:hAnsi="Symbol" w:cs="Symbol"/>
    </w:rPr>
  </w:style>
  <w:style w:type="character" w:customStyle="1" w:styleId="WW8Num22z4">
    <w:name w:val="WW8Num22z4"/>
    <w:rsid w:val="004F1E73"/>
    <w:rPr>
      <w:rFonts w:ascii="Courier New" w:hAnsi="Courier New" w:cs="Courier New"/>
    </w:rPr>
  </w:style>
  <w:style w:type="character" w:customStyle="1" w:styleId="WW8Num23z0">
    <w:name w:val="WW8Num23z0"/>
    <w:rsid w:val="004F1E73"/>
    <w:rPr>
      <w:rFonts w:ascii="Wingdings" w:hAnsi="Wingdings" w:cs="Wingdings"/>
      <w:color w:val="auto"/>
    </w:rPr>
  </w:style>
  <w:style w:type="character" w:customStyle="1" w:styleId="WW8Num23z1">
    <w:name w:val="WW8Num23z1"/>
    <w:rsid w:val="004F1E73"/>
    <w:rPr>
      <w:rFonts w:ascii="Courier New" w:hAnsi="Courier New" w:cs="Courier New"/>
    </w:rPr>
  </w:style>
  <w:style w:type="character" w:customStyle="1" w:styleId="WW8Num23z2">
    <w:name w:val="WW8Num23z2"/>
    <w:rsid w:val="004F1E73"/>
    <w:rPr>
      <w:rFonts w:ascii="Wingdings" w:hAnsi="Wingdings" w:cs="Wingdings"/>
    </w:rPr>
  </w:style>
  <w:style w:type="character" w:customStyle="1" w:styleId="WW8Num23z3">
    <w:name w:val="WW8Num23z3"/>
    <w:rsid w:val="004F1E73"/>
    <w:rPr>
      <w:rFonts w:ascii="Symbol" w:hAnsi="Symbol" w:cs="Symbol"/>
    </w:rPr>
  </w:style>
  <w:style w:type="character" w:customStyle="1" w:styleId="WW8Num24z0">
    <w:name w:val="WW8Num24z0"/>
    <w:rsid w:val="004F1E73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4F1E73"/>
    <w:rPr>
      <w:rFonts w:ascii="Symbol" w:hAnsi="Symbol" w:cs="Symbol"/>
    </w:rPr>
  </w:style>
  <w:style w:type="character" w:customStyle="1" w:styleId="WW8Num24z2">
    <w:name w:val="WW8Num24z2"/>
    <w:rsid w:val="004F1E73"/>
    <w:rPr>
      <w:rFonts w:ascii="Wingdings" w:hAnsi="Wingdings" w:cs="Wingdings"/>
    </w:rPr>
  </w:style>
  <w:style w:type="character" w:customStyle="1" w:styleId="WW8Num24z4">
    <w:name w:val="WW8Num24z4"/>
    <w:rsid w:val="004F1E73"/>
    <w:rPr>
      <w:rFonts w:ascii="Courier New" w:hAnsi="Courier New" w:cs="Courier New"/>
    </w:rPr>
  </w:style>
  <w:style w:type="character" w:customStyle="1" w:styleId="WW8Num25z0">
    <w:name w:val="WW8Num25z0"/>
    <w:rsid w:val="004F1E73"/>
    <w:rPr>
      <w:rFonts w:cs="Times New Roman"/>
    </w:rPr>
  </w:style>
  <w:style w:type="character" w:customStyle="1" w:styleId="WW8Num26z0">
    <w:name w:val="WW8Num26z0"/>
    <w:rsid w:val="004F1E73"/>
    <w:rPr>
      <w:rFonts w:ascii="Symbol" w:eastAsia="Times New Roman" w:hAnsi="Symbol" w:cs="Symbol"/>
    </w:rPr>
  </w:style>
  <w:style w:type="character" w:customStyle="1" w:styleId="WW8Num26z1">
    <w:name w:val="WW8Num26z1"/>
    <w:rsid w:val="004F1E73"/>
    <w:rPr>
      <w:rFonts w:ascii="Courier New" w:hAnsi="Courier New" w:cs="Courier New"/>
    </w:rPr>
  </w:style>
  <w:style w:type="character" w:customStyle="1" w:styleId="WW8Num26z2">
    <w:name w:val="WW8Num26z2"/>
    <w:rsid w:val="004F1E73"/>
    <w:rPr>
      <w:rFonts w:ascii="Wingdings" w:hAnsi="Wingdings" w:cs="Wingdings"/>
    </w:rPr>
  </w:style>
  <w:style w:type="character" w:customStyle="1" w:styleId="WW8Num26z3">
    <w:name w:val="WW8Num26z3"/>
    <w:rsid w:val="004F1E73"/>
    <w:rPr>
      <w:rFonts w:ascii="Symbol" w:hAnsi="Symbol" w:cs="Symbol"/>
    </w:rPr>
  </w:style>
  <w:style w:type="character" w:customStyle="1" w:styleId="WW8Num27z0">
    <w:name w:val="WW8Num27z0"/>
    <w:rsid w:val="004F1E73"/>
    <w:rPr>
      <w:rFonts w:ascii="Courier New" w:hAnsi="Courier New" w:cs="Courier New"/>
    </w:rPr>
  </w:style>
  <w:style w:type="character" w:customStyle="1" w:styleId="WW8Num27z2">
    <w:name w:val="WW8Num27z2"/>
    <w:rsid w:val="004F1E73"/>
    <w:rPr>
      <w:rFonts w:ascii="Wingdings" w:hAnsi="Wingdings" w:cs="Wingdings"/>
    </w:rPr>
  </w:style>
  <w:style w:type="character" w:customStyle="1" w:styleId="WW8Num27z3">
    <w:name w:val="WW8Num27z3"/>
    <w:rsid w:val="004F1E73"/>
    <w:rPr>
      <w:rFonts w:ascii="Symbol" w:hAnsi="Symbol" w:cs="Symbol"/>
    </w:rPr>
  </w:style>
  <w:style w:type="character" w:customStyle="1" w:styleId="17">
    <w:name w:val="Основной шрифт абзаца1"/>
    <w:rsid w:val="004F1E73"/>
  </w:style>
  <w:style w:type="character" w:customStyle="1" w:styleId="Heading2Char">
    <w:name w:val="Heading 2 Char"/>
    <w:rsid w:val="004F1E73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BodyTextKeepChar">
    <w:name w:val="Body Text Keep Char"/>
    <w:rsid w:val="004F1E73"/>
    <w:rPr>
      <w:spacing w:val="-5"/>
      <w:sz w:val="24"/>
      <w:szCs w:val="24"/>
      <w:lang w:val="ru-RU" w:bidi="ar-SA"/>
    </w:rPr>
  </w:style>
  <w:style w:type="character" w:customStyle="1" w:styleId="81">
    <w:name w:val="Знак Знак8"/>
    <w:rsid w:val="004F1E73"/>
    <w:rPr>
      <w:sz w:val="24"/>
      <w:szCs w:val="24"/>
      <w:lang w:val="ru-RU" w:bidi="ar-SA"/>
    </w:rPr>
  </w:style>
  <w:style w:type="character" w:customStyle="1" w:styleId="91">
    <w:name w:val="Знак Знак9"/>
    <w:rsid w:val="004F1E73"/>
    <w:rPr>
      <w:sz w:val="32"/>
      <w:szCs w:val="32"/>
      <w:lang w:val="ru-RU" w:bidi="ar-SA"/>
    </w:rPr>
  </w:style>
  <w:style w:type="character" w:customStyle="1" w:styleId="71">
    <w:name w:val="Знак Знак7"/>
    <w:rsid w:val="004F1E73"/>
    <w:rPr>
      <w:rFonts w:ascii="Times New Roman Bold" w:hAnsi="Times New Roman Bold" w:cs="Times New Roman Bold"/>
      <w:b/>
      <w:sz w:val="28"/>
      <w:szCs w:val="26"/>
      <w:lang w:val="ru-RU" w:bidi="ar-SA"/>
    </w:rPr>
  </w:style>
  <w:style w:type="character" w:customStyle="1" w:styleId="afff0">
    <w:name w:val="Знак Знак"/>
    <w:rsid w:val="004F1E73"/>
    <w:rPr>
      <w:rFonts w:ascii="Times New Roman Bold" w:eastAsia="MS Mincho" w:hAnsi="Times New Roman Bold" w:cs="Times New Roman Bold"/>
      <w:b/>
      <w:bCs/>
      <w:i/>
      <w:sz w:val="26"/>
      <w:szCs w:val="26"/>
      <w:lang w:val="ru-RU" w:eastAsia="ja-JP" w:bidi="ar-SA"/>
    </w:rPr>
  </w:style>
  <w:style w:type="character" w:customStyle="1" w:styleId="61">
    <w:name w:val="Знак Знак6"/>
    <w:rsid w:val="004F1E73"/>
    <w:rPr>
      <w:rFonts w:eastAsia="MS Mincho"/>
      <w:b/>
      <w:sz w:val="32"/>
      <w:szCs w:val="32"/>
      <w:lang w:val="ru-RU" w:eastAsia="ja-JP" w:bidi="ar-SA"/>
    </w:rPr>
  </w:style>
  <w:style w:type="character" w:customStyle="1" w:styleId="51">
    <w:name w:val="Знак Знак5"/>
    <w:rsid w:val="004F1E73"/>
    <w:rPr>
      <w:rFonts w:ascii="Garamond" w:hAnsi="Garamond" w:cs="Garamond"/>
      <w:kern w:val="1"/>
      <w:sz w:val="26"/>
      <w:szCs w:val="26"/>
      <w:lang w:val="en-US" w:bidi="ar-SA"/>
    </w:rPr>
  </w:style>
  <w:style w:type="character" w:customStyle="1" w:styleId="BodyTextChar">
    <w:name w:val="Body Text Char Знак"/>
    <w:rsid w:val="004F1E73"/>
    <w:rPr>
      <w:sz w:val="24"/>
      <w:szCs w:val="24"/>
      <w:lang w:val="ru-RU" w:bidi="ar-SA"/>
    </w:rPr>
  </w:style>
  <w:style w:type="character" w:customStyle="1" w:styleId="41">
    <w:name w:val="Знак Знак4"/>
    <w:rsid w:val="004F1E73"/>
    <w:rPr>
      <w:sz w:val="24"/>
      <w:szCs w:val="24"/>
      <w:lang w:val="ru-RU" w:bidi="ar-SA"/>
    </w:rPr>
  </w:style>
  <w:style w:type="character" w:customStyle="1" w:styleId="Char">
    <w:name w:val="Char Знак"/>
    <w:rsid w:val="004F1E73"/>
    <w:rPr>
      <w:rFonts w:cs="Verdana"/>
      <w:lang w:val="ru-RU" w:bidi="ar-SA"/>
    </w:rPr>
  </w:style>
  <w:style w:type="character" w:customStyle="1" w:styleId="32">
    <w:name w:val="Знак Знак3"/>
    <w:rsid w:val="004F1E73"/>
    <w:rPr>
      <w:sz w:val="16"/>
      <w:szCs w:val="16"/>
      <w:lang w:val="ru-RU" w:bidi="ar-SA"/>
    </w:rPr>
  </w:style>
  <w:style w:type="character" w:customStyle="1" w:styleId="StylefortabletextChar">
    <w:name w:val="Style for table text Char"/>
    <w:rsid w:val="004F1E73"/>
    <w:rPr>
      <w:lang w:val="en-AU" w:bidi="ar-SA"/>
    </w:rPr>
  </w:style>
  <w:style w:type="character" w:customStyle="1" w:styleId="29">
    <w:name w:val="Знак Знак2"/>
    <w:rsid w:val="004F1E73"/>
    <w:rPr>
      <w:rFonts w:cs="Verdana"/>
      <w:sz w:val="24"/>
      <w:szCs w:val="24"/>
      <w:lang w:val="ru-RU" w:bidi="ar-SA"/>
    </w:rPr>
  </w:style>
  <w:style w:type="character" w:customStyle="1" w:styleId="2a">
    <w:name w:val="Стиль Заголовок 2 Знак"/>
    <w:rsid w:val="004F1E73"/>
    <w:rPr>
      <w:rFonts w:ascii="Times New Roman Bold" w:hAnsi="Times New Roman Bold" w:cs="Arial"/>
      <w:b/>
      <w:bCs/>
      <w:sz w:val="28"/>
      <w:szCs w:val="26"/>
      <w:lang w:val="ru-RU" w:bidi="ar-SA"/>
    </w:rPr>
  </w:style>
  <w:style w:type="character" w:customStyle="1" w:styleId="paragraph">
    <w:name w:val="paragraph"/>
    <w:rsid w:val="004F1E73"/>
    <w:rPr>
      <w:rFonts w:cs="Times New Roman"/>
    </w:rPr>
  </w:style>
  <w:style w:type="character" w:customStyle="1" w:styleId="18">
    <w:name w:val="Знак Знак1"/>
    <w:rsid w:val="004F1E73"/>
    <w:rPr>
      <w:sz w:val="24"/>
      <w:szCs w:val="24"/>
      <w:lang w:val="ru-RU" w:bidi="ar-SA"/>
    </w:rPr>
  </w:style>
  <w:style w:type="character" w:customStyle="1" w:styleId="CharChar11">
    <w:name w:val="Char Char11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newstext">
    <w:name w:val="newstext"/>
    <w:rsid w:val="004F1E73"/>
    <w:rPr>
      <w:rFonts w:cs="Times New Roman"/>
    </w:rPr>
  </w:style>
  <w:style w:type="character" w:customStyle="1" w:styleId="100">
    <w:name w:val="Знак Знак10"/>
    <w:rsid w:val="004F1E73"/>
    <w:rPr>
      <w:rFonts w:ascii="Times New Roman Bold" w:hAnsi="Times New Roman Bold" w:cs="Times New Roman Bold"/>
      <w:b/>
      <w:caps/>
      <w:sz w:val="26"/>
      <w:lang w:val="ru-RU" w:bidi="ar-SA"/>
    </w:rPr>
  </w:style>
  <w:style w:type="character" w:customStyle="1" w:styleId="content31">
    <w:name w:val="content31"/>
    <w:rsid w:val="004F1E73"/>
    <w:rPr>
      <w:rFonts w:cs="Times New Roman"/>
    </w:rPr>
  </w:style>
  <w:style w:type="character" w:customStyle="1" w:styleId="TableTextChar">
    <w:name w:val="Table Text Char"/>
    <w:rsid w:val="004F1E73"/>
    <w:rPr>
      <w:sz w:val="24"/>
      <w:szCs w:val="24"/>
      <w:lang w:val="ru-RU" w:bidi="ar-SA"/>
    </w:rPr>
  </w:style>
  <w:style w:type="character" w:customStyle="1" w:styleId="MARYChar">
    <w:name w:val="MARY текст таблицы Char"/>
    <w:rsid w:val="004F1E73"/>
    <w:rPr>
      <w:sz w:val="22"/>
      <w:lang w:val="ru-RU" w:bidi="ar-SA"/>
    </w:rPr>
  </w:style>
  <w:style w:type="character" w:customStyle="1" w:styleId="CharChar">
    <w:name w:val="Char Char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afff1">
    <w:name w:val="Пункт Знак"/>
    <w:rsid w:val="004F1E73"/>
    <w:rPr>
      <w:rFonts w:cs="Times New Roman"/>
      <w:sz w:val="28"/>
      <w:lang w:val="ru-RU" w:bidi="ar-SA"/>
    </w:rPr>
  </w:style>
  <w:style w:type="character" w:customStyle="1" w:styleId="afff2">
    <w:name w:val="комментарий"/>
    <w:rsid w:val="004F1E73"/>
    <w:rPr>
      <w:rFonts w:cs="Times New Roman"/>
      <w:b/>
      <w:i/>
      <w:shd w:val="clear" w:color="auto" w:fill="FFFF99"/>
    </w:rPr>
  </w:style>
  <w:style w:type="character" w:customStyle="1" w:styleId="CharChar4">
    <w:name w:val="Char Char4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CharChar3">
    <w:name w:val="Char Char3"/>
    <w:rsid w:val="004F1E73"/>
    <w:rPr>
      <w:rFonts w:eastAsia="MS Mincho" w:cs="Times New Roman"/>
      <w:b/>
      <w:sz w:val="32"/>
      <w:szCs w:val="32"/>
      <w:lang w:val="ru-RU" w:eastAsia="ja-JP" w:bidi="ar-SA"/>
    </w:rPr>
  </w:style>
  <w:style w:type="character" w:customStyle="1" w:styleId="CharChar2">
    <w:name w:val="Char Char2"/>
    <w:rsid w:val="004F1E73"/>
    <w:rPr>
      <w:rFonts w:cs="Times New Roman"/>
      <w:spacing w:val="-5"/>
      <w:sz w:val="24"/>
      <w:lang w:val="en-AU" w:bidi="ar-SA"/>
    </w:rPr>
  </w:style>
  <w:style w:type="character" w:customStyle="1" w:styleId="150">
    <w:name w:val="Знак Знак15"/>
    <w:rsid w:val="004F1E73"/>
    <w:rPr>
      <w:rFonts w:ascii="Times New Roman Bold" w:hAnsi="Times New Roman Bold" w:cs="Arial"/>
      <w:b/>
      <w:bCs/>
      <w:kern w:val="1"/>
      <w:sz w:val="26"/>
      <w:szCs w:val="26"/>
    </w:rPr>
  </w:style>
  <w:style w:type="character" w:customStyle="1" w:styleId="140">
    <w:name w:val="Знак Знак14"/>
    <w:rsid w:val="004F1E73"/>
    <w:rPr>
      <w:rFonts w:ascii="Times New Roman Bold" w:hAnsi="Times New Roman Bold" w:cs="Arial"/>
      <w:b/>
      <w:bCs/>
      <w:iCs/>
      <w:sz w:val="26"/>
      <w:szCs w:val="26"/>
    </w:rPr>
  </w:style>
  <w:style w:type="character" w:customStyle="1" w:styleId="110">
    <w:name w:val="Знак Знак11"/>
    <w:rsid w:val="004F1E73"/>
    <w:rPr>
      <w:rFonts w:ascii="Times New Roman" w:eastAsia="MS Mincho" w:hAnsi="Times New Roman" w:cs="Times New Roman"/>
      <w:b/>
      <w:sz w:val="32"/>
      <w:szCs w:val="32"/>
      <w:lang w:eastAsia="ja-JP"/>
    </w:rPr>
  </w:style>
  <w:style w:type="character" w:customStyle="1" w:styleId="910">
    <w:name w:val="Знак Знак91"/>
    <w:rsid w:val="004F1E73"/>
    <w:rPr>
      <w:rFonts w:ascii="Times New Roman" w:hAnsi="Times New Roman" w:cs="Times New Roman"/>
      <w:sz w:val="24"/>
      <w:szCs w:val="24"/>
    </w:rPr>
  </w:style>
  <w:style w:type="character" w:customStyle="1" w:styleId="810">
    <w:name w:val="Знак Знак81"/>
    <w:rsid w:val="004F1E73"/>
    <w:rPr>
      <w:rFonts w:ascii="Times New Roman" w:hAnsi="Times New Roman" w:cs="Times New Roman"/>
      <w:spacing w:val="-5"/>
      <w:sz w:val="20"/>
      <w:szCs w:val="20"/>
      <w:lang w:val="en-AU"/>
    </w:rPr>
  </w:style>
  <w:style w:type="character" w:customStyle="1" w:styleId="2b">
    <w:name w:val="Заголовок №2_"/>
    <w:rsid w:val="004F1E73"/>
    <w:rPr>
      <w:b/>
      <w:bCs/>
      <w:sz w:val="26"/>
      <w:szCs w:val="26"/>
      <w:lang w:bidi="ar-SA"/>
    </w:rPr>
  </w:style>
  <w:style w:type="paragraph" w:styleId="afff3">
    <w:name w:val="List"/>
    <w:basedOn w:val="a0"/>
    <w:uiPriority w:val="99"/>
    <w:rsid w:val="004F1E73"/>
    <w:pPr>
      <w:suppressAutoHyphens/>
      <w:spacing w:after="0" w:line="240" w:lineRule="auto"/>
      <w:ind w:left="283" w:hanging="283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19">
    <w:name w:val="Указатель1"/>
    <w:basedOn w:val="a0"/>
    <w:rsid w:val="004F1E73"/>
    <w:pPr>
      <w:suppressLineNumbers/>
      <w:suppressAutoHyphens/>
      <w:spacing w:after="0" w:line="240" w:lineRule="auto"/>
    </w:pPr>
    <w:rPr>
      <w:rFonts w:ascii="Times New Roman" w:eastAsia="Times New Roman" w:hAnsi="Times New Roman" w:cs="Lohit Hindi"/>
      <w:sz w:val="24"/>
      <w:szCs w:val="24"/>
      <w:lang w:eastAsia="zh-CN"/>
    </w:rPr>
  </w:style>
  <w:style w:type="paragraph" w:customStyle="1" w:styleId="BodyTextKeep">
    <w:name w:val="Body Text Keep"/>
    <w:basedOn w:val="af3"/>
    <w:rsid w:val="004F1E73"/>
    <w:pPr>
      <w:suppressAutoHyphens/>
      <w:spacing w:before="120" w:line="240" w:lineRule="auto"/>
      <w:ind w:left="567"/>
      <w:jc w:val="both"/>
    </w:pPr>
    <w:rPr>
      <w:rFonts w:ascii="Times New Roman" w:eastAsia="Times New Roman" w:hAnsi="Times New Roman" w:cs="Times New Roman"/>
      <w:spacing w:val="-5"/>
      <w:sz w:val="24"/>
      <w:szCs w:val="24"/>
      <w:lang w:eastAsia="zh-CN"/>
    </w:rPr>
  </w:style>
  <w:style w:type="paragraph" w:customStyle="1" w:styleId="Aacaenyeonoie">
    <w:name w:val="Aac aeny?eo no?ie"/>
    <w:basedOn w:val="a0"/>
    <w:next w:val="a0"/>
    <w:rsid w:val="004F1E73"/>
    <w:pPr>
      <w:suppressAutoHyphens/>
      <w:autoSpaceDE w:val="0"/>
      <w:spacing w:after="0" w:line="311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fff4">
    <w:name w:val="Содержимое таблицы"/>
    <w:basedOn w:val="a0"/>
    <w:qFormat/>
    <w:rsid w:val="004F1E73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customStyle="1" w:styleId="afff5">
    <w:name w:val="Знак Знак Знак Знак"/>
    <w:basedOn w:val="a0"/>
    <w:rsid w:val="004F1E73"/>
    <w:pPr>
      <w:suppressAutoHyphens/>
      <w:spacing w:after="0" w:line="240" w:lineRule="auto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f6">
    <w:name w:val="Заголовок статьи"/>
    <w:basedOn w:val="a0"/>
    <w:next w:val="a0"/>
    <w:rsid w:val="004F1E73"/>
    <w:pPr>
      <w:suppressAutoHyphens/>
      <w:autoSpaceDE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ff7">
    <w:name w:val="Знак Знак Знак Знак Знак Знак"/>
    <w:basedOn w:val="a0"/>
    <w:rsid w:val="004F1E73"/>
    <w:pPr>
      <w:tabs>
        <w:tab w:val="left" w:pos="360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Web">
    <w:name w:val="Обычный (Web)"/>
    <w:basedOn w:val="a0"/>
    <w:rsid w:val="004F1E73"/>
    <w:pPr>
      <w:suppressAutoHyphens/>
      <w:spacing w:before="280" w:after="280" w:line="240" w:lineRule="auto"/>
    </w:pPr>
    <w:rPr>
      <w:rFonts w:ascii="Tahoma" w:eastAsia="Times New Roman" w:hAnsi="Tahoma" w:cs="Tahoma"/>
      <w:color w:val="212121"/>
      <w:sz w:val="18"/>
      <w:szCs w:val="18"/>
      <w:lang w:eastAsia="zh-CN"/>
    </w:rPr>
  </w:style>
  <w:style w:type="paragraph" w:customStyle="1" w:styleId="114">
    <w:name w:val="Стиль Шапка таблицы_1 + 14 пт"/>
    <w:basedOn w:val="a0"/>
    <w:rsid w:val="004F1E7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customStyle="1" w:styleId="310">
    <w:name w:val="Основной текст с отступом 31"/>
    <w:basedOn w:val="a0"/>
    <w:rsid w:val="004F1E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BodyText21">
    <w:name w:val="Body Text 2.Основной текст 1"/>
    <w:basedOn w:val="a0"/>
    <w:rsid w:val="004F1E73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Stylefortableheading">
    <w:name w:val="Style for table heading"/>
    <w:basedOn w:val="a0"/>
    <w:rsid w:val="004F1E73"/>
    <w:pPr>
      <w:keepNext/>
      <w:keepLine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en-AU" w:eastAsia="zh-CN"/>
    </w:rPr>
  </w:style>
  <w:style w:type="paragraph" w:customStyle="1" w:styleId="Stylefortabletext">
    <w:name w:val="Style for table text"/>
    <w:basedOn w:val="a0"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zh-CN"/>
    </w:rPr>
  </w:style>
  <w:style w:type="paragraph" w:customStyle="1" w:styleId="afff8">
    <w:name w:val="Знак Знак Знак Знак Знак Знак Знак Знак Знак Знак"/>
    <w:basedOn w:val="a0"/>
    <w:rsid w:val="004F1E73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311">
    <w:name w:val="Список 31"/>
    <w:basedOn w:val="afff3"/>
    <w:rsid w:val="004F1E73"/>
    <w:pPr>
      <w:tabs>
        <w:tab w:val="left" w:pos="720"/>
        <w:tab w:val="left" w:pos="1134"/>
      </w:tabs>
      <w:spacing w:line="360" w:lineRule="auto"/>
      <w:ind w:left="720" w:hanging="360"/>
      <w:jc w:val="both"/>
    </w:pPr>
    <w:rPr>
      <w:rFonts w:cs="Times New Roman"/>
      <w:spacing w:val="-5"/>
      <w:szCs w:val="20"/>
      <w:lang w:val="en-AU"/>
    </w:rPr>
  </w:style>
  <w:style w:type="paragraph" w:customStyle="1" w:styleId="2c">
    <w:name w:val="Стиль Заголовок 2"/>
    <w:basedOn w:val="2"/>
    <w:rsid w:val="004F1E73"/>
    <w:pPr>
      <w:keepLines w:val="0"/>
      <w:suppressAutoHyphens/>
      <w:spacing w:before="240" w:after="240" w:line="360" w:lineRule="auto"/>
      <w:ind w:left="1440" w:hanging="360"/>
      <w:jc w:val="both"/>
    </w:pPr>
    <w:rPr>
      <w:rFonts w:ascii="Times New Roman Bold" w:eastAsia="Times New Roman" w:hAnsi="Times New Roman Bold" w:cs="Times New Roman Bold"/>
      <w:color w:val="auto"/>
      <w:sz w:val="28"/>
      <w:lang w:eastAsia="zh-CN"/>
    </w:rPr>
  </w:style>
  <w:style w:type="paragraph" w:customStyle="1" w:styleId="1a">
    <w:name w:val="Стиль Заголовок 1"/>
    <w:basedOn w:val="1"/>
    <w:rsid w:val="004F1E73"/>
    <w:pPr>
      <w:keepNext/>
      <w:widowControl/>
      <w:suppressAutoHyphens/>
      <w:autoSpaceDE/>
      <w:autoSpaceDN/>
      <w:adjustRightInd/>
      <w:spacing w:before="0" w:after="120" w:line="360" w:lineRule="auto"/>
      <w:ind w:left="720" w:hanging="360"/>
      <w:jc w:val="both"/>
    </w:pPr>
    <w:rPr>
      <w:rFonts w:ascii="Times New Roman Bold" w:hAnsi="Times New Roman Bold" w:cs="Arial"/>
      <w:color w:val="auto"/>
      <w:kern w:val="1"/>
      <w:sz w:val="32"/>
      <w:szCs w:val="26"/>
      <w:lang w:eastAsia="zh-CN"/>
    </w:rPr>
  </w:style>
  <w:style w:type="paragraph" w:customStyle="1" w:styleId="1b">
    <w:name w:val="Абзац списка1"/>
    <w:basedOn w:val="a0"/>
    <w:qFormat/>
    <w:rsid w:val="004F1E73"/>
    <w:pPr>
      <w:suppressAutoHyphens/>
      <w:ind w:left="720"/>
    </w:pPr>
    <w:rPr>
      <w:rFonts w:ascii="Calibri" w:eastAsia="Times New Roman" w:hAnsi="Calibri" w:cs="Calibri"/>
      <w:lang w:eastAsia="zh-CN"/>
    </w:rPr>
  </w:style>
  <w:style w:type="paragraph" w:customStyle="1" w:styleId="CommentText1">
    <w:name w:val="Comment Text1"/>
    <w:basedOn w:val="a0"/>
    <w:rsid w:val="004F1E73"/>
    <w:pPr>
      <w:suppressAutoHyphens/>
      <w:spacing w:before="60" w:after="0" w:line="360" w:lineRule="auto"/>
      <w:ind w:firstLine="567"/>
    </w:pPr>
    <w:rPr>
      <w:rFonts w:ascii="Times New Roman" w:eastAsia="Times New Roman" w:hAnsi="Times New Roman" w:cs="Times New Roman"/>
      <w:bCs/>
      <w:szCs w:val="20"/>
      <w:lang w:eastAsia="zh-CN"/>
    </w:rPr>
  </w:style>
  <w:style w:type="paragraph" w:customStyle="1" w:styleId="List31">
    <w:name w:val="List 31"/>
    <w:basedOn w:val="a0"/>
    <w:rsid w:val="004F1E73"/>
    <w:pPr>
      <w:tabs>
        <w:tab w:val="num" w:pos="0"/>
      </w:tabs>
      <w:suppressAutoHyphens/>
      <w:spacing w:before="60" w:after="60" w:line="360" w:lineRule="auto"/>
      <w:ind w:left="432" w:hanging="432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Picture">
    <w:name w:val="Picture"/>
    <w:basedOn w:val="a0"/>
    <w:next w:val="12"/>
    <w:rsid w:val="004F1E73"/>
    <w:pPr>
      <w:suppressAutoHyphens/>
      <w:spacing w:before="120" w:after="240" w:line="360" w:lineRule="auto"/>
      <w:jc w:val="center"/>
    </w:pPr>
    <w:rPr>
      <w:rFonts w:ascii="Times New Roman Bold" w:eastAsia="Times New Roman" w:hAnsi="Times New Roman Bold" w:cs="Times New Roman Bold"/>
      <w:b/>
      <w:i/>
      <w:spacing w:val="-5"/>
      <w:sz w:val="24"/>
      <w:szCs w:val="20"/>
      <w:lang w:val="en-AU" w:eastAsia="zh-CN"/>
    </w:rPr>
  </w:style>
  <w:style w:type="paragraph" w:customStyle="1" w:styleId="SourceNoteText">
    <w:name w:val="Source/Note Text"/>
    <w:basedOn w:val="a0"/>
    <w:rsid w:val="004F1E73"/>
    <w:pPr>
      <w:tabs>
        <w:tab w:val="left" w:pos="743"/>
        <w:tab w:val="left" w:pos="1168"/>
      </w:tabs>
      <w:suppressAutoHyphens/>
      <w:spacing w:before="120" w:after="30" w:line="240" w:lineRule="auto"/>
      <w:ind w:left="743" w:hanging="743"/>
    </w:pPr>
    <w:rPr>
      <w:rFonts w:ascii="Garamond" w:eastAsia="Times New Roman" w:hAnsi="Garamond" w:cs="Garamond"/>
      <w:sz w:val="20"/>
      <w:szCs w:val="20"/>
      <w:lang w:val="en-US" w:eastAsia="zh-CN"/>
    </w:rPr>
  </w:style>
  <w:style w:type="paragraph" w:customStyle="1" w:styleId="210">
    <w:name w:val="Список 21"/>
    <w:basedOn w:val="a0"/>
    <w:rsid w:val="004F1E73"/>
    <w:pPr>
      <w:suppressAutoHyphens/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List32">
    <w:name w:val="List 32"/>
    <w:basedOn w:val="a0"/>
    <w:rsid w:val="004F1E73"/>
    <w:pPr>
      <w:suppressAutoHyphens/>
      <w:spacing w:after="120" w:line="360" w:lineRule="auto"/>
      <w:ind w:left="720" w:hanging="360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1c">
    <w:name w:val="Маркированный список1"/>
    <w:basedOn w:val="a0"/>
    <w:rsid w:val="004F1E73"/>
    <w:pPr>
      <w:tabs>
        <w:tab w:val="left" w:pos="360"/>
      </w:tabs>
      <w:suppressAutoHyphens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Bullet2">
    <w:name w:val="Bullet_2"/>
    <w:basedOn w:val="a0"/>
    <w:rsid w:val="004F1E73"/>
    <w:pPr>
      <w:keepNext/>
      <w:keepLines/>
      <w:tabs>
        <w:tab w:val="left" w:pos="795"/>
      </w:tabs>
      <w:suppressAutoHyphens/>
      <w:spacing w:after="0" w:line="240" w:lineRule="auto"/>
      <w:ind w:left="1871" w:hanging="435"/>
    </w:pPr>
    <w:rPr>
      <w:rFonts w:ascii="Garamond" w:eastAsia="Times New Roman" w:hAnsi="Garamond" w:cs="Garamond"/>
      <w:sz w:val="24"/>
      <w:szCs w:val="20"/>
      <w:lang w:val="en-AU" w:eastAsia="zh-CN"/>
    </w:rPr>
  </w:style>
  <w:style w:type="paragraph" w:customStyle="1" w:styleId="211">
    <w:name w:val="Основной текст 21"/>
    <w:basedOn w:val="a0"/>
    <w:rsid w:val="004F1E73"/>
    <w:pPr>
      <w:suppressAutoHyphens/>
      <w:spacing w:before="120" w:after="120" w:line="360" w:lineRule="auto"/>
      <w:jc w:val="center"/>
    </w:pPr>
    <w:rPr>
      <w:rFonts w:ascii="Times New Roman Bold" w:eastAsia="Times New Roman" w:hAnsi="Times New Roman Bold" w:cs="Times New Roman Bold"/>
      <w:b/>
      <w:caps/>
      <w:sz w:val="26"/>
      <w:szCs w:val="20"/>
      <w:lang w:eastAsia="zh-CN"/>
    </w:rPr>
  </w:style>
  <w:style w:type="paragraph" w:customStyle="1" w:styleId="Contributorslist32006GL">
    <w:name w:val="Contributors list 3 2006GL"/>
    <w:basedOn w:val="a0"/>
    <w:next w:val="a0"/>
    <w:rsid w:val="004F1E73"/>
    <w:pPr>
      <w:suppressAutoHyphens/>
      <w:autoSpaceDE w:val="0"/>
      <w:spacing w:before="120" w:after="6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text2006GL">
    <w:name w:val="Table text 2006GL"/>
    <w:basedOn w:val="Default"/>
    <w:next w:val="Default"/>
    <w:rsid w:val="004F1E73"/>
    <w:pPr>
      <w:suppressAutoHyphens/>
      <w:autoSpaceDN/>
      <w:adjustRightInd/>
      <w:spacing w:after="60"/>
    </w:pPr>
    <w:rPr>
      <w:rFonts w:eastAsia="Times New Roman"/>
      <w:color w:val="auto"/>
      <w:lang w:eastAsia="zh-CN"/>
    </w:rPr>
  </w:style>
  <w:style w:type="paragraph" w:customStyle="1" w:styleId="Tabledata2006GL">
    <w:name w:val="Table data 2006GL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TableText">
    <w:name w:val="Table Text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Tabletext2006GL0">
    <w:name w:val="Table text 2006GL ....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Equationdefinition2006GL">
    <w:name w:val="Equation definition 2006GL"/>
    <w:basedOn w:val="Default"/>
    <w:next w:val="Default"/>
    <w:rsid w:val="004F1E73"/>
    <w:pPr>
      <w:tabs>
        <w:tab w:val="left" w:pos="3303"/>
      </w:tabs>
      <w:suppressAutoHyphens/>
      <w:autoSpaceDN/>
      <w:adjustRightInd/>
      <w:spacing w:after="120"/>
    </w:pPr>
    <w:rPr>
      <w:rFonts w:eastAsia="Times New Roman"/>
      <w:color w:val="auto"/>
      <w:lang w:eastAsia="zh-CN"/>
    </w:rPr>
  </w:style>
  <w:style w:type="paragraph" w:customStyle="1" w:styleId="List1">
    <w:name w:val="List 1"/>
    <w:basedOn w:val="afff3"/>
    <w:rsid w:val="004F1E73"/>
    <w:pPr>
      <w:tabs>
        <w:tab w:val="left" w:pos="284"/>
        <w:tab w:val="left" w:pos="360"/>
      </w:tabs>
      <w:spacing w:after="6" w:line="360" w:lineRule="auto"/>
      <w:ind w:left="113" w:firstLine="0"/>
      <w:jc w:val="both"/>
    </w:pPr>
    <w:rPr>
      <w:rFonts w:cs="Times New Roman"/>
      <w:spacing w:val="-5"/>
      <w:sz w:val="20"/>
      <w:szCs w:val="20"/>
    </w:rPr>
  </w:style>
  <w:style w:type="paragraph" w:customStyle="1" w:styleId="List41">
    <w:name w:val="List 41"/>
    <w:basedOn w:val="210"/>
    <w:rsid w:val="004F1E73"/>
    <w:pPr>
      <w:tabs>
        <w:tab w:val="left" w:pos="720"/>
        <w:tab w:val="left" w:pos="1633"/>
      </w:tabs>
      <w:spacing w:before="60" w:after="60"/>
      <w:ind w:left="1491" w:right="40" w:hanging="357"/>
      <w:jc w:val="both"/>
    </w:pPr>
    <w:rPr>
      <w:szCs w:val="20"/>
      <w:lang w:val="en-US"/>
    </w:rPr>
  </w:style>
  <w:style w:type="paragraph" w:customStyle="1" w:styleId="StyleBodyText">
    <w:name w:val="Style Body Text"/>
    <w:basedOn w:val="a0"/>
    <w:rsid w:val="004F1E7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AU" w:eastAsia="zh-CN"/>
    </w:rPr>
  </w:style>
  <w:style w:type="paragraph" w:customStyle="1" w:styleId="Styleforpicturestext">
    <w:name w:val="Style for pictures text"/>
    <w:basedOn w:val="a0"/>
    <w:rsid w:val="004F1E73"/>
    <w:pPr>
      <w:keepNext/>
      <w:suppressAutoHyphens/>
      <w:spacing w:before="120" w:after="240" w:line="240" w:lineRule="auto"/>
      <w:jc w:val="center"/>
    </w:pPr>
    <w:rPr>
      <w:rFonts w:ascii="SchoolBook" w:eastAsia="Times New Roman" w:hAnsi="SchoolBook" w:cs="SchoolBook"/>
      <w:b/>
      <w:sz w:val="24"/>
      <w:szCs w:val="24"/>
      <w:lang w:eastAsia="zh-CN"/>
    </w:rPr>
  </w:style>
  <w:style w:type="paragraph" w:customStyle="1" w:styleId="ConsNonformat">
    <w:name w:val="ConsNonformat"/>
    <w:link w:val="ConsNonformat0"/>
    <w:rsid w:val="004F1E73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Title">
    <w:name w:val="ConsTitle"/>
    <w:rsid w:val="004F1E7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zh-CN"/>
    </w:rPr>
  </w:style>
  <w:style w:type="paragraph" w:customStyle="1" w:styleId="ConsNormal">
    <w:name w:val="ConsNormal"/>
    <w:rsid w:val="004F1E73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212">
    <w:name w:val="Основной текст с отступом 21"/>
    <w:basedOn w:val="a0"/>
    <w:rsid w:val="004F1E73"/>
    <w:pPr>
      <w:tabs>
        <w:tab w:val="left" w:pos="1516"/>
        <w:tab w:val="left" w:pos="3127"/>
        <w:tab w:val="left" w:pos="4739"/>
        <w:tab w:val="left" w:pos="6351"/>
        <w:tab w:val="left" w:pos="7963"/>
        <w:tab w:val="left" w:pos="9628"/>
      </w:tabs>
      <w:suppressAutoHyphens/>
      <w:spacing w:after="0" w:line="240" w:lineRule="auto"/>
      <w:ind w:left="-28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MARY1">
    <w:name w:val="MARY обычн 1 интерв без отст"/>
    <w:basedOn w:val="a0"/>
    <w:rsid w:val="004F1E7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paragraph" w:customStyle="1" w:styleId="MARY">
    <w:name w:val="MARY заголовок таблицы"/>
    <w:basedOn w:val="a0"/>
    <w:rsid w:val="004F1E73"/>
    <w:pPr>
      <w:keepNext/>
      <w:suppressAutoHyphens/>
      <w:autoSpaceDE w:val="0"/>
      <w:spacing w:before="240" w:after="12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MARY0">
    <w:name w:val="MARY текст таблицы"/>
    <w:basedOn w:val="a0"/>
    <w:rsid w:val="004F1E7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MARY2">
    <w:name w:val="MARY текст табл"/>
    <w:basedOn w:val="a0"/>
    <w:rsid w:val="004F1E73"/>
    <w:pPr>
      <w:keepNext/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lang w:eastAsia="zh-CN"/>
    </w:rPr>
  </w:style>
  <w:style w:type="paragraph" w:customStyle="1" w:styleId="MARY3">
    <w:name w:val="MARY примечание к табл"/>
    <w:basedOn w:val="a0"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i/>
      <w:color w:val="000000"/>
      <w:sz w:val="20"/>
      <w:szCs w:val="24"/>
      <w:lang w:eastAsia="zh-CN"/>
    </w:rPr>
  </w:style>
  <w:style w:type="paragraph" w:customStyle="1" w:styleId="Mary4">
    <w:name w:val="Mary обычн с отст"/>
    <w:basedOn w:val="a0"/>
    <w:rsid w:val="004F1E73"/>
    <w:pPr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Bullet1">
    <w:name w:val="Bullet1"/>
    <w:basedOn w:val="a0"/>
    <w:next w:val="a0"/>
    <w:rsid w:val="004F1E73"/>
    <w:pPr>
      <w:keepNext/>
      <w:keepLines/>
      <w:suppressAutoHyphens/>
      <w:spacing w:after="0" w:line="240" w:lineRule="auto"/>
      <w:ind w:left="360" w:hanging="360"/>
    </w:pPr>
    <w:rPr>
      <w:rFonts w:ascii="Garamond" w:eastAsia="Times New Roman" w:hAnsi="Garamond" w:cs="Garamond"/>
      <w:sz w:val="24"/>
      <w:szCs w:val="20"/>
      <w:lang w:val="en-AU" w:eastAsia="zh-CN"/>
    </w:rPr>
  </w:style>
  <w:style w:type="paragraph" w:styleId="2d">
    <w:name w:val="List Bullet 2"/>
    <w:basedOn w:val="a0"/>
    <w:rsid w:val="004F1E73"/>
    <w:pPr>
      <w:tabs>
        <w:tab w:val="left" w:pos="3303"/>
      </w:tabs>
      <w:suppressAutoHyphens/>
      <w:spacing w:after="60" w:line="240" w:lineRule="auto"/>
      <w:ind w:left="3303" w:hanging="360"/>
      <w:jc w:val="both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customStyle="1" w:styleId="Subheading">
    <w:name w:val="Subheading"/>
    <w:basedOn w:val="af3"/>
    <w:next w:val="af3"/>
    <w:rsid w:val="004F1E73"/>
    <w:pPr>
      <w:keepNext/>
      <w:suppressAutoHyphens/>
      <w:spacing w:after="80" w:line="240" w:lineRule="auto"/>
      <w:jc w:val="both"/>
    </w:pPr>
    <w:rPr>
      <w:rFonts w:ascii="Garamond" w:eastAsia="Times New Roman" w:hAnsi="Garamond" w:cs="Garamond"/>
      <w:b/>
      <w:bCs/>
      <w:kern w:val="1"/>
      <w:sz w:val="24"/>
      <w:szCs w:val="24"/>
      <w:lang w:val="en-US" w:eastAsia="zh-CN"/>
    </w:rPr>
  </w:style>
  <w:style w:type="paragraph" w:customStyle="1" w:styleId="TableorFigureEnd">
    <w:name w:val="Table or Figure End"/>
    <w:basedOn w:val="a0"/>
    <w:next w:val="af3"/>
    <w:rsid w:val="004F1E73"/>
    <w:pPr>
      <w:pBdr>
        <w:top w:val="single" w:sz="4" w:space="1" w:color="000000"/>
      </w:pBdr>
      <w:tabs>
        <w:tab w:val="right" w:leader="dot" w:pos="8296"/>
      </w:tabs>
      <w:suppressAutoHyphens/>
      <w:spacing w:before="90" w:after="0" w:line="240" w:lineRule="auto"/>
      <w:ind w:left="-57" w:right="-57"/>
      <w:jc w:val="both"/>
    </w:pPr>
    <w:rPr>
      <w:rFonts w:ascii="Garamond" w:eastAsia="Times New Roman" w:hAnsi="Garamond" w:cs="Garamond"/>
      <w:sz w:val="24"/>
      <w:szCs w:val="24"/>
      <w:lang w:val="en-US" w:eastAsia="zh-CN"/>
    </w:rPr>
  </w:style>
  <w:style w:type="paragraph" w:customStyle="1" w:styleId="1d">
    <w:name w:val="Дата1"/>
    <w:basedOn w:val="a0"/>
    <w:next w:val="a0"/>
    <w:rsid w:val="004F1E73"/>
    <w:pPr>
      <w:suppressAutoHyphen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52">
    <w:name w:val="List Bullet 5"/>
    <w:basedOn w:val="a0"/>
    <w:rsid w:val="004F1E73"/>
    <w:pPr>
      <w:tabs>
        <w:tab w:val="left" w:pos="720"/>
        <w:tab w:val="left" w:pos="1620"/>
      </w:tabs>
      <w:suppressAutoHyphens/>
      <w:spacing w:before="60" w:after="60" w:line="240" w:lineRule="auto"/>
      <w:ind w:left="720" w:hanging="36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ListBulletFirst">
    <w:name w:val="List Bullet First"/>
    <w:basedOn w:val="1c"/>
    <w:next w:val="1c"/>
    <w:rsid w:val="004F1E73"/>
    <w:pPr>
      <w:spacing w:before="80" w:after="160"/>
      <w:ind w:left="0"/>
    </w:pPr>
    <w:rPr>
      <w:sz w:val="20"/>
    </w:rPr>
  </w:style>
  <w:style w:type="paragraph" w:styleId="2e">
    <w:name w:val="toc 2"/>
    <w:basedOn w:val="a0"/>
    <w:next w:val="a0"/>
    <w:link w:val="2f"/>
    <w:uiPriority w:val="39"/>
    <w:rsid w:val="004F1E73"/>
    <w:pPr>
      <w:suppressAutoHyphens/>
      <w:spacing w:after="0" w:line="240" w:lineRule="auto"/>
      <w:ind w:left="240"/>
    </w:pPr>
    <w:rPr>
      <w:rFonts w:ascii="Times New Roman" w:eastAsia="Times New Roman" w:hAnsi="Times New Roman" w:cs="Times New Roman"/>
      <w:smallCaps/>
      <w:sz w:val="20"/>
      <w:szCs w:val="20"/>
      <w:lang w:eastAsia="zh-CN"/>
    </w:rPr>
  </w:style>
  <w:style w:type="paragraph" w:customStyle="1" w:styleId="TOCBase">
    <w:name w:val="TOC Base"/>
    <w:basedOn w:val="2e"/>
    <w:rsid w:val="004F1E73"/>
    <w:pPr>
      <w:spacing w:before="240" w:after="60"/>
      <w:ind w:left="0"/>
      <w:jc w:val="both"/>
    </w:pPr>
    <w:rPr>
      <w:b/>
      <w:bCs/>
      <w:lang w:val="en-US"/>
    </w:rPr>
  </w:style>
  <w:style w:type="paragraph" w:customStyle="1" w:styleId="62">
    <w:name w:val="????????? 6"/>
    <w:basedOn w:val="a0"/>
    <w:next w:val="a0"/>
    <w:rsid w:val="004F1E73"/>
    <w:pPr>
      <w:keepNext/>
      <w:widowControl w:val="0"/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HTML">
    <w:name w:val="HTML Preformatted"/>
    <w:basedOn w:val="a0"/>
    <w:link w:val="HTML0"/>
    <w:uiPriority w:val="99"/>
    <w:rsid w:val="004F1E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uiPriority w:val="99"/>
    <w:rsid w:val="004F1E73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StyleBodyTextKeepBold">
    <w:name w:val="Style Body Text Keep + Bold"/>
    <w:basedOn w:val="BodyTextKeep"/>
    <w:rsid w:val="004F1E73"/>
    <w:pPr>
      <w:spacing w:before="0" w:after="0" w:line="360" w:lineRule="auto"/>
      <w:ind w:left="0" w:firstLine="567"/>
    </w:pPr>
    <w:rPr>
      <w:rFonts w:eastAsia="MS Mincho"/>
      <w:b/>
      <w:bCs/>
      <w:szCs w:val="20"/>
    </w:rPr>
  </w:style>
  <w:style w:type="paragraph" w:customStyle="1" w:styleId="2f0">
    <w:name w:val="Обычный2"/>
    <w:rsid w:val="004F1E73"/>
    <w:pPr>
      <w:suppressAutoHyphens/>
      <w:spacing w:before="120"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f9">
    <w:name w:val="Пункт"/>
    <w:basedOn w:val="a0"/>
    <w:rsid w:val="004F1E73"/>
    <w:pPr>
      <w:tabs>
        <w:tab w:val="left" w:pos="1134"/>
      </w:tabs>
      <w:suppressAutoHyphens/>
      <w:spacing w:after="0" w:line="360" w:lineRule="auto"/>
      <w:ind w:left="1134" w:hanging="1134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fffa">
    <w:name w:val="Îñíîâíîé òåêñò"/>
    <w:basedOn w:val="a0"/>
    <w:rsid w:val="004F1E73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Bullet3">
    <w:name w:val="Bullet3"/>
    <w:basedOn w:val="a0"/>
    <w:rsid w:val="004F1E73"/>
    <w:pPr>
      <w:tabs>
        <w:tab w:val="left" w:pos="360"/>
      </w:tabs>
      <w:suppressAutoHyphens/>
      <w:spacing w:before="280" w:after="28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1e">
    <w:name w:val="Маркир1"/>
    <w:basedOn w:val="a0"/>
    <w:rsid w:val="004F1E73"/>
    <w:pPr>
      <w:widowControl w:val="0"/>
      <w:suppressAutoHyphens/>
      <w:spacing w:before="60" w:after="6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xl29">
    <w:name w:val="xl29"/>
    <w:basedOn w:val="a0"/>
    <w:rsid w:val="004F1E73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Arial Unicode MS" w:hAnsi="Times New Roman" w:cs="Times New Roman"/>
      <w:sz w:val="24"/>
      <w:szCs w:val="24"/>
      <w:lang w:val="en-US" w:eastAsia="zh-CN"/>
    </w:rPr>
  </w:style>
  <w:style w:type="paragraph" w:customStyle="1" w:styleId="410">
    <w:name w:val="Список 41"/>
    <w:basedOn w:val="afff3"/>
    <w:rsid w:val="004F1E73"/>
    <w:pPr>
      <w:tabs>
        <w:tab w:val="left" w:pos="680"/>
        <w:tab w:val="left" w:pos="1800"/>
      </w:tabs>
      <w:spacing w:line="360" w:lineRule="auto"/>
      <w:ind w:left="1800" w:hanging="397"/>
      <w:jc w:val="both"/>
    </w:pPr>
    <w:rPr>
      <w:rFonts w:cs="Times New Roman"/>
      <w:spacing w:val="-5"/>
      <w:szCs w:val="20"/>
      <w:lang w:val="en-AU"/>
    </w:rPr>
  </w:style>
  <w:style w:type="paragraph" w:customStyle="1" w:styleId="510">
    <w:name w:val="Список 51"/>
    <w:basedOn w:val="afff3"/>
    <w:rsid w:val="004F1E73"/>
    <w:pPr>
      <w:tabs>
        <w:tab w:val="left" w:pos="680"/>
        <w:tab w:val="left" w:pos="2160"/>
      </w:tabs>
      <w:spacing w:line="360" w:lineRule="auto"/>
      <w:ind w:left="2160" w:hanging="397"/>
      <w:jc w:val="both"/>
    </w:pPr>
    <w:rPr>
      <w:rFonts w:cs="Times New Roman"/>
      <w:spacing w:val="-5"/>
      <w:szCs w:val="20"/>
      <w:lang w:val="en-AU"/>
    </w:rPr>
  </w:style>
  <w:style w:type="paragraph" w:customStyle="1" w:styleId="1f">
    <w:name w:val="Обычный1"/>
    <w:rsid w:val="004F1E73"/>
    <w:pPr>
      <w:suppressAutoHyphens/>
      <w:spacing w:before="120"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ListParagraph1">
    <w:name w:val="List Paragraph1"/>
    <w:basedOn w:val="a0"/>
    <w:rsid w:val="004F1E73"/>
    <w:pPr>
      <w:suppressAutoHyphens/>
      <w:ind w:left="720"/>
    </w:pPr>
    <w:rPr>
      <w:rFonts w:ascii="Calibri" w:eastAsia="Times New Roman" w:hAnsi="Calibri" w:cs="Calibri"/>
      <w:lang w:eastAsia="zh-CN"/>
    </w:rPr>
  </w:style>
  <w:style w:type="paragraph" w:customStyle="1" w:styleId="Boxtext">
    <w:name w:val="Box text"/>
    <w:basedOn w:val="a0"/>
    <w:rsid w:val="004F1E73"/>
    <w:pPr>
      <w:suppressAutoHyphens/>
      <w:spacing w:before="30" w:after="30" w:line="240" w:lineRule="auto"/>
      <w:jc w:val="both"/>
    </w:pPr>
    <w:rPr>
      <w:rFonts w:ascii="Garamond" w:eastAsia="Times New Roman" w:hAnsi="Garamond" w:cs="Garamond"/>
      <w:lang w:val="en-US" w:eastAsia="zh-CN"/>
    </w:rPr>
  </w:style>
  <w:style w:type="paragraph" w:customStyle="1" w:styleId="text-1">
    <w:name w:val="text-1"/>
    <w:basedOn w:val="a0"/>
    <w:rsid w:val="004F1E73"/>
    <w:pPr>
      <w:suppressAutoHyphens/>
      <w:spacing w:before="280" w:after="28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1f0">
    <w:name w:val="Знак Знак Знак Знак Знак Знак1"/>
    <w:basedOn w:val="a0"/>
    <w:rsid w:val="004F1E73"/>
    <w:pPr>
      <w:tabs>
        <w:tab w:val="left" w:pos="360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fb">
    <w:name w:val="Знак Знак Знак Знак Знак Знак Знак Знак Знак Знак Знак Знак Знак Знак Знак Знак"/>
    <w:basedOn w:val="a0"/>
    <w:rsid w:val="004F1E73"/>
    <w:pPr>
      <w:widowControl w:val="0"/>
      <w:tabs>
        <w:tab w:val="left" w:pos="1315"/>
      </w:tabs>
      <w:suppressAutoHyphens/>
      <w:spacing w:after="160" w:line="240" w:lineRule="exact"/>
      <w:ind w:left="1315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zh-CN"/>
    </w:rPr>
  </w:style>
  <w:style w:type="paragraph" w:customStyle="1" w:styleId="2f1">
    <w:name w:val="Заголовок №2"/>
    <w:basedOn w:val="a0"/>
    <w:rsid w:val="004F1E73"/>
    <w:pPr>
      <w:shd w:val="clear" w:color="auto" w:fill="FFFFFF"/>
      <w:suppressAutoHyphens/>
      <w:spacing w:before="1080" w:after="0" w:line="322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fffc">
    <w:name w:val="Заголовок таблицы"/>
    <w:basedOn w:val="afff4"/>
    <w:qFormat/>
    <w:rsid w:val="004F1E73"/>
    <w:pPr>
      <w:jc w:val="center"/>
    </w:pPr>
    <w:rPr>
      <w:b/>
      <w:bCs/>
    </w:rPr>
  </w:style>
  <w:style w:type="paragraph" w:customStyle="1" w:styleId="afffd">
    <w:name w:val="Содержимое врезки"/>
    <w:basedOn w:val="a0"/>
    <w:qFormat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f1">
    <w:name w:val="Знак1 Знак Знак Знак Знак Знак Знак Знак Знак Знак"/>
    <w:basedOn w:val="a0"/>
    <w:next w:val="a0"/>
    <w:semiHidden/>
    <w:rsid w:val="004F1E73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harChar1CharChar1CharChar">
    <w:name w:val="Char Char Знак Знак1 Char Char1 Знак Знак Char Char"/>
    <w:basedOn w:val="a0"/>
    <w:rsid w:val="004F1E7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-">
    <w:name w:val="Интернет-ссылка"/>
    <w:rsid w:val="0086196C"/>
    <w:rPr>
      <w:color w:val="0000FF"/>
      <w:u w:val="single"/>
    </w:rPr>
  </w:style>
  <w:style w:type="character" w:customStyle="1" w:styleId="s11">
    <w:name w:val="s_11"/>
    <w:rsid w:val="0086196C"/>
  </w:style>
  <w:style w:type="character" w:customStyle="1" w:styleId="s10">
    <w:name w:val="s_10"/>
    <w:rsid w:val="0086196C"/>
  </w:style>
  <w:style w:type="paragraph" w:customStyle="1" w:styleId="pc">
    <w:name w:val="pc"/>
    <w:basedOn w:val="a0"/>
    <w:rsid w:val="004349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e">
    <w:name w:val="Знак Знак Знак Знак Знак Знак Знак"/>
    <w:basedOn w:val="a0"/>
    <w:uiPriority w:val="99"/>
    <w:rsid w:val="00B522A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1f2">
    <w:name w:val="заголовок 1"/>
    <w:basedOn w:val="a0"/>
    <w:next w:val="a0"/>
    <w:uiPriority w:val="99"/>
    <w:rsid w:val="00214A02"/>
    <w:pPr>
      <w:keepNext/>
      <w:widowControl w:val="0"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1">
    <w:name w:val="заголовёeeк 1"/>
    <w:basedOn w:val="a0"/>
    <w:next w:val="a0"/>
    <w:uiPriority w:val="99"/>
    <w:rsid w:val="00214A02"/>
    <w:pPr>
      <w:keepNext/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f2">
    <w:name w:val="Body Text Indent 2"/>
    <w:basedOn w:val="a0"/>
    <w:link w:val="2f3"/>
    <w:uiPriority w:val="99"/>
    <w:unhideWhenUsed/>
    <w:rsid w:val="00214A02"/>
    <w:pPr>
      <w:spacing w:after="120" w:line="480" w:lineRule="auto"/>
      <w:ind w:left="283"/>
    </w:pPr>
    <w:rPr>
      <w:rFonts w:eastAsiaTheme="minorHAnsi"/>
      <w:lang w:eastAsia="en-US"/>
    </w:rPr>
  </w:style>
  <w:style w:type="character" w:customStyle="1" w:styleId="2f3">
    <w:name w:val="Основной текст с отступом 2 Знак"/>
    <w:basedOn w:val="a1"/>
    <w:link w:val="2f2"/>
    <w:uiPriority w:val="99"/>
    <w:rsid w:val="00214A02"/>
    <w:rPr>
      <w:rFonts w:eastAsiaTheme="minorHAnsi"/>
      <w:lang w:eastAsia="en-US"/>
    </w:rPr>
  </w:style>
  <w:style w:type="paragraph" w:customStyle="1" w:styleId="FR1">
    <w:name w:val="FR1"/>
    <w:rsid w:val="00214A02"/>
    <w:pPr>
      <w:widowControl w:val="0"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ff">
    <w:name w:val="Знак Знак Знак Знак"/>
    <w:basedOn w:val="a0"/>
    <w:rsid w:val="00680E9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111">
    <w:name w:val="Основной текст + 11"/>
    <w:aliases w:val="5 pt,Не полужирный,Интервал 0 pt,Основной текст + 10"/>
    <w:basedOn w:val="af4"/>
    <w:rsid w:val="00680E9B"/>
    <w:rPr>
      <w:b/>
      <w:bCs/>
      <w:spacing w:val="3"/>
      <w:sz w:val="23"/>
      <w:szCs w:val="23"/>
      <w:shd w:val="clear" w:color="auto" w:fill="FFFFFF"/>
    </w:rPr>
  </w:style>
  <w:style w:type="character" w:customStyle="1" w:styleId="1f3">
    <w:name w:val="Основной текст Знак1"/>
    <w:basedOn w:val="a1"/>
    <w:uiPriority w:val="99"/>
    <w:rsid w:val="00680E9B"/>
    <w:rPr>
      <w:sz w:val="24"/>
      <w:szCs w:val="24"/>
    </w:rPr>
  </w:style>
  <w:style w:type="character" w:customStyle="1" w:styleId="affff0">
    <w:name w:val="Основной текст_"/>
    <w:basedOn w:val="a1"/>
    <w:link w:val="1f4"/>
    <w:rsid w:val="00680E9B"/>
    <w:rPr>
      <w:rFonts w:cs="Times New Roman"/>
      <w:spacing w:val="2"/>
      <w:lang w:bidi="ar-SA"/>
    </w:rPr>
  </w:style>
  <w:style w:type="character" w:customStyle="1" w:styleId="affff1">
    <w:name w:val="Активная гипертекстовая ссылка"/>
    <w:uiPriority w:val="99"/>
    <w:rsid w:val="001C26AF"/>
    <w:rPr>
      <w:b/>
      <w:bCs/>
      <w:color w:val="106BBE"/>
      <w:u w:val="single"/>
    </w:rPr>
  </w:style>
  <w:style w:type="paragraph" w:customStyle="1" w:styleId="affff2">
    <w:name w:val="Внимание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3">
    <w:name w:val="Внимание: криминал!!"/>
    <w:basedOn w:val="affff2"/>
    <w:next w:val="a0"/>
    <w:rsid w:val="001C26AF"/>
  </w:style>
  <w:style w:type="paragraph" w:customStyle="1" w:styleId="affff4">
    <w:name w:val="Внимание: недобросовестность!"/>
    <w:basedOn w:val="affff2"/>
    <w:next w:val="a0"/>
    <w:rsid w:val="001C26AF"/>
  </w:style>
  <w:style w:type="character" w:customStyle="1" w:styleId="affff5">
    <w:name w:val="Выделение для Базового Поиска"/>
    <w:uiPriority w:val="99"/>
    <w:rsid w:val="001C26AF"/>
    <w:rPr>
      <w:b/>
      <w:bCs/>
      <w:color w:val="0058A9"/>
    </w:rPr>
  </w:style>
  <w:style w:type="character" w:customStyle="1" w:styleId="affff6">
    <w:name w:val="Выделение для Базового Поиска (курсив)"/>
    <w:uiPriority w:val="99"/>
    <w:rsid w:val="001C26AF"/>
    <w:rPr>
      <w:b/>
      <w:bCs/>
      <w:i/>
      <w:iCs/>
      <w:color w:val="0058A9"/>
    </w:rPr>
  </w:style>
  <w:style w:type="paragraph" w:customStyle="1" w:styleId="affff7">
    <w:name w:val="Дочерний элемент списка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ff8">
    <w:name w:val="Основное меню (преемственное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ff9">
    <w:name w:val="Заголовок группы контролов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ffa">
    <w:name w:val="Заголовок для информации об изменениях"/>
    <w:basedOn w:val="1"/>
    <w:next w:val="a0"/>
    <w:uiPriority w:val="99"/>
    <w:rsid w:val="001C26AF"/>
    <w:pPr>
      <w:spacing w:before="0"/>
      <w:outlineLvl w:val="9"/>
    </w:pPr>
    <w:rPr>
      <w:rFonts w:ascii="Cambria" w:hAnsi="Cambria" w:cs="Times New Roman"/>
      <w:b w:val="0"/>
      <w:bCs w:val="0"/>
      <w:color w:val="auto"/>
      <w:kern w:val="32"/>
      <w:sz w:val="18"/>
      <w:szCs w:val="18"/>
      <w:shd w:val="clear" w:color="auto" w:fill="FFFFFF"/>
    </w:rPr>
  </w:style>
  <w:style w:type="paragraph" w:customStyle="1" w:styleId="affffb">
    <w:name w:val="Заголовок распахивающейся части диалога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ffc">
    <w:name w:val="Заголовок своего сообщения"/>
    <w:basedOn w:val="af7"/>
    <w:uiPriority w:val="99"/>
    <w:rsid w:val="001C26AF"/>
    <w:rPr>
      <w:b/>
      <w:bCs/>
      <w:color w:val="26282F"/>
    </w:rPr>
  </w:style>
  <w:style w:type="character" w:customStyle="1" w:styleId="affffd">
    <w:name w:val="Заголовок чужого сообщения"/>
    <w:uiPriority w:val="99"/>
    <w:rsid w:val="001C26AF"/>
    <w:rPr>
      <w:b/>
      <w:bCs/>
      <w:color w:val="FF0000"/>
    </w:rPr>
  </w:style>
  <w:style w:type="paragraph" w:customStyle="1" w:styleId="affffe">
    <w:name w:val="Заголовок ЭР (левое окно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ff">
    <w:name w:val="Заголовок ЭР (правое окно)"/>
    <w:basedOn w:val="affffe"/>
    <w:next w:val="a0"/>
    <w:uiPriority w:val="99"/>
    <w:rsid w:val="001C26AF"/>
    <w:pPr>
      <w:spacing w:after="0"/>
      <w:jc w:val="left"/>
    </w:pPr>
  </w:style>
  <w:style w:type="paragraph" w:customStyle="1" w:styleId="afffff0">
    <w:name w:val="Интерактивный заголовок"/>
    <w:basedOn w:val="affc"/>
    <w:next w:val="a0"/>
    <w:uiPriority w:val="99"/>
    <w:rsid w:val="001C26AF"/>
    <w:pPr>
      <w:widowControl w:val="0"/>
    </w:pPr>
    <w:rPr>
      <w:rFonts w:eastAsia="Times New Roman"/>
      <w:u w:val="single"/>
      <w:lang w:eastAsia="ru-RU"/>
    </w:rPr>
  </w:style>
  <w:style w:type="paragraph" w:customStyle="1" w:styleId="afffff1">
    <w:name w:val="Информация об изменениях документа"/>
    <w:basedOn w:val="afe"/>
    <w:next w:val="a0"/>
    <w:qFormat/>
    <w:rsid w:val="001C26AF"/>
    <w:pPr>
      <w:spacing w:before="75"/>
      <w:ind w:right="0"/>
      <w:jc w:val="both"/>
    </w:pPr>
    <w:rPr>
      <w:rFonts w:ascii="Arial" w:hAnsi="Arial" w:cs="Arial"/>
      <w:i/>
      <w:iCs/>
      <w:color w:val="353842"/>
      <w:shd w:val="clear" w:color="auto" w:fill="F0F0F0"/>
    </w:rPr>
  </w:style>
  <w:style w:type="paragraph" w:customStyle="1" w:styleId="afffff2">
    <w:name w:val="Текст (лев. подпись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f3">
    <w:name w:val="Колонтитул (левый)"/>
    <w:basedOn w:val="afffff2"/>
    <w:next w:val="a0"/>
    <w:uiPriority w:val="99"/>
    <w:rsid w:val="001C26AF"/>
    <w:rPr>
      <w:sz w:val="14"/>
      <w:szCs w:val="14"/>
    </w:rPr>
  </w:style>
  <w:style w:type="paragraph" w:customStyle="1" w:styleId="afffff4">
    <w:name w:val="Текст (прав. подпись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ff5">
    <w:name w:val="Колонтитул (правый)"/>
    <w:basedOn w:val="afffff4"/>
    <w:next w:val="a0"/>
    <w:uiPriority w:val="99"/>
    <w:rsid w:val="001C26AF"/>
    <w:rPr>
      <w:sz w:val="14"/>
      <w:szCs w:val="14"/>
    </w:rPr>
  </w:style>
  <w:style w:type="paragraph" w:customStyle="1" w:styleId="afffff6">
    <w:name w:val="Комментарий пользователя"/>
    <w:basedOn w:val="afe"/>
    <w:next w:val="a0"/>
    <w:uiPriority w:val="99"/>
    <w:rsid w:val="001C26AF"/>
    <w:pPr>
      <w:spacing w:before="75"/>
      <w:ind w:right="0"/>
    </w:pPr>
    <w:rPr>
      <w:rFonts w:ascii="Arial" w:hAnsi="Arial" w:cs="Arial"/>
      <w:color w:val="353842"/>
      <w:shd w:val="clear" w:color="auto" w:fill="FFDFE0"/>
    </w:rPr>
  </w:style>
  <w:style w:type="paragraph" w:customStyle="1" w:styleId="afffff7">
    <w:name w:val="Куда обратиться?"/>
    <w:basedOn w:val="affff2"/>
    <w:next w:val="a0"/>
    <w:uiPriority w:val="99"/>
    <w:rsid w:val="001C26AF"/>
  </w:style>
  <w:style w:type="paragraph" w:customStyle="1" w:styleId="afffff8">
    <w:name w:val="Моноширинный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f9">
    <w:name w:val="Найденные слова"/>
    <w:uiPriority w:val="99"/>
    <w:rsid w:val="001C26AF"/>
    <w:rPr>
      <w:b/>
      <w:bCs/>
      <w:color w:val="26282F"/>
      <w:shd w:val="clear" w:color="auto" w:fill="FFF580"/>
    </w:rPr>
  </w:style>
  <w:style w:type="paragraph" w:customStyle="1" w:styleId="afffffa">
    <w:name w:val="Напишите нам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fb">
    <w:name w:val="Не вступил в силу"/>
    <w:uiPriority w:val="99"/>
    <w:rsid w:val="001C26AF"/>
    <w:rPr>
      <w:b/>
      <w:bCs/>
      <w:color w:val="000000"/>
      <w:shd w:val="clear" w:color="auto" w:fill="D8EDE8"/>
    </w:rPr>
  </w:style>
  <w:style w:type="paragraph" w:customStyle="1" w:styleId="afffffc">
    <w:name w:val="Необходимые документы"/>
    <w:basedOn w:val="affff2"/>
    <w:next w:val="a0"/>
    <w:uiPriority w:val="99"/>
    <w:rsid w:val="001C26AF"/>
    <w:pPr>
      <w:ind w:firstLine="118"/>
    </w:pPr>
  </w:style>
  <w:style w:type="character" w:customStyle="1" w:styleId="afffffd">
    <w:name w:val="Опечатки"/>
    <w:uiPriority w:val="99"/>
    <w:rsid w:val="001C26AF"/>
    <w:rPr>
      <w:color w:val="FF0000"/>
    </w:rPr>
  </w:style>
  <w:style w:type="paragraph" w:customStyle="1" w:styleId="afffffe">
    <w:name w:val="Переменная часть"/>
    <w:basedOn w:val="affff8"/>
    <w:next w:val="a0"/>
    <w:uiPriority w:val="99"/>
    <w:rsid w:val="001C26AF"/>
    <w:rPr>
      <w:sz w:val="18"/>
      <w:szCs w:val="18"/>
    </w:rPr>
  </w:style>
  <w:style w:type="paragraph" w:customStyle="1" w:styleId="affffff">
    <w:name w:val="Подвал для информации об изменениях"/>
    <w:basedOn w:val="1"/>
    <w:next w:val="a0"/>
    <w:uiPriority w:val="99"/>
    <w:rsid w:val="001C26AF"/>
    <w:pPr>
      <w:outlineLvl w:val="9"/>
    </w:pPr>
    <w:rPr>
      <w:rFonts w:ascii="Cambria" w:hAnsi="Cambria" w:cs="Times New Roman"/>
      <w:b w:val="0"/>
      <w:bCs w:val="0"/>
      <w:color w:val="auto"/>
      <w:kern w:val="32"/>
      <w:sz w:val="18"/>
      <w:szCs w:val="18"/>
    </w:rPr>
  </w:style>
  <w:style w:type="paragraph" w:customStyle="1" w:styleId="affffff0">
    <w:name w:val="Подчёркнутый текст"/>
    <w:basedOn w:val="a0"/>
    <w:next w:val="a0"/>
    <w:uiPriority w:val="99"/>
    <w:rsid w:val="001C26A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ff1">
    <w:name w:val="Постоянная часть"/>
    <w:basedOn w:val="affff8"/>
    <w:next w:val="a0"/>
    <w:uiPriority w:val="99"/>
    <w:rsid w:val="001C26AF"/>
    <w:rPr>
      <w:sz w:val="20"/>
      <w:szCs w:val="20"/>
    </w:rPr>
  </w:style>
  <w:style w:type="paragraph" w:customStyle="1" w:styleId="affffff2">
    <w:name w:val="Пример."/>
    <w:basedOn w:val="affff2"/>
    <w:next w:val="a0"/>
    <w:uiPriority w:val="99"/>
    <w:rsid w:val="001C26AF"/>
  </w:style>
  <w:style w:type="paragraph" w:customStyle="1" w:styleId="affffff3">
    <w:name w:val="Примечание."/>
    <w:basedOn w:val="affff2"/>
    <w:next w:val="a0"/>
    <w:uiPriority w:val="99"/>
    <w:rsid w:val="001C26AF"/>
  </w:style>
  <w:style w:type="character" w:customStyle="1" w:styleId="affffff4">
    <w:name w:val="Продолжение ссылки"/>
    <w:basedOn w:val="a6"/>
    <w:uiPriority w:val="99"/>
    <w:rsid w:val="001C26AF"/>
    <w:rPr>
      <w:rFonts w:cs="Times New Roman"/>
      <w:b/>
      <w:bCs/>
      <w:color w:val="106BBE"/>
    </w:rPr>
  </w:style>
  <w:style w:type="paragraph" w:customStyle="1" w:styleId="affffff5">
    <w:name w:val="Словарная статья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f6">
    <w:name w:val="Сравнение редакций"/>
    <w:basedOn w:val="af7"/>
    <w:uiPriority w:val="99"/>
    <w:rsid w:val="001C26AF"/>
    <w:rPr>
      <w:b/>
      <w:bCs/>
      <w:color w:val="26282F"/>
    </w:rPr>
  </w:style>
  <w:style w:type="character" w:customStyle="1" w:styleId="affffff7">
    <w:name w:val="Сравнение редакций. Добавленный фрагмент"/>
    <w:uiPriority w:val="99"/>
    <w:rsid w:val="001C26AF"/>
    <w:rPr>
      <w:color w:val="000000"/>
      <w:shd w:val="clear" w:color="auto" w:fill="C1D7FF"/>
    </w:rPr>
  </w:style>
  <w:style w:type="character" w:customStyle="1" w:styleId="affffff8">
    <w:name w:val="Сравнение редакций. Удаленный фрагмент"/>
    <w:uiPriority w:val="99"/>
    <w:rsid w:val="001C26AF"/>
    <w:rPr>
      <w:color w:val="000000"/>
      <w:shd w:val="clear" w:color="auto" w:fill="C4C413"/>
    </w:rPr>
  </w:style>
  <w:style w:type="paragraph" w:customStyle="1" w:styleId="affffff9">
    <w:name w:val="Ссылка на официальную публикацию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fa">
    <w:name w:val="Ссылка на утративший силу документ"/>
    <w:uiPriority w:val="99"/>
    <w:rsid w:val="001C26AF"/>
    <w:rPr>
      <w:b/>
      <w:bCs/>
      <w:color w:val="749232"/>
    </w:rPr>
  </w:style>
  <w:style w:type="paragraph" w:customStyle="1" w:styleId="affffffb">
    <w:name w:val="Текст в таблице"/>
    <w:basedOn w:val="aa"/>
    <w:next w:val="a0"/>
    <w:uiPriority w:val="99"/>
    <w:rsid w:val="001C26AF"/>
    <w:pPr>
      <w:ind w:firstLine="500"/>
    </w:pPr>
  </w:style>
  <w:style w:type="paragraph" w:customStyle="1" w:styleId="affffffc">
    <w:name w:val="Текст ЭР (см. также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fd">
    <w:name w:val="Технический комментарий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fe">
    <w:name w:val="Утратил силу"/>
    <w:uiPriority w:val="99"/>
    <w:rsid w:val="001C26AF"/>
    <w:rPr>
      <w:b/>
      <w:bCs/>
      <w:strike/>
      <w:color w:val="666600"/>
    </w:rPr>
  </w:style>
  <w:style w:type="paragraph" w:customStyle="1" w:styleId="afffffff">
    <w:name w:val="Формула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ff0">
    <w:name w:val="Центрированный (таблица)"/>
    <w:basedOn w:val="aa"/>
    <w:next w:val="a0"/>
    <w:uiPriority w:val="99"/>
    <w:rsid w:val="001C26AF"/>
    <w:pPr>
      <w:jc w:val="center"/>
    </w:pPr>
  </w:style>
  <w:style w:type="paragraph" w:customStyle="1" w:styleId="-0">
    <w:name w:val="ЭР-содержание (правое окно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pple-converted-space">
    <w:name w:val="apple-converted-space"/>
    <w:rsid w:val="001C26AF"/>
  </w:style>
  <w:style w:type="paragraph" w:customStyle="1" w:styleId="empty">
    <w:name w:val="empty"/>
    <w:basedOn w:val="a0"/>
    <w:rsid w:val="001C26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4">
    <w:name w:val="s_104"/>
    <w:rsid w:val="001C26AF"/>
  </w:style>
  <w:style w:type="character" w:customStyle="1" w:styleId="70">
    <w:name w:val="Заголовок 7 Знак"/>
    <w:basedOn w:val="a1"/>
    <w:link w:val="7"/>
    <w:rsid w:val="0025610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aliases w:val="Заг-ПОДГЛАВ Знак"/>
    <w:basedOn w:val="a1"/>
    <w:link w:val="8"/>
    <w:rsid w:val="0025610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afffffff1">
    <w:name w:val="Объект"/>
    <w:basedOn w:val="a0"/>
    <w:next w:val="a0"/>
    <w:rsid w:val="00256100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blk">
    <w:name w:val="blk"/>
    <w:qFormat/>
    <w:rsid w:val="00256100"/>
  </w:style>
  <w:style w:type="paragraph" w:customStyle="1" w:styleId="220">
    <w:name w:val="Основной текст 22"/>
    <w:basedOn w:val="a0"/>
    <w:rsid w:val="002738B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1f5">
    <w:name w:val="Название Знак1"/>
    <w:basedOn w:val="a1"/>
    <w:locked/>
    <w:rsid w:val="002738B4"/>
    <w:rPr>
      <w:rFonts w:ascii="Times New Roman" w:eastAsia="Times New Roman" w:hAnsi="Times New Roman" w:cs="Times New Roman"/>
      <w:b/>
      <w:sz w:val="28"/>
      <w:szCs w:val="20"/>
    </w:rPr>
  </w:style>
  <w:style w:type="numbering" w:customStyle="1" w:styleId="2f4">
    <w:name w:val="Нет списка2"/>
    <w:next w:val="a3"/>
    <w:uiPriority w:val="99"/>
    <w:semiHidden/>
    <w:unhideWhenUsed/>
    <w:rsid w:val="00946436"/>
  </w:style>
  <w:style w:type="paragraph" w:customStyle="1" w:styleId="s16">
    <w:name w:val="s_16"/>
    <w:basedOn w:val="a0"/>
    <w:rsid w:val="00257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63">
    <w:name w:val="Основной текст (6)"/>
    <w:basedOn w:val="a1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Tahoma105pt">
    <w:name w:val="Основной текст (2) + Tahoma;10;5 pt"/>
    <w:basedOn w:val="a1"/>
    <w:rsid w:val="004825A8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12pt">
    <w:name w:val="Основной текст (3) + 12 pt"/>
    <w:basedOn w:val="a1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3">
    <w:name w:val="Основной текст (3)"/>
    <w:basedOn w:val="a1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5pt">
    <w:name w:val="Основной текст (2) + 11;5 pt"/>
    <w:rsid w:val="009807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table" w:customStyle="1" w:styleId="1f6">
    <w:name w:val="Сетка таблицы1"/>
    <w:basedOn w:val="a2"/>
    <w:next w:val="af0"/>
    <w:uiPriority w:val="59"/>
    <w:rsid w:val="00E82BBF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-phmenubutton">
    <w:name w:val="x-ph__menu__button"/>
    <w:basedOn w:val="a1"/>
    <w:rsid w:val="00E82BBF"/>
  </w:style>
  <w:style w:type="paragraph" w:customStyle="1" w:styleId="64">
    <w:name w:val="Обычный6"/>
    <w:rsid w:val="00E86CF9"/>
    <w:pPr>
      <w:snapToGri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FontStyle53">
    <w:name w:val="Font Style53"/>
    <w:uiPriority w:val="99"/>
    <w:rsid w:val="0032469D"/>
    <w:rPr>
      <w:rFonts w:ascii="Times New Roman" w:hAnsi="Times New Roman" w:cs="Times New Roman"/>
      <w:sz w:val="26"/>
      <w:szCs w:val="26"/>
    </w:rPr>
  </w:style>
  <w:style w:type="paragraph" w:customStyle="1" w:styleId="Style20">
    <w:name w:val="Style20"/>
    <w:basedOn w:val="a0"/>
    <w:uiPriority w:val="99"/>
    <w:rsid w:val="0032469D"/>
    <w:pPr>
      <w:widowControl w:val="0"/>
      <w:autoSpaceDE w:val="0"/>
      <w:autoSpaceDN w:val="0"/>
      <w:adjustRightInd w:val="0"/>
      <w:spacing w:after="0" w:line="240" w:lineRule="auto"/>
    </w:pPr>
    <w:rPr>
      <w:rFonts w:ascii="Consolas" w:eastAsia="Times New Roman" w:hAnsi="Consolas" w:cs="Times New Roman"/>
      <w:sz w:val="24"/>
      <w:szCs w:val="24"/>
    </w:rPr>
  </w:style>
  <w:style w:type="paragraph" w:customStyle="1" w:styleId="afffffff2">
    <w:name w:val="Абзац_пост"/>
    <w:basedOn w:val="a0"/>
    <w:rsid w:val="0032469D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</w:rPr>
  </w:style>
  <w:style w:type="paragraph" w:customStyle="1" w:styleId="xl65">
    <w:name w:val="xl65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0"/>
    <w:rsid w:val="003246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0"/>
    <w:rsid w:val="00324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0"/>
    <w:rsid w:val="00324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0"/>
    <w:rsid w:val="003246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0"/>
    <w:rsid w:val="0032469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0"/>
    <w:rsid w:val="003246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0"/>
    <w:rsid w:val="003246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0"/>
    <w:rsid w:val="0032469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0"/>
    <w:rsid w:val="0032469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0"/>
    <w:rsid w:val="0032469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0"/>
    <w:rsid w:val="0032469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0"/>
    <w:rsid w:val="0032469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0"/>
    <w:rsid w:val="0032469D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0"/>
    <w:rsid w:val="0032469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0"/>
    <w:rsid w:val="0032469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98">
    <w:name w:val="xl98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0"/>
    <w:rsid w:val="0032469D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0"/>
    <w:rsid w:val="0032469D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0"/>
    <w:rsid w:val="0032469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0"/>
    <w:rsid w:val="0032469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0"/>
    <w:rsid w:val="0032469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0"/>
    <w:rsid w:val="0032469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0"/>
    <w:rsid w:val="0032469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0"/>
    <w:rsid w:val="0032469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0"/>
    <w:rsid w:val="0032469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0"/>
    <w:rsid w:val="003246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0"/>
    <w:rsid w:val="0032469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0"/>
    <w:rsid w:val="0032469D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0"/>
    <w:rsid w:val="0032469D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0"/>
    <w:rsid w:val="003246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grame">
    <w:name w:val="grame"/>
    <w:basedOn w:val="a1"/>
    <w:rsid w:val="00DC1984"/>
  </w:style>
  <w:style w:type="character" w:customStyle="1" w:styleId="53">
    <w:name w:val="Основной текст (5)_"/>
    <w:basedOn w:val="a1"/>
    <w:link w:val="54"/>
    <w:locked/>
    <w:rsid w:val="00110700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54">
    <w:name w:val="Основной текст (5)"/>
    <w:basedOn w:val="a0"/>
    <w:link w:val="53"/>
    <w:rsid w:val="00110700"/>
    <w:pPr>
      <w:widowControl w:val="0"/>
      <w:shd w:val="clear" w:color="auto" w:fill="FFFFFF"/>
      <w:spacing w:after="180" w:line="206" w:lineRule="exact"/>
      <w:jc w:val="center"/>
    </w:pPr>
    <w:rPr>
      <w:rFonts w:ascii="Times New Roman" w:hAnsi="Times New Roman" w:cs="Times New Roman"/>
      <w:b/>
      <w:bCs/>
      <w:sz w:val="18"/>
      <w:szCs w:val="18"/>
    </w:rPr>
  </w:style>
  <w:style w:type="character" w:customStyle="1" w:styleId="5Georgia">
    <w:name w:val="Основной текст (5) + Georgia"/>
    <w:aliases w:val="8,5 pt1,Не полужирный1"/>
    <w:basedOn w:val="53"/>
    <w:uiPriority w:val="99"/>
    <w:rsid w:val="00110700"/>
    <w:rPr>
      <w:rFonts w:ascii="Georgia" w:hAnsi="Georgia" w:cs="Georgia"/>
      <w:b w:val="0"/>
      <w:bCs w:val="0"/>
      <w:sz w:val="17"/>
      <w:szCs w:val="17"/>
      <w:shd w:val="clear" w:color="auto" w:fill="FFFFFF"/>
    </w:rPr>
  </w:style>
  <w:style w:type="character" w:customStyle="1" w:styleId="92">
    <w:name w:val="Основной текст (9)_"/>
    <w:basedOn w:val="a1"/>
    <w:link w:val="93"/>
    <w:uiPriority w:val="99"/>
    <w:locked/>
    <w:rsid w:val="00110700"/>
    <w:rPr>
      <w:rFonts w:ascii="Times New Roman" w:hAnsi="Times New Roman"/>
      <w:spacing w:val="-10"/>
      <w:sz w:val="19"/>
      <w:szCs w:val="19"/>
      <w:shd w:val="clear" w:color="auto" w:fill="FFFFFF"/>
    </w:rPr>
  </w:style>
  <w:style w:type="character" w:customStyle="1" w:styleId="99pt">
    <w:name w:val="Основной текст (9) + 9 pt"/>
    <w:aliases w:val="Интервал 0 pt1,Основной текст + 9 pt,Полужирный"/>
    <w:basedOn w:val="92"/>
    <w:uiPriority w:val="99"/>
    <w:rsid w:val="00110700"/>
    <w:rPr>
      <w:rFonts w:ascii="Times New Roman" w:hAnsi="Times New Roman"/>
      <w:spacing w:val="0"/>
      <w:sz w:val="18"/>
      <w:szCs w:val="18"/>
      <w:shd w:val="clear" w:color="auto" w:fill="FFFFFF"/>
    </w:rPr>
  </w:style>
  <w:style w:type="paragraph" w:customStyle="1" w:styleId="93">
    <w:name w:val="Основной текст (9)"/>
    <w:basedOn w:val="a0"/>
    <w:link w:val="92"/>
    <w:uiPriority w:val="99"/>
    <w:rsid w:val="00110700"/>
    <w:pPr>
      <w:widowControl w:val="0"/>
      <w:shd w:val="clear" w:color="auto" w:fill="FFFFFF"/>
      <w:spacing w:after="0" w:line="202" w:lineRule="exact"/>
    </w:pPr>
    <w:rPr>
      <w:rFonts w:ascii="Times New Roman" w:hAnsi="Times New Roman"/>
      <w:spacing w:val="-10"/>
      <w:sz w:val="19"/>
      <w:szCs w:val="19"/>
    </w:rPr>
  </w:style>
  <w:style w:type="character" w:customStyle="1" w:styleId="90">
    <w:name w:val="Заголовок 9 Знак"/>
    <w:basedOn w:val="a1"/>
    <w:link w:val="9"/>
    <w:rsid w:val="008235A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s3">
    <w:name w:val="s_3"/>
    <w:basedOn w:val="a0"/>
    <w:rsid w:val="00823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6">
    <w:name w:val="Style16"/>
    <w:basedOn w:val="a0"/>
    <w:uiPriority w:val="99"/>
    <w:rsid w:val="008235A6"/>
    <w:pPr>
      <w:widowControl w:val="0"/>
      <w:autoSpaceDE w:val="0"/>
      <w:autoSpaceDN w:val="0"/>
      <w:adjustRightInd w:val="0"/>
      <w:spacing w:after="0" w:line="279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8">
    <w:name w:val="Font Style28"/>
    <w:uiPriority w:val="99"/>
    <w:rsid w:val="008235A6"/>
    <w:rPr>
      <w:rFonts w:ascii="Times New Roman" w:hAnsi="Times New Roman" w:cs="Times New Roman" w:hint="default"/>
      <w:i/>
      <w:iCs/>
      <w:sz w:val="24"/>
      <w:szCs w:val="24"/>
    </w:rPr>
  </w:style>
  <w:style w:type="paragraph" w:customStyle="1" w:styleId="xl63">
    <w:name w:val="xl63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0"/>
    <w:rsid w:val="00823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7">
    <w:name w:val="xl117"/>
    <w:basedOn w:val="a0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0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0"/>
    <w:rsid w:val="008235A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0"/>
    <w:rsid w:val="008235A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0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1">
    <w:name w:val="xl131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4">
    <w:name w:val="xl134"/>
    <w:basedOn w:val="a0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0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0"/>
    <w:rsid w:val="008235A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0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0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0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0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3">
    <w:name w:val="xl143"/>
    <w:basedOn w:val="a0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4">
    <w:name w:val="xl144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5">
    <w:name w:val="xl145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6">
    <w:name w:val="xl146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0"/>
    <w:rsid w:val="008235A6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0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0"/>
    <w:rsid w:val="008235A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0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0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4">
    <w:name w:val="xl154"/>
    <w:basedOn w:val="a0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5">
    <w:name w:val="xl155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6">
    <w:name w:val="xl156"/>
    <w:basedOn w:val="a0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7">
    <w:name w:val="xl157"/>
    <w:basedOn w:val="a0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0"/>
    <w:rsid w:val="008235A6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0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0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a0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a0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6">
    <w:name w:val="xl166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7">
    <w:name w:val="xl167"/>
    <w:basedOn w:val="a0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9">
    <w:name w:val="xl169"/>
    <w:basedOn w:val="a0"/>
    <w:rsid w:val="008235A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0">
    <w:name w:val="xl170"/>
    <w:basedOn w:val="a0"/>
    <w:rsid w:val="008235A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1">
    <w:name w:val="xl171"/>
    <w:basedOn w:val="a0"/>
    <w:rsid w:val="008235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xl172">
    <w:name w:val="xl172"/>
    <w:basedOn w:val="a0"/>
    <w:rsid w:val="008235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xl173">
    <w:name w:val="xl173"/>
    <w:basedOn w:val="a0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4">
    <w:name w:val="xl174"/>
    <w:basedOn w:val="a0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5">
    <w:name w:val="xl175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6">
    <w:name w:val="xl176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7">
    <w:name w:val="xl177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8">
    <w:name w:val="xl178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9">
    <w:name w:val="xl179"/>
    <w:basedOn w:val="a0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0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styleId="34">
    <w:name w:val="Body Text Indent 3"/>
    <w:basedOn w:val="a0"/>
    <w:link w:val="35"/>
    <w:uiPriority w:val="99"/>
    <w:rsid w:val="00A05839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5">
    <w:name w:val="Основной текст с отступом 3 Знак"/>
    <w:basedOn w:val="a1"/>
    <w:link w:val="34"/>
    <w:uiPriority w:val="99"/>
    <w:rsid w:val="00A05839"/>
    <w:rPr>
      <w:rFonts w:ascii="Times New Roman" w:eastAsia="Times New Roman" w:hAnsi="Times New Roman" w:cs="Times New Roman"/>
      <w:sz w:val="28"/>
      <w:szCs w:val="24"/>
    </w:rPr>
  </w:style>
  <w:style w:type="paragraph" w:styleId="36">
    <w:name w:val="Body Text 3"/>
    <w:basedOn w:val="a0"/>
    <w:link w:val="37"/>
    <w:uiPriority w:val="99"/>
    <w:rsid w:val="00A0583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1"/>
    <w:link w:val="36"/>
    <w:uiPriority w:val="99"/>
    <w:rsid w:val="00A05839"/>
    <w:rPr>
      <w:rFonts w:ascii="Times New Roman" w:eastAsia="Times New Roman" w:hAnsi="Times New Roman" w:cs="Times New Roman"/>
      <w:sz w:val="16"/>
      <w:szCs w:val="16"/>
    </w:rPr>
  </w:style>
  <w:style w:type="paragraph" w:customStyle="1" w:styleId="s22">
    <w:name w:val="s_22"/>
    <w:basedOn w:val="a0"/>
    <w:rsid w:val="00A058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3">
    <w:name w:val="Знак"/>
    <w:basedOn w:val="a0"/>
    <w:rsid w:val="00487F7F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text">
    <w:name w:val="text"/>
    <w:basedOn w:val="a0"/>
    <w:rsid w:val="00487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</w:rPr>
  </w:style>
  <w:style w:type="paragraph" w:customStyle="1" w:styleId="printj">
    <w:name w:val="printj"/>
    <w:basedOn w:val="a0"/>
    <w:rsid w:val="00487F7F"/>
    <w:pPr>
      <w:suppressAutoHyphens/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1z1">
    <w:name w:val="WW8Num1z1"/>
    <w:rsid w:val="00487F7F"/>
  </w:style>
  <w:style w:type="character" w:customStyle="1" w:styleId="WW8Num1z3">
    <w:name w:val="WW8Num1z3"/>
    <w:rsid w:val="00487F7F"/>
  </w:style>
  <w:style w:type="character" w:customStyle="1" w:styleId="WW8Num1z4">
    <w:name w:val="WW8Num1z4"/>
    <w:rsid w:val="00487F7F"/>
  </w:style>
  <w:style w:type="character" w:customStyle="1" w:styleId="WW8Num1z5">
    <w:name w:val="WW8Num1z5"/>
    <w:rsid w:val="00487F7F"/>
  </w:style>
  <w:style w:type="character" w:customStyle="1" w:styleId="WW8Num1z6">
    <w:name w:val="WW8Num1z6"/>
    <w:rsid w:val="00487F7F"/>
  </w:style>
  <w:style w:type="character" w:customStyle="1" w:styleId="WW8Num1z7">
    <w:name w:val="WW8Num1z7"/>
    <w:rsid w:val="00487F7F"/>
  </w:style>
  <w:style w:type="character" w:customStyle="1" w:styleId="WW8Num1z8">
    <w:name w:val="WW8Num1z8"/>
    <w:rsid w:val="00487F7F"/>
  </w:style>
  <w:style w:type="character" w:customStyle="1" w:styleId="WW8Num2z1">
    <w:name w:val="WW8Num2z1"/>
    <w:rsid w:val="00487F7F"/>
  </w:style>
  <w:style w:type="character" w:customStyle="1" w:styleId="WW8Num2z2">
    <w:name w:val="WW8Num2z2"/>
    <w:rsid w:val="00487F7F"/>
  </w:style>
  <w:style w:type="character" w:customStyle="1" w:styleId="WW8Num2z3">
    <w:name w:val="WW8Num2z3"/>
    <w:rsid w:val="00487F7F"/>
  </w:style>
  <w:style w:type="character" w:customStyle="1" w:styleId="WW8Num2z4">
    <w:name w:val="WW8Num2z4"/>
    <w:rsid w:val="00487F7F"/>
  </w:style>
  <w:style w:type="character" w:customStyle="1" w:styleId="WW8Num2z5">
    <w:name w:val="WW8Num2z5"/>
    <w:rsid w:val="00487F7F"/>
  </w:style>
  <w:style w:type="character" w:customStyle="1" w:styleId="WW8Num2z6">
    <w:name w:val="WW8Num2z6"/>
    <w:rsid w:val="00487F7F"/>
  </w:style>
  <w:style w:type="character" w:customStyle="1" w:styleId="WW8Num2z7">
    <w:name w:val="WW8Num2z7"/>
    <w:rsid w:val="00487F7F"/>
  </w:style>
  <w:style w:type="character" w:customStyle="1" w:styleId="WW8Num2z8">
    <w:name w:val="WW8Num2z8"/>
    <w:rsid w:val="00487F7F"/>
  </w:style>
  <w:style w:type="character" w:customStyle="1" w:styleId="55">
    <w:name w:val="Основной шрифт абзаца5"/>
    <w:rsid w:val="00487F7F"/>
  </w:style>
  <w:style w:type="character" w:customStyle="1" w:styleId="42">
    <w:name w:val="Основной шрифт абзаца4"/>
    <w:rsid w:val="00487F7F"/>
  </w:style>
  <w:style w:type="character" w:customStyle="1" w:styleId="WW8Num5z1">
    <w:name w:val="WW8Num5z1"/>
    <w:rsid w:val="00487F7F"/>
  </w:style>
  <w:style w:type="character" w:customStyle="1" w:styleId="WW8Num5z3">
    <w:name w:val="WW8Num5z3"/>
    <w:rsid w:val="00487F7F"/>
  </w:style>
  <w:style w:type="character" w:customStyle="1" w:styleId="WW8Num5z4">
    <w:name w:val="WW8Num5z4"/>
    <w:rsid w:val="00487F7F"/>
  </w:style>
  <w:style w:type="character" w:customStyle="1" w:styleId="WW8Num5z5">
    <w:name w:val="WW8Num5z5"/>
    <w:rsid w:val="00487F7F"/>
  </w:style>
  <w:style w:type="character" w:customStyle="1" w:styleId="WW8Num5z6">
    <w:name w:val="WW8Num5z6"/>
    <w:rsid w:val="00487F7F"/>
  </w:style>
  <w:style w:type="character" w:customStyle="1" w:styleId="WW8Num5z7">
    <w:name w:val="WW8Num5z7"/>
    <w:rsid w:val="00487F7F"/>
  </w:style>
  <w:style w:type="character" w:customStyle="1" w:styleId="WW8Num5z8">
    <w:name w:val="WW8Num5z8"/>
    <w:rsid w:val="00487F7F"/>
  </w:style>
  <w:style w:type="character" w:customStyle="1" w:styleId="WW8Num6z4">
    <w:name w:val="WW8Num6z4"/>
    <w:rsid w:val="00487F7F"/>
  </w:style>
  <w:style w:type="character" w:customStyle="1" w:styleId="WW8Num6z5">
    <w:name w:val="WW8Num6z5"/>
    <w:rsid w:val="00487F7F"/>
  </w:style>
  <w:style w:type="character" w:customStyle="1" w:styleId="WW8Num6z6">
    <w:name w:val="WW8Num6z6"/>
    <w:rsid w:val="00487F7F"/>
  </w:style>
  <w:style w:type="character" w:customStyle="1" w:styleId="WW8Num6z7">
    <w:name w:val="WW8Num6z7"/>
    <w:rsid w:val="00487F7F"/>
  </w:style>
  <w:style w:type="character" w:customStyle="1" w:styleId="WW8Num6z8">
    <w:name w:val="WW8Num6z8"/>
    <w:rsid w:val="00487F7F"/>
  </w:style>
  <w:style w:type="character" w:customStyle="1" w:styleId="WW8Num7z2">
    <w:name w:val="WW8Num7z2"/>
    <w:rsid w:val="00487F7F"/>
  </w:style>
  <w:style w:type="character" w:customStyle="1" w:styleId="WW8Num7z3">
    <w:name w:val="WW8Num7z3"/>
    <w:rsid w:val="00487F7F"/>
  </w:style>
  <w:style w:type="character" w:customStyle="1" w:styleId="WW8Num7z4">
    <w:name w:val="WW8Num7z4"/>
    <w:rsid w:val="00487F7F"/>
  </w:style>
  <w:style w:type="character" w:customStyle="1" w:styleId="WW8Num7z5">
    <w:name w:val="WW8Num7z5"/>
    <w:rsid w:val="00487F7F"/>
  </w:style>
  <w:style w:type="character" w:customStyle="1" w:styleId="WW8Num7z6">
    <w:name w:val="WW8Num7z6"/>
    <w:rsid w:val="00487F7F"/>
  </w:style>
  <w:style w:type="character" w:customStyle="1" w:styleId="WW8Num7z7">
    <w:name w:val="WW8Num7z7"/>
    <w:rsid w:val="00487F7F"/>
  </w:style>
  <w:style w:type="character" w:customStyle="1" w:styleId="WW8Num7z8">
    <w:name w:val="WW8Num7z8"/>
    <w:rsid w:val="00487F7F"/>
  </w:style>
  <w:style w:type="character" w:customStyle="1" w:styleId="WW8Num8z4">
    <w:name w:val="WW8Num8z4"/>
    <w:rsid w:val="00487F7F"/>
  </w:style>
  <w:style w:type="character" w:customStyle="1" w:styleId="WW8Num8z5">
    <w:name w:val="WW8Num8z5"/>
    <w:rsid w:val="00487F7F"/>
  </w:style>
  <w:style w:type="character" w:customStyle="1" w:styleId="WW8Num8z6">
    <w:name w:val="WW8Num8z6"/>
    <w:rsid w:val="00487F7F"/>
  </w:style>
  <w:style w:type="character" w:customStyle="1" w:styleId="WW8Num8z7">
    <w:name w:val="WW8Num8z7"/>
    <w:rsid w:val="00487F7F"/>
  </w:style>
  <w:style w:type="character" w:customStyle="1" w:styleId="WW8Num8z8">
    <w:name w:val="WW8Num8z8"/>
    <w:rsid w:val="00487F7F"/>
  </w:style>
  <w:style w:type="character" w:customStyle="1" w:styleId="WW8Num10z3">
    <w:name w:val="WW8Num10z3"/>
    <w:rsid w:val="00487F7F"/>
  </w:style>
  <w:style w:type="character" w:customStyle="1" w:styleId="WW8Num10z4">
    <w:name w:val="WW8Num10z4"/>
    <w:rsid w:val="00487F7F"/>
  </w:style>
  <w:style w:type="character" w:customStyle="1" w:styleId="WW8Num10z5">
    <w:name w:val="WW8Num10z5"/>
    <w:rsid w:val="00487F7F"/>
  </w:style>
  <w:style w:type="character" w:customStyle="1" w:styleId="WW8Num10z6">
    <w:name w:val="WW8Num10z6"/>
    <w:rsid w:val="00487F7F"/>
  </w:style>
  <w:style w:type="character" w:customStyle="1" w:styleId="WW8Num10z7">
    <w:name w:val="WW8Num10z7"/>
    <w:rsid w:val="00487F7F"/>
  </w:style>
  <w:style w:type="character" w:customStyle="1" w:styleId="WW8Num10z8">
    <w:name w:val="WW8Num10z8"/>
    <w:rsid w:val="00487F7F"/>
  </w:style>
  <w:style w:type="character" w:customStyle="1" w:styleId="38">
    <w:name w:val="Основной шрифт абзаца3"/>
    <w:rsid w:val="00487F7F"/>
  </w:style>
  <w:style w:type="character" w:customStyle="1" w:styleId="afffffff4">
    <w:name w:val="Без интервала Знак"/>
    <w:rsid w:val="00487F7F"/>
    <w:rPr>
      <w:rFonts w:ascii="Calibri" w:hAnsi="Calibri"/>
      <w:sz w:val="22"/>
      <w:lang w:val="ru-RU" w:eastAsia="ar-SA" w:bidi="ar-SA"/>
    </w:rPr>
  </w:style>
  <w:style w:type="character" w:customStyle="1" w:styleId="120">
    <w:name w:val="Основной шрифт абзаца12"/>
    <w:rsid w:val="00487F7F"/>
  </w:style>
  <w:style w:type="character" w:customStyle="1" w:styleId="afffffff5">
    <w:name w:val="Öâåòîâîå âûäåëåíèå"/>
    <w:rsid w:val="00487F7F"/>
    <w:rPr>
      <w:b/>
      <w:color w:val="26282F"/>
      <w:sz w:val="26"/>
    </w:rPr>
  </w:style>
  <w:style w:type="character" w:customStyle="1" w:styleId="FontStyle11">
    <w:name w:val="Font Style11"/>
    <w:rsid w:val="00487F7F"/>
    <w:rPr>
      <w:rFonts w:ascii="Times New Roman" w:hAnsi="Times New Roman"/>
      <w:sz w:val="26"/>
    </w:rPr>
  </w:style>
  <w:style w:type="character" w:customStyle="1" w:styleId="2f5">
    <w:name w:val="Основной шрифт абзаца2"/>
    <w:rsid w:val="00487F7F"/>
  </w:style>
  <w:style w:type="character" w:customStyle="1" w:styleId="afffffff6">
    <w:name w:val="Символ нумерации"/>
    <w:qFormat/>
    <w:rsid w:val="00487F7F"/>
  </w:style>
  <w:style w:type="paragraph" w:customStyle="1" w:styleId="43">
    <w:name w:val="Название4"/>
    <w:basedOn w:val="a0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44">
    <w:name w:val="Указатель4"/>
    <w:basedOn w:val="a0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39">
    <w:name w:val="Название3"/>
    <w:basedOn w:val="a0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3a">
    <w:name w:val="Указатель3"/>
    <w:basedOn w:val="a0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2f6">
    <w:name w:val="Название2"/>
    <w:basedOn w:val="a0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2f7">
    <w:name w:val="Указатель2"/>
    <w:basedOn w:val="a0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112">
    <w:name w:val="Заголовок 11"/>
    <w:basedOn w:val="a0"/>
    <w:next w:val="a0"/>
    <w:qFormat/>
    <w:rsid w:val="00487F7F"/>
    <w:pPr>
      <w:widowControl w:val="0"/>
      <w:suppressAutoHyphens/>
      <w:spacing w:before="108" w:after="108" w:line="240" w:lineRule="auto"/>
      <w:jc w:val="center"/>
    </w:pPr>
    <w:rPr>
      <w:rFonts w:ascii="Times New Roman" w:eastAsia="Times New Roman" w:hAnsi="Times New Roman" w:cs="Times New Roman"/>
      <w:b/>
      <w:bCs/>
      <w:color w:val="26282F"/>
      <w:kern w:val="1"/>
      <w:sz w:val="24"/>
      <w:szCs w:val="24"/>
      <w:lang w:eastAsia="ar-SA"/>
    </w:rPr>
  </w:style>
  <w:style w:type="paragraph" w:customStyle="1" w:styleId="u">
    <w:name w:val="u"/>
    <w:basedOn w:val="a0"/>
    <w:rsid w:val="00487F7F"/>
    <w:pPr>
      <w:suppressAutoHyphens/>
      <w:spacing w:after="0" w:line="240" w:lineRule="auto"/>
      <w:ind w:firstLine="43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4">
    <w:name w:val="Style4"/>
    <w:basedOn w:val="a0"/>
    <w:rsid w:val="00487F7F"/>
    <w:pPr>
      <w:widowControl w:val="0"/>
      <w:suppressAutoHyphens/>
      <w:autoSpaceDE w:val="0"/>
      <w:spacing w:after="0" w:line="326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Iauiue">
    <w:name w:val="Iau?iue"/>
    <w:rsid w:val="00487F7F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paragraph" w:customStyle="1" w:styleId="1f7">
    <w:name w:val="Название1"/>
    <w:basedOn w:val="a0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afffffff7">
    <w:name w:val="Нормальный"/>
    <w:rsid w:val="00487F7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styleId="afffffff8">
    <w:name w:val="line number"/>
    <w:uiPriority w:val="99"/>
    <w:unhideWhenUsed/>
    <w:rsid w:val="00487F7F"/>
    <w:rPr>
      <w:rFonts w:cs="Times New Roman"/>
    </w:rPr>
  </w:style>
  <w:style w:type="paragraph" w:customStyle="1" w:styleId="afffffff9">
    <w:name w:val="Базовый"/>
    <w:rsid w:val="00487F7F"/>
    <w:pPr>
      <w:widowControl w:val="0"/>
      <w:tabs>
        <w:tab w:val="left" w:pos="706"/>
      </w:tabs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</w:rPr>
  </w:style>
  <w:style w:type="paragraph" w:customStyle="1" w:styleId="font5">
    <w:name w:val="font5"/>
    <w:basedOn w:val="a0"/>
    <w:rsid w:val="00487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2">
    <w:name w:val="xl22"/>
    <w:basedOn w:val="a0"/>
    <w:rsid w:val="00487F7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">
    <w:name w:val="xl23"/>
    <w:basedOn w:val="a0"/>
    <w:rsid w:val="00487F7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4">
    <w:name w:val="xl24"/>
    <w:basedOn w:val="a0"/>
    <w:rsid w:val="00487F7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5">
    <w:name w:val="xl25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">
    <w:name w:val="xl26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">
    <w:name w:val="xl27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">
    <w:name w:val="xl28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30">
    <w:name w:val="xl30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">
    <w:name w:val="xl31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">
    <w:name w:val="xl32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">
    <w:name w:val="xl33"/>
    <w:basedOn w:val="a0"/>
    <w:rsid w:val="00487F7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">
    <w:name w:val="xl34"/>
    <w:basedOn w:val="a0"/>
    <w:rsid w:val="00487F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">
    <w:name w:val="xl35"/>
    <w:basedOn w:val="a0"/>
    <w:rsid w:val="00487F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">
    <w:name w:val="xl36"/>
    <w:basedOn w:val="a0"/>
    <w:rsid w:val="00487F7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">
    <w:name w:val="xl37"/>
    <w:basedOn w:val="a0"/>
    <w:rsid w:val="00487F7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8">
    <w:name w:val="xl38"/>
    <w:basedOn w:val="a0"/>
    <w:rsid w:val="00487F7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">
    <w:name w:val="xl39"/>
    <w:basedOn w:val="a0"/>
    <w:rsid w:val="00487F7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0">
    <w:name w:val="xl40"/>
    <w:basedOn w:val="a0"/>
    <w:rsid w:val="00487F7F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1">
    <w:name w:val="xl41"/>
    <w:basedOn w:val="a0"/>
    <w:rsid w:val="00487F7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2">
    <w:name w:val="xl42"/>
    <w:basedOn w:val="a0"/>
    <w:rsid w:val="00487F7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">
    <w:name w:val="xl43"/>
    <w:basedOn w:val="a0"/>
    <w:rsid w:val="00487F7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4">
    <w:name w:val="xl44"/>
    <w:basedOn w:val="a0"/>
    <w:rsid w:val="00487F7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5">
    <w:name w:val="xl45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6">
    <w:name w:val="xl46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7">
    <w:name w:val="xl47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8">
    <w:name w:val="xl48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9">
    <w:name w:val="xl49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0">
    <w:name w:val="xl50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1">
    <w:name w:val="xl51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2">
    <w:name w:val="xl52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ffffffa">
    <w:name w:val="Plain Text"/>
    <w:basedOn w:val="a0"/>
    <w:link w:val="afffffffb"/>
    <w:rsid w:val="0006397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fb">
    <w:name w:val="Текст Знак"/>
    <w:basedOn w:val="a1"/>
    <w:link w:val="afffffffa"/>
    <w:rsid w:val="0006397C"/>
    <w:rPr>
      <w:rFonts w:ascii="Courier New" w:eastAsia="Times New Roman" w:hAnsi="Courier New" w:cs="Times New Roman"/>
      <w:sz w:val="20"/>
      <w:szCs w:val="20"/>
    </w:rPr>
  </w:style>
  <w:style w:type="paragraph" w:customStyle="1" w:styleId="1f8">
    <w:name w:val="Знак1 Знак Знак Знак"/>
    <w:basedOn w:val="a0"/>
    <w:rsid w:val="0006397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fc">
    <w:name w:val="Знак"/>
    <w:basedOn w:val="a0"/>
    <w:rsid w:val="00D96937"/>
    <w:pPr>
      <w:spacing w:before="100" w:beforeAutospacing="1" w:after="100" w:afterAutospacing="1" w:line="240" w:lineRule="auto"/>
      <w:ind w:firstLine="567"/>
      <w:jc w:val="both"/>
    </w:pPr>
    <w:rPr>
      <w:rFonts w:ascii="Tahoma" w:eastAsia="Times New Roman" w:hAnsi="Tahoma" w:cs="Times New Roman"/>
      <w:b/>
      <w:bCs/>
      <w:i/>
      <w:iCs/>
      <w:sz w:val="24"/>
      <w:szCs w:val="24"/>
      <w:lang w:val="en-US" w:eastAsia="en-US"/>
    </w:rPr>
  </w:style>
  <w:style w:type="character" w:customStyle="1" w:styleId="3b">
    <w:name w:val="Основной текст (3)_"/>
    <w:basedOn w:val="a1"/>
    <w:uiPriority w:val="99"/>
    <w:rsid w:val="00E156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news-pagenavigationicon">
    <w:name w:val="news-page__navigation_icon"/>
    <w:rsid w:val="00864178"/>
  </w:style>
  <w:style w:type="paragraph" w:customStyle="1" w:styleId="consplusnonformat0">
    <w:name w:val="consplusnonformat"/>
    <w:basedOn w:val="a0"/>
    <w:rsid w:val="004C1B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">
    <w:name w:val="p5"/>
    <w:basedOn w:val="a0"/>
    <w:rsid w:val="00FB38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A">
    <w:name w:val="! AAA !"/>
    <w:rsid w:val="00FF1DF4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4"/>
    </w:rPr>
  </w:style>
  <w:style w:type="character" w:customStyle="1" w:styleId="101">
    <w:name w:val="Стиль 10пт"/>
    <w:rsid w:val="00FF1DF4"/>
    <w:rPr>
      <w:sz w:val="24"/>
    </w:rPr>
  </w:style>
  <w:style w:type="paragraph" w:customStyle="1" w:styleId="afffffffd">
    <w:name w:val="Вертикальный отступ"/>
    <w:basedOn w:val="a0"/>
    <w:rsid w:val="00FF1DF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afffffffe">
    <w:name w:val="Интерфейс"/>
    <w:basedOn w:val="a0"/>
    <w:next w:val="a0"/>
    <w:rsid w:val="00FF1DF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EBE9ED"/>
    </w:rPr>
  </w:style>
  <w:style w:type="character" w:styleId="affffffff">
    <w:name w:val="annotation reference"/>
    <w:uiPriority w:val="99"/>
    <w:rsid w:val="00FF1DF4"/>
    <w:rPr>
      <w:sz w:val="16"/>
      <w:szCs w:val="16"/>
    </w:rPr>
  </w:style>
  <w:style w:type="paragraph" w:styleId="affffffff0">
    <w:name w:val="annotation text"/>
    <w:basedOn w:val="a0"/>
    <w:link w:val="affffffff1"/>
    <w:uiPriority w:val="99"/>
    <w:rsid w:val="00FF1D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ff1">
    <w:name w:val="Текст примечания Знак"/>
    <w:basedOn w:val="a1"/>
    <w:link w:val="affffffff0"/>
    <w:uiPriority w:val="99"/>
    <w:rsid w:val="00FF1DF4"/>
    <w:rPr>
      <w:rFonts w:ascii="Times New Roman" w:eastAsia="Times New Roman" w:hAnsi="Times New Roman" w:cs="Times New Roman"/>
      <w:sz w:val="20"/>
      <w:szCs w:val="20"/>
    </w:rPr>
  </w:style>
  <w:style w:type="paragraph" w:styleId="affffffff2">
    <w:name w:val="annotation subject"/>
    <w:basedOn w:val="affffffff0"/>
    <w:next w:val="affffffff0"/>
    <w:link w:val="affffffff3"/>
    <w:uiPriority w:val="99"/>
    <w:semiHidden/>
    <w:rsid w:val="00FF1DF4"/>
    <w:rPr>
      <w:b/>
      <w:bCs/>
    </w:rPr>
  </w:style>
  <w:style w:type="character" w:customStyle="1" w:styleId="affffffff3">
    <w:name w:val="Тема примечания Знак"/>
    <w:basedOn w:val="affffffff1"/>
    <w:link w:val="affffffff2"/>
    <w:uiPriority w:val="99"/>
    <w:semiHidden/>
    <w:rsid w:val="00FF1DF4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81">
    <w:name w:val="xl181"/>
    <w:basedOn w:val="a0"/>
    <w:rsid w:val="00D472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0"/>
    <w:rsid w:val="00D472F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0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0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5">
    <w:name w:val="xl185"/>
    <w:basedOn w:val="a0"/>
    <w:rsid w:val="00D472F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6">
    <w:name w:val="xl186"/>
    <w:basedOn w:val="a0"/>
    <w:rsid w:val="00D472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7">
    <w:name w:val="xl187"/>
    <w:basedOn w:val="a0"/>
    <w:rsid w:val="00D472F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8">
    <w:name w:val="xl188"/>
    <w:basedOn w:val="a0"/>
    <w:rsid w:val="00D472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9">
    <w:name w:val="xl189"/>
    <w:basedOn w:val="a0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0">
    <w:name w:val="xl190"/>
    <w:basedOn w:val="a0"/>
    <w:rsid w:val="00D472FE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0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0"/>
    <w:rsid w:val="00D472FE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3">
    <w:name w:val="xl193"/>
    <w:basedOn w:val="a0"/>
    <w:rsid w:val="00D472FE"/>
    <w:pPr>
      <w:pBdr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4">
    <w:name w:val="xl194"/>
    <w:basedOn w:val="a0"/>
    <w:rsid w:val="00D472FE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5">
    <w:name w:val="xl195"/>
    <w:basedOn w:val="a0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a0"/>
    <w:rsid w:val="00D472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7">
    <w:name w:val="xl197"/>
    <w:basedOn w:val="a0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0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0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0"/>
    <w:rsid w:val="00D47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1">
    <w:name w:val="xl201"/>
    <w:basedOn w:val="a0"/>
    <w:rsid w:val="00D472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2">
    <w:name w:val="xl202"/>
    <w:basedOn w:val="a0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3">
    <w:name w:val="xl203"/>
    <w:basedOn w:val="a0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4">
    <w:name w:val="xl204"/>
    <w:basedOn w:val="a0"/>
    <w:rsid w:val="00D47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5">
    <w:name w:val="xl205"/>
    <w:basedOn w:val="a0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6">
    <w:name w:val="xl206"/>
    <w:basedOn w:val="a0"/>
    <w:rsid w:val="00D472F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7">
    <w:name w:val="xl207"/>
    <w:basedOn w:val="a0"/>
    <w:rsid w:val="00D472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8">
    <w:name w:val="xl208"/>
    <w:basedOn w:val="a0"/>
    <w:rsid w:val="00D472F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0"/>
    <w:rsid w:val="00D472F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0">
    <w:name w:val="xl210"/>
    <w:basedOn w:val="a0"/>
    <w:rsid w:val="00D472F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5">
    <w:name w:val="Основной текст (4)_"/>
    <w:link w:val="46"/>
    <w:locked/>
    <w:rsid w:val="008F3376"/>
    <w:rPr>
      <w:b/>
      <w:bCs/>
      <w:spacing w:val="11"/>
      <w:sz w:val="23"/>
      <w:szCs w:val="23"/>
      <w:shd w:val="clear" w:color="auto" w:fill="FFFFFF"/>
    </w:rPr>
  </w:style>
  <w:style w:type="paragraph" w:customStyle="1" w:styleId="46">
    <w:name w:val="Основной текст (4)"/>
    <w:basedOn w:val="a0"/>
    <w:link w:val="45"/>
    <w:rsid w:val="008F3376"/>
    <w:pPr>
      <w:widowControl w:val="0"/>
      <w:shd w:val="clear" w:color="auto" w:fill="FFFFFF"/>
      <w:spacing w:before="420" w:after="420" w:line="317" w:lineRule="exact"/>
    </w:pPr>
    <w:rPr>
      <w:b/>
      <w:bCs/>
      <w:spacing w:val="11"/>
      <w:sz w:val="23"/>
      <w:szCs w:val="23"/>
    </w:rPr>
  </w:style>
  <w:style w:type="table" w:customStyle="1" w:styleId="2f8">
    <w:name w:val="Сетка таблицы2"/>
    <w:basedOn w:val="a2"/>
    <w:next w:val="af0"/>
    <w:uiPriority w:val="59"/>
    <w:rsid w:val="00AD21E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c">
    <w:name w:val="Сетка таблицы3"/>
    <w:basedOn w:val="a2"/>
    <w:next w:val="af0"/>
    <w:rsid w:val="00AD21E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5">
    <w:name w:val="Основной текст (6)_"/>
    <w:basedOn w:val="a1"/>
    <w:uiPriority w:val="99"/>
    <w:locked/>
    <w:rsid w:val="00301BC5"/>
    <w:rPr>
      <w:rFonts w:ascii="Impact" w:hAnsi="Impact" w:cs="Impact"/>
      <w:sz w:val="21"/>
      <w:szCs w:val="21"/>
      <w:shd w:val="clear" w:color="auto" w:fill="FFFFFF"/>
    </w:rPr>
  </w:style>
  <w:style w:type="paragraph" w:customStyle="1" w:styleId="72">
    <w:name w:val="Основной текст (7)"/>
    <w:basedOn w:val="a0"/>
    <w:uiPriority w:val="99"/>
    <w:rsid w:val="00301BC5"/>
    <w:pPr>
      <w:widowControl w:val="0"/>
      <w:shd w:val="clear" w:color="auto" w:fill="FFFFFF"/>
      <w:spacing w:after="0" w:line="240" w:lineRule="atLeast"/>
    </w:pPr>
    <w:rPr>
      <w:rFonts w:ascii="Arial Unicode MS" w:eastAsia="Arial Unicode MS" w:hAnsi="Times New Roman" w:cs="Arial Unicode MS"/>
      <w:spacing w:val="-3"/>
      <w:sz w:val="10"/>
      <w:szCs w:val="10"/>
      <w:lang w:val="en-US" w:eastAsia="en-US"/>
    </w:rPr>
  </w:style>
  <w:style w:type="paragraph" w:customStyle="1" w:styleId="mb25">
    <w:name w:val="mb25"/>
    <w:basedOn w:val="a0"/>
    <w:rsid w:val="00AC60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satz-Standardschriftart">
    <w:name w:val="Absatz-Standardschriftart"/>
    <w:rsid w:val="00DF2BE4"/>
  </w:style>
  <w:style w:type="character" w:customStyle="1" w:styleId="WW-Absatz-Standardschriftart">
    <w:name w:val="WW-Absatz-Standardschriftart"/>
    <w:rsid w:val="00DF2BE4"/>
  </w:style>
  <w:style w:type="character" w:customStyle="1" w:styleId="WW-Absatz-Standardschriftart1">
    <w:name w:val="WW-Absatz-Standardschriftart1"/>
    <w:rsid w:val="00DF2BE4"/>
  </w:style>
  <w:style w:type="character" w:customStyle="1" w:styleId="WW-Absatz-Standardschriftart11">
    <w:name w:val="WW-Absatz-Standardschriftart11"/>
    <w:rsid w:val="00DF2BE4"/>
  </w:style>
  <w:style w:type="character" w:customStyle="1" w:styleId="WW-Absatz-Standardschriftart111">
    <w:name w:val="WW-Absatz-Standardschriftart111"/>
    <w:rsid w:val="00DF2BE4"/>
  </w:style>
  <w:style w:type="paragraph" w:customStyle="1" w:styleId="Iiiaeuiueoaaeeoa">
    <w:name w:val="Ii?iaeuiue (oaaeeoa)"/>
    <w:basedOn w:val="a0"/>
    <w:next w:val="a0"/>
    <w:rsid w:val="00DF2BE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qFormat/>
    <w:rsid w:val="00DF2BE4"/>
    <w:pPr>
      <w:widowControl w:val="0"/>
      <w:suppressAutoHyphens/>
      <w:autoSpaceDN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Arial"/>
      <w:kern w:val="3"/>
      <w:sz w:val="24"/>
      <w:szCs w:val="24"/>
    </w:rPr>
  </w:style>
  <w:style w:type="character" w:customStyle="1" w:styleId="msonormal0">
    <w:name w:val="msonormal"/>
    <w:basedOn w:val="a1"/>
    <w:uiPriority w:val="99"/>
    <w:rsid w:val="00DF2BE4"/>
  </w:style>
  <w:style w:type="character" w:customStyle="1" w:styleId="1f9">
    <w:name w:val="Верхний колонтитул Знак1"/>
    <w:aliases w:val="ВерхКолонтитул Знак1,Верхний колонтитул1 Знак1, Знак10 Знак1,Знак10 Знак1"/>
    <w:basedOn w:val="a1"/>
    <w:uiPriority w:val="99"/>
    <w:rsid w:val="00367EC6"/>
    <w:rPr>
      <w:sz w:val="24"/>
      <w:szCs w:val="24"/>
    </w:rPr>
  </w:style>
  <w:style w:type="character" w:customStyle="1" w:styleId="1fa">
    <w:name w:val="Текст выноски Знак1"/>
    <w:basedOn w:val="a1"/>
    <w:uiPriority w:val="99"/>
    <w:semiHidden/>
    <w:rsid w:val="00367EC6"/>
    <w:rPr>
      <w:rFonts w:ascii="Tahoma" w:hAnsi="Tahoma" w:cs="Tahoma"/>
      <w:sz w:val="16"/>
      <w:szCs w:val="16"/>
    </w:rPr>
  </w:style>
  <w:style w:type="character" w:customStyle="1" w:styleId="affffffff4">
    <w:name w:val="Основной текст + Не полужирный"/>
    <w:uiPriority w:val="99"/>
    <w:rsid w:val="00367EC6"/>
    <w:rPr>
      <w:rFonts w:ascii="Times New Roman" w:hAnsi="Times New Roman" w:cs="Times New Roman"/>
      <w:b/>
      <w:bCs/>
      <w:spacing w:val="0"/>
      <w:sz w:val="18"/>
      <w:szCs w:val="18"/>
    </w:rPr>
  </w:style>
  <w:style w:type="character" w:customStyle="1" w:styleId="1fb">
    <w:name w:val="Нижний колонтитул Знак1"/>
    <w:aliases w:val=" Знак Знак1"/>
    <w:basedOn w:val="a1"/>
    <w:uiPriority w:val="99"/>
    <w:rsid w:val="00367EC6"/>
    <w:rPr>
      <w:sz w:val="24"/>
      <w:szCs w:val="24"/>
    </w:rPr>
  </w:style>
  <w:style w:type="character" w:styleId="affffffff5">
    <w:name w:val="Subtle Emphasis"/>
    <w:uiPriority w:val="99"/>
    <w:qFormat/>
    <w:rsid w:val="00367EC6"/>
    <w:rPr>
      <w:i/>
      <w:iCs/>
      <w:color w:val="808080"/>
    </w:rPr>
  </w:style>
  <w:style w:type="character" w:customStyle="1" w:styleId="213">
    <w:name w:val="Основной текст с отступом 2 Знак1"/>
    <w:basedOn w:val="a1"/>
    <w:uiPriority w:val="99"/>
    <w:semiHidden/>
    <w:rsid w:val="00367EC6"/>
    <w:rPr>
      <w:sz w:val="24"/>
      <w:szCs w:val="24"/>
    </w:rPr>
  </w:style>
  <w:style w:type="paragraph" w:customStyle="1" w:styleId="a00">
    <w:name w:val="a0"/>
    <w:basedOn w:val="a0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0">
    <w:name w:val="consnormal"/>
    <w:basedOn w:val="a0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0">
    <w:name w:val="consplusnormal"/>
    <w:basedOn w:val="a0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11">
    <w:name w:val="Знак Знак41"/>
    <w:uiPriority w:val="99"/>
    <w:locked/>
    <w:rsid w:val="00367EC6"/>
    <w:rPr>
      <w:rFonts w:ascii="Arial" w:hAnsi="Arial" w:cs="Arial"/>
      <w:b/>
      <w:bCs/>
      <w:color w:val="26282F"/>
      <w:sz w:val="24"/>
      <w:szCs w:val="24"/>
      <w:lang w:val="ru-RU" w:eastAsia="ru-RU"/>
    </w:rPr>
  </w:style>
  <w:style w:type="paragraph" w:customStyle="1" w:styleId="Style7">
    <w:name w:val="Style7"/>
    <w:basedOn w:val="a0"/>
    <w:rsid w:val="00BA23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PRIL-txt">
    <w:name w:val="17PRIL-txt"/>
    <w:basedOn w:val="a0"/>
    <w:uiPriority w:val="99"/>
    <w:rsid w:val="00F00A6A"/>
    <w:pPr>
      <w:tabs>
        <w:tab w:val="center" w:pos="4791"/>
      </w:tabs>
      <w:autoSpaceDE w:val="0"/>
      <w:autoSpaceDN w:val="0"/>
      <w:adjustRightInd w:val="0"/>
      <w:spacing w:after="0" w:line="380" w:lineRule="atLeast"/>
      <w:ind w:left="567" w:right="567" w:firstLine="283"/>
      <w:jc w:val="both"/>
      <w:textAlignment w:val="center"/>
    </w:pPr>
    <w:rPr>
      <w:rFonts w:ascii="TextBookC" w:eastAsia="Times New Roman" w:hAnsi="TextBookC" w:cs="TextBookC"/>
      <w:color w:val="000000"/>
      <w:sz w:val="20"/>
      <w:szCs w:val="20"/>
      <w:lang w:eastAsia="en-US"/>
    </w:rPr>
  </w:style>
  <w:style w:type="character" w:customStyle="1" w:styleId="fill">
    <w:name w:val="fill"/>
    <w:basedOn w:val="a1"/>
    <w:rsid w:val="00F00A6A"/>
  </w:style>
  <w:style w:type="paragraph" w:customStyle="1" w:styleId="affffffff6">
    <w:name w:val="Стиль"/>
    <w:uiPriority w:val="99"/>
    <w:rsid w:val="00E573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20" w:lineRule="exact"/>
      <w:ind w:firstLine="566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basedOn w:val="a1"/>
    <w:uiPriority w:val="99"/>
    <w:rsid w:val="000B3EC8"/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0"/>
    <w:rsid w:val="000B3EC8"/>
    <w:pPr>
      <w:widowControl w:val="0"/>
      <w:autoSpaceDE w:val="0"/>
      <w:autoSpaceDN w:val="0"/>
      <w:adjustRightInd w:val="0"/>
      <w:spacing w:after="0" w:line="331" w:lineRule="exact"/>
      <w:ind w:firstLine="1435"/>
    </w:pPr>
    <w:rPr>
      <w:rFonts w:ascii="Times New Roman" w:hAnsi="Times New Roman" w:cs="Times New Roman"/>
      <w:sz w:val="24"/>
      <w:szCs w:val="24"/>
    </w:rPr>
  </w:style>
  <w:style w:type="paragraph" w:customStyle="1" w:styleId="Style15">
    <w:name w:val="Style15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30" w:lineRule="exact"/>
      <w:ind w:firstLine="706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22" w:lineRule="exact"/>
      <w:ind w:firstLine="3571"/>
    </w:pPr>
    <w:rPr>
      <w:rFonts w:ascii="Times New Roman" w:hAnsi="Times New Roman" w:cs="Times New Roman"/>
      <w:sz w:val="24"/>
      <w:szCs w:val="24"/>
    </w:rPr>
  </w:style>
  <w:style w:type="character" w:customStyle="1" w:styleId="ad">
    <w:name w:val="Абзац списка Знак"/>
    <w:link w:val="ac"/>
    <w:uiPriority w:val="34"/>
    <w:locked/>
    <w:rsid w:val="009C0C1B"/>
    <w:rPr>
      <w:rFonts w:ascii="Times New Roman" w:eastAsia="Times New Roman" w:hAnsi="Times New Roman" w:cs="Times New Roman"/>
      <w:sz w:val="24"/>
      <w:szCs w:val="24"/>
    </w:rPr>
  </w:style>
  <w:style w:type="paragraph" w:customStyle="1" w:styleId="1f4">
    <w:name w:val="Основной текст1"/>
    <w:basedOn w:val="a0"/>
    <w:link w:val="affff0"/>
    <w:rsid w:val="00641B7D"/>
    <w:pPr>
      <w:widowControl w:val="0"/>
      <w:shd w:val="clear" w:color="auto" w:fill="FFFFFF"/>
      <w:spacing w:before="240" w:after="240" w:line="240" w:lineRule="atLeast"/>
      <w:jc w:val="center"/>
    </w:pPr>
    <w:rPr>
      <w:rFonts w:cs="Times New Roman"/>
      <w:spacing w:val="2"/>
    </w:rPr>
  </w:style>
  <w:style w:type="paragraph" w:customStyle="1" w:styleId="1fc">
    <w:name w:val="Знак1 Знак Знак Знак Знак Знак Знак Знак Знак Знак"/>
    <w:basedOn w:val="a0"/>
    <w:next w:val="a0"/>
    <w:semiHidden/>
    <w:rsid w:val="006010CF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d">
    <w:name w:val="Знак1 Знак Знак Знак"/>
    <w:basedOn w:val="a0"/>
    <w:rsid w:val="006010C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0">
    <w:name w:val="Char Char"/>
    <w:basedOn w:val="a0"/>
    <w:rsid w:val="006010C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2f9">
    <w:name w:val="Без интервала2"/>
    <w:rsid w:val="006010C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g-link7">
    <w:name w:val="g-link7"/>
    <w:rsid w:val="006010CF"/>
    <w:rPr>
      <w:strike w:val="0"/>
      <w:dstrike w:val="0"/>
      <w:color w:val="0073FF"/>
      <w:u w:val="none"/>
      <w:effect w:val="none"/>
    </w:rPr>
  </w:style>
  <w:style w:type="character" w:customStyle="1" w:styleId="currency6">
    <w:name w:val="currency6"/>
    <w:basedOn w:val="a1"/>
    <w:rsid w:val="006010CF"/>
  </w:style>
  <w:style w:type="character" w:customStyle="1" w:styleId="text4">
    <w:name w:val="text4"/>
    <w:basedOn w:val="a1"/>
    <w:rsid w:val="006010CF"/>
  </w:style>
  <w:style w:type="paragraph" w:customStyle="1" w:styleId="121">
    <w:name w:val="Заголовок 12"/>
    <w:basedOn w:val="a0"/>
    <w:qFormat/>
    <w:rsid w:val="006010CF"/>
    <w:pPr>
      <w:widowControl w:val="0"/>
      <w:spacing w:before="108" w:after="108" w:line="240" w:lineRule="auto"/>
      <w:ind w:firstLine="720"/>
      <w:jc w:val="center"/>
      <w:outlineLvl w:val="0"/>
    </w:pPr>
    <w:rPr>
      <w:rFonts w:ascii="Times New Roman CYR" w:eastAsia="Symbol" w:hAnsi="Times New Roman CYR" w:cs="Times New Roman CYR"/>
      <w:b/>
      <w:bCs/>
      <w:color w:val="26282F"/>
      <w:kern w:val="2"/>
      <w:sz w:val="24"/>
      <w:szCs w:val="24"/>
    </w:rPr>
  </w:style>
  <w:style w:type="paragraph" w:customStyle="1" w:styleId="1fe">
    <w:name w:val="Знак1 Знак Знак Знак Знак Знак Знак Знак Знак Знак"/>
    <w:basedOn w:val="a0"/>
    <w:next w:val="a0"/>
    <w:semiHidden/>
    <w:rsid w:val="00F64730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f">
    <w:name w:val="Знак1 Знак Знак Знак"/>
    <w:basedOn w:val="a0"/>
    <w:rsid w:val="00F6473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1">
    <w:name w:val="Char Char"/>
    <w:basedOn w:val="a0"/>
    <w:rsid w:val="00F6473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ParaAttribute8">
    <w:name w:val="ParaAttribute8"/>
    <w:uiPriority w:val="99"/>
    <w:rsid w:val="00002E64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Attribute1">
    <w:name w:val="CharAttribute1"/>
    <w:uiPriority w:val="99"/>
    <w:rsid w:val="00002E64"/>
    <w:rPr>
      <w:rFonts w:ascii="Times New Roman" w:eastAsia="Times New Roman"/>
      <w:sz w:val="28"/>
    </w:rPr>
  </w:style>
  <w:style w:type="character" w:customStyle="1" w:styleId="NoSpacingChar">
    <w:name w:val="No Spacing Char"/>
    <w:link w:val="15"/>
    <w:uiPriority w:val="99"/>
    <w:locked/>
    <w:rsid w:val="00002E64"/>
    <w:rPr>
      <w:rFonts w:ascii="Calibri" w:eastAsia="Times New Roman" w:hAnsi="Calibri" w:cs="Times New Roman"/>
    </w:rPr>
  </w:style>
  <w:style w:type="character" w:customStyle="1" w:styleId="26">
    <w:name w:val="Обычный (веб) Знак2"/>
    <w:aliases w:val=" Знак Знак,Обычный (веб)1 Знак,Обычный (веб) Знак Знак1,Обычный (веб) Знак1 Знак,Обычный (веб) Знак Знак Знак,Обычный (веб) Знак2 Знак Знак,Обычный (веб) Знак Знак1 Знак Знак,Обычный (веб) Знак1 Знак Знак1 Знак,Обычный (Web)1 Знак"/>
    <w:link w:val="afc"/>
    <w:uiPriority w:val="99"/>
    <w:locked/>
    <w:rsid w:val="00002E64"/>
    <w:rPr>
      <w:rFonts w:ascii="Times New Roman" w:eastAsia="Times New Roman" w:hAnsi="Times New Roman" w:cs="Times New Roman"/>
      <w:sz w:val="24"/>
      <w:szCs w:val="24"/>
    </w:rPr>
  </w:style>
  <w:style w:type="paragraph" w:customStyle="1" w:styleId="320">
    <w:name w:val="Основной текст с отступом 32"/>
    <w:basedOn w:val="a0"/>
    <w:rsid w:val="005855C6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230">
    <w:name w:val="Основной текст 23"/>
    <w:basedOn w:val="a0"/>
    <w:rsid w:val="005855C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21">
    <w:name w:val="Основной текст с отступом 22"/>
    <w:basedOn w:val="a0"/>
    <w:rsid w:val="005855C6"/>
    <w:pPr>
      <w:overflowPunct w:val="0"/>
      <w:autoSpaceDE w:val="0"/>
      <w:autoSpaceDN w:val="0"/>
      <w:adjustRightInd w:val="0"/>
      <w:spacing w:after="0" w:line="360" w:lineRule="auto"/>
      <w:ind w:firstLine="708"/>
      <w:jc w:val="both"/>
      <w:textAlignment w:val="baseline"/>
    </w:pPr>
    <w:rPr>
      <w:rFonts w:ascii="Times New Roman" w:eastAsia="Times New Roman" w:hAnsi="Times New Roman" w:cs="Times New Roman"/>
      <w:spacing w:val="-4"/>
      <w:sz w:val="28"/>
      <w:szCs w:val="20"/>
    </w:rPr>
  </w:style>
  <w:style w:type="paragraph" w:customStyle="1" w:styleId="affffffff7">
    <w:name w:val="Знак Знак Знак Знак"/>
    <w:basedOn w:val="a0"/>
    <w:rsid w:val="005855C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f">
    <w:name w:val="Оглавление 2 Знак"/>
    <w:link w:val="2e"/>
    <w:locked/>
    <w:rsid w:val="00692277"/>
    <w:rPr>
      <w:rFonts w:ascii="Times New Roman" w:eastAsia="Times New Roman" w:hAnsi="Times New Roman" w:cs="Times New Roman"/>
      <w:smallCaps/>
      <w:sz w:val="20"/>
      <w:szCs w:val="20"/>
      <w:lang w:eastAsia="zh-CN"/>
    </w:rPr>
  </w:style>
  <w:style w:type="paragraph" w:styleId="47">
    <w:name w:val="toc 4"/>
    <w:basedOn w:val="a0"/>
    <w:next w:val="a0"/>
    <w:link w:val="48"/>
    <w:rsid w:val="00692277"/>
    <w:pPr>
      <w:ind w:left="6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48">
    <w:name w:val="Оглавление 4 Знак"/>
    <w:link w:val="47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66">
    <w:name w:val="toc 6"/>
    <w:basedOn w:val="a0"/>
    <w:next w:val="a0"/>
    <w:link w:val="67"/>
    <w:rsid w:val="00692277"/>
    <w:pPr>
      <w:ind w:left="10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67">
    <w:name w:val="Оглавление 6 Знак"/>
    <w:link w:val="66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73">
    <w:name w:val="toc 7"/>
    <w:basedOn w:val="a0"/>
    <w:next w:val="a0"/>
    <w:link w:val="74"/>
    <w:rsid w:val="00692277"/>
    <w:pPr>
      <w:ind w:left="12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74">
    <w:name w:val="Оглавление 7 Знак"/>
    <w:link w:val="73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Normal1">
    <w:name w:val="ConsPlusNormal1"/>
    <w:link w:val="ConsPlusNormal"/>
    <w:uiPriority w:val="99"/>
    <w:locked/>
    <w:rsid w:val="00692277"/>
    <w:rPr>
      <w:rFonts w:ascii="Arial" w:eastAsia="Times New Roman" w:hAnsi="Arial" w:cs="Times New Roman"/>
      <w:snapToGrid w:val="0"/>
      <w:sz w:val="20"/>
      <w:szCs w:val="20"/>
    </w:rPr>
  </w:style>
  <w:style w:type="paragraph" w:styleId="3d">
    <w:name w:val="toc 3"/>
    <w:basedOn w:val="a0"/>
    <w:next w:val="a0"/>
    <w:link w:val="3e"/>
    <w:rsid w:val="00692277"/>
    <w:pPr>
      <w:ind w:left="4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3e">
    <w:name w:val="Оглавление 3 Знак"/>
    <w:link w:val="3d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customStyle="1" w:styleId="13">
    <w:name w:val="Знак сноски1"/>
    <w:link w:val="affa"/>
    <w:uiPriority w:val="99"/>
    <w:rsid w:val="00692277"/>
    <w:rPr>
      <w:vertAlign w:val="superscript"/>
    </w:rPr>
  </w:style>
  <w:style w:type="paragraph" w:customStyle="1" w:styleId="11">
    <w:name w:val="Гиперссылка1"/>
    <w:link w:val="af2"/>
    <w:uiPriority w:val="99"/>
    <w:rsid w:val="00692277"/>
    <w:rPr>
      <w:color w:val="0000FF"/>
      <w:u w:val="single"/>
    </w:rPr>
  </w:style>
  <w:style w:type="paragraph" w:customStyle="1" w:styleId="Footnote">
    <w:name w:val="Footnote"/>
    <w:basedOn w:val="a0"/>
    <w:link w:val="Footnote1"/>
    <w:rsid w:val="00692277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Footnote1">
    <w:name w:val="Footnote1"/>
    <w:link w:val="Footnote"/>
    <w:locked/>
    <w:rsid w:val="00692277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1ff0">
    <w:name w:val="toc 1"/>
    <w:basedOn w:val="a0"/>
    <w:next w:val="a0"/>
    <w:link w:val="1ff1"/>
    <w:uiPriority w:val="39"/>
    <w:rsid w:val="00692277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character" w:customStyle="1" w:styleId="1ff1">
    <w:name w:val="Оглавление 1 Знак"/>
    <w:link w:val="1ff0"/>
    <w:locked/>
    <w:rsid w:val="00692277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paragraph" w:customStyle="1" w:styleId="HeaderandFooter">
    <w:name w:val="Header and Footer"/>
    <w:link w:val="HeaderandFooter1"/>
    <w:rsid w:val="00692277"/>
    <w:pPr>
      <w:spacing w:line="360" w:lineRule="auto"/>
    </w:pPr>
    <w:rPr>
      <w:rFonts w:ascii="XO Thames" w:eastAsia="Times New Roman" w:hAnsi="XO Thames" w:cs="Calibri"/>
      <w:color w:val="000000"/>
    </w:rPr>
  </w:style>
  <w:style w:type="character" w:customStyle="1" w:styleId="HeaderandFooter1">
    <w:name w:val="Header and Footer1"/>
    <w:link w:val="HeaderandFooter"/>
    <w:locked/>
    <w:rsid w:val="00692277"/>
    <w:rPr>
      <w:rFonts w:ascii="XO Thames" w:eastAsia="Times New Roman" w:hAnsi="XO Thames" w:cs="Calibri"/>
      <w:color w:val="000000"/>
    </w:rPr>
  </w:style>
  <w:style w:type="paragraph" w:styleId="94">
    <w:name w:val="toc 9"/>
    <w:basedOn w:val="a0"/>
    <w:next w:val="a0"/>
    <w:link w:val="95"/>
    <w:rsid w:val="00692277"/>
    <w:pPr>
      <w:ind w:left="16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95">
    <w:name w:val="Оглавление 9 Знак"/>
    <w:link w:val="94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82">
    <w:name w:val="toc 8"/>
    <w:basedOn w:val="a0"/>
    <w:next w:val="a0"/>
    <w:link w:val="83"/>
    <w:rsid w:val="00692277"/>
    <w:pPr>
      <w:ind w:left="14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83">
    <w:name w:val="Оглавление 8 Знак"/>
    <w:link w:val="82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Nonformat1">
    <w:name w:val="ConsPlusNonformat1"/>
    <w:link w:val="ConsPlusNonformat"/>
    <w:locked/>
    <w:rsid w:val="00692277"/>
    <w:rPr>
      <w:rFonts w:ascii="Courier New" w:eastAsia="Times New Roman" w:hAnsi="Courier New" w:cs="Courier New"/>
      <w:sz w:val="20"/>
      <w:szCs w:val="20"/>
    </w:rPr>
  </w:style>
  <w:style w:type="paragraph" w:styleId="56">
    <w:name w:val="toc 5"/>
    <w:basedOn w:val="a0"/>
    <w:next w:val="a0"/>
    <w:link w:val="57"/>
    <w:rsid w:val="00692277"/>
    <w:pPr>
      <w:ind w:left="8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57">
    <w:name w:val="Оглавление 5 Знак"/>
    <w:link w:val="56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Cell1">
    <w:name w:val="ConsPlusCell1"/>
    <w:link w:val="ConsPlusCell"/>
    <w:locked/>
    <w:rsid w:val="00692277"/>
    <w:rPr>
      <w:rFonts w:ascii="Times New Roman" w:eastAsia="Arial" w:hAnsi="Times New Roman" w:cs="Times New Roman"/>
      <w:sz w:val="28"/>
      <w:szCs w:val="28"/>
      <w:lang w:eastAsia="ar-SA"/>
    </w:rPr>
  </w:style>
  <w:style w:type="paragraph" w:styleId="affffffff8">
    <w:name w:val="Subtitle"/>
    <w:basedOn w:val="a0"/>
    <w:next w:val="a0"/>
    <w:link w:val="affffffff9"/>
    <w:qFormat/>
    <w:rsid w:val="00692277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character" w:customStyle="1" w:styleId="affffffff9">
    <w:name w:val="Подзаголовок Знак"/>
    <w:basedOn w:val="a1"/>
    <w:link w:val="affffffff8"/>
    <w:rsid w:val="00692277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paragraph" w:customStyle="1" w:styleId="toc10">
    <w:name w:val="toc 10"/>
    <w:next w:val="a0"/>
    <w:link w:val="toc101"/>
    <w:rsid w:val="00692277"/>
    <w:pPr>
      <w:ind w:left="18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toc101">
    <w:name w:val="toc 101"/>
    <w:link w:val="toc10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Title1">
    <w:name w:val="ConsPlusTitle1"/>
    <w:link w:val="ConsPlusTitle"/>
    <w:locked/>
    <w:rsid w:val="0069227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UnresolvedMention">
    <w:name w:val="Unresolved Mention"/>
    <w:uiPriority w:val="99"/>
    <w:semiHidden/>
    <w:unhideWhenUsed/>
    <w:rsid w:val="00692277"/>
    <w:rPr>
      <w:rFonts w:cs="Times New Roman"/>
      <w:color w:val="605E5C"/>
      <w:shd w:val="clear" w:color="auto" w:fill="E1DFDD"/>
    </w:rPr>
  </w:style>
  <w:style w:type="paragraph" w:styleId="affffffffa">
    <w:name w:val="endnote text"/>
    <w:basedOn w:val="a0"/>
    <w:link w:val="affffffffb"/>
    <w:semiHidden/>
    <w:rsid w:val="00692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ffb">
    <w:name w:val="Текст концевой сноски Знак"/>
    <w:basedOn w:val="a1"/>
    <w:link w:val="affffffffa"/>
    <w:semiHidden/>
    <w:rsid w:val="00692277"/>
    <w:rPr>
      <w:rFonts w:ascii="Times New Roman" w:eastAsia="Times New Roman" w:hAnsi="Times New Roman" w:cs="Times New Roman"/>
      <w:sz w:val="20"/>
      <w:szCs w:val="20"/>
    </w:rPr>
  </w:style>
  <w:style w:type="paragraph" w:customStyle="1" w:styleId="3f">
    <w:name w:val="Без интервала3"/>
    <w:rsid w:val="002779F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4">
    <w:name w:val="Font Style14"/>
    <w:rsid w:val="00074B5E"/>
    <w:rPr>
      <w:rFonts w:ascii="Times New Roman" w:hAnsi="Times New Roman" w:cs="Times New Roman"/>
      <w:sz w:val="26"/>
      <w:szCs w:val="26"/>
    </w:rPr>
  </w:style>
  <w:style w:type="character" w:customStyle="1" w:styleId="ConsNonformat0">
    <w:name w:val="ConsNonformat Знак"/>
    <w:link w:val="ConsNonformat"/>
    <w:locked/>
    <w:rsid w:val="009523D6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1ff2">
    <w:name w:val="Знак1 Знак Знак Знак Знак Знак Знак Знак Знак Знак"/>
    <w:basedOn w:val="a0"/>
    <w:next w:val="a0"/>
    <w:semiHidden/>
    <w:rsid w:val="009A74A1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f3">
    <w:name w:val="Знак1 Знак Знак Знак"/>
    <w:basedOn w:val="a0"/>
    <w:rsid w:val="009A74A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5">
    <w:name w:val="Char Char"/>
    <w:basedOn w:val="a0"/>
    <w:rsid w:val="009A74A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49">
    <w:name w:val="Без интервала4"/>
    <w:rsid w:val="009A74A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30">
    <w:name w:val="Заголовок 13"/>
    <w:basedOn w:val="a0"/>
    <w:qFormat/>
    <w:rsid w:val="009A74A1"/>
    <w:pPr>
      <w:widowControl w:val="0"/>
      <w:spacing w:before="108" w:after="108" w:line="240" w:lineRule="auto"/>
      <w:ind w:firstLine="720"/>
      <w:jc w:val="center"/>
      <w:outlineLvl w:val="0"/>
    </w:pPr>
    <w:rPr>
      <w:rFonts w:ascii="Times New Roman CYR" w:eastAsia="Symbol" w:hAnsi="Times New Roman CYR" w:cs="Times New Roman CYR"/>
      <w:b/>
      <w:bCs/>
      <w:color w:val="26282F"/>
      <w:kern w:val="2"/>
      <w:sz w:val="24"/>
      <w:szCs w:val="24"/>
    </w:rPr>
  </w:style>
  <w:style w:type="paragraph" w:customStyle="1" w:styleId="3f0">
    <w:name w:val="Основной текст3"/>
    <w:basedOn w:val="a0"/>
    <w:rsid w:val="003D3CA8"/>
    <w:pPr>
      <w:shd w:val="clear" w:color="auto" w:fill="FFFFFF"/>
      <w:spacing w:after="600" w:line="0" w:lineRule="atLeast"/>
      <w:ind w:hanging="1580"/>
      <w:jc w:val="center"/>
    </w:pPr>
    <w:rPr>
      <w:rFonts w:ascii="Times New Roman" w:eastAsia="Times New Roman" w:hAnsi="Times New Roman" w:cs="Times New Roman"/>
      <w:color w:val="000000"/>
      <w:spacing w:val="10"/>
      <w:sz w:val="23"/>
      <w:szCs w:val="23"/>
      <w:lang w:val="ru"/>
    </w:rPr>
  </w:style>
  <w:style w:type="character" w:customStyle="1" w:styleId="FontStyle36">
    <w:name w:val="Font Style36"/>
    <w:uiPriority w:val="99"/>
    <w:rsid w:val="006447D4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2fa">
    <w:name w:val="Абзац списка2"/>
    <w:basedOn w:val="a0"/>
    <w:rsid w:val="00923E4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WW-Absatz-Standardschriftart1111">
    <w:name w:val="WW-Absatz-Standardschriftart1111"/>
    <w:rsid w:val="008F0610"/>
  </w:style>
  <w:style w:type="character" w:customStyle="1" w:styleId="WW-Absatz-Standardschriftart11111">
    <w:name w:val="WW-Absatz-Standardschriftart11111"/>
    <w:rsid w:val="008F0610"/>
  </w:style>
  <w:style w:type="character" w:customStyle="1" w:styleId="WW-Absatz-Standardschriftart111111">
    <w:name w:val="WW-Absatz-Standardschriftart111111"/>
    <w:rsid w:val="008F0610"/>
  </w:style>
  <w:style w:type="character" w:customStyle="1" w:styleId="WW-Absatz-Standardschriftart1111111">
    <w:name w:val="WW-Absatz-Standardschriftart1111111"/>
    <w:rsid w:val="008F0610"/>
  </w:style>
  <w:style w:type="character" w:customStyle="1" w:styleId="WW8NumSt2z0">
    <w:name w:val="WW8NumSt2z0"/>
    <w:rsid w:val="008F0610"/>
    <w:rPr>
      <w:rFonts w:ascii="Times New Roman" w:hAnsi="Times New Roman" w:cs="Times New Roman"/>
    </w:rPr>
  </w:style>
  <w:style w:type="character" w:customStyle="1" w:styleId="affffffffc">
    <w:name w:val="Маркеры списка"/>
    <w:rsid w:val="008F0610"/>
    <w:rPr>
      <w:rFonts w:ascii="OpenSymbol" w:eastAsia="OpenSymbol" w:hAnsi="OpenSymbol" w:cs="OpenSymbol"/>
    </w:rPr>
  </w:style>
  <w:style w:type="paragraph" w:customStyle="1" w:styleId="1ff4">
    <w:name w:val="Стиль1"/>
    <w:basedOn w:val="a0"/>
    <w:rsid w:val="008F061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ff5">
    <w:name w:val="Оглавление1"/>
    <w:basedOn w:val="a0"/>
    <w:uiPriority w:val="99"/>
    <w:rsid w:val="008F0610"/>
    <w:pPr>
      <w:widowControl w:val="0"/>
      <w:shd w:val="clear" w:color="auto" w:fill="FFFFFF"/>
      <w:spacing w:after="0" w:line="278" w:lineRule="exact"/>
      <w:jc w:val="both"/>
    </w:pPr>
    <w:rPr>
      <w:rFonts w:eastAsiaTheme="minorHAnsi"/>
      <w:spacing w:val="-2"/>
      <w:sz w:val="23"/>
      <w:szCs w:val="23"/>
      <w:lang w:eastAsia="en-US"/>
    </w:rPr>
  </w:style>
  <w:style w:type="numbering" w:customStyle="1" w:styleId="113">
    <w:name w:val="Нет списка11"/>
    <w:next w:val="a3"/>
    <w:uiPriority w:val="99"/>
    <w:semiHidden/>
    <w:unhideWhenUsed/>
    <w:rsid w:val="008F0610"/>
  </w:style>
  <w:style w:type="character" w:customStyle="1" w:styleId="b-message-heademail">
    <w:name w:val="b-message-head__email"/>
    <w:uiPriority w:val="99"/>
    <w:rsid w:val="008F0610"/>
    <w:rPr>
      <w:rFonts w:cs="Times New Roman"/>
    </w:rPr>
  </w:style>
  <w:style w:type="character" w:customStyle="1" w:styleId="ConsPlusNormal2">
    <w:name w:val="ConsPlusNormal Знак"/>
    <w:locked/>
    <w:rsid w:val="008F0610"/>
    <w:rPr>
      <w:sz w:val="24"/>
      <w:szCs w:val="24"/>
    </w:rPr>
  </w:style>
  <w:style w:type="paragraph" w:customStyle="1" w:styleId="article-renderblock">
    <w:name w:val="article-render__block"/>
    <w:basedOn w:val="a0"/>
    <w:uiPriority w:val="99"/>
    <w:rsid w:val="008F0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br">
    <w:name w:val="nobr"/>
    <w:basedOn w:val="a1"/>
    <w:rsid w:val="008F0610"/>
    <w:rPr>
      <w:rFonts w:cs="Times New Roman"/>
    </w:rPr>
  </w:style>
  <w:style w:type="paragraph" w:customStyle="1" w:styleId="58">
    <w:name w:val="Без интервала5"/>
    <w:rsid w:val="00D5457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fb">
    <w:name w:val="Название объекта2"/>
    <w:basedOn w:val="a0"/>
    <w:rsid w:val="00D46191"/>
    <w:pPr>
      <w:suppressLineNumbers/>
      <w:suppressAutoHyphens/>
      <w:spacing w:before="120" w:after="120" w:line="240" w:lineRule="auto"/>
    </w:pPr>
    <w:rPr>
      <w:rFonts w:ascii="Liberation Serif" w:eastAsia="SimSun" w:hAnsi="Liberation Serif" w:cs="Arial"/>
      <w:i/>
      <w:iCs/>
      <w:kern w:val="1"/>
      <w:sz w:val="24"/>
      <w:szCs w:val="24"/>
      <w:lang w:eastAsia="zh-CN" w:bidi="hi-IN"/>
    </w:rPr>
  </w:style>
  <w:style w:type="paragraph" w:customStyle="1" w:styleId="affffffffd">
    <w:name w:val="Текст в заданном формате"/>
    <w:basedOn w:val="a0"/>
    <w:rsid w:val="00D46191"/>
    <w:pPr>
      <w:suppressAutoHyphens/>
      <w:spacing w:after="0" w:line="240" w:lineRule="auto"/>
    </w:pPr>
    <w:rPr>
      <w:rFonts w:ascii="Liberation Mono" w:eastAsia="NSimSun" w:hAnsi="Liberation Mono" w:cs="Liberation Mono"/>
      <w:kern w:val="1"/>
      <w:sz w:val="20"/>
      <w:szCs w:val="20"/>
      <w:lang w:eastAsia="zh-CN" w:bidi="hi-IN"/>
    </w:rPr>
  </w:style>
  <w:style w:type="character" w:customStyle="1" w:styleId="affffffffe">
    <w:name w:val="Символ сноски"/>
    <w:rsid w:val="002B3039"/>
  </w:style>
  <w:style w:type="character" w:customStyle="1" w:styleId="afffffffff">
    <w:name w:val="Символ концевой сноски"/>
    <w:rsid w:val="002B3039"/>
  </w:style>
  <w:style w:type="paragraph" w:customStyle="1" w:styleId="afffffffff0">
    <w:name w:val="Верхний и нижний колонтитулы"/>
    <w:basedOn w:val="a0"/>
    <w:qFormat/>
    <w:rsid w:val="002B3039"/>
    <w:pPr>
      <w:widowControl w:val="0"/>
      <w:spacing w:after="0" w:line="240" w:lineRule="auto"/>
      <w:ind w:firstLine="720"/>
      <w:jc w:val="both"/>
    </w:pPr>
    <w:rPr>
      <w:rFonts w:ascii="Times New Roman CYR" w:eastAsia="Symbol" w:hAnsi="Times New Roman CYR" w:cs="Wingdings"/>
      <w:kern w:val="2"/>
      <w:sz w:val="24"/>
      <w:szCs w:val="24"/>
      <w:lang w:eastAsia="zh-CN" w:bidi="hi-IN"/>
    </w:rPr>
  </w:style>
  <w:style w:type="paragraph" w:customStyle="1" w:styleId="afffffffff1">
    <w:name w:val="Содержимое списка"/>
    <w:basedOn w:val="a0"/>
    <w:rsid w:val="002B3039"/>
    <w:pPr>
      <w:widowControl w:val="0"/>
      <w:spacing w:after="0" w:line="240" w:lineRule="auto"/>
      <w:ind w:left="567" w:firstLine="720"/>
      <w:jc w:val="both"/>
    </w:pPr>
    <w:rPr>
      <w:rFonts w:ascii="Times New Roman CYR" w:eastAsia="Symbol" w:hAnsi="Times New Roman CYR" w:cs="Wingdings"/>
      <w:kern w:val="2"/>
      <w:sz w:val="24"/>
      <w:szCs w:val="24"/>
      <w:lang w:eastAsia="zh-CN" w:bidi="hi-IN"/>
    </w:rPr>
  </w:style>
  <w:style w:type="paragraph" w:customStyle="1" w:styleId="s37">
    <w:name w:val="s_37"/>
    <w:basedOn w:val="a0"/>
    <w:rsid w:val="007B19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1">
    <w:name w:val="HTML Sample"/>
    <w:semiHidden/>
    <w:unhideWhenUsed/>
    <w:rsid w:val="00E20A1E"/>
    <w:rPr>
      <w:rFonts w:ascii="Courier New" w:eastAsia="Times New Roman" w:hAnsi="Courier New" w:cs="Courier New" w:hint="default"/>
    </w:rPr>
  </w:style>
  <w:style w:type="character" w:customStyle="1" w:styleId="ListLabel103">
    <w:name w:val="ListLabel 103"/>
    <w:qFormat/>
    <w:rsid w:val="00CC7321"/>
    <w:rPr>
      <w:lang w:val="ru-RU" w:eastAsia="en-US" w:bidi="ar-SA"/>
    </w:rPr>
  </w:style>
  <w:style w:type="character" w:customStyle="1" w:styleId="afffffffff2">
    <w:name w:val="Сноска_"/>
    <w:link w:val="afffffffff3"/>
    <w:uiPriority w:val="99"/>
    <w:locked/>
    <w:rsid w:val="00CC7321"/>
    <w:rPr>
      <w:b/>
      <w:bCs/>
      <w:sz w:val="18"/>
      <w:szCs w:val="18"/>
      <w:shd w:val="clear" w:color="auto" w:fill="FFFFFF"/>
    </w:rPr>
  </w:style>
  <w:style w:type="character" w:customStyle="1" w:styleId="afffffffff4">
    <w:name w:val="Сноска + Не полужирный"/>
    <w:uiPriority w:val="99"/>
    <w:rsid w:val="00CC7321"/>
    <w:rPr>
      <w:b w:val="0"/>
      <w:bCs w:val="0"/>
      <w:sz w:val="18"/>
      <w:szCs w:val="18"/>
      <w:shd w:val="clear" w:color="auto" w:fill="FFFFFF"/>
    </w:rPr>
  </w:style>
  <w:style w:type="paragraph" w:customStyle="1" w:styleId="afffffffff3">
    <w:name w:val="Сноска"/>
    <w:basedOn w:val="a0"/>
    <w:link w:val="afffffffff2"/>
    <w:uiPriority w:val="99"/>
    <w:rsid w:val="00CC7321"/>
    <w:pPr>
      <w:widowControl w:val="0"/>
      <w:shd w:val="clear" w:color="auto" w:fill="FFFFFF"/>
      <w:spacing w:after="0" w:line="230" w:lineRule="exact"/>
      <w:jc w:val="both"/>
    </w:pPr>
    <w:rPr>
      <w:b/>
      <w:bCs/>
      <w:sz w:val="18"/>
      <w:szCs w:val="18"/>
    </w:rPr>
  </w:style>
  <w:style w:type="character" w:customStyle="1" w:styleId="rpc41">
    <w:name w:val="_rpc_41"/>
    <w:basedOn w:val="a1"/>
    <w:rsid w:val="00255E9E"/>
  </w:style>
  <w:style w:type="paragraph" w:styleId="1ff6">
    <w:name w:val="index 1"/>
    <w:basedOn w:val="a0"/>
    <w:next w:val="a0"/>
    <w:autoRedefine/>
    <w:uiPriority w:val="99"/>
    <w:semiHidden/>
    <w:unhideWhenUsed/>
    <w:rsid w:val="00A70C0B"/>
    <w:pPr>
      <w:suppressAutoHyphens/>
      <w:spacing w:after="0" w:line="240" w:lineRule="auto"/>
      <w:ind w:left="240" w:hanging="240"/>
    </w:pPr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afffffffff5">
    <w:name w:val="index heading"/>
    <w:basedOn w:val="a0"/>
    <w:qFormat/>
    <w:rsid w:val="00A70C0B"/>
    <w:pPr>
      <w:suppressLineNumbers/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rsid w:val="001A15F7"/>
    <w:pPr>
      <w:keepNext/>
      <w:widowControl/>
      <w:spacing w:before="240" w:after="120"/>
      <w:ind w:firstLine="0"/>
      <w:jc w:val="left"/>
    </w:pPr>
    <w:rPr>
      <w:rFonts w:ascii="Liberation Sans" w:eastAsia="Microsoft YaHei" w:hAnsi="Liberation Sans"/>
      <w:sz w:val="28"/>
      <w:szCs w:val="28"/>
      <w:lang w:eastAsia="zh-CN" w:bidi="hi-IN"/>
    </w:rPr>
  </w:style>
  <w:style w:type="paragraph" w:customStyle="1" w:styleId="Textbody">
    <w:name w:val="Text body"/>
    <w:basedOn w:val="Standard"/>
    <w:rsid w:val="001A15F7"/>
    <w:pPr>
      <w:widowControl/>
      <w:spacing w:after="140" w:line="276" w:lineRule="auto"/>
      <w:ind w:firstLine="0"/>
      <w:jc w:val="left"/>
    </w:pPr>
    <w:rPr>
      <w:rFonts w:ascii="Liberation Serif" w:eastAsia="NSimSun" w:hAnsi="Liberation Serif"/>
      <w:lang w:eastAsia="zh-CN" w:bidi="hi-IN"/>
    </w:rPr>
  </w:style>
  <w:style w:type="paragraph" w:customStyle="1" w:styleId="Index">
    <w:name w:val="Index"/>
    <w:basedOn w:val="Standard"/>
    <w:rsid w:val="001A15F7"/>
    <w:pPr>
      <w:widowControl/>
      <w:suppressLineNumbers/>
      <w:ind w:firstLine="0"/>
      <w:jc w:val="left"/>
    </w:pPr>
    <w:rPr>
      <w:rFonts w:ascii="Liberation Serif" w:eastAsia="NSimSun" w:hAnsi="Liberation Serif"/>
      <w:lang w:eastAsia="zh-CN" w:bidi="hi-IN"/>
    </w:rPr>
  </w:style>
  <w:style w:type="character" w:customStyle="1" w:styleId="Internetlink">
    <w:name w:val="Internet link"/>
    <w:rsid w:val="001A15F7"/>
    <w:rPr>
      <w:color w:val="000080"/>
      <w:u w:val="single"/>
    </w:rPr>
  </w:style>
  <w:style w:type="paragraph" w:customStyle="1" w:styleId="c7e0e3eeebeee2eeea1">
    <w:name w:val="Зc7аe0гe3оeeлebоeeвe2оeeкea 1"/>
    <w:basedOn w:val="a0"/>
    <w:uiPriority w:val="99"/>
    <w:rsid w:val="001A15F7"/>
    <w:pPr>
      <w:widowControl w:val="0"/>
      <w:autoSpaceDE w:val="0"/>
      <w:autoSpaceDN w:val="0"/>
      <w:adjustRightInd w:val="0"/>
      <w:spacing w:before="108" w:after="108" w:line="240" w:lineRule="auto"/>
      <w:jc w:val="center"/>
    </w:pPr>
    <w:rPr>
      <w:rFonts w:ascii="Times New Roman CYR" w:eastAsia="Times New Roman" w:hAnsi="Times New Roman CYR" w:cs="Wingdings"/>
      <w:b/>
      <w:color w:val="26282F"/>
      <w:kern w:val="1"/>
      <w:sz w:val="24"/>
      <w:szCs w:val="24"/>
      <w:lang w:eastAsia="zh-CN" w:bidi="hi-IN"/>
    </w:rPr>
  </w:style>
  <w:style w:type="character" w:customStyle="1" w:styleId="c3e8efe5f0f2e5eaf1f2eee2e0fff1f1fbebeae0">
    <w:name w:val="Гc3иe8пefеe5рf0тf2еe5кeaсf1тf2оeeвe2аe0яff сf1сf1ыfbлebкeaаe0"/>
    <w:uiPriority w:val="99"/>
    <w:rsid w:val="001A15F7"/>
    <w:rPr>
      <w:color w:val="106BBE"/>
    </w:rPr>
  </w:style>
  <w:style w:type="character" w:customStyle="1" w:styleId="d6e2e5f2eee2eee5e2fbe4e5ebe5ede8e5">
    <w:name w:val="Цd6вe2еe5тf2оeeвe2оeeеe5 вe2ыfbдe4еe5лebеe5нedиe8еe5"/>
    <w:uiPriority w:val="99"/>
    <w:rsid w:val="001A15F7"/>
    <w:rPr>
      <w:b/>
      <w:color w:val="26282F"/>
    </w:rPr>
  </w:style>
  <w:style w:type="character" w:customStyle="1" w:styleId="d6e2e5f2eee2eee5e2fbe4e5ebe5ede8e5e4ebffd2e5eaf1f2">
    <w:name w:val="Цd6вe2еe5тf2оeeвe2оeeеe5 вe2ыfbдe4еe5лebеe5нedиe8еe5 дe4лebяff Тd2еe5кeaсf1тf2"/>
    <w:uiPriority w:val="99"/>
    <w:rsid w:val="001A15F7"/>
  </w:style>
  <w:style w:type="character" w:customStyle="1" w:styleId="c8edf2e5f0ede5f2-f1f1fbebeae0">
    <w:name w:val="Иc8нedтf2еe5рf0нedеe5тf2-сf1сf1ыfbлebкeaаe0"/>
    <w:uiPriority w:val="99"/>
    <w:rsid w:val="001A15F7"/>
    <w:rPr>
      <w:color w:val="000080"/>
      <w:u w:val="single"/>
    </w:rPr>
  </w:style>
  <w:style w:type="character" w:customStyle="1" w:styleId="cde5e2f1f2f3efe8ebe2f1e8ebf3">
    <w:name w:val="Нcdеe5 вe2сf1тf2уf3пefиe8лeb вe2 сf1иe8лebуf3"/>
    <w:uiPriority w:val="99"/>
    <w:rsid w:val="001A15F7"/>
    <w:rPr>
      <w:rFonts w:eastAsia="Times New Roman" w:cs="Times New Roman"/>
      <w:b/>
      <w:color w:val="000000"/>
    </w:rPr>
  </w:style>
  <w:style w:type="paragraph" w:customStyle="1" w:styleId="c7e0e3eeebeee2eeea">
    <w:name w:val="Зc7аe0гe3оeeлebоeeвe2оeeкea"/>
    <w:basedOn w:val="a0"/>
    <w:next w:val="cef1edeee2edeee9f2e5eaf1f2"/>
    <w:uiPriority w:val="99"/>
    <w:rsid w:val="001A15F7"/>
    <w:pPr>
      <w:keepNext/>
      <w:widowControl w:val="0"/>
      <w:autoSpaceDE w:val="0"/>
      <w:autoSpaceDN w:val="0"/>
      <w:adjustRightInd w:val="0"/>
      <w:spacing w:before="240" w:after="120" w:line="240" w:lineRule="auto"/>
      <w:ind w:firstLine="720"/>
      <w:jc w:val="both"/>
    </w:pPr>
    <w:rPr>
      <w:rFonts w:ascii="Liberation Sans" w:eastAsia="Microsoft YaHei" w:hAnsi="Liberation Sans" w:cs="Arial"/>
      <w:kern w:val="1"/>
      <w:sz w:val="28"/>
      <w:szCs w:val="28"/>
      <w:lang w:eastAsia="zh-CN" w:bidi="hi-IN"/>
    </w:rPr>
  </w:style>
  <w:style w:type="paragraph" w:customStyle="1" w:styleId="cef1edeee2edeee9f2e5eaf1f2">
    <w:name w:val="Оceсf1нedоeeвe2нedоeeйe9 тf2еe5кeaсf1тf2"/>
    <w:basedOn w:val="a0"/>
    <w:uiPriority w:val="99"/>
    <w:rsid w:val="001A15F7"/>
    <w:pPr>
      <w:widowControl w:val="0"/>
      <w:autoSpaceDE w:val="0"/>
      <w:autoSpaceDN w:val="0"/>
      <w:adjustRightInd w:val="0"/>
      <w:spacing w:after="140"/>
      <w:ind w:firstLine="720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d1efe8f1eeea">
    <w:name w:val="Сd1пefиe8сf1оeeкea"/>
    <w:basedOn w:val="cef1edeee2edeee9f2e5eaf1f2"/>
    <w:uiPriority w:val="99"/>
    <w:rsid w:val="001A15F7"/>
    <w:rPr>
      <w:rFonts w:cs="Arial"/>
    </w:rPr>
  </w:style>
  <w:style w:type="paragraph" w:customStyle="1" w:styleId="cde0e7e2e0ede8e5">
    <w:name w:val="Нcdаe0зe7вe2аe0нedиe8еe5"/>
    <w:basedOn w:val="a0"/>
    <w:uiPriority w:val="99"/>
    <w:rsid w:val="001A15F7"/>
    <w:pPr>
      <w:widowControl w:val="0"/>
      <w:autoSpaceDE w:val="0"/>
      <w:autoSpaceDN w:val="0"/>
      <w:adjustRightInd w:val="0"/>
      <w:spacing w:before="120" w:after="120" w:line="240" w:lineRule="auto"/>
      <w:ind w:firstLine="720"/>
      <w:jc w:val="both"/>
    </w:pPr>
    <w:rPr>
      <w:rFonts w:ascii="Times New Roman CYR" w:eastAsia="Times New Roman" w:hAnsi="Times New Roman CYR" w:cs="Arial"/>
      <w:i/>
      <w:iCs/>
      <w:kern w:val="1"/>
      <w:sz w:val="24"/>
      <w:szCs w:val="24"/>
      <w:lang w:eastAsia="zh-CN" w:bidi="hi-IN"/>
    </w:rPr>
  </w:style>
  <w:style w:type="paragraph" w:customStyle="1" w:styleId="d3eae0e7e0f2e5ebfc">
    <w:name w:val="Уd3кeaаe0зe7аe0тf2еe5лebьfc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Arial"/>
      <w:kern w:val="1"/>
      <w:sz w:val="24"/>
      <w:szCs w:val="24"/>
      <w:lang w:eastAsia="zh-CN" w:bidi="hi-IN"/>
    </w:rPr>
  </w:style>
  <w:style w:type="paragraph" w:customStyle="1" w:styleId="d2e0e1ebe8f6fbeceeedeef8e8f0e8ededfbe9">
    <w:name w:val="Тd2аe0бe1лebиe8цf6ыfb (мecоeeнedоeeшf8иe8рf0иe8нedнedыfbйe9)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Wingdings"/>
      <w:kern w:val="1"/>
      <w:sz w:val="24"/>
      <w:szCs w:val="24"/>
      <w:lang w:eastAsia="zh-CN" w:bidi="hi-IN"/>
    </w:rPr>
  </w:style>
  <w:style w:type="paragraph" w:customStyle="1" w:styleId="caeeecece5edf2e0f0e8e9">
    <w:name w:val="Кcaоeeмecмecеe5нedтf2аe0рf0иe8йe9"/>
    <w:uiPriority w:val="99"/>
    <w:rsid w:val="001A15F7"/>
    <w:pPr>
      <w:widowControl w:val="0"/>
      <w:suppressAutoHyphens/>
      <w:autoSpaceDE w:val="0"/>
      <w:autoSpaceDN w:val="0"/>
      <w:adjustRightInd w:val="0"/>
      <w:spacing w:before="75" w:after="0" w:line="240" w:lineRule="auto"/>
      <w:ind w:left="170"/>
    </w:pPr>
    <w:rPr>
      <w:rFonts w:ascii="Liberation Serif" w:eastAsia="Times New Roman" w:hAnsi="Liberation Serif" w:cs="Arial"/>
      <w:color w:val="353842"/>
      <w:kern w:val="1"/>
      <w:sz w:val="24"/>
      <w:szCs w:val="24"/>
      <w:lang w:eastAsia="zh-CN" w:bidi="hi-IN"/>
    </w:rPr>
  </w:style>
  <w:style w:type="paragraph" w:customStyle="1" w:styleId="d2e5eaf1f2f1eff0e0e2eae0">
    <w:name w:val="Тd2еe5кeaсf1тf2 (сf1пefрf0аe0вe2кeaаe0)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ff0e8e6e0f2fbe9e2ebe5e2ee">
    <w:name w:val="Пcfрf0иe8жe6аe0тf2ыfbйe9 вe2лebеe5вe2оee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deef0ece0ebfcedfbe9f2e0e1ebe8f6e0">
    <w:name w:val="Нcdоeeрf0мecаe0лebьfcнedыfbйe9 (тf2аe0бe1лebиe8цf6аe0)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8edf4eef0ece0f6e8ffeee2e5f0f1e8e8">
    <w:name w:val="Иc8нedфf4оeeрf0мecаe0цf6иe8яff оee вe2еe5рf0сf1иe8иe8"/>
    <w:basedOn w:val="caeeecece5edf2e0f0e8e9"/>
    <w:uiPriority w:val="99"/>
    <w:rsid w:val="001A15F7"/>
    <w:rPr>
      <w:i/>
    </w:rPr>
  </w:style>
  <w:style w:type="paragraph" w:customStyle="1" w:styleId="c8edf4eef0ece0f6e8ffeee1e8e7ece5ede5ede8fff5">
    <w:name w:val="Иc8нedфf4оeeрf0мecаe0цf6иe8яff оeeбe1 иe8зe7мecеe5нedеe5нedиe8яffхf5"/>
    <w:uiPriority w:val="99"/>
    <w:rsid w:val="001A15F7"/>
    <w:pPr>
      <w:widowControl w:val="0"/>
      <w:suppressAutoHyphens/>
      <w:autoSpaceDE w:val="0"/>
      <w:autoSpaceDN w:val="0"/>
      <w:adjustRightInd w:val="0"/>
      <w:spacing w:before="180" w:after="0" w:line="240" w:lineRule="auto"/>
      <w:ind w:left="360" w:right="360"/>
    </w:pPr>
    <w:rPr>
      <w:rFonts w:ascii="Liberation Serif" w:eastAsia="Times New Roman" w:hAnsi="Liberation Serif" w:cs="Arial"/>
      <w:color w:val="353842"/>
      <w:kern w:val="1"/>
      <w:sz w:val="20"/>
      <w:szCs w:val="24"/>
      <w:lang w:eastAsia="zh-CN" w:bidi="hi-IN"/>
    </w:rPr>
  </w:style>
  <w:style w:type="paragraph" w:customStyle="1" w:styleId="d2e5eaf1f2e8edf4eef0ece0f6e8e8eee1e8e7ece5ede5ede8fff5">
    <w:name w:val="Тd2еe5кeaсf1тf2 иe8нedфf4оeeрf0мecаe0цf6иe8иe8 оeeбe1 иe8зe7мecеe5нedеe5нedиe8яffхf5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Wingdings"/>
      <w:color w:val="353842"/>
      <w:kern w:val="1"/>
      <w:sz w:val="20"/>
      <w:szCs w:val="24"/>
      <w:lang w:eastAsia="zh-CN" w:bidi="hi-IN"/>
    </w:rPr>
  </w:style>
  <w:style w:type="paragraph" w:customStyle="1" w:styleId="cfeee4e7e0e3eeebeee2eeeae4ebffe8edf4eef0ece0f6e8e8eee1e8e7ece5ede5ede8fff5">
    <w:name w:val="Пcfоeeдe4зe7аe0гe3оeeлebоeeвe2оeeкea дe4лebяff иe8нedфf4оeeрf0мecаe0цf6иe8иe8 оeeбe1 иe8зe7мecеe5нedеe5нedиe8яffхf5"/>
    <w:basedOn w:val="d2e5eaf1f2e8edf4eef0ece0f6e8e8eee1e8e7ece5ede5ede8fff5"/>
    <w:uiPriority w:val="99"/>
    <w:rsid w:val="001A15F7"/>
    <w:rPr>
      <w:b/>
    </w:rPr>
  </w:style>
  <w:style w:type="paragraph" w:customStyle="1" w:styleId="c2e5f0f5ede8e9e8ede8e6ede8e9eaeeebeeedf2e8f2f3ebfb">
    <w:name w:val="Вc2еe5рf0хf5нedиe8йe9 иe8 нedиe8жe6нedиe8йe9 кeaоeeлebоeeнedтf2иe8тf2уf3лebыfb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2e5f0f5ede8e9eaeeebeeedf2e8f2f3eb">
    <w:name w:val="Вc2еe5рf0хf5нedиe8йe9 кeaоeeлebоeeнedтf2иe8тf2уf3лeb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Wingdings"/>
      <w:kern w:val="1"/>
      <w:sz w:val="20"/>
      <w:szCs w:val="24"/>
      <w:lang w:eastAsia="zh-CN" w:bidi="hi-IN"/>
    </w:rPr>
  </w:style>
  <w:style w:type="paragraph" w:customStyle="1" w:styleId="cde8e6ede8e9eaeeebeeedf2e8f2f3eb">
    <w:name w:val="Нcdиe8жe6нedиe8йe9 кeaоeeлebоeeнedтf2иe8тf2уf3лeb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Wingdings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Standard"/>
    <w:rsid w:val="001A15F7"/>
    <w:pPr>
      <w:suppressLineNumbers/>
      <w:ind w:firstLine="0"/>
      <w:jc w:val="left"/>
    </w:pPr>
    <w:rPr>
      <w:rFonts w:ascii="Liberation Serif" w:eastAsia="NSimSun" w:hAnsi="Liberation Serif"/>
      <w:lang w:eastAsia="zh-CN" w:bidi="hi-IN"/>
    </w:rPr>
  </w:style>
  <w:style w:type="character" w:customStyle="1" w:styleId="VisitedInternetLink">
    <w:name w:val="Visited Internet Link"/>
    <w:rsid w:val="001A15F7"/>
    <w:rPr>
      <w:color w:val="800000"/>
      <w:u w:val="single"/>
    </w:rPr>
  </w:style>
  <w:style w:type="character" w:customStyle="1" w:styleId="2Exact">
    <w:name w:val="Основной текст (2) Exact"/>
    <w:qFormat/>
    <w:rsid w:val="00A92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2">
    <w:name w:val="s2"/>
    <w:rsid w:val="00A92EEA"/>
  </w:style>
  <w:style w:type="paragraph" w:customStyle="1" w:styleId="Style5">
    <w:name w:val="Style5"/>
    <w:basedOn w:val="a0"/>
    <w:rsid w:val="009121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fff6">
    <w:name w:val="Block Text"/>
    <w:basedOn w:val="a0"/>
    <w:rsid w:val="000F3EE5"/>
    <w:pPr>
      <w:widowControl w:val="0"/>
      <w:shd w:val="clear" w:color="auto" w:fill="FFFFFF"/>
      <w:autoSpaceDE w:val="0"/>
      <w:autoSpaceDN w:val="0"/>
      <w:adjustRightInd w:val="0"/>
      <w:spacing w:after="0" w:line="365" w:lineRule="exact"/>
      <w:ind w:left="1142" w:right="595" w:hanging="283"/>
      <w:jc w:val="center"/>
    </w:pPr>
    <w:rPr>
      <w:rFonts w:ascii="Courier New" w:eastAsia="Times New Roman" w:hAnsi="Courier New" w:cs="Times New Roman"/>
      <w:b/>
      <w:bCs/>
      <w:i/>
      <w:color w:val="000000"/>
      <w:spacing w:val="-16"/>
      <w:sz w:val="34"/>
      <w:szCs w:val="34"/>
    </w:rPr>
  </w:style>
  <w:style w:type="character" w:customStyle="1" w:styleId="ListLabel1">
    <w:name w:val="ListLabel 1"/>
    <w:qFormat/>
    <w:rsid w:val="0099753D"/>
    <w:rPr>
      <w:rFonts w:eastAsia="Calibri" w:cs="Times New Roman"/>
    </w:rPr>
  </w:style>
  <w:style w:type="character" w:customStyle="1" w:styleId="ListLabel2">
    <w:name w:val="ListLabel 2"/>
    <w:qFormat/>
    <w:rsid w:val="0099753D"/>
    <w:rPr>
      <w:rFonts w:cs="Courier New"/>
    </w:rPr>
  </w:style>
  <w:style w:type="character" w:customStyle="1" w:styleId="ListLabel3">
    <w:name w:val="ListLabel 3"/>
    <w:qFormat/>
    <w:rsid w:val="0099753D"/>
    <w:rPr>
      <w:rFonts w:cs="Courier New"/>
    </w:rPr>
  </w:style>
  <w:style w:type="character" w:customStyle="1" w:styleId="ListLabel4">
    <w:name w:val="ListLabel 4"/>
    <w:qFormat/>
    <w:rsid w:val="0099753D"/>
    <w:rPr>
      <w:rFonts w:cs="Courier New"/>
    </w:rPr>
  </w:style>
  <w:style w:type="character" w:customStyle="1" w:styleId="ListLabel5">
    <w:name w:val="ListLabel 5"/>
    <w:qFormat/>
    <w:rsid w:val="0099753D"/>
    <w:rPr>
      <w:rFonts w:eastAsia="Calibri" w:cs="Times New Roman"/>
    </w:rPr>
  </w:style>
  <w:style w:type="character" w:customStyle="1" w:styleId="ListLabel6">
    <w:name w:val="ListLabel 6"/>
    <w:qFormat/>
    <w:rsid w:val="0099753D"/>
    <w:rPr>
      <w:rFonts w:cs="Courier New"/>
    </w:rPr>
  </w:style>
  <w:style w:type="character" w:customStyle="1" w:styleId="ListLabel7">
    <w:name w:val="ListLabel 7"/>
    <w:qFormat/>
    <w:rsid w:val="0099753D"/>
    <w:rPr>
      <w:rFonts w:cs="Courier New"/>
    </w:rPr>
  </w:style>
  <w:style w:type="character" w:customStyle="1" w:styleId="ListLabel8">
    <w:name w:val="ListLabel 8"/>
    <w:qFormat/>
    <w:rsid w:val="0099753D"/>
    <w:rPr>
      <w:rFonts w:cs="Courier New"/>
    </w:rPr>
  </w:style>
  <w:style w:type="character" w:customStyle="1" w:styleId="ListLabel9">
    <w:name w:val="ListLabel 9"/>
    <w:qFormat/>
    <w:rsid w:val="0099753D"/>
    <w:rPr>
      <w:rFonts w:eastAsia="Calibri" w:cs="Times New Roman"/>
    </w:rPr>
  </w:style>
  <w:style w:type="character" w:customStyle="1" w:styleId="ListLabel10">
    <w:name w:val="ListLabel 10"/>
    <w:qFormat/>
    <w:rsid w:val="0099753D"/>
    <w:rPr>
      <w:rFonts w:cs="Courier New"/>
    </w:rPr>
  </w:style>
  <w:style w:type="character" w:customStyle="1" w:styleId="ListLabel11">
    <w:name w:val="ListLabel 11"/>
    <w:qFormat/>
    <w:rsid w:val="0099753D"/>
    <w:rPr>
      <w:rFonts w:cs="Courier New"/>
    </w:rPr>
  </w:style>
  <w:style w:type="character" w:customStyle="1" w:styleId="ListLabel12">
    <w:name w:val="ListLabel 12"/>
    <w:qFormat/>
    <w:rsid w:val="0099753D"/>
    <w:rPr>
      <w:rFonts w:cs="Courier New"/>
    </w:rPr>
  </w:style>
  <w:style w:type="character" w:customStyle="1" w:styleId="ListLabel13">
    <w:name w:val="ListLabel 13"/>
    <w:qFormat/>
    <w:rsid w:val="0099753D"/>
    <w:rPr>
      <w:rFonts w:eastAsia="Calibri" w:cs="Times New Roman"/>
    </w:rPr>
  </w:style>
  <w:style w:type="character" w:customStyle="1" w:styleId="ListLabel14">
    <w:name w:val="ListLabel 14"/>
    <w:qFormat/>
    <w:rsid w:val="0099753D"/>
    <w:rPr>
      <w:rFonts w:cs="Courier New"/>
    </w:rPr>
  </w:style>
  <w:style w:type="character" w:customStyle="1" w:styleId="ListLabel15">
    <w:name w:val="ListLabel 15"/>
    <w:qFormat/>
    <w:rsid w:val="0099753D"/>
    <w:rPr>
      <w:rFonts w:cs="Courier New"/>
    </w:rPr>
  </w:style>
  <w:style w:type="character" w:customStyle="1" w:styleId="ListLabel16">
    <w:name w:val="ListLabel 16"/>
    <w:qFormat/>
    <w:rsid w:val="0099753D"/>
    <w:rPr>
      <w:rFonts w:cs="Courier New"/>
    </w:rPr>
  </w:style>
  <w:style w:type="paragraph" w:customStyle="1" w:styleId="2fc">
    <w:name w:val="Знак Знак2 Знак Знак Знак Знак Знак Знак"/>
    <w:basedOn w:val="a0"/>
    <w:qFormat/>
    <w:rsid w:val="0099753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1ff7">
    <w:name w:val="Верхний колонтитул1"/>
    <w:basedOn w:val="a0"/>
    <w:uiPriority w:val="99"/>
    <w:unhideWhenUsed/>
    <w:rsid w:val="0099753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paragraph" w:customStyle="1" w:styleId="1ff8">
    <w:name w:val="Нижний колонтитул1"/>
    <w:basedOn w:val="a0"/>
    <w:unhideWhenUsed/>
    <w:rsid w:val="0099753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11pt0pt">
    <w:name w:val="Основной текст + 11 pt;Интервал 0 pt"/>
    <w:basedOn w:val="a1"/>
    <w:rsid w:val="0099753D"/>
    <w:rPr>
      <w:rFonts w:ascii="Times New Roman" w:eastAsia="Times New Roman" w:hAnsi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">
    <w:name w:val="List Number"/>
    <w:basedOn w:val="a0"/>
    <w:unhideWhenUsed/>
    <w:rsid w:val="009162C1"/>
    <w:pPr>
      <w:numPr>
        <w:numId w:val="1"/>
      </w:numPr>
      <w:contextualSpacing/>
    </w:pPr>
  </w:style>
  <w:style w:type="character" w:customStyle="1" w:styleId="databind-variable1">
    <w:name w:val="databind-variable1"/>
    <w:rsid w:val="009162C1"/>
    <w:rPr>
      <w:bdr w:val="none" w:sz="0" w:space="0" w:color="auto" w:frame="1"/>
    </w:rPr>
  </w:style>
  <w:style w:type="character" w:customStyle="1" w:styleId="FontStyle18">
    <w:name w:val="Font Style18"/>
    <w:rsid w:val="009162C1"/>
    <w:rPr>
      <w:rFonts w:ascii="Times New Roman" w:hAnsi="Times New Roman" w:cs="Times New Roman"/>
      <w:sz w:val="24"/>
      <w:szCs w:val="24"/>
    </w:rPr>
  </w:style>
  <w:style w:type="paragraph" w:customStyle="1" w:styleId="western">
    <w:name w:val="western"/>
    <w:basedOn w:val="a0"/>
    <w:rsid w:val="009162C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6"/>
      <w:szCs w:val="26"/>
    </w:rPr>
  </w:style>
  <w:style w:type="character" w:customStyle="1" w:styleId="markedcontent">
    <w:name w:val="markedcontent"/>
    <w:basedOn w:val="a1"/>
    <w:rsid w:val="005D710B"/>
  </w:style>
  <w:style w:type="paragraph" w:customStyle="1" w:styleId="font6">
    <w:name w:val="font6"/>
    <w:basedOn w:val="a0"/>
    <w:rsid w:val="001A5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B050"/>
      <w:sz w:val="44"/>
      <w:szCs w:val="44"/>
    </w:rPr>
  </w:style>
  <w:style w:type="character" w:customStyle="1" w:styleId="FontStyle12">
    <w:name w:val="Font Style12"/>
    <w:basedOn w:val="a1"/>
    <w:rsid w:val="000B7699"/>
    <w:rPr>
      <w:rFonts w:ascii="Times New Roman" w:hAnsi="Times New Roman" w:cs="Times New Roman" w:hint="default"/>
      <w:sz w:val="26"/>
      <w:szCs w:val="26"/>
    </w:rPr>
  </w:style>
  <w:style w:type="character" w:customStyle="1" w:styleId="ff1">
    <w:name w:val="ff1"/>
    <w:basedOn w:val="a1"/>
    <w:rsid w:val="00BF5540"/>
  </w:style>
  <w:style w:type="character" w:customStyle="1" w:styleId="organictextcontentspan">
    <w:name w:val="organictextcontentspan"/>
    <w:basedOn w:val="a1"/>
    <w:rsid w:val="00BF5540"/>
  </w:style>
  <w:style w:type="character" w:customStyle="1" w:styleId="extendedtext-full">
    <w:name w:val="extendedtext-full"/>
    <w:basedOn w:val="a1"/>
    <w:rsid w:val="00BF5540"/>
  </w:style>
  <w:style w:type="character" w:customStyle="1" w:styleId="extendedtext-short">
    <w:name w:val="extendedtext-short"/>
    <w:basedOn w:val="a1"/>
    <w:rsid w:val="00BF5540"/>
  </w:style>
  <w:style w:type="paragraph" w:customStyle="1" w:styleId="afffffffff7">
    <w:name w:val="a"/>
    <w:basedOn w:val="a0"/>
    <w:rsid w:val="00BF55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7">
    <w:name w:val="ListLabel 17"/>
    <w:qFormat/>
    <w:rsid w:val="00D9707C"/>
    <w:rPr>
      <w:lang w:val="ru-RU" w:eastAsia="en-US" w:bidi="ar-SA"/>
    </w:rPr>
  </w:style>
  <w:style w:type="character" w:customStyle="1" w:styleId="ListLabel18">
    <w:name w:val="ListLabel 18"/>
    <w:qFormat/>
    <w:rsid w:val="00D9707C"/>
    <w:rPr>
      <w:lang w:val="ru-RU" w:eastAsia="en-US" w:bidi="ar-SA"/>
    </w:rPr>
  </w:style>
  <w:style w:type="character" w:customStyle="1" w:styleId="ListLabel19">
    <w:name w:val="ListLabel 19"/>
    <w:qFormat/>
    <w:rsid w:val="00D9707C"/>
    <w:rPr>
      <w:lang w:val="ru-RU" w:eastAsia="en-US" w:bidi="ar-SA"/>
    </w:rPr>
  </w:style>
  <w:style w:type="character" w:customStyle="1" w:styleId="ListLabel20">
    <w:name w:val="ListLabel 20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21">
    <w:name w:val="ListLabel 21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22">
    <w:name w:val="ListLabel 22"/>
    <w:qFormat/>
    <w:rsid w:val="00D9707C"/>
    <w:rPr>
      <w:lang w:val="ru-RU" w:eastAsia="en-US" w:bidi="ar-SA"/>
    </w:rPr>
  </w:style>
  <w:style w:type="character" w:customStyle="1" w:styleId="ListLabel23">
    <w:name w:val="ListLabel 23"/>
    <w:qFormat/>
    <w:rsid w:val="00D9707C"/>
    <w:rPr>
      <w:lang w:val="ru-RU" w:eastAsia="en-US" w:bidi="ar-SA"/>
    </w:rPr>
  </w:style>
  <w:style w:type="character" w:customStyle="1" w:styleId="ListLabel24">
    <w:name w:val="ListLabel 24"/>
    <w:qFormat/>
    <w:rsid w:val="00D9707C"/>
    <w:rPr>
      <w:lang w:val="ru-RU" w:eastAsia="en-US" w:bidi="ar-SA"/>
    </w:rPr>
  </w:style>
  <w:style w:type="character" w:customStyle="1" w:styleId="ListLabel25">
    <w:name w:val="ListLabel 25"/>
    <w:qFormat/>
    <w:rsid w:val="00D9707C"/>
    <w:rPr>
      <w:lang w:val="ru-RU" w:eastAsia="en-US" w:bidi="ar-SA"/>
    </w:rPr>
  </w:style>
  <w:style w:type="character" w:customStyle="1" w:styleId="ListLabel26">
    <w:name w:val="ListLabel 26"/>
    <w:qFormat/>
    <w:rsid w:val="00D9707C"/>
    <w:rPr>
      <w:lang w:val="ru-RU" w:eastAsia="en-US" w:bidi="ar-SA"/>
    </w:rPr>
  </w:style>
  <w:style w:type="character" w:customStyle="1" w:styleId="ListLabel27">
    <w:name w:val="ListLabel 27"/>
    <w:qFormat/>
    <w:rsid w:val="00D9707C"/>
    <w:rPr>
      <w:lang w:val="ru-RU" w:eastAsia="en-US" w:bidi="ar-SA"/>
    </w:rPr>
  </w:style>
  <w:style w:type="character" w:customStyle="1" w:styleId="ListLabel28">
    <w:name w:val="ListLabel 28"/>
    <w:qFormat/>
    <w:rsid w:val="00D9707C"/>
    <w:rPr>
      <w:lang w:val="ru-RU" w:eastAsia="en-US" w:bidi="ar-SA"/>
    </w:rPr>
  </w:style>
  <w:style w:type="character" w:customStyle="1" w:styleId="ListLabel29">
    <w:name w:val="ListLabel 29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8"/>
      <w:szCs w:val="28"/>
      <w:lang w:val="ru-RU" w:eastAsia="en-US" w:bidi="ar-SA"/>
    </w:rPr>
  </w:style>
  <w:style w:type="character" w:customStyle="1" w:styleId="ListLabel30">
    <w:name w:val="ListLabel 30"/>
    <w:qFormat/>
    <w:rsid w:val="00D9707C"/>
    <w:rPr>
      <w:lang w:val="ru-RU" w:eastAsia="en-US" w:bidi="ar-SA"/>
    </w:rPr>
  </w:style>
  <w:style w:type="character" w:customStyle="1" w:styleId="ListLabel31">
    <w:name w:val="ListLabel 31"/>
    <w:qFormat/>
    <w:rsid w:val="00D9707C"/>
    <w:rPr>
      <w:lang w:val="ru-RU" w:eastAsia="en-US" w:bidi="ar-SA"/>
    </w:rPr>
  </w:style>
  <w:style w:type="character" w:customStyle="1" w:styleId="ListLabel32">
    <w:name w:val="ListLabel 32"/>
    <w:qFormat/>
    <w:rsid w:val="00D9707C"/>
    <w:rPr>
      <w:lang w:val="ru-RU" w:eastAsia="en-US" w:bidi="ar-SA"/>
    </w:rPr>
  </w:style>
  <w:style w:type="character" w:customStyle="1" w:styleId="ListLabel33">
    <w:name w:val="ListLabel 33"/>
    <w:qFormat/>
    <w:rsid w:val="00D9707C"/>
    <w:rPr>
      <w:lang w:val="ru-RU" w:eastAsia="en-US" w:bidi="ar-SA"/>
    </w:rPr>
  </w:style>
  <w:style w:type="character" w:customStyle="1" w:styleId="ListLabel34">
    <w:name w:val="ListLabel 34"/>
    <w:qFormat/>
    <w:rsid w:val="00D9707C"/>
    <w:rPr>
      <w:lang w:val="ru-RU" w:eastAsia="en-US" w:bidi="ar-SA"/>
    </w:rPr>
  </w:style>
  <w:style w:type="character" w:customStyle="1" w:styleId="ListLabel35">
    <w:name w:val="ListLabel 35"/>
    <w:qFormat/>
    <w:rsid w:val="00D9707C"/>
    <w:rPr>
      <w:lang w:val="ru-RU" w:eastAsia="en-US" w:bidi="ar-SA"/>
    </w:rPr>
  </w:style>
  <w:style w:type="character" w:customStyle="1" w:styleId="ListLabel36">
    <w:name w:val="ListLabel 36"/>
    <w:qFormat/>
    <w:rsid w:val="00D9707C"/>
    <w:rPr>
      <w:lang w:val="ru-RU" w:eastAsia="en-US" w:bidi="ar-SA"/>
    </w:rPr>
  </w:style>
  <w:style w:type="character" w:customStyle="1" w:styleId="ListLabel37">
    <w:name w:val="ListLabel 37"/>
    <w:qFormat/>
    <w:rsid w:val="00D9707C"/>
    <w:rPr>
      <w:lang w:val="ru-RU" w:eastAsia="en-US" w:bidi="ar-SA"/>
    </w:rPr>
  </w:style>
  <w:style w:type="character" w:customStyle="1" w:styleId="ListLabel38">
    <w:name w:val="ListLabel 38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39">
    <w:name w:val="ListLabel 39"/>
    <w:qFormat/>
    <w:rsid w:val="00D9707C"/>
    <w:rPr>
      <w:lang w:val="ru-RU" w:eastAsia="en-US" w:bidi="ar-SA"/>
    </w:rPr>
  </w:style>
  <w:style w:type="character" w:customStyle="1" w:styleId="ListLabel40">
    <w:name w:val="ListLabel 40"/>
    <w:qFormat/>
    <w:rsid w:val="00D9707C"/>
    <w:rPr>
      <w:lang w:val="ru-RU" w:eastAsia="en-US" w:bidi="ar-SA"/>
    </w:rPr>
  </w:style>
  <w:style w:type="character" w:customStyle="1" w:styleId="ListLabel41">
    <w:name w:val="ListLabel 41"/>
    <w:qFormat/>
    <w:rsid w:val="00D9707C"/>
    <w:rPr>
      <w:lang w:val="ru-RU" w:eastAsia="en-US" w:bidi="ar-SA"/>
    </w:rPr>
  </w:style>
  <w:style w:type="character" w:customStyle="1" w:styleId="ListLabel42">
    <w:name w:val="ListLabel 42"/>
    <w:qFormat/>
    <w:rsid w:val="00D9707C"/>
    <w:rPr>
      <w:lang w:val="ru-RU" w:eastAsia="en-US" w:bidi="ar-SA"/>
    </w:rPr>
  </w:style>
  <w:style w:type="character" w:customStyle="1" w:styleId="ListLabel43">
    <w:name w:val="ListLabel 43"/>
    <w:qFormat/>
    <w:rsid w:val="00D9707C"/>
    <w:rPr>
      <w:lang w:val="ru-RU" w:eastAsia="en-US" w:bidi="ar-SA"/>
    </w:rPr>
  </w:style>
  <w:style w:type="character" w:customStyle="1" w:styleId="ListLabel44">
    <w:name w:val="ListLabel 44"/>
    <w:qFormat/>
    <w:rsid w:val="00D9707C"/>
    <w:rPr>
      <w:lang w:val="ru-RU" w:eastAsia="en-US" w:bidi="ar-SA"/>
    </w:rPr>
  </w:style>
  <w:style w:type="character" w:customStyle="1" w:styleId="ListLabel45">
    <w:name w:val="ListLabel 45"/>
    <w:qFormat/>
    <w:rsid w:val="00D9707C"/>
    <w:rPr>
      <w:lang w:val="ru-RU" w:eastAsia="en-US" w:bidi="ar-SA"/>
    </w:rPr>
  </w:style>
  <w:style w:type="character" w:customStyle="1" w:styleId="ListLabel46">
    <w:name w:val="ListLabel 46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47">
    <w:name w:val="ListLabel 47"/>
    <w:qFormat/>
    <w:rsid w:val="00D9707C"/>
    <w:rPr>
      <w:lang w:val="ru-RU" w:eastAsia="en-US" w:bidi="ar-SA"/>
    </w:rPr>
  </w:style>
  <w:style w:type="character" w:customStyle="1" w:styleId="ListLabel48">
    <w:name w:val="ListLabel 48"/>
    <w:qFormat/>
    <w:rsid w:val="00D9707C"/>
    <w:rPr>
      <w:lang w:val="ru-RU" w:eastAsia="en-US" w:bidi="ar-SA"/>
    </w:rPr>
  </w:style>
  <w:style w:type="character" w:customStyle="1" w:styleId="ListLabel49">
    <w:name w:val="ListLabel 49"/>
    <w:qFormat/>
    <w:rsid w:val="00D9707C"/>
    <w:rPr>
      <w:lang w:val="ru-RU" w:eastAsia="en-US" w:bidi="ar-SA"/>
    </w:rPr>
  </w:style>
  <w:style w:type="character" w:customStyle="1" w:styleId="ListLabel50">
    <w:name w:val="ListLabel 50"/>
    <w:qFormat/>
    <w:rsid w:val="00D9707C"/>
    <w:rPr>
      <w:lang w:val="ru-RU" w:eastAsia="en-US" w:bidi="ar-SA"/>
    </w:rPr>
  </w:style>
  <w:style w:type="character" w:customStyle="1" w:styleId="ListLabel51">
    <w:name w:val="ListLabel 51"/>
    <w:qFormat/>
    <w:rsid w:val="00D9707C"/>
    <w:rPr>
      <w:lang w:val="ru-RU" w:eastAsia="en-US" w:bidi="ar-SA"/>
    </w:rPr>
  </w:style>
  <w:style w:type="character" w:customStyle="1" w:styleId="ListLabel52">
    <w:name w:val="ListLabel 52"/>
    <w:qFormat/>
    <w:rsid w:val="00D9707C"/>
    <w:rPr>
      <w:lang w:val="ru-RU" w:eastAsia="en-US" w:bidi="ar-SA"/>
    </w:rPr>
  </w:style>
  <w:style w:type="character" w:customStyle="1" w:styleId="ListLabel53">
    <w:name w:val="ListLabel 53"/>
    <w:qFormat/>
    <w:rsid w:val="00D9707C"/>
    <w:rPr>
      <w:lang w:val="ru-RU" w:eastAsia="en-US" w:bidi="ar-SA"/>
    </w:rPr>
  </w:style>
  <w:style w:type="character" w:customStyle="1" w:styleId="ListLabel54">
    <w:name w:val="ListLabel 54"/>
    <w:qFormat/>
    <w:rsid w:val="00D9707C"/>
    <w:rPr>
      <w:lang w:val="ru-RU" w:eastAsia="en-US" w:bidi="ar-SA"/>
    </w:rPr>
  </w:style>
  <w:style w:type="character" w:customStyle="1" w:styleId="ListLabel55">
    <w:name w:val="ListLabel 55"/>
    <w:qFormat/>
    <w:rsid w:val="00D9707C"/>
    <w:rPr>
      <w:lang w:val="ru-RU" w:eastAsia="en-US" w:bidi="ar-SA"/>
    </w:rPr>
  </w:style>
  <w:style w:type="character" w:customStyle="1" w:styleId="ListLabel56">
    <w:name w:val="ListLabel 56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57">
    <w:name w:val="ListLabel 57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8"/>
      <w:szCs w:val="28"/>
      <w:lang w:val="ru-RU" w:eastAsia="en-US" w:bidi="ar-SA"/>
    </w:rPr>
  </w:style>
  <w:style w:type="character" w:customStyle="1" w:styleId="ListLabel58">
    <w:name w:val="ListLabel 58"/>
    <w:qFormat/>
    <w:rsid w:val="00D9707C"/>
    <w:rPr>
      <w:lang w:val="ru-RU" w:eastAsia="en-US" w:bidi="ar-SA"/>
    </w:rPr>
  </w:style>
  <w:style w:type="character" w:customStyle="1" w:styleId="ListLabel59">
    <w:name w:val="ListLabel 59"/>
    <w:qFormat/>
    <w:rsid w:val="00D9707C"/>
    <w:rPr>
      <w:lang w:val="ru-RU" w:eastAsia="en-US" w:bidi="ar-SA"/>
    </w:rPr>
  </w:style>
  <w:style w:type="character" w:customStyle="1" w:styleId="ListLabel60">
    <w:name w:val="ListLabel 60"/>
    <w:qFormat/>
    <w:rsid w:val="00D9707C"/>
    <w:rPr>
      <w:lang w:val="ru-RU" w:eastAsia="en-US" w:bidi="ar-SA"/>
    </w:rPr>
  </w:style>
  <w:style w:type="character" w:customStyle="1" w:styleId="ListLabel61">
    <w:name w:val="ListLabel 61"/>
    <w:qFormat/>
    <w:rsid w:val="00D9707C"/>
    <w:rPr>
      <w:lang w:val="ru-RU" w:eastAsia="en-US" w:bidi="ar-SA"/>
    </w:rPr>
  </w:style>
  <w:style w:type="character" w:customStyle="1" w:styleId="ListLabel62">
    <w:name w:val="ListLabel 62"/>
    <w:qFormat/>
    <w:rsid w:val="00D9707C"/>
    <w:rPr>
      <w:lang w:val="ru-RU" w:eastAsia="en-US" w:bidi="ar-SA"/>
    </w:rPr>
  </w:style>
  <w:style w:type="character" w:customStyle="1" w:styleId="ListLabel63">
    <w:name w:val="ListLabel 63"/>
    <w:qFormat/>
    <w:rsid w:val="00D9707C"/>
    <w:rPr>
      <w:lang w:val="ru-RU" w:eastAsia="en-US" w:bidi="ar-SA"/>
    </w:rPr>
  </w:style>
  <w:style w:type="character" w:customStyle="1" w:styleId="ListLabel64">
    <w:name w:val="ListLabel 6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65">
    <w:name w:val="ListLabel 65"/>
    <w:qFormat/>
    <w:rsid w:val="00D9707C"/>
    <w:rPr>
      <w:lang w:val="ru-RU" w:eastAsia="en-US" w:bidi="ar-SA"/>
    </w:rPr>
  </w:style>
  <w:style w:type="character" w:customStyle="1" w:styleId="ListLabel66">
    <w:name w:val="ListLabel 66"/>
    <w:qFormat/>
    <w:rsid w:val="00D9707C"/>
    <w:rPr>
      <w:lang w:val="ru-RU" w:eastAsia="en-US" w:bidi="ar-SA"/>
    </w:rPr>
  </w:style>
  <w:style w:type="character" w:customStyle="1" w:styleId="ListLabel67">
    <w:name w:val="ListLabel 67"/>
    <w:qFormat/>
    <w:rsid w:val="00D9707C"/>
    <w:rPr>
      <w:lang w:val="ru-RU" w:eastAsia="en-US" w:bidi="ar-SA"/>
    </w:rPr>
  </w:style>
  <w:style w:type="character" w:customStyle="1" w:styleId="ListLabel68">
    <w:name w:val="ListLabel 68"/>
    <w:qFormat/>
    <w:rsid w:val="00D9707C"/>
    <w:rPr>
      <w:lang w:val="ru-RU" w:eastAsia="en-US" w:bidi="ar-SA"/>
    </w:rPr>
  </w:style>
  <w:style w:type="character" w:customStyle="1" w:styleId="ListLabel69">
    <w:name w:val="ListLabel 69"/>
    <w:qFormat/>
    <w:rsid w:val="00D9707C"/>
    <w:rPr>
      <w:lang w:val="ru-RU" w:eastAsia="en-US" w:bidi="ar-SA"/>
    </w:rPr>
  </w:style>
  <w:style w:type="character" w:customStyle="1" w:styleId="ListLabel70">
    <w:name w:val="ListLabel 70"/>
    <w:qFormat/>
    <w:rsid w:val="00D9707C"/>
    <w:rPr>
      <w:lang w:val="ru-RU" w:eastAsia="en-US" w:bidi="ar-SA"/>
    </w:rPr>
  </w:style>
  <w:style w:type="character" w:customStyle="1" w:styleId="ListLabel71">
    <w:name w:val="ListLabel 71"/>
    <w:qFormat/>
    <w:rsid w:val="00D9707C"/>
    <w:rPr>
      <w:lang w:val="ru-RU" w:eastAsia="en-US" w:bidi="ar-SA"/>
    </w:rPr>
  </w:style>
  <w:style w:type="character" w:customStyle="1" w:styleId="ListLabel72">
    <w:name w:val="ListLabel 72"/>
    <w:qFormat/>
    <w:rsid w:val="00D9707C"/>
    <w:rPr>
      <w:lang w:val="ru-RU" w:eastAsia="en-US" w:bidi="ar-SA"/>
    </w:rPr>
  </w:style>
  <w:style w:type="character" w:customStyle="1" w:styleId="ListLabel73">
    <w:name w:val="ListLabel 73"/>
    <w:qFormat/>
    <w:rsid w:val="00D9707C"/>
    <w:rPr>
      <w:lang w:val="ru-RU" w:eastAsia="en-US" w:bidi="ar-SA"/>
    </w:rPr>
  </w:style>
  <w:style w:type="character" w:customStyle="1" w:styleId="ListLabel74">
    <w:name w:val="ListLabel 7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75">
    <w:name w:val="ListLabel 75"/>
    <w:qFormat/>
    <w:rsid w:val="00D9707C"/>
    <w:rPr>
      <w:lang w:val="ru-RU" w:eastAsia="en-US" w:bidi="ar-SA"/>
    </w:rPr>
  </w:style>
  <w:style w:type="character" w:customStyle="1" w:styleId="ListLabel76">
    <w:name w:val="ListLabel 76"/>
    <w:qFormat/>
    <w:rsid w:val="00D9707C"/>
    <w:rPr>
      <w:lang w:val="ru-RU" w:eastAsia="en-US" w:bidi="ar-SA"/>
    </w:rPr>
  </w:style>
  <w:style w:type="character" w:customStyle="1" w:styleId="ListLabel77">
    <w:name w:val="ListLabel 77"/>
    <w:qFormat/>
    <w:rsid w:val="00D9707C"/>
    <w:rPr>
      <w:lang w:val="ru-RU" w:eastAsia="en-US" w:bidi="ar-SA"/>
    </w:rPr>
  </w:style>
  <w:style w:type="character" w:customStyle="1" w:styleId="ListLabel78">
    <w:name w:val="ListLabel 78"/>
    <w:qFormat/>
    <w:rsid w:val="00D9707C"/>
    <w:rPr>
      <w:lang w:val="ru-RU" w:eastAsia="en-US" w:bidi="ar-SA"/>
    </w:rPr>
  </w:style>
  <w:style w:type="character" w:customStyle="1" w:styleId="ListLabel79">
    <w:name w:val="ListLabel 79"/>
    <w:qFormat/>
    <w:rsid w:val="00D9707C"/>
    <w:rPr>
      <w:lang w:val="ru-RU" w:eastAsia="en-US" w:bidi="ar-SA"/>
    </w:rPr>
  </w:style>
  <w:style w:type="character" w:customStyle="1" w:styleId="ListLabel80">
    <w:name w:val="ListLabel 80"/>
    <w:qFormat/>
    <w:rsid w:val="00D9707C"/>
    <w:rPr>
      <w:lang w:val="ru-RU" w:eastAsia="en-US" w:bidi="ar-SA"/>
    </w:rPr>
  </w:style>
  <w:style w:type="character" w:customStyle="1" w:styleId="ListLabel81">
    <w:name w:val="ListLabel 81"/>
    <w:qFormat/>
    <w:rsid w:val="00D9707C"/>
    <w:rPr>
      <w:lang w:val="ru-RU" w:eastAsia="en-US" w:bidi="ar-SA"/>
    </w:rPr>
  </w:style>
  <w:style w:type="character" w:customStyle="1" w:styleId="ListLabel82">
    <w:name w:val="ListLabel 82"/>
    <w:qFormat/>
    <w:rsid w:val="00D9707C"/>
    <w:rPr>
      <w:rFonts w:eastAsia="Times New Roman" w:cs="Times New Roman"/>
      <w:b/>
      <w:bCs/>
      <w:i w:val="0"/>
      <w:iCs w:val="0"/>
      <w:spacing w:val="0"/>
      <w:w w:val="100"/>
      <w:sz w:val="28"/>
      <w:szCs w:val="28"/>
      <w:lang w:val="ru-RU" w:eastAsia="en-US" w:bidi="ar-SA"/>
    </w:rPr>
  </w:style>
  <w:style w:type="character" w:customStyle="1" w:styleId="ListLabel83">
    <w:name w:val="ListLabel 83"/>
    <w:qFormat/>
    <w:rsid w:val="00D9707C"/>
    <w:rPr>
      <w:lang w:val="ru-RU" w:eastAsia="en-US" w:bidi="ar-SA"/>
    </w:rPr>
  </w:style>
  <w:style w:type="character" w:customStyle="1" w:styleId="ListLabel84">
    <w:name w:val="ListLabel 84"/>
    <w:qFormat/>
    <w:rsid w:val="00D9707C"/>
    <w:rPr>
      <w:lang w:val="ru-RU" w:eastAsia="en-US" w:bidi="ar-SA"/>
    </w:rPr>
  </w:style>
  <w:style w:type="character" w:customStyle="1" w:styleId="ListLabel85">
    <w:name w:val="ListLabel 85"/>
    <w:qFormat/>
    <w:rsid w:val="00D9707C"/>
    <w:rPr>
      <w:lang w:val="ru-RU" w:eastAsia="en-US" w:bidi="ar-SA"/>
    </w:rPr>
  </w:style>
  <w:style w:type="character" w:customStyle="1" w:styleId="ListLabel86">
    <w:name w:val="ListLabel 86"/>
    <w:qFormat/>
    <w:rsid w:val="00D9707C"/>
    <w:rPr>
      <w:lang w:val="ru-RU" w:eastAsia="en-US" w:bidi="ar-SA"/>
    </w:rPr>
  </w:style>
  <w:style w:type="character" w:customStyle="1" w:styleId="ListLabel87">
    <w:name w:val="ListLabel 87"/>
    <w:qFormat/>
    <w:rsid w:val="00D9707C"/>
    <w:rPr>
      <w:lang w:val="ru-RU" w:eastAsia="en-US" w:bidi="ar-SA"/>
    </w:rPr>
  </w:style>
  <w:style w:type="character" w:customStyle="1" w:styleId="ListLabel88">
    <w:name w:val="ListLabel 88"/>
    <w:qFormat/>
    <w:rsid w:val="00D9707C"/>
    <w:rPr>
      <w:lang w:val="ru-RU" w:eastAsia="en-US" w:bidi="ar-SA"/>
    </w:rPr>
  </w:style>
  <w:style w:type="character" w:customStyle="1" w:styleId="ListLabel89">
    <w:name w:val="ListLabel 89"/>
    <w:qFormat/>
    <w:rsid w:val="00D9707C"/>
    <w:rPr>
      <w:lang w:val="ru-RU" w:eastAsia="en-US" w:bidi="ar-SA"/>
    </w:rPr>
  </w:style>
  <w:style w:type="character" w:customStyle="1" w:styleId="ListLabel90">
    <w:name w:val="ListLabel 90"/>
    <w:qFormat/>
    <w:rsid w:val="00D9707C"/>
    <w:rPr>
      <w:lang w:val="ru-RU" w:eastAsia="en-US" w:bidi="ar-SA"/>
    </w:rPr>
  </w:style>
  <w:style w:type="character" w:customStyle="1" w:styleId="ListLabel91">
    <w:name w:val="ListLabel 91"/>
    <w:qFormat/>
    <w:rsid w:val="00D9707C"/>
    <w:rPr>
      <w:sz w:val="28"/>
    </w:rPr>
  </w:style>
  <w:style w:type="character" w:customStyle="1" w:styleId="ListLabel92">
    <w:name w:val="ListLabel 92"/>
    <w:qFormat/>
    <w:rsid w:val="00D9707C"/>
  </w:style>
  <w:style w:type="character" w:customStyle="1" w:styleId="ListLabel93">
    <w:name w:val="ListLabel 93"/>
    <w:qFormat/>
    <w:rsid w:val="00D9707C"/>
    <w:rPr>
      <w:spacing w:val="23"/>
    </w:rPr>
  </w:style>
  <w:style w:type="character" w:customStyle="1" w:styleId="ListLabel94">
    <w:name w:val="ListLabel 94"/>
    <w:qFormat/>
    <w:rsid w:val="00D9707C"/>
    <w:rPr>
      <w:lang w:val="ru-RU" w:eastAsia="en-US" w:bidi="ar-SA"/>
    </w:rPr>
  </w:style>
  <w:style w:type="character" w:customStyle="1" w:styleId="ListLabel95">
    <w:name w:val="ListLabel 95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96">
    <w:name w:val="ListLabel 96"/>
    <w:qFormat/>
    <w:rsid w:val="00D9707C"/>
    <w:rPr>
      <w:rFonts w:cs="Symbol"/>
      <w:lang w:val="ru-RU" w:eastAsia="en-US" w:bidi="ar-SA"/>
    </w:rPr>
  </w:style>
  <w:style w:type="character" w:customStyle="1" w:styleId="ListLabel97">
    <w:name w:val="ListLabel 97"/>
    <w:qFormat/>
    <w:rsid w:val="00D9707C"/>
    <w:rPr>
      <w:rFonts w:cs="Symbol"/>
      <w:lang w:val="ru-RU" w:eastAsia="en-US" w:bidi="ar-SA"/>
    </w:rPr>
  </w:style>
  <w:style w:type="character" w:customStyle="1" w:styleId="ListLabel98">
    <w:name w:val="ListLabel 98"/>
    <w:qFormat/>
    <w:rsid w:val="00D9707C"/>
    <w:rPr>
      <w:rFonts w:cs="Symbol"/>
      <w:lang w:val="ru-RU" w:eastAsia="en-US" w:bidi="ar-SA"/>
    </w:rPr>
  </w:style>
  <w:style w:type="character" w:customStyle="1" w:styleId="ListLabel99">
    <w:name w:val="ListLabel 99"/>
    <w:qFormat/>
    <w:rsid w:val="00D9707C"/>
    <w:rPr>
      <w:rFonts w:cs="Symbol"/>
      <w:lang w:val="ru-RU" w:eastAsia="en-US" w:bidi="ar-SA"/>
    </w:rPr>
  </w:style>
  <w:style w:type="character" w:customStyle="1" w:styleId="ListLabel100">
    <w:name w:val="ListLabel 100"/>
    <w:qFormat/>
    <w:rsid w:val="00D9707C"/>
    <w:rPr>
      <w:rFonts w:cs="Symbol"/>
      <w:lang w:val="ru-RU" w:eastAsia="en-US" w:bidi="ar-SA"/>
    </w:rPr>
  </w:style>
  <w:style w:type="character" w:customStyle="1" w:styleId="ListLabel101">
    <w:name w:val="ListLabel 101"/>
    <w:qFormat/>
    <w:rsid w:val="00D9707C"/>
    <w:rPr>
      <w:rFonts w:cs="Symbol"/>
      <w:lang w:val="ru-RU" w:eastAsia="en-US" w:bidi="ar-SA"/>
    </w:rPr>
  </w:style>
  <w:style w:type="character" w:customStyle="1" w:styleId="ListLabel102">
    <w:name w:val="ListLabel 102"/>
    <w:qFormat/>
    <w:rsid w:val="00D9707C"/>
    <w:rPr>
      <w:rFonts w:cs="Symbol"/>
      <w:lang w:val="ru-RU" w:eastAsia="en-US" w:bidi="ar-SA"/>
    </w:rPr>
  </w:style>
  <w:style w:type="character" w:customStyle="1" w:styleId="ListLabel104">
    <w:name w:val="ListLabel 10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05">
    <w:name w:val="ListLabel 105"/>
    <w:qFormat/>
    <w:rsid w:val="00D9707C"/>
    <w:rPr>
      <w:rFonts w:cs="Symbol"/>
      <w:lang w:val="ru-RU" w:eastAsia="en-US" w:bidi="ar-SA"/>
    </w:rPr>
  </w:style>
  <w:style w:type="character" w:customStyle="1" w:styleId="ListLabel106">
    <w:name w:val="ListLabel 106"/>
    <w:qFormat/>
    <w:rsid w:val="00D9707C"/>
    <w:rPr>
      <w:rFonts w:cs="Symbol"/>
      <w:lang w:val="ru-RU" w:eastAsia="en-US" w:bidi="ar-SA"/>
    </w:rPr>
  </w:style>
  <w:style w:type="character" w:customStyle="1" w:styleId="ListLabel107">
    <w:name w:val="ListLabel 107"/>
    <w:qFormat/>
    <w:rsid w:val="00D9707C"/>
    <w:rPr>
      <w:rFonts w:cs="Symbol"/>
      <w:lang w:val="ru-RU" w:eastAsia="en-US" w:bidi="ar-SA"/>
    </w:rPr>
  </w:style>
  <w:style w:type="character" w:customStyle="1" w:styleId="ListLabel108">
    <w:name w:val="ListLabel 108"/>
    <w:qFormat/>
    <w:rsid w:val="00D9707C"/>
    <w:rPr>
      <w:rFonts w:cs="Symbol"/>
      <w:lang w:val="ru-RU" w:eastAsia="en-US" w:bidi="ar-SA"/>
    </w:rPr>
  </w:style>
  <w:style w:type="character" w:customStyle="1" w:styleId="ListLabel109">
    <w:name w:val="ListLabel 109"/>
    <w:qFormat/>
    <w:rsid w:val="00D9707C"/>
    <w:rPr>
      <w:rFonts w:cs="Symbol"/>
      <w:lang w:val="ru-RU" w:eastAsia="en-US" w:bidi="ar-SA"/>
    </w:rPr>
  </w:style>
  <w:style w:type="character" w:customStyle="1" w:styleId="ListLabel110">
    <w:name w:val="ListLabel 110"/>
    <w:qFormat/>
    <w:rsid w:val="00D9707C"/>
    <w:rPr>
      <w:rFonts w:cs="Symbol"/>
      <w:lang w:val="ru-RU" w:eastAsia="en-US" w:bidi="ar-SA"/>
    </w:rPr>
  </w:style>
  <w:style w:type="character" w:customStyle="1" w:styleId="ListLabel111">
    <w:name w:val="ListLabel 111"/>
    <w:qFormat/>
    <w:rsid w:val="00D9707C"/>
    <w:rPr>
      <w:rFonts w:cs="Symbol"/>
      <w:lang w:val="ru-RU" w:eastAsia="en-US" w:bidi="ar-SA"/>
    </w:rPr>
  </w:style>
  <w:style w:type="character" w:customStyle="1" w:styleId="ListLabel112">
    <w:name w:val="ListLabel 112"/>
    <w:qFormat/>
    <w:rsid w:val="00D9707C"/>
    <w:rPr>
      <w:lang w:val="ru-RU" w:eastAsia="en-US" w:bidi="ar-SA"/>
    </w:rPr>
  </w:style>
  <w:style w:type="character" w:customStyle="1" w:styleId="ListLabel113">
    <w:name w:val="ListLabel 113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14">
    <w:name w:val="ListLabel 114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115">
    <w:name w:val="ListLabel 115"/>
    <w:qFormat/>
    <w:rsid w:val="00D9707C"/>
    <w:rPr>
      <w:rFonts w:cs="Symbol"/>
      <w:lang w:val="ru-RU" w:eastAsia="en-US" w:bidi="ar-SA"/>
    </w:rPr>
  </w:style>
  <w:style w:type="character" w:customStyle="1" w:styleId="ListLabel116">
    <w:name w:val="ListLabel 116"/>
    <w:qFormat/>
    <w:rsid w:val="00D9707C"/>
    <w:rPr>
      <w:rFonts w:cs="Symbol"/>
      <w:lang w:val="ru-RU" w:eastAsia="en-US" w:bidi="ar-SA"/>
    </w:rPr>
  </w:style>
  <w:style w:type="character" w:customStyle="1" w:styleId="ListLabel117">
    <w:name w:val="ListLabel 117"/>
    <w:qFormat/>
    <w:rsid w:val="00D9707C"/>
    <w:rPr>
      <w:rFonts w:cs="Symbol"/>
      <w:lang w:val="ru-RU" w:eastAsia="en-US" w:bidi="ar-SA"/>
    </w:rPr>
  </w:style>
  <w:style w:type="character" w:customStyle="1" w:styleId="ListLabel118">
    <w:name w:val="ListLabel 118"/>
    <w:qFormat/>
    <w:rsid w:val="00D9707C"/>
    <w:rPr>
      <w:rFonts w:cs="Symbol"/>
      <w:lang w:val="ru-RU" w:eastAsia="en-US" w:bidi="ar-SA"/>
    </w:rPr>
  </w:style>
  <w:style w:type="character" w:customStyle="1" w:styleId="ListLabel119">
    <w:name w:val="ListLabel 119"/>
    <w:qFormat/>
    <w:rsid w:val="00D9707C"/>
    <w:rPr>
      <w:rFonts w:cs="Symbol"/>
      <w:lang w:val="ru-RU" w:eastAsia="en-US" w:bidi="ar-SA"/>
    </w:rPr>
  </w:style>
  <w:style w:type="character" w:customStyle="1" w:styleId="ListLabel120">
    <w:name w:val="ListLabel 120"/>
    <w:qFormat/>
    <w:rsid w:val="00D9707C"/>
    <w:rPr>
      <w:rFonts w:cs="Symbol"/>
      <w:lang w:val="ru-RU" w:eastAsia="en-US" w:bidi="ar-SA"/>
    </w:rPr>
  </w:style>
  <w:style w:type="character" w:customStyle="1" w:styleId="ListLabel121">
    <w:name w:val="ListLabel 121"/>
    <w:qFormat/>
    <w:rsid w:val="00D9707C"/>
    <w:rPr>
      <w:lang w:val="ru-RU" w:eastAsia="en-US" w:bidi="ar-SA"/>
    </w:rPr>
  </w:style>
  <w:style w:type="character" w:customStyle="1" w:styleId="ListLabel122">
    <w:name w:val="ListLabel 122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8"/>
      <w:szCs w:val="28"/>
      <w:lang w:val="ru-RU" w:eastAsia="en-US" w:bidi="ar-SA"/>
    </w:rPr>
  </w:style>
  <w:style w:type="character" w:customStyle="1" w:styleId="ListLabel123">
    <w:name w:val="ListLabel 123"/>
    <w:qFormat/>
    <w:rsid w:val="00D9707C"/>
    <w:rPr>
      <w:rFonts w:cs="Symbol"/>
      <w:lang w:val="ru-RU" w:eastAsia="en-US" w:bidi="ar-SA"/>
    </w:rPr>
  </w:style>
  <w:style w:type="character" w:customStyle="1" w:styleId="ListLabel124">
    <w:name w:val="ListLabel 124"/>
    <w:qFormat/>
    <w:rsid w:val="00D9707C"/>
    <w:rPr>
      <w:rFonts w:cs="Symbol"/>
      <w:lang w:val="ru-RU" w:eastAsia="en-US" w:bidi="ar-SA"/>
    </w:rPr>
  </w:style>
  <w:style w:type="character" w:customStyle="1" w:styleId="ListLabel125">
    <w:name w:val="ListLabel 125"/>
    <w:qFormat/>
    <w:rsid w:val="00D9707C"/>
    <w:rPr>
      <w:rFonts w:cs="Symbol"/>
      <w:lang w:val="ru-RU" w:eastAsia="en-US" w:bidi="ar-SA"/>
    </w:rPr>
  </w:style>
  <w:style w:type="character" w:customStyle="1" w:styleId="ListLabel126">
    <w:name w:val="ListLabel 126"/>
    <w:qFormat/>
    <w:rsid w:val="00D9707C"/>
    <w:rPr>
      <w:rFonts w:cs="Symbol"/>
      <w:lang w:val="ru-RU" w:eastAsia="en-US" w:bidi="ar-SA"/>
    </w:rPr>
  </w:style>
  <w:style w:type="character" w:customStyle="1" w:styleId="ListLabel127">
    <w:name w:val="ListLabel 127"/>
    <w:qFormat/>
    <w:rsid w:val="00D9707C"/>
    <w:rPr>
      <w:rFonts w:cs="Symbol"/>
      <w:lang w:val="ru-RU" w:eastAsia="en-US" w:bidi="ar-SA"/>
    </w:rPr>
  </w:style>
  <w:style w:type="character" w:customStyle="1" w:styleId="ListLabel128">
    <w:name w:val="ListLabel 128"/>
    <w:qFormat/>
    <w:rsid w:val="00D9707C"/>
    <w:rPr>
      <w:rFonts w:cs="Symbol"/>
      <w:lang w:val="ru-RU" w:eastAsia="en-US" w:bidi="ar-SA"/>
    </w:rPr>
  </w:style>
  <w:style w:type="character" w:customStyle="1" w:styleId="ListLabel129">
    <w:name w:val="ListLabel 129"/>
    <w:qFormat/>
    <w:rsid w:val="00D9707C"/>
    <w:rPr>
      <w:rFonts w:cs="Symbol"/>
      <w:lang w:val="ru-RU" w:eastAsia="en-US" w:bidi="ar-SA"/>
    </w:rPr>
  </w:style>
  <w:style w:type="character" w:customStyle="1" w:styleId="ListLabel130">
    <w:name w:val="ListLabel 130"/>
    <w:qFormat/>
    <w:rsid w:val="00D9707C"/>
    <w:rPr>
      <w:lang w:val="ru-RU" w:eastAsia="en-US" w:bidi="ar-SA"/>
    </w:rPr>
  </w:style>
  <w:style w:type="character" w:customStyle="1" w:styleId="ListLabel131">
    <w:name w:val="ListLabel 131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32">
    <w:name w:val="ListLabel 132"/>
    <w:qFormat/>
    <w:rsid w:val="00D9707C"/>
    <w:rPr>
      <w:rFonts w:cs="Symbol"/>
      <w:lang w:val="ru-RU" w:eastAsia="en-US" w:bidi="ar-SA"/>
    </w:rPr>
  </w:style>
  <w:style w:type="character" w:customStyle="1" w:styleId="ListLabel133">
    <w:name w:val="ListLabel 133"/>
    <w:qFormat/>
    <w:rsid w:val="00D9707C"/>
    <w:rPr>
      <w:rFonts w:cs="Symbol"/>
      <w:lang w:val="ru-RU" w:eastAsia="en-US" w:bidi="ar-SA"/>
    </w:rPr>
  </w:style>
  <w:style w:type="character" w:customStyle="1" w:styleId="ListLabel134">
    <w:name w:val="ListLabel 134"/>
    <w:qFormat/>
    <w:rsid w:val="00D9707C"/>
    <w:rPr>
      <w:rFonts w:cs="Symbol"/>
      <w:lang w:val="ru-RU" w:eastAsia="en-US" w:bidi="ar-SA"/>
    </w:rPr>
  </w:style>
  <w:style w:type="character" w:customStyle="1" w:styleId="ListLabel135">
    <w:name w:val="ListLabel 135"/>
    <w:qFormat/>
    <w:rsid w:val="00D9707C"/>
    <w:rPr>
      <w:rFonts w:cs="Symbol"/>
      <w:lang w:val="ru-RU" w:eastAsia="en-US" w:bidi="ar-SA"/>
    </w:rPr>
  </w:style>
  <w:style w:type="character" w:customStyle="1" w:styleId="ListLabel136">
    <w:name w:val="ListLabel 136"/>
    <w:qFormat/>
    <w:rsid w:val="00D9707C"/>
    <w:rPr>
      <w:rFonts w:cs="Symbol"/>
      <w:lang w:val="ru-RU" w:eastAsia="en-US" w:bidi="ar-SA"/>
    </w:rPr>
  </w:style>
  <w:style w:type="character" w:customStyle="1" w:styleId="ListLabel137">
    <w:name w:val="ListLabel 137"/>
    <w:qFormat/>
    <w:rsid w:val="00D9707C"/>
    <w:rPr>
      <w:rFonts w:cs="Symbol"/>
      <w:lang w:val="ru-RU" w:eastAsia="en-US" w:bidi="ar-SA"/>
    </w:rPr>
  </w:style>
  <w:style w:type="character" w:customStyle="1" w:styleId="ListLabel138">
    <w:name w:val="ListLabel 138"/>
    <w:qFormat/>
    <w:rsid w:val="00D9707C"/>
    <w:rPr>
      <w:rFonts w:cs="Symbol"/>
      <w:lang w:val="ru-RU" w:eastAsia="en-US" w:bidi="ar-SA"/>
    </w:rPr>
  </w:style>
  <w:style w:type="character" w:customStyle="1" w:styleId="ListLabel139">
    <w:name w:val="ListLabel 139"/>
    <w:qFormat/>
    <w:rsid w:val="00D9707C"/>
    <w:rPr>
      <w:rFonts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40">
    <w:name w:val="ListLabel 140"/>
    <w:qFormat/>
    <w:rsid w:val="00D9707C"/>
    <w:rPr>
      <w:rFonts w:cs="Symbol"/>
      <w:lang w:val="ru-RU" w:eastAsia="en-US" w:bidi="ar-SA"/>
    </w:rPr>
  </w:style>
  <w:style w:type="character" w:customStyle="1" w:styleId="ListLabel141">
    <w:name w:val="ListLabel 141"/>
    <w:qFormat/>
    <w:rsid w:val="00D9707C"/>
    <w:rPr>
      <w:rFonts w:cs="Symbol"/>
      <w:lang w:val="ru-RU" w:eastAsia="en-US" w:bidi="ar-SA"/>
    </w:rPr>
  </w:style>
  <w:style w:type="character" w:customStyle="1" w:styleId="ListLabel142">
    <w:name w:val="ListLabel 142"/>
    <w:qFormat/>
    <w:rsid w:val="00D9707C"/>
    <w:rPr>
      <w:rFonts w:cs="Symbol"/>
      <w:lang w:val="ru-RU" w:eastAsia="en-US" w:bidi="ar-SA"/>
    </w:rPr>
  </w:style>
  <w:style w:type="character" w:customStyle="1" w:styleId="ListLabel143">
    <w:name w:val="ListLabel 143"/>
    <w:qFormat/>
    <w:rsid w:val="00D9707C"/>
    <w:rPr>
      <w:rFonts w:cs="Symbol"/>
      <w:lang w:val="ru-RU" w:eastAsia="en-US" w:bidi="ar-SA"/>
    </w:rPr>
  </w:style>
  <w:style w:type="character" w:customStyle="1" w:styleId="ListLabel144">
    <w:name w:val="ListLabel 144"/>
    <w:qFormat/>
    <w:rsid w:val="00D9707C"/>
    <w:rPr>
      <w:rFonts w:cs="Symbol"/>
      <w:lang w:val="ru-RU" w:eastAsia="en-US" w:bidi="ar-SA"/>
    </w:rPr>
  </w:style>
  <w:style w:type="character" w:customStyle="1" w:styleId="ListLabel145">
    <w:name w:val="ListLabel 145"/>
    <w:qFormat/>
    <w:rsid w:val="00D9707C"/>
    <w:rPr>
      <w:rFonts w:cs="Symbol"/>
      <w:lang w:val="ru-RU" w:eastAsia="en-US" w:bidi="ar-SA"/>
    </w:rPr>
  </w:style>
  <w:style w:type="character" w:customStyle="1" w:styleId="ListLabel146">
    <w:name w:val="ListLabel 146"/>
    <w:qFormat/>
    <w:rsid w:val="00D9707C"/>
    <w:rPr>
      <w:rFonts w:cs="Symbol"/>
      <w:lang w:val="ru-RU" w:eastAsia="en-US" w:bidi="ar-SA"/>
    </w:rPr>
  </w:style>
  <w:style w:type="character" w:customStyle="1" w:styleId="ListLabel147">
    <w:name w:val="ListLabel 147"/>
    <w:qFormat/>
    <w:rsid w:val="00D9707C"/>
    <w:rPr>
      <w:rFonts w:cs="Symbol"/>
      <w:lang w:val="ru-RU" w:eastAsia="en-US" w:bidi="ar-SA"/>
    </w:rPr>
  </w:style>
  <w:style w:type="character" w:customStyle="1" w:styleId="ListLabel148">
    <w:name w:val="ListLabel 148"/>
    <w:qFormat/>
    <w:rsid w:val="00D9707C"/>
    <w:rPr>
      <w:lang w:val="ru-RU" w:eastAsia="en-US" w:bidi="ar-SA"/>
    </w:rPr>
  </w:style>
  <w:style w:type="character" w:customStyle="1" w:styleId="ListLabel149">
    <w:name w:val="ListLabel 149"/>
    <w:qFormat/>
    <w:rsid w:val="00D9707C"/>
    <w:rPr>
      <w:rFonts w:ascii="Times New Roman" w:eastAsia="Times New Roman" w:hAnsi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50">
    <w:name w:val="ListLabel 150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8"/>
      <w:szCs w:val="28"/>
      <w:lang w:val="ru-RU" w:eastAsia="en-US" w:bidi="ar-SA"/>
    </w:rPr>
  </w:style>
  <w:style w:type="character" w:customStyle="1" w:styleId="ListLabel151">
    <w:name w:val="ListLabel 151"/>
    <w:qFormat/>
    <w:rsid w:val="00D9707C"/>
    <w:rPr>
      <w:rFonts w:cs="Symbol"/>
      <w:lang w:val="ru-RU" w:eastAsia="en-US" w:bidi="ar-SA"/>
    </w:rPr>
  </w:style>
  <w:style w:type="character" w:customStyle="1" w:styleId="ListLabel152">
    <w:name w:val="ListLabel 152"/>
    <w:qFormat/>
    <w:rsid w:val="00D9707C"/>
    <w:rPr>
      <w:rFonts w:cs="Symbol"/>
      <w:lang w:val="ru-RU" w:eastAsia="en-US" w:bidi="ar-SA"/>
    </w:rPr>
  </w:style>
  <w:style w:type="character" w:customStyle="1" w:styleId="ListLabel153">
    <w:name w:val="ListLabel 153"/>
    <w:qFormat/>
    <w:rsid w:val="00D9707C"/>
    <w:rPr>
      <w:rFonts w:cs="Symbol"/>
      <w:lang w:val="ru-RU" w:eastAsia="en-US" w:bidi="ar-SA"/>
    </w:rPr>
  </w:style>
  <w:style w:type="character" w:customStyle="1" w:styleId="ListLabel154">
    <w:name w:val="ListLabel 154"/>
    <w:qFormat/>
    <w:rsid w:val="00D9707C"/>
    <w:rPr>
      <w:rFonts w:cs="Symbol"/>
      <w:lang w:val="ru-RU" w:eastAsia="en-US" w:bidi="ar-SA"/>
    </w:rPr>
  </w:style>
  <w:style w:type="character" w:customStyle="1" w:styleId="ListLabel155">
    <w:name w:val="ListLabel 155"/>
    <w:qFormat/>
    <w:rsid w:val="00D9707C"/>
    <w:rPr>
      <w:rFonts w:cs="Symbol"/>
      <w:lang w:val="ru-RU" w:eastAsia="en-US" w:bidi="ar-SA"/>
    </w:rPr>
  </w:style>
  <w:style w:type="character" w:customStyle="1" w:styleId="ListLabel156">
    <w:name w:val="ListLabel 156"/>
    <w:qFormat/>
    <w:rsid w:val="00D9707C"/>
    <w:rPr>
      <w:rFonts w:cs="Symbol"/>
      <w:lang w:val="ru-RU" w:eastAsia="en-US" w:bidi="ar-SA"/>
    </w:rPr>
  </w:style>
  <w:style w:type="character" w:customStyle="1" w:styleId="ListLabel157">
    <w:name w:val="ListLabel 15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58">
    <w:name w:val="ListLabel 158"/>
    <w:qFormat/>
    <w:rsid w:val="00D9707C"/>
    <w:rPr>
      <w:rFonts w:cs="Symbol"/>
      <w:lang w:val="ru-RU" w:eastAsia="en-US" w:bidi="ar-SA"/>
    </w:rPr>
  </w:style>
  <w:style w:type="character" w:customStyle="1" w:styleId="ListLabel159">
    <w:name w:val="ListLabel 159"/>
    <w:qFormat/>
    <w:rsid w:val="00D9707C"/>
    <w:rPr>
      <w:rFonts w:cs="Symbol"/>
      <w:lang w:val="ru-RU" w:eastAsia="en-US" w:bidi="ar-SA"/>
    </w:rPr>
  </w:style>
  <w:style w:type="character" w:customStyle="1" w:styleId="ListLabel160">
    <w:name w:val="ListLabel 160"/>
    <w:qFormat/>
    <w:rsid w:val="00D9707C"/>
    <w:rPr>
      <w:rFonts w:cs="Symbol"/>
      <w:lang w:val="ru-RU" w:eastAsia="en-US" w:bidi="ar-SA"/>
    </w:rPr>
  </w:style>
  <w:style w:type="character" w:customStyle="1" w:styleId="ListLabel161">
    <w:name w:val="ListLabel 161"/>
    <w:qFormat/>
    <w:rsid w:val="00D9707C"/>
    <w:rPr>
      <w:rFonts w:cs="Symbol"/>
      <w:lang w:val="ru-RU" w:eastAsia="en-US" w:bidi="ar-SA"/>
    </w:rPr>
  </w:style>
  <w:style w:type="character" w:customStyle="1" w:styleId="ListLabel162">
    <w:name w:val="ListLabel 162"/>
    <w:qFormat/>
    <w:rsid w:val="00D9707C"/>
    <w:rPr>
      <w:rFonts w:cs="Symbol"/>
      <w:lang w:val="ru-RU" w:eastAsia="en-US" w:bidi="ar-SA"/>
    </w:rPr>
  </w:style>
  <w:style w:type="character" w:customStyle="1" w:styleId="ListLabel163">
    <w:name w:val="ListLabel 163"/>
    <w:qFormat/>
    <w:rsid w:val="00D9707C"/>
    <w:rPr>
      <w:rFonts w:cs="Symbol"/>
      <w:lang w:val="ru-RU" w:eastAsia="en-US" w:bidi="ar-SA"/>
    </w:rPr>
  </w:style>
  <w:style w:type="character" w:customStyle="1" w:styleId="ListLabel164">
    <w:name w:val="ListLabel 164"/>
    <w:qFormat/>
    <w:rsid w:val="00D9707C"/>
    <w:rPr>
      <w:rFonts w:cs="Symbol"/>
      <w:lang w:val="ru-RU" w:eastAsia="en-US" w:bidi="ar-SA"/>
    </w:rPr>
  </w:style>
  <w:style w:type="character" w:customStyle="1" w:styleId="ListLabel165">
    <w:name w:val="ListLabel 165"/>
    <w:qFormat/>
    <w:rsid w:val="00D9707C"/>
    <w:rPr>
      <w:rFonts w:cs="Symbol"/>
      <w:lang w:val="ru-RU" w:eastAsia="en-US" w:bidi="ar-SA"/>
    </w:rPr>
  </w:style>
  <w:style w:type="character" w:customStyle="1" w:styleId="ListLabel166">
    <w:name w:val="ListLabel 166"/>
    <w:qFormat/>
    <w:rsid w:val="00D9707C"/>
    <w:rPr>
      <w:lang w:val="ru-RU" w:eastAsia="en-US" w:bidi="ar-SA"/>
    </w:rPr>
  </w:style>
  <w:style w:type="character" w:customStyle="1" w:styleId="ListLabel167">
    <w:name w:val="ListLabel 16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68">
    <w:name w:val="ListLabel 168"/>
    <w:qFormat/>
    <w:rsid w:val="00D9707C"/>
    <w:rPr>
      <w:rFonts w:cs="Symbol"/>
      <w:lang w:val="ru-RU" w:eastAsia="en-US" w:bidi="ar-SA"/>
    </w:rPr>
  </w:style>
  <w:style w:type="character" w:customStyle="1" w:styleId="ListLabel169">
    <w:name w:val="ListLabel 169"/>
    <w:qFormat/>
    <w:rsid w:val="00D9707C"/>
    <w:rPr>
      <w:rFonts w:cs="Symbol"/>
      <w:lang w:val="ru-RU" w:eastAsia="en-US" w:bidi="ar-SA"/>
    </w:rPr>
  </w:style>
  <w:style w:type="character" w:customStyle="1" w:styleId="ListLabel170">
    <w:name w:val="ListLabel 170"/>
    <w:qFormat/>
    <w:rsid w:val="00D9707C"/>
    <w:rPr>
      <w:rFonts w:cs="Symbol"/>
      <w:lang w:val="ru-RU" w:eastAsia="en-US" w:bidi="ar-SA"/>
    </w:rPr>
  </w:style>
  <w:style w:type="character" w:customStyle="1" w:styleId="ListLabel171">
    <w:name w:val="ListLabel 171"/>
    <w:qFormat/>
    <w:rsid w:val="00D9707C"/>
    <w:rPr>
      <w:rFonts w:cs="Symbol"/>
      <w:lang w:val="ru-RU" w:eastAsia="en-US" w:bidi="ar-SA"/>
    </w:rPr>
  </w:style>
  <w:style w:type="character" w:customStyle="1" w:styleId="ListLabel172">
    <w:name w:val="ListLabel 172"/>
    <w:qFormat/>
    <w:rsid w:val="00D9707C"/>
    <w:rPr>
      <w:rFonts w:cs="Symbol"/>
      <w:lang w:val="ru-RU" w:eastAsia="en-US" w:bidi="ar-SA"/>
    </w:rPr>
  </w:style>
  <w:style w:type="character" w:customStyle="1" w:styleId="ListLabel173">
    <w:name w:val="ListLabel 173"/>
    <w:qFormat/>
    <w:rsid w:val="00D9707C"/>
    <w:rPr>
      <w:rFonts w:cs="Symbol"/>
      <w:lang w:val="ru-RU" w:eastAsia="en-US" w:bidi="ar-SA"/>
    </w:rPr>
  </w:style>
  <w:style w:type="character" w:customStyle="1" w:styleId="ListLabel174">
    <w:name w:val="ListLabel 174"/>
    <w:qFormat/>
    <w:rsid w:val="00D9707C"/>
    <w:rPr>
      <w:rFonts w:cs="Symbol"/>
      <w:lang w:val="ru-RU" w:eastAsia="en-US" w:bidi="ar-SA"/>
    </w:rPr>
  </w:style>
  <w:style w:type="character" w:customStyle="1" w:styleId="ListLabel175">
    <w:name w:val="ListLabel 175"/>
    <w:qFormat/>
    <w:rsid w:val="00D9707C"/>
    <w:rPr>
      <w:rFonts w:eastAsia="Times New Roman" w:cs="Times New Roman"/>
      <w:b/>
      <w:bCs/>
      <w:i w:val="0"/>
      <w:iCs w:val="0"/>
      <w:spacing w:val="0"/>
      <w:w w:val="100"/>
      <w:sz w:val="28"/>
      <w:szCs w:val="28"/>
      <w:lang w:val="ru-RU" w:eastAsia="en-US" w:bidi="ar-SA"/>
    </w:rPr>
  </w:style>
  <w:style w:type="character" w:customStyle="1" w:styleId="ListLabel176">
    <w:name w:val="ListLabel 176"/>
    <w:qFormat/>
    <w:rsid w:val="00D9707C"/>
    <w:rPr>
      <w:rFonts w:cs="Symbol"/>
      <w:lang w:val="ru-RU" w:eastAsia="en-US" w:bidi="ar-SA"/>
    </w:rPr>
  </w:style>
  <w:style w:type="character" w:customStyle="1" w:styleId="ListLabel177">
    <w:name w:val="ListLabel 177"/>
    <w:qFormat/>
    <w:rsid w:val="00D9707C"/>
    <w:rPr>
      <w:rFonts w:cs="Symbol"/>
      <w:lang w:val="ru-RU" w:eastAsia="en-US" w:bidi="ar-SA"/>
    </w:rPr>
  </w:style>
  <w:style w:type="character" w:customStyle="1" w:styleId="ListLabel178">
    <w:name w:val="ListLabel 178"/>
    <w:qFormat/>
    <w:rsid w:val="00D9707C"/>
    <w:rPr>
      <w:rFonts w:cs="Symbol"/>
      <w:lang w:val="ru-RU" w:eastAsia="en-US" w:bidi="ar-SA"/>
    </w:rPr>
  </w:style>
  <w:style w:type="character" w:customStyle="1" w:styleId="ListLabel179">
    <w:name w:val="ListLabel 179"/>
    <w:qFormat/>
    <w:rsid w:val="00D9707C"/>
    <w:rPr>
      <w:rFonts w:cs="Symbol"/>
      <w:lang w:val="ru-RU" w:eastAsia="en-US" w:bidi="ar-SA"/>
    </w:rPr>
  </w:style>
  <w:style w:type="character" w:customStyle="1" w:styleId="ListLabel180">
    <w:name w:val="ListLabel 180"/>
    <w:qFormat/>
    <w:rsid w:val="00D9707C"/>
    <w:rPr>
      <w:rFonts w:cs="Symbol"/>
      <w:lang w:val="ru-RU" w:eastAsia="en-US" w:bidi="ar-SA"/>
    </w:rPr>
  </w:style>
  <w:style w:type="character" w:customStyle="1" w:styleId="ListLabel181">
    <w:name w:val="ListLabel 181"/>
    <w:qFormat/>
    <w:rsid w:val="00D9707C"/>
    <w:rPr>
      <w:rFonts w:cs="Symbol"/>
      <w:lang w:val="ru-RU" w:eastAsia="en-US" w:bidi="ar-SA"/>
    </w:rPr>
  </w:style>
  <w:style w:type="character" w:customStyle="1" w:styleId="ListLabel182">
    <w:name w:val="ListLabel 182"/>
    <w:qFormat/>
    <w:rsid w:val="00D9707C"/>
    <w:rPr>
      <w:rFonts w:cs="Symbol"/>
      <w:lang w:val="ru-RU" w:eastAsia="en-US" w:bidi="ar-SA"/>
    </w:rPr>
  </w:style>
  <w:style w:type="character" w:customStyle="1" w:styleId="ListLabel183">
    <w:name w:val="ListLabel 183"/>
    <w:qFormat/>
    <w:rsid w:val="00D9707C"/>
    <w:rPr>
      <w:rFonts w:cs="Symbol"/>
      <w:lang w:val="ru-RU" w:eastAsia="en-US" w:bidi="ar-SA"/>
    </w:rPr>
  </w:style>
  <w:style w:type="character" w:customStyle="1" w:styleId="ListLabel184">
    <w:name w:val="ListLabel 184"/>
    <w:qFormat/>
    <w:rsid w:val="00D9707C"/>
    <w:rPr>
      <w:rFonts w:ascii="Times New Roman" w:hAnsi="Times New Roman"/>
      <w:sz w:val="24"/>
      <w:szCs w:val="24"/>
    </w:rPr>
  </w:style>
  <w:style w:type="character" w:customStyle="1" w:styleId="ListLabel185">
    <w:name w:val="ListLabel 185"/>
    <w:qFormat/>
    <w:rsid w:val="00D9707C"/>
  </w:style>
  <w:style w:type="character" w:customStyle="1" w:styleId="ListLabel186">
    <w:name w:val="ListLabel 186"/>
    <w:qFormat/>
    <w:rsid w:val="00D9707C"/>
    <w:rPr>
      <w:sz w:val="28"/>
    </w:rPr>
  </w:style>
  <w:style w:type="character" w:customStyle="1" w:styleId="ListLabel187">
    <w:name w:val="ListLabel 187"/>
    <w:qFormat/>
    <w:rsid w:val="00D9707C"/>
  </w:style>
  <w:style w:type="character" w:customStyle="1" w:styleId="ListLabel188">
    <w:name w:val="ListLabel 188"/>
    <w:qFormat/>
    <w:rsid w:val="00D9707C"/>
    <w:rPr>
      <w:lang w:val="ru-RU" w:eastAsia="en-US" w:bidi="ar-SA"/>
    </w:rPr>
  </w:style>
  <w:style w:type="character" w:customStyle="1" w:styleId="ListLabel189">
    <w:name w:val="ListLabel 189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190">
    <w:name w:val="ListLabel 190"/>
    <w:qFormat/>
    <w:rsid w:val="00D9707C"/>
    <w:rPr>
      <w:rFonts w:cs="Symbol"/>
      <w:lang w:val="ru-RU" w:eastAsia="en-US" w:bidi="ar-SA"/>
    </w:rPr>
  </w:style>
  <w:style w:type="character" w:customStyle="1" w:styleId="ListLabel191">
    <w:name w:val="ListLabel 191"/>
    <w:qFormat/>
    <w:rsid w:val="00D9707C"/>
    <w:rPr>
      <w:rFonts w:cs="Symbol"/>
      <w:lang w:val="ru-RU" w:eastAsia="en-US" w:bidi="ar-SA"/>
    </w:rPr>
  </w:style>
  <w:style w:type="character" w:customStyle="1" w:styleId="ListLabel192">
    <w:name w:val="ListLabel 192"/>
    <w:qFormat/>
    <w:rsid w:val="00D9707C"/>
    <w:rPr>
      <w:rFonts w:cs="Symbol"/>
      <w:lang w:val="ru-RU" w:eastAsia="en-US" w:bidi="ar-SA"/>
    </w:rPr>
  </w:style>
  <w:style w:type="character" w:customStyle="1" w:styleId="ListLabel193">
    <w:name w:val="ListLabel 193"/>
    <w:qFormat/>
    <w:rsid w:val="00D9707C"/>
    <w:rPr>
      <w:rFonts w:cs="Symbol"/>
      <w:lang w:val="ru-RU" w:eastAsia="en-US" w:bidi="ar-SA"/>
    </w:rPr>
  </w:style>
  <w:style w:type="character" w:customStyle="1" w:styleId="ListLabel194">
    <w:name w:val="ListLabel 194"/>
    <w:qFormat/>
    <w:rsid w:val="00D9707C"/>
    <w:rPr>
      <w:rFonts w:cs="Symbol"/>
      <w:lang w:val="ru-RU" w:eastAsia="en-US" w:bidi="ar-SA"/>
    </w:rPr>
  </w:style>
  <w:style w:type="character" w:customStyle="1" w:styleId="ListLabel195">
    <w:name w:val="ListLabel 195"/>
    <w:qFormat/>
    <w:rsid w:val="00D9707C"/>
    <w:rPr>
      <w:rFonts w:cs="Symbol"/>
      <w:lang w:val="ru-RU" w:eastAsia="en-US" w:bidi="ar-SA"/>
    </w:rPr>
  </w:style>
  <w:style w:type="character" w:customStyle="1" w:styleId="ListLabel196">
    <w:name w:val="ListLabel 196"/>
    <w:qFormat/>
    <w:rsid w:val="00D9707C"/>
    <w:rPr>
      <w:rFonts w:cs="Symbol"/>
      <w:lang w:val="ru-RU" w:eastAsia="en-US" w:bidi="ar-SA"/>
    </w:rPr>
  </w:style>
  <w:style w:type="character" w:customStyle="1" w:styleId="ListLabel197">
    <w:name w:val="ListLabel 197"/>
    <w:qFormat/>
    <w:rsid w:val="00D9707C"/>
    <w:rPr>
      <w:lang w:val="ru-RU" w:eastAsia="en-US" w:bidi="ar-SA"/>
    </w:rPr>
  </w:style>
  <w:style w:type="character" w:customStyle="1" w:styleId="ListLabel198">
    <w:name w:val="ListLabel 198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99">
    <w:name w:val="ListLabel 199"/>
    <w:qFormat/>
    <w:rsid w:val="00D9707C"/>
    <w:rPr>
      <w:rFonts w:cs="Symbol"/>
      <w:lang w:val="ru-RU" w:eastAsia="en-US" w:bidi="ar-SA"/>
    </w:rPr>
  </w:style>
  <w:style w:type="character" w:customStyle="1" w:styleId="ListLabel200">
    <w:name w:val="ListLabel 200"/>
    <w:qFormat/>
    <w:rsid w:val="00D9707C"/>
    <w:rPr>
      <w:rFonts w:cs="Symbol"/>
      <w:lang w:val="ru-RU" w:eastAsia="en-US" w:bidi="ar-SA"/>
    </w:rPr>
  </w:style>
  <w:style w:type="character" w:customStyle="1" w:styleId="ListLabel201">
    <w:name w:val="ListLabel 201"/>
    <w:qFormat/>
    <w:rsid w:val="00D9707C"/>
    <w:rPr>
      <w:rFonts w:cs="Symbol"/>
      <w:lang w:val="ru-RU" w:eastAsia="en-US" w:bidi="ar-SA"/>
    </w:rPr>
  </w:style>
  <w:style w:type="character" w:customStyle="1" w:styleId="ListLabel202">
    <w:name w:val="ListLabel 202"/>
    <w:qFormat/>
    <w:rsid w:val="00D9707C"/>
    <w:rPr>
      <w:rFonts w:cs="Symbol"/>
      <w:lang w:val="ru-RU" w:eastAsia="en-US" w:bidi="ar-SA"/>
    </w:rPr>
  </w:style>
  <w:style w:type="character" w:customStyle="1" w:styleId="ListLabel203">
    <w:name w:val="ListLabel 203"/>
    <w:qFormat/>
    <w:rsid w:val="00D9707C"/>
    <w:rPr>
      <w:rFonts w:cs="Symbol"/>
      <w:lang w:val="ru-RU" w:eastAsia="en-US" w:bidi="ar-SA"/>
    </w:rPr>
  </w:style>
  <w:style w:type="character" w:customStyle="1" w:styleId="ListLabel204">
    <w:name w:val="ListLabel 204"/>
    <w:qFormat/>
    <w:rsid w:val="00D9707C"/>
    <w:rPr>
      <w:rFonts w:cs="Symbol"/>
      <w:lang w:val="ru-RU" w:eastAsia="en-US" w:bidi="ar-SA"/>
    </w:rPr>
  </w:style>
  <w:style w:type="character" w:customStyle="1" w:styleId="ListLabel205">
    <w:name w:val="ListLabel 205"/>
    <w:qFormat/>
    <w:rsid w:val="00D9707C"/>
    <w:rPr>
      <w:rFonts w:cs="Symbol"/>
      <w:lang w:val="ru-RU" w:eastAsia="en-US" w:bidi="ar-SA"/>
    </w:rPr>
  </w:style>
  <w:style w:type="character" w:customStyle="1" w:styleId="ListLabel206">
    <w:name w:val="ListLabel 206"/>
    <w:qFormat/>
    <w:rsid w:val="00D9707C"/>
    <w:rPr>
      <w:lang w:val="ru-RU" w:eastAsia="en-US" w:bidi="ar-SA"/>
    </w:rPr>
  </w:style>
  <w:style w:type="character" w:customStyle="1" w:styleId="ListLabel207">
    <w:name w:val="ListLabel 20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208">
    <w:name w:val="ListLabel 208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209">
    <w:name w:val="ListLabel 209"/>
    <w:qFormat/>
    <w:rsid w:val="00D9707C"/>
    <w:rPr>
      <w:rFonts w:cs="Symbol"/>
      <w:lang w:val="ru-RU" w:eastAsia="en-US" w:bidi="ar-SA"/>
    </w:rPr>
  </w:style>
  <w:style w:type="character" w:customStyle="1" w:styleId="ListLabel210">
    <w:name w:val="ListLabel 210"/>
    <w:qFormat/>
    <w:rsid w:val="00D9707C"/>
    <w:rPr>
      <w:rFonts w:cs="Symbol"/>
      <w:lang w:val="ru-RU" w:eastAsia="en-US" w:bidi="ar-SA"/>
    </w:rPr>
  </w:style>
  <w:style w:type="character" w:customStyle="1" w:styleId="ListLabel211">
    <w:name w:val="ListLabel 211"/>
    <w:qFormat/>
    <w:rsid w:val="00D9707C"/>
    <w:rPr>
      <w:rFonts w:cs="Symbol"/>
      <w:lang w:val="ru-RU" w:eastAsia="en-US" w:bidi="ar-SA"/>
    </w:rPr>
  </w:style>
  <w:style w:type="character" w:customStyle="1" w:styleId="ListLabel212">
    <w:name w:val="ListLabel 212"/>
    <w:qFormat/>
    <w:rsid w:val="00D9707C"/>
    <w:rPr>
      <w:rFonts w:cs="Symbol"/>
      <w:lang w:val="ru-RU" w:eastAsia="en-US" w:bidi="ar-SA"/>
    </w:rPr>
  </w:style>
  <w:style w:type="character" w:customStyle="1" w:styleId="ListLabel213">
    <w:name w:val="ListLabel 213"/>
    <w:qFormat/>
    <w:rsid w:val="00D9707C"/>
    <w:rPr>
      <w:rFonts w:cs="Symbol"/>
      <w:lang w:val="ru-RU" w:eastAsia="en-US" w:bidi="ar-SA"/>
    </w:rPr>
  </w:style>
  <w:style w:type="character" w:customStyle="1" w:styleId="ListLabel214">
    <w:name w:val="ListLabel 214"/>
    <w:qFormat/>
    <w:rsid w:val="00D9707C"/>
    <w:rPr>
      <w:rFonts w:cs="Symbol"/>
      <w:lang w:val="ru-RU" w:eastAsia="en-US" w:bidi="ar-SA"/>
    </w:rPr>
  </w:style>
  <w:style w:type="character" w:customStyle="1" w:styleId="ListLabel215">
    <w:name w:val="ListLabel 215"/>
    <w:qFormat/>
    <w:rsid w:val="00D9707C"/>
    <w:rPr>
      <w:lang w:val="ru-RU" w:eastAsia="en-US" w:bidi="ar-SA"/>
    </w:rPr>
  </w:style>
  <w:style w:type="character" w:customStyle="1" w:styleId="ListLabel216">
    <w:name w:val="ListLabel 216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4"/>
      <w:szCs w:val="28"/>
      <w:lang w:val="ru-RU" w:eastAsia="en-US" w:bidi="ar-SA"/>
    </w:rPr>
  </w:style>
  <w:style w:type="character" w:customStyle="1" w:styleId="ListLabel217">
    <w:name w:val="ListLabel 217"/>
    <w:qFormat/>
    <w:rsid w:val="00D9707C"/>
    <w:rPr>
      <w:rFonts w:cs="Symbol"/>
      <w:lang w:val="ru-RU" w:eastAsia="en-US" w:bidi="ar-SA"/>
    </w:rPr>
  </w:style>
  <w:style w:type="character" w:customStyle="1" w:styleId="ListLabel218">
    <w:name w:val="ListLabel 218"/>
    <w:qFormat/>
    <w:rsid w:val="00D9707C"/>
    <w:rPr>
      <w:rFonts w:cs="Symbol"/>
      <w:lang w:val="ru-RU" w:eastAsia="en-US" w:bidi="ar-SA"/>
    </w:rPr>
  </w:style>
  <w:style w:type="character" w:customStyle="1" w:styleId="ListLabel219">
    <w:name w:val="ListLabel 219"/>
    <w:qFormat/>
    <w:rsid w:val="00D9707C"/>
    <w:rPr>
      <w:rFonts w:cs="Symbol"/>
      <w:lang w:val="ru-RU" w:eastAsia="en-US" w:bidi="ar-SA"/>
    </w:rPr>
  </w:style>
  <w:style w:type="character" w:customStyle="1" w:styleId="ListLabel220">
    <w:name w:val="ListLabel 220"/>
    <w:qFormat/>
    <w:rsid w:val="00D9707C"/>
    <w:rPr>
      <w:rFonts w:cs="Symbol"/>
      <w:lang w:val="ru-RU" w:eastAsia="en-US" w:bidi="ar-SA"/>
    </w:rPr>
  </w:style>
  <w:style w:type="character" w:customStyle="1" w:styleId="ListLabel221">
    <w:name w:val="ListLabel 221"/>
    <w:qFormat/>
    <w:rsid w:val="00D9707C"/>
    <w:rPr>
      <w:rFonts w:cs="Symbol"/>
      <w:lang w:val="ru-RU" w:eastAsia="en-US" w:bidi="ar-SA"/>
    </w:rPr>
  </w:style>
  <w:style w:type="character" w:customStyle="1" w:styleId="ListLabel222">
    <w:name w:val="ListLabel 222"/>
    <w:qFormat/>
    <w:rsid w:val="00D9707C"/>
    <w:rPr>
      <w:rFonts w:cs="Symbol"/>
      <w:lang w:val="ru-RU" w:eastAsia="en-US" w:bidi="ar-SA"/>
    </w:rPr>
  </w:style>
  <w:style w:type="character" w:customStyle="1" w:styleId="ListLabel223">
    <w:name w:val="ListLabel 223"/>
    <w:qFormat/>
    <w:rsid w:val="00D9707C"/>
    <w:rPr>
      <w:rFonts w:cs="Symbol"/>
      <w:lang w:val="ru-RU" w:eastAsia="en-US" w:bidi="ar-SA"/>
    </w:rPr>
  </w:style>
  <w:style w:type="character" w:customStyle="1" w:styleId="ListLabel224">
    <w:name w:val="ListLabel 224"/>
    <w:qFormat/>
    <w:rsid w:val="00D9707C"/>
    <w:rPr>
      <w:lang w:val="ru-RU" w:eastAsia="en-US" w:bidi="ar-SA"/>
    </w:rPr>
  </w:style>
  <w:style w:type="character" w:customStyle="1" w:styleId="ListLabel225">
    <w:name w:val="ListLabel 225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26">
    <w:name w:val="ListLabel 226"/>
    <w:qFormat/>
    <w:rsid w:val="00D9707C"/>
    <w:rPr>
      <w:rFonts w:cs="Symbol"/>
      <w:lang w:val="ru-RU" w:eastAsia="en-US" w:bidi="ar-SA"/>
    </w:rPr>
  </w:style>
  <w:style w:type="character" w:customStyle="1" w:styleId="ListLabel227">
    <w:name w:val="ListLabel 227"/>
    <w:qFormat/>
    <w:rsid w:val="00D9707C"/>
    <w:rPr>
      <w:rFonts w:cs="Symbol"/>
      <w:lang w:val="ru-RU" w:eastAsia="en-US" w:bidi="ar-SA"/>
    </w:rPr>
  </w:style>
  <w:style w:type="character" w:customStyle="1" w:styleId="ListLabel228">
    <w:name w:val="ListLabel 228"/>
    <w:qFormat/>
    <w:rsid w:val="00D9707C"/>
    <w:rPr>
      <w:rFonts w:cs="Symbol"/>
      <w:lang w:val="ru-RU" w:eastAsia="en-US" w:bidi="ar-SA"/>
    </w:rPr>
  </w:style>
  <w:style w:type="character" w:customStyle="1" w:styleId="ListLabel229">
    <w:name w:val="ListLabel 229"/>
    <w:qFormat/>
    <w:rsid w:val="00D9707C"/>
    <w:rPr>
      <w:rFonts w:cs="Symbol"/>
      <w:lang w:val="ru-RU" w:eastAsia="en-US" w:bidi="ar-SA"/>
    </w:rPr>
  </w:style>
  <w:style w:type="character" w:customStyle="1" w:styleId="ListLabel230">
    <w:name w:val="ListLabel 230"/>
    <w:qFormat/>
    <w:rsid w:val="00D9707C"/>
    <w:rPr>
      <w:rFonts w:cs="Symbol"/>
      <w:lang w:val="ru-RU" w:eastAsia="en-US" w:bidi="ar-SA"/>
    </w:rPr>
  </w:style>
  <w:style w:type="character" w:customStyle="1" w:styleId="ListLabel231">
    <w:name w:val="ListLabel 231"/>
    <w:qFormat/>
    <w:rsid w:val="00D9707C"/>
    <w:rPr>
      <w:rFonts w:cs="Symbol"/>
      <w:lang w:val="ru-RU" w:eastAsia="en-US" w:bidi="ar-SA"/>
    </w:rPr>
  </w:style>
  <w:style w:type="character" w:customStyle="1" w:styleId="ListLabel232">
    <w:name w:val="ListLabel 232"/>
    <w:qFormat/>
    <w:rsid w:val="00D9707C"/>
    <w:rPr>
      <w:rFonts w:cs="Symbol"/>
      <w:lang w:val="ru-RU" w:eastAsia="en-US" w:bidi="ar-SA"/>
    </w:rPr>
  </w:style>
  <w:style w:type="character" w:customStyle="1" w:styleId="ListLabel233">
    <w:name w:val="ListLabel 233"/>
    <w:qFormat/>
    <w:rsid w:val="00D9707C"/>
    <w:rPr>
      <w:rFonts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34">
    <w:name w:val="ListLabel 234"/>
    <w:qFormat/>
    <w:rsid w:val="00D9707C"/>
    <w:rPr>
      <w:rFonts w:cs="Symbol"/>
      <w:lang w:val="ru-RU" w:eastAsia="en-US" w:bidi="ar-SA"/>
    </w:rPr>
  </w:style>
  <w:style w:type="character" w:customStyle="1" w:styleId="ListLabel235">
    <w:name w:val="ListLabel 235"/>
    <w:qFormat/>
    <w:rsid w:val="00D9707C"/>
    <w:rPr>
      <w:rFonts w:cs="Symbol"/>
      <w:lang w:val="ru-RU" w:eastAsia="en-US" w:bidi="ar-SA"/>
    </w:rPr>
  </w:style>
  <w:style w:type="character" w:customStyle="1" w:styleId="ListLabel236">
    <w:name w:val="ListLabel 236"/>
    <w:qFormat/>
    <w:rsid w:val="00D9707C"/>
    <w:rPr>
      <w:rFonts w:cs="Symbol"/>
      <w:lang w:val="ru-RU" w:eastAsia="en-US" w:bidi="ar-SA"/>
    </w:rPr>
  </w:style>
  <w:style w:type="character" w:customStyle="1" w:styleId="ListLabel237">
    <w:name w:val="ListLabel 237"/>
    <w:qFormat/>
    <w:rsid w:val="00D9707C"/>
    <w:rPr>
      <w:rFonts w:cs="Symbol"/>
      <w:lang w:val="ru-RU" w:eastAsia="en-US" w:bidi="ar-SA"/>
    </w:rPr>
  </w:style>
  <w:style w:type="character" w:customStyle="1" w:styleId="ListLabel238">
    <w:name w:val="ListLabel 238"/>
    <w:qFormat/>
    <w:rsid w:val="00D9707C"/>
    <w:rPr>
      <w:rFonts w:cs="Symbol"/>
      <w:lang w:val="ru-RU" w:eastAsia="en-US" w:bidi="ar-SA"/>
    </w:rPr>
  </w:style>
  <w:style w:type="character" w:customStyle="1" w:styleId="ListLabel239">
    <w:name w:val="ListLabel 239"/>
    <w:qFormat/>
    <w:rsid w:val="00D9707C"/>
    <w:rPr>
      <w:rFonts w:cs="Symbol"/>
      <w:lang w:val="ru-RU" w:eastAsia="en-US" w:bidi="ar-SA"/>
    </w:rPr>
  </w:style>
  <w:style w:type="character" w:customStyle="1" w:styleId="ListLabel240">
    <w:name w:val="ListLabel 240"/>
    <w:qFormat/>
    <w:rsid w:val="00D9707C"/>
    <w:rPr>
      <w:rFonts w:cs="Symbol"/>
      <w:lang w:val="ru-RU" w:eastAsia="en-US" w:bidi="ar-SA"/>
    </w:rPr>
  </w:style>
  <w:style w:type="character" w:customStyle="1" w:styleId="ListLabel241">
    <w:name w:val="ListLabel 241"/>
    <w:qFormat/>
    <w:rsid w:val="00D9707C"/>
    <w:rPr>
      <w:rFonts w:cs="Symbol"/>
      <w:lang w:val="ru-RU" w:eastAsia="en-US" w:bidi="ar-SA"/>
    </w:rPr>
  </w:style>
  <w:style w:type="character" w:customStyle="1" w:styleId="ListLabel242">
    <w:name w:val="ListLabel 242"/>
    <w:qFormat/>
    <w:rsid w:val="00D9707C"/>
    <w:rPr>
      <w:lang w:val="ru-RU" w:eastAsia="en-US" w:bidi="ar-SA"/>
    </w:rPr>
  </w:style>
  <w:style w:type="character" w:customStyle="1" w:styleId="ListLabel243">
    <w:name w:val="ListLabel 243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44">
    <w:name w:val="ListLabel 244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4"/>
      <w:szCs w:val="28"/>
      <w:lang w:val="ru-RU" w:eastAsia="en-US" w:bidi="ar-SA"/>
    </w:rPr>
  </w:style>
  <w:style w:type="character" w:customStyle="1" w:styleId="ListLabel245">
    <w:name w:val="ListLabel 245"/>
    <w:qFormat/>
    <w:rsid w:val="00D9707C"/>
    <w:rPr>
      <w:rFonts w:cs="Symbol"/>
      <w:lang w:val="ru-RU" w:eastAsia="en-US" w:bidi="ar-SA"/>
    </w:rPr>
  </w:style>
  <w:style w:type="character" w:customStyle="1" w:styleId="ListLabel246">
    <w:name w:val="ListLabel 246"/>
    <w:qFormat/>
    <w:rsid w:val="00D9707C"/>
    <w:rPr>
      <w:rFonts w:cs="Symbol"/>
      <w:lang w:val="ru-RU" w:eastAsia="en-US" w:bidi="ar-SA"/>
    </w:rPr>
  </w:style>
  <w:style w:type="character" w:customStyle="1" w:styleId="ListLabel247">
    <w:name w:val="ListLabel 247"/>
    <w:qFormat/>
    <w:rsid w:val="00D9707C"/>
    <w:rPr>
      <w:rFonts w:cs="Symbol"/>
      <w:lang w:val="ru-RU" w:eastAsia="en-US" w:bidi="ar-SA"/>
    </w:rPr>
  </w:style>
  <w:style w:type="character" w:customStyle="1" w:styleId="ListLabel248">
    <w:name w:val="ListLabel 248"/>
    <w:qFormat/>
    <w:rsid w:val="00D9707C"/>
    <w:rPr>
      <w:rFonts w:cs="Symbol"/>
      <w:lang w:val="ru-RU" w:eastAsia="en-US" w:bidi="ar-SA"/>
    </w:rPr>
  </w:style>
  <w:style w:type="character" w:customStyle="1" w:styleId="ListLabel249">
    <w:name w:val="ListLabel 249"/>
    <w:qFormat/>
    <w:rsid w:val="00D9707C"/>
    <w:rPr>
      <w:rFonts w:cs="Symbol"/>
      <w:lang w:val="ru-RU" w:eastAsia="en-US" w:bidi="ar-SA"/>
    </w:rPr>
  </w:style>
  <w:style w:type="character" w:customStyle="1" w:styleId="ListLabel250">
    <w:name w:val="ListLabel 250"/>
    <w:qFormat/>
    <w:rsid w:val="00D9707C"/>
    <w:rPr>
      <w:rFonts w:cs="Symbol"/>
      <w:lang w:val="ru-RU" w:eastAsia="en-US" w:bidi="ar-SA"/>
    </w:rPr>
  </w:style>
  <w:style w:type="character" w:customStyle="1" w:styleId="ListLabel251">
    <w:name w:val="ListLabel 251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52">
    <w:name w:val="ListLabel 252"/>
    <w:qFormat/>
    <w:rsid w:val="00D9707C"/>
    <w:rPr>
      <w:rFonts w:cs="Symbol"/>
      <w:lang w:val="ru-RU" w:eastAsia="en-US" w:bidi="ar-SA"/>
    </w:rPr>
  </w:style>
  <w:style w:type="character" w:customStyle="1" w:styleId="ListLabel253">
    <w:name w:val="ListLabel 253"/>
    <w:qFormat/>
    <w:rsid w:val="00D9707C"/>
    <w:rPr>
      <w:rFonts w:cs="Symbol"/>
      <w:lang w:val="ru-RU" w:eastAsia="en-US" w:bidi="ar-SA"/>
    </w:rPr>
  </w:style>
  <w:style w:type="character" w:customStyle="1" w:styleId="ListLabel254">
    <w:name w:val="ListLabel 254"/>
    <w:qFormat/>
    <w:rsid w:val="00D9707C"/>
    <w:rPr>
      <w:rFonts w:cs="Symbol"/>
      <w:lang w:val="ru-RU" w:eastAsia="en-US" w:bidi="ar-SA"/>
    </w:rPr>
  </w:style>
  <w:style w:type="character" w:customStyle="1" w:styleId="ListLabel255">
    <w:name w:val="ListLabel 255"/>
    <w:qFormat/>
    <w:rsid w:val="00D9707C"/>
    <w:rPr>
      <w:rFonts w:cs="Symbol"/>
      <w:lang w:val="ru-RU" w:eastAsia="en-US" w:bidi="ar-SA"/>
    </w:rPr>
  </w:style>
  <w:style w:type="character" w:customStyle="1" w:styleId="ListLabel256">
    <w:name w:val="ListLabel 256"/>
    <w:qFormat/>
    <w:rsid w:val="00D9707C"/>
    <w:rPr>
      <w:rFonts w:cs="Symbol"/>
      <w:lang w:val="ru-RU" w:eastAsia="en-US" w:bidi="ar-SA"/>
    </w:rPr>
  </w:style>
  <w:style w:type="character" w:customStyle="1" w:styleId="ListLabel257">
    <w:name w:val="ListLabel 257"/>
    <w:qFormat/>
    <w:rsid w:val="00D9707C"/>
    <w:rPr>
      <w:rFonts w:cs="Symbol"/>
      <w:lang w:val="ru-RU" w:eastAsia="en-US" w:bidi="ar-SA"/>
    </w:rPr>
  </w:style>
  <w:style w:type="character" w:customStyle="1" w:styleId="ListLabel258">
    <w:name w:val="ListLabel 258"/>
    <w:qFormat/>
    <w:rsid w:val="00D9707C"/>
    <w:rPr>
      <w:rFonts w:cs="Symbol"/>
      <w:lang w:val="ru-RU" w:eastAsia="en-US" w:bidi="ar-SA"/>
    </w:rPr>
  </w:style>
  <w:style w:type="character" w:customStyle="1" w:styleId="ListLabel259">
    <w:name w:val="ListLabel 259"/>
    <w:qFormat/>
    <w:rsid w:val="00D9707C"/>
    <w:rPr>
      <w:rFonts w:cs="Symbol"/>
      <w:lang w:val="ru-RU" w:eastAsia="en-US" w:bidi="ar-SA"/>
    </w:rPr>
  </w:style>
  <w:style w:type="character" w:customStyle="1" w:styleId="ListLabel260">
    <w:name w:val="ListLabel 260"/>
    <w:qFormat/>
    <w:rsid w:val="00D9707C"/>
    <w:rPr>
      <w:lang w:val="ru-RU" w:eastAsia="en-US" w:bidi="ar-SA"/>
    </w:rPr>
  </w:style>
  <w:style w:type="character" w:customStyle="1" w:styleId="ListLabel261">
    <w:name w:val="ListLabel 261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62">
    <w:name w:val="ListLabel 262"/>
    <w:qFormat/>
    <w:rsid w:val="00D9707C"/>
    <w:rPr>
      <w:rFonts w:cs="Symbol"/>
      <w:lang w:val="ru-RU" w:eastAsia="en-US" w:bidi="ar-SA"/>
    </w:rPr>
  </w:style>
  <w:style w:type="character" w:customStyle="1" w:styleId="ListLabel263">
    <w:name w:val="ListLabel 263"/>
    <w:qFormat/>
    <w:rsid w:val="00D9707C"/>
    <w:rPr>
      <w:rFonts w:cs="Symbol"/>
      <w:lang w:val="ru-RU" w:eastAsia="en-US" w:bidi="ar-SA"/>
    </w:rPr>
  </w:style>
  <w:style w:type="character" w:customStyle="1" w:styleId="ListLabel264">
    <w:name w:val="ListLabel 264"/>
    <w:qFormat/>
    <w:rsid w:val="00D9707C"/>
    <w:rPr>
      <w:rFonts w:cs="Symbol"/>
      <w:lang w:val="ru-RU" w:eastAsia="en-US" w:bidi="ar-SA"/>
    </w:rPr>
  </w:style>
  <w:style w:type="character" w:customStyle="1" w:styleId="ListLabel265">
    <w:name w:val="ListLabel 265"/>
    <w:qFormat/>
    <w:rsid w:val="00D9707C"/>
    <w:rPr>
      <w:rFonts w:cs="Symbol"/>
      <w:lang w:val="ru-RU" w:eastAsia="en-US" w:bidi="ar-SA"/>
    </w:rPr>
  </w:style>
  <w:style w:type="character" w:customStyle="1" w:styleId="ListLabel266">
    <w:name w:val="ListLabel 266"/>
    <w:qFormat/>
    <w:rsid w:val="00D9707C"/>
    <w:rPr>
      <w:rFonts w:cs="Symbol"/>
      <w:lang w:val="ru-RU" w:eastAsia="en-US" w:bidi="ar-SA"/>
    </w:rPr>
  </w:style>
  <w:style w:type="character" w:customStyle="1" w:styleId="ListLabel267">
    <w:name w:val="ListLabel 267"/>
    <w:qFormat/>
    <w:rsid w:val="00D9707C"/>
    <w:rPr>
      <w:rFonts w:cs="Symbol"/>
      <w:lang w:val="ru-RU" w:eastAsia="en-US" w:bidi="ar-SA"/>
    </w:rPr>
  </w:style>
  <w:style w:type="character" w:customStyle="1" w:styleId="ListLabel268">
    <w:name w:val="ListLabel 268"/>
    <w:qFormat/>
    <w:rsid w:val="00D9707C"/>
    <w:rPr>
      <w:rFonts w:cs="Symbol"/>
      <w:lang w:val="ru-RU" w:eastAsia="en-US" w:bidi="ar-SA"/>
    </w:rPr>
  </w:style>
  <w:style w:type="character" w:customStyle="1" w:styleId="ListLabel269">
    <w:name w:val="ListLabel 269"/>
    <w:qFormat/>
    <w:rsid w:val="00D9707C"/>
    <w:rPr>
      <w:rFonts w:cs="Symbol"/>
      <w:lang w:val="ru-RU" w:eastAsia="en-US" w:bidi="ar-SA"/>
    </w:rPr>
  </w:style>
  <w:style w:type="character" w:customStyle="1" w:styleId="ListLabel270">
    <w:name w:val="ListLabel 270"/>
    <w:qFormat/>
    <w:rsid w:val="00D9707C"/>
    <w:rPr>
      <w:rFonts w:cs="Symbol"/>
      <w:lang w:val="ru-RU" w:eastAsia="en-US" w:bidi="ar-SA"/>
    </w:rPr>
  </w:style>
  <w:style w:type="character" w:customStyle="1" w:styleId="ListLabel271">
    <w:name w:val="ListLabel 271"/>
    <w:qFormat/>
    <w:rsid w:val="00D9707C"/>
    <w:rPr>
      <w:rFonts w:cs="Symbol"/>
      <w:lang w:val="ru-RU" w:eastAsia="en-US" w:bidi="ar-SA"/>
    </w:rPr>
  </w:style>
  <w:style w:type="character" w:customStyle="1" w:styleId="ListLabel272">
    <w:name w:val="ListLabel 272"/>
    <w:qFormat/>
    <w:rsid w:val="00D9707C"/>
    <w:rPr>
      <w:rFonts w:cs="Symbol"/>
      <w:lang w:val="ru-RU" w:eastAsia="en-US" w:bidi="ar-SA"/>
    </w:rPr>
  </w:style>
  <w:style w:type="character" w:customStyle="1" w:styleId="ListLabel273">
    <w:name w:val="ListLabel 273"/>
    <w:qFormat/>
    <w:rsid w:val="00D9707C"/>
    <w:rPr>
      <w:rFonts w:cs="Symbol"/>
      <w:lang w:val="ru-RU" w:eastAsia="en-US" w:bidi="ar-SA"/>
    </w:rPr>
  </w:style>
  <w:style w:type="character" w:customStyle="1" w:styleId="ListLabel274">
    <w:name w:val="ListLabel 274"/>
    <w:qFormat/>
    <w:rsid w:val="00D9707C"/>
    <w:rPr>
      <w:rFonts w:cs="Symbol"/>
      <w:lang w:val="ru-RU" w:eastAsia="en-US" w:bidi="ar-SA"/>
    </w:rPr>
  </w:style>
  <w:style w:type="character" w:customStyle="1" w:styleId="ListLabel275">
    <w:name w:val="ListLabel 275"/>
    <w:qFormat/>
    <w:rsid w:val="00D9707C"/>
    <w:rPr>
      <w:rFonts w:cs="Symbol"/>
      <w:lang w:val="ru-RU" w:eastAsia="en-US" w:bidi="ar-SA"/>
    </w:rPr>
  </w:style>
  <w:style w:type="character" w:customStyle="1" w:styleId="ListLabel276">
    <w:name w:val="ListLabel 276"/>
    <w:qFormat/>
    <w:rsid w:val="00D9707C"/>
    <w:rPr>
      <w:rFonts w:cs="Symbol"/>
      <w:lang w:val="ru-RU" w:eastAsia="en-US" w:bidi="ar-SA"/>
    </w:rPr>
  </w:style>
  <w:style w:type="character" w:customStyle="1" w:styleId="ListLabel277">
    <w:name w:val="ListLabel 277"/>
    <w:qFormat/>
    <w:rsid w:val="00D9707C"/>
    <w:rPr>
      <w:sz w:val="24"/>
      <w:szCs w:val="24"/>
    </w:rPr>
  </w:style>
  <w:style w:type="character" w:customStyle="1" w:styleId="ListLabel278">
    <w:name w:val="ListLabel 278"/>
    <w:qFormat/>
    <w:rsid w:val="00D9707C"/>
    <w:rPr>
      <w:sz w:val="24"/>
      <w:szCs w:val="24"/>
    </w:rPr>
  </w:style>
  <w:style w:type="character" w:customStyle="1" w:styleId="ListLabel279">
    <w:name w:val="ListLabel 279"/>
    <w:qFormat/>
    <w:rsid w:val="00D9707C"/>
    <w:rPr>
      <w:sz w:val="24"/>
      <w:szCs w:val="24"/>
    </w:rPr>
  </w:style>
  <w:style w:type="character" w:customStyle="1" w:styleId="ListLabel280">
    <w:name w:val="ListLabel 280"/>
    <w:qFormat/>
    <w:rsid w:val="00D9707C"/>
    <w:rPr>
      <w:sz w:val="24"/>
      <w:szCs w:val="24"/>
    </w:rPr>
  </w:style>
  <w:style w:type="paragraph" w:customStyle="1" w:styleId="TableParagraph">
    <w:name w:val="Table Paragraph"/>
    <w:basedOn w:val="a0"/>
    <w:uiPriority w:val="1"/>
    <w:qFormat/>
    <w:rsid w:val="00D9707C"/>
    <w:pPr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D9707C"/>
    <w:pPr>
      <w:spacing w:after="0" w:line="240" w:lineRule="auto"/>
    </w:pPr>
    <w:rPr>
      <w:rFonts w:ascii="Calibri" w:eastAsia="Calibri" w:hAnsi="Calibri" w:cs="Calibri"/>
      <w:sz w:val="20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f1">
    <w:name w:val="Абзац списка3"/>
    <w:basedOn w:val="a0"/>
    <w:rsid w:val="00F82424"/>
    <w:pPr>
      <w:suppressAutoHyphens/>
      <w:overflowPunct w:val="0"/>
      <w:autoSpaceDE w:val="0"/>
      <w:autoSpaceDN w:val="0"/>
      <w:adjustRightInd w:val="0"/>
      <w:ind w:left="720"/>
    </w:pPr>
    <w:rPr>
      <w:rFonts w:ascii="Calibri" w:eastAsia="Times New Roman" w:hAnsi="Calibri" w:cs="Times New Roman"/>
      <w:szCs w:val="20"/>
    </w:rPr>
  </w:style>
  <w:style w:type="character" w:customStyle="1" w:styleId="hl">
    <w:name w:val="hl"/>
    <w:basedOn w:val="a1"/>
    <w:rsid w:val="00AE690C"/>
  </w:style>
  <w:style w:type="character" w:customStyle="1" w:styleId="copyright">
    <w:name w:val="copyright"/>
    <w:basedOn w:val="a1"/>
    <w:rsid w:val="00AE690C"/>
  </w:style>
  <w:style w:type="character" w:customStyle="1" w:styleId="affd">
    <w:name w:val="Заголовок Знак"/>
    <w:link w:val="affc"/>
    <w:rsid w:val="00451C5E"/>
    <w:rPr>
      <w:rFonts w:ascii="Verdana" w:eastAsia="Calibri" w:hAnsi="Verdana" w:cs="Verdana"/>
      <w:b/>
      <w:bCs/>
      <w:color w:val="0058A9"/>
      <w:lang w:eastAsia="en-US"/>
    </w:rPr>
  </w:style>
  <w:style w:type="paragraph" w:customStyle="1" w:styleId="afffffffff8">
    <w:name w:val="Обычный (Интернет)"/>
    <w:basedOn w:val="a0"/>
    <w:unhideWhenUsed/>
    <w:rsid w:val="00451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ff9">
    <w:name w:val="Назв частей"/>
    <w:basedOn w:val="1"/>
    <w:link w:val="afffffffffa"/>
    <w:qFormat/>
    <w:rsid w:val="00D30FE5"/>
    <w:pPr>
      <w:keepNext/>
      <w:keepLines/>
      <w:widowControl/>
      <w:suppressAutoHyphens/>
      <w:autoSpaceDE/>
      <w:autoSpaceDN/>
      <w:adjustRightInd/>
      <w:spacing w:before="120" w:after="0" w:line="276" w:lineRule="auto"/>
    </w:pPr>
    <w:rPr>
      <w:rFonts w:ascii="Times New Roman" w:eastAsiaTheme="majorEastAsia" w:hAnsi="Times New Roman" w:cstheme="majorBidi"/>
      <w:caps/>
      <w:color w:val="365F91" w:themeColor="accent1" w:themeShade="BF"/>
      <w:sz w:val="28"/>
      <w:szCs w:val="28"/>
    </w:rPr>
  </w:style>
  <w:style w:type="character" w:customStyle="1" w:styleId="afffffffffa">
    <w:name w:val="Назв частей Знак"/>
    <w:basedOn w:val="40"/>
    <w:link w:val="afffffffff9"/>
    <w:rsid w:val="00D30FE5"/>
    <w:rPr>
      <w:rFonts w:ascii="Times New Roman" w:eastAsiaTheme="majorEastAsia" w:hAnsi="Times New Roman" w:cstheme="majorBidi"/>
      <w:b/>
      <w:bCs/>
      <w:i w:val="0"/>
      <w:iCs w:val="0"/>
      <w:caps/>
      <w:color w:val="365F91" w:themeColor="accent1" w:themeShade="BF"/>
      <w:sz w:val="28"/>
      <w:szCs w:val="28"/>
    </w:rPr>
  </w:style>
  <w:style w:type="paragraph" w:customStyle="1" w:styleId="1010">
    <w:name w:val="Знак101"/>
    <w:basedOn w:val="a0"/>
    <w:next w:val="a7"/>
    <w:uiPriority w:val="99"/>
    <w:unhideWhenUsed/>
    <w:rsid w:val="00D30FE5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paragraph" w:customStyle="1" w:styleId="1ff9">
    <w:name w:val="Знак1"/>
    <w:basedOn w:val="a0"/>
    <w:next w:val="aff4"/>
    <w:uiPriority w:val="99"/>
    <w:unhideWhenUsed/>
    <w:rsid w:val="00D30FE5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numbering" w:customStyle="1" w:styleId="3f2">
    <w:name w:val="Нет списка3"/>
    <w:next w:val="a3"/>
    <w:uiPriority w:val="99"/>
    <w:semiHidden/>
    <w:unhideWhenUsed/>
    <w:rsid w:val="00D30FE5"/>
  </w:style>
  <w:style w:type="numbering" w:customStyle="1" w:styleId="4a">
    <w:name w:val="Нет списка4"/>
    <w:next w:val="a3"/>
    <w:uiPriority w:val="99"/>
    <w:semiHidden/>
    <w:unhideWhenUsed/>
    <w:rsid w:val="00D30FE5"/>
  </w:style>
  <w:style w:type="paragraph" w:styleId="afffffffffb">
    <w:name w:val="TOC Heading"/>
    <w:basedOn w:val="1"/>
    <w:next w:val="a0"/>
    <w:uiPriority w:val="39"/>
    <w:unhideWhenUsed/>
    <w:qFormat/>
    <w:rsid w:val="00D30FE5"/>
    <w:pPr>
      <w:keepNext/>
      <w:keepLines/>
      <w:widowControl/>
      <w:suppressAutoHyphens/>
      <w:autoSpaceDE/>
      <w:autoSpaceDN/>
      <w:adjustRightInd/>
      <w:spacing w:before="120" w:after="0" w:line="276" w:lineRule="auto"/>
      <w:outlineLvl w:val="9"/>
    </w:pPr>
    <w:rPr>
      <w:rFonts w:ascii="Times New Roman" w:eastAsiaTheme="majorEastAsia" w:hAnsi="Times New Roman" w:cstheme="majorBidi"/>
      <w:color w:val="365F91" w:themeColor="accent1" w:themeShade="BF"/>
      <w:sz w:val="28"/>
      <w:szCs w:val="28"/>
      <w:lang w:eastAsia="en-US"/>
    </w:rPr>
  </w:style>
  <w:style w:type="paragraph" w:customStyle="1" w:styleId="115">
    <w:name w:val="Оглавление 11"/>
    <w:basedOn w:val="a0"/>
    <w:next w:val="a0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9">
    <w:name w:val="Нет списка5"/>
    <w:next w:val="a3"/>
    <w:uiPriority w:val="99"/>
    <w:semiHidden/>
    <w:unhideWhenUsed/>
    <w:rsid w:val="00D30FE5"/>
  </w:style>
  <w:style w:type="character" w:customStyle="1" w:styleId="116">
    <w:name w:val="Заголовок 1 Знак1"/>
    <w:aliases w:val="HEADING 1 Знак,Head 1 Знак,????????? 1 Знак,Subhead A Знак,Заг 1 Знак"/>
    <w:basedOn w:val="a1"/>
    <w:locked/>
    <w:rsid w:val="00D30FE5"/>
    <w:rPr>
      <w:rFonts w:ascii="Arial" w:eastAsia="Times New Roman" w:hAnsi="Arial" w:cs="Times New Roman"/>
      <w:b/>
      <w:kern w:val="28"/>
      <w:sz w:val="28"/>
      <w:szCs w:val="24"/>
      <w:lang w:val="ru-RU" w:eastAsia="ru-RU"/>
    </w:rPr>
  </w:style>
  <w:style w:type="character" w:customStyle="1" w:styleId="710">
    <w:name w:val="Основной текст + 71"/>
    <w:aliases w:val="5 pt4,Интервал 0 pt6"/>
    <w:basedOn w:val="a1"/>
    <w:rsid w:val="00D30FE5"/>
    <w:rPr>
      <w:color w:val="000000"/>
      <w:spacing w:val="6"/>
      <w:w w:val="100"/>
      <w:position w:val="0"/>
      <w:sz w:val="15"/>
      <w:szCs w:val="15"/>
      <w:lang w:val="ru-RU" w:bidi="ar-SA"/>
    </w:rPr>
  </w:style>
  <w:style w:type="character" w:customStyle="1" w:styleId="Constantia">
    <w:name w:val="Основной текст + Constantia"/>
    <w:aliases w:val="7,5 pt3,Интервал 0 pt5"/>
    <w:basedOn w:val="a1"/>
    <w:rsid w:val="00D30FE5"/>
    <w:rPr>
      <w:rFonts w:ascii="Constantia" w:eastAsia="Times New Roman" w:hAnsi="Constantia" w:cs="Constantia"/>
      <w:color w:val="000000"/>
      <w:spacing w:val="0"/>
      <w:w w:val="100"/>
      <w:position w:val="0"/>
      <w:sz w:val="15"/>
      <w:szCs w:val="15"/>
      <w:lang w:bidi="ar-SA"/>
    </w:rPr>
  </w:style>
  <w:style w:type="character" w:customStyle="1" w:styleId="CenturyGothic">
    <w:name w:val="Основной текст + Century Gothic"/>
    <w:aliases w:val="6 pt,Полужирный3,Интервал 0 pt4"/>
    <w:basedOn w:val="a1"/>
    <w:rsid w:val="00D30FE5"/>
    <w:rPr>
      <w:rFonts w:ascii="Century Gothic" w:eastAsia="Times New Roman" w:hAnsi="Century Gothic" w:cs="Century Gothic"/>
      <w:b/>
      <w:bCs/>
      <w:color w:val="000000"/>
      <w:spacing w:val="2"/>
      <w:w w:val="100"/>
      <w:position w:val="0"/>
      <w:sz w:val="12"/>
      <w:szCs w:val="12"/>
      <w:lang w:val="ru-RU" w:bidi="ar-SA"/>
    </w:rPr>
  </w:style>
  <w:style w:type="paragraph" w:customStyle="1" w:styleId="menubasetext1">
    <w:name w:val="menu_base_text1"/>
    <w:basedOn w:val="a0"/>
    <w:rsid w:val="00D30FE5"/>
    <w:pPr>
      <w:pBdr>
        <w:bottom w:val="single" w:sz="6" w:space="7" w:color="D7DBDF"/>
        <w:right w:val="single" w:sz="6" w:space="14" w:color="D7DBDF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s13">
    <w:name w:val="s_13"/>
    <w:basedOn w:val="a0"/>
    <w:rsid w:val="00D30FE5"/>
    <w:pPr>
      <w:spacing w:after="0" w:line="240" w:lineRule="auto"/>
      <w:ind w:firstLine="720"/>
    </w:pPr>
    <w:rPr>
      <w:rFonts w:ascii="Times New Roman" w:eastAsia="Times New Roman" w:hAnsi="Times New Roman" w:cs="Times New Roman"/>
      <w:sz w:val="18"/>
      <w:szCs w:val="18"/>
    </w:rPr>
  </w:style>
  <w:style w:type="numbering" w:customStyle="1" w:styleId="68">
    <w:name w:val="Нет списка6"/>
    <w:next w:val="a3"/>
    <w:uiPriority w:val="99"/>
    <w:semiHidden/>
    <w:unhideWhenUsed/>
    <w:rsid w:val="00D30FE5"/>
  </w:style>
  <w:style w:type="numbering" w:customStyle="1" w:styleId="1110">
    <w:name w:val="Нет списка111"/>
    <w:next w:val="a3"/>
    <w:uiPriority w:val="99"/>
    <w:semiHidden/>
    <w:unhideWhenUsed/>
    <w:rsid w:val="00D30FE5"/>
  </w:style>
  <w:style w:type="numbering" w:customStyle="1" w:styleId="214">
    <w:name w:val="Нет списка21"/>
    <w:next w:val="a3"/>
    <w:uiPriority w:val="99"/>
    <w:semiHidden/>
    <w:unhideWhenUsed/>
    <w:rsid w:val="00D30FE5"/>
  </w:style>
  <w:style w:type="numbering" w:customStyle="1" w:styleId="312">
    <w:name w:val="Нет списка31"/>
    <w:next w:val="a3"/>
    <w:uiPriority w:val="99"/>
    <w:semiHidden/>
    <w:unhideWhenUsed/>
    <w:rsid w:val="00D30FE5"/>
  </w:style>
  <w:style w:type="numbering" w:customStyle="1" w:styleId="412">
    <w:name w:val="Нет списка41"/>
    <w:next w:val="a3"/>
    <w:uiPriority w:val="99"/>
    <w:semiHidden/>
    <w:unhideWhenUsed/>
    <w:rsid w:val="00D30FE5"/>
  </w:style>
  <w:style w:type="numbering" w:customStyle="1" w:styleId="511">
    <w:name w:val="Нет списка51"/>
    <w:next w:val="a3"/>
    <w:uiPriority w:val="99"/>
    <w:semiHidden/>
    <w:unhideWhenUsed/>
    <w:rsid w:val="00D30FE5"/>
  </w:style>
  <w:style w:type="paragraph" w:styleId="afffffffffc">
    <w:name w:val="Revision"/>
    <w:hidden/>
    <w:uiPriority w:val="99"/>
    <w:semiHidden/>
    <w:rsid w:val="00D30FE5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styleId="afffffffffd">
    <w:name w:val="Document Map"/>
    <w:basedOn w:val="a0"/>
    <w:link w:val="afffffffffe"/>
    <w:uiPriority w:val="99"/>
    <w:semiHidden/>
    <w:unhideWhenUsed/>
    <w:rsid w:val="00D30FE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fffffffe">
    <w:name w:val="Схема документа Знак"/>
    <w:basedOn w:val="a1"/>
    <w:link w:val="afffffffffd"/>
    <w:uiPriority w:val="99"/>
    <w:semiHidden/>
    <w:rsid w:val="00D30FE5"/>
    <w:rPr>
      <w:rFonts w:ascii="Tahoma" w:eastAsia="Times New Roman" w:hAnsi="Tahoma" w:cs="Tahoma"/>
      <w:sz w:val="16"/>
      <w:szCs w:val="16"/>
    </w:rPr>
  </w:style>
  <w:style w:type="numbering" w:customStyle="1" w:styleId="75">
    <w:name w:val="Нет списка7"/>
    <w:next w:val="a3"/>
    <w:uiPriority w:val="99"/>
    <w:semiHidden/>
    <w:unhideWhenUsed/>
    <w:rsid w:val="00D30FE5"/>
  </w:style>
  <w:style w:type="numbering" w:customStyle="1" w:styleId="122">
    <w:name w:val="Нет списка12"/>
    <w:next w:val="a3"/>
    <w:uiPriority w:val="99"/>
    <w:semiHidden/>
    <w:unhideWhenUsed/>
    <w:rsid w:val="00D30FE5"/>
  </w:style>
  <w:style w:type="numbering" w:customStyle="1" w:styleId="222">
    <w:name w:val="Нет списка22"/>
    <w:next w:val="a3"/>
    <w:uiPriority w:val="99"/>
    <w:semiHidden/>
    <w:unhideWhenUsed/>
    <w:rsid w:val="00D30FE5"/>
  </w:style>
  <w:style w:type="numbering" w:customStyle="1" w:styleId="321">
    <w:name w:val="Нет списка32"/>
    <w:next w:val="a3"/>
    <w:uiPriority w:val="99"/>
    <w:semiHidden/>
    <w:unhideWhenUsed/>
    <w:rsid w:val="00D30FE5"/>
  </w:style>
  <w:style w:type="numbering" w:customStyle="1" w:styleId="420">
    <w:name w:val="Нет списка42"/>
    <w:next w:val="a3"/>
    <w:uiPriority w:val="99"/>
    <w:semiHidden/>
    <w:unhideWhenUsed/>
    <w:rsid w:val="00D30FE5"/>
  </w:style>
  <w:style w:type="numbering" w:customStyle="1" w:styleId="520">
    <w:name w:val="Нет списка52"/>
    <w:next w:val="a3"/>
    <w:uiPriority w:val="99"/>
    <w:semiHidden/>
    <w:unhideWhenUsed/>
    <w:rsid w:val="00D30FE5"/>
  </w:style>
  <w:style w:type="character" w:styleId="affffffffff">
    <w:name w:val="Placeholder Text"/>
    <w:basedOn w:val="a1"/>
    <w:uiPriority w:val="99"/>
    <w:semiHidden/>
    <w:rsid w:val="00D30FE5"/>
    <w:rPr>
      <w:color w:val="808080"/>
    </w:rPr>
  </w:style>
  <w:style w:type="paragraph" w:customStyle="1" w:styleId="affffffffff0">
    <w:name w:val="Название таблицы"/>
    <w:basedOn w:val="a0"/>
    <w:qFormat/>
    <w:rsid w:val="00D30FE5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ffa">
    <w:name w:val="1"/>
    <w:basedOn w:val="a0"/>
    <w:rsid w:val="00D30FE5"/>
    <w:pPr>
      <w:spacing w:after="160" w:line="240" w:lineRule="exact"/>
      <w:jc w:val="both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font7">
    <w:name w:val="font7"/>
    <w:basedOn w:val="a0"/>
    <w:rsid w:val="00D30FE5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8">
    <w:name w:val="font8"/>
    <w:basedOn w:val="a0"/>
    <w:rsid w:val="00D30FE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9">
    <w:name w:val="font9"/>
    <w:basedOn w:val="a0"/>
    <w:rsid w:val="00D30FE5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</w:rPr>
  </w:style>
  <w:style w:type="paragraph" w:customStyle="1" w:styleId="font10">
    <w:name w:val="font10"/>
    <w:basedOn w:val="a0"/>
    <w:rsid w:val="00D30FE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</w:rPr>
  </w:style>
  <w:style w:type="numbering" w:customStyle="1" w:styleId="84">
    <w:name w:val="Нет списка8"/>
    <w:next w:val="a3"/>
    <w:uiPriority w:val="99"/>
    <w:semiHidden/>
    <w:unhideWhenUsed/>
    <w:rsid w:val="00D30FE5"/>
  </w:style>
  <w:style w:type="character" w:customStyle="1" w:styleId="215">
    <w:name w:val="Заголовок 2 Знак1"/>
    <w:aliases w:val="Заголовок 3N Знак,Стиль 1 Знак"/>
    <w:uiPriority w:val="9"/>
    <w:locked/>
    <w:rsid w:val="00D30FE5"/>
    <w:rPr>
      <w:rFonts w:ascii="Arial" w:eastAsia="Times New Roman" w:hAnsi="Arial" w:cs="Times New Roman"/>
      <w:b/>
      <w:sz w:val="24"/>
      <w:szCs w:val="24"/>
    </w:rPr>
  </w:style>
  <w:style w:type="character" w:styleId="HTML2">
    <w:name w:val="HTML Code"/>
    <w:basedOn w:val="a1"/>
    <w:uiPriority w:val="99"/>
    <w:semiHidden/>
    <w:unhideWhenUsed/>
    <w:rsid w:val="00D30FE5"/>
    <w:rPr>
      <w:rFonts w:ascii="Courier New" w:eastAsia="Times New Roman" w:hAnsi="Courier New" w:cs="Courier New"/>
      <w:sz w:val="20"/>
      <w:szCs w:val="20"/>
    </w:rPr>
  </w:style>
  <w:style w:type="table" w:customStyle="1" w:styleId="117">
    <w:name w:val="Сетка таблицы11"/>
    <w:basedOn w:val="a2"/>
    <w:next w:val="af0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0">
    <w:name w:val=".FORMATTEXT"/>
    <w:uiPriority w:val="99"/>
    <w:rsid w:val="00D30F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b">
    <w:name w:val="Красная строка1"/>
    <w:basedOn w:val="af3"/>
    <w:rsid w:val="00D30FE5"/>
    <w:pPr>
      <w:suppressAutoHyphens/>
      <w:spacing w:line="240" w:lineRule="auto"/>
      <w:ind w:firstLine="21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FontStyle43">
    <w:name w:val="Font Style43"/>
    <w:basedOn w:val="a1"/>
    <w:uiPriority w:val="99"/>
    <w:rsid w:val="00D30FE5"/>
    <w:rPr>
      <w:rFonts w:ascii="Times New Roman" w:hAnsi="Times New Roman" w:cs="Times New Roman"/>
      <w:sz w:val="26"/>
      <w:szCs w:val="26"/>
    </w:rPr>
  </w:style>
  <w:style w:type="paragraph" w:customStyle="1" w:styleId="HEADERTEXT0">
    <w:name w:val=".HEADERTEXT"/>
    <w:uiPriority w:val="99"/>
    <w:rsid w:val="00D30F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2B4279"/>
      <w:sz w:val="24"/>
      <w:szCs w:val="24"/>
    </w:rPr>
  </w:style>
  <w:style w:type="numbering" w:customStyle="1" w:styleId="96">
    <w:name w:val="Нет списка9"/>
    <w:next w:val="a3"/>
    <w:uiPriority w:val="99"/>
    <w:semiHidden/>
    <w:unhideWhenUsed/>
    <w:rsid w:val="00D30FE5"/>
  </w:style>
  <w:style w:type="numbering" w:customStyle="1" w:styleId="131">
    <w:name w:val="Нет списка13"/>
    <w:next w:val="a3"/>
    <w:uiPriority w:val="99"/>
    <w:semiHidden/>
    <w:unhideWhenUsed/>
    <w:rsid w:val="00D30FE5"/>
  </w:style>
  <w:style w:type="numbering" w:customStyle="1" w:styleId="231">
    <w:name w:val="Нет списка23"/>
    <w:next w:val="a3"/>
    <w:uiPriority w:val="99"/>
    <w:semiHidden/>
    <w:unhideWhenUsed/>
    <w:rsid w:val="00D30FE5"/>
  </w:style>
  <w:style w:type="numbering" w:customStyle="1" w:styleId="330">
    <w:name w:val="Нет списка33"/>
    <w:next w:val="a3"/>
    <w:uiPriority w:val="99"/>
    <w:semiHidden/>
    <w:unhideWhenUsed/>
    <w:rsid w:val="00D30FE5"/>
  </w:style>
  <w:style w:type="numbering" w:customStyle="1" w:styleId="430">
    <w:name w:val="Нет списка43"/>
    <w:next w:val="a3"/>
    <w:uiPriority w:val="99"/>
    <w:semiHidden/>
    <w:unhideWhenUsed/>
    <w:rsid w:val="00D30FE5"/>
  </w:style>
  <w:style w:type="numbering" w:customStyle="1" w:styleId="530">
    <w:name w:val="Нет списка53"/>
    <w:next w:val="a3"/>
    <w:uiPriority w:val="99"/>
    <w:semiHidden/>
    <w:unhideWhenUsed/>
    <w:rsid w:val="00D30FE5"/>
  </w:style>
  <w:style w:type="paragraph" w:customStyle="1" w:styleId="affffffffff1">
    <w:name w:val="."/>
    <w:uiPriority w:val="99"/>
    <w:rsid w:val="00D30FE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ffffff2">
    <w:name w:val="ЗЕЛЕНЫЙ ТЕКСТ"/>
    <w:basedOn w:val="a0"/>
    <w:link w:val="affffffffff3"/>
    <w:qFormat/>
    <w:rsid w:val="00D30FE5"/>
    <w:pPr>
      <w:spacing w:after="0" w:line="360" w:lineRule="auto"/>
      <w:ind w:firstLine="709"/>
      <w:jc w:val="both"/>
    </w:pPr>
    <w:rPr>
      <w:rFonts w:ascii="Times New Roman" w:eastAsia="Times New Roman" w:hAnsi="Times New Roman" w:cs="Arial"/>
      <w:sz w:val="24"/>
      <w:szCs w:val="24"/>
    </w:rPr>
  </w:style>
  <w:style w:type="character" w:customStyle="1" w:styleId="affffffffff3">
    <w:name w:val="ЗЕЛЕНЫЙ ТЕКСТ Знак"/>
    <w:basedOn w:val="a1"/>
    <w:link w:val="affffffffff2"/>
    <w:rsid w:val="00D30FE5"/>
    <w:rPr>
      <w:rFonts w:ascii="Times New Roman" w:eastAsia="Times New Roman" w:hAnsi="Times New Roman" w:cs="Arial"/>
      <w:sz w:val="24"/>
      <w:szCs w:val="24"/>
    </w:rPr>
  </w:style>
  <w:style w:type="paragraph" w:customStyle="1" w:styleId="affffffffff4">
    <w:name w:val="обыч"/>
    <w:basedOn w:val="a0"/>
    <w:link w:val="affffffffff5"/>
    <w:qFormat/>
    <w:rsid w:val="00D30FE5"/>
    <w:pPr>
      <w:spacing w:after="0" w:line="360" w:lineRule="auto"/>
      <w:ind w:firstLine="567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fffff5">
    <w:name w:val="обыч Знак"/>
    <w:basedOn w:val="a1"/>
    <w:link w:val="affffffffff4"/>
    <w:rsid w:val="00D30FE5"/>
    <w:rPr>
      <w:rFonts w:ascii="Arial" w:eastAsia="Times New Roman" w:hAnsi="Arial" w:cs="Arial"/>
      <w:sz w:val="24"/>
      <w:szCs w:val="24"/>
    </w:rPr>
  </w:style>
  <w:style w:type="character" w:customStyle="1" w:styleId="rvts6">
    <w:name w:val="rvts6"/>
    <w:basedOn w:val="a1"/>
    <w:rsid w:val="00D30FE5"/>
  </w:style>
  <w:style w:type="character" w:customStyle="1" w:styleId="Web0">
    <w:name w:val="Обычный (Web) Знак"/>
    <w:uiPriority w:val="99"/>
    <w:locked/>
    <w:rsid w:val="00D30FE5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14pt">
    <w:name w:val="Основной текст (2) + 14 pt;Полужирный"/>
    <w:basedOn w:val="a1"/>
    <w:rsid w:val="00D30F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ffffffffff6">
    <w:name w:val="Подпись к таблице_"/>
    <w:basedOn w:val="a1"/>
    <w:link w:val="affffffffff7"/>
    <w:rsid w:val="00D30FE5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affffffffff7">
    <w:name w:val="Подпись к таблице"/>
    <w:basedOn w:val="a0"/>
    <w:link w:val="affffffffff6"/>
    <w:rsid w:val="00D30FE5"/>
    <w:pPr>
      <w:shd w:val="clear" w:color="auto" w:fill="FFFFFF"/>
      <w:spacing w:after="0" w:line="310" w:lineRule="exact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295pt">
    <w:name w:val="Основной текст (2) + 9;5 pt"/>
    <w:basedOn w:val="23"/>
    <w:rsid w:val="00D30F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85pt">
    <w:name w:val="Основной текст (2) + 8;5 pt;Полужирный"/>
    <w:basedOn w:val="23"/>
    <w:rsid w:val="00D30F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paragraph" w:customStyle="1" w:styleId="1ffc">
    <w:name w:val="Заголовок1"/>
    <w:basedOn w:val="a0"/>
    <w:next w:val="a0"/>
    <w:uiPriority w:val="10"/>
    <w:qFormat/>
    <w:rsid w:val="00D30FE5"/>
    <w:pPr>
      <w:spacing w:after="0" w:line="240" w:lineRule="auto"/>
      <w:contextualSpacing/>
    </w:pPr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customStyle="1" w:styleId="1ffd">
    <w:name w:val="Заголовок Знак1"/>
    <w:basedOn w:val="a1"/>
    <w:uiPriority w:val="10"/>
    <w:rsid w:val="00D30F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customStyle="1" w:styleId="4b">
    <w:name w:val="Сетка таблицы4"/>
    <w:basedOn w:val="a2"/>
    <w:next w:val="af0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2">
    <w:name w:val="Нет списка10"/>
    <w:next w:val="a3"/>
    <w:uiPriority w:val="99"/>
    <w:semiHidden/>
    <w:unhideWhenUsed/>
    <w:rsid w:val="00D30FE5"/>
  </w:style>
  <w:style w:type="numbering" w:customStyle="1" w:styleId="141">
    <w:name w:val="Нет списка14"/>
    <w:next w:val="a3"/>
    <w:uiPriority w:val="99"/>
    <w:semiHidden/>
    <w:unhideWhenUsed/>
    <w:rsid w:val="00D30FE5"/>
  </w:style>
  <w:style w:type="numbering" w:customStyle="1" w:styleId="240">
    <w:name w:val="Нет списка24"/>
    <w:next w:val="a3"/>
    <w:uiPriority w:val="99"/>
    <w:semiHidden/>
    <w:unhideWhenUsed/>
    <w:rsid w:val="00D30FE5"/>
  </w:style>
  <w:style w:type="numbering" w:customStyle="1" w:styleId="340">
    <w:name w:val="Нет списка34"/>
    <w:next w:val="a3"/>
    <w:uiPriority w:val="99"/>
    <w:semiHidden/>
    <w:unhideWhenUsed/>
    <w:rsid w:val="00D30FE5"/>
  </w:style>
  <w:style w:type="numbering" w:customStyle="1" w:styleId="440">
    <w:name w:val="Нет списка44"/>
    <w:next w:val="a3"/>
    <w:uiPriority w:val="99"/>
    <w:semiHidden/>
    <w:unhideWhenUsed/>
    <w:rsid w:val="00D30FE5"/>
  </w:style>
  <w:style w:type="paragraph" w:customStyle="1" w:styleId="123">
    <w:name w:val="Оглавление 12"/>
    <w:basedOn w:val="a0"/>
    <w:next w:val="a0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40">
    <w:name w:val="Нет списка54"/>
    <w:next w:val="a3"/>
    <w:uiPriority w:val="99"/>
    <w:semiHidden/>
    <w:unhideWhenUsed/>
    <w:rsid w:val="00D30FE5"/>
  </w:style>
  <w:style w:type="table" w:customStyle="1" w:styleId="5a">
    <w:name w:val="Сетка таблицы5"/>
    <w:basedOn w:val="a2"/>
    <w:next w:val="af0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0">
    <w:name w:val="Нет списка61"/>
    <w:next w:val="a3"/>
    <w:uiPriority w:val="99"/>
    <w:semiHidden/>
    <w:unhideWhenUsed/>
    <w:rsid w:val="00D30FE5"/>
  </w:style>
  <w:style w:type="numbering" w:customStyle="1" w:styleId="1120">
    <w:name w:val="Нет списка112"/>
    <w:next w:val="a3"/>
    <w:uiPriority w:val="99"/>
    <w:semiHidden/>
    <w:unhideWhenUsed/>
    <w:rsid w:val="00D30FE5"/>
  </w:style>
  <w:style w:type="numbering" w:customStyle="1" w:styleId="2110">
    <w:name w:val="Нет списка211"/>
    <w:next w:val="a3"/>
    <w:uiPriority w:val="99"/>
    <w:semiHidden/>
    <w:unhideWhenUsed/>
    <w:rsid w:val="00D30FE5"/>
  </w:style>
  <w:style w:type="numbering" w:customStyle="1" w:styleId="3110">
    <w:name w:val="Нет списка311"/>
    <w:next w:val="a3"/>
    <w:uiPriority w:val="99"/>
    <w:semiHidden/>
    <w:unhideWhenUsed/>
    <w:rsid w:val="00D30FE5"/>
  </w:style>
  <w:style w:type="numbering" w:customStyle="1" w:styleId="4110">
    <w:name w:val="Нет списка411"/>
    <w:next w:val="a3"/>
    <w:uiPriority w:val="99"/>
    <w:semiHidden/>
    <w:unhideWhenUsed/>
    <w:rsid w:val="00D30FE5"/>
  </w:style>
  <w:style w:type="numbering" w:customStyle="1" w:styleId="5110">
    <w:name w:val="Нет списка511"/>
    <w:next w:val="a3"/>
    <w:uiPriority w:val="99"/>
    <w:semiHidden/>
    <w:unhideWhenUsed/>
    <w:rsid w:val="00D30FE5"/>
  </w:style>
  <w:style w:type="numbering" w:customStyle="1" w:styleId="711">
    <w:name w:val="Нет списка71"/>
    <w:next w:val="a3"/>
    <w:uiPriority w:val="99"/>
    <w:semiHidden/>
    <w:unhideWhenUsed/>
    <w:rsid w:val="00D30FE5"/>
  </w:style>
  <w:style w:type="numbering" w:customStyle="1" w:styleId="1210">
    <w:name w:val="Нет списка121"/>
    <w:next w:val="a3"/>
    <w:uiPriority w:val="99"/>
    <w:semiHidden/>
    <w:unhideWhenUsed/>
    <w:rsid w:val="00D30FE5"/>
  </w:style>
  <w:style w:type="numbering" w:customStyle="1" w:styleId="2210">
    <w:name w:val="Нет списка221"/>
    <w:next w:val="a3"/>
    <w:uiPriority w:val="99"/>
    <w:semiHidden/>
    <w:unhideWhenUsed/>
    <w:rsid w:val="00D30FE5"/>
  </w:style>
  <w:style w:type="numbering" w:customStyle="1" w:styleId="3210">
    <w:name w:val="Нет списка321"/>
    <w:next w:val="a3"/>
    <w:uiPriority w:val="99"/>
    <w:semiHidden/>
    <w:unhideWhenUsed/>
    <w:rsid w:val="00D30FE5"/>
  </w:style>
  <w:style w:type="numbering" w:customStyle="1" w:styleId="421">
    <w:name w:val="Нет списка421"/>
    <w:next w:val="a3"/>
    <w:uiPriority w:val="99"/>
    <w:semiHidden/>
    <w:unhideWhenUsed/>
    <w:rsid w:val="00D30FE5"/>
  </w:style>
  <w:style w:type="numbering" w:customStyle="1" w:styleId="521">
    <w:name w:val="Нет списка521"/>
    <w:next w:val="a3"/>
    <w:uiPriority w:val="99"/>
    <w:semiHidden/>
    <w:unhideWhenUsed/>
    <w:rsid w:val="00D30FE5"/>
  </w:style>
  <w:style w:type="numbering" w:customStyle="1" w:styleId="811">
    <w:name w:val="Нет списка81"/>
    <w:next w:val="a3"/>
    <w:uiPriority w:val="99"/>
    <w:semiHidden/>
    <w:unhideWhenUsed/>
    <w:rsid w:val="00D30FE5"/>
  </w:style>
  <w:style w:type="table" w:customStyle="1" w:styleId="124">
    <w:name w:val="Сетка таблицы12"/>
    <w:basedOn w:val="a2"/>
    <w:next w:val="af0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11">
    <w:name w:val="Нет списка91"/>
    <w:next w:val="a3"/>
    <w:uiPriority w:val="99"/>
    <w:semiHidden/>
    <w:unhideWhenUsed/>
    <w:rsid w:val="00D30FE5"/>
  </w:style>
  <w:style w:type="table" w:customStyle="1" w:styleId="216">
    <w:name w:val="Сетка таблицы21"/>
    <w:basedOn w:val="a2"/>
    <w:next w:val="af0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0">
    <w:name w:val="Нет списка131"/>
    <w:next w:val="a3"/>
    <w:uiPriority w:val="99"/>
    <w:semiHidden/>
    <w:unhideWhenUsed/>
    <w:rsid w:val="00D30FE5"/>
  </w:style>
  <w:style w:type="numbering" w:customStyle="1" w:styleId="2310">
    <w:name w:val="Нет списка231"/>
    <w:next w:val="a3"/>
    <w:uiPriority w:val="99"/>
    <w:semiHidden/>
    <w:unhideWhenUsed/>
    <w:rsid w:val="00D30FE5"/>
  </w:style>
  <w:style w:type="numbering" w:customStyle="1" w:styleId="331">
    <w:name w:val="Нет списка331"/>
    <w:next w:val="a3"/>
    <w:uiPriority w:val="99"/>
    <w:semiHidden/>
    <w:unhideWhenUsed/>
    <w:rsid w:val="00D30FE5"/>
  </w:style>
  <w:style w:type="numbering" w:customStyle="1" w:styleId="431">
    <w:name w:val="Нет списка431"/>
    <w:next w:val="a3"/>
    <w:uiPriority w:val="99"/>
    <w:semiHidden/>
    <w:unhideWhenUsed/>
    <w:rsid w:val="00D30FE5"/>
  </w:style>
  <w:style w:type="numbering" w:customStyle="1" w:styleId="531">
    <w:name w:val="Нет списка531"/>
    <w:next w:val="a3"/>
    <w:uiPriority w:val="99"/>
    <w:semiHidden/>
    <w:unhideWhenUsed/>
    <w:rsid w:val="00D30FE5"/>
  </w:style>
  <w:style w:type="table" w:customStyle="1" w:styleId="313">
    <w:name w:val="Сетка таблицы31"/>
    <w:basedOn w:val="a2"/>
    <w:next w:val="af0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3"/>
    <w:uiPriority w:val="99"/>
    <w:semiHidden/>
    <w:unhideWhenUsed/>
    <w:rsid w:val="00D30FE5"/>
  </w:style>
  <w:style w:type="numbering" w:customStyle="1" w:styleId="160">
    <w:name w:val="Нет списка16"/>
    <w:next w:val="a3"/>
    <w:uiPriority w:val="99"/>
    <w:semiHidden/>
    <w:unhideWhenUsed/>
    <w:rsid w:val="00D30FE5"/>
  </w:style>
  <w:style w:type="numbering" w:customStyle="1" w:styleId="250">
    <w:name w:val="Нет списка25"/>
    <w:next w:val="a3"/>
    <w:uiPriority w:val="99"/>
    <w:semiHidden/>
    <w:unhideWhenUsed/>
    <w:rsid w:val="00D30FE5"/>
  </w:style>
  <w:style w:type="numbering" w:customStyle="1" w:styleId="350">
    <w:name w:val="Нет списка35"/>
    <w:next w:val="a3"/>
    <w:uiPriority w:val="99"/>
    <w:semiHidden/>
    <w:unhideWhenUsed/>
    <w:rsid w:val="00D30FE5"/>
  </w:style>
  <w:style w:type="numbering" w:customStyle="1" w:styleId="450">
    <w:name w:val="Нет списка45"/>
    <w:next w:val="a3"/>
    <w:uiPriority w:val="99"/>
    <w:semiHidden/>
    <w:unhideWhenUsed/>
    <w:rsid w:val="00D30FE5"/>
  </w:style>
  <w:style w:type="paragraph" w:customStyle="1" w:styleId="132">
    <w:name w:val="Оглавление 13"/>
    <w:basedOn w:val="a0"/>
    <w:next w:val="a0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50">
    <w:name w:val="Нет списка55"/>
    <w:next w:val="a3"/>
    <w:uiPriority w:val="99"/>
    <w:semiHidden/>
    <w:unhideWhenUsed/>
    <w:rsid w:val="00D30FE5"/>
  </w:style>
  <w:style w:type="table" w:customStyle="1" w:styleId="69">
    <w:name w:val="Сетка таблицы6"/>
    <w:basedOn w:val="a2"/>
    <w:next w:val="af0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0">
    <w:name w:val="Нет списка62"/>
    <w:next w:val="a3"/>
    <w:uiPriority w:val="99"/>
    <w:semiHidden/>
    <w:unhideWhenUsed/>
    <w:rsid w:val="00D30FE5"/>
  </w:style>
  <w:style w:type="numbering" w:customStyle="1" w:styleId="1130">
    <w:name w:val="Нет списка113"/>
    <w:next w:val="a3"/>
    <w:uiPriority w:val="99"/>
    <w:semiHidden/>
    <w:unhideWhenUsed/>
    <w:rsid w:val="00D30FE5"/>
  </w:style>
  <w:style w:type="numbering" w:customStyle="1" w:styleId="2120">
    <w:name w:val="Нет списка212"/>
    <w:next w:val="a3"/>
    <w:uiPriority w:val="99"/>
    <w:semiHidden/>
    <w:unhideWhenUsed/>
    <w:rsid w:val="00D30FE5"/>
  </w:style>
  <w:style w:type="numbering" w:customStyle="1" w:styleId="3120">
    <w:name w:val="Нет списка312"/>
    <w:next w:val="a3"/>
    <w:uiPriority w:val="99"/>
    <w:semiHidden/>
    <w:unhideWhenUsed/>
    <w:rsid w:val="00D30FE5"/>
  </w:style>
  <w:style w:type="numbering" w:customStyle="1" w:styleId="4120">
    <w:name w:val="Нет списка412"/>
    <w:next w:val="a3"/>
    <w:uiPriority w:val="99"/>
    <w:semiHidden/>
    <w:unhideWhenUsed/>
    <w:rsid w:val="00D30FE5"/>
  </w:style>
  <w:style w:type="numbering" w:customStyle="1" w:styleId="512">
    <w:name w:val="Нет списка512"/>
    <w:next w:val="a3"/>
    <w:uiPriority w:val="99"/>
    <w:semiHidden/>
    <w:unhideWhenUsed/>
    <w:rsid w:val="00D30FE5"/>
  </w:style>
  <w:style w:type="numbering" w:customStyle="1" w:styleId="720">
    <w:name w:val="Нет списка72"/>
    <w:next w:val="a3"/>
    <w:uiPriority w:val="99"/>
    <w:semiHidden/>
    <w:unhideWhenUsed/>
    <w:rsid w:val="00D30FE5"/>
  </w:style>
  <w:style w:type="numbering" w:customStyle="1" w:styleId="1220">
    <w:name w:val="Нет списка122"/>
    <w:next w:val="a3"/>
    <w:uiPriority w:val="99"/>
    <w:semiHidden/>
    <w:unhideWhenUsed/>
    <w:rsid w:val="00D30FE5"/>
  </w:style>
  <w:style w:type="numbering" w:customStyle="1" w:styleId="2220">
    <w:name w:val="Нет списка222"/>
    <w:next w:val="a3"/>
    <w:uiPriority w:val="99"/>
    <w:semiHidden/>
    <w:unhideWhenUsed/>
    <w:rsid w:val="00D30FE5"/>
  </w:style>
  <w:style w:type="numbering" w:customStyle="1" w:styleId="322">
    <w:name w:val="Нет списка322"/>
    <w:next w:val="a3"/>
    <w:uiPriority w:val="99"/>
    <w:semiHidden/>
    <w:unhideWhenUsed/>
    <w:rsid w:val="00D30FE5"/>
  </w:style>
  <w:style w:type="numbering" w:customStyle="1" w:styleId="422">
    <w:name w:val="Нет списка422"/>
    <w:next w:val="a3"/>
    <w:uiPriority w:val="99"/>
    <w:semiHidden/>
    <w:unhideWhenUsed/>
    <w:rsid w:val="00D30FE5"/>
  </w:style>
  <w:style w:type="numbering" w:customStyle="1" w:styleId="522">
    <w:name w:val="Нет списка522"/>
    <w:next w:val="a3"/>
    <w:uiPriority w:val="99"/>
    <w:semiHidden/>
    <w:unhideWhenUsed/>
    <w:rsid w:val="00D30FE5"/>
  </w:style>
  <w:style w:type="numbering" w:customStyle="1" w:styleId="820">
    <w:name w:val="Нет списка82"/>
    <w:next w:val="a3"/>
    <w:uiPriority w:val="99"/>
    <w:semiHidden/>
    <w:unhideWhenUsed/>
    <w:rsid w:val="00D30FE5"/>
  </w:style>
  <w:style w:type="table" w:customStyle="1" w:styleId="133">
    <w:name w:val="Сетка таблицы13"/>
    <w:basedOn w:val="a2"/>
    <w:next w:val="af0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20">
    <w:name w:val="Нет списка92"/>
    <w:next w:val="a3"/>
    <w:uiPriority w:val="99"/>
    <w:semiHidden/>
    <w:unhideWhenUsed/>
    <w:rsid w:val="00D30FE5"/>
  </w:style>
  <w:style w:type="table" w:customStyle="1" w:styleId="223">
    <w:name w:val="Сетка таблицы22"/>
    <w:basedOn w:val="a2"/>
    <w:next w:val="af0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20">
    <w:name w:val="Нет списка132"/>
    <w:next w:val="a3"/>
    <w:uiPriority w:val="99"/>
    <w:semiHidden/>
    <w:unhideWhenUsed/>
    <w:rsid w:val="00D30FE5"/>
  </w:style>
  <w:style w:type="numbering" w:customStyle="1" w:styleId="232">
    <w:name w:val="Нет списка232"/>
    <w:next w:val="a3"/>
    <w:uiPriority w:val="99"/>
    <w:semiHidden/>
    <w:unhideWhenUsed/>
    <w:rsid w:val="00D30FE5"/>
  </w:style>
  <w:style w:type="numbering" w:customStyle="1" w:styleId="332">
    <w:name w:val="Нет списка332"/>
    <w:next w:val="a3"/>
    <w:uiPriority w:val="99"/>
    <w:semiHidden/>
    <w:unhideWhenUsed/>
    <w:rsid w:val="00D30FE5"/>
  </w:style>
  <w:style w:type="numbering" w:customStyle="1" w:styleId="432">
    <w:name w:val="Нет списка432"/>
    <w:next w:val="a3"/>
    <w:uiPriority w:val="99"/>
    <w:semiHidden/>
    <w:unhideWhenUsed/>
    <w:rsid w:val="00D30FE5"/>
  </w:style>
  <w:style w:type="numbering" w:customStyle="1" w:styleId="532">
    <w:name w:val="Нет списка532"/>
    <w:next w:val="a3"/>
    <w:uiPriority w:val="99"/>
    <w:semiHidden/>
    <w:unhideWhenUsed/>
    <w:rsid w:val="00D30FE5"/>
  </w:style>
  <w:style w:type="table" w:customStyle="1" w:styleId="323">
    <w:name w:val="Сетка таблицы32"/>
    <w:basedOn w:val="a2"/>
    <w:next w:val="af0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0">
    <w:name w:val="Нет списка17"/>
    <w:next w:val="a3"/>
    <w:uiPriority w:val="99"/>
    <w:semiHidden/>
    <w:unhideWhenUsed/>
    <w:rsid w:val="00D30FE5"/>
  </w:style>
  <w:style w:type="numbering" w:customStyle="1" w:styleId="180">
    <w:name w:val="Нет списка18"/>
    <w:next w:val="a3"/>
    <w:uiPriority w:val="99"/>
    <w:semiHidden/>
    <w:unhideWhenUsed/>
    <w:rsid w:val="00D30FE5"/>
  </w:style>
  <w:style w:type="numbering" w:customStyle="1" w:styleId="260">
    <w:name w:val="Нет списка26"/>
    <w:next w:val="a3"/>
    <w:uiPriority w:val="99"/>
    <w:semiHidden/>
    <w:unhideWhenUsed/>
    <w:rsid w:val="00D30FE5"/>
  </w:style>
  <w:style w:type="numbering" w:customStyle="1" w:styleId="360">
    <w:name w:val="Нет списка36"/>
    <w:next w:val="a3"/>
    <w:uiPriority w:val="99"/>
    <w:semiHidden/>
    <w:unhideWhenUsed/>
    <w:rsid w:val="00D30FE5"/>
  </w:style>
  <w:style w:type="numbering" w:customStyle="1" w:styleId="460">
    <w:name w:val="Нет списка46"/>
    <w:next w:val="a3"/>
    <w:uiPriority w:val="99"/>
    <w:semiHidden/>
    <w:unhideWhenUsed/>
    <w:rsid w:val="00D30FE5"/>
  </w:style>
  <w:style w:type="paragraph" w:customStyle="1" w:styleId="142">
    <w:name w:val="Оглавление 14"/>
    <w:basedOn w:val="a0"/>
    <w:next w:val="a0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60">
    <w:name w:val="Нет списка56"/>
    <w:next w:val="a3"/>
    <w:uiPriority w:val="99"/>
    <w:semiHidden/>
    <w:unhideWhenUsed/>
    <w:rsid w:val="00D30FE5"/>
  </w:style>
  <w:style w:type="numbering" w:customStyle="1" w:styleId="630">
    <w:name w:val="Нет списка63"/>
    <w:next w:val="a3"/>
    <w:uiPriority w:val="99"/>
    <w:semiHidden/>
    <w:unhideWhenUsed/>
    <w:rsid w:val="00D30FE5"/>
  </w:style>
  <w:style w:type="numbering" w:customStyle="1" w:styleId="1140">
    <w:name w:val="Нет списка114"/>
    <w:next w:val="a3"/>
    <w:uiPriority w:val="99"/>
    <w:semiHidden/>
    <w:unhideWhenUsed/>
    <w:rsid w:val="00D30FE5"/>
  </w:style>
  <w:style w:type="numbering" w:customStyle="1" w:styleId="2130">
    <w:name w:val="Нет списка213"/>
    <w:next w:val="a3"/>
    <w:uiPriority w:val="99"/>
    <w:semiHidden/>
    <w:unhideWhenUsed/>
    <w:rsid w:val="00D30FE5"/>
  </w:style>
  <w:style w:type="numbering" w:customStyle="1" w:styleId="3130">
    <w:name w:val="Нет списка313"/>
    <w:next w:val="a3"/>
    <w:uiPriority w:val="99"/>
    <w:semiHidden/>
    <w:unhideWhenUsed/>
    <w:rsid w:val="00D30FE5"/>
  </w:style>
  <w:style w:type="numbering" w:customStyle="1" w:styleId="413">
    <w:name w:val="Нет списка413"/>
    <w:next w:val="a3"/>
    <w:uiPriority w:val="99"/>
    <w:semiHidden/>
    <w:unhideWhenUsed/>
    <w:rsid w:val="00D30FE5"/>
  </w:style>
  <w:style w:type="numbering" w:customStyle="1" w:styleId="513">
    <w:name w:val="Нет списка513"/>
    <w:next w:val="a3"/>
    <w:uiPriority w:val="99"/>
    <w:semiHidden/>
    <w:unhideWhenUsed/>
    <w:rsid w:val="00D30FE5"/>
  </w:style>
  <w:style w:type="numbering" w:customStyle="1" w:styleId="730">
    <w:name w:val="Нет списка73"/>
    <w:next w:val="a3"/>
    <w:uiPriority w:val="99"/>
    <w:semiHidden/>
    <w:unhideWhenUsed/>
    <w:rsid w:val="00D30FE5"/>
  </w:style>
  <w:style w:type="numbering" w:customStyle="1" w:styleId="1230">
    <w:name w:val="Нет списка123"/>
    <w:next w:val="a3"/>
    <w:uiPriority w:val="99"/>
    <w:semiHidden/>
    <w:unhideWhenUsed/>
    <w:rsid w:val="00D30FE5"/>
  </w:style>
  <w:style w:type="numbering" w:customStyle="1" w:styleId="2230">
    <w:name w:val="Нет списка223"/>
    <w:next w:val="a3"/>
    <w:uiPriority w:val="99"/>
    <w:semiHidden/>
    <w:unhideWhenUsed/>
    <w:rsid w:val="00D30FE5"/>
  </w:style>
  <w:style w:type="numbering" w:customStyle="1" w:styleId="3230">
    <w:name w:val="Нет списка323"/>
    <w:next w:val="a3"/>
    <w:uiPriority w:val="99"/>
    <w:semiHidden/>
    <w:unhideWhenUsed/>
    <w:rsid w:val="00D30FE5"/>
  </w:style>
  <w:style w:type="numbering" w:customStyle="1" w:styleId="423">
    <w:name w:val="Нет списка423"/>
    <w:next w:val="a3"/>
    <w:uiPriority w:val="99"/>
    <w:semiHidden/>
    <w:unhideWhenUsed/>
    <w:rsid w:val="00D30FE5"/>
  </w:style>
  <w:style w:type="numbering" w:customStyle="1" w:styleId="523">
    <w:name w:val="Нет списка523"/>
    <w:next w:val="a3"/>
    <w:uiPriority w:val="99"/>
    <w:semiHidden/>
    <w:unhideWhenUsed/>
    <w:rsid w:val="00D30FE5"/>
  </w:style>
  <w:style w:type="numbering" w:customStyle="1" w:styleId="830">
    <w:name w:val="Нет списка83"/>
    <w:next w:val="a3"/>
    <w:uiPriority w:val="99"/>
    <w:semiHidden/>
    <w:unhideWhenUsed/>
    <w:rsid w:val="00D30FE5"/>
  </w:style>
  <w:style w:type="table" w:customStyle="1" w:styleId="143">
    <w:name w:val="Сетка таблицы14"/>
    <w:basedOn w:val="a2"/>
    <w:next w:val="af0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30">
    <w:name w:val="Нет списка93"/>
    <w:next w:val="a3"/>
    <w:uiPriority w:val="99"/>
    <w:semiHidden/>
    <w:unhideWhenUsed/>
    <w:rsid w:val="00D30FE5"/>
  </w:style>
  <w:style w:type="numbering" w:customStyle="1" w:styleId="1330">
    <w:name w:val="Нет списка133"/>
    <w:next w:val="a3"/>
    <w:uiPriority w:val="99"/>
    <w:semiHidden/>
    <w:unhideWhenUsed/>
    <w:rsid w:val="00D30FE5"/>
  </w:style>
  <w:style w:type="numbering" w:customStyle="1" w:styleId="233">
    <w:name w:val="Нет списка233"/>
    <w:next w:val="a3"/>
    <w:uiPriority w:val="99"/>
    <w:semiHidden/>
    <w:unhideWhenUsed/>
    <w:rsid w:val="00D30FE5"/>
  </w:style>
  <w:style w:type="numbering" w:customStyle="1" w:styleId="333">
    <w:name w:val="Нет списка333"/>
    <w:next w:val="a3"/>
    <w:uiPriority w:val="99"/>
    <w:semiHidden/>
    <w:unhideWhenUsed/>
    <w:rsid w:val="00D30FE5"/>
  </w:style>
  <w:style w:type="numbering" w:customStyle="1" w:styleId="433">
    <w:name w:val="Нет списка433"/>
    <w:next w:val="a3"/>
    <w:uiPriority w:val="99"/>
    <w:semiHidden/>
    <w:unhideWhenUsed/>
    <w:rsid w:val="00D30FE5"/>
  </w:style>
  <w:style w:type="numbering" w:customStyle="1" w:styleId="533">
    <w:name w:val="Нет списка533"/>
    <w:next w:val="a3"/>
    <w:uiPriority w:val="99"/>
    <w:semiHidden/>
    <w:unhideWhenUsed/>
    <w:rsid w:val="00D30FE5"/>
  </w:style>
  <w:style w:type="numbering" w:customStyle="1" w:styleId="190">
    <w:name w:val="Нет списка19"/>
    <w:next w:val="a3"/>
    <w:uiPriority w:val="99"/>
    <w:semiHidden/>
    <w:unhideWhenUsed/>
    <w:rsid w:val="00D30FE5"/>
  </w:style>
  <w:style w:type="numbering" w:customStyle="1" w:styleId="1100">
    <w:name w:val="Нет списка110"/>
    <w:next w:val="a3"/>
    <w:uiPriority w:val="99"/>
    <w:semiHidden/>
    <w:unhideWhenUsed/>
    <w:rsid w:val="00D30FE5"/>
  </w:style>
  <w:style w:type="numbering" w:customStyle="1" w:styleId="270">
    <w:name w:val="Нет списка27"/>
    <w:next w:val="a3"/>
    <w:uiPriority w:val="99"/>
    <w:semiHidden/>
    <w:unhideWhenUsed/>
    <w:rsid w:val="00D30FE5"/>
  </w:style>
  <w:style w:type="numbering" w:customStyle="1" w:styleId="370">
    <w:name w:val="Нет списка37"/>
    <w:next w:val="a3"/>
    <w:uiPriority w:val="99"/>
    <w:semiHidden/>
    <w:unhideWhenUsed/>
    <w:rsid w:val="00D30FE5"/>
  </w:style>
  <w:style w:type="numbering" w:customStyle="1" w:styleId="470">
    <w:name w:val="Нет списка47"/>
    <w:next w:val="a3"/>
    <w:uiPriority w:val="99"/>
    <w:semiHidden/>
    <w:unhideWhenUsed/>
    <w:rsid w:val="00D30FE5"/>
  </w:style>
  <w:style w:type="paragraph" w:customStyle="1" w:styleId="152">
    <w:name w:val="Оглавление 15"/>
    <w:basedOn w:val="a0"/>
    <w:next w:val="a0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70">
    <w:name w:val="Нет списка57"/>
    <w:next w:val="a3"/>
    <w:uiPriority w:val="99"/>
    <w:semiHidden/>
    <w:unhideWhenUsed/>
    <w:rsid w:val="00D30FE5"/>
  </w:style>
  <w:style w:type="numbering" w:customStyle="1" w:styleId="640">
    <w:name w:val="Нет списка64"/>
    <w:next w:val="a3"/>
    <w:uiPriority w:val="99"/>
    <w:semiHidden/>
    <w:unhideWhenUsed/>
    <w:rsid w:val="00D30FE5"/>
  </w:style>
  <w:style w:type="numbering" w:customStyle="1" w:styleId="1150">
    <w:name w:val="Нет списка115"/>
    <w:next w:val="a3"/>
    <w:uiPriority w:val="99"/>
    <w:semiHidden/>
    <w:unhideWhenUsed/>
    <w:rsid w:val="00D30FE5"/>
  </w:style>
  <w:style w:type="numbering" w:customStyle="1" w:styleId="2140">
    <w:name w:val="Нет списка214"/>
    <w:next w:val="a3"/>
    <w:uiPriority w:val="99"/>
    <w:semiHidden/>
    <w:unhideWhenUsed/>
    <w:rsid w:val="00D30FE5"/>
  </w:style>
  <w:style w:type="numbering" w:customStyle="1" w:styleId="314">
    <w:name w:val="Нет списка314"/>
    <w:next w:val="a3"/>
    <w:uiPriority w:val="99"/>
    <w:semiHidden/>
    <w:unhideWhenUsed/>
    <w:rsid w:val="00D30FE5"/>
  </w:style>
  <w:style w:type="numbering" w:customStyle="1" w:styleId="414">
    <w:name w:val="Нет списка414"/>
    <w:next w:val="a3"/>
    <w:uiPriority w:val="99"/>
    <w:semiHidden/>
    <w:unhideWhenUsed/>
    <w:rsid w:val="00D30FE5"/>
  </w:style>
  <w:style w:type="numbering" w:customStyle="1" w:styleId="514">
    <w:name w:val="Нет списка514"/>
    <w:next w:val="a3"/>
    <w:uiPriority w:val="99"/>
    <w:semiHidden/>
    <w:unhideWhenUsed/>
    <w:rsid w:val="00D30FE5"/>
  </w:style>
  <w:style w:type="numbering" w:customStyle="1" w:styleId="740">
    <w:name w:val="Нет списка74"/>
    <w:next w:val="a3"/>
    <w:uiPriority w:val="99"/>
    <w:semiHidden/>
    <w:unhideWhenUsed/>
    <w:rsid w:val="00D30FE5"/>
  </w:style>
  <w:style w:type="numbering" w:customStyle="1" w:styleId="1240">
    <w:name w:val="Нет списка124"/>
    <w:next w:val="a3"/>
    <w:uiPriority w:val="99"/>
    <w:semiHidden/>
    <w:unhideWhenUsed/>
    <w:rsid w:val="00D30FE5"/>
  </w:style>
  <w:style w:type="numbering" w:customStyle="1" w:styleId="224">
    <w:name w:val="Нет списка224"/>
    <w:next w:val="a3"/>
    <w:uiPriority w:val="99"/>
    <w:semiHidden/>
    <w:unhideWhenUsed/>
    <w:rsid w:val="00D30FE5"/>
  </w:style>
  <w:style w:type="numbering" w:customStyle="1" w:styleId="324">
    <w:name w:val="Нет списка324"/>
    <w:next w:val="a3"/>
    <w:uiPriority w:val="99"/>
    <w:semiHidden/>
    <w:unhideWhenUsed/>
    <w:rsid w:val="00D30FE5"/>
  </w:style>
  <w:style w:type="numbering" w:customStyle="1" w:styleId="424">
    <w:name w:val="Нет списка424"/>
    <w:next w:val="a3"/>
    <w:uiPriority w:val="99"/>
    <w:semiHidden/>
    <w:unhideWhenUsed/>
    <w:rsid w:val="00D30FE5"/>
  </w:style>
  <w:style w:type="numbering" w:customStyle="1" w:styleId="524">
    <w:name w:val="Нет списка524"/>
    <w:next w:val="a3"/>
    <w:uiPriority w:val="99"/>
    <w:semiHidden/>
    <w:unhideWhenUsed/>
    <w:rsid w:val="00D30FE5"/>
  </w:style>
  <w:style w:type="numbering" w:customStyle="1" w:styleId="840">
    <w:name w:val="Нет списка84"/>
    <w:next w:val="a3"/>
    <w:uiPriority w:val="99"/>
    <w:semiHidden/>
    <w:unhideWhenUsed/>
    <w:rsid w:val="00D30FE5"/>
  </w:style>
  <w:style w:type="table" w:customStyle="1" w:styleId="153">
    <w:name w:val="Сетка таблицы15"/>
    <w:basedOn w:val="a2"/>
    <w:next w:val="af0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40">
    <w:name w:val="Нет списка94"/>
    <w:next w:val="a3"/>
    <w:uiPriority w:val="99"/>
    <w:semiHidden/>
    <w:unhideWhenUsed/>
    <w:rsid w:val="00D30FE5"/>
  </w:style>
  <w:style w:type="numbering" w:customStyle="1" w:styleId="134">
    <w:name w:val="Нет списка134"/>
    <w:next w:val="a3"/>
    <w:uiPriority w:val="99"/>
    <w:semiHidden/>
    <w:unhideWhenUsed/>
    <w:rsid w:val="00D30FE5"/>
  </w:style>
  <w:style w:type="numbering" w:customStyle="1" w:styleId="234">
    <w:name w:val="Нет списка234"/>
    <w:next w:val="a3"/>
    <w:uiPriority w:val="99"/>
    <w:semiHidden/>
    <w:unhideWhenUsed/>
    <w:rsid w:val="00D30FE5"/>
  </w:style>
  <w:style w:type="numbering" w:customStyle="1" w:styleId="334">
    <w:name w:val="Нет списка334"/>
    <w:next w:val="a3"/>
    <w:uiPriority w:val="99"/>
    <w:semiHidden/>
    <w:unhideWhenUsed/>
    <w:rsid w:val="00D30FE5"/>
  </w:style>
  <w:style w:type="numbering" w:customStyle="1" w:styleId="434">
    <w:name w:val="Нет списка434"/>
    <w:next w:val="a3"/>
    <w:uiPriority w:val="99"/>
    <w:semiHidden/>
    <w:unhideWhenUsed/>
    <w:rsid w:val="00D30FE5"/>
  </w:style>
  <w:style w:type="numbering" w:customStyle="1" w:styleId="534">
    <w:name w:val="Нет списка534"/>
    <w:next w:val="a3"/>
    <w:uiPriority w:val="99"/>
    <w:semiHidden/>
    <w:unhideWhenUsed/>
    <w:rsid w:val="00D30FE5"/>
  </w:style>
  <w:style w:type="numbering" w:customStyle="1" w:styleId="200">
    <w:name w:val="Нет списка20"/>
    <w:next w:val="a3"/>
    <w:uiPriority w:val="99"/>
    <w:semiHidden/>
    <w:unhideWhenUsed/>
    <w:rsid w:val="00D30FE5"/>
  </w:style>
  <w:style w:type="numbering" w:customStyle="1" w:styleId="1160">
    <w:name w:val="Нет списка116"/>
    <w:next w:val="a3"/>
    <w:uiPriority w:val="99"/>
    <w:semiHidden/>
    <w:unhideWhenUsed/>
    <w:rsid w:val="00D30FE5"/>
  </w:style>
  <w:style w:type="numbering" w:customStyle="1" w:styleId="280">
    <w:name w:val="Нет списка28"/>
    <w:next w:val="a3"/>
    <w:uiPriority w:val="99"/>
    <w:semiHidden/>
    <w:unhideWhenUsed/>
    <w:rsid w:val="00D30FE5"/>
  </w:style>
  <w:style w:type="numbering" w:customStyle="1" w:styleId="380">
    <w:name w:val="Нет списка38"/>
    <w:next w:val="a3"/>
    <w:uiPriority w:val="99"/>
    <w:semiHidden/>
    <w:unhideWhenUsed/>
    <w:rsid w:val="00D30FE5"/>
  </w:style>
  <w:style w:type="numbering" w:customStyle="1" w:styleId="480">
    <w:name w:val="Нет списка48"/>
    <w:next w:val="a3"/>
    <w:uiPriority w:val="99"/>
    <w:semiHidden/>
    <w:unhideWhenUsed/>
    <w:rsid w:val="00D30FE5"/>
  </w:style>
  <w:style w:type="paragraph" w:customStyle="1" w:styleId="161">
    <w:name w:val="Оглавление 16"/>
    <w:basedOn w:val="a0"/>
    <w:next w:val="a0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80">
    <w:name w:val="Нет списка58"/>
    <w:next w:val="a3"/>
    <w:uiPriority w:val="99"/>
    <w:semiHidden/>
    <w:unhideWhenUsed/>
    <w:rsid w:val="00D30FE5"/>
  </w:style>
  <w:style w:type="numbering" w:customStyle="1" w:styleId="650">
    <w:name w:val="Нет списка65"/>
    <w:next w:val="a3"/>
    <w:uiPriority w:val="99"/>
    <w:semiHidden/>
    <w:unhideWhenUsed/>
    <w:rsid w:val="00D30FE5"/>
  </w:style>
  <w:style w:type="numbering" w:customStyle="1" w:styleId="1170">
    <w:name w:val="Нет списка117"/>
    <w:next w:val="a3"/>
    <w:uiPriority w:val="99"/>
    <w:semiHidden/>
    <w:unhideWhenUsed/>
    <w:rsid w:val="00D30FE5"/>
  </w:style>
  <w:style w:type="numbering" w:customStyle="1" w:styleId="2150">
    <w:name w:val="Нет списка215"/>
    <w:next w:val="a3"/>
    <w:uiPriority w:val="99"/>
    <w:semiHidden/>
    <w:unhideWhenUsed/>
    <w:rsid w:val="00D30FE5"/>
  </w:style>
  <w:style w:type="numbering" w:customStyle="1" w:styleId="315">
    <w:name w:val="Нет списка315"/>
    <w:next w:val="a3"/>
    <w:uiPriority w:val="99"/>
    <w:semiHidden/>
    <w:unhideWhenUsed/>
    <w:rsid w:val="00D30FE5"/>
  </w:style>
  <w:style w:type="numbering" w:customStyle="1" w:styleId="415">
    <w:name w:val="Нет списка415"/>
    <w:next w:val="a3"/>
    <w:uiPriority w:val="99"/>
    <w:semiHidden/>
    <w:unhideWhenUsed/>
    <w:rsid w:val="00D30FE5"/>
  </w:style>
  <w:style w:type="numbering" w:customStyle="1" w:styleId="515">
    <w:name w:val="Нет списка515"/>
    <w:next w:val="a3"/>
    <w:uiPriority w:val="99"/>
    <w:semiHidden/>
    <w:unhideWhenUsed/>
    <w:rsid w:val="00D30FE5"/>
  </w:style>
  <w:style w:type="numbering" w:customStyle="1" w:styleId="750">
    <w:name w:val="Нет списка75"/>
    <w:next w:val="a3"/>
    <w:uiPriority w:val="99"/>
    <w:semiHidden/>
    <w:unhideWhenUsed/>
    <w:rsid w:val="00D30FE5"/>
  </w:style>
  <w:style w:type="numbering" w:customStyle="1" w:styleId="125">
    <w:name w:val="Нет списка125"/>
    <w:next w:val="a3"/>
    <w:uiPriority w:val="99"/>
    <w:semiHidden/>
    <w:unhideWhenUsed/>
    <w:rsid w:val="00D30FE5"/>
  </w:style>
  <w:style w:type="numbering" w:customStyle="1" w:styleId="225">
    <w:name w:val="Нет списка225"/>
    <w:next w:val="a3"/>
    <w:uiPriority w:val="99"/>
    <w:semiHidden/>
    <w:unhideWhenUsed/>
    <w:rsid w:val="00D30FE5"/>
  </w:style>
  <w:style w:type="numbering" w:customStyle="1" w:styleId="325">
    <w:name w:val="Нет списка325"/>
    <w:next w:val="a3"/>
    <w:uiPriority w:val="99"/>
    <w:semiHidden/>
    <w:unhideWhenUsed/>
    <w:rsid w:val="00D30FE5"/>
  </w:style>
  <w:style w:type="numbering" w:customStyle="1" w:styleId="425">
    <w:name w:val="Нет списка425"/>
    <w:next w:val="a3"/>
    <w:uiPriority w:val="99"/>
    <w:semiHidden/>
    <w:unhideWhenUsed/>
    <w:rsid w:val="00D30FE5"/>
  </w:style>
  <w:style w:type="numbering" w:customStyle="1" w:styleId="525">
    <w:name w:val="Нет списка525"/>
    <w:next w:val="a3"/>
    <w:uiPriority w:val="99"/>
    <w:semiHidden/>
    <w:unhideWhenUsed/>
    <w:rsid w:val="00D30FE5"/>
  </w:style>
  <w:style w:type="numbering" w:customStyle="1" w:styleId="85">
    <w:name w:val="Нет списка85"/>
    <w:next w:val="a3"/>
    <w:uiPriority w:val="99"/>
    <w:semiHidden/>
    <w:unhideWhenUsed/>
    <w:rsid w:val="00D30FE5"/>
  </w:style>
  <w:style w:type="table" w:customStyle="1" w:styleId="162">
    <w:name w:val="Сетка таблицы16"/>
    <w:basedOn w:val="a2"/>
    <w:next w:val="af0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50">
    <w:name w:val="Нет списка95"/>
    <w:next w:val="a3"/>
    <w:uiPriority w:val="99"/>
    <w:semiHidden/>
    <w:unhideWhenUsed/>
    <w:rsid w:val="00D30FE5"/>
  </w:style>
  <w:style w:type="numbering" w:customStyle="1" w:styleId="135">
    <w:name w:val="Нет списка135"/>
    <w:next w:val="a3"/>
    <w:uiPriority w:val="99"/>
    <w:semiHidden/>
    <w:unhideWhenUsed/>
    <w:rsid w:val="00D30FE5"/>
  </w:style>
  <w:style w:type="numbering" w:customStyle="1" w:styleId="235">
    <w:name w:val="Нет списка235"/>
    <w:next w:val="a3"/>
    <w:uiPriority w:val="99"/>
    <w:semiHidden/>
    <w:unhideWhenUsed/>
    <w:rsid w:val="00D30FE5"/>
  </w:style>
  <w:style w:type="numbering" w:customStyle="1" w:styleId="335">
    <w:name w:val="Нет списка335"/>
    <w:next w:val="a3"/>
    <w:uiPriority w:val="99"/>
    <w:semiHidden/>
    <w:unhideWhenUsed/>
    <w:rsid w:val="00D30FE5"/>
  </w:style>
  <w:style w:type="numbering" w:customStyle="1" w:styleId="435">
    <w:name w:val="Нет списка435"/>
    <w:next w:val="a3"/>
    <w:uiPriority w:val="99"/>
    <w:semiHidden/>
    <w:unhideWhenUsed/>
    <w:rsid w:val="00D30FE5"/>
  </w:style>
  <w:style w:type="numbering" w:customStyle="1" w:styleId="535">
    <w:name w:val="Нет списка535"/>
    <w:next w:val="a3"/>
    <w:uiPriority w:val="99"/>
    <w:semiHidden/>
    <w:unhideWhenUsed/>
    <w:rsid w:val="00D30FE5"/>
  </w:style>
  <w:style w:type="table" w:customStyle="1" w:styleId="236">
    <w:name w:val="Сетка таблицы23"/>
    <w:basedOn w:val="a2"/>
    <w:next w:val="af0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">
    <w:name w:val="Сетка таблицы24"/>
    <w:basedOn w:val="a2"/>
    <w:next w:val="af0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0">
    <w:name w:val="Нет списка29"/>
    <w:next w:val="a3"/>
    <w:uiPriority w:val="99"/>
    <w:semiHidden/>
    <w:unhideWhenUsed/>
    <w:rsid w:val="00D30FE5"/>
  </w:style>
  <w:style w:type="numbering" w:customStyle="1" w:styleId="118">
    <w:name w:val="Нет списка118"/>
    <w:next w:val="a3"/>
    <w:uiPriority w:val="99"/>
    <w:semiHidden/>
    <w:unhideWhenUsed/>
    <w:rsid w:val="00D30FE5"/>
  </w:style>
  <w:style w:type="numbering" w:customStyle="1" w:styleId="2100">
    <w:name w:val="Нет списка210"/>
    <w:next w:val="a3"/>
    <w:uiPriority w:val="99"/>
    <w:semiHidden/>
    <w:unhideWhenUsed/>
    <w:rsid w:val="00D30FE5"/>
  </w:style>
  <w:style w:type="numbering" w:customStyle="1" w:styleId="390">
    <w:name w:val="Нет списка39"/>
    <w:next w:val="a3"/>
    <w:uiPriority w:val="99"/>
    <w:semiHidden/>
    <w:unhideWhenUsed/>
    <w:rsid w:val="00D30FE5"/>
  </w:style>
  <w:style w:type="numbering" w:customStyle="1" w:styleId="490">
    <w:name w:val="Нет списка49"/>
    <w:next w:val="a3"/>
    <w:uiPriority w:val="99"/>
    <w:semiHidden/>
    <w:unhideWhenUsed/>
    <w:rsid w:val="00D30FE5"/>
  </w:style>
  <w:style w:type="numbering" w:customStyle="1" w:styleId="590">
    <w:name w:val="Нет списка59"/>
    <w:next w:val="a3"/>
    <w:uiPriority w:val="99"/>
    <w:semiHidden/>
    <w:unhideWhenUsed/>
    <w:rsid w:val="00D30FE5"/>
  </w:style>
  <w:style w:type="numbering" w:customStyle="1" w:styleId="660">
    <w:name w:val="Нет списка66"/>
    <w:next w:val="a3"/>
    <w:uiPriority w:val="99"/>
    <w:semiHidden/>
    <w:unhideWhenUsed/>
    <w:rsid w:val="00D30FE5"/>
  </w:style>
  <w:style w:type="numbering" w:customStyle="1" w:styleId="119">
    <w:name w:val="Нет списка119"/>
    <w:next w:val="a3"/>
    <w:uiPriority w:val="99"/>
    <w:semiHidden/>
    <w:unhideWhenUsed/>
    <w:rsid w:val="00D30FE5"/>
  </w:style>
  <w:style w:type="numbering" w:customStyle="1" w:styleId="2160">
    <w:name w:val="Нет списка216"/>
    <w:next w:val="a3"/>
    <w:uiPriority w:val="99"/>
    <w:semiHidden/>
    <w:unhideWhenUsed/>
    <w:rsid w:val="00D30FE5"/>
  </w:style>
  <w:style w:type="numbering" w:customStyle="1" w:styleId="316">
    <w:name w:val="Нет списка316"/>
    <w:next w:val="a3"/>
    <w:uiPriority w:val="99"/>
    <w:semiHidden/>
    <w:unhideWhenUsed/>
    <w:rsid w:val="00D30FE5"/>
  </w:style>
  <w:style w:type="numbering" w:customStyle="1" w:styleId="416">
    <w:name w:val="Нет списка416"/>
    <w:next w:val="a3"/>
    <w:uiPriority w:val="99"/>
    <w:semiHidden/>
    <w:unhideWhenUsed/>
    <w:rsid w:val="00D30FE5"/>
  </w:style>
  <w:style w:type="numbering" w:customStyle="1" w:styleId="516">
    <w:name w:val="Нет списка516"/>
    <w:next w:val="a3"/>
    <w:uiPriority w:val="99"/>
    <w:semiHidden/>
    <w:unhideWhenUsed/>
    <w:rsid w:val="00D30FE5"/>
  </w:style>
  <w:style w:type="numbering" w:customStyle="1" w:styleId="76">
    <w:name w:val="Нет списка76"/>
    <w:next w:val="a3"/>
    <w:uiPriority w:val="99"/>
    <w:semiHidden/>
    <w:unhideWhenUsed/>
    <w:rsid w:val="00D30FE5"/>
  </w:style>
  <w:style w:type="numbering" w:customStyle="1" w:styleId="126">
    <w:name w:val="Нет списка126"/>
    <w:next w:val="a3"/>
    <w:uiPriority w:val="99"/>
    <w:semiHidden/>
    <w:unhideWhenUsed/>
    <w:rsid w:val="00D30FE5"/>
  </w:style>
  <w:style w:type="numbering" w:customStyle="1" w:styleId="226">
    <w:name w:val="Нет списка226"/>
    <w:next w:val="a3"/>
    <w:uiPriority w:val="99"/>
    <w:semiHidden/>
    <w:unhideWhenUsed/>
    <w:rsid w:val="00D30FE5"/>
  </w:style>
  <w:style w:type="numbering" w:customStyle="1" w:styleId="326">
    <w:name w:val="Нет списка326"/>
    <w:next w:val="a3"/>
    <w:uiPriority w:val="99"/>
    <w:semiHidden/>
    <w:unhideWhenUsed/>
    <w:rsid w:val="00D30FE5"/>
  </w:style>
  <w:style w:type="numbering" w:customStyle="1" w:styleId="426">
    <w:name w:val="Нет списка426"/>
    <w:next w:val="a3"/>
    <w:uiPriority w:val="99"/>
    <w:semiHidden/>
    <w:unhideWhenUsed/>
    <w:rsid w:val="00D30FE5"/>
  </w:style>
  <w:style w:type="numbering" w:customStyle="1" w:styleId="526">
    <w:name w:val="Нет списка526"/>
    <w:next w:val="a3"/>
    <w:uiPriority w:val="99"/>
    <w:semiHidden/>
    <w:unhideWhenUsed/>
    <w:rsid w:val="00D30FE5"/>
  </w:style>
  <w:style w:type="numbering" w:customStyle="1" w:styleId="86">
    <w:name w:val="Нет списка86"/>
    <w:next w:val="a3"/>
    <w:uiPriority w:val="99"/>
    <w:semiHidden/>
    <w:unhideWhenUsed/>
    <w:rsid w:val="00D30FE5"/>
  </w:style>
  <w:style w:type="table" w:customStyle="1" w:styleId="171">
    <w:name w:val="Сетка таблицы17"/>
    <w:basedOn w:val="a2"/>
    <w:next w:val="af0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60">
    <w:name w:val="Нет списка96"/>
    <w:next w:val="a3"/>
    <w:uiPriority w:val="99"/>
    <w:semiHidden/>
    <w:unhideWhenUsed/>
    <w:rsid w:val="00D30FE5"/>
  </w:style>
  <w:style w:type="numbering" w:customStyle="1" w:styleId="136">
    <w:name w:val="Нет списка136"/>
    <w:next w:val="a3"/>
    <w:uiPriority w:val="99"/>
    <w:semiHidden/>
    <w:unhideWhenUsed/>
    <w:rsid w:val="00D30FE5"/>
  </w:style>
  <w:style w:type="numbering" w:customStyle="1" w:styleId="2360">
    <w:name w:val="Нет списка236"/>
    <w:next w:val="a3"/>
    <w:uiPriority w:val="99"/>
    <w:semiHidden/>
    <w:unhideWhenUsed/>
    <w:rsid w:val="00D30FE5"/>
  </w:style>
  <w:style w:type="numbering" w:customStyle="1" w:styleId="336">
    <w:name w:val="Нет списка336"/>
    <w:next w:val="a3"/>
    <w:uiPriority w:val="99"/>
    <w:semiHidden/>
    <w:unhideWhenUsed/>
    <w:rsid w:val="00D30FE5"/>
  </w:style>
  <w:style w:type="numbering" w:customStyle="1" w:styleId="436">
    <w:name w:val="Нет списка436"/>
    <w:next w:val="a3"/>
    <w:uiPriority w:val="99"/>
    <w:semiHidden/>
    <w:unhideWhenUsed/>
    <w:rsid w:val="00D30FE5"/>
  </w:style>
  <w:style w:type="numbering" w:customStyle="1" w:styleId="536">
    <w:name w:val="Нет списка536"/>
    <w:next w:val="a3"/>
    <w:uiPriority w:val="99"/>
    <w:semiHidden/>
    <w:unhideWhenUsed/>
    <w:rsid w:val="00D30FE5"/>
  </w:style>
  <w:style w:type="numbering" w:customStyle="1" w:styleId="300">
    <w:name w:val="Нет списка30"/>
    <w:next w:val="a3"/>
    <w:uiPriority w:val="99"/>
    <w:semiHidden/>
    <w:unhideWhenUsed/>
    <w:rsid w:val="00D30FE5"/>
  </w:style>
  <w:style w:type="numbering" w:customStyle="1" w:styleId="1200">
    <w:name w:val="Нет списка120"/>
    <w:next w:val="a3"/>
    <w:uiPriority w:val="99"/>
    <w:semiHidden/>
    <w:unhideWhenUsed/>
    <w:rsid w:val="00D30FE5"/>
  </w:style>
  <w:style w:type="numbering" w:customStyle="1" w:styleId="217">
    <w:name w:val="Нет списка217"/>
    <w:next w:val="a3"/>
    <w:uiPriority w:val="99"/>
    <w:semiHidden/>
    <w:unhideWhenUsed/>
    <w:rsid w:val="00D30FE5"/>
  </w:style>
  <w:style w:type="numbering" w:customStyle="1" w:styleId="3100">
    <w:name w:val="Нет списка310"/>
    <w:next w:val="a3"/>
    <w:uiPriority w:val="99"/>
    <w:semiHidden/>
    <w:unhideWhenUsed/>
    <w:rsid w:val="00D30FE5"/>
  </w:style>
  <w:style w:type="numbering" w:customStyle="1" w:styleId="4100">
    <w:name w:val="Нет списка410"/>
    <w:next w:val="a3"/>
    <w:uiPriority w:val="99"/>
    <w:semiHidden/>
    <w:unhideWhenUsed/>
    <w:rsid w:val="00D30FE5"/>
  </w:style>
  <w:style w:type="numbering" w:customStyle="1" w:styleId="5100">
    <w:name w:val="Нет списка510"/>
    <w:next w:val="a3"/>
    <w:uiPriority w:val="99"/>
    <w:semiHidden/>
    <w:unhideWhenUsed/>
    <w:rsid w:val="00D30FE5"/>
  </w:style>
  <w:style w:type="numbering" w:customStyle="1" w:styleId="670">
    <w:name w:val="Нет списка67"/>
    <w:next w:val="a3"/>
    <w:uiPriority w:val="99"/>
    <w:semiHidden/>
    <w:unhideWhenUsed/>
    <w:rsid w:val="00D30FE5"/>
  </w:style>
  <w:style w:type="numbering" w:customStyle="1" w:styleId="11100">
    <w:name w:val="Нет списка1110"/>
    <w:next w:val="a3"/>
    <w:uiPriority w:val="99"/>
    <w:semiHidden/>
    <w:unhideWhenUsed/>
    <w:rsid w:val="00D30FE5"/>
  </w:style>
  <w:style w:type="numbering" w:customStyle="1" w:styleId="218">
    <w:name w:val="Нет списка218"/>
    <w:next w:val="a3"/>
    <w:uiPriority w:val="99"/>
    <w:semiHidden/>
    <w:unhideWhenUsed/>
    <w:rsid w:val="00D30FE5"/>
  </w:style>
  <w:style w:type="numbering" w:customStyle="1" w:styleId="317">
    <w:name w:val="Нет списка317"/>
    <w:next w:val="a3"/>
    <w:uiPriority w:val="99"/>
    <w:semiHidden/>
    <w:unhideWhenUsed/>
    <w:rsid w:val="00D30FE5"/>
  </w:style>
  <w:style w:type="numbering" w:customStyle="1" w:styleId="417">
    <w:name w:val="Нет списка417"/>
    <w:next w:val="a3"/>
    <w:uiPriority w:val="99"/>
    <w:semiHidden/>
    <w:unhideWhenUsed/>
    <w:rsid w:val="00D30FE5"/>
  </w:style>
  <w:style w:type="numbering" w:customStyle="1" w:styleId="517">
    <w:name w:val="Нет списка517"/>
    <w:next w:val="a3"/>
    <w:uiPriority w:val="99"/>
    <w:semiHidden/>
    <w:unhideWhenUsed/>
    <w:rsid w:val="00D30FE5"/>
  </w:style>
  <w:style w:type="numbering" w:customStyle="1" w:styleId="77">
    <w:name w:val="Нет списка77"/>
    <w:next w:val="a3"/>
    <w:uiPriority w:val="99"/>
    <w:semiHidden/>
    <w:unhideWhenUsed/>
    <w:rsid w:val="00D30FE5"/>
  </w:style>
  <w:style w:type="numbering" w:customStyle="1" w:styleId="127">
    <w:name w:val="Нет списка127"/>
    <w:next w:val="a3"/>
    <w:uiPriority w:val="99"/>
    <w:semiHidden/>
    <w:unhideWhenUsed/>
    <w:rsid w:val="00D30FE5"/>
  </w:style>
  <w:style w:type="numbering" w:customStyle="1" w:styleId="227">
    <w:name w:val="Нет списка227"/>
    <w:next w:val="a3"/>
    <w:uiPriority w:val="99"/>
    <w:semiHidden/>
    <w:unhideWhenUsed/>
    <w:rsid w:val="00D30FE5"/>
  </w:style>
  <w:style w:type="numbering" w:customStyle="1" w:styleId="327">
    <w:name w:val="Нет списка327"/>
    <w:next w:val="a3"/>
    <w:uiPriority w:val="99"/>
    <w:semiHidden/>
    <w:unhideWhenUsed/>
    <w:rsid w:val="00D30FE5"/>
  </w:style>
  <w:style w:type="numbering" w:customStyle="1" w:styleId="427">
    <w:name w:val="Нет списка427"/>
    <w:next w:val="a3"/>
    <w:uiPriority w:val="99"/>
    <w:semiHidden/>
    <w:unhideWhenUsed/>
    <w:rsid w:val="00D30FE5"/>
  </w:style>
  <w:style w:type="numbering" w:customStyle="1" w:styleId="527">
    <w:name w:val="Нет списка527"/>
    <w:next w:val="a3"/>
    <w:uiPriority w:val="99"/>
    <w:semiHidden/>
    <w:unhideWhenUsed/>
    <w:rsid w:val="00D30FE5"/>
  </w:style>
  <w:style w:type="numbering" w:customStyle="1" w:styleId="87">
    <w:name w:val="Нет списка87"/>
    <w:next w:val="a3"/>
    <w:uiPriority w:val="99"/>
    <w:semiHidden/>
    <w:unhideWhenUsed/>
    <w:rsid w:val="00D30FE5"/>
  </w:style>
  <w:style w:type="table" w:customStyle="1" w:styleId="181">
    <w:name w:val="Сетка таблицы18"/>
    <w:basedOn w:val="a2"/>
    <w:next w:val="af0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7">
    <w:name w:val="Нет списка97"/>
    <w:next w:val="a3"/>
    <w:uiPriority w:val="99"/>
    <w:semiHidden/>
    <w:unhideWhenUsed/>
    <w:rsid w:val="00D30FE5"/>
  </w:style>
  <w:style w:type="numbering" w:customStyle="1" w:styleId="137">
    <w:name w:val="Нет списка137"/>
    <w:next w:val="a3"/>
    <w:uiPriority w:val="99"/>
    <w:semiHidden/>
    <w:unhideWhenUsed/>
    <w:rsid w:val="00D30FE5"/>
  </w:style>
  <w:style w:type="numbering" w:customStyle="1" w:styleId="237">
    <w:name w:val="Нет списка237"/>
    <w:next w:val="a3"/>
    <w:uiPriority w:val="99"/>
    <w:semiHidden/>
    <w:unhideWhenUsed/>
    <w:rsid w:val="00D30FE5"/>
  </w:style>
  <w:style w:type="numbering" w:customStyle="1" w:styleId="337">
    <w:name w:val="Нет списка337"/>
    <w:next w:val="a3"/>
    <w:uiPriority w:val="99"/>
    <w:semiHidden/>
    <w:unhideWhenUsed/>
    <w:rsid w:val="00D30FE5"/>
  </w:style>
  <w:style w:type="numbering" w:customStyle="1" w:styleId="437">
    <w:name w:val="Нет списка437"/>
    <w:next w:val="a3"/>
    <w:uiPriority w:val="99"/>
    <w:semiHidden/>
    <w:unhideWhenUsed/>
    <w:rsid w:val="00D30FE5"/>
  </w:style>
  <w:style w:type="numbering" w:customStyle="1" w:styleId="537">
    <w:name w:val="Нет списка537"/>
    <w:next w:val="a3"/>
    <w:uiPriority w:val="99"/>
    <w:semiHidden/>
    <w:unhideWhenUsed/>
    <w:rsid w:val="00D30FE5"/>
  </w:style>
  <w:style w:type="table" w:customStyle="1" w:styleId="78">
    <w:name w:val="Сетка таблицы7"/>
    <w:basedOn w:val="a2"/>
    <w:next w:val="af0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">
    <w:name w:val="Сетка таблицы71"/>
    <w:basedOn w:val="a2"/>
    <w:next w:val="af0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8">
    <w:name w:val="Сетка таблицы51"/>
    <w:basedOn w:val="a2"/>
    <w:next w:val="af0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"/>
    <w:basedOn w:val="a2"/>
    <w:next w:val="af0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"/>
    <w:basedOn w:val="a2"/>
    <w:next w:val="af0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internet.garant.ru/document/redirect/402675715/0" TargetMode="External"/><Relationship Id="rId18" Type="http://schemas.openxmlformats.org/officeDocument/2006/relationships/hyperlink" Target="https://internet.garant.ru/document/redirect/555333/0" TargetMode="External"/><Relationship Id="rId26" Type="http://schemas.openxmlformats.org/officeDocument/2006/relationships/hyperlink" Target="https://internet.garant.ru/document/redirect/12112604/20001" TargetMode="External"/><Relationship Id="rId3" Type="http://schemas.openxmlformats.org/officeDocument/2006/relationships/styles" Target="styles.xml"/><Relationship Id="rId21" Type="http://schemas.openxmlformats.org/officeDocument/2006/relationships/hyperlink" Target="https://internet.garant.ru/document/redirect/12112604/20001" TargetMode="External"/><Relationship Id="rId34" Type="http://schemas.openxmlformats.org/officeDocument/2006/relationships/hyperlink" Target="garantF1://8846487.0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internet.garant.ru/document/redirect/186367/0" TargetMode="External"/><Relationship Id="rId17" Type="http://schemas.openxmlformats.org/officeDocument/2006/relationships/hyperlink" Target="https://internet.garant.ru/document/redirect/12112604/0" TargetMode="External"/><Relationship Id="rId25" Type="http://schemas.openxmlformats.org/officeDocument/2006/relationships/hyperlink" Target="https://internet.garant.ru/document/redirect/12112604/20001" TargetMode="External"/><Relationship Id="rId33" Type="http://schemas.openxmlformats.org/officeDocument/2006/relationships/hyperlink" Target="garantF1://8068242.1000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document/redirect/8917725/0" TargetMode="External"/><Relationship Id="rId20" Type="http://schemas.openxmlformats.org/officeDocument/2006/relationships/hyperlink" Target="https://internet.garant.ru/document/redirect/12112604/20001" TargetMode="External"/><Relationship Id="rId29" Type="http://schemas.openxmlformats.org/officeDocument/2006/relationships/hyperlink" Target="https://internet.garant.ru/document/redirect/12112604/20001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nternet.garant.ru/document/redirect/12112604/14203" TargetMode="External"/><Relationship Id="rId24" Type="http://schemas.openxmlformats.org/officeDocument/2006/relationships/hyperlink" Target="https://internet.garant.ru/document/redirect/12112604/20001" TargetMode="External"/><Relationship Id="rId32" Type="http://schemas.openxmlformats.org/officeDocument/2006/relationships/hyperlink" Target="https://internet.garant.ru/document/redirect/179222/0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internet.garant.ru/document/redirect/12112604/20001" TargetMode="External"/><Relationship Id="rId23" Type="http://schemas.openxmlformats.org/officeDocument/2006/relationships/hyperlink" Target="https://internet.garant.ru/document/redirect/12112604/20001" TargetMode="External"/><Relationship Id="rId28" Type="http://schemas.openxmlformats.org/officeDocument/2006/relationships/hyperlink" Target="https://internet.garant.ru/document/redirect/12112604/20001" TargetMode="External"/><Relationship Id="rId36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yperlink" Target="https://internet.garant.ru/document/redirect/57745802/0" TargetMode="External"/><Relationship Id="rId31" Type="http://schemas.openxmlformats.org/officeDocument/2006/relationships/hyperlink" Target="https://internet.garant.ru/document/redirect/179222/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internet.garant.ru/document/redirect/12112604/219" TargetMode="External"/><Relationship Id="rId22" Type="http://schemas.openxmlformats.org/officeDocument/2006/relationships/hyperlink" Target="https://internet.garant.ru/document/redirect/12112604/20001" TargetMode="External"/><Relationship Id="rId27" Type="http://schemas.openxmlformats.org/officeDocument/2006/relationships/hyperlink" Target="https://internet.garant.ru/document/redirect/12112604/20001" TargetMode="External"/><Relationship Id="rId30" Type="http://schemas.openxmlformats.org/officeDocument/2006/relationships/hyperlink" Target="https://internet.garant.ru/document/redirect/555333/0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534531-397B-4990-A802-A5AA6F84A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10191</TotalTime>
  <Pages>19</Pages>
  <Words>8155</Words>
  <Characters>46484</Characters>
  <Application>Microsoft Office Word</Application>
  <DocSecurity>0</DocSecurity>
  <Lines>387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PK-05</dc:creator>
  <cp:lastModifiedBy>Пользователь Windows</cp:lastModifiedBy>
  <cp:revision>1643</cp:revision>
  <dcterms:created xsi:type="dcterms:W3CDTF">2020-01-14T13:18:00Z</dcterms:created>
  <dcterms:modified xsi:type="dcterms:W3CDTF">2023-07-21T13:02:00Z</dcterms:modified>
</cp:coreProperties>
</file>