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B1" w:rsidRPr="008E5B14" w:rsidRDefault="00CF20B1" w:rsidP="00CF20B1">
      <w:pPr>
        <w:spacing w:after="0" w:line="240" w:lineRule="auto"/>
        <w:jc w:val="center"/>
        <w:rPr>
          <w:rFonts w:ascii="Times New Roman" w:hAnsi="Times New Roman"/>
          <w:b/>
          <w:color w:val="22272F"/>
          <w:sz w:val="16"/>
          <w:szCs w:val="16"/>
        </w:rPr>
      </w:pPr>
      <w:r w:rsidRPr="008E5B14">
        <w:rPr>
          <w:rFonts w:ascii="Times New Roman" w:hAnsi="Times New Roman"/>
          <w:b/>
          <w:color w:val="22272F"/>
          <w:sz w:val="28"/>
          <w:szCs w:val="28"/>
        </w:rPr>
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 </w:t>
      </w:r>
    </w:p>
    <w:tbl>
      <w:tblPr>
        <w:tblW w:w="1049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9"/>
        <w:gridCol w:w="3381"/>
      </w:tblGrid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В отношении объектов недвижимого имущества, расположенных на территории кадастровых кварталов: 13:05:021000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субъект Российской Федерации – Республика Мордовия,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муниципальное образование  - Старочамзинское сельское поселение Большеигнатовского муниципального района, населенный пункт – с.</w:t>
            </w:r>
            <w:r>
              <w:rPr>
                <w:rFonts w:ascii="Times New Roman" w:eastAsia="Times New Roman" w:hAnsi="Times New Roman"/>
                <w:color w:val="22272F"/>
              </w:rPr>
              <w:t>Спасское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,</w:t>
            </w:r>
            <w:r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№ кад</w:t>
            </w:r>
            <w:r>
              <w:rPr>
                <w:rFonts w:ascii="Times New Roman" w:eastAsia="Times New Roman" w:hAnsi="Times New Roman"/>
                <w:color w:val="22272F"/>
              </w:rPr>
              <w:t>астрового квартала 13:05:0210001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(с.</w:t>
            </w:r>
            <w:r>
              <w:rPr>
                <w:rFonts w:ascii="Times New Roman" w:eastAsia="Times New Roman" w:hAnsi="Times New Roman"/>
                <w:color w:val="22272F"/>
              </w:rPr>
              <w:t>Спасское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)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>(Иные сведения, позволяющие определить местоположение территории, на которой выполняются комплексные кадастровые работы)</w:t>
            </w:r>
            <w:r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в соответствии с </w:t>
            </w:r>
            <w:r w:rsidRPr="00D66275">
              <w:rPr>
                <w:rFonts w:ascii="Times New Roman" w:eastAsia="Times New Roman" w:hAnsi="Times New Roman"/>
              </w:rPr>
              <w:t>МУНИЦИПАЛЬНЫМ КОНТРАКТОМ №</w:t>
            </w:r>
            <w:r w:rsidRPr="00D66275"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>4-М-СОКЭФ-24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 xml:space="preserve">на </w:t>
            </w:r>
            <w:bookmarkStart w:id="0" w:name="_Hlk156983799"/>
            <w:r w:rsidRPr="00D66275">
              <w:rPr>
                <w:rFonts w:ascii="Times New Roman" w:eastAsia="Times New Roman" w:hAnsi="Times New Roman"/>
              </w:rPr>
              <w:t>выполнение комплексных кадастровых работ на территориях муниципальных образований Республики Мордовия</w:t>
            </w:r>
            <w:bookmarkEnd w:id="0"/>
            <w:r w:rsidRPr="00D66275">
              <w:rPr>
                <w:rFonts w:ascii="Times New Roman" w:eastAsia="Times New Roman" w:hAnsi="Times New Roman"/>
              </w:rPr>
              <w:t xml:space="preserve">, </w:t>
            </w:r>
            <w:r w:rsidRPr="00D66275">
              <w:rPr>
                <w:rFonts w:ascii="Times New Roman" w:hAnsi="Times New Roman"/>
                <w:bCs/>
              </w:rPr>
              <w:t>Идентификационный код закупки:</w:t>
            </w:r>
            <w:r w:rsidRPr="00D66275">
              <w:t xml:space="preserve"> </w:t>
            </w:r>
            <w:r w:rsidRPr="00D66275">
              <w:rPr>
                <w:rFonts w:ascii="Times New Roman" w:hAnsi="Times New Roman"/>
                <w:bCs/>
              </w:rPr>
              <w:t>243130507116713050100100140017112245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от "1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" </w:t>
            </w:r>
            <w:r>
              <w:rPr>
                <w:rFonts w:ascii="Times New Roman" w:eastAsia="Times New Roman" w:hAnsi="Times New Roman"/>
                <w:color w:val="22272F"/>
              </w:rPr>
              <w:t>марта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2024 г. выполняются комплексные кадастровые работы.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Республика Мордовия, Большеигнатовский район, с.Большое Игнатово, ул.Советская, д.40,каб.№6(здание администрации).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  <w:t>(Адрес работы согласительной комиссии)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или на официальных сайтах в информационно-телекоммуникационной сети «Интернет»:</w:t>
            </w:r>
          </w:p>
        </w:tc>
      </w:tr>
      <w:tr w:rsidR="00CF20B1" w:rsidRPr="00CF20B1" w:rsidTr="00F25178">
        <w:trPr>
          <w:trHeight w:val="921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      Администрация Большеигнатовского муниципального района 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 xml:space="preserve">    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0000FF"/>
                <w:sz w:val="18"/>
                <w:szCs w:val="18"/>
                <w:u w:val="single"/>
                <w:lang w:val="en-US"/>
              </w:rPr>
            </w:pPr>
            <w:hyperlink w:history="1">
              <w:r w:rsidRPr="008E5B14">
                <w:rPr>
                  <w:rFonts w:ascii="&amp;quot" w:eastAsia="Times New Roman" w:hAnsi="&amp;quot"/>
                  <w:color w:val="0000FF"/>
                  <w:sz w:val="18"/>
                  <w:szCs w:val="18"/>
                  <w:u w:val="single"/>
                  <w:lang w:val="en-US"/>
                </w:rPr>
                <w:t>https:// bolsheignatovskoe-r13.gosveb.gosuslugi.ru</w:t>
              </w:r>
            </w:hyperlink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 xml:space="preserve">            </w:t>
            </w:r>
          </w:p>
        </w:tc>
      </w:tr>
      <w:tr w:rsidR="00CF20B1" w:rsidRPr="008E5B14" w:rsidTr="00F25178">
        <w:trPr>
          <w:trHeight w:val="979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  <w:lang w:val="en-US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Министерство земельных и имущественных отношений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>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</w:pPr>
            <w:r w:rsidRPr="008E5B14">
              <w:t xml:space="preserve">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t xml:space="preserve">             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https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://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www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e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mordovia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ru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gosudarstvennaya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vlast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rm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ministerstva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i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vedomstva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goskomzeml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  <w:t>Управление Росреестра по Республике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органа регистрации прав)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</w:rPr>
              <w:t xml:space="preserve">                https://rosreestr.gov.ru/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13:05:021000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состоится по адресу: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Республика Мордовия,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Большеигнатовский район, с.Большое Игнатово, ул.Советская, д.40,каб.№6 (здание администрации)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,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июля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2024 г. в 11 часов 00 минут.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4" ию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л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я 2024 г.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5" июля 2024 г., (первое (организационное) заседание состоится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 июля 2024 г. в 11 ч. 00 мин. (здание администрации)  и  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июля 2024 г. 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29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августа 2024 г..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Возражения оформляются в соответствии с </w:t>
            </w:r>
            <w:hyperlink r:id="rId9" w:anchor="/document/12154874/entry/149" w:history="1">
              <w:r w:rsidRPr="008E5B14">
                <w:rPr>
                  <w:rFonts w:ascii="Times New Roman" w:eastAsia="Times New Roman" w:hAnsi="Times New Roman"/>
                  <w:sz w:val="24"/>
                  <w:szCs w:val="24"/>
                </w:rPr>
                <w:t>частью 15 статьи 42.10</w:t>
              </w:r>
            </w:hyperlink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 Федерального закона от 24 июля 2007 г. № 221-ФЗ «О государственном кадастре недвижимости»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В случае отсутствия таких возражений местоположение границ земельных участков считается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lastRenderedPageBreak/>
              <w:t>согласованным.</w:t>
            </w:r>
          </w:p>
          <w:p w:rsidR="00CF20B1" w:rsidRPr="008E5B14" w:rsidRDefault="00CF20B1" w:rsidP="00F25178">
            <w:pPr>
              <w:spacing w:after="0" w:line="240" w:lineRule="auto"/>
              <w:jc w:val="right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4.0</w:t>
            </w: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7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.2024 г.</w:t>
            </w:r>
          </w:p>
        </w:tc>
      </w:tr>
    </w:tbl>
    <w:p w:rsidR="00CF20B1" w:rsidRPr="008E5B14" w:rsidRDefault="00CF20B1" w:rsidP="00CF20B1">
      <w:pPr>
        <w:spacing w:after="0" w:line="240" w:lineRule="auto"/>
        <w:jc w:val="center"/>
        <w:rPr>
          <w:rFonts w:ascii="Times New Roman" w:hAnsi="Times New Roman"/>
          <w:b/>
          <w:color w:val="22272F"/>
          <w:sz w:val="16"/>
          <w:szCs w:val="16"/>
        </w:rPr>
      </w:pPr>
      <w:r w:rsidRPr="008E5B14">
        <w:rPr>
          <w:rFonts w:ascii="Times New Roman" w:hAnsi="Times New Roman"/>
          <w:b/>
          <w:color w:val="22272F"/>
          <w:sz w:val="28"/>
          <w:szCs w:val="28"/>
        </w:rPr>
        <w:lastRenderedPageBreak/>
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 </w:t>
      </w:r>
    </w:p>
    <w:tbl>
      <w:tblPr>
        <w:tblW w:w="1049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9"/>
        <w:gridCol w:w="3381"/>
      </w:tblGrid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В отношении объектов недвижимого имущества, расположенных на территории кадастровых кварталов: 13:05:021000</w:t>
            </w:r>
            <w:r>
              <w:rPr>
                <w:rFonts w:ascii="Times New Roman" w:eastAsia="Times New Roman" w:hAnsi="Times New Roman"/>
                <w:color w:val="22272F"/>
              </w:rPr>
              <w:t>4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субъект Российской Федерации – Республика Мордовия,</w:t>
            </w:r>
          </w:p>
          <w:p w:rsidR="00CF20B1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 xml:space="preserve">муниципальное образование  - Старочамзинское сельское поселение Большеигнатовского муниципального района, </w:t>
            </w:r>
            <w:r>
              <w:rPr>
                <w:rFonts w:ascii="Times New Roman" w:eastAsia="Times New Roman" w:hAnsi="Times New Roman"/>
                <w:color w:val="22272F"/>
              </w:rPr>
              <w:t>земли сельскохозяйственного назначения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,</w:t>
            </w:r>
            <w:r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№ кад</w:t>
            </w:r>
            <w:r>
              <w:rPr>
                <w:rFonts w:ascii="Times New Roman" w:eastAsia="Times New Roman" w:hAnsi="Times New Roman"/>
                <w:color w:val="22272F"/>
              </w:rPr>
              <w:t>астрового квартала 13:05:0210004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>(Иные сведения, позволяющие определить местоположение территории, на которой выполняются комплексные кадастровые работы)</w:t>
            </w:r>
            <w:r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в соответствии с </w:t>
            </w:r>
            <w:r w:rsidRPr="00D66275">
              <w:rPr>
                <w:rFonts w:ascii="Times New Roman" w:eastAsia="Times New Roman" w:hAnsi="Times New Roman"/>
              </w:rPr>
              <w:t>МУНИЦИПАЛЬНЫМ КОНТРАКТОМ №</w:t>
            </w:r>
            <w:r w:rsidRPr="00D66275"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>4-М-СОКЭФ-24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 xml:space="preserve">на выполнение комплексных кадастровых работ на территориях муниципальных образований Республики Мордовия, </w:t>
            </w:r>
            <w:r w:rsidRPr="00D66275">
              <w:rPr>
                <w:rFonts w:ascii="Times New Roman" w:hAnsi="Times New Roman"/>
                <w:bCs/>
              </w:rPr>
              <w:t>Идентификационный код закупки:</w:t>
            </w:r>
            <w:r w:rsidRPr="00D66275">
              <w:t xml:space="preserve"> </w:t>
            </w:r>
            <w:r w:rsidRPr="00D66275">
              <w:rPr>
                <w:rFonts w:ascii="Times New Roman" w:hAnsi="Times New Roman"/>
                <w:bCs/>
              </w:rPr>
              <w:t>243130507116713050100100140017112245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от "1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" </w:t>
            </w:r>
            <w:r>
              <w:rPr>
                <w:rFonts w:ascii="Times New Roman" w:eastAsia="Times New Roman" w:hAnsi="Times New Roman"/>
                <w:color w:val="22272F"/>
              </w:rPr>
              <w:t>марта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2024 г. выполняются комплексные кадастровые работы.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Республика Мордовия, Большеигнатовский район, с.Большое Игнатово, ул.Советская, д.40,каб.№6(здание администрации).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  <w:t>(Адрес работы согласительной комиссии)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или на официальных сайтах в информационно-телекоммуникационной сети «Интернет»:</w:t>
            </w:r>
          </w:p>
        </w:tc>
      </w:tr>
      <w:tr w:rsidR="00CF20B1" w:rsidRPr="00CF20B1" w:rsidTr="00F25178">
        <w:trPr>
          <w:trHeight w:val="921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      Администрация Большеигнатовского муниципального района 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 xml:space="preserve">    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0000FF"/>
                <w:sz w:val="18"/>
                <w:szCs w:val="18"/>
                <w:u w:val="single"/>
                <w:lang w:val="en-US"/>
              </w:rPr>
            </w:pPr>
            <w:hyperlink w:history="1">
              <w:r w:rsidRPr="008E5B14">
                <w:rPr>
                  <w:rFonts w:ascii="&amp;quot" w:eastAsia="Times New Roman" w:hAnsi="&amp;quot"/>
                  <w:color w:val="0000FF"/>
                  <w:sz w:val="18"/>
                  <w:szCs w:val="18"/>
                  <w:u w:val="single"/>
                  <w:lang w:val="en-US"/>
                </w:rPr>
                <w:t>https:// bolsheignatovskoe-r13.gosveb.gosuslugi.ru</w:t>
              </w:r>
            </w:hyperlink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 xml:space="preserve">            </w:t>
            </w:r>
          </w:p>
        </w:tc>
      </w:tr>
      <w:tr w:rsidR="00CF20B1" w:rsidRPr="008E5B14" w:rsidTr="00F25178">
        <w:trPr>
          <w:trHeight w:val="979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  <w:lang w:val="en-US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Министерство земельных и имущественных отношений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>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</w:pPr>
            <w:r w:rsidRPr="008E5B14">
              <w:t xml:space="preserve">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t xml:space="preserve">             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https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://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www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e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mordovia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ru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gosudarstvennaya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vlast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rm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ministerstva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i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vedomstva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goskomzeml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  <w:t>Управление Росреестра по Республике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органа регистрации прав)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</w:rPr>
              <w:t xml:space="preserve">                https://rosreestr.gov.ru/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13:05:021000</w:t>
            </w:r>
            <w:r>
              <w:rPr>
                <w:rFonts w:ascii="Times New Roman" w:eastAsia="Times New Roman" w:hAnsi="Times New Roman"/>
                <w:color w:val="22272F"/>
              </w:rPr>
              <w:t>4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состоится по адресу: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Республика Мордовия,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Большеигнатовский район, с.Большое Игнатово, ул.Советская, д.40,каб.№6 (здание администрации)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,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июля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2024 г. в 11 часов 00 минут.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4" ию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л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я 2024 г.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5" июля 2024 г., (первое (организационное) заседание состоится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 июля 2024 г. в 11 ч. 00 мин. (здание администрации)  и  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июля 2024 г. 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29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августа 2024 г..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Возражения оформляются в соответствии с </w:t>
            </w:r>
            <w:hyperlink r:id="rId10" w:anchor="/document/12154874/entry/149" w:history="1">
              <w:r w:rsidRPr="008E5B14">
                <w:rPr>
                  <w:rFonts w:ascii="Times New Roman" w:eastAsia="Times New Roman" w:hAnsi="Times New Roman"/>
                  <w:sz w:val="24"/>
                  <w:szCs w:val="24"/>
                </w:rPr>
                <w:t>частью 15 статьи 42.10</w:t>
              </w:r>
            </w:hyperlink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 Федерального закона от 24 июля 2007 г. № 221-ФЗ «О государственном кадастре недвижимости»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lastRenderedPageBreak/>
              <w:t>(при наличии),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CF20B1" w:rsidRPr="008E5B14" w:rsidRDefault="00CF20B1" w:rsidP="00F25178">
            <w:pPr>
              <w:spacing w:after="0" w:line="240" w:lineRule="auto"/>
              <w:jc w:val="right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4.0</w:t>
            </w: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7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.2024 г.</w:t>
            </w:r>
          </w:p>
        </w:tc>
      </w:tr>
    </w:tbl>
    <w:p w:rsidR="00CF20B1" w:rsidRPr="008E5B14" w:rsidRDefault="00CF20B1" w:rsidP="00CF20B1">
      <w:pPr>
        <w:spacing w:after="0" w:line="240" w:lineRule="auto"/>
        <w:jc w:val="center"/>
        <w:rPr>
          <w:rFonts w:ascii="Times New Roman" w:hAnsi="Times New Roman"/>
          <w:b/>
          <w:color w:val="22272F"/>
          <w:sz w:val="16"/>
          <w:szCs w:val="16"/>
        </w:rPr>
      </w:pPr>
      <w:r w:rsidRPr="008E5B14">
        <w:rPr>
          <w:rFonts w:ascii="Times New Roman" w:hAnsi="Times New Roman"/>
          <w:b/>
          <w:color w:val="22272F"/>
          <w:sz w:val="28"/>
          <w:szCs w:val="28"/>
        </w:rPr>
        <w:lastRenderedPageBreak/>
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 </w:t>
      </w:r>
    </w:p>
    <w:tbl>
      <w:tblPr>
        <w:tblW w:w="1049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9"/>
        <w:gridCol w:w="3381"/>
      </w:tblGrid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В отношении объектов недвижимого имущества, расположенных на территории кадастровых кварталов: 13:05:021000</w:t>
            </w:r>
            <w:r>
              <w:rPr>
                <w:rFonts w:ascii="Times New Roman" w:eastAsia="Times New Roman" w:hAnsi="Times New Roman"/>
                <w:color w:val="22272F"/>
              </w:rPr>
              <w:t>5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субъект Российской Федерации – Республика Мордовия,</w:t>
            </w:r>
          </w:p>
          <w:p w:rsidR="00CF20B1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 xml:space="preserve">муниципальное образование  - Старочамзинское сельское поселение Большеигнатовского муниципального района, </w:t>
            </w:r>
            <w:r>
              <w:rPr>
                <w:rFonts w:ascii="Times New Roman" w:eastAsia="Times New Roman" w:hAnsi="Times New Roman"/>
                <w:color w:val="22272F"/>
              </w:rPr>
              <w:t>земли сельскохозяйственного назначения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,</w:t>
            </w:r>
            <w:r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№ кад</w:t>
            </w:r>
            <w:r>
              <w:rPr>
                <w:rFonts w:ascii="Times New Roman" w:eastAsia="Times New Roman" w:hAnsi="Times New Roman"/>
                <w:color w:val="22272F"/>
              </w:rPr>
              <w:t>астрового квартала 13:05:0210005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>(Иные сведения, позволяющие определить местоположение территории, на которой выполняются комплексные кадастровые работы)</w:t>
            </w:r>
            <w:r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в соответствии с </w:t>
            </w:r>
            <w:r w:rsidRPr="00D66275">
              <w:rPr>
                <w:rFonts w:ascii="Times New Roman" w:eastAsia="Times New Roman" w:hAnsi="Times New Roman"/>
              </w:rPr>
              <w:t>МУНИЦИПАЛЬНЫМ КОНТРАКТОМ №</w:t>
            </w:r>
            <w:r w:rsidRPr="00D66275"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>4-М-СОКЭФ-24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 xml:space="preserve">на выполнение комплексных кадастровых работ на территориях муниципальных образований Республики Мордовия, </w:t>
            </w:r>
            <w:r w:rsidRPr="00D66275">
              <w:rPr>
                <w:rFonts w:ascii="Times New Roman" w:hAnsi="Times New Roman"/>
                <w:bCs/>
              </w:rPr>
              <w:t>Идентификационный код закупки:</w:t>
            </w:r>
            <w:r w:rsidRPr="00D66275">
              <w:t xml:space="preserve"> </w:t>
            </w:r>
            <w:r w:rsidRPr="00D66275">
              <w:rPr>
                <w:rFonts w:ascii="Times New Roman" w:hAnsi="Times New Roman"/>
                <w:bCs/>
              </w:rPr>
              <w:t>243130507116713050100100140017112245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от "1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" </w:t>
            </w:r>
            <w:r>
              <w:rPr>
                <w:rFonts w:ascii="Times New Roman" w:eastAsia="Times New Roman" w:hAnsi="Times New Roman"/>
                <w:color w:val="22272F"/>
              </w:rPr>
              <w:t>марта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2024 г. выполняются комплексные кадастровые работы.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Республика Мордовия, Большеигнатовский район, с.Большое Игнатово, ул.Советская, д.40,каб.№6(здание администрации).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  <w:t>(Адрес работы согласительной комиссии)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или на официальных сайтах в информационно-телекоммуникационной сети «Интернет»:</w:t>
            </w:r>
          </w:p>
        </w:tc>
      </w:tr>
      <w:tr w:rsidR="00CF20B1" w:rsidRPr="00CF20B1" w:rsidTr="00F25178">
        <w:trPr>
          <w:trHeight w:val="921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      Администрация Большеигнатовского муниципального района 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 xml:space="preserve">    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0000FF"/>
                <w:sz w:val="18"/>
                <w:szCs w:val="18"/>
                <w:u w:val="single"/>
                <w:lang w:val="en-US"/>
              </w:rPr>
            </w:pPr>
            <w:hyperlink w:history="1">
              <w:r w:rsidRPr="008E5B14">
                <w:rPr>
                  <w:rFonts w:ascii="&amp;quot" w:eastAsia="Times New Roman" w:hAnsi="&amp;quot"/>
                  <w:color w:val="0000FF"/>
                  <w:sz w:val="18"/>
                  <w:szCs w:val="18"/>
                  <w:u w:val="single"/>
                  <w:lang w:val="en-US"/>
                </w:rPr>
                <w:t>https:// bolsheignatovskoe-r13.gosveb.gosuslugi.ru</w:t>
              </w:r>
            </w:hyperlink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 xml:space="preserve">            </w:t>
            </w:r>
          </w:p>
        </w:tc>
      </w:tr>
      <w:tr w:rsidR="00CF20B1" w:rsidRPr="008E5B14" w:rsidTr="00F25178">
        <w:trPr>
          <w:trHeight w:val="979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  <w:lang w:val="en-US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Министерство земельных и имущественных отношений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>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</w:pPr>
            <w:r w:rsidRPr="008E5B14">
              <w:t xml:space="preserve">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t xml:space="preserve">             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https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://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www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e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mordovia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ru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gosudarstvennaya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vlast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rm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ministerstva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i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vedomstva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goskomzeml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  <w:t>Управление Росреестра по Республике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органа регистрации прав)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</w:rPr>
              <w:t xml:space="preserve">                https://rosreestr.gov.ru/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13:05:021000</w:t>
            </w:r>
            <w:r>
              <w:rPr>
                <w:rFonts w:ascii="Times New Roman" w:eastAsia="Times New Roman" w:hAnsi="Times New Roman"/>
                <w:color w:val="22272F"/>
              </w:rPr>
              <w:t>5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состоится по адресу: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Республика Мордовия,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Большеигнатовский район, с.Большое Игнатово, ул.Советская, д.40,каб.№6 (здание администрации)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,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июля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2024 г. в 11 часов 00 минут.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4" ию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л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я 2024 г.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5" июля 2024 г., (первое (организационное) заседание состоится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 июля 2024 г. в 11 ч. 00 мин. (здание администрации)  и  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июля 2024 г. 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29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августа 2024 г..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Возражения оформляются в соответствии с </w:t>
            </w:r>
            <w:hyperlink r:id="rId11" w:anchor="/document/12154874/entry/149" w:history="1">
              <w:r w:rsidRPr="008E5B14">
                <w:rPr>
                  <w:rFonts w:ascii="Times New Roman" w:eastAsia="Times New Roman" w:hAnsi="Times New Roman"/>
                  <w:sz w:val="24"/>
                  <w:szCs w:val="24"/>
                </w:rPr>
                <w:t>частью 15 статьи 42.10</w:t>
              </w:r>
            </w:hyperlink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 Федерального закона от 24 июля 2007 г. № 221-ФЗ «О государственном кадастре недвижимости»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lastRenderedPageBreak/>
              <w:t>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CF20B1" w:rsidRPr="008E5B14" w:rsidRDefault="00CF20B1" w:rsidP="00F25178">
            <w:pPr>
              <w:spacing w:after="0" w:line="240" w:lineRule="auto"/>
              <w:jc w:val="right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4.0</w:t>
            </w: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7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.2024 г.</w:t>
            </w:r>
          </w:p>
        </w:tc>
      </w:tr>
    </w:tbl>
    <w:p w:rsidR="00CF20B1" w:rsidRPr="008E5B14" w:rsidRDefault="00CF20B1" w:rsidP="00CF20B1">
      <w:pPr>
        <w:spacing w:after="0" w:line="240" w:lineRule="auto"/>
        <w:jc w:val="center"/>
        <w:rPr>
          <w:rFonts w:ascii="Times New Roman" w:hAnsi="Times New Roman"/>
          <w:b/>
          <w:color w:val="22272F"/>
          <w:sz w:val="16"/>
          <w:szCs w:val="16"/>
        </w:rPr>
      </w:pPr>
      <w:r w:rsidRPr="008E5B14">
        <w:rPr>
          <w:rFonts w:ascii="Times New Roman" w:hAnsi="Times New Roman"/>
          <w:b/>
          <w:color w:val="22272F"/>
          <w:sz w:val="28"/>
          <w:szCs w:val="28"/>
        </w:rPr>
        <w:lastRenderedPageBreak/>
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 </w:t>
      </w:r>
    </w:p>
    <w:tbl>
      <w:tblPr>
        <w:tblW w:w="1049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9"/>
        <w:gridCol w:w="3381"/>
      </w:tblGrid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В отношении объектов недвижимого имущества, расположенных на территории кадастровых кварталов: 13:05:021</w:t>
            </w:r>
            <w:r>
              <w:rPr>
                <w:rFonts w:ascii="Times New Roman" w:eastAsia="Times New Roman" w:hAnsi="Times New Roman"/>
                <w:color w:val="22272F"/>
              </w:rPr>
              <w:t>2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00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субъект Российской Федерации – Республика Мордовия,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муниципальное образование  - Старочамзинское сельское поселение Большеигнатовского муниципального района, населенный пункт – с.</w:t>
            </w:r>
            <w:r>
              <w:rPr>
                <w:rFonts w:ascii="Times New Roman" w:eastAsia="Times New Roman" w:hAnsi="Times New Roman"/>
                <w:color w:val="22272F"/>
              </w:rPr>
              <w:t>Атяшево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,</w:t>
            </w:r>
            <w:r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№ кад</w:t>
            </w:r>
            <w:r>
              <w:rPr>
                <w:rFonts w:ascii="Times New Roman" w:eastAsia="Times New Roman" w:hAnsi="Times New Roman"/>
                <w:color w:val="22272F"/>
              </w:rPr>
              <w:t>астрового квартала 13:05:0212001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(с.</w:t>
            </w:r>
            <w:r>
              <w:rPr>
                <w:rFonts w:ascii="Times New Roman" w:eastAsia="Times New Roman" w:hAnsi="Times New Roman"/>
                <w:color w:val="22272F"/>
              </w:rPr>
              <w:t>Атяшево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)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>(Иные сведения, позволяющие определить местоположение территории, на которой выполняются комплексные кадастровые работы)</w:t>
            </w:r>
            <w:r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в соответствии с </w:t>
            </w:r>
            <w:r w:rsidRPr="00D66275">
              <w:rPr>
                <w:rFonts w:ascii="Times New Roman" w:eastAsia="Times New Roman" w:hAnsi="Times New Roman"/>
              </w:rPr>
              <w:t>МУНИЦИПАЛЬНЫМ КОНТРАКТОМ №</w:t>
            </w:r>
            <w:r w:rsidRPr="00D66275"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>4-М-СОКЭФ-24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 xml:space="preserve">на выполнение комплексных кадастровых работ на территориях муниципальных образований Республики Мордовия, </w:t>
            </w:r>
            <w:r w:rsidRPr="00D66275">
              <w:rPr>
                <w:rFonts w:ascii="Times New Roman" w:hAnsi="Times New Roman"/>
                <w:bCs/>
              </w:rPr>
              <w:t>Идентификационный код закупки:</w:t>
            </w:r>
            <w:r w:rsidRPr="00D66275">
              <w:t xml:space="preserve"> </w:t>
            </w:r>
            <w:r w:rsidRPr="00D66275">
              <w:rPr>
                <w:rFonts w:ascii="Times New Roman" w:hAnsi="Times New Roman"/>
                <w:bCs/>
              </w:rPr>
              <w:t>243130507116713050100100140017112245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от "1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" </w:t>
            </w:r>
            <w:r>
              <w:rPr>
                <w:rFonts w:ascii="Times New Roman" w:eastAsia="Times New Roman" w:hAnsi="Times New Roman"/>
                <w:color w:val="22272F"/>
              </w:rPr>
              <w:t>марта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2024 г. выполняются комплексные кадастровые работы.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Республика Мордовия, Большеигнатовский район, с.Большое Игнатово, ул.Советская, д.40,каб.№6(здание администрации).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  <w:t>(Адрес работы согласительной комиссии)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или на официальных сайтах в информационно-телекоммуникационной сети «Интернет»:</w:t>
            </w:r>
          </w:p>
        </w:tc>
      </w:tr>
      <w:tr w:rsidR="00CF20B1" w:rsidRPr="00CF20B1" w:rsidTr="00F25178">
        <w:trPr>
          <w:trHeight w:val="921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      Администрация Большеигнатовского муниципального района 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 xml:space="preserve">    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0000FF"/>
                <w:sz w:val="18"/>
                <w:szCs w:val="18"/>
                <w:u w:val="single"/>
                <w:lang w:val="en-US"/>
              </w:rPr>
            </w:pPr>
            <w:hyperlink w:history="1">
              <w:r w:rsidRPr="008E5B14">
                <w:rPr>
                  <w:rFonts w:ascii="&amp;quot" w:eastAsia="Times New Roman" w:hAnsi="&amp;quot"/>
                  <w:color w:val="0000FF"/>
                  <w:sz w:val="18"/>
                  <w:szCs w:val="18"/>
                  <w:u w:val="single"/>
                  <w:lang w:val="en-US"/>
                </w:rPr>
                <w:t>https:// bolsheignatovskoe-r13.gosveb.gosuslugi.ru</w:t>
              </w:r>
            </w:hyperlink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 xml:space="preserve">            </w:t>
            </w:r>
          </w:p>
        </w:tc>
      </w:tr>
      <w:tr w:rsidR="00CF20B1" w:rsidRPr="008E5B14" w:rsidTr="00F25178">
        <w:trPr>
          <w:trHeight w:val="979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  <w:lang w:val="en-US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Министерство земельных и имущественных отношений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>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</w:pPr>
            <w:r w:rsidRPr="008E5B14">
              <w:t xml:space="preserve">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t xml:space="preserve">             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https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://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www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e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mordovia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ru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gosudarstvennaya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vlast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rm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ministerstva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i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vedomstva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goskomzeml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  <w:t>Управление Росреестра по Республике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органа регистрации прав)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</w:rPr>
              <w:t xml:space="preserve">                https://rosreestr.gov.ru/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13:05:021</w:t>
            </w:r>
            <w:r>
              <w:rPr>
                <w:rFonts w:ascii="Times New Roman" w:eastAsia="Times New Roman" w:hAnsi="Times New Roman"/>
                <w:color w:val="22272F"/>
              </w:rPr>
              <w:t>2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00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состоится по адресу: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Республика Мордовия,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Большеигнатовский район, с.Большое Игнатово, ул.Советская, д.40,каб.№6 (здание администрации)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,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июля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2024 г. в 11 часов 00 минут.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4" ию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л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я 2024 г.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5" июля 2024 г., (первое (организационное) заседание состоится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 июля 2024 г. в 11 ч. 00 мин. (здание администрации)  и  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июля 2024 г. 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29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августа 2024 г..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Возражения оформляются в соответствии с </w:t>
            </w:r>
            <w:hyperlink r:id="rId12" w:anchor="/document/12154874/entry/149" w:history="1">
              <w:r w:rsidRPr="008E5B14">
                <w:rPr>
                  <w:rFonts w:ascii="Times New Roman" w:eastAsia="Times New Roman" w:hAnsi="Times New Roman"/>
                  <w:sz w:val="24"/>
                  <w:szCs w:val="24"/>
                </w:rPr>
                <w:t>частью 15 статьи 42.10</w:t>
              </w:r>
            </w:hyperlink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 Федерального закона от 24 июля 2007 г. № 221-ФЗ «О государственном кадастре недвижимости»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lastRenderedPageBreak/>
              <w:t>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CF20B1" w:rsidRPr="008E5B14" w:rsidRDefault="00CF20B1" w:rsidP="00F25178">
            <w:pPr>
              <w:spacing w:after="0" w:line="240" w:lineRule="auto"/>
              <w:jc w:val="right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4.0</w:t>
            </w: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7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.2024 г.</w:t>
            </w:r>
          </w:p>
        </w:tc>
      </w:tr>
    </w:tbl>
    <w:p w:rsidR="00CF20B1" w:rsidRPr="008E5B14" w:rsidRDefault="00CF20B1" w:rsidP="00CF20B1">
      <w:pPr>
        <w:spacing w:after="0" w:line="240" w:lineRule="auto"/>
        <w:jc w:val="center"/>
        <w:rPr>
          <w:rFonts w:ascii="Times New Roman" w:hAnsi="Times New Roman"/>
          <w:b/>
          <w:color w:val="22272F"/>
          <w:sz w:val="16"/>
          <w:szCs w:val="16"/>
        </w:rPr>
      </w:pPr>
      <w:r w:rsidRPr="008E5B14">
        <w:rPr>
          <w:rFonts w:ascii="Times New Roman" w:hAnsi="Times New Roman"/>
          <w:b/>
          <w:color w:val="22272F"/>
          <w:sz w:val="28"/>
          <w:szCs w:val="28"/>
        </w:rPr>
        <w:lastRenderedPageBreak/>
        <w:t xml:space="preserve"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 </w:t>
      </w:r>
    </w:p>
    <w:tbl>
      <w:tblPr>
        <w:tblW w:w="10490" w:type="dxa"/>
        <w:tblInd w:w="-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9"/>
        <w:gridCol w:w="3381"/>
      </w:tblGrid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В отношении объектов недвижимого имущества, расположенных на территории кадастровых кварталов: 13:05:021</w:t>
            </w:r>
            <w:r>
              <w:rPr>
                <w:rFonts w:ascii="Times New Roman" w:eastAsia="Times New Roman" w:hAnsi="Times New Roman"/>
                <w:color w:val="22272F"/>
              </w:rPr>
              <w:t>3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00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субъект Российской Федерации – Республика Мордовия,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муниципальное образование  - Старочамзинское сельское поселение Большеигнатовского муниципального района, населенный пункт – с.</w:t>
            </w:r>
            <w:r>
              <w:rPr>
                <w:rFonts w:ascii="Times New Roman" w:eastAsia="Times New Roman" w:hAnsi="Times New Roman"/>
                <w:color w:val="22272F"/>
              </w:rPr>
              <w:t>Старое Чамзино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,</w:t>
            </w:r>
            <w:r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№ кад</w:t>
            </w:r>
            <w:r>
              <w:rPr>
                <w:rFonts w:ascii="Times New Roman" w:eastAsia="Times New Roman" w:hAnsi="Times New Roman"/>
                <w:color w:val="22272F"/>
              </w:rPr>
              <w:t>астрового квартала 13:05:0213001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(с.</w:t>
            </w:r>
            <w:r>
              <w:rPr>
                <w:rFonts w:ascii="Times New Roman" w:eastAsia="Times New Roman" w:hAnsi="Times New Roman"/>
                <w:color w:val="22272F"/>
              </w:rPr>
              <w:t xml:space="preserve"> Старое Чамзино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)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>(Иные сведения, позволяющие определить местоположение территории, на которой выполняются комплексные кадастровые работы)</w:t>
            </w:r>
            <w:r>
              <w:rPr>
                <w:rFonts w:ascii="Times New Roman" w:eastAsia="Times New Roman" w:hAnsi="Times New Roman"/>
                <w:color w:val="22272F"/>
                <w:sz w:val="12"/>
                <w:szCs w:val="12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в соответствии с </w:t>
            </w:r>
            <w:r w:rsidRPr="00D66275">
              <w:rPr>
                <w:rFonts w:ascii="Times New Roman" w:eastAsia="Times New Roman" w:hAnsi="Times New Roman"/>
              </w:rPr>
              <w:t>МУНИЦИПАЛЬНЫМ КОНТРАКТОМ №</w:t>
            </w:r>
            <w:r w:rsidRPr="00D66275"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>4-М-СОКЭФ-24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D66275">
              <w:rPr>
                <w:rFonts w:ascii="Times New Roman" w:eastAsia="Times New Roman" w:hAnsi="Times New Roman"/>
              </w:rPr>
              <w:t xml:space="preserve">на выполнение комплексных кадастровых работ на территориях муниципальных образований Республики Мордовия, </w:t>
            </w:r>
            <w:r w:rsidRPr="00D66275">
              <w:rPr>
                <w:rFonts w:ascii="Times New Roman" w:hAnsi="Times New Roman"/>
                <w:bCs/>
              </w:rPr>
              <w:t>Идентификационный код закупки:</w:t>
            </w:r>
            <w:r w:rsidRPr="00D66275">
              <w:t xml:space="preserve"> </w:t>
            </w:r>
            <w:r w:rsidRPr="00D66275">
              <w:rPr>
                <w:rFonts w:ascii="Times New Roman" w:hAnsi="Times New Roman"/>
                <w:bCs/>
              </w:rPr>
              <w:t>243130507116713050100100140017112245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от "1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" </w:t>
            </w:r>
            <w:r>
              <w:rPr>
                <w:rFonts w:ascii="Times New Roman" w:eastAsia="Times New Roman" w:hAnsi="Times New Roman"/>
                <w:color w:val="22272F"/>
              </w:rPr>
              <w:t>марта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2024 г. выполняются комплексные кадастровые работы.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 xml:space="preserve"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Республика Мордовия, Большеигнатовский район, с.Большое Игнатово, ул.Советская, д.40,каб.№6(здание администрации).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0"/>
                <w:szCs w:val="10"/>
              </w:rPr>
              <w:t>(Адрес работы согласительной комиссии)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</w:rPr>
            </w:pPr>
            <w:r w:rsidRPr="008E5B14">
              <w:rPr>
                <w:rFonts w:ascii="Times New Roman" w:eastAsia="Times New Roman" w:hAnsi="Times New Roman"/>
                <w:color w:val="22272F"/>
              </w:rPr>
              <w:t>или на официальных сайтах в информационно-телекоммуникационной сети «Интернет»:</w:t>
            </w:r>
          </w:p>
        </w:tc>
      </w:tr>
      <w:tr w:rsidR="00CF20B1" w:rsidRPr="00CF20B1" w:rsidTr="00F25178">
        <w:trPr>
          <w:trHeight w:val="921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      Администрация Большеигнатовского муниципального района 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заказчика комплексных кадастровых работ)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 xml:space="preserve">    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0000FF"/>
                <w:sz w:val="18"/>
                <w:szCs w:val="18"/>
                <w:u w:val="single"/>
                <w:lang w:val="en-US"/>
              </w:rPr>
            </w:pPr>
            <w:hyperlink w:history="1">
              <w:r w:rsidRPr="008E5B14">
                <w:rPr>
                  <w:rFonts w:ascii="&amp;quot" w:eastAsia="Times New Roman" w:hAnsi="&amp;quot"/>
                  <w:color w:val="0000FF"/>
                  <w:sz w:val="18"/>
                  <w:szCs w:val="18"/>
                  <w:u w:val="single"/>
                  <w:lang w:val="en-US"/>
                </w:rPr>
                <w:t>https:// bolsheignatovskoe-r13.gosveb.gosuslugi.ru</w:t>
              </w:r>
            </w:hyperlink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 xml:space="preserve">            </w:t>
            </w:r>
          </w:p>
        </w:tc>
      </w:tr>
      <w:tr w:rsidR="00CF20B1" w:rsidRPr="008E5B14" w:rsidTr="00F25178">
        <w:trPr>
          <w:trHeight w:val="979"/>
        </w:trPr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  <w:lang w:val="en-US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 xml:space="preserve">Министерство земельных и имущественных отношений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  <w:t>Республики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8"/>
                <w:szCs w:val="18"/>
                <w:u w:val="single"/>
              </w:rPr>
            </w:pP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</w:pPr>
            <w:r w:rsidRPr="008E5B14">
              <w:t xml:space="preserve">       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t xml:space="preserve">             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https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://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www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e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mordovia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.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ru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gosudarstvennaya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vlast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rm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ministerstva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i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-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vedomstva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lang w:val="en-US"/>
              </w:rPr>
              <w:t>goskomzeml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/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</w:pP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  <w:u w:val="single"/>
              </w:rPr>
              <w:t>Управление Росреестра по Республике Мордовия</w:t>
            </w:r>
          </w:p>
          <w:p w:rsidR="00CF20B1" w:rsidRPr="008E5B14" w:rsidRDefault="00CF20B1" w:rsidP="00F251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6"/>
                <w:szCs w:val="16"/>
              </w:rPr>
              <w:t>(Наименование органа регистрации прав)</w:t>
            </w:r>
          </w:p>
        </w:tc>
        <w:tc>
          <w:tcPr>
            <w:tcW w:w="3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18"/>
                <w:szCs w:val="18"/>
              </w:rPr>
              <w:t xml:space="preserve">                https://rosreestr.gov.ru/</w:t>
            </w:r>
            <w:r w:rsidRPr="008E5B14">
              <w:rPr>
                <w:rFonts w:ascii="&amp;quot" w:eastAsia="Times New Roman" w:hAnsi="&amp;quot"/>
                <w:color w:val="22272F"/>
                <w:sz w:val="18"/>
                <w:szCs w:val="18"/>
              </w:rPr>
              <w:t> </w:t>
            </w:r>
          </w:p>
        </w:tc>
      </w:tr>
      <w:tr w:rsidR="00CF20B1" w:rsidRPr="008E5B14" w:rsidTr="00F25178">
        <w:tc>
          <w:tcPr>
            <w:tcW w:w="10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13:05:021</w:t>
            </w:r>
            <w:r>
              <w:rPr>
                <w:rFonts w:ascii="Times New Roman" w:eastAsia="Times New Roman" w:hAnsi="Times New Roman"/>
                <w:color w:val="22272F"/>
              </w:rPr>
              <w:t>3</w:t>
            </w:r>
            <w:r w:rsidRPr="008E5B14">
              <w:rPr>
                <w:rFonts w:ascii="Times New Roman" w:eastAsia="Times New Roman" w:hAnsi="Times New Roman"/>
                <w:color w:val="22272F"/>
              </w:rPr>
              <w:t>00</w:t>
            </w:r>
            <w:r>
              <w:rPr>
                <w:rFonts w:ascii="Times New Roman" w:eastAsia="Times New Roman" w:hAnsi="Times New Roman"/>
                <w:color w:val="22272F"/>
              </w:rPr>
              <w:t>1</w:t>
            </w:r>
            <w:r w:rsidRPr="008E5B14">
              <w:rPr>
                <w:rFonts w:ascii="Times New Roman" w:eastAsia="Times New Roman" w:hAnsi="Times New Roman"/>
                <w:color w:val="22272F"/>
              </w:rPr>
              <w:t xml:space="preserve">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состоится по адресу: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Республика Мордовия, </w:t>
            </w:r>
            <w:r w:rsidRPr="008E5B14">
              <w:rPr>
                <w:rFonts w:ascii="Times New Roman" w:eastAsia="Times New Roman" w:hAnsi="Times New Roman"/>
                <w:color w:val="22272F"/>
                <w:u w:val="single"/>
              </w:rPr>
              <w:t>Большеигнатовский район, с.Большое Игнатово, ул.Советская, д.40,каб.№6 (здание администрации)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  <w:u w:val="single"/>
              </w:rPr>
              <w:t xml:space="preserve">,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"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июля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2024 г. в 11 часов 00 минут.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 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4" ию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л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я 2024 г.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5" июля 2024 г., (первое (организационное) заседание состоится 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 xml:space="preserve"> июля 2024 г. в 11 ч. 00 мин. (здание администрации)  и  с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25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июля 2024 г.  по "</w:t>
            </w:r>
            <w:r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29</w:t>
            </w:r>
            <w:r w:rsidRPr="008E5B14">
              <w:rPr>
                <w:rFonts w:ascii="Times New Roman" w:eastAsia="Times New Roman" w:hAnsi="Times New Roman"/>
                <w:b/>
                <w:color w:val="22272F"/>
                <w:sz w:val="24"/>
                <w:szCs w:val="24"/>
              </w:rPr>
              <w:t>" августа 2024 г..</w:t>
            </w:r>
          </w:p>
          <w:p w:rsidR="00CF20B1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Возражения оформляются в соответствии с </w:t>
            </w:r>
            <w:hyperlink r:id="rId13" w:anchor="/document/12154874/entry/149" w:history="1">
              <w:r w:rsidRPr="008E5B14">
                <w:rPr>
                  <w:rFonts w:ascii="Times New Roman" w:eastAsia="Times New Roman" w:hAnsi="Times New Roman"/>
                  <w:sz w:val="24"/>
                  <w:szCs w:val="24"/>
                </w:rPr>
                <w:t>частью 15 статьи 42.10</w:t>
              </w:r>
            </w:hyperlink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 Федерального закона от 24 июля 2007 г. № 221-ФЗ «О государственном кадастре недвижимости» и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 xml:space="preserve">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lastRenderedPageBreak/>
              <w:t>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</w:t>
            </w:r>
          </w:p>
          <w:p w:rsidR="00CF20B1" w:rsidRPr="008E5B14" w:rsidRDefault="00CF20B1" w:rsidP="00F2517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</w:pP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  <w:p w:rsidR="00CF20B1" w:rsidRPr="008E5B14" w:rsidRDefault="00CF20B1" w:rsidP="00F25178">
            <w:pPr>
              <w:spacing w:after="0" w:line="240" w:lineRule="auto"/>
              <w:jc w:val="right"/>
              <w:rPr>
                <w:rFonts w:ascii="&amp;quot" w:eastAsia="Times New Roman" w:hAnsi="&amp;quot"/>
                <w:color w:val="22272F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0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4.0</w:t>
            </w:r>
            <w:r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7</w:t>
            </w:r>
            <w:r w:rsidRPr="008E5B14">
              <w:rPr>
                <w:rFonts w:ascii="Times New Roman" w:eastAsia="Times New Roman" w:hAnsi="Times New Roman"/>
                <w:color w:val="22272F"/>
                <w:sz w:val="24"/>
                <w:szCs w:val="24"/>
              </w:rPr>
              <w:t>.2024 г.</w:t>
            </w:r>
          </w:p>
        </w:tc>
      </w:tr>
    </w:tbl>
    <w:p w:rsidR="0019395D" w:rsidRPr="00CF20B1" w:rsidRDefault="0019395D" w:rsidP="00CF20B1">
      <w:pPr>
        <w:rPr>
          <w:rStyle w:val="45"/>
          <w:b w:val="0"/>
          <w:bCs w:val="0"/>
          <w:spacing w:val="0"/>
          <w:sz w:val="22"/>
          <w:szCs w:val="22"/>
          <w:shd w:val="clear" w:color="auto" w:fill="auto"/>
        </w:rPr>
      </w:pPr>
      <w:bookmarkStart w:id="1" w:name="_GoBack"/>
      <w:bookmarkEnd w:id="1"/>
    </w:p>
    <w:sectPr w:rsidR="0019395D" w:rsidRPr="00CF20B1" w:rsidSect="00B44EFB">
      <w:footerReference w:type="even" r:id="rId14"/>
      <w:footerReference w:type="default" r:id="rId15"/>
      <w:footerReference w:type="first" r:id="rId16"/>
      <w:pgSz w:w="11906" w:h="16838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281" w:rsidRDefault="00C56281" w:rsidP="00AE471C">
      <w:pPr>
        <w:spacing w:after="0" w:line="240" w:lineRule="auto"/>
      </w:pPr>
      <w:r>
        <w:separator/>
      </w:r>
    </w:p>
  </w:endnote>
  <w:endnote w:type="continuationSeparator" w:id="0">
    <w:p w:rsidR="00C56281" w:rsidRDefault="00C56281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etersburgCT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1A4" w:rsidRDefault="00B201A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281" w:rsidRDefault="00C56281" w:rsidP="00AE471C">
      <w:pPr>
        <w:spacing w:after="0" w:line="240" w:lineRule="auto"/>
      </w:pPr>
      <w:r>
        <w:separator/>
      </w:r>
    </w:p>
  </w:footnote>
  <w:footnote w:type="continuationSeparator" w:id="0">
    <w:p w:rsidR="00C56281" w:rsidRDefault="00C56281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1D4C339F"/>
    <w:multiLevelType w:val="multilevel"/>
    <w:tmpl w:val="2760D6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3">
    <w:nsid w:val="24981999"/>
    <w:multiLevelType w:val="multilevel"/>
    <w:tmpl w:val="E026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8B84554"/>
    <w:multiLevelType w:val="multilevel"/>
    <w:tmpl w:val="CA92D5A0"/>
    <w:lvl w:ilvl="0">
      <w:start w:val="3"/>
      <w:numFmt w:val="decimal"/>
      <w:lvlText w:val="%1"/>
      <w:lvlJc w:val="left"/>
      <w:pPr>
        <w:ind w:left="124" w:hanging="618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."/>
      <w:lvlJc w:val="left"/>
      <w:pPr>
        <w:ind w:left="124" w:hanging="6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6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6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18"/>
      </w:pPr>
      <w:rPr>
        <w:rFonts w:hint="default"/>
        <w:lang w:val="ru-RU" w:eastAsia="en-US" w:bidi="ar-SA"/>
      </w:rPr>
    </w:lvl>
  </w:abstractNum>
  <w:abstractNum w:abstractNumId="15">
    <w:nsid w:val="29597C0C"/>
    <w:multiLevelType w:val="hybridMultilevel"/>
    <w:tmpl w:val="D072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661D86"/>
    <w:multiLevelType w:val="multilevel"/>
    <w:tmpl w:val="D8A0024C"/>
    <w:lvl w:ilvl="0">
      <w:start w:val="6"/>
      <w:numFmt w:val="decimal"/>
      <w:lvlText w:val="%1"/>
      <w:lvlJc w:val="left"/>
      <w:pPr>
        <w:ind w:left="1275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5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73" w:hanging="4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9" w:hanging="4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6" w:hanging="4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3" w:hanging="4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9" w:hanging="4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06" w:hanging="4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2" w:hanging="432"/>
      </w:pPr>
      <w:rPr>
        <w:rFonts w:hint="default"/>
        <w:lang w:val="ru-RU" w:eastAsia="en-US" w:bidi="ar-SA"/>
      </w:rPr>
    </w:lvl>
  </w:abstractNum>
  <w:abstractNum w:abstractNumId="17">
    <w:nsid w:val="35234FD0"/>
    <w:multiLevelType w:val="hybridMultilevel"/>
    <w:tmpl w:val="663222F0"/>
    <w:lvl w:ilvl="0" w:tplc="B2B67FF8">
      <w:start w:val="1"/>
      <w:numFmt w:val="decimal"/>
      <w:lvlText w:val="%1)"/>
      <w:lvlJc w:val="left"/>
      <w:pPr>
        <w:ind w:left="124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685764">
      <w:numFmt w:val="bullet"/>
      <w:lvlText w:val="•"/>
      <w:lvlJc w:val="left"/>
      <w:pPr>
        <w:ind w:left="1082" w:hanging="430"/>
      </w:pPr>
      <w:rPr>
        <w:rFonts w:hint="default"/>
        <w:lang w:val="ru-RU" w:eastAsia="en-US" w:bidi="ar-SA"/>
      </w:rPr>
    </w:lvl>
    <w:lvl w:ilvl="2" w:tplc="0242E324">
      <w:numFmt w:val="bullet"/>
      <w:lvlText w:val="•"/>
      <w:lvlJc w:val="left"/>
      <w:pPr>
        <w:ind w:left="2045" w:hanging="430"/>
      </w:pPr>
      <w:rPr>
        <w:rFonts w:hint="default"/>
        <w:lang w:val="ru-RU" w:eastAsia="en-US" w:bidi="ar-SA"/>
      </w:rPr>
    </w:lvl>
    <w:lvl w:ilvl="3" w:tplc="661473D0">
      <w:numFmt w:val="bullet"/>
      <w:lvlText w:val="•"/>
      <w:lvlJc w:val="left"/>
      <w:pPr>
        <w:ind w:left="3007" w:hanging="430"/>
      </w:pPr>
      <w:rPr>
        <w:rFonts w:hint="default"/>
        <w:lang w:val="ru-RU" w:eastAsia="en-US" w:bidi="ar-SA"/>
      </w:rPr>
    </w:lvl>
    <w:lvl w:ilvl="4" w:tplc="6A3AC85E">
      <w:numFmt w:val="bullet"/>
      <w:lvlText w:val="•"/>
      <w:lvlJc w:val="left"/>
      <w:pPr>
        <w:ind w:left="3970" w:hanging="430"/>
      </w:pPr>
      <w:rPr>
        <w:rFonts w:hint="default"/>
        <w:lang w:val="ru-RU" w:eastAsia="en-US" w:bidi="ar-SA"/>
      </w:rPr>
    </w:lvl>
    <w:lvl w:ilvl="5" w:tplc="6AACA0CA">
      <w:numFmt w:val="bullet"/>
      <w:lvlText w:val="•"/>
      <w:lvlJc w:val="left"/>
      <w:pPr>
        <w:ind w:left="4933" w:hanging="430"/>
      </w:pPr>
      <w:rPr>
        <w:rFonts w:hint="default"/>
        <w:lang w:val="ru-RU" w:eastAsia="en-US" w:bidi="ar-SA"/>
      </w:rPr>
    </w:lvl>
    <w:lvl w:ilvl="6" w:tplc="14CC571C">
      <w:numFmt w:val="bullet"/>
      <w:lvlText w:val="•"/>
      <w:lvlJc w:val="left"/>
      <w:pPr>
        <w:ind w:left="5895" w:hanging="430"/>
      </w:pPr>
      <w:rPr>
        <w:rFonts w:hint="default"/>
        <w:lang w:val="ru-RU" w:eastAsia="en-US" w:bidi="ar-SA"/>
      </w:rPr>
    </w:lvl>
    <w:lvl w:ilvl="7" w:tplc="40788E02">
      <w:numFmt w:val="bullet"/>
      <w:lvlText w:val="•"/>
      <w:lvlJc w:val="left"/>
      <w:pPr>
        <w:ind w:left="6858" w:hanging="430"/>
      </w:pPr>
      <w:rPr>
        <w:rFonts w:hint="default"/>
        <w:lang w:val="ru-RU" w:eastAsia="en-US" w:bidi="ar-SA"/>
      </w:rPr>
    </w:lvl>
    <w:lvl w:ilvl="8" w:tplc="6F7C5082">
      <w:numFmt w:val="bullet"/>
      <w:lvlText w:val="•"/>
      <w:lvlJc w:val="left"/>
      <w:pPr>
        <w:ind w:left="7820" w:hanging="430"/>
      </w:pPr>
      <w:rPr>
        <w:rFonts w:hint="default"/>
        <w:lang w:val="ru-RU" w:eastAsia="en-US" w:bidi="ar-SA"/>
      </w:rPr>
    </w:lvl>
  </w:abstractNum>
  <w:abstractNum w:abstractNumId="18">
    <w:nsid w:val="39C50C4D"/>
    <w:multiLevelType w:val="hybridMultilevel"/>
    <w:tmpl w:val="5E90328A"/>
    <w:lvl w:ilvl="0" w:tplc="F87C3C8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3BDE60D3"/>
    <w:multiLevelType w:val="multilevel"/>
    <w:tmpl w:val="4E0A6654"/>
    <w:lvl w:ilvl="0">
      <w:start w:val="5"/>
      <w:numFmt w:val="decimal"/>
      <w:lvlText w:val="%1"/>
      <w:lvlJc w:val="left"/>
      <w:pPr>
        <w:ind w:left="124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5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5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500"/>
      </w:pPr>
      <w:rPr>
        <w:rFonts w:hint="default"/>
        <w:lang w:val="ru-RU" w:eastAsia="en-US" w:bidi="ar-SA"/>
      </w:rPr>
    </w:lvl>
  </w:abstractNum>
  <w:abstractNum w:abstractNumId="20">
    <w:nsid w:val="431124F4"/>
    <w:multiLevelType w:val="hybridMultilevel"/>
    <w:tmpl w:val="B8226DE8"/>
    <w:lvl w:ilvl="0" w:tplc="BC06EA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7973E4B"/>
    <w:multiLevelType w:val="hybridMultilevel"/>
    <w:tmpl w:val="0DC22038"/>
    <w:lvl w:ilvl="0" w:tplc="6EDA3D58">
      <w:start w:val="1"/>
      <w:numFmt w:val="decimal"/>
      <w:lvlText w:val="%1)"/>
      <w:lvlJc w:val="left"/>
      <w:pPr>
        <w:ind w:left="104" w:hanging="448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C52B3E4">
      <w:numFmt w:val="bullet"/>
      <w:lvlText w:val="•"/>
      <w:lvlJc w:val="left"/>
      <w:pPr>
        <w:ind w:left="1046" w:hanging="448"/>
      </w:pPr>
      <w:rPr>
        <w:rFonts w:hint="default"/>
        <w:lang w:val="ru-RU" w:eastAsia="en-US" w:bidi="ar-SA"/>
      </w:rPr>
    </w:lvl>
    <w:lvl w:ilvl="2" w:tplc="B91CFD12">
      <w:numFmt w:val="bullet"/>
      <w:lvlText w:val="•"/>
      <w:lvlJc w:val="left"/>
      <w:pPr>
        <w:ind w:left="1993" w:hanging="448"/>
      </w:pPr>
      <w:rPr>
        <w:rFonts w:hint="default"/>
        <w:lang w:val="ru-RU" w:eastAsia="en-US" w:bidi="ar-SA"/>
      </w:rPr>
    </w:lvl>
    <w:lvl w:ilvl="3" w:tplc="62AA9C02">
      <w:numFmt w:val="bullet"/>
      <w:lvlText w:val="•"/>
      <w:lvlJc w:val="left"/>
      <w:pPr>
        <w:ind w:left="2939" w:hanging="448"/>
      </w:pPr>
      <w:rPr>
        <w:rFonts w:hint="default"/>
        <w:lang w:val="ru-RU" w:eastAsia="en-US" w:bidi="ar-SA"/>
      </w:rPr>
    </w:lvl>
    <w:lvl w:ilvl="4" w:tplc="844AA884">
      <w:numFmt w:val="bullet"/>
      <w:lvlText w:val="•"/>
      <w:lvlJc w:val="left"/>
      <w:pPr>
        <w:ind w:left="3886" w:hanging="448"/>
      </w:pPr>
      <w:rPr>
        <w:rFonts w:hint="default"/>
        <w:lang w:val="ru-RU" w:eastAsia="en-US" w:bidi="ar-SA"/>
      </w:rPr>
    </w:lvl>
    <w:lvl w:ilvl="5" w:tplc="3F4A6490">
      <w:numFmt w:val="bullet"/>
      <w:lvlText w:val="•"/>
      <w:lvlJc w:val="left"/>
      <w:pPr>
        <w:ind w:left="4833" w:hanging="448"/>
      </w:pPr>
      <w:rPr>
        <w:rFonts w:hint="default"/>
        <w:lang w:val="ru-RU" w:eastAsia="en-US" w:bidi="ar-SA"/>
      </w:rPr>
    </w:lvl>
    <w:lvl w:ilvl="6" w:tplc="514E7B4A">
      <w:numFmt w:val="bullet"/>
      <w:lvlText w:val="•"/>
      <w:lvlJc w:val="left"/>
      <w:pPr>
        <w:ind w:left="5779" w:hanging="448"/>
      </w:pPr>
      <w:rPr>
        <w:rFonts w:hint="default"/>
        <w:lang w:val="ru-RU" w:eastAsia="en-US" w:bidi="ar-SA"/>
      </w:rPr>
    </w:lvl>
    <w:lvl w:ilvl="7" w:tplc="58A40C94">
      <w:numFmt w:val="bullet"/>
      <w:lvlText w:val="•"/>
      <w:lvlJc w:val="left"/>
      <w:pPr>
        <w:ind w:left="6726" w:hanging="448"/>
      </w:pPr>
      <w:rPr>
        <w:rFonts w:hint="default"/>
        <w:lang w:val="ru-RU" w:eastAsia="en-US" w:bidi="ar-SA"/>
      </w:rPr>
    </w:lvl>
    <w:lvl w:ilvl="8" w:tplc="0C78A29A">
      <w:numFmt w:val="bullet"/>
      <w:lvlText w:val="•"/>
      <w:lvlJc w:val="left"/>
      <w:pPr>
        <w:ind w:left="7672" w:hanging="448"/>
      </w:pPr>
      <w:rPr>
        <w:rFonts w:hint="default"/>
        <w:lang w:val="ru-RU" w:eastAsia="en-US" w:bidi="ar-SA"/>
      </w:rPr>
    </w:lvl>
  </w:abstractNum>
  <w:abstractNum w:abstractNumId="22">
    <w:nsid w:val="5EC0270C"/>
    <w:multiLevelType w:val="multilevel"/>
    <w:tmpl w:val="7BCE1F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690547"/>
    <w:multiLevelType w:val="hybridMultilevel"/>
    <w:tmpl w:val="5202AA7C"/>
    <w:lvl w:ilvl="0" w:tplc="D97C0C9A">
      <w:numFmt w:val="bullet"/>
      <w:lvlText w:val="-"/>
      <w:lvlJc w:val="left"/>
      <w:pPr>
        <w:ind w:left="124" w:hanging="184"/>
      </w:pPr>
      <w:rPr>
        <w:rFonts w:hint="default"/>
        <w:w w:val="100"/>
        <w:lang w:val="ru-RU" w:eastAsia="en-US" w:bidi="ar-SA"/>
      </w:rPr>
    </w:lvl>
    <w:lvl w:ilvl="1" w:tplc="E716D730">
      <w:numFmt w:val="bullet"/>
      <w:lvlText w:val="•"/>
      <w:lvlJc w:val="left"/>
      <w:pPr>
        <w:ind w:left="1082" w:hanging="184"/>
      </w:pPr>
      <w:rPr>
        <w:rFonts w:hint="default"/>
        <w:lang w:val="ru-RU" w:eastAsia="en-US" w:bidi="ar-SA"/>
      </w:rPr>
    </w:lvl>
    <w:lvl w:ilvl="2" w:tplc="E76EE620">
      <w:numFmt w:val="bullet"/>
      <w:lvlText w:val="•"/>
      <w:lvlJc w:val="left"/>
      <w:pPr>
        <w:ind w:left="2045" w:hanging="184"/>
      </w:pPr>
      <w:rPr>
        <w:rFonts w:hint="default"/>
        <w:lang w:val="ru-RU" w:eastAsia="en-US" w:bidi="ar-SA"/>
      </w:rPr>
    </w:lvl>
    <w:lvl w:ilvl="3" w:tplc="D9D43E6E">
      <w:numFmt w:val="bullet"/>
      <w:lvlText w:val="•"/>
      <w:lvlJc w:val="left"/>
      <w:pPr>
        <w:ind w:left="3007" w:hanging="184"/>
      </w:pPr>
      <w:rPr>
        <w:rFonts w:hint="default"/>
        <w:lang w:val="ru-RU" w:eastAsia="en-US" w:bidi="ar-SA"/>
      </w:rPr>
    </w:lvl>
    <w:lvl w:ilvl="4" w:tplc="637CEED4">
      <w:numFmt w:val="bullet"/>
      <w:lvlText w:val="•"/>
      <w:lvlJc w:val="left"/>
      <w:pPr>
        <w:ind w:left="3970" w:hanging="184"/>
      </w:pPr>
      <w:rPr>
        <w:rFonts w:hint="default"/>
        <w:lang w:val="ru-RU" w:eastAsia="en-US" w:bidi="ar-SA"/>
      </w:rPr>
    </w:lvl>
    <w:lvl w:ilvl="5" w:tplc="BFCEC4B0">
      <w:numFmt w:val="bullet"/>
      <w:lvlText w:val="•"/>
      <w:lvlJc w:val="left"/>
      <w:pPr>
        <w:ind w:left="4933" w:hanging="184"/>
      </w:pPr>
      <w:rPr>
        <w:rFonts w:hint="default"/>
        <w:lang w:val="ru-RU" w:eastAsia="en-US" w:bidi="ar-SA"/>
      </w:rPr>
    </w:lvl>
    <w:lvl w:ilvl="6" w:tplc="0FFC9B8C">
      <w:numFmt w:val="bullet"/>
      <w:lvlText w:val="•"/>
      <w:lvlJc w:val="left"/>
      <w:pPr>
        <w:ind w:left="5895" w:hanging="184"/>
      </w:pPr>
      <w:rPr>
        <w:rFonts w:hint="default"/>
        <w:lang w:val="ru-RU" w:eastAsia="en-US" w:bidi="ar-SA"/>
      </w:rPr>
    </w:lvl>
    <w:lvl w:ilvl="7" w:tplc="D41824EE">
      <w:numFmt w:val="bullet"/>
      <w:lvlText w:val="•"/>
      <w:lvlJc w:val="left"/>
      <w:pPr>
        <w:ind w:left="6858" w:hanging="184"/>
      </w:pPr>
      <w:rPr>
        <w:rFonts w:hint="default"/>
        <w:lang w:val="ru-RU" w:eastAsia="en-US" w:bidi="ar-SA"/>
      </w:rPr>
    </w:lvl>
    <w:lvl w:ilvl="8" w:tplc="263644C6">
      <w:numFmt w:val="bullet"/>
      <w:lvlText w:val="•"/>
      <w:lvlJc w:val="left"/>
      <w:pPr>
        <w:ind w:left="7820" w:hanging="184"/>
      </w:pPr>
      <w:rPr>
        <w:rFonts w:hint="default"/>
        <w:lang w:val="ru-RU" w:eastAsia="en-US" w:bidi="ar-SA"/>
      </w:rPr>
    </w:lvl>
  </w:abstractNum>
  <w:abstractNum w:abstractNumId="25">
    <w:nsid w:val="6CB059E4"/>
    <w:multiLevelType w:val="hybridMultilevel"/>
    <w:tmpl w:val="9CE22206"/>
    <w:lvl w:ilvl="0" w:tplc="9E7C9C3E">
      <w:start w:val="1"/>
      <w:numFmt w:val="decimal"/>
      <w:lvlText w:val="%1)"/>
      <w:lvlJc w:val="left"/>
      <w:pPr>
        <w:ind w:left="1103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1E8DA0">
      <w:numFmt w:val="bullet"/>
      <w:lvlText w:val="•"/>
      <w:lvlJc w:val="left"/>
      <w:pPr>
        <w:ind w:left="1964" w:hanging="260"/>
      </w:pPr>
      <w:rPr>
        <w:rFonts w:hint="default"/>
        <w:lang w:val="ru-RU" w:eastAsia="en-US" w:bidi="ar-SA"/>
      </w:rPr>
    </w:lvl>
    <w:lvl w:ilvl="2" w:tplc="D72E7A8E">
      <w:numFmt w:val="bullet"/>
      <w:lvlText w:val="•"/>
      <w:lvlJc w:val="left"/>
      <w:pPr>
        <w:ind w:left="2829" w:hanging="260"/>
      </w:pPr>
      <w:rPr>
        <w:rFonts w:hint="default"/>
        <w:lang w:val="ru-RU" w:eastAsia="en-US" w:bidi="ar-SA"/>
      </w:rPr>
    </w:lvl>
    <w:lvl w:ilvl="3" w:tplc="15604490">
      <w:numFmt w:val="bullet"/>
      <w:lvlText w:val="•"/>
      <w:lvlJc w:val="left"/>
      <w:pPr>
        <w:ind w:left="3693" w:hanging="260"/>
      </w:pPr>
      <w:rPr>
        <w:rFonts w:hint="default"/>
        <w:lang w:val="ru-RU" w:eastAsia="en-US" w:bidi="ar-SA"/>
      </w:rPr>
    </w:lvl>
    <w:lvl w:ilvl="4" w:tplc="A4802B08">
      <w:numFmt w:val="bullet"/>
      <w:lvlText w:val="•"/>
      <w:lvlJc w:val="left"/>
      <w:pPr>
        <w:ind w:left="4558" w:hanging="260"/>
      </w:pPr>
      <w:rPr>
        <w:rFonts w:hint="default"/>
        <w:lang w:val="ru-RU" w:eastAsia="en-US" w:bidi="ar-SA"/>
      </w:rPr>
    </w:lvl>
    <w:lvl w:ilvl="5" w:tplc="54D02F56">
      <w:numFmt w:val="bullet"/>
      <w:lvlText w:val="•"/>
      <w:lvlJc w:val="left"/>
      <w:pPr>
        <w:ind w:left="5423" w:hanging="260"/>
      </w:pPr>
      <w:rPr>
        <w:rFonts w:hint="default"/>
        <w:lang w:val="ru-RU" w:eastAsia="en-US" w:bidi="ar-SA"/>
      </w:rPr>
    </w:lvl>
    <w:lvl w:ilvl="6" w:tplc="3B5A3614">
      <w:numFmt w:val="bullet"/>
      <w:lvlText w:val="•"/>
      <w:lvlJc w:val="left"/>
      <w:pPr>
        <w:ind w:left="6287" w:hanging="260"/>
      </w:pPr>
      <w:rPr>
        <w:rFonts w:hint="default"/>
        <w:lang w:val="ru-RU" w:eastAsia="en-US" w:bidi="ar-SA"/>
      </w:rPr>
    </w:lvl>
    <w:lvl w:ilvl="7" w:tplc="0E680664">
      <w:numFmt w:val="bullet"/>
      <w:lvlText w:val="•"/>
      <w:lvlJc w:val="left"/>
      <w:pPr>
        <w:ind w:left="7152" w:hanging="260"/>
      </w:pPr>
      <w:rPr>
        <w:rFonts w:hint="default"/>
        <w:lang w:val="ru-RU" w:eastAsia="en-US" w:bidi="ar-SA"/>
      </w:rPr>
    </w:lvl>
    <w:lvl w:ilvl="8" w:tplc="829048FC">
      <w:numFmt w:val="bullet"/>
      <w:lvlText w:val="•"/>
      <w:lvlJc w:val="left"/>
      <w:pPr>
        <w:ind w:left="8016" w:hanging="260"/>
      </w:pPr>
      <w:rPr>
        <w:rFonts w:hint="default"/>
        <w:lang w:val="ru-RU" w:eastAsia="en-US" w:bidi="ar-SA"/>
      </w:rPr>
    </w:lvl>
  </w:abstractNum>
  <w:abstractNum w:abstractNumId="26">
    <w:nsid w:val="6CD03D37"/>
    <w:multiLevelType w:val="multilevel"/>
    <w:tmpl w:val="E0C238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EA9098D"/>
    <w:multiLevelType w:val="multilevel"/>
    <w:tmpl w:val="DC1E0ECC"/>
    <w:lvl w:ilvl="0">
      <w:start w:val="3"/>
      <w:numFmt w:val="decimal"/>
      <w:lvlText w:val="%1"/>
      <w:lvlJc w:val="left"/>
      <w:pPr>
        <w:ind w:left="124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7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0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95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8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0" w:hanging="602"/>
      </w:pPr>
      <w:rPr>
        <w:rFonts w:hint="default"/>
        <w:lang w:val="ru-RU" w:eastAsia="en-US" w:bidi="ar-SA"/>
      </w:rPr>
    </w:lvl>
  </w:abstractNum>
  <w:abstractNum w:abstractNumId="28">
    <w:nsid w:val="7A0C7A85"/>
    <w:multiLevelType w:val="multilevel"/>
    <w:tmpl w:val="22488F78"/>
    <w:lvl w:ilvl="0">
      <w:start w:val="2"/>
      <w:numFmt w:val="decimal"/>
      <w:lvlText w:val="%1"/>
      <w:lvlJc w:val="left"/>
      <w:pPr>
        <w:ind w:left="1264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64" w:hanging="420"/>
        <w:jc w:val="lef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76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45" w:hanging="76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8" w:hanging="76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1" w:hanging="76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4" w:hanging="76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17" w:hanging="76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76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1"/>
  </w:num>
  <w:num w:numId="4">
    <w:abstractNumId w:val="16"/>
  </w:num>
  <w:num w:numId="5">
    <w:abstractNumId w:val="19"/>
  </w:num>
  <w:num w:numId="6">
    <w:abstractNumId w:val="14"/>
  </w:num>
  <w:num w:numId="7">
    <w:abstractNumId w:val="25"/>
  </w:num>
  <w:num w:numId="8">
    <w:abstractNumId w:val="17"/>
  </w:num>
  <w:num w:numId="9">
    <w:abstractNumId w:val="27"/>
  </w:num>
  <w:num w:numId="10">
    <w:abstractNumId w:val="28"/>
  </w:num>
  <w:num w:numId="11">
    <w:abstractNumId w:val="24"/>
  </w:num>
  <w:num w:numId="12">
    <w:abstractNumId w:val="18"/>
  </w:num>
  <w:num w:numId="13">
    <w:abstractNumId w:val="2"/>
  </w:num>
  <w:num w:numId="14">
    <w:abstractNumId w:val="3"/>
  </w:num>
  <w:num w:numId="15">
    <w:abstractNumId w:val="12"/>
  </w:num>
  <w:num w:numId="16">
    <w:abstractNumId w:val="23"/>
  </w:num>
  <w:num w:numId="17">
    <w:abstractNumId w:val="20"/>
  </w:num>
  <w:num w:numId="18">
    <w:abstractNumId w:val="22"/>
  </w:num>
  <w:num w:numId="19">
    <w:abstractNumId w:val="26"/>
  </w:num>
  <w:num w:numId="20">
    <w:abstractNumId w:val="15"/>
  </w:num>
  <w:num w:numId="2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B19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4771C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5732"/>
    <w:rsid w:val="00067B59"/>
    <w:rsid w:val="00071BAD"/>
    <w:rsid w:val="0007347B"/>
    <w:rsid w:val="00073597"/>
    <w:rsid w:val="00073F59"/>
    <w:rsid w:val="00074B5E"/>
    <w:rsid w:val="000755F1"/>
    <w:rsid w:val="00075C0C"/>
    <w:rsid w:val="00077E26"/>
    <w:rsid w:val="00080431"/>
    <w:rsid w:val="000805C2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692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568"/>
    <w:rsid w:val="000C3C1D"/>
    <w:rsid w:val="000C483C"/>
    <w:rsid w:val="000C4B83"/>
    <w:rsid w:val="000C4F93"/>
    <w:rsid w:val="000C5230"/>
    <w:rsid w:val="000C5E82"/>
    <w:rsid w:val="000C770C"/>
    <w:rsid w:val="000D191A"/>
    <w:rsid w:val="000D2258"/>
    <w:rsid w:val="000D2974"/>
    <w:rsid w:val="000D3A2E"/>
    <w:rsid w:val="000D6AF3"/>
    <w:rsid w:val="000D7280"/>
    <w:rsid w:val="000D782E"/>
    <w:rsid w:val="000D78E4"/>
    <w:rsid w:val="000E054D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239B"/>
    <w:rsid w:val="0010358E"/>
    <w:rsid w:val="001037A0"/>
    <w:rsid w:val="00103E01"/>
    <w:rsid w:val="00104B08"/>
    <w:rsid w:val="00104B8A"/>
    <w:rsid w:val="00105282"/>
    <w:rsid w:val="001063BC"/>
    <w:rsid w:val="0010651A"/>
    <w:rsid w:val="00107423"/>
    <w:rsid w:val="00107598"/>
    <w:rsid w:val="00107778"/>
    <w:rsid w:val="00107911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56E4"/>
    <w:rsid w:val="00125A3F"/>
    <w:rsid w:val="001267AB"/>
    <w:rsid w:val="00126900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53A"/>
    <w:rsid w:val="00147953"/>
    <w:rsid w:val="00147A2C"/>
    <w:rsid w:val="00150D8C"/>
    <w:rsid w:val="001514C4"/>
    <w:rsid w:val="00151B11"/>
    <w:rsid w:val="00151C24"/>
    <w:rsid w:val="0015414C"/>
    <w:rsid w:val="00154314"/>
    <w:rsid w:val="00154AFA"/>
    <w:rsid w:val="00156970"/>
    <w:rsid w:val="0015776E"/>
    <w:rsid w:val="001579FF"/>
    <w:rsid w:val="00161D5D"/>
    <w:rsid w:val="00161E27"/>
    <w:rsid w:val="001624F7"/>
    <w:rsid w:val="0016689F"/>
    <w:rsid w:val="0017507E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395D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0A2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477"/>
    <w:rsid w:val="001B58D8"/>
    <w:rsid w:val="001B5B3E"/>
    <w:rsid w:val="001B5B5E"/>
    <w:rsid w:val="001B5C0A"/>
    <w:rsid w:val="001B70F7"/>
    <w:rsid w:val="001C03B9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02C6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5BF0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85"/>
    <w:rsid w:val="00250CD8"/>
    <w:rsid w:val="00251183"/>
    <w:rsid w:val="0025195C"/>
    <w:rsid w:val="00253569"/>
    <w:rsid w:val="002539F1"/>
    <w:rsid w:val="00253DF2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533A"/>
    <w:rsid w:val="002665CD"/>
    <w:rsid w:val="002671CB"/>
    <w:rsid w:val="002700DB"/>
    <w:rsid w:val="0027091E"/>
    <w:rsid w:val="00270EE4"/>
    <w:rsid w:val="0027142A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77FDD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91A33"/>
    <w:rsid w:val="00291BD0"/>
    <w:rsid w:val="0029205C"/>
    <w:rsid w:val="00293158"/>
    <w:rsid w:val="00293539"/>
    <w:rsid w:val="0029521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4BE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244D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6A0"/>
    <w:rsid w:val="00310D13"/>
    <w:rsid w:val="003114F9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485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82C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2C76"/>
    <w:rsid w:val="0037339B"/>
    <w:rsid w:val="0037404A"/>
    <w:rsid w:val="003742CB"/>
    <w:rsid w:val="0037504D"/>
    <w:rsid w:val="003755B1"/>
    <w:rsid w:val="00375B55"/>
    <w:rsid w:val="0037619B"/>
    <w:rsid w:val="00377EFF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87B47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870"/>
    <w:rsid w:val="003A6D2C"/>
    <w:rsid w:val="003A7A01"/>
    <w:rsid w:val="003B0453"/>
    <w:rsid w:val="003B0966"/>
    <w:rsid w:val="003B1944"/>
    <w:rsid w:val="003B2571"/>
    <w:rsid w:val="003B2693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1CD4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39C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372E"/>
    <w:rsid w:val="00483BB7"/>
    <w:rsid w:val="00483EF7"/>
    <w:rsid w:val="004841EC"/>
    <w:rsid w:val="0048433C"/>
    <w:rsid w:val="00484369"/>
    <w:rsid w:val="00484BE3"/>
    <w:rsid w:val="0048680F"/>
    <w:rsid w:val="00486D6D"/>
    <w:rsid w:val="00487B7C"/>
    <w:rsid w:val="00487F7F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A6775"/>
    <w:rsid w:val="004B0AED"/>
    <w:rsid w:val="004B107E"/>
    <w:rsid w:val="004B1966"/>
    <w:rsid w:val="004B2C4E"/>
    <w:rsid w:val="004B3191"/>
    <w:rsid w:val="004B4F7D"/>
    <w:rsid w:val="004B68C4"/>
    <w:rsid w:val="004B69DC"/>
    <w:rsid w:val="004B71F0"/>
    <w:rsid w:val="004B7E05"/>
    <w:rsid w:val="004B7F76"/>
    <w:rsid w:val="004C029D"/>
    <w:rsid w:val="004C140E"/>
    <w:rsid w:val="004C1B4A"/>
    <w:rsid w:val="004C1DFB"/>
    <w:rsid w:val="004C2691"/>
    <w:rsid w:val="004C303B"/>
    <w:rsid w:val="004C4248"/>
    <w:rsid w:val="004C4460"/>
    <w:rsid w:val="004C4A54"/>
    <w:rsid w:val="004C4A66"/>
    <w:rsid w:val="004C4A8B"/>
    <w:rsid w:val="004C5BC9"/>
    <w:rsid w:val="004C6FF0"/>
    <w:rsid w:val="004D03BE"/>
    <w:rsid w:val="004D131A"/>
    <w:rsid w:val="004D1EC1"/>
    <w:rsid w:val="004D2503"/>
    <w:rsid w:val="004D271C"/>
    <w:rsid w:val="004D2C3E"/>
    <w:rsid w:val="004D2D91"/>
    <w:rsid w:val="004D4B0C"/>
    <w:rsid w:val="004D5488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383"/>
    <w:rsid w:val="00500B0A"/>
    <w:rsid w:val="00500B8E"/>
    <w:rsid w:val="00502CD2"/>
    <w:rsid w:val="00504484"/>
    <w:rsid w:val="00504AED"/>
    <w:rsid w:val="00504DCA"/>
    <w:rsid w:val="00504F3D"/>
    <w:rsid w:val="00506E41"/>
    <w:rsid w:val="005111F4"/>
    <w:rsid w:val="005125BB"/>
    <w:rsid w:val="00513ABD"/>
    <w:rsid w:val="00521849"/>
    <w:rsid w:val="00522ABF"/>
    <w:rsid w:val="005237FD"/>
    <w:rsid w:val="0052499E"/>
    <w:rsid w:val="005253A4"/>
    <w:rsid w:val="005259E5"/>
    <w:rsid w:val="005262CC"/>
    <w:rsid w:val="005265DF"/>
    <w:rsid w:val="0052675E"/>
    <w:rsid w:val="0053040E"/>
    <w:rsid w:val="00530607"/>
    <w:rsid w:val="00532C59"/>
    <w:rsid w:val="00532FB6"/>
    <w:rsid w:val="0053445A"/>
    <w:rsid w:val="00536E7C"/>
    <w:rsid w:val="0053750A"/>
    <w:rsid w:val="00540ABF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4E9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4FE4"/>
    <w:rsid w:val="005855C6"/>
    <w:rsid w:val="00591514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2D80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1EE4"/>
    <w:rsid w:val="005D225A"/>
    <w:rsid w:val="005D2BB7"/>
    <w:rsid w:val="005D4B23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A9D"/>
    <w:rsid w:val="005F7F96"/>
    <w:rsid w:val="006010CF"/>
    <w:rsid w:val="00601399"/>
    <w:rsid w:val="0060205A"/>
    <w:rsid w:val="006031E4"/>
    <w:rsid w:val="0060548D"/>
    <w:rsid w:val="0060624D"/>
    <w:rsid w:val="00607170"/>
    <w:rsid w:val="00610D62"/>
    <w:rsid w:val="0061100D"/>
    <w:rsid w:val="00612124"/>
    <w:rsid w:val="00613259"/>
    <w:rsid w:val="00613471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708"/>
    <w:rsid w:val="006458D4"/>
    <w:rsid w:val="00646388"/>
    <w:rsid w:val="00650341"/>
    <w:rsid w:val="006511A4"/>
    <w:rsid w:val="006518F9"/>
    <w:rsid w:val="00651D38"/>
    <w:rsid w:val="00652AB2"/>
    <w:rsid w:val="006567B5"/>
    <w:rsid w:val="00656CDF"/>
    <w:rsid w:val="00657CA5"/>
    <w:rsid w:val="00660295"/>
    <w:rsid w:val="006602A6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761"/>
    <w:rsid w:val="00667922"/>
    <w:rsid w:val="00667C8D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1848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5C6"/>
    <w:rsid w:val="006C779F"/>
    <w:rsid w:val="006D0538"/>
    <w:rsid w:val="006D0C5E"/>
    <w:rsid w:val="006D1B33"/>
    <w:rsid w:val="006D4037"/>
    <w:rsid w:val="006D4050"/>
    <w:rsid w:val="006D5418"/>
    <w:rsid w:val="006D56C1"/>
    <w:rsid w:val="006D631F"/>
    <w:rsid w:val="006E0757"/>
    <w:rsid w:val="006E268D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6F7786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47A1"/>
    <w:rsid w:val="00716B06"/>
    <w:rsid w:val="00716D9A"/>
    <w:rsid w:val="0071794C"/>
    <w:rsid w:val="00720C0C"/>
    <w:rsid w:val="00723812"/>
    <w:rsid w:val="00724130"/>
    <w:rsid w:val="00724534"/>
    <w:rsid w:val="007255A5"/>
    <w:rsid w:val="007261FA"/>
    <w:rsid w:val="00730134"/>
    <w:rsid w:val="0073143B"/>
    <w:rsid w:val="0073156C"/>
    <w:rsid w:val="00732489"/>
    <w:rsid w:val="007338DD"/>
    <w:rsid w:val="007340DE"/>
    <w:rsid w:val="00734BFE"/>
    <w:rsid w:val="00736DBE"/>
    <w:rsid w:val="0073711C"/>
    <w:rsid w:val="00737830"/>
    <w:rsid w:val="00740C66"/>
    <w:rsid w:val="0074273A"/>
    <w:rsid w:val="00742925"/>
    <w:rsid w:val="00742C18"/>
    <w:rsid w:val="0074306C"/>
    <w:rsid w:val="007438DD"/>
    <w:rsid w:val="00746BCA"/>
    <w:rsid w:val="00746E56"/>
    <w:rsid w:val="00747807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30A8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07D7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1B2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5C7E"/>
    <w:rsid w:val="007D761A"/>
    <w:rsid w:val="007E1C84"/>
    <w:rsid w:val="007E1F18"/>
    <w:rsid w:val="007E2CAD"/>
    <w:rsid w:val="007E3858"/>
    <w:rsid w:val="007E3C6C"/>
    <w:rsid w:val="007E44D5"/>
    <w:rsid w:val="007E465C"/>
    <w:rsid w:val="007E662B"/>
    <w:rsid w:val="007E6C1A"/>
    <w:rsid w:val="007E6E82"/>
    <w:rsid w:val="007F0082"/>
    <w:rsid w:val="007F0245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37B9"/>
    <w:rsid w:val="008140D9"/>
    <w:rsid w:val="00814B16"/>
    <w:rsid w:val="00815B73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4E2B"/>
    <w:rsid w:val="00836A32"/>
    <w:rsid w:val="00837E78"/>
    <w:rsid w:val="00841120"/>
    <w:rsid w:val="00842F3F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3F72"/>
    <w:rsid w:val="00864178"/>
    <w:rsid w:val="0086528D"/>
    <w:rsid w:val="0086540B"/>
    <w:rsid w:val="008667FC"/>
    <w:rsid w:val="00867897"/>
    <w:rsid w:val="00867F04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26E9"/>
    <w:rsid w:val="00882991"/>
    <w:rsid w:val="0088416F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4F5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0B3"/>
    <w:rsid w:val="00906334"/>
    <w:rsid w:val="00906696"/>
    <w:rsid w:val="0090790F"/>
    <w:rsid w:val="00910F22"/>
    <w:rsid w:val="00912142"/>
    <w:rsid w:val="00914352"/>
    <w:rsid w:val="00914920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0"/>
    <w:rsid w:val="00925A81"/>
    <w:rsid w:val="00926282"/>
    <w:rsid w:val="00926A69"/>
    <w:rsid w:val="00927485"/>
    <w:rsid w:val="00927843"/>
    <w:rsid w:val="00930631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56E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2F5E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CFB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99D"/>
    <w:rsid w:val="009B3C2E"/>
    <w:rsid w:val="009B4E3E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612E"/>
    <w:rsid w:val="009C625B"/>
    <w:rsid w:val="009C77EE"/>
    <w:rsid w:val="009D0B85"/>
    <w:rsid w:val="009D18ED"/>
    <w:rsid w:val="009D21CF"/>
    <w:rsid w:val="009D31C8"/>
    <w:rsid w:val="009D3BB8"/>
    <w:rsid w:val="009D3C0D"/>
    <w:rsid w:val="009E0570"/>
    <w:rsid w:val="009E07B9"/>
    <w:rsid w:val="009E2731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2E53"/>
    <w:rsid w:val="00A03CD7"/>
    <w:rsid w:val="00A05252"/>
    <w:rsid w:val="00A0578B"/>
    <w:rsid w:val="00A05839"/>
    <w:rsid w:val="00A064CF"/>
    <w:rsid w:val="00A06A67"/>
    <w:rsid w:val="00A06BC1"/>
    <w:rsid w:val="00A078DF"/>
    <w:rsid w:val="00A07ADE"/>
    <w:rsid w:val="00A07BDC"/>
    <w:rsid w:val="00A104A4"/>
    <w:rsid w:val="00A10D56"/>
    <w:rsid w:val="00A11395"/>
    <w:rsid w:val="00A11FCB"/>
    <w:rsid w:val="00A12A26"/>
    <w:rsid w:val="00A136E9"/>
    <w:rsid w:val="00A13922"/>
    <w:rsid w:val="00A15BE3"/>
    <w:rsid w:val="00A1745A"/>
    <w:rsid w:val="00A200BB"/>
    <w:rsid w:val="00A20804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473D7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2B37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726"/>
    <w:rsid w:val="00A9108D"/>
    <w:rsid w:val="00A91A55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0E29"/>
    <w:rsid w:val="00AB1321"/>
    <w:rsid w:val="00AB1F7E"/>
    <w:rsid w:val="00AB3D26"/>
    <w:rsid w:val="00AB43F5"/>
    <w:rsid w:val="00AB4AC8"/>
    <w:rsid w:val="00AB557B"/>
    <w:rsid w:val="00AC220E"/>
    <w:rsid w:val="00AC3177"/>
    <w:rsid w:val="00AC3338"/>
    <w:rsid w:val="00AC4C84"/>
    <w:rsid w:val="00AC5B1C"/>
    <w:rsid w:val="00AC602A"/>
    <w:rsid w:val="00AC6B93"/>
    <w:rsid w:val="00AC73A2"/>
    <w:rsid w:val="00AC777B"/>
    <w:rsid w:val="00AC7A47"/>
    <w:rsid w:val="00AC7FB6"/>
    <w:rsid w:val="00AD0464"/>
    <w:rsid w:val="00AD20B6"/>
    <w:rsid w:val="00AD21E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100"/>
    <w:rsid w:val="00AE21B8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201B"/>
    <w:rsid w:val="00B04BD6"/>
    <w:rsid w:val="00B0503F"/>
    <w:rsid w:val="00B057AF"/>
    <w:rsid w:val="00B057B8"/>
    <w:rsid w:val="00B05915"/>
    <w:rsid w:val="00B06188"/>
    <w:rsid w:val="00B10945"/>
    <w:rsid w:val="00B11F93"/>
    <w:rsid w:val="00B201A4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4EFB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562F9"/>
    <w:rsid w:val="00B563FF"/>
    <w:rsid w:val="00B61AC0"/>
    <w:rsid w:val="00B63B9D"/>
    <w:rsid w:val="00B65E15"/>
    <w:rsid w:val="00B66DDA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0C5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BE"/>
    <w:rsid w:val="00B934CE"/>
    <w:rsid w:val="00B93848"/>
    <w:rsid w:val="00B94D69"/>
    <w:rsid w:val="00B94F3C"/>
    <w:rsid w:val="00B97907"/>
    <w:rsid w:val="00B97B63"/>
    <w:rsid w:val="00BA10A1"/>
    <w:rsid w:val="00BA1C33"/>
    <w:rsid w:val="00BA1F72"/>
    <w:rsid w:val="00BA2343"/>
    <w:rsid w:val="00BA3518"/>
    <w:rsid w:val="00BA44A1"/>
    <w:rsid w:val="00BA466E"/>
    <w:rsid w:val="00BA571F"/>
    <w:rsid w:val="00BA601E"/>
    <w:rsid w:val="00BA6FD5"/>
    <w:rsid w:val="00BA7ABF"/>
    <w:rsid w:val="00BB026D"/>
    <w:rsid w:val="00BB0481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4A0"/>
    <w:rsid w:val="00BD7782"/>
    <w:rsid w:val="00BD7F6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2E8"/>
    <w:rsid w:val="00C109A8"/>
    <w:rsid w:val="00C10A23"/>
    <w:rsid w:val="00C11D6B"/>
    <w:rsid w:val="00C12CE3"/>
    <w:rsid w:val="00C131AC"/>
    <w:rsid w:val="00C13D8F"/>
    <w:rsid w:val="00C16054"/>
    <w:rsid w:val="00C16D26"/>
    <w:rsid w:val="00C173AB"/>
    <w:rsid w:val="00C179CF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2A40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50AC8"/>
    <w:rsid w:val="00C51707"/>
    <w:rsid w:val="00C52318"/>
    <w:rsid w:val="00C525CF"/>
    <w:rsid w:val="00C54147"/>
    <w:rsid w:val="00C54292"/>
    <w:rsid w:val="00C5443A"/>
    <w:rsid w:val="00C56281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5CF1"/>
    <w:rsid w:val="00C87D38"/>
    <w:rsid w:val="00C91FB1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B7E62"/>
    <w:rsid w:val="00CC1173"/>
    <w:rsid w:val="00CC1920"/>
    <w:rsid w:val="00CC1F81"/>
    <w:rsid w:val="00CC2073"/>
    <w:rsid w:val="00CC228A"/>
    <w:rsid w:val="00CC27B0"/>
    <w:rsid w:val="00CC27FE"/>
    <w:rsid w:val="00CC37B5"/>
    <w:rsid w:val="00CC49DD"/>
    <w:rsid w:val="00CC4DD9"/>
    <w:rsid w:val="00CC599F"/>
    <w:rsid w:val="00CC5B7B"/>
    <w:rsid w:val="00CC6FA8"/>
    <w:rsid w:val="00CC7321"/>
    <w:rsid w:val="00CC7CAE"/>
    <w:rsid w:val="00CC7FB9"/>
    <w:rsid w:val="00CD16D7"/>
    <w:rsid w:val="00CD36D2"/>
    <w:rsid w:val="00CD4AF0"/>
    <w:rsid w:val="00CD4C81"/>
    <w:rsid w:val="00CD5814"/>
    <w:rsid w:val="00CD62F6"/>
    <w:rsid w:val="00CD63EC"/>
    <w:rsid w:val="00CE025A"/>
    <w:rsid w:val="00CE03DA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2C8"/>
    <w:rsid w:val="00CF05F0"/>
    <w:rsid w:val="00CF199D"/>
    <w:rsid w:val="00CF20B1"/>
    <w:rsid w:val="00CF4496"/>
    <w:rsid w:val="00CF5048"/>
    <w:rsid w:val="00CF5576"/>
    <w:rsid w:val="00CF6987"/>
    <w:rsid w:val="00CF7290"/>
    <w:rsid w:val="00D010FF"/>
    <w:rsid w:val="00D0170C"/>
    <w:rsid w:val="00D025E4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0BF"/>
    <w:rsid w:val="00D12C78"/>
    <w:rsid w:val="00D13D47"/>
    <w:rsid w:val="00D13DD4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65C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6811"/>
    <w:rsid w:val="00D369AF"/>
    <w:rsid w:val="00D379C9"/>
    <w:rsid w:val="00D41E5E"/>
    <w:rsid w:val="00D422B5"/>
    <w:rsid w:val="00D4316D"/>
    <w:rsid w:val="00D434B0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2CF0"/>
    <w:rsid w:val="00D63130"/>
    <w:rsid w:val="00D63A74"/>
    <w:rsid w:val="00D642A2"/>
    <w:rsid w:val="00D642CD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7DD9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35B"/>
    <w:rsid w:val="00DB55C4"/>
    <w:rsid w:val="00DB5A03"/>
    <w:rsid w:val="00DB5ABC"/>
    <w:rsid w:val="00DB64CF"/>
    <w:rsid w:val="00DB7EDF"/>
    <w:rsid w:val="00DC0462"/>
    <w:rsid w:val="00DC0810"/>
    <w:rsid w:val="00DC0A7E"/>
    <w:rsid w:val="00DC0BAC"/>
    <w:rsid w:val="00DC1132"/>
    <w:rsid w:val="00DC15FB"/>
    <w:rsid w:val="00DC1984"/>
    <w:rsid w:val="00DC3842"/>
    <w:rsid w:val="00DC4EFB"/>
    <w:rsid w:val="00DC5BD1"/>
    <w:rsid w:val="00DC69D9"/>
    <w:rsid w:val="00DC7215"/>
    <w:rsid w:val="00DC72D3"/>
    <w:rsid w:val="00DD011F"/>
    <w:rsid w:val="00DD1798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DF7D30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4939"/>
    <w:rsid w:val="00E35C20"/>
    <w:rsid w:val="00E36572"/>
    <w:rsid w:val="00E37D5E"/>
    <w:rsid w:val="00E410E4"/>
    <w:rsid w:val="00E435F5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969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7A9B"/>
    <w:rsid w:val="00EE03D5"/>
    <w:rsid w:val="00EE05FA"/>
    <w:rsid w:val="00EE075A"/>
    <w:rsid w:val="00EE1431"/>
    <w:rsid w:val="00EE18A0"/>
    <w:rsid w:val="00EE2467"/>
    <w:rsid w:val="00EE4EF0"/>
    <w:rsid w:val="00EE4F87"/>
    <w:rsid w:val="00EE59F8"/>
    <w:rsid w:val="00EE788D"/>
    <w:rsid w:val="00EF088F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4740"/>
    <w:rsid w:val="00F153E4"/>
    <w:rsid w:val="00F15D14"/>
    <w:rsid w:val="00F161F8"/>
    <w:rsid w:val="00F166FF"/>
    <w:rsid w:val="00F16F22"/>
    <w:rsid w:val="00F20035"/>
    <w:rsid w:val="00F21655"/>
    <w:rsid w:val="00F231A6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D3B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5E4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6670"/>
    <w:rsid w:val="00FA7089"/>
    <w:rsid w:val="00FB0C1D"/>
    <w:rsid w:val="00FB149F"/>
    <w:rsid w:val="00FB1FB3"/>
    <w:rsid w:val="00FB33B0"/>
    <w:rsid w:val="00FB3438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4C35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D7262"/>
    <w:rsid w:val="00FE02FE"/>
    <w:rsid w:val="00FE3566"/>
    <w:rsid w:val="00FE381F"/>
    <w:rsid w:val="00FE4836"/>
    <w:rsid w:val="00FE51D9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8FC"/>
    <w:rsid w:val="00FF2B24"/>
    <w:rsid w:val="00FF3E34"/>
    <w:rsid w:val="00FF472C"/>
    <w:rsid w:val="00FF4B10"/>
    <w:rsid w:val="00FF6371"/>
    <w:rsid w:val="00FF684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footnote text" w:uiPriority="0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 w:qFormat="1"/>
    <w:lsdException w:name="HTML Preformatted" w:uiPriority="0"/>
    <w:lsdException w:name="HTML Sample" w:uiPriority="0"/>
    <w:lsdException w:name="annotation subject" w:uiPriority="0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uiPriority w:val="1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iPriority w:val="1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H3,&quot;Сапфир&quot;"/>
    <w:basedOn w:val="a1"/>
    <w:next w:val="a1"/>
    <w:link w:val="30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aliases w:val="H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uiPriority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uiPriority w:val="1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aliases w:val="H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uiPriority w:val="99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uiPriority w:val="99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3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iPriority w:val="99"/>
    <w:unhideWhenUsed/>
    <w:rsid w:val="00250CD8"/>
    <w:rPr>
      <w:color w:val="0000FF"/>
      <w:u w:val="single"/>
    </w:rPr>
  </w:style>
  <w:style w:type="paragraph" w:styleId="af4">
    <w:name w:val="Body Text"/>
    <w:aliases w:val="Основной текст Знак Знак,bt"/>
    <w:basedOn w:val="a1"/>
    <w:link w:val="af5"/>
    <w:uiPriority w:val="1"/>
    <w:unhideWhenUsed/>
    <w:qFormat/>
    <w:rsid w:val="00D109E4"/>
    <w:pPr>
      <w:spacing w:after="120"/>
    </w:pPr>
  </w:style>
  <w:style w:type="character" w:customStyle="1" w:styleId="af5">
    <w:name w:val="Основной текст Знак"/>
    <w:aliases w:val="Основной текст Знак Знак Знак2,bt Знак1"/>
    <w:basedOn w:val="a2"/>
    <w:link w:val="af4"/>
    <w:uiPriority w:val="1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uiPriority w:val="99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uiPriority w:val="99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aliases w:val="H3 Знак,&quot;Сапфир&quot; Знак"/>
    <w:basedOn w:val="a2"/>
    <w:link w:val="3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iPriority w:val="99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uiPriority w:val="99"/>
    <w:rsid w:val="00E54353"/>
  </w:style>
  <w:style w:type="paragraph" w:styleId="aff9">
    <w:name w:val="footnote text"/>
    <w:aliases w:val="Текст сноски-FN,Footnote Text Char Знак Знак,Footnote Text Char Знак,single space,footnote text,Текст сноски Знак Знак Знак,Footnote Text Char Знак Знак Знак Знак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aliases w:val="Текст сноски-FN Знак2,Footnote Text Char Знак Знак Знак3,Footnote Text Char Знак Знак2,single space Знак1,footnote text Знак1,Текст сноски Знак Знак Знак Знак1,Footnote Text Char Знак Знак Знак Знак Знак"/>
    <w:basedOn w:val="a2"/>
    <w:link w:val="aff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iPriority w:val="99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qFormat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uiPriority w:val="99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uiPriority w:val="99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aliases w:val="Основной текст1 Знак1,Основной текст Знак Знак Знак1,bt Знак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link w:val="31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uiPriority w:val="99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uiPriority w:val="99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uiPriority w:val="99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99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uiPriority w:val="99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uiPriority w:val="99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uiPriority w:val="99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uiPriority w:val="39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uiPriority w:val="99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uiPriority w:val="99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uiPriority w:val="99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uiPriority w:val="99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3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4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0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uiPriority w:val="99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character" w:customStyle="1" w:styleId="extended-textshort">
    <w:name w:val="extended-text__short"/>
    <w:rsid w:val="00CE03DA"/>
  </w:style>
  <w:style w:type="paragraph" w:customStyle="1" w:styleId="affffffffffb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fff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 w:eastAsia="en-US"/>
    </w:rPr>
  </w:style>
  <w:style w:type="paragraph" w:customStyle="1" w:styleId="affffffffffd">
    <w:name w:val="раздилитель сноски"/>
    <w:basedOn w:val="a1"/>
    <w:next w:val="aff9"/>
    <w:rsid w:val="00925A80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ffe">
    <w:name w:val="1 Заголовок"/>
    <w:basedOn w:val="1"/>
    <w:link w:val="1fff"/>
    <w:uiPriority w:val="99"/>
    <w:qFormat/>
    <w:rsid w:val="00925A80"/>
    <w:pPr>
      <w:keepNext/>
      <w:pageBreakBefore/>
      <w:widowControl/>
      <w:suppressAutoHyphens/>
      <w:autoSpaceDE/>
      <w:autoSpaceDN/>
      <w:adjustRightInd/>
      <w:spacing w:before="0" w:after="240" w:line="288" w:lineRule="auto"/>
      <w:ind w:left="284"/>
    </w:pPr>
    <w:rPr>
      <w:rFonts w:ascii="Times New Roman" w:hAnsi="Times New Roman" w:cs="Times New Roman"/>
      <w:caps/>
      <w:color w:val="auto"/>
      <w:kern w:val="24"/>
      <w:sz w:val="28"/>
      <w:szCs w:val="32"/>
      <w:lang w:val="en-US" w:eastAsia="x-none"/>
    </w:rPr>
  </w:style>
  <w:style w:type="character" w:customStyle="1" w:styleId="1fff">
    <w:name w:val="1 Заголовок Знак"/>
    <w:link w:val="1ffe"/>
    <w:uiPriority w:val="99"/>
    <w:locked/>
    <w:rsid w:val="00925A80"/>
    <w:rPr>
      <w:rFonts w:ascii="Times New Roman" w:eastAsia="Times New Roman" w:hAnsi="Times New Roman" w:cs="Times New Roman"/>
      <w:b/>
      <w:bCs/>
      <w:caps/>
      <w:kern w:val="24"/>
      <w:sz w:val="28"/>
      <w:szCs w:val="32"/>
      <w:lang w:val="en-US" w:eastAsia="x-none"/>
    </w:rPr>
  </w:style>
  <w:style w:type="paragraph" w:customStyle="1" w:styleId="1fff0">
    <w:name w:val="Вертикальный отступ 1"/>
    <w:basedOn w:val="a1"/>
    <w:uiPriority w:val="99"/>
    <w:rsid w:val="00925A8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-FN">
    <w:name w:val="Текст сноски-FN Знак"/>
    <w:aliases w:val="Footnote Text Char Знак Знак Знак,Footnote Text Char Знак Знак1,Текст сноски Знак1,Текст сноски Знак Знак,single space Знак,footnote text Знак,Текст сноски Знак Знак Знак Знак,Текст сноски Знак Знак Знак1"/>
    <w:rsid w:val="00925A80"/>
    <w:rPr>
      <w:rFonts w:ascii="Times New Roman" w:hAnsi="Times New Roman"/>
    </w:rPr>
  </w:style>
  <w:style w:type="character" w:customStyle="1" w:styleId="HTML10">
    <w:name w:val="Стандартный HTML Знак1"/>
    <w:rsid w:val="00925A80"/>
    <w:rPr>
      <w:rFonts w:ascii="Courier New" w:eastAsia="Times New Roman" w:hAnsi="Courier New"/>
      <w:lang w:val="x-none" w:eastAsia="x-none"/>
    </w:rPr>
  </w:style>
  <w:style w:type="character" w:customStyle="1" w:styleId="1fff1">
    <w:name w:val="Текст Знак1"/>
    <w:rsid w:val="00925A80"/>
    <w:rPr>
      <w:rFonts w:ascii="Courier New" w:eastAsia="Times New Roman" w:hAnsi="Courier New"/>
      <w:lang w:val="x-none" w:eastAsia="x-none"/>
    </w:rPr>
  </w:style>
  <w:style w:type="paragraph" w:customStyle="1" w:styleId="affffffffffe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-FN1">
    <w:name w:val="Текст сноски-FN Знак1"/>
    <w:aliases w:val="Footnote Text Char Знак Знак Знак1,Footnote Text Char Знак Знак Знак2"/>
    <w:uiPriority w:val="99"/>
    <w:rsid w:val="00925A80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3f3">
    <w:name w:val="Обычный3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219">
    <w:name w:val="Основной текст 2 Знак1"/>
    <w:rsid w:val="00925A80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2"/>
    <w:rsid w:val="00925A80"/>
  </w:style>
  <w:style w:type="paragraph" w:customStyle="1" w:styleId="afffffffffff">
    <w:name w:val="Стандарт"/>
    <w:basedOn w:val="a1"/>
    <w:link w:val="afffffffffff0"/>
    <w:qFormat/>
    <w:rsid w:val="00925A80"/>
    <w:pPr>
      <w:spacing w:after="0" w:line="360" w:lineRule="auto"/>
    </w:pPr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afffffffffff0">
    <w:name w:val="Стандарт Знак"/>
    <w:link w:val="afffffffffff"/>
    <w:rsid w:val="00925A80"/>
    <w:rPr>
      <w:rFonts w:ascii="Times New Roman" w:eastAsia="Calibri" w:hAnsi="Times New Roman" w:cs="Times New Roman"/>
      <w:sz w:val="28"/>
      <w:szCs w:val="28"/>
      <w:lang w:val="x-none" w:eastAsia="en-US"/>
    </w:rPr>
  </w:style>
  <w:style w:type="character" w:customStyle="1" w:styleId="128">
    <w:name w:val="Знак Знак12"/>
    <w:rsid w:val="00925A80"/>
    <w:rPr>
      <w:b/>
      <w:bCs/>
      <w:caps/>
      <w:sz w:val="28"/>
      <w:szCs w:val="28"/>
      <w:lang w:val="en-US" w:eastAsia="x-none" w:bidi="ar-SA"/>
    </w:rPr>
  </w:style>
  <w:style w:type="character" w:customStyle="1" w:styleId="1fff2">
    <w:name w:val="Подзаголовок Знак1"/>
    <w:basedOn w:val="a2"/>
    <w:rsid w:val="00925A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rsid w:val="00925A80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fffffff1">
    <w:name w:val="Ст. без интервала"/>
    <w:basedOn w:val="af0"/>
    <w:qFormat/>
    <w:rsid w:val="00925A80"/>
    <w:pPr>
      <w:ind w:firstLine="709"/>
      <w:jc w:val="both"/>
    </w:pPr>
    <w:rPr>
      <w:rFonts w:ascii="Times New Roman" w:eastAsia="Calibri" w:hAnsi="Times New Roman"/>
      <w:sz w:val="28"/>
      <w:szCs w:val="28"/>
      <w:lang w:val="x-none" w:eastAsia="en-US"/>
    </w:rPr>
  </w:style>
  <w:style w:type="character" w:customStyle="1" w:styleId="afffffffffff2">
    <w:name w:val="Ст. без интервала Знак"/>
    <w:rsid w:val="00925A80"/>
    <w:rPr>
      <w:rFonts w:ascii="Times New Roman" w:hAnsi="Times New Roman"/>
      <w:sz w:val="28"/>
      <w:szCs w:val="28"/>
      <w:lang w:eastAsia="en-US"/>
    </w:rPr>
  </w:style>
  <w:style w:type="character" w:customStyle="1" w:styleId="dash0410043104370430044600200441043f04380441043a0430char">
    <w:name w:val="dash0410_0431_0437_0430_0446_0020_0441_043f_0438_0441_043a_0430__char"/>
    <w:basedOn w:val="a2"/>
    <w:rsid w:val="00925A80"/>
  </w:style>
  <w:style w:type="paragraph" w:customStyle="1" w:styleId="dash0410043104370430044600200441043f04380441043a0430">
    <w:name w:val="dash0410_0431_0437_0430_0446_0020_0441_043f_0438_0441_043a_0430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38">
    <w:name w:val="Знак Знак13"/>
    <w:rsid w:val="00925A80"/>
    <w:rPr>
      <w:rFonts w:eastAsia="Times New Roman"/>
      <w:sz w:val="24"/>
      <w:szCs w:val="24"/>
    </w:rPr>
  </w:style>
  <w:style w:type="character" w:customStyle="1" w:styleId="FontStyle13">
    <w:name w:val="Font Style13"/>
    <w:uiPriority w:val="99"/>
    <w:rsid w:val="00925A8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52">
    <w:name w:val="Font Style52"/>
    <w:rsid w:val="00925A80"/>
    <w:rPr>
      <w:rFonts w:ascii="Times New Roman" w:hAnsi="Times New Roman" w:cs="Times New Roman"/>
      <w:sz w:val="20"/>
      <w:szCs w:val="20"/>
    </w:rPr>
  </w:style>
  <w:style w:type="paragraph" w:customStyle="1" w:styleId="1fff3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1">
    <w:name w:val="Знак Знак19"/>
    <w:rsid w:val="00925A80"/>
    <w:rPr>
      <w:rFonts w:eastAsia="Times New Roman"/>
      <w:sz w:val="28"/>
      <w:szCs w:val="24"/>
    </w:rPr>
  </w:style>
  <w:style w:type="character" w:customStyle="1" w:styleId="182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Point">
    <w:name w:val="Point"/>
    <w:basedOn w:val="a1"/>
    <w:link w:val="PointChar"/>
    <w:rsid w:val="00925A80"/>
    <w:pPr>
      <w:spacing w:before="120" w:after="0" w:line="288" w:lineRule="auto"/>
      <w:ind w:firstLine="720"/>
      <w:jc w:val="both"/>
    </w:pPr>
    <w:rPr>
      <w:rFonts w:ascii="Calibri" w:eastAsia="Calibri" w:hAnsi="Calibri" w:cs="Times New Roman"/>
      <w:sz w:val="24"/>
      <w:szCs w:val="24"/>
    </w:rPr>
  </w:style>
  <w:style w:type="character" w:customStyle="1" w:styleId="PointChar">
    <w:name w:val="Point Char"/>
    <w:link w:val="Point"/>
    <w:rsid w:val="00925A80"/>
    <w:rPr>
      <w:rFonts w:ascii="Calibri" w:eastAsia="Calibri" w:hAnsi="Calibri" w:cs="Times New Roman"/>
      <w:sz w:val="24"/>
      <w:szCs w:val="24"/>
    </w:rPr>
  </w:style>
  <w:style w:type="character" w:customStyle="1" w:styleId="1fff4">
    <w:name w:val="Основной текст1 Знак"/>
    <w:aliases w:val="Основной текст Знак Знак Знак,bt Знак Знак"/>
    <w:rsid w:val="00925A80"/>
    <w:rPr>
      <w:rFonts w:eastAsia="Times New Roman"/>
      <w:sz w:val="28"/>
    </w:rPr>
  </w:style>
  <w:style w:type="paragraph" w:customStyle="1" w:styleId="BodyText22">
    <w:name w:val="Body Text 22"/>
    <w:basedOn w:val="a1"/>
    <w:rsid w:val="00925A8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ffffffff3">
    <w:name w:val="Скобки буквы"/>
    <w:basedOn w:val="a1"/>
    <w:rsid w:val="00925A8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afffffffffff4">
    <w:name w:val="Заголовок текста"/>
    <w:rsid w:val="00925A80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7"/>
      <w:szCs w:val="20"/>
    </w:rPr>
  </w:style>
  <w:style w:type="paragraph" w:customStyle="1" w:styleId="afffffffffff5">
    <w:name w:val="Нумерованный абзац"/>
    <w:rsid w:val="00925A80"/>
    <w:pPr>
      <w:tabs>
        <w:tab w:val="left" w:pos="1134"/>
      </w:tabs>
      <w:suppressAutoHyphens/>
      <w:spacing w:before="240" w:after="0" w:line="240" w:lineRule="auto"/>
      <w:ind w:left="360" w:hanging="360"/>
      <w:jc w:val="both"/>
    </w:pPr>
    <w:rPr>
      <w:rFonts w:ascii="Times New Roman" w:eastAsia="Times New Roman" w:hAnsi="Times New Roman" w:cs="Times New Roman"/>
      <w:noProof/>
      <w:sz w:val="28"/>
      <w:szCs w:val="20"/>
    </w:rPr>
  </w:style>
  <w:style w:type="character" w:styleId="afffffffffff6">
    <w:name w:val="endnote reference"/>
    <w:rsid w:val="00925A80"/>
    <w:rPr>
      <w:vertAlign w:val="superscript"/>
    </w:rPr>
  </w:style>
  <w:style w:type="paragraph" w:customStyle="1" w:styleId="312">
    <w:name w:val="Основной текст (3)1"/>
    <w:basedOn w:val="a1"/>
    <w:link w:val="33"/>
    <w:rsid w:val="00925A80"/>
    <w:pPr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b/>
      <w:bCs/>
      <w:color w:val="000000"/>
      <w:sz w:val="28"/>
      <w:szCs w:val="28"/>
      <w:lang w:bidi="ru-RU"/>
    </w:rPr>
  </w:style>
  <w:style w:type="character" w:customStyle="1" w:styleId="2fd">
    <w:name w:val="Основной текст 2 Знак Знак Знак"/>
    <w:basedOn w:val="a2"/>
    <w:rsid w:val="00925A80"/>
  </w:style>
  <w:style w:type="character" w:customStyle="1" w:styleId="omotorin">
    <w:name w:val="o.motorin"/>
    <w:semiHidden/>
    <w:rsid w:val="00925A80"/>
    <w:rPr>
      <w:rFonts w:ascii="Arial" w:hAnsi="Arial" w:cs="Arial"/>
      <w:color w:val="000080"/>
      <w:sz w:val="20"/>
      <w:szCs w:val="20"/>
    </w:rPr>
  </w:style>
  <w:style w:type="paragraph" w:customStyle="1" w:styleId="3141">
    <w:name w:val="Основной текст с отступом 3 + 14 пт"/>
    <w:aliases w:val="По ширине,Слева:  0 см,Первая строка: ..."/>
    <w:basedOn w:val="34"/>
    <w:rsid w:val="00925A80"/>
    <w:pPr>
      <w:spacing w:after="120"/>
    </w:pPr>
    <w:rPr>
      <w:bCs/>
      <w:szCs w:val="28"/>
    </w:rPr>
  </w:style>
  <w:style w:type="paragraph" w:customStyle="1" w:styleId="TimesNewRoman">
    <w:name w:val="Times New Roman"/>
    <w:basedOn w:val="a1"/>
    <w:rsid w:val="00925A80"/>
    <w:pPr>
      <w:suppressAutoHyphens/>
    </w:pPr>
    <w:rPr>
      <w:rFonts w:ascii="Times New Roman" w:eastAsia="Times New Roman" w:hAnsi="Times New Roman" w:cs="Times New Roman"/>
      <w:sz w:val="28"/>
      <w:lang w:eastAsia="ar-SA"/>
    </w:rPr>
  </w:style>
  <w:style w:type="paragraph" w:customStyle="1" w:styleId="6a">
    <w:name w:val="Без интервала6"/>
    <w:qFormat/>
    <w:rsid w:val="00925A80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afffffffffff7">
    <w:name w:val="Ст. без инт."/>
    <w:basedOn w:val="a1"/>
    <w:link w:val="afffffffffff8"/>
    <w:qFormat/>
    <w:rsid w:val="00925A80"/>
    <w:pPr>
      <w:spacing w:after="0" w:line="240" w:lineRule="auto"/>
      <w:jc w:val="both"/>
    </w:pPr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afffffffffff8">
    <w:name w:val="Ст. без инт. Знак"/>
    <w:link w:val="afffffffffff7"/>
    <w:rsid w:val="00925A80"/>
    <w:rPr>
      <w:rFonts w:ascii="Calibri" w:eastAsia="Calibri" w:hAnsi="Calibri" w:cs="Times New Roman"/>
      <w:sz w:val="28"/>
      <w:szCs w:val="28"/>
      <w:lang w:val="x-none" w:eastAsia="x-none"/>
    </w:rPr>
  </w:style>
  <w:style w:type="character" w:customStyle="1" w:styleId="228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  <w:lang w:val="x-none" w:eastAsia="x-none"/>
    </w:rPr>
  </w:style>
  <w:style w:type="character" w:customStyle="1" w:styleId="238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H6">
    <w:name w:val="H6 Знак Знак"/>
    <w:rsid w:val="00925A80"/>
    <w:rPr>
      <w:rFonts w:ascii="PetersburgCTT" w:hAnsi="PetersburgCTT"/>
      <w:i/>
      <w:sz w:val="22"/>
      <w:szCs w:val="24"/>
      <w:lang w:eastAsia="en-US"/>
    </w:rPr>
  </w:style>
  <w:style w:type="paragraph" w:customStyle="1" w:styleId="description2">
    <w:name w:val="description2"/>
    <w:basedOn w:val="a1"/>
    <w:rsid w:val="00925A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39">
    <w:name w:val="Знак Знак23"/>
    <w:rsid w:val="00925A80"/>
    <w:rPr>
      <w:rFonts w:ascii="Times New Roman" w:eastAsia="Times New Roman" w:hAnsi="Times New Roman" w:cs="Times New Roman"/>
      <w:b/>
      <w:bCs/>
      <w:caps/>
      <w:sz w:val="28"/>
      <w:szCs w:val="28"/>
      <w:lang w:val="en-US"/>
    </w:rPr>
  </w:style>
  <w:style w:type="character" w:customStyle="1" w:styleId="229">
    <w:name w:val="Знак Знак22"/>
    <w:rsid w:val="00925A80"/>
    <w:rPr>
      <w:rFonts w:ascii="Times New Roman" w:eastAsia="Times New Roman" w:hAnsi="Times New Roman"/>
      <w:b/>
      <w:bCs/>
      <w:iCs/>
      <w:kern w:val="24"/>
      <w:sz w:val="28"/>
      <w:szCs w:val="28"/>
    </w:rPr>
  </w:style>
  <w:style w:type="paragraph" w:customStyle="1" w:styleId="afffffffffff9">
    <w:name w:val="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1"/>
    <w:autoRedefine/>
    <w:rsid w:val="00925A8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129">
    <w:name w:val="Знак Знак12"/>
    <w:rsid w:val="00925A80"/>
    <w:rPr>
      <w:b/>
      <w:bCs/>
      <w:caps/>
      <w:sz w:val="28"/>
      <w:szCs w:val="28"/>
      <w:lang w:val="en-US" w:bidi="ar-SA"/>
    </w:rPr>
  </w:style>
  <w:style w:type="character" w:customStyle="1" w:styleId="139">
    <w:name w:val="Знак Знак13"/>
    <w:rsid w:val="00925A80"/>
    <w:rPr>
      <w:rFonts w:eastAsia="Times New Roman"/>
      <w:sz w:val="24"/>
      <w:szCs w:val="24"/>
    </w:rPr>
  </w:style>
  <w:style w:type="paragraph" w:customStyle="1" w:styleId="1fff6">
    <w:name w:val="Знак1 Знак Знак Знак Знак Знак Знак"/>
    <w:basedOn w:val="a1"/>
    <w:rsid w:val="00925A8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character" w:customStyle="1" w:styleId="192">
    <w:name w:val="Знак Знак19"/>
    <w:rsid w:val="00925A80"/>
    <w:rPr>
      <w:rFonts w:eastAsia="Times New Roman"/>
      <w:sz w:val="28"/>
      <w:szCs w:val="24"/>
    </w:rPr>
  </w:style>
  <w:style w:type="character" w:customStyle="1" w:styleId="183">
    <w:name w:val="Знак Знак18"/>
    <w:rsid w:val="00925A80"/>
    <w:rPr>
      <w:rFonts w:eastAsia="Times New Roman"/>
      <w:b/>
      <w:bCs/>
      <w:sz w:val="36"/>
      <w:szCs w:val="36"/>
    </w:rPr>
  </w:style>
  <w:style w:type="paragraph" w:customStyle="1" w:styleId="1fff7">
    <w:name w:val="Текст1"/>
    <w:basedOn w:val="a1"/>
    <w:uiPriority w:val="99"/>
    <w:qFormat/>
    <w:rsid w:val="00FD726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ff8">
    <w:name w:val="Заголовок №1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2a">
    <w:name w:val="Заголовок №1 (2)_"/>
    <w:link w:val="12b"/>
    <w:rsid w:val="00FB3438"/>
    <w:rPr>
      <w:sz w:val="28"/>
      <w:szCs w:val="28"/>
      <w:shd w:val="clear" w:color="auto" w:fill="FFFFFF"/>
    </w:rPr>
  </w:style>
  <w:style w:type="character" w:customStyle="1" w:styleId="5Exact">
    <w:name w:val="Основной текст (5) Exact"/>
    <w:rsid w:val="00FB3438"/>
    <w:rPr>
      <w:b/>
      <w:bCs/>
      <w:sz w:val="19"/>
      <w:szCs w:val="19"/>
      <w:shd w:val="clear" w:color="auto" w:fill="FFFFFF"/>
    </w:rPr>
  </w:style>
  <w:style w:type="character" w:customStyle="1" w:styleId="1fff9">
    <w:name w:val="Заголовок №1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fffa">
    <w:name w:val="Номер заголовка №1_"/>
    <w:link w:val="1fffb"/>
    <w:rsid w:val="00FB3438"/>
    <w:rPr>
      <w:b/>
      <w:bCs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7pt">
    <w:name w:val="Основной текст (2) + 7 pt;Курсив"/>
    <w:rsid w:val="00FB34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7pt0">
    <w:name w:val="Основной текст (2) + 7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en-US" w:eastAsia="en-US" w:bidi="en-US"/>
    </w:rPr>
  </w:style>
  <w:style w:type="character" w:customStyle="1" w:styleId="223pt-1pt">
    <w:name w:val="Основной текст (2) + 23 pt;Полужирный;Интервал -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ru-RU" w:eastAsia="ru-RU" w:bidi="ru-RU"/>
    </w:rPr>
  </w:style>
  <w:style w:type="character" w:customStyle="1" w:styleId="223pt-1pt0">
    <w:name w:val="Основной текст (2) + 23 pt;Полужирный;Курсив;Интервал -1 pt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46"/>
      <w:szCs w:val="46"/>
      <w:u w:val="none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 w:eastAsia="en-US" w:bidi="en-US"/>
    </w:rPr>
  </w:style>
  <w:style w:type="character" w:customStyle="1" w:styleId="216pt">
    <w:name w:val="Основной текст (2) + 16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17pt1pt">
    <w:name w:val="Основной текст (2) + 17 pt;Полужирный;Интервал 1 p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MicrosoftSansSerif17pt">
    <w:name w:val="Основной текст (2) + Microsoft Sans Serif;17 pt;Курсив"/>
    <w:rsid w:val="00FB3438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en-US" w:eastAsia="en-US" w:bidi="en-US"/>
    </w:rPr>
  </w:style>
  <w:style w:type="character" w:customStyle="1" w:styleId="221pt">
    <w:name w:val="Основной текст (2) + 21 pt;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221pt0">
    <w:name w:val="Основной текст (2) + 21 pt"/>
    <w:rsid w:val="00FB34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shd w:val="clear" w:color="auto" w:fill="FFFFFF"/>
      <w:lang w:val="en-US" w:eastAsia="en-US" w:bidi="en-US"/>
    </w:rPr>
  </w:style>
  <w:style w:type="character" w:customStyle="1" w:styleId="414pt">
    <w:name w:val="Основной текст (4) + 14 pt;Полужирный"/>
    <w:rsid w:val="00FB343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1pt">
    <w:name w:val="Основной текст (3) + 11 pt;Не 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13pt">
    <w:name w:val="Основной текст (3) + 13 pt;Не полужирный;Курсив"/>
    <w:rsid w:val="00FB343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95pt0">
    <w:name w:val="Основной текст (2) + 9;5 pt;Полужирный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ffffffffffa">
    <w:name w:val="Колонтитул_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fb">
    <w:name w:val="Колонтитул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rsid w:val="00FB34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rsid w:val="00FB3438"/>
    <w:rPr>
      <w:spacing w:val="20"/>
      <w:sz w:val="23"/>
      <w:szCs w:val="23"/>
      <w:shd w:val="clear" w:color="auto" w:fill="FFFFFF"/>
    </w:rPr>
  </w:style>
  <w:style w:type="paragraph" w:customStyle="1" w:styleId="12b">
    <w:name w:val="Заголовок №1 (2)"/>
    <w:basedOn w:val="a1"/>
    <w:link w:val="12a"/>
    <w:rsid w:val="00FB3438"/>
    <w:pPr>
      <w:widowControl w:val="0"/>
      <w:shd w:val="clear" w:color="auto" w:fill="FFFFFF"/>
      <w:spacing w:before="240" w:after="420" w:line="0" w:lineRule="atLeast"/>
      <w:jc w:val="center"/>
      <w:outlineLvl w:val="0"/>
    </w:pPr>
    <w:rPr>
      <w:sz w:val="28"/>
      <w:szCs w:val="28"/>
    </w:rPr>
  </w:style>
  <w:style w:type="paragraph" w:customStyle="1" w:styleId="1fffb">
    <w:name w:val="Номер заголовка №1"/>
    <w:basedOn w:val="a1"/>
    <w:link w:val="1fffa"/>
    <w:rsid w:val="00FB3438"/>
    <w:pPr>
      <w:widowControl w:val="0"/>
      <w:shd w:val="clear" w:color="auto" w:fill="FFFFFF"/>
      <w:spacing w:before="300" w:after="420" w:line="0" w:lineRule="atLeast"/>
      <w:jc w:val="right"/>
      <w:outlineLvl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2DE0A-A672-48BB-BF12-75F5D91A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13246</TotalTime>
  <Pages>1</Pages>
  <Words>3128</Words>
  <Characters>17834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1921</cp:revision>
  <dcterms:created xsi:type="dcterms:W3CDTF">2020-01-14T13:18:00Z</dcterms:created>
  <dcterms:modified xsi:type="dcterms:W3CDTF">2024-07-04T13:21:00Z</dcterms:modified>
</cp:coreProperties>
</file>