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  <w:b/>
        </w:rPr>
        <w:t>Сообщение о возможном установлении публичного сервитута</w:t>
      </w:r>
      <w:r w:rsidRPr="0019395D">
        <w:rPr>
          <w:rFonts w:ascii="Times New Roman" w:hAnsi="Times New Roman" w:cs="Times New Roman"/>
        </w:rPr>
        <w:t xml:space="preserve"> 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>сроком на 49 (сорок девять) лет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 xml:space="preserve">в интересах ООО «ИНВЕСТ ТРЕЙДХАУС», ИНН 7716799274, 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>юр.адрес: 119071, город Москва, Малая Калужская ул, д. 15 стр.</w:t>
      </w:r>
      <w:r w:rsidRPr="0019395D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Pr="0019395D">
        <w:rPr>
          <w:rFonts w:ascii="Times New Roman" w:hAnsi="Times New Roman" w:cs="Times New Roman"/>
        </w:rPr>
        <w:t>стр. 17, офис 440</w:t>
      </w:r>
    </w:p>
    <w:tbl>
      <w:tblPr>
        <w:tblStyle w:val="af1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9639"/>
      </w:tblGrid>
      <w:tr w:rsidR="0019395D" w:rsidRPr="0019395D" w:rsidTr="00560110">
        <w:trPr>
          <w:trHeight w:val="634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(уполномоченный орган, которым рассматривается ходатайство </w:t>
            </w:r>
            <w:r w:rsidRPr="0019395D">
              <w:rPr>
                <w:rFonts w:ascii="Times New Roman" w:hAnsi="Times New Roman" w:cs="Times New Roman"/>
              </w:rPr>
              <w:br/>
              <w:t>об установлении публичного сервитута)</w:t>
            </w:r>
          </w:p>
        </w:tc>
      </w:tr>
      <w:tr w:rsidR="0019395D" w:rsidRPr="0019395D" w:rsidTr="00560110">
        <w:trPr>
          <w:trHeight w:val="505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39" w:type="dxa"/>
          </w:tcPr>
          <w:p w:rsid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 xml:space="preserve">Эксплуатация линейного объекта системы газоснабжения местного значения «Газопровод высокого давления от Ст. - Чамзино до с. Аржадеево. 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>Газопровод низкого давления в с. Аржадеево»</w:t>
            </w:r>
          </w:p>
        </w:tc>
      </w:tr>
      <w:tr w:rsidR="0019395D" w:rsidRPr="0019395D" w:rsidTr="00560110">
        <w:trPr>
          <w:trHeight w:val="2795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39" w:type="dxa"/>
            <w:vAlign w:val="center"/>
          </w:tcPr>
          <w:tbl>
            <w:tblPr>
              <w:tblStyle w:val="af1"/>
              <w:tblW w:w="9382" w:type="dxa"/>
              <w:tblLayout w:type="fixed"/>
              <w:tblLook w:val="04A0" w:firstRow="1" w:lastRow="0" w:firstColumn="1" w:lastColumn="0" w:noHBand="0" w:noVBand="1"/>
            </w:tblPr>
            <w:tblGrid>
              <w:gridCol w:w="2159"/>
              <w:gridCol w:w="7223"/>
            </w:tblGrid>
            <w:tr w:rsidR="0019395D" w:rsidRPr="0019395D" w:rsidTr="00560110">
              <w:trPr>
                <w:trHeight w:val="453"/>
              </w:trPr>
              <w:tc>
                <w:tcPr>
                  <w:tcW w:w="2159" w:type="dxa"/>
                  <w:hideMark/>
                </w:tcPr>
                <w:p w:rsidR="0019395D" w:rsidRPr="0019395D" w:rsidRDefault="0019395D" w:rsidP="0019395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395D">
                    <w:rPr>
                      <w:rFonts w:ascii="Times New Roman" w:hAnsi="Times New Roman" w:cs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223" w:type="dxa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395D">
                    <w:rPr>
                      <w:rFonts w:ascii="Times New Roman" w:hAnsi="Times New Roman" w:cs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13:05:0213001:240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с. Старое Чамзино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13:05:0213003:462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с. Старое Чамзино,</w:t>
                  </w:r>
                </w:p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 xml:space="preserve"> ул. Полевая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13:05:0201002:561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Андреевское сельское поселение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13:05:0210003:23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с. Аржадеево, ул. Захватовой, 7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13:05:0210003:87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с. Аржадеево, ул. Северная, дом 11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13:05:0210003:20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с. Аржадеево, ул. А.С.Захватовой, д. № 6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13:05:0210003:464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с. Аржадеево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13:05:0201002:562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Андреевское сельское поселение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13:05:0201002:532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с. Андреевка, ул. Колхозная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13:05:0201002:312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13:05:0210003:2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с. Аржадеево, ул. Северная, дом 24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13:05:0210003:96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с. Аржадеево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13:05:0210005:66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с. Аржадеево, ул. Северная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13:05:0210003:96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с. Аржадеево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13:05:0213003:310</w:t>
                  </w:r>
                </w:p>
              </w:tc>
              <w:tc>
                <w:tcPr>
                  <w:tcW w:w="7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13:05:0213001:746</w:t>
                  </w:r>
                </w:p>
              </w:tc>
              <w:tc>
                <w:tcPr>
                  <w:tcW w:w="7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13:05:0210003:268</w:t>
                  </w:r>
                </w:p>
              </w:tc>
              <w:tc>
                <w:tcPr>
                  <w:tcW w:w="7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с. Аржадеево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13:05:0210003</w:t>
                  </w:r>
                </w:p>
              </w:tc>
              <w:tc>
                <w:tcPr>
                  <w:tcW w:w="7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Старочамзинское сельское поселение, с. Аржадеево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13:05:0201002</w:t>
                  </w:r>
                </w:p>
              </w:tc>
              <w:tc>
                <w:tcPr>
                  <w:tcW w:w="7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Андреевское сельское поселение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13:05:0213001</w:t>
                  </w:r>
                </w:p>
              </w:tc>
              <w:tc>
                <w:tcPr>
                  <w:tcW w:w="7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Старочамзинское сельское поселение, с. Старое Чамзино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13:05:0213003</w:t>
                  </w:r>
                </w:p>
              </w:tc>
              <w:tc>
                <w:tcPr>
                  <w:tcW w:w="7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Старочамзинское сельское поселение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1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13:05:0210005</w:t>
                  </w:r>
                </w:p>
              </w:tc>
              <w:tc>
                <w:tcPr>
                  <w:tcW w:w="7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Старочамзинское сельское поселение</w:t>
                  </w:r>
                </w:p>
              </w:tc>
            </w:tr>
          </w:tbl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D" w:rsidRPr="0019395D" w:rsidTr="00560110">
        <w:trPr>
          <w:trHeight w:val="2226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9639" w:type="dxa"/>
            <w:shd w:val="clear" w:color="auto" w:fill="auto"/>
          </w:tcPr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 Большеигнатовский район с. Большое Игнатово, ул.Советская, д.40</w:t>
            </w: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Телефон: +7 (834) 422-11-29 </w:t>
            </w:r>
            <w:r w:rsidRPr="0019395D">
              <w:rPr>
                <w:rFonts w:ascii="Times New Roman" w:hAnsi="Times New Roman" w:cs="Times New Roman"/>
                <w:lang w:val="en-US"/>
              </w:rPr>
              <w:t>E</w:t>
            </w:r>
            <w:r w:rsidRPr="0019395D">
              <w:rPr>
                <w:rFonts w:ascii="Times New Roman" w:hAnsi="Times New Roman" w:cs="Times New Roman"/>
              </w:rPr>
              <w:t>-</w:t>
            </w:r>
            <w:r w:rsidRPr="0019395D">
              <w:rPr>
                <w:rFonts w:ascii="Times New Roman" w:hAnsi="Times New Roman" w:cs="Times New Roman"/>
                <w:lang w:val="en-US"/>
              </w:rPr>
              <w:t>mail</w:t>
            </w:r>
            <w:r w:rsidRPr="0019395D">
              <w:rPr>
                <w:rFonts w:ascii="Times New Roman" w:hAnsi="Times New Roman" w:cs="Times New Roman"/>
              </w:rPr>
              <w:t xml:space="preserve">: </w:t>
            </w:r>
            <w:hyperlink r:id="rId9" w:history="1">
              <w:r w:rsidRPr="0019395D">
                <w:rPr>
                  <w:rStyle w:val="af3"/>
                  <w:rFonts w:ascii="Times New Roman" w:hAnsi="Times New Roman" w:cs="Times New Roman"/>
                </w:rPr>
                <w:t>adm_bign@bignatovo.e-mordovia.ru</w:t>
              </w:r>
            </w:hyperlink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Старочамзинского сельского поселения Большеигнатовского м.р. Республики Мордовия</w:t>
            </w: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Мордовия, Большеигнатовский район, с. Старое Чамзино, ул. Западная, д.27А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  <w:shd w:val="clear" w:color="auto" w:fill="FFFFFF"/>
              </w:rPr>
              <w:t>Т</w:t>
            </w:r>
            <w:r w:rsidRPr="0019395D">
              <w:rPr>
                <w:rFonts w:ascii="Times New Roman" w:hAnsi="Times New Roman" w:cs="Times New Roman"/>
              </w:rPr>
              <w:t xml:space="preserve">ел: 8(83443)23348 </w:t>
            </w:r>
            <w:r w:rsidRPr="0019395D">
              <w:rPr>
                <w:rFonts w:ascii="Times New Roman" w:hAnsi="Times New Roman" w:cs="Times New Roman"/>
                <w:lang w:val="en-US"/>
              </w:rPr>
              <w:t>E</w:t>
            </w:r>
            <w:r w:rsidRPr="0019395D">
              <w:rPr>
                <w:rFonts w:ascii="Times New Roman" w:hAnsi="Times New Roman" w:cs="Times New Roman"/>
              </w:rPr>
              <w:t>-</w:t>
            </w:r>
            <w:r w:rsidRPr="0019395D">
              <w:rPr>
                <w:rFonts w:ascii="Times New Roman" w:hAnsi="Times New Roman" w:cs="Times New Roman"/>
                <w:lang w:val="en-US"/>
              </w:rPr>
              <w:t>mail</w:t>
            </w:r>
            <w:r w:rsidRPr="0019395D">
              <w:rPr>
                <w:rFonts w:ascii="Times New Roman" w:hAnsi="Times New Roman" w:cs="Times New Roman"/>
              </w:rPr>
              <w:t xml:space="preserve">: </w:t>
            </w:r>
            <w:hyperlink r:id="rId10" w:history="1">
              <w:r w:rsidRPr="0019395D">
                <w:rPr>
                  <w:rStyle w:val="af3"/>
                  <w:rFonts w:ascii="Times New Roman" w:hAnsi="Times New Roman" w:cs="Times New Roman"/>
                  <w:lang w:val="en-US"/>
                </w:rPr>
                <w:t>chamzinost</w:t>
              </w:r>
              <w:r w:rsidRPr="0019395D">
                <w:rPr>
                  <w:rStyle w:val="af3"/>
                  <w:rFonts w:ascii="Times New Roman" w:hAnsi="Times New Roman" w:cs="Times New Roman"/>
                </w:rPr>
                <w:t>@</w:t>
              </w:r>
              <w:r w:rsidRPr="0019395D">
                <w:rPr>
                  <w:rStyle w:val="af3"/>
                  <w:rFonts w:ascii="Times New Roman" w:hAnsi="Times New Roman" w:cs="Times New Roman"/>
                  <w:lang w:val="en-US"/>
                </w:rPr>
                <w:t>mail</w:t>
              </w:r>
              <w:r w:rsidRPr="0019395D">
                <w:rPr>
                  <w:rStyle w:val="af3"/>
                  <w:rFonts w:ascii="Times New Roman" w:hAnsi="Times New Roman" w:cs="Times New Roman"/>
                </w:rPr>
                <w:t>.</w:t>
              </w:r>
              <w:r w:rsidRPr="0019395D">
                <w:rPr>
                  <w:rStyle w:val="af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19395D">
              <w:rPr>
                <w:rFonts w:ascii="Times New Roman" w:hAnsi="Times New Roman" w:cs="Times New Roman"/>
              </w:rPr>
              <w:t xml:space="preserve"> 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Администрация Андреевского сельского поселения Большеигнатовского муниципального района Республики Мордовия 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Мордовия, Большеигнатовский район, с. Андреевка, ул. Первомайская, д. 91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Тел. +7(834)422-97-26  </w:t>
            </w:r>
            <w:r w:rsidRPr="0019395D">
              <w:rPr>
                <w:rFonts w:ascii="Times New Roman" w:hAnsi="Times New Roman" w:cs="Times New Roman"/>
                <w:lang w:val="en-US"/>
              </w:rPr>
              <w:t>E</w:t>
            </w:r>
            <w:r w:rsidRPr="0019395D">
              <w:rPr>
                <w:rFonts w:ascii="Times New Roman" w:hAnsi="Times New Roman" w:cs="Times New Roman"/>
              </w:rPr>
              <w:t>-</w:t>
            </w:r>
            <w:r w:rsidRPr="0019395D">
              <w:rPr>
                <w:rFonts w:ascii="Times New Roman" w:hAnsi="Times New Roman" w:cs="Times New Roman"/>
                <w:lang w:val="en-US"/>
              </w:rPr>
              <w:t>mail</w:t>
            </w:r>
            <w:r w:rsidRPr="0019395D">
              <w:rPr>
                <w:rFonts w:ascii="Times New Roman" w:hAnsi="Times New Roman" w:cs="Times New Roman"/>
              </w:rPr>
              <w:t xml:space="preserve">: </w:t>
            </w:r>
            <w:r w:rsidRPr="0019395D">
              <w:rPr>
                <w:rFonts w:ascii="Times New Roman" w:hAnsi="Times New Roman" w:cs="Times New Roman"/>
                <w:lang w:val="en-US"/>
              </w:rPr>
              <w:t>adm</w:t>
            </w:r>
            <w:r w:rsidRPr="0019395D">
              <w:rPr>
                <w:rFonts w:ascii="Times New Roman" w:hAnsi="Times New Roman" w:cs="Times New Roman"/>
              </w:rPr>
              <w:t>_</w:t>
            </w:r>
            <w:r w:rsidRPr="0019395D">
              <w:rPr>
                <w:rFonts w:ascii="Times New Roman" w:hAnsi="Times New Roman" w:cs="Times New Roman"/>
                <w:lang w:val="en-US"/>
              </w:rPr>
              <w:t>andrsp</w:t>
            </w:r>
            <w:r w:rsidRPr="0019395D">
              <w:rPr>
                <w:rFonts w:ascii="Times New Roman" w:hAnsi="Times New Roman" w:cs="Times New Roman"/>
              </w:rPr>
              <w:t>@</w:t>
            </w:r>
            <w:r w:rsidRPr="0019395D">
              <w:rPr>
                <w:rFonts w:ascii="Times New Roman" w:hAnsi="Times New Roman" w:cs="Times New Roman"/>
                <w:lang w:val="en-US"/>
              </w:rPr>
              <w:t>bignatovo</w:t>
            </w:r>
            <w:r w:rsidRPr="0019395D">
              <w:rPr>
                <w:rFonts w:ascii="Times New Roman" w:hAnsi="Times New Roman" w:cs="Times New Roman"/>
              </w:rPr>
              <w:t>.</w:t>
            </w:r>
            <w:r w:rsidRPr="0019395D">
              <w:rPr>
                <w:rFonts w:ascii="Times New Roman" w:hAnsi="Times New Roman" w:cs="Times New Roman"/>
                <w:lang w:val="en-US"/>
              </w:rPr>
              <w:t>e</w:t>
            </w:r>
            <w:r w:rsidRPr="0019395D">
              <w:rPr>
                <w:rFonts w:ascii="Times New Roman" w:hAnsi="Times New Roman" w:cs="Times New Roman"/>
              </w:rPr>
              <w:t>-</w:t>
            </w:r>
            <w:r w:rsidRPr="0019395D">
              <w:rPr>
                <w:rFonts w:ascii="Times New Roman" w:hAnsi="Times New Roman" w:cs="Times New Roman"/>
                <w:lang w:val="en-US"/>
              </w:rPr>
              <w:t>mordovia</w:t>
            </w:r>
            <w:r w:rsidRPr="0019395D">
              <w:rPr>
                <w:rFonts w:ascii="Times New Roman" w:hAnsi="Times New Roman" w:cs="Times New Roman"/>
              </w:rPr>
              <w:t>.</w:t>
            </w:r>
            <w:r w:rsidRPr="0019395D"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9395D" w:rsidRPr="0019395D" w:rsidTr="00560110"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 Большеигнатовский район с. Большое Игнатово, ул.Советская, д.40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В течение 15 (пятнадцати) 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19395D" w:rsidRPr="0019395D" w:rsidRDefault="0019395D" w:rsidP="0019395D">
            <w:pPr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подачизаявлений)</w:t>
            </w:r>
          </w:p>
        </w:tc>
      </w:tr>
      <w:tr w:rsidR="0019395D" w:rsidRPr="0019395D" w:rsidTr="00560110">
        <w:trPr>
          <w:trHeight w:val="1201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395D">
              <w:rPr>
                <w:rFonts w:ascii="Times New Roman" w:hAnsi="Times New Roman" w:cs="Times New Roman"/>
                <w:color w:val="000000" w:themeColor="text1"/>
              </w:rPr>
              <w:t>1.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</w:t>
            </w:r>
          </w:p>
          <w:p w:rsidR="0019395D" w:rsidRPr="0019395D" w:rsidRDefault="0019395D" w:rsidP="0019395D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</w:rPr>
            </w:pPr>
            <w:r w:rsidRPr="0019395D">
              <w:rPr>
                <w:rFonts w:ascii="Times New Roman" w:eastAsiaTheme="minorEastAsia" w:hAnsi="Times New Roman" w:cs="Times New Roman"/>
                <w:bCs/>
                <w:color w:val="000000" w:themeColor="text1"/>
              </w:rPr>
              <w:t>2. Решение Совета депутатов Старочамзинского сельского поселения Большеигнатовского муниципального района Республики Мордовия № 125 от 03.08.2023 «Об утверждении Генерального плана и Правил землепользования и застройки Старочамзинского сельского поселения Большеигнатовского муниципального района Республики Мордовия».</w:t>
            </w:r>
          </w:p>
          <w:p w:rsidR="0019395D" w:rsidRPr="0019395D" w:rsidRDefault="0019395D" w:rsidP="0019395D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</w:rPr>
            </w:pPr>
            <w:r w:rsidRPr="0019395D">
              <w:rPr>
                <w:rFonts w:ascii="Times New Roman" w:eastAsiaTheme="minorEastAsia" w:hAnsi="Times New Roman" w:cs="Times New Roman"/>
                <w:bCs/>
                <w:color w:val="000000" w:themeColor="text1"/>
              </w:rPr>
              <w:t>3. Решение Совета депутатов Андреевского сельского поселения Большеигнатовского муниципального района Республики Мордовия № 83 от 27.11.2023 «Об утверждении Генерального плана и Правил землепользования и застройки Андреевского сельского поселения Большеигнатовского муниципального района Республики Мордовия».</w:t>
            </w:r>
          </w:p>
        </w:tc>
      </w:tr>
      <w:tr w:rsidR="0019395D" w:rsidRPr="0019395D" w:rsidTr="00560110"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pStyle w:val="ad"/>
              <w:ind w:left="-108"/>
              <w:jc w:val="center"/>
              <w:rPr>
                <w:rStyle w:val="af3"/>
                <w:sz w:val="22"/>
                <w:szCs w:val="22"/>
              </w:rPr>
            </w:pPr>
            <w:r w:rsidRPr="0019395D">
              <w:rPr>
                <w:rStyle w:val="af3"/>
                <w:sz w:val="22"/>
                <w:szCs w:val="22"/>
              </w:rPr>
              <w:t xml:space="preserve">https://bignatovo.gosuslugi.ru/ </w:t>
            </w:r>
          </w:p>
          <w:p w:rsidR="0019395D" w:rsidRPr="0019395D" w:rsidRDefault="0019395D" w:rsidP="0019395D">
            <w:pPr>
              <w:pStyle w:val="ad"/>
              <w:ind w:left="-108"/>
              <w:jc w:val="center"/>
              <w:rPr>
                <w:sz w:val="22"/>
                <w:szCs w:val="22"/>
                <w:highlight w:val="yellow"/>
              </w:rPr>
            </w:pPr>
            <w:r w:rsidRPr="0019395D">
              <w:rPr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монополий, сообщение о поступившем ходатайстве об установлении публичного сервитута)</w:t>
            </w:r>
          </w:p>
        </w:tc>
      </w:tr>
      <w:tr w:rsidR="0019395D" w:rsidRPr="0019395D" w:rsidTr="00560110">
        <w:trPr>
          <w:trHeight w:val="671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pStyle w:val="ad"/>
              <w:ind w:left="-108"/>
              <w:jc w:val="center"/>
              <w:rPr>
                <w:rStyle w:val="af3"/>
                <w:sz w:val="22"/>
                <w:szCs w:val="22"/>
              </w:rPr>
            </w:pPr>
            <w:r w:rsidRPr="0019395D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19395D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размещены на официальном сайте в сети «Интернет»: </w:t>
            </w:r>
            <w:r w:rsidRPr="0019395D">
              <w:rPr>
                <w:rStyle w:val="af3"/>
                <w:sz w:val="22"/>
                <w:szCs w:val="22"/>
              </w:rPr>
              <w:t xml:space="preserve">https://bignatovo.gosuslugi.ru/ </w:t>
            </w:r>
          </w:p>
          <w:p w:rsidR="0019395D" w:rsidRPr="0019395D" w:rsidRDefault="0019395D" w:rsidP="0019395D">
            <w:pPr>
              <w:pStyle w:val="ad"/>
              <w:ind w:left="-108"/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6F7786" w:rsidRPr="0019395D" w:rsidRDefault="006F7786" w:rsidP="0019395D">
      <w:pPr>
        <w:spacing w:after="0"/>
        <w:rPr>
          <w:rStyle w:val="45"/>
          <w:rFonts w:ascii="Times New Roman" w:hAnsi="Times New Roman" w:cs="Times New Roman"/>
          <w:b w:val="0"/>
          <w:bCs w:val="0"/>
          <w:spacing w:val="0"/>
          <w:sz w:val="22"/>
          <w:szCs w:val="22"/>
          <w:shd w:val="clear" w:color="auto" w:fill="auto"/>
        </w:rPr>
      </w:pP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  <w:b/>
        </w:rPr>
        <w:t>Сообщение о возможном установлении публичного сервитута</w:t>
      </w:r>
      <w:r w:rsidRPr="0019395D">
        <w:rPr>
          <w:rFonts w:ascii="Times New Roman" w:hAnsi="Times New Roman" w:cs="Times New Roman"/>
        </w:rPr>
        <w:t xml:space="preserve"> 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>сроком на 49 (сорок девять) лет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 xml:space="preserve">в интересах ООО «ИНВЕСТ ТРЕЙДХАУС», ИНН 7716799274, 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>юр.адрес: 119071, город Москва, Малая Калужская ул, д. 15 стр.</w:t>
      </w:r>
      <w:r w:rsidRPr="0019395D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Pr="0019395D">
        <w:rPr>
          <w:rFonts w:ascii="Times New Roman" w:hAnsi="Times New Roman" w:cs="Times New Roman"/>
        </w:rPr>
        <w:t>стр. 17, офис 440</w:t>
      </w:r>
    </w:p>
    <w:tbl>
      <w:tblPr>
        <w:tblStyle w:val="af1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9639"/>
      </w:tblGrid>
      <w:tr w:rsidR="0019395D" w:rsidRPr="0019395D" w:rsidTr="00560110">
        <w:trPr>
          <w:trHeight w:val="634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(уполномоченный орган, которым рассматривается ходатайство </w:t>
            </w:r>
            <w:r w:rsidRPr="0019395D">
              <w:rPr>
                <w:rFonts w:ascii="Times New Roman" w:hAnsi="Times New Roman" w:cs="Times New Roman"/>
              </w:rPr>
              <w:br/>
              <w:t>об установлении публичного сервитута)</w:t>
            </w:r>
          </w:p>
        </w:tc>
      </w:tr>
      <w:tr w:rsidR="0019395D" w:rsidRPr="0019395D" w:rsidTr="00560110">
        <w:trPr>
          <w:trHeight w:val="505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>Эксплуатация линейного объекта системы газоснабжения местного значения «Республика Мордовия, Большеигнатовский район, до с. Любимовка»</w:t>
            </w:r>
          </w:p>
        </w:tc>
      </w:tr>
      <w:tr w:rsidR="0019395D" w:rsidRPr="0019395D" w:rsidTr="00560110">
        <w:trPr>
          <w:trHeight w:val="1756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9639" w:type="dxa"/>
          </w:tcPr>
          <w:tbl>
            <w:tblPr>
              <w:tblStyle w:val="af1"/>
              <w:tblW w:w="9382" w:type="dxa"/>
              <w:tblLayout w:type="fixed"/>
              <w:tblLook w:val="04A0" w:firstRow="1" w:lastRow="0" w:firstColumn="1" w:lastColumn="0" w:noHBand="0" w:noVBand="1"/>
            </w:tblPr>
            <w:tblGrid>
              <w:gridCol w:w="2584"/>
              <w:gridCol w:w="6798"/>
            </w:tblGrid>
            <w:tr w:rsidR="0019395D" w:rsidRPr="0019395D" w:rsidTr="00560110">
              <w:trPr>
                <w:trHeight w:val="453"/>
              </w:trPr>
              <w:tc>
                <w:tcPr>
                  <w:tcW w:w="2584" w:type="dxa"/>
                  <w:hideMark/>
                </w:tcPr>
                <w:p w:rsidR="0019395D" w:rsidRPr="0019395D" w:rsidRDefault="0019395D" w:rsidP="0019395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395D">
                    <w:rPr>
                      <w:rFonts w:ascii="Times New Roman" w:hAnsi="Times New Roman" w:cs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798" w:type="dxa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395D">
                    <w:rPr>
                      <w:rFonts w:ascii="Times New Roman" w:hAnsi="Times New Roman" w:cs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13:05:0205003:248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Киржеманское сельское поселение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13:05:0207003:120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п. Любимовка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13:05:0205001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Киржеманское сельское поселение, с. Киржеманы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13:05:0204003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Киржеманское сельское поселение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13:05:0205003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Киржеманское сельское поселение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13:05:0207003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Киржеманское сельское поселение, п. Любимовка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13:05:0205003:75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13:05:0207009:24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13:05:0207003:30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п. Любимовка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13:05:0204003:44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13:05:0204003:228</w:t>
                  </w:r>
                </w:p>
              </w:tc>
              <w:tc>
                <w:tcPr>
                  <w:tcW w:w="67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13:05:0207009</w:t>
                  </w:r>
                </w:p>
              </w:tc>
              <w:tc>
                <w:tcPr>
                  <w:tcW w:w="67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Киржеманское сельское поселение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13:05:0207009</w:t>
                  </w:r>
                </w:p>
              </w:tc>
              <w:tc>
                <w:tcPr>
                  <w:tcW w:w="67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Киржеманское сельское поселение, п. Любимовка</w:t>
                  </w:r>
                </w:p>
              </w:tc>
            </w:tr>
          </w:tbl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D" w:rsidRPr="0019395D" w:rsidTr="00560110">
        <w:trPr>
          <w:trHeight w:val="2226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39" w:type="dxa"/>
            <w:shd w:val="clear" w:color="auto" w:fill="auto"/>
          </w:tcPr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 Большеигнатовский район с. Большое Игнатово, ул.Советская, д.40</w:t>
            </w: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Телефон: +7 (834) 422-11-29 </w:t>
            </w:r>
            <w:r w:rsidRPr="0019395D">
              <w:rPr>
                <w:rFonts w:ascii="Times New Roman" w:hAnsi="Times New Roman" w:cs="Times New Roman"/>
                <w:lang w:val="en-US"/>
              </w:rPr>
              <w:t>E</w:t>
            </w:r>
            <w:r w:rsidRPr="0019395D">
              <w:rPr>
                <w:rFonts w:ascii="Times New Roman" w:hAnsi="Times New Roman" w:cs="Times New Roman"/>
              </w:rPr>
              <w:t>-</w:t>
            </w:r>
            <w:r w:rsidRPr="0019395D">
              <w:rPr>
                <w:rFonts w:ascii="Times New Roman" w:hAnsi="Times New Roman" w:cs="Times New Roman"/>
                <w:lang w:val="en-US"/>
              </w:rPr>
              <w:t>mail</w:t>
            </w:r>
            <w:r w:rsidRPr="0019395D">
              <w:rPr>
                <w:rFonts w:ascii="Times New Roman" w:hAnsi="Times New Roman" w:cs="Times New Roman"/>
              </w:rPr>
              <w:t xml:space="preserve">: </w:t>
            </w:r>
            <w:hyperlink r:id="rId11" w:history="1">
              <w:r w:rsidRPr="0019395D">
                <w:rPr>
                  <w:rStyle w:val="af3"/>
                  <w:rFonts w:ascii="Times New Roman" w:hAnsi="Times New Roman" w:cs="Times New Roman"/>
                </w:rPr>
                <w:t>adm_bign@bignatovo.e-mordovia.ru</w:t>
              </w:r>
            </w:hyperlink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Киржеманского сельского поселения Большеигнатовского м.р.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9395D">
              <w:rPr>
                <w:rFonts w:ascii="Times New Roman" w:hAnsi="Times New Roman" w:cs="Times New Roman"/>
                <w:shd w:val="clear" w:color="auto" w:fill="FFFFFF"/>
              </w:rPr>
              <w:t>Республика Мордовия, Большеигнатовский район, с.Киржеманы, ул.Советская, д.30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9395D">
              <w:rPr>
                <w:rFonts w:ascii="Times New Roman" w:hAnsi="Times New Roman" w:cs="Times New Roman"/>
                <w:shd w:val="clear" w:color="auto" w:fill="FFFFFF"/>
              </w:rPr>
              <w:t>Т</w:t>
            </w:r>
            <w:r w:rsidRPr="0019395D">
              <w:rPr>
                <w:rFonts w:ascii="Times New Roman" w:hAnsi="Times New Roman" w:cs="Times New Roman"/>
              </w:rPr>
              <w:t>ел</w:t>
            </w:r>
            <w:r w:rsidRPr="0019395D">
              <w:rPr>
                <w:rFonts w:ascii="Times New Roman" w:hAnsi="Times New Roman" w:cs="Times New Roman"/>
                <w:lang w:val="en-US"/>
              </w:rPr>
              <w:t>: 8 (83442) 2-82-62 E-mail: admki@mail.ru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9395D" w:rsidRPr="0019395D" w:rsidTr="00560110"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 Большеигнатовский район с. Большое Игнатово, ул.Советская, д.40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В течение 15 (пятнадцати) 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19395D" w:rsidRPr="0019395D" w:rsidRDefault="0019395D" w:rsidP="0019395D">
            <w:pPr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подачизаявлений)</w:t>
            </w:r>
          </w:p>
        </w:tc>
      </w:tr>
      <w:tr w:rsidR="0019395D" w:rsidRPr="0019395D" w:rsidTr="00560110">
        <w:trPr>
          <w:trHeight w:val="1201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395D">
              <w:rPr>
                <w:rFonts w:ascii="Times New Roman" w:hAnsi="Times New Roman" w:cs="Times New Roman"/>
                <w:color w:val="000000" w:themeColor="text1"/>
              </w:rPr>
              <w:t>1.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</w:t>
            </w:r>
          </w:p>
          <w:p w:rsidR="0019395D" w:rsidRPr="0019395D" w:rsidRDefault="0019395D" w:rsidP="0019395D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</w:rPr>
            </w:pPr>
            <w:r w:rsidRPr="0019395D">
              <w:rPr>
                <w:rFonts w:ascii="Times New Roman" w:eastAsiaTheme="minorEastAsia" w:hAnsi="Times New Roman" w:cs="Times New Roman"/>
                <w:bCs/>
                <w:color w:val="000000" w:themeColor="text1"/>
              </w:rPr>
              <w:t>2. Решение Совета депутатов Киржеманского сельского поселения Большеигнатовского муниципального района Республики Мордовия № 65 от 05.07.2023 «Об утверждении Генерального плана и Правил землепользования и застройки Киржеманского сельского поселения Большеигнатовского муниципального района РМ».</w:t>
            </w:r>
          </w:p>
        </w:tc>
      </w:tr>
      <w:tr w:rsidR="0019395D" w:rsidRPr="0019395D" w:rsidTr="00560110"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pStyle w:val="ad"/>
              <w:ind w:left="-108"/>
              <w:jc w:val="center"/>
              <w:rPr>
                <w:rStyle w:val="af3"/>
                <w:sz w:val="22"/>
                <w:szCs w:val="22"/>
              </w:rPr>
            </w:pPr>
            <w:r w:rsidRPr="0019395D">
              <w:rPr>
                <w:rStyle w:val="af3"/>
                <w:sz w:val="22"/>
                <w:szCs w:val="22"/>
              </w:rPr>
              <w:t xml:space="preserve">https://bignatovo.gosuslugi.ru/ </w:t>
            </w:r>
          </w:p>
          <w:p w:rsidR="0019395D" w:rsidRPr="0019395D" w:rsidRDefault="0019395D" w:rsidP="0019395D">
            <w:pPr>
              <w:pStyle w:val="ad"/>
              <w:ind w:left="-108"/>
              <w:jc w:val="center"/>
              <w:rPr>
                <w:sz w:val="22"/>
                <w:szCs w:val="22"/>
                <w:highlight w:val="yellow"/>
              </w:rPr>
            </w:pPr>
            <w:r w:rsidRPr="0019395D">
              <w:rPr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монополий, сообщение о поступившем ходатайстве об установлении публичного сервитута)</w:t>
            </w:r>
          </w:p>
        </w:tc>
      </w:tr>
      <w:tr w:rsidR="0019395D" w:rsidRPr="0019395D" w:rsidTr="00560110">
        <w:trPr>
          <w:trHeight w:val="671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pStyle w:val="ad"/>
              <w:ind w:left="-108"/>
              <w:rPr>
                <w:color w:val="0000FF"/>
                <w:sz w:val="22"/>
                <w:szCs w:val="22"/>
                <w:u w:val="single"/>
              </w:rPr>
            </w:pPr>
            <w:r w:rsidRPr="0019395D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19395D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размещены на официальном сайте в сети «Интернет»: </w:t>
            </w:r>
            <w:r w:rsidRPr="0019395D">
              <w:rPr>
                <w:rStyle w:val="af3"/>
                <w:sz w:val="22"/>
                <w:szCs w:val="22"/>
              </w:rPr>
              <w:t xml:space="preserve">https://bignatovo.gosuslugi.ru/ </w:t>
            </w:r>
          </w:p>
        </w:tc>
      </w:tr>
    </w:tbl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  <w:b/>
        </w:rPr>
      </w:pP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  <w:b/>
        </w:rPr>
        <w:t>Сообщение о возможном установлении публичного сервитута</w:t>
      </w:r>
      <w:r w:rsidRPr="0019395D">
        <w:rPr>
          <w:rFonts w:ascii="Times New Roman" w:hAnsi="Times New Roman" w:cs="Times New Roman"/>
        </w:rPr>
        <w:t xml:space="preserve"> 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>сроком на 49 (сорок девять) лет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 xml:space="preserve">в интересах ООО «ИНВЕСТ ТРЕЙДХАУС», ИНН 7716799274, 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>юр.адрес: 119071, город Москва, Малая Калужская ул, д. 15 стр.</w:t>
      </w:r>
      <w:r w:rsidRPr="0019395D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Pr="0019395D">
        <w:rPr>
          <w:rFonts w:ascii="Times New Roman" w:hAnsi="Times New Roman" w:cs="Times New Roman"/>
        </w:rPr>
        <w:t>стр. 17, офис 440</w:t>
      </w:r>
    </w:p>
    <w:tbl>
      <w:tblPr>
        <w:tblStyle w:val="af1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9639"/>
      </w:tblGrid>
      <w:tr w:rsidR="0019395D" w:rsidRPr="0019395D" w:rsidTr="00560110">
        <w:trPr>
          <w:trHeight w:val="634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(уполномоченный орган, которым рассматривается ходатайство </w:t>
            </w:r>
            <w:r w:rsidRPr="0019395D">
              <w:rPr>
                <w:rFonts w:ascii="Times New Roman" w:hAnsi="Times New Roman" w:cs="Times New Roman"/>
              </w:rPr>
              <w:br/>
              <w:t>об установлении публичного сервитута)</w:t>
            </w:r>
          </w:p>
        </w:tc>
      </w:tr>
      <w:tr w:rsidR="0019395D" w:rsidRPr="0019395D" w:rsidTr="00560110">
        <w:trPr>
          <w:trHeight w:val="505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>Эксплуатация линейного объекта системы газоснабжения местного значения «Газопровод среднего давления P=3,0 кг/см села Новое Качаево»</w:t>
            </w:r>
          </w:p>
        </w:tc>
      </w:tr>
      <w:tr w:rsidR="0019395D" w:rsidRPr="0019395D" w:rsidTr="00560110">
        <w:trPr>
          <w:trHeight w:val="1742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39" w:type="dxa"/>
          </w:tcPr>
          <w:tbl>
            <w:tblPr>
              <w:tblStyle w:val="af1"/>
              <w:tblW w:w="938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515"/>
            </w:tblGrid>
            <w:tr w:rsidR="0019395D" w:rsidRPr="0019395D" w:rsidTr="00560110">
              <w:trPr>
                <w:trHeight w:val="453"/>
                <w:jc w:val="center"/>
              </w:trPr>
              <w:tc>
                <w:tcPr>
                  <w:tcW w:w="2867" w:type="dxa"/>
                  <w:hideMark/>
                </w:tcPr>
                <w:p w:rsidR="0019395D" w:rsidRPr="0019395D" w:rsidRDefault="0019395D" w:rsidP="0019395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395D">
                    <w:rPr>
                      <w:rFonts w:ascii="Times New Roman" w:hAnsi="Times New Roman" w:cs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515" w:type="dxa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395D">
                    <w:rPr>
                      <w:rFonts w:ascii="Times New Roman" w:hAnsi="Times New Roman" w:cs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19395D" w:rsidRPr="0019395D" w:rsidTr="00560110">
              <w:trPr>
                <w:trHeight w:val="134"/>
                <w:jc w:val="center"/>
              </w:trPr>
              <w:tc>
                <w:tcPr>
                  <w:tcW w:w="2867" w:type="dxa"/>
                  <w:noWrap/>
                  <w:vAlign w:val="center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</w:rPr>
                  </w:pPr>
                  <w:r w:rsidRPr="0019395D">
                    <w:rPr>
                      <w:rFonts w:ascii="Times New Roman" w:hAnsi="Times New Roman" w:cs="Times New Roman"/>
                    </w:rPr>
                    <w:t>13:05:0208001</w:t>
                  </w:r>
                </w:p>
              </w:tc>
              <w:tc>
                <w:tcPr>
                  <w:tcW w:w="6515" w:type="dxa"/>
                  <w:vAlign w:val="center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</w:rPr>
                  </w:pPr>
                  <w:r w:rsidRPr="0019395D">
                    <w:rPr>
                      <w:rFonts w:ascii="Times New Roman" w:hAnsi="Times New Roman" w:cs="Times New Roman"/>
                    </w:rPr>
                    <w:t>Республика Мордовия, Большеигнатовский район, Вармазейское сельское поселение, с. Новое Качаево</w:t>
                  </w:r>
                </w:p>
              </w:tc>
            </w:tr>
            <w:tr w:rsidR="0019395D" w:rsidRPr="0019395D" w:rsidTr="00560110">
              <w:trPr>
                <w:trHeight w:val="281"/>
                <w:jc w:val="center"/>
              </w:trPr>
              <w:tc>
                <w:tcPr>
                  <w:tcW w:w="2867" w:type="dxa"/>
                  <w:noWrap/>
                  <w:vAlign w:val="center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</w:rPr>
                  </w:pPr>
                  <w:r w:rsidRPr="0019395D">
                    <w:rPr>
                      <w:rFonts w:ascii="Times New Roman" w:hAnsi="Times New Roman" w:cs="Times New Roman"/>
                    </w:rPr>
                    <w:t>13:05:0208001:453</w:t>
                  </w:r>
                </w:p>
              </w:tc>
              <w:tc>
                <w:tcPr>
                  <w:tcW w:w="6515" w:type="dxa"/>
                  <w:vAlign w:val="center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</w:rPr>
                  </w:pPr>
                  <w:r w:rsidRPr="0019395D">
                    <w:rPr>
                      <w:rFonts w:ascii="Times New Roman" w:hAnsi="Times New Roman" w:cs="Times New Roman"/>
                    </w:rPr>
                    <w:t>Республика Мордовия, Большеигнатовский район, с. Новое Качаево, ул. Гагарина</w:t>
                  </w:r>
                </w:p>
              </w:tc>
            </w:tr>
            <w:tr w:rsidR="0019395D" w:rsidRPr="0019395D" w:rsidTr="00560110">
              <w:trPr>
                <w:trHeight w:val="300"/>
                <w:jc w:val="center"/>
              </w:trPr>
              <w:tc>
                <w:tcPr>
                  <w:tcW w:w="2867" w:type="dxa"/>
                  <w:noWrap/>
                  <w:vAlign w:val="center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</w:rPr>
                  </w:pPr>
                  <w:r w:rsidRPr="0019395D">
                    <w:rPr>
                      <w:rFonts w:ascii="Times New Roman" w:hAnsi="Times New Roman" w:cs="Times New Roman"/>
                    </w:rPr>
                    <w:t>13:05:0208001:126</w:t>
                  </w:r>
                </w:p>
              </w:tc>
              <w:tc>
                <w:tcPr>
                  <w:tcW w:w="6515" w:type="dxa"/>
                  <w:noWrap/>
                  <w:vAlign w:val="center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</w:rPr>
                  </w:pPr>
                  <w:r w:rsidRPr="0019395D">
                    <w:rPr>
                      <w:rFonts w:ascii="Times New Roman" w:hAnsi="Times New Roman" w:cs="Times New Roman"/>
                    </w:rPr>
                    <w:t>Республика Мордовия, Большеигнатовский район, с. Новое Качаево</w:t>
                  </w:r>
                </w:p>
              </w:tc>
            </w:tr>
            <w:tr w:rsidR="0019395D" w:rsidRPr="0019395D" w:rsidTr="00560110">
              <w:trPr>
                <w:trHeight w:val="300"/>
                <w:jc w:val="center"/>
              </w:trPr>
              <w:tc>
                <w:tcPr>
                  <w:tcW w:w="2867" w:type="dxa"/>
                  <w:noWrap/>
                  <w:vAlign w:val="center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</w:rPr>
                  </w:pPr>
                  <w:r w:rsidRPr="0019395D">
                    <w:rPr>
                      <w:rFonts w:ascii="Times New Roman" w:hAnsi="Times New Roman" w:cs="Times New Roman"/>
                    </w:rPr>
                    <w:t>13:05:0208001:389</w:t>
                  </w:r>
                </w:p>
              </w:tc>
              <w:tc>
                <w:tcPr>
                  <w:tcW w:w="6515" w:type="dxa"/>
                  <w:noWrap/>
                  <w:vAlign w:val="center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</w:rPr>
                  </w:pPr>
                  <w:r w:rsidRPr="0019395D">
                    <w:rPr>
                      <w:rFonts w:ascii="Times New Roman" w:hAnsi="Times New Roman" w:cs="Times New Roman"/>
                    </w:rPr>
                    <w:t>Республика Мордовия, Большеигнатовский район, с Новое Качаево</w:t>
                  </w:r>
                </w:p>
              </w:tc>
            </w:tr>
            <w:tr w:rsidR="0019395D" w:rsidRPr="0019395D" w:rsidTr="00560110">
              <w:trPr>
                <w:trHeight w:val="300"/>
                <w:jc w:val="center"/>
              </w:trPr>
              <w:tc>
                <w:tcPr>
                  <w:tcW w:w="2867" w:type="dxa"/>
                  <w:noWrap/>
                  <w:vAlign w:val="center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</w:rPr>
                  </w:pPr>
                  <w:r w:rsidRPr="0019395D">
                    <w:rPr>
                      <w:rFonts w:ascii="Times New Roman" w:hAnsi="Times New Roman" w:cs="Times New Roman"/>
                    </w:rPr>
                    <w:t>13:05:0208001:124</w:t>
                  </w:r>
                </w:p>
              </w:tc>
              <w:tc>
                <w:tcPr>
                  <w:tcW w:w="6515" w:type="dxa"/>
                  <w:noWrap/>
                  <w:vAlign w:val="center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</w:rPr>
                  </w:pPr>
                  <w:r w:rsidRPr="0019395D">
                    <w:rPr>
                      <w:rFonts w:ascii="Times New Roman" w:hAnsi="Times New Roman" w:cs="Times New Roman"/>
                    </w:rPr>
                    <w:t>Республика Мордовия, Большеигнатовский район, с. Новое Качаево</w:t>
                  </w:r>
                </w:p>
              </w:tc>
            </w:tr>
          </w:tbl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D" w:rsidRPr="0019395D" w:rsidTr="00560110">
        <w:trPr>
          <w:trHeight w:val="2226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39" w:type="dxa"/>
            <w:shd w:val="clear" w:color="auto" w:fill="auto"/>
          </w:tcPr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 Большеигнатовский район с. Большое Игнатово, ул.Советская, д.40</w:t>
            </w: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Телефон: +7 (834) 422-11-29 </w:t>
            </w:r>
            <w:r w:rsidRPr="0019395D">
              <w:rPr>
                <w:rFonts w:ascii="Times New Roman" w:hAnsi="Times New Roman" w:cs="Times New Roman"/>
                <w:lang w:val="en-US"/>
              </w:rPr>
              <w:t>E</w:t>
            </w:r>
            <w:r w:rsidRPr="0019395D">
              <w:rPr>
                <w:rFonts w:ascii="Times New Roman" w:hAnsi="Times New Roman" w:cs="Times New Roman"/>
              </w:rPr>
              <w:t>-</w:t>
            </w:r>
            <w:r w:rsidRPr="0019395D">
              <w:rPr>
                <w:rFonts w:ascii="Times New Roman" w:hAnsi="Times New Roman" w:cs="Times New Roman"/>
                <w:lang w:val="en-US"/>
              </w:rPr>
              <w:t>mail</w:t>
            </w:r>
            <w:r w:rsidRPr="0019395D">
              <w:rPr>
                <w:rFonts w:ascii="Times New Roman" w:hAnsi="Times New Roman" w:cs="Times New Roman"/>
              </w:rPr>
              <w:t xml:space="preserve">: </w:t>
            </w:r>
            <w:hyperlink r:id="rId12" w:history="1">
              <w:r w:rsidRPr="0019395D">
                <w:rPr>
                  <w:rStyle w:val="af3"/>
                  <w:rFonts w:ascii="Times New Roman" w:hAnsi="Times New Roman" w:cs="Times New Roman"/>
                </w:rPr>
                <w:t>adm_bign@bignatovo.e-mordovia.ru</w:t>
              </w:r>
            </w:hyperlink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Вармазейского сельского поселения Большеигнатовского м.р.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9395D">
              <w:rPr>
                <w:rFonts w:ascii="Times New Roman" w:hAnsi="Times New Roman" w:cs="Times New Roman"/>
                <w:shd w:val="clear" w:color="auto" w:fill="FFFFFF"/>
              </w:rPr>
              <w:t>Республика Мордовия, Большеигнатовский район, с.Вармазейка, ул.Советская,д.30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9395D">
              <w:rPr>
                <w:rFonts w:ascii="Times New Roman" w:hAnsi="Times New Roman" w:cs="Times New Roman"/>
                <w:shd w:val="clear" w:color="auto" w:fill="FFFFFF"/>
              </w:rPr>
              <w:t>Т</w:t>
            </w:r>
            <w:r w:rsidRPr="0019395D">
              <w:rPr>
                <w:rFonts w:ascii="Times New Roman" w:hAnsi="Times New Roman" w:cs="Times New Roman"/>
              </w:rPr>
              <w:t>ел</w:t>
            </w:r>
            <w:r w:rsidRPr="0019395D">
              <w:rPr>
                <w:rFonts w:ascii="Times New Roman" w:hAnsi="Times New Roman" w:cs="Times New Roman"/>
                <w:lang w:val="en-US"/>
              </w:rPr>
              <w:t>: 8(83442)2-43-12 E-mail: adm_varmsp@bignatovo.e-mordovia.ru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9395D" w:rsidRPr="0019395D" w:rsidTr="00560110"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 Большеигнатовский район с. Большое Игнатово, ул.Советская, д.40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В течение 15 (пятнадцати) 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19395D" w:rsidRPr="0019395D" w:rsidRDefault="0019395D" w:rsidP="0019395D">
            <w:pPr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подачизаявлений)</w:t>
            </w:r>
          </w:p>
        </w:tc>
      </w:tr>
      <w:tr w:rsidR="0019395D" w:rsidRPr="0019395D" w:rsidTr="00560110">
        <w:trPr>
          <w:trHeight w:val="523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395D">
              <w:rPr>
                <w:rFonts w:ascii="Times New Roman" w:hAnsi="Times New Roman" w:cs="Times New Roman"/>
                <w:color w:val="000000" w:themeColor="text1"/>
              </w:rPr>
              <w:t>1.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</w:t>
            </w:r>
          </w:p>
        </w:tc>
      </w:tr>
      <w:tr w:rsidR="0019395D" w:rsidRPr="0019395D" w:rsidTr="00560110"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pStyle w:val="ad"/>
              <w:ind w:left="-108"/>
              <w:jc w:val="center"/>
              <w:rPr>
                <w:rStyle w:val="af3"/>
                <w:sz w:val="22"/>
                <w:szCs w:val="22"/>
              </w:rPr>
            </w:pPr>
            <w:r w:rsidRPr="0019395D">
              <w:rPr>
                <w:rStyle w:val="af3"/>
                <w:sz w:val="22"/>
                <w:szCs w:val="22"/>
              </w:rPr>
              <w:t xml:space="preserve">https://bignatovo.gosuslugi.ru/ </w:t>
            </w:r>
          </w:p>
          <w:p w:rsidR="0019395D" w:rsidRPr="0019395D" w:rsidRDefault="0019395D" w:rsidP="0019395D">
            <w:pPr>
              <w:pStyle w:val="ad"/>
              <w:ind w:left="-108"/>
              <w:jc w:val="center"/>
              <w:rPr>
                <w:sz w:val="22"/>
                <w:szCs w:val="22"/>
                <w:highlight w:val="yellow"/>
              </w:rPr>
            </w:pPr>
            <w:r w:rsidRPr="0019395D">
              <w:rPr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монополий, сообщение о поступившем ходатайстве об установлении публичного сервитута)</w:t>
            </w:r>
          </w:p>
        </w:tc>
      </w:tr>
      <w:tr w:rsidR="0019395D" w:rsidRPr="0019395D" w:rsidTr="00560110">
        <w:trPr>
          <w:trHeight w:val="671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pStyle w:val="ad"/>
              <w:ind w:left="-108"/>
              <w:jc w:val="center"/>
              <w:rPr>
                <w:rStyle w:val="af3"/>
                <w:sz w:val="22"/>
                <w:szCs w:val="22"/>
              </w:rPr>
            </w:pPr>
            <w:r w:rsidRPr="0019395D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19395D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размещены на официальном сайте в сети «Интернет»: </w:t>
            </w:r>
            <w:r w:rsidRPr="0019395D">
              <w:rPr>
                <w:rStyle w:val="af3"/>
                <w:sz w:val="22"/>
                <w:szCs w:val="22"/>
              </w:rPr>
              <w:t xml:space="preserve">https://bignatovo.gosuslugi.ru/ </w:t>
            </w:r>
          </w:p>
          <w:p w:rsidR="0019395D" w:rsidRPr="0019395D" w:rsidRDefault="0019395D" w:rsidP="0019395D">
            <w:pPr>
              <w:pStyle w:val="ad"/>
              <w:ind w:left="-108"/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19395D" w:rsidRPr="0019395D" w:rsidRDefault="0019395D" w:rsidP="0019395D">
      <w:pPr>
        <w:spacing w:after="0"/>
        <w:rPr>
          <w:rFonts w:ascii="Times New Roman" w:hAnsi="Times New Roman" w:cs="Times New Roman"/>
          <w:b/>
        </w:rPr>
      </w:pP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  <w:b/>
        </w:rPr>
        <w:t>Сообщение о возможном установлении публичного сервитута</w:t>
      </w:r>
      <w:r w:rsidRPr="0019395D">
        <w:rPr>
          <w:rFonts w:ascii="Times New Roman" w:hAnsi="Times New Roman" w:cs="Times New Roman"/>
        </w:rPr>
        <w:t xml:space="preserve"> 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>сроком на 49 (сорок девять) лет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 xml:space="preserve">в интересах ООО «ИНВЕСТ ТРЕЙДХАУС», ИНН 7716799274, 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>юр.адрес: 119071, город Москва, Малая Калужская ул, д. 15 стр.</w:t>
      </w:r>
      <w:r w:rsidRPr="0019395D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Pr="0019395D">
        <w:rPr>
          <w:rFonts w:ascii="Times New Roman" w:hAnsi="Times New Roman" w:cs="Times New Roman"/>
        </w:rPr>
        <w:t>стр. 17, офис 440</w:t>
      </w:r>
    </w:p>
    <w:tbl>
      <w:tblPr>
        <w:tblStyle w:val="af1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9639"/>
      </w:tblGrid>
      <w:tr w:rsidR="0019395D" w:rsidRPr="0019395D" w:rsidTr="00560110">
        <w:trPr>
          <w:trHeight w:val="634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(уполномоченный орган, которым рассматривается ходатайство </w:t>
            </w:r>
            <w:r w:rsidRPr="0019395D">
              <w:rPr>
                <w:rFonts w:ascii="Times New Roman" w:hAnsi="Times New Roman" w:cs="Times New Roman"/>
              </w:rPr>
              <w:br/>
              <w:t>об установлении публичного сервитута)</w:t>
            </w:r>
          </w:p>
        </w:tc>
      </w:tr>
      <w:tr w:rsidR="0019395D" w:rsidRPr="0019395D" w:rsidTr="00560110">
        <w:trPr>
          <w:trHeight w:val="505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>Эксплуатация линейного объекта системы газоснабжения местного значения «Газопровод низкого давления в пос. Любимовка»</w:t>
            </w:r>
          </w:p>
        </w:tc>
      </w:tr>
      <w:tr w:rsidR="0019395D" w:rsidRPr="0019395D" w:rsidTr="00560110">
        <w:trPr>
          <w:trHeight w:val="1742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39" w:type="dxa"/>
          </w:tcPr>
          <w:tbl>
            <w:tblPr>
              <w:tblStyle w:val="af1"/>
              <w:tblW w:w="9382" w:type="dxa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515"/>
            </w:tblGrid>
            <w:tr w:rsidR="0019395D" w:rsidRPr="0019395D" w:rsidTr="00560110">
              <w:trPr>
                <w:trHeight w:val="453"/>
              </w:trPr>
              <w:tc>
                <w:tcPr>
                  <w:tcW w:w="2867" w:type="dxa"/>
                  <w:hideMark/>
                </w:tcPr>
                <w:p w:rsidR="0019395D" w:rsidRPr="0019395D" w:rsidRDefault="0019395D" w:rsidP="0019395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395D">
                    <w:rPr>
                      <w:rFonts w:ascii="Times New Roman" w:hAnsi="Times New Roman" w:cs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515" w:type="dxa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395D">
                    <w:rPr>
                      <w:rFonts w:ascii="Times New Roman" w:hAnsi="Times New Roman" w:cs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13:05:0207003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р-н. Большеигнатовский, Киржеманское сельское поселение, п. Любимовка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13:05:0207003:30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п. Любимовка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13:05:0207003:119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п. Любимовка</w:t>
                  </w:r>
                </w:p>
              </w:tc>
            </w:tr>
          </w:tbl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D" w:rsidRPr="0019395D" w:rsidTr="00560110">
        <w:trPr>
          <w:trHeight w:val="2226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39" w:type="dxa"/>
            <w:shd w:val="clear" w:color="auto" w:fill="auto"/>
          </w:tcPr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 Большеигнатовский район с. Большое Игнатово, ул.Советская, д.40</w:t>
            </w: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Телефон: +7 (834) 422-11-29 </w:t>
            </w:r>
            <w:r w:rsidRPr="0019395D">
              <w:rPr>
                <w:rFonts w:ascii="Times New Roman" w:hAnsi="Times New Roman" w:cs="Times New Roman"/>
                <w:lang w:val="en-US"/>
              </w:rPr>
              <w:t>E</w:t>
            </w:r>
            <w:r w:rsidRPr="0019395D">
              <w:rPr>
                <w:rFonts w:ascii="Times New Roman" w:hAnsi="Times New Roman" w:cs="Times New Roman"/>
              </w:rPr>
              <w:t>-</w:t>
            </w:r>
            <w:r w:rsidRPr="0019395D">
              <w:rPr>
                <w:rFonts w:ascii="Times New Roman" w:hAnsi="Times New Roman" w:cs="Times New Roman"/>
                <w:lang w:val="en-US"/>
              </w:rPr>
              <w:t>mail</w:t>
            </w:r>
            <w:r w:rsidRPr="0019395D">
              <w:rPr>
                <w:rFonts w:ascii="Times New Roman" w:hAnsi="Times New Roman" w:cs="Times New Roman"/>
              </w:rPr>
              <w:t xml:space="preserve">: </w:t>
            </w:r>
            <w:hyperlink r:id="rId13" w:history="1">
              <w:r w:rsidRPr="0019395D">
                <w:rPr>
                  <w:rStyle w:val="af3"/>
                  <w:rFonts w:ascii="Times New Roman" w:hAnsi="Times New Roman" w:cs="Times New Roman"/>
                </w:rPr>
                <w:t>adm_bign@bignatovo.e-mordovia.ru</w:t>
              </w:r>
            </w:hyperlink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Киржеманского сельского поселения Большеигнатовского м.р.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9395D">
              <w:rPr>
                <w:rFonts w:ascii="Times New Roman" w:hAnsi="Times New Roman" w:cs="Times New Roman"/>
                <w:shd w:val="clear" w:color="auto" w:fill="FFFFFF"/>
              </w:rPr>
              <w:t>Республика Мордовия, Большеигнатовский район, с.Киржеманы, ул.Советская, д.30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9395D">
              <w:rPr>
                <w:rFonts w:ascii="Times New Roman" w:hAnsi="Times New Roman" w:cs="Times New Roman"/>
                <w:shd w:val="clear" w:color="auto" w:fill="FFFFFF"/>
              </w:rPr>
              <w:t>Т</w:t>
            </w:r>
            <w:r w:rsidRPr="0019395D">
              <w:rPr>
                <w:rFonts w:ascii="Times New Roman" w:hAnsi="Times New Roman" w:cs="Times New Roman"/>
              </w:rPr>
              <w:t>ел</w:t>
            </w:r>
            <w:r w:rsidRPr="0019395D">
              <w:rPr>
                <w:rFonts w:ascii="Times New Roman" w:hAnsi="Times New Roman" w:cs="Times New Roman"/>
                <w:lang w:val="en-US"/>
              </w:rPr>
              <w:t>: 8 (83442) 2-82-62 E-mail: admki@mail.ru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9395D" w:rsidRPr="0019395D" w:rsidTr="00560110"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 Большеигнатовский район с. Большое Игнатово, ул.Советская, д.40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В течение 15 (пятнадцати) 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19395D" w:rsidRPr="0019395D" w:rsidRDefault="0019395D" w:rsidP="0019395D">
            <w:pPr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подачизаявлений)</w:t>
            </w:r>
          </w:p>
        </w:tc>
      </w:tr>
      <w:tr w:rsidR="0019395D" w:rsidRPr="0019395D" w:rsidTr="00560110">
        <w:trPr>
          <w:trHeight w:val="473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395D">
              <w:rPr>
                <w:rFonts w:ascii="Times New Roman" w:hAnsi="Times New Roman" w:cs="Times New Roman"/>
                <w:color w:val="000000" w:themeColor="text1"/>
              </w:rPr>
              <w:t>1.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</w:t>
            </w:r>
          </w:p>
          <w:p w:rsidR="0019395D" w:rsidRPr="0019395D" w:rsidRDefault="0019395D" w:rsidP="0019395D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</w:rPr>
            </w:pPr>
          </w:p>
        </w:tc>
      </w:tr>
      <w:tr w:rsidR="0019395D" w:rsidRPr="0019395D" w:rsidTr="00560110"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pStyle w:val="ad"/>
              <w:ind w:left="-108"/>
              <w:jc w:val="center"/>
              <w:rPr>
                <w:rStyle w:val="af3"/>
                <w:sz w:val="22"/>
                <w:szCs w:val="22"/>
              </w:rPr>
            </w:pPr>
            <w:r w:rsidRPr="0019395D">
              <w:rPr>
                <w:rStyle w:val="af3"/>
                <w:sz w:val="22"/>
                <w:szCs w:val="22"/>
              </w:rPr>
              <w:t xml:space="preserve">https://bignatovo.gosuslugi.ru/ </w:t>
            </w:r>
          </w:p>
          <w:p w:rsidR="0019395D" w:rsidRPr="0019395D" w:rsidRDefault="0019395D" w:rsidP="0019395D">
            <w:pPr>
              <w:pStyle w:val="ad"/>
              <w:ind w:left="-108"/>
              <w:jc w:val="center"/>
              <w:rPr>
                <w:sz w:val="22"/>
                <w:szCs w:val="22"/>
                <w:highlight w:val="yellow"/>
              </w:rPr>
            </w:pPr>
            <w:r w:rsidRPr="0019395D">
              <w:rPr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монополий, сообщение о поступившем ходатайстве об установлении публичного сервитута)</w:t>
            </w:r>
          </w:p>
        </w:tc>
      </w:tr>
      <w:tr w:rsidR="0019395D" w:rsidRPr="0019395D" w:rsidTr="00560110">
        <w:trPr>
          <w:trHeight w:val="671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pStyle w:val="ad"/>
              <w:ind w:left="-108"/>
              <w:rPr>
                <w:rStyle w:val="af3"/>
                <w:sz w:val="22"/>
                <w:szCs w:val="22"/>
              </w:rPr>
            </w:pPr>
            <w:r w:rsidRPr="0019395D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19395D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размещены на официальном сайте в сети «Интернет»: </w:t>
            </w:r>
            <w:r w:rsidRPr="0019395D">
              <w:rPr>
                <w:rStyle w:val="af3"/>
                <w:sz w:val="22"/>
                <w:szCs w:val="22"/>
              </w:rPr>
              <w:t xml:space="preserve">https://bignatovo.gosuslugi.ru/ </w:t>
            </w:r>
          </w:p>
          <w:p w:rsidR="0019395D" w:rsidRPr="0019395D" w:rsidRDefault="0019395D" w:rsidP="0019395D">
            <w:pPr>
              <w:pStyle w:val="ad"/>
              <w:ind w:left="-108"/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  <w:b/>
        </w:rPr>
      </w:pP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  <w:b/>
        </w:rPr>
        <w:t>Сообщение о возможном установлении публичного сервитута</w:t>
      </w:r>
      <w:r w:rsidRPr="0019395D">
        <w:rPr>
          <w:rFonts w:ascii="Times New Roman" w:hAnsi="Times New Roman" w:cs="Times New Roman"/>
        </w:rPr>
        <w:t xml:space="preserve"> 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>сроком на 49 (сорок девять) лет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 xml:space="preserve">в интересах ООО «ИНВЕСТ ТРЕЙДХАУС», ИНН 7716799274, 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>юр.адрес: 119071, город Москва, Малая Калужская ул, д. 15 стр.</w:t>
      </w:r>
      <w:r w:rsidRPr="0019395D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Pr="0019395D">
        <w:rPr>
          <w:rFonts w:ascii="Times New Roman" w:hAnsi="Times New Roman" w:cs="Times New Roman"/>
        </w:rPr>
        <w:t>стр. 17, офис 440</w:t>
      </w:r>
    </w:p>
    <w:tbl>
      <w:tblPr>
        <w:tblStyle w:val="af1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8"/>
        <w:gridCol w:w="9639"/>
      </w:tblGrid>
      <w:tr w:rsidR="0019395D" w:rsidRPr="0019395D" w:rsidTr="0019395D">
        <w:trPr>
          <w:trHeight w:val="634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(уполномоченный орган, которым рассматривается ходатайство </w:t>
            </w:r>
            <w:r w:rsidRPr="0019395D">
              <w:rPr>
                <w:rFonts w:ascii="Times New Roman" w:hAnsi="Times New Roman" w:cs="Times New Roman"/>
              </w:rPr>
              <w:br/>
              <w:t>об установлении публичного сервитута)</w:t>
            </w:r>
          </w:p>
        </w:tc>
      </w:tr>
      <w:tr w:rsidR="0019395D" w:rsidRPr="0019395D" w:rsidTr="0019395D">
        <w:trPr>
          <w:trHeight w:val="505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39" w:type="dxa"/>
          </w:tcPr>
          <w:p w:rsid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 xml:space="preserve">Эксплуатация линейного объекта системы газоснабжения местного значения 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>«Газопровод низкого давления с. Калыша»</w:t>
            </w:r>
          </w:p>
        </w:tc>
      </w:tr>
      <w:tr w:rsidR="0019395D" w:rsidRPr="0019395D" w:rsidTr="0019395D">
        <w:trPr>
          <w:trHeight w:val="1742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39" w:type="dxa"/>
          </w:tcPr>
          <w:tbl>
            <w:tblPr>
              <w:tblStyle w:val="af1"/>
              <w:tblW w:w="9382" w:type="dxa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515"/>
            </w:tblGrid>
            <w:tr w:rsidR="0019395D" w:rsidRPr="0019395D" w:rsidTr="00560110">
              <w:trPr>
                <w:trHeight w:val="453"/>
              </w:trPr>
              <w:tc>
                <w:tcPr>
                  <w:tcW w:w="2867" w:type="dxa"/>
                  <w:hideMark/>
                </w:tcPr>
                <w:p w:rsidR="0019395D" w:rsidRPr="0019395D" w:rsidRDefault="0019395D" w:rsidP="0019395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395D">
                    <w:rPr>
                      <w:rFonts w:ascii="Times New Roman" w:hAnsi="Times New Roman" w:cs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515" w:type="dxa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395D">
                    <w:rPr>
                      <w:rFonts w:ascii="Times New Roman" w:hAnsi="Times New Roman" w:cs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13:05:0309002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Большеигнатовский район, Протасовское сельское поселение, п. Калыша  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13:05:0309002:202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Большеигнатовский район, п. Калыша, </w:t>
                  </w:r>
                </w:p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ул. Зеленая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13:05:0309002:201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Большеигнатовский район, п. Калыша, по </w:t>
                  </w:r>
                </w:p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ул. Луговая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13:05:0309002:205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п. Калыша, ул. Рабочая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13:05:0309002:48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п. Калыша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13:05:0309002:204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п. Калыша по ул. Лесная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13:05:0309002:31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п. Калыша, ул. Лесная, д. 5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13:05:0309002:120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п. Калыша</w:t>
                  </w:r>
                </w:p>
              </w:tc>
            </w:tr>
          </w:tbl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D" w:rsidRPr="0019395D" w:rsidTr="0019395D">
        <w:trPr>
          <w:trHeight w:val="2226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39" w:type="dxa"/>
            <w:shd w:val="clear" w:color="auto" w:fill="auto"/>
          </w:tcPr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 Большеигнатовский район с. Большое Игнатово, ул.Советская, д.40</w:t>
            </w: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Телефон: +7 (834) 422-11-29 </w:t>
            </w:r>
            <w:r w:rsidRPr="0019395D">
              <w:rPr>
                <w:rFonts w:ascii="Times New Roman" w:hAnsi="Times New Roman" w:cs="Times New Roman"/>
                <w:lang w:val="en-US"/>
              </w:rPr>
              <w:t>E</w:t>
            </w:r>
            <w:r w:rsidRPr="0019395D">
              <w:rPr>
                <w:rFonts w:ascii="Times New Roman" w:hAnsi="Times New Roman" w:cs="Times New Roman"/>
              </w:rPr>
              <w:t>-</w:t>
            </w:r>
            <w:r w:rsidRPr="0019395D">
              <w:rPr>
                <w:rFonts w:ascii="Times New Roman" w:hAnsi="Times New Roman" w:cs="Times New Roman"/>
                <w:lang w:val="en-US"/>
              </w:rPr>
              <w:t>mail</w:t>
            </w:r>
            <w:r w:rsidRPr="0019395D">
              <w:rPr>
                <w:rFonts w:ascii="Times New Roman" w:hAnsi="Times New Roman" w:cs="Times New Roman"/>
              </w:rPr>
              <w:t xml:space="preserve">: </w:t>
            </w:r>
            <w:hyperlink r:id="rId14" w:history="1">
              <w:r w:rsidRPr="0019395D">
                <w:rPr>
                  <w:rStyle w:val="af3"/>
                  <w:rFonts w:ascii="Times New Roman" w:hAnsi="Times New Roman" w:cs="Times New Roman"/>
                </w:rPr>
                <w:t>adm_bign@bignatovo.e-mordovia.ru</w:t>
              </w:r>
            </w:hyperlink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Протасовского сельского поселения Большеигнатовского м.р.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9395D">
              <w:rPr>
                <w:rFonts w:ascii="Times New Roman" w:hAnsi="Times New Roman" w:cs="Times New Roman"/>
                <w:shd w:val="clear" w:color="auto" w:fill="FFFFFF"/>
              </w:rPr>
              <w:t>Республика Мордовия, Большеигнатовский район, с. Протасово, ул.Ленина д.19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9395D">
              <w:rPr>
                <w:rFonts w:ascii="Times New Roman" w:hAnsi="Times New Roman" w:cs="Times New Roman"/>
                <w:shd w:val="clear" w:color="auto" w:fill="FFFFFF"/>
              </w:rPr>
              <w:t>Т</w:t>
            </w:r>
            <w:r w:rsidRPr="0019395D">
              <w:rPr>
                <w:rFonts w:ascii="Times New Roman" w:hAnsi="Times New Roman" w:cs="Times New Roman"/>
              </w:rPr>
              <w:t>ел</w:t>
            </w:r>
            <w:r w:rsidRPr="0019395D">
              <w:rPr>
                <w:rFonts w:ascii="Times New Roman" w:hAnsi="Times New Roman" w:cs="Times New Roman"/>
                <w:lang w:val="en-US"/>
              </w:rPr>
              <w:t>: 88344227227 E-mail: adm_protsp@bignatovo.e-mordovia.ru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9395D" w:rsidRPr="0019395D" w:rsidTr="0019395D"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 Большеигнатовский район с. Большое Игнатово, ул.Советская, д.40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В течение 15 (пятнадцати) 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19395D" w:rsidRPr="0019395D" w:rsidRDefault="0019395D" w:rsidP="0019395D">
            <w:pPr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подачизаявлений)</w:t>
            </w:r>
          </w:p>
        </w:tc>
      </w:tr>
      <w:tr w:rsidR="0019395D" w:rsidRPr="0019395D" w:rsidTr="0019395D">
        <w:trPr>
          <w:trHeight w:val="605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395D">
              <w:rPr>
                <w:rFonts w:ascii="Times New Roman" w:hAnsi="Times New Roman" w:cs="Times New Roman"/>
                <w:color w:val="000000" w:themeColor="text1"/>
              </w:rPr>
              <w:t>1.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</w:t>
            </w:r>
          </w:p>
          <w:p w:rsidR="0019395D" w:rsidRPr="0019395D" w:rsidRDefault="0019395D" w:rsidP="0019395D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</w:rPr>
            </w:pPr>
          </w:p>
        </w:tc>
      </w:tr>
      <w:tr w:rsidR="0019395D" w:rsidRPr="0019395D" w:rsidTr="0019395D"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pStyle w:val="ad"/>
              <w:ind w:left="-108"/>
              <w:jc w:val="center"/>
              <w:rPr>
                <w:rStyle w:val="af3"/>
                <w:sz w:val="22"/>
                <w:szCs w:val="22"/>
              </w:rPr>
            </w:pPr>
            <w:r w:rsidRPr="0019395D">
              <w:rPr>
                <w:rStyle w:val="af3"/>
                <w:sz w:val="22"/>
                <w:szCs w:val="22"/>
              </w:rPr>
              <w:t xml:space="preserve">https://bignatovo.gosuslugi.ru/ </w:t>
            </w:r>
          </w:p>
          <w:p w:rsidR="0019395D" w:rsidRPr="0019395D" w:rsidRDefault="0019395D" w:rsidP="0019395D">
            <w:pPr>
              <w:pStyle w:val="ad"/>
              <w:ind w:left="-108"/>
              <w:jc w:val="center"/>
              <w:rPr>
                <w:sz w:val="22"/>
                <w:szCs w:val="22"/>
                <w:highlight w:val="yellow"/>
              </w:rPr>
            </w:pPr>
            <w:r w:rsidRPr="0019395D">
              <w:rPr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монополий, сообщение о поступившем ходатайстве об установлении публичного сервитута)</w:t>
            </w:r>
          </w:p>
        </w:tc>
      </w:tr>
      <w:tr w:rsidR="0019395D" w:rsidRPr="0019395D" w:rsidTr="0019395D">
        <w:trPr>
          <w:trHeight w:val="671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39" w:type="dxa"/>
          </w:tcPr>
          <w:p w:rsidR="0019395D" w:rsidRPr="0019395D" w:rsidRDefault="0019395D" w:rsidP="0019395D">
            <w:pPr>
              <w:pStyle w:val="ad"/>
              <w:ind w:left="-108"/>
              <w:jc w:val="center"/>
              <w:rPr>
                <w:rStyle w:val="af3"/>
                <w:sz w:val="22"/>
                <w:szCs w:val="22"/>
              </w:rPr>
            </w:pPr>
            <w:r w:rsidRPr="0019395D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19395D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размещены на официальном сайте в сети «Интернет»: </w:t>
            </w:r>
            <w:r w:rsidRPr="0019395D">
              <w:rPr>
                <w:rStyle w:val="af3"/>
                <w:sz w:val="22"/>
                <w:szCs w:val="22"/>
              </w:rPr>
              <w:t xml:space="preserve">https://bignatovo.gosuslugi.ru/ </w:t>
            </w:r>
          </w:p>
          <w:p w:rsidR="0019395D" w:rsidRPr="0019395D" w:rsidRDefault="0019395D" w:rsidP="0019395D">
            <w:pPr>
              <w:pStyle w:val="ad"/>
              <w:ind w:left="-108"/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  <w:b/>
        </w:rPr>
      </w:pP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  <w:b/>
        </w:rPr>
        <w:t>Сообщение о возможном установлении публичного сервитута</w:t>
      </w:r>
      <w:r w:rsidRPr="0019395D">
        <w:rPr>
          <w:rFonts w:ascii="Times New Roman" w:hAnsi="Times New Roman" w:cs="Times New Roman"/>
        </w:rPr>
        <w:t xml:space="preserve"> 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>сроком на 49 (сорок девять) лет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lastRenderedPageBreak/>
        <w:t xml:space="preserve">в интересах ООО «ИНВЕСТ ТРЕЙДХАУС», ИНН 7716799274, </w:t>
      </w:r>
    </w:p>
    <w:p w:rsidR="0019395D" w:rsidRPr="0019395D" w:rsidRDefault="0019395D" w:rsidP="0019395D">
      <w:pPr>
        <w:spacing w:after="0"/>
        <w:jc w:val="center"/>
        <w:rPr>
          <w:rFonts w:ascii="Times New Roman" w:hAnsi="Times New Roman" w:cs="Times New Roman"/>
        </w:rPr>
      </w:pPr>
      <w:r w:rsidRPr="0019395D">
        <w:rPr>
          <w:rFonts w:ascii="Times New Roman" w:hAnsi="Times New Roman" w:cs="Times New Roman"/>
        </w:rPr>
        <w:t>юр.адрес: 119071, город Москва, Малая Калужская ул, д. 15 стр.</w:t>
      </w:r>
      <w:r w:rsidRPr="0019395D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Pr="0019395D">
        <w:rPr>
          <w:rFonts w:ascii="Times New Roman" w:hAnsi="Times New Roman" w:cs="Times New Roman"/>
        </w:rPr>
        <w:t>стр. 17, офис 440</w:t>
      </w:r>
    </w:p>
    <w:tbl>
      <w:tblPr>
        <w:tblStyle w:val="af1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8"/>
        <w:gridCol w:w="10206"/>
      </w:tblGrid>
      <w:tr w:rsidR="0019395D" w:rsidRPr="0019395D" w:rsidTr="0019395D">
        <w:trPr>
          <w:trHeight w:val="634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6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(уполномоченный орган, которым рассматривается ходатайство </w:t>
            </w:r>
            <w:r w:rsidRPr="0019395D">
              <w:rPr>
                <w:rFonts w:ascii="Times New Roman" w:hAnsi="Times New Roman" w:cs="Times New Roman"/>
              </w:rPr>
              <w:br/>
              <w:t>об установлении публичного сервитута)</w:t>
            </w:r>
          </w:p>
        </w:tc>
      </w:tr>
      <w:tr w:rsidR="0019395D" w:rsidRPr="0019395D" w:rsidTr="0019395D">
        <w:trPr>
          <w:trHeight w:val="505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6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95D">
              <w:rPr>
                <w:rFonts w:ascii="Times New Roman" w:hAnsi="Times New Roman" w:cs="Times New Roman"/>
                <w:b/>
              </w:rPr>
              <w:t>Эксплуатация линейного объекта системы газоснабжения местного значения «Республика Мордовия, Большеигнатовский район, с. Красная Нива»</w:t>
            </w:r>
          </w:p>
        </w:tc>
      </w:tr>
      <w:tr w:rsidR="0019395D" w:rsidRPr="0019395D" w:rsidTr="0019395D">
        <w:trPr>
          <w:trHeight w:val="1756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6" w:type="dxa"/>
          </w:tcPr>
          <w:tbl>
            <w:tblPr>
              <w:tblStyle w:val="af1"/>
              <w:tblW w:w="9382" w:type="dxa"/>
              <w:tblLayout w:type="fixed"/>
              <w:tblLook w:val="04A0" w:firstRow="1" w:lastRow="0" w:firstColumn="1" w:lastColumn="0" w:noHBand="0" w:noVBand="1"/>
            </w:tblPr>
            <w:tblGrid>
              <w:gridCol w:w="2584"/>
              <w:gridCol w:w="6798"/>
            </w:tblGrid>
            <w:tr w:rsidR="0019395D" w:rsidRPr="0019395D" w:rsidTr="00560110">
              <w:trPr>
                <w:trHeight w:val="453"/>
              </w:trPr>
              <w:tc>
                <w:tcPr>
                  <w:tcW w:w="2584" w:type="dxa"/>
                  <w:hideMark/>
                </w:tcPr>
                <w:p w:rsidR="0019395D" w:rsidRPr="0019395D" w:rsidRDefault="0019395D" w:rsidP="0019395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395D">
                    <w:rPr>
                      <w:rFonts w:ascii="Times New Roman" w:hAnsi="Times New Roman" w:cs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798" w:type="dxa"/>
                  <w:hideMark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9395D">
                    <w:rPr>
                      <w:rFonts w:ascii="Times New Roman" w:hAnsi="Times New Roman" w:cs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13:05:0205002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Киржеманское сельское поселение, д. Красная Нива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13:05:0205002:237</w:t>
                  </w:r>
                </w:p>
              </w:tc>
              <w:tc>
                <w:tcPr>
                  <w:tcW w:w="67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д. Красная Нива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13:05:0205002:103</w:t>
                  </w:r>
                </w:p>
              </w:tc>
              <w:tc>
                <w:tcPr>
                  <w:tcW w:w="67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д. Красная Нива</w:t>
                  </w:r>
                </w:p>
              </w:tc>
            </w:tr>
            <w:tr w:rsidR="0019395D" w:rsidRPr="0019395D" w:rsidTr="00560110">
              <w:trPr>
                <w:trHeight w:val="300"/>
              </w:trPr>
              <w:tc>
                <w:tcPr>
                  <w:tcW w:w="25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13:05:0205002:236</w:t>
                  </w:r>
                </w:p>
              </w:tc>
              <w:tc>
                <w:tcPr>
                  <w:tcW w:w="67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395D" w:rsidRPr="0019395D" w:rsidRDefault="0019395D" w:rsidP="0019395D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95D">
                    <w:rPr>
                      <w:rFonts w:ascii="Times New Roman" w:hAnsi="Times New Roman" w:cs="Times New Roman"/>
                      <w:color w:val="000000"/>
                    </w:rPr>
                    <w:t>Республика Мордовия, Большеигнатовский район, д. Красная Нива</w:t>
                  </w:r>
                </w:p>
              </w:tc>
            </w:tr>
          </w:tbl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D" w:rsidRPr="0019395D" w:rsidTr="0019395D">
        <w:trPr>
          <w:trHeight w:val="2226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06" w:type="dxa"/>
            <w:shd w:val="clear" w:color="auto" w:fill="auto"/>
          </w:tcPr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 Большеигнатовский район с. Большое Игнатово, ул.Советская, д.40</w:t>
            </w: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 xml:space="preserve">Телефон: +7 (834) 422-11-29 </w:t>
            </w:r>
            <w:r w:rsidRPr="0019395D">
              <w:rPr>
                <w:rFonts w:ascii="Times New Roman" w:hAnsi="Times New Roman" w:cs="Times New Roman"/>
                <w:lang w:val="en-US"/>
              </w:rPr>
              <w:t>E</w:t>
            </w:r>
            <w:r w:rsidRPr="0019395D">
              <w:rPr>
                <w:rFonts w:ascii="Times New Roman" w:hAnsi="Times New Roman" w:cs="Times New Roman"/>
              </w:rPr>
              <w:t>-</w:t>
            </w:r>
            <w:r w:rsidRPr="0019395D">
              <w:rPr>
                <w:rFonts w:ascii="Times New Roman" w:hAnsi="Times New Roman" w:cs="Times New Roman"/>
                <w:lang w:val="en-US"/>
              </w:rPr>
              <w:t>mail</w:t>
            </w:r>
            <w:r w:rsidRPr="0019395D">
              <w:rPr>
                <w:rFonts w:ascii="Times New Roman" w:hAnsi="Times New Roman" w:cs="Times New Roman"/>
              </w:rPr>
              <w:t xml:space="preserve">: </w:t>
            </w:r>
            <w:hyperlink r:id="rId15" w:history="1">
              <w:r w:rsidRPr="0019395D">
                <w:rPr>
                  <w:rStyle w:val="af3"/>
                  <w:rFonts w:ascii="Times New Roman" w:hAnsi="Times New Roman" w:cs="Times New Roman"/>
                </w:rPr>
                <w:t>adm_bign@bignatovo.e-mordovia.ru</w:t>
              </w:r>
            </w:hyperlink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Киржеманского сельского поселения Большеигнатовского м.р.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9395D">
              <w:rPr>
                <w:rFonts w:ascii="Times New Roman" w:hAnsi="Times New Roman" w:cs="Times New Roman"/>
                <w:shd w:val="clear" w:color="auto" w:fill="FFFFFF"/>
              </w:rPr>
              <w:t>Республика Мордовия, Большеигнатовский район, с.Киржеманы, ул.Советская, д.30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9395D">
              <w:rPr>
                <w:rFonts w:ascii="Times New Roman" w:hAnsi="Times New Roman" w:cs="Times New Roman"/>
                <w:shd w:val="clear" w:color="auto" w:fill="FFFFFF"/>
              </w:rPr>
              <w:t>Т</w:t>
            </w:r>
            <w:r w:rsidRPr="0019395D">
              <w:rPr>
                <w:rFonts w:ascii="Times New Roman" w:hAnsi="Times New Roman" w:cs="Times New Roman"/>
              </w:rPr>
              <w:t>ел</w:t>
            </w:r>
            <w:r w:rsidRPr="0019395D">
              <w:rPr>
                <w:rFonts w:ascii="Times New Roman" w:hAnsi="Times New Roman" w:cs="Times New Roman"/>
                <w:lang w:val="en-US"/>
              </w:rPr>
              <w:t>: 8 (83442) 2-82-62 E-mail: admki@mail.ru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9395D" w:rsidRPr="0019395D" w:rsidTr="0019395D"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6" w:type="dxa"/>
          </w:tcPr>
          <w:p w:rsidR="0019395D" w:rsidRPr="0019395D" w:rsidRDefault="0019395D" w:rsidP="001939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Адрес: Республика Мордовия Большеигнатовский район с. Большое Игнатово, ул.Советская, д.40</w:t>
            </w:r>
          </w:p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В течение 15 (пятнадцати) 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19395D" w:rsidRPr="0019395D" w:rsidRDefault="0019395D" w:rsidP="0019395D">
            <w:pPr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подачизаявлений)</w:t>
            </w:r>
          </w:p>
        </w:tc>
      </w:tr>
      <w:tr w:rsidR="0019395D" w:rsidRPr="0019395D" w:rsidTr="0019395D">
        <w:trPr>
          <w:trHeight w:val="1201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06" w:type="dxa"/>
          </w:tcPr>
          <w:p w:rsidR="0019395D" w:rsidRPr="0019395D" w:rsidRDefault="0019395D" w:rsidP="00193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395D">
              <w:rPr>
                <w:rFonts w:ascii="Times New Roman" w:hAnsi="Times New Roman" w:cs="Times New Roman"/>
                <w:color w:val="000000" w:themeColor="text1"/>
              </w:rPr>
              <w:t>1.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</w:t>
            </w:r>
          </w:p>
          <w:p w:rsidR="0019395D" w:rsidRPr="0019395D" w:rsidRDefault="0019395D" w:rsidP="0019395D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</w:rPr>
            </w:pPr>
            <w:r w:rsidRPr="0019395D">
              <w:rPr>
                <w:rFonts w:ascii="Times New Roman" w:eastAsiaTheme="minorEastAsia" w:hAnsi="Times New Roman" w:cs="Times New Roman"/>
                <w:bCs/>
                <w:color w:val="000000" w:themeColor="text1"/>
              </w:rPr>
              <w:t>2. Решение Совета депутатов Киржеманского сельского поселения Большеигнатовского муниципального района Республики Мордовия № 65 от 05.07.2023 «Об утверждении Генерального плана и Правил землепользования и застройки Киржеманского сельского поселения Большеигнатовского муниципального района РМ».</w:t>
            </w:r>
          </w:p>
        </w:tc>
      </w:tr>
      <w:tr w:rsidR="0019395D" w:rsidRPr="0019395D" w:rsidTr="0019395D"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6" w:type="dxa"/>
          </w:tcPr>
          <w:p w:rsidR="0019395D" w:rsidRPr="0019395D" w:rsidRDefault="0019395D" w:rsidP="0019395D">
            <w:pPr>
              <w:pStyle w:val="ad"/>
              <w:ind w:left="-108"/>
              <w:jc w:val="center"/>
              <w:rPr>
                <w:rStyle w:val="af3"/>
                <w:sz w:val="22"/>
                <w:szCs w:val="22"/>
              </w:rPr>
            </w:pPr>
            <w:r w:rsidRPr="0019395D">
              <w:rPr>
                <w:rStyle w:val="af3"/>
                <w:sz w:val="22"/>
                <w:szCs w:val="22"/>
              </w:rPr>
              <w:t xml:space="preserve">https://bignatovo.gosuslugi.ru/ </w:t>
            </w:r>
          </w:p>
          <w:p w:rsidR="0019395D" w:rsidRPr="0019395D" w:rsidRDefault="0019395D" w:rsidP="0019395D">
            <w:pPr>
              <w:pStyle w:val="ad"/>
              <w:ind w:left="-108"/>
              <w:jc w:val="center"/>
              <w:rPr>
                <w:sz w:val="22"/>
                <w:szCs w:val="22"/>
                <w:highlight w:val="yellow"/>
              </w:rPr>
            </w:pPr>
            <w:r w:rsidRPr="0019395D">
              <w:rPr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монополий, сообщение о поступившем ходатайстве об установлении публичного сервитута)</w:t>
            </w:r>
          </w:p>
        </w:tc>
      </w:tr>
      <w:tr w:rsidR="0019395D" w:rsidRPr="0019395D" w:rsidTr="0019395D">
        <w:trPr>
          <w:trHeight w:val="671"/>
        </w:trPr>
        <w:tc>
          <w:tcPr>
            <w:tcW w:w="568" w:type="dxa"/>
          </w:tcPr>
          <w:p w:rsidR="0019395D" w:rsidRPr="0019395D" w:rsidRDefault="0019395D" w:rsidP="0019395D">
            <w:pPr>
              <w:jc w:val="center"/>
              <w:rPr>
                <w:rFonts w:ascii="Times New Roman" w:hAnsi="Times New Roman" w:cs="Times New Roman"/>
              </w:rPr>
            </w:pPr>
            <w:r w:rsidRPr="001939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6" w:type="dxa"/>
          </w:tcPr>
          <w:p w:rsidR="0019395D" w:rsidRPr="0019395D" w:rsidRDefault="0019395D" w:rsidP="0019395D">
            <w:pPr>
              <w:pStyle w:val="ad"/>
              <w:ind w:left="-108"/>
              <w:jc w:val="center"/>
              <w:rPr>
                <w:rStyle w:val="af3"/>
                <w:sz w:val="22"/>
                <w:szCs w:val="22"/>
              </w:rPr>
            </w:pPr>
            <w:r w:rsidRPr="0019395D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19395D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размещены на официальном сайте в сети «Интернет»: </w:t>
            </w:r>
            <w:r w:rsidRPr="0019395D">
              <w:rPr>
                <w:rStyle w:val="af3"/>
                <w:sz w:val="22"/>
                <w:szCs w:val="22"/>
              </w:rPr>
              <w:t xml:space="preserve">https://bignatovo.gosuslugi.ru/ </w:t>
            </w:r>
          </w:p>
          <w:p w:rsidR="0019395D" w:rsidRPr="0019395D" w:rsidRDefault="0019395D" w:rsidP="0019395D">
            <w:pPr>
              <w:pStyle w:val="ad"/>
              <w:ind w:left="-108"/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19395D" w:rsidRPr="001824D0" w:rsidRDefault="0019395D" w:rsidP="001939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95D" w:rsidRDefault="0019395D" w:rsidP="0019395D">
      <w:pPr>
        <w:rPr>
          <w:rStyle w:val="45"/>
          <w:b w:val="0"/>
          <w:bCs w:val="0"/>
          <w:spacing w:val="0"/>
          <w:sz w:val="22"/>
          <w:szCs w:val="22"/>
          <w:shd w:val="clear" w:color="auto" w:fill="auto"/>
        </w:rPr>
      </w:pPr>
    </w:p>
    <w:p w:rsidR="00635F6F" w:rsidRDefault="00635F6F" w:rsidP="0019395D">
      <w:pPr>
        <w:rPr>
          <w:rStyle w:val="45"/>
          <w:b w:val="0"/>
          <w:bCs w:val="0"/>
          <w:spacing w:val="0"/>
          <w:sz w:val="22"/>
          <w:szCs w:val="22"/>
          <w:shd w:val="clear" w:color="auto" w:fill="auto"/>
        </w:rPr>
      </w:pPr>
    </w:p>
    <w:p w:rsidR="00635F6F" w:rsidRDefault="00635F6F" w:rsidP="0019395D">
      <w:pPr>
        <w:rPr>
          <w:rStyle w:val="45"/>
          <w:b w:val="0"/>
          <w:bCs w:val="0"/>
          <w:spacing w:val="0"/>
          <w:sz w:val="22"/>
          <w:szCs w:val="22"/>
          <w:shd w:val="clear" w:color="auto" w:fill="auto"/>
        </w:rPr>
      </w:pPr>
    </w:p>
    <w:p w:rsidR="00635F6F" w:rsidRPr="00635F6F" w:rsidRDefault="00635F6F" w:rsidP="00635F6F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635F6F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1A574C8F" wp14:editId="2220C72B">
            <wp:extent cx="581025" cy="609600"/>
            <wp:effectExtent l="0" t="0" r="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F6F" w:rsidRPr="00635F6F" w:rsidRDefault="00635F6F" w:rsidP="00635F6F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ind w:firstLine="283"/>
        <w:jc w:val="center"/>
        <w:rPr>
          <w:rFonts w:ascii="Times New Roman" w:hAnsi="Times New Roman" w:cs="Times New Roman"/>
          <w:b/>
          <w:lang w:eastAsia="ar-SA"/>
        </w:rPr>
      </w:pPr>
      <w:r w:rsidRPr="00635F6F">
        <w:rPr>
          <w:rFonts w:ascii="Times New Roman" w:hAnsi="Times New Roman" w:cs="Times New Roman"/>
          <w:b/>
          <w:lang w:eastAsia="ar-SA"/>
        </w:rPr>
        <w:t xml:space="preserve">                      </w:t>
      </w:r>
    </w:p>
    <w:p w:rsidR="00635F6F" w:rsidRPr="00635F6F" w:rsidRDefault="00635F6F" w:rsidP="00635F6F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ind w:firstLine="283"/>
        <w:jc w:val="center"/>
        <w:rPr>
          <w:rFonts w:ascii="Times New Roman" w:hAnsi="Times New Roman" w:cs="Times New Roman"/>
          <w:b/>
          <w:lang w:eastAsia="ar-SA"/>
        </w:rPr>
      </w:pPr>
      <w:r w:rsidRPr="00635F6F">
        <w:rPr>
          <w:rFonts w:ascii="Times New Roman" w:hAnsi="Times New Roman" w:cs="Times New Roman"/>
          <w:b/>
          <w:lang w:eastAsia="ar-SA"/>
        </w:rPr>
        <w:t>Администрация Большеигнатовского муниципального района Республики  Мордовия</w:t>
      </w:r>
    </w:p>
    <w:p w:rsidR="00635F6F" w:rsidRPr="00635F6F" w:rsidRDefault="00635F6F" w:rsidP="00635F6F">
      <w:pPr>
        <w:keepNext/>
        <w:suppressAutoHyphens/>
        <w:spacing w:after="0" w:line="240" w:lineRule="auto"/>
        <w:ind w:firstLine="283"/>
        <w:outlineLvl w:val="1"/>
        <w:rPr>
          <w:rFonts w:ascii="Times New Roman" w:hAnsi="Times New Roman" w:cs="Times New Roman"/>
          <w:b/>
          <w:bCs/>
          <w:lang w:eastAsia="ar-SA"/>
        </w:rPr>
      </w:pPr>
    </w:p>
    <w:p w:rsidR="00635F6F" w:rsidRPr="00635F6F" w:rsidRDefault="00635F6F" w:rsidP="00635F6F">
      <w:pPr>
        <w:keepNext/>
        <w:suppressAutoHyphens/>
        <w:spacing w:after="0" w:line="240" w:lineRule="auto"/>
        <w:ind w:firstLine="283"/>
        <w:outlineLvl w:val="1"/>
        <w:rPr>
          <w:rFonts w:ascii="Times New Roman" w:hAnsi="Times New Roman" w:cs="Times New Roman"/>
          <w:b/>
          <w:bCs/>
          <w:lang w:eastAsia="ar-SA"/>
        </w:rPr>
      </w:pPr>
    </w:p>
    <w:p w:rsidR="00635F6F" w:rsidRPr="00635F6F" w:rsidRDefault="00635F6F" w:rsidP="00635F6F">
      <w:pPr>
        <w:keepNext/>
        <w:suppressAutoHyphens/>
        <w:spacing w:after="0" w:line="240" w:lineRule="auto"/>
        <w:ind w:firstLine="283"/>
        <w:jc w:val="center"/>
        <w:outlineLvl w:val="1"/>
        <w:rPr>
          <w:rFonts w:ascii="Times New Roman" w:hAnsi="Times New Roman" w:cs="Times New Roman"/>
          <w:b/>
          <w:bCs/>
          <w:lang w:eastAsia="ar-SA"/>
        </w:rPr>
      </w:pPr>
      <w:r w:rsidRPr="00635F6F">
        <w:rPr>
          <w:rFonts w:ascii="Times New Roman" w:hAnsi="Times New Roman" w:cs="Times New Roman"/>
          <w:b/>
          <w:bCs/>
          <w:lang w:eastAsia="ar-SA"/>
        </w:rPr>
        <w:t>ПОСТАНОВЛЕНИЕ</w:t>
      </w:r>
    </w:p>
    <w:p w:rsidR="00635F6F" w:rsidRPr="00635F6F" w:rsidRDefault="00635F6F" w:rsidP="00635F6F">
      <w:pPr>
        <w:tabs>
          <w:tab w:val="center" w:pos="4677"/>
        </w:tabs>
        <w:suppressAutoHyphens/>
        <w:spacing w:after="0" w:line="240" w:lineRule="auto"/>
        <w:ind w:firstLine="283"/>
        <w:rPr>
          <w:rFonts w:ascii="Times New Roman" w:hAnsi="Times New Roman" w:cs="Times New Roman"/>
          <w:lang w:eastAsia="ar-SA"/>
        </w:rPr>
      </w:pPr>
      <w:r w:rsidRPr="00635F6F">
        <w:rPr>
          <w:rFonts w:ascii="Times New Roman" w:hAnsi="Times New Roman" w:cs="Times New Roman"/>
          <w:lang w:eastAsia="ar-SA"/>
        </w:rPr>
        <w:t xml:space="preserve">   </w:t>
      </w:r>
    </w:p>
    <w:p w:rsidR="00635F6F" w:rsidRPr="00635F6F" w:rsidRDefault="00635F6F" w:rsidP="00635F6F">
      <w:pPr>
        <w:tabs>
          <w:tab w:val="center" w:pos="4677"/>
        </w:tabs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  <w:r w:rsidRPr="00635F6F">
        <w:rPr>
          <w:rFonts w:ascii="Times New Roman" w:hAnsi="Times New Roman" w:cs="Times New Roman"/>
          <w:lang w:eastAsia="ar-SA"/>
        </w:rPr>
        <w:t xml:space="preserve">«3»  июля  2024 г.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                                                    </w:t>
      </w:r>
      <w:r w:rsidRPr="00635F6F">
        <w:rPr>
          <w:rFonts w:ascii="Times New Roman" w:hAnsi="Times New Roman" w:cs="Times New Roman"/>
          <w:lang w:eastAsia="ar-SA"/>
        </w:rPr>
        <w:t xml:space="preserve">   № 256</w:t>
      </w:r>
    </w:p>
    <w:p w:rsidR="00635F6F" w:rsidRPr="00635F6F" w:rsidRDefault="00635F6F" w:rsidP="00635F6F">
      <w:pPr>
        <w:suppressAutoHyphens/>
        <w:spacing w:after="0" w:line="240" w:lineRule="auto"/>
        <w:ind w:firstLine="283"/>
        <w:jc w:val="center"/>
        <w:rPr>
          <w:rFonts w:ascii="Times New Roman" w:hAnsi="Times New Roman" w:cs="Times New Roman"/>
          <w:lang w:eastAsia="ar-SA"/>
        </w:rPr>
      </w:pPr>
      <w:r w:rsidRPr="00635F6F">
        <w:rPr>
          <w:rFonts w:ascii="Times New Roman" w:hAnsi="Times New Roman" w:cs="Times New Roman"/>
          <w:lang w:eastAsia="ar-SA"/>
        </w:rPr>
        <w:t>с. Большое Игнатово</w:t>
      </w:r>
    </w:p>
    <w:p w:rsidR="00635F6F" w:rsidRPr="00635F6F" w:rsidRDefault="00635F6F" w:rsidP="00635F6F">
      <w:pPr>
        <w:suppressAutoHyphens/>
        <w:spacing w:after="0" w:line="240" w:lineRule="auto"/>
        <w:ind w:firstLine="283"/>
        <w:jc w:val="both"/>
        <w:rPr>
          <w:rFonts w:ascii="Times New Roman" w:hAnsi="Times New Roman" w:cs="Times New Roman"/>
          <w:lang w:eastAsia="ar-SA"/>
        </w:rPr>
      </w:pPr>
    </w:p>
    <w:p w:rsidR="00635F6F" w:rsidRPr="00635F6F" w:rsidRDefault="00635F6F" w:rsidP="00635F6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35F6F" w:rsidRPr="00635F6F" w:rsidRDefault="00635F6F" w:rsidP="00635F6F">
      <w:pPr>
        <w:pStyle w:val="af0"/>
        <w:jc w:val="both"/>
        <w:rPr>
          <w:rFonts w:ascii="Times New Roman" w:hAnsi="Times New Roman"/>
        </w:rPr>
      </w:pPr>
      <w:r w:rsidRPr="00635F6F">
        <w:rPr>
          <w:rFonts w:ascii="Times New Roman" w:hAnsi="Times New Roman"/>
        </w:rPr>
        <w:t xml:space="preserve">О внесении изменений в постановление Администрации </w:t>
      </w:r>
    </w:p>
    <w:p w:rsidR="00635F6F" w:rsidRPr="00635F6F" w:rsidRDefault="00635F6F" w:rsidP="00635F6F">
      <w:pPr>
        <w:pStyle w:val="af0"/>
        <w:jc w:val="both"/>
        <w:rPr>
          <w:rFonts w:ascii="Times New Roman" w:hAnsi="Times New Roman"/>
        </w:rPr>
      </w:pPr>
      <w:r w:rsidRPr="00635F6F">
        <w:rPr>
          <w:rFonts w:ascii="Times New Roman" w:hAnsi="Times New Roman"/>
        </w:rPr>
        <w:t xml:space="preserve">Большеигнатовского муниципального района Республики </w:t>
      </w:r>
    </w:p>
    <w:p w:rsidR="00635F6F" w:rsidRPr="00635F6F" w:rsidRDefault="00635F6F" w:rsidP="00635F6F">
      <w:pPr>
        <w:pStyle w:val="af0"/>
        <w:jc w:val="both"/>
        <w:rPr>
          <w:rFonts w:ascii="Times New Roman" w:hAnsi="Times New Roman"/>
        </w:rPr>
      </w:pPr>
      <w:r w:rsidRPr="00635F6F">
        <w:rPr>
          <w:rFonts w:ascii="Times New Roman" w:hAnsi="Times New Roman"/>
        </w:rPr>
        <w:t>Мордовия от 19.08.2019 г. № 338 «Об утверждении Программы</w:t>
      </w:r>
    </w:p>
    <w:p w:rsidR="00635F6F" w:rsidRPr="00635F6F" w:rsidRDefault="00635F6F" w:rsidP="00635F6F">
      <w:pPr>
        <w:pStyle w:val="af0"/>
        <w:jc w:val="both"/>
        <w:rPr>
          <w:rFonts w:ascii="Times New Roman" w:hAnsi="Times New Roman"/>
        </w:rPr>
      </w:pPr>
      <w:r w:rsidRPr="00635F6F">
        <w:rPr>
          <w:rFonts w:ascii="Times New Roman" w:hAnsi="Times New Roman"/>
        </w:rPr>
        <w:t xml:space="preserve">Комплексного развития социальной инфраструктуры </w:t>
      </w:r>
    </w:p>
    <w:p w:rsidR="00635F6F" w:rsidRPr="00635F6F" w:rsidRDefault="00635F6F" w:rsidP="00635F6F">
      <w:pPr>
        <w:pStyle w:val="af0"/>
        <w:jc w:val="both"/>
        <w:rPr>
          <w:rFonts w:ascii="Times New Roman" w:hAnsi="Times New Roman"/>
        </w:rPr>
      </w:pPr>
      <w:r w:rsidRPr="00635F6F">
        <w:rPr>
          <w:rFonts w:ascii="Times New Roman" w:hAnsi="Times New Roman"/>
        </w:rPr>
        <w:t xml:space="preserve">Большеигнатовского сельского поселения </w:t>
      </w:r>
    </w:p>
    <w:p w:rsidR="00635F6F" w:rsidRPr="00635F6F" w:rsidRDefault="00635F6F" w:rsidP="00635F6F">
      <w:pPr>
        <w:pStyle w:val="af0"/>
        <w:jc w:val="both"/>
        <w:rPr>
          <w:rFonts w:ascii="Times New Roman" w:hAnsi="Times New Roman"/>
        </w:rPr>
      </w:pPr>
      <w:r w:rsidRPr="00635F6F">
        <w:rPr>
          <w:rFonts w:ascii="Times New Roman" w:hAnsi="Times New Roman"/>
        </w:rPr>
        <w:t>Большеигнатовского муниципального района</w:t>
      </w:r>
    </w:p>
    <w:p w:rsidR="00635F6F" w:rsidRPr="00635F6F" w:rsidRDefault="00635F6F" w:rsidP="00635F6F">
      <w:pPr>
        <w:pStyle w:val="af0"/>
        <w:jc w:val="both"/>
        <w:rPr>
          <w:rFonts w:ascii="Times New Roman" w:hAnsi="Times New Roman"/>
        </w:rPr>
      </w:pPr>
      <w:r w:rsidRPr="00635F6F">
        <w:rPr>
          <w:rFonts w:ascii="Times New Roman" w:hAnsi="Times New Roman"/>
        </w:rPr>
        <w:t>Республики Мордовия на 2019-2029 годы»</w:t>
      </w:r>
    </w:p>
    <w:p w:rsidR="00635F6F" w:rsidRPr="00635F6F" w:rsidRDefault="00635F6F" w:rsidP="00635F6F">
      <w:pPr>
        <w:pStyle w:val="af0"/>
        <w:rPr>
          <w:rFonts w:ascii="Times New Roman" w:hAnsi="Times New Roman"/>
        </w:rPr>
      </w:pPr>
    </w:p>
    <w:p w:rsidR="00635F6F" w:rsidRPr="00635F6F" w:rsidRDefault="00635F6F" w:rsidP="00635F6F">
      <w:pPr>
        <w:pStyle w:val="af0"/>
        <w:jc w:val="both"/>
        <w:rPr>
          <w:rFonts w:ascii="Times New Roman" w:hAnsi="Times New Roman"/>
          <w:b/>
        </w:rPr>
      </w:pPr>
      <w:r w:rsidRPr="00635F6F">
        <w:rPr>
          <w:rFonts w:ascii="Times New Roman" w:hAnsi="Times New Roman"/>
        </w:rPr>
        <w:t xml:space="preserve">        А</w:t>
      </w:r>
      <w:r w:rsidRPr="00635F6F">
        <w:rPr>
          <w:rFonts w:ascii="Times New Roman" w:hAnsi="Times New Roman"/>
          <w:lang w:eastAsia="ar-SA"/>
        </w:rPr>
        <w:t xml:space="preserve">дминистрация Большеигнатовского муниципального района  </w:t>
      </w:r>
      <w:r w:rsidRPr="00635F6F">
        <w:rPr>
          <w:rFonts w:ascii="Times New Roman" w:hAnsi="Times New Roman"/>
          <w:b/>
          <w:lang w:eastAsia="ar-SA"/>
        </w:rPr>
        <w:t>п</w:t>
      </w:r>
      <w:r w:rsidRPr="00635F6F">
        <w:rPr>
          <w:rFonts w:ascii="Times New Roman" w:hAnsi="Times New Roman"/>
          <w:b/>
          <w:bCs/>
          <w:lang w:eastAsia="ar-SA"/>
        </w:rPr>
        <w:t>остановляет</w:t>
      </w:r>
      <w:r w:rsidRPr="00635F6F">
        <w:rPr>
          <w:rFonts w:ascii="Times New Roman" w:hAnsi="Times New Roman"/>
          <w:bCs/>
          <w:lang w:eastAsia="ar-SA"/>
        </w:rPr>
        <w:t>:</w:t>
      </w:r>
      <w:r w:rsidRPr="00635F6F">
        <w:rPr>
          <w:rFonts w:ascii="Times New Roman" w:hAnsi="Times New Roman"/>
          <w:lang w:eastAsia="ar-SA"/>
        </w:rPr>
        <w:t xml:space="preserve">  </w:t>
      </w:r>
    </w:p>
    <w:p w:rsidR="00635F6F" w:rsidRPr="00635F6F" w:rsidRDefault="00635F6F" w:rsidP="00635F6F">
      <w:pPr>
        <w:pStyle w:val="af0"/>
        <w:jc w:val="both"/>
        <w:rPr>
          <w:rFonts w:ascii="Times New Roman" w:hAnsi="Times New Roman"/>
        </w:rPr>
      </w:pPr>
    </w:p>
    <w:p w:rsidR="00635F6F" w:rsidRPr="00635F6F" w:rsidRDefault="00635F6F" w:rsidP="00635F6F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635F6F">
        <w:rPr>
          <w:rFonts w:ascii="Times New Roman" w:hAnsi="Times New Roman" w:cs="Times New Roman"/>
        </w:rPr>
        <w:t xml:space="preserve">   1. Внести изменения в Программу «Комплексного развития социальной инфраструктуры Большеигнатовского сельского поселения Большеигнатовского муниципального района Республики Мордовия на 2019-2029 годы», утвержденную постановлением Администрации Большеигнатовского муниципального района Республики Мордовия от 19.08.2019 г.  № 338 «Об утверждении Программы Комплексного развития социальной инфраструктуры Большеигнатовского сельского поселения Большеигнатовского муниципального района Республики Мордовия на 2019-2029 годы», (далее Программа) следующие изменения:</w:t>
      </w:r>
    </w:p>
    <w:p w:rsidR="00635F6F" w:rsidRPr="00635F6F" w:rsidRDefault="00635F6F" w:rsidP="00635F6F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635F6F">
        <w:rPr>
          <w:rFonts w:ascii="Times New Roman" w:hAnsi="Times New Roman" w:cs="Times New Roman"/>
        </w:rPr>
        <w:t xml:space="preserve">    1.1. Паспорт Программы изложить в следующей редакции (прилагается).</w:t>
      </w:r>
    </w:p>
    <w:p w:rsidR="00635F6F" w:rsidRPr="00635F6F" w:rsidRDefault="00635F6F" w:rsidP="00635F6F">
      <w:pPr>
        <w:tabs>
          <w:tab w:val="left" w:pos="142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635F6F">
        <w:rPr>
          <w:rFonts w:ascii="Times New Roman" w:hAnsi="Times New Roman" w:cs="Times New Roman"/>
        </w:rPr>
        <w:t xml:space="preserve">    1.2. Приложение № 1 Программы изложить в следующей редакции (прилагается).</w:t>
      </w:r>
    </w:p>
    <w:p w:rsidR="00635F6F" w:rsidRPr="00635F6F" w:rsidRDefault="00635F6F" w:rsidP="00635F6F">
      <w:pPr>
        <w:tabs>
          <w:tab w:val="left" w:pos="142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635F6F">
        <w:rPr>
          <w:rFonts w:ascii="Times New Roman" w:hAnsi="Times New Roman" w:cs="Times New Roman"/>
        </w:rPr>
        <w:t xml:space="preserve">    2. Настоящее постановление вступает в силу после дня официального опубликования (обнародования).</w:t>
      </w:r>
    </w:p>
    <w:p w:rsidR="00635F6F" w:rsidRPr="00635F6F" w:rsidRDefault="00635F6F" w:rsidP="00635F6F">
      <w:pPr>
        <w:pStyle w:val="af0"/>
        <w:jc w:val="both"/>
        <w:rPr>
          <w:rFonts w:ascii="Times New Roman" w:hAnsi="Times New Roman"/>
        </w:rPr>
      </w:pPr>
    </w:p>
    <w:p w:rsidR="00635F6F" w:rsidRPr="00635F6F" w:rsidRDefault="00635F6F" w:rsidP="00635F6F">
      <w:pPr>
        <w:pStyle w:val="af0"/>
        <w:rPr>
          <w:rFonts w:ascii="Times New Roman" w:hAnsi="Times New Roman"/>
        </w:rPr>
      </w:pPr>
    </w:p>
    <w:p w:rsidR="00635F6F" w:rsidRPr="00635F6F" w:rsidRDefault="00635F6F" w:rsidP="00635F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35F6F">
        <w:rPr>
          <w:rFonts w:ascii="Times New Roman" w:hAnsi="Times New Roman" w:cs="Times New Roman"/>
        </w:rPr>
        <w:t xml:space="preserve">Глава Большеигнатовского   </w:t>
      </w:r>
    </w:p>
    <w:p w:rsidR="00635F6F" w:rsidRPr="00635F6F" w:rsidRDefault="00635F6F" w:rsidP="00635F6F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bCs/>
        </w:rPr>
      </w:pPr>
      <w:r w:rsidRPr="00635F6F">
        <w:rPr>
          <w:rFonts w:ascii="Times New Roman" w:hAnsi="Times New Roman" w:cs="Times New Roman"/>
        </w:rPr>
        <w:t>муниципального района                                                           Т.Н. Полозова</w:t>
      </w:r>
    </w:p>
    <w:p w:rsidR="00635F6F" w:rsidRPr="00635F6F" w:rsidRDefault="00635F6F" w:rsidP="00635F6F">
      <w:pPr>
        <w:pStyle w:val="af0"/>
        <w:rPr>
          <w:rFonts w:ascii="Times New Roman" w:hAnsi="Times New Roman"/>
          <w:bCs/>
        </w:rPr>
      </w:pPr>
    </w:p>
    <w:p w:rsidR="00635F6F" w:rsidRPr="00635F6F" w:rsidRDefault="00635F6F" w:rsidP="00635F6F">
      <w:pPr>
        <w:spacing w:after="0" w:line="240" w:lineRule="auto"/>
        <w:rPr>
          <w:rFonts w:ascii="Times New Roman" w:hAnsi="Times New Roman" w:cs="Times New Roman"/>
        </w:rPr>
      </w:pPr>
    </w:p>
    <w:p w:rsidR="00635F6F" w:rsidRPr="00635F6F" w:rsidRDefault="00635F6F" w:rsidP="00635F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35F6F">
        <w:rPr>
          <w:rFonts w:ascii="Times New Roman" w:hAnsi="Times New Roman" w:cs="Times New Roman"/>
        </w:rPr>
        <w:t xml:space="preserve">Приложение </w:t>
      </w:r>
    </w:p>
    <w:p w:rsidR="00635F6F" w:rsidRPr="00635F6F" w:rsidRDefault="00635F6F" w:rsidP="00635F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635F6F">
        <w:rPr>
          <w:rFonts w:ascii="Times New Roman" w:hAnsi="Times New Roman" w:cs="Times New Roman"/>
        </w:rPr>
        <w:t xml:space="preserve">к постановлению Администрации Большеигнатовского </w:t>
      </w:r>
    </w:p>
    <w:p w:rsidR="00635F6F" w:rsidRPr="00635F6F" w:rsidRDefault="00635F6F" w:rsidP="00635F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635F6F">
        <w:rPr>
          <w:rFonts w:ascii="Times New Roman" w:hAnsi="Times New Roman" w:cs="Times New Roman"/>
        </w:rPr>
        <w:t xml:space="preserve">муниципального района Республики Мордовия </w:t>
      </w:r>
    </w:p>
    <w:p w:rsidR="00635F6F" w:rsidRPr="00635F6F" w:rsidRDefault="00635F6F" w:rsidP="00635F6F">
      <w:pPr>
        <w:pStyle w:val="af0"/>
        <w:jc w:val="right"/>
        <w:rPr>
          <w:rFonts w:ascii="Times New Roman" w:hAnsi="Times New Roman"/>
        </w:rPr>
      </w:pPr>
      <w:r w:rsidRPr="00635F6F">
        <w:rPr>
          <w:rFonts w:ascii="Times New Roman" w:hAnsi="Times New Roman"/>
        </w:rPr>
        <w:t xml:space="preserve">О внесении изменений в постановление Администрации </w:t>
      </w:r>
    </w:p>
    <w:p w:rsidR="00635F6F" w:rsidRPr="00635F6F" w:rsidRDefault="00635F6F" w:rsidP="00635F6F">
      <w:pPr>
        <w:pStyle w:val="af0"/>
        <w:jc w:val="right"/>
        <w:rPr>
          <w:rFonts w:ascii="Times New Roman" w:hAnsi="Times New Roman"/>
        </w:rPr>
      </w:pPr>
      <w:r w:rsidRPr="00635F6F">
        <w:rPr>
          <w:rFonts w:ascii="Times New Roman" w:hAnsi="Times New Roman"/>
        </w:rPr>
        <w:t xml:space="preserve">Большеигнатовского муниципального района Республики </w:t>
      </w:r>
    </w:p>
    <w:p w:rsidR="00635F6F" w:rsidRPr="00635F6F" w:rsidRDefault="00635F6F" w:rsidP="00635F6F">
      <w:pPr>
        <w:pStyle w:val="af0"/>
        <w:jc w:val="right"/>
        <w:rPr>
          <w:rFonts w:ascii="Times New Roman" w:hAnsi="Times New Roman"/>
        </w:rPr>
      </w:pPr>
      <w:r w:rsidRPr="00635F6F">
        <w:rPr>
          <w:rFonts w:ascii="Times New Roman" w:hAnsi="Times New Roman"/>
        </w:rPr>
        <w:t>Мордовия от 19.08.2019 г. № 338 «Об утверждении Программы</w:t>
      </w:r>
    </w:p>
    <w:p w:rsidR="00635F6F" w:rsidRPr="00635F6F" w:rsidRDefault="00635F6F" w:rsidP="00635F6F">
      <w:pPr>
        <w:pStyle w:val="af0"/>
        <w:jc w:val="right"/>
        <w:rPr>
          <w:rFonts w:ascii="Times New Roman" w:hAnsi="Times New Roman"/>
        </w:rPr>
      </w:pPr>
      <w:r w:rsidRPr="00635F6F">
        <w:rPr>
          <w:rFonts w:ascii="Times New Roman" w:hAnsi="Times New Roman"/>
        </w:rPr>
        <w:t xml:space="preserve">Комплексного развития социальной инфраструктуры </w:t>
      </w:r>
    </w:p>
    <w:p w:rsidR="00635F6F" w:rsidRPr="00635F6F" w:rsidRDefault="00635F6F" w:rsidP="00635F6F">
      <w:pPr>
        <w:pStyle w:val="af0"/>
        <w:jc w:val="right"/>
        <w:rPr>
          <w:rFonts w:ascii="Times New Roman" w:hAnsi="Times New Roman"/>
        </w:rPr>
      </w:pPr>
      <w:r w:rsidRPr="00635F6F">
        <w:rPr>
          <w:rFonts w:ascii="Times New Roman" w:hAnsi="Times New Roman"/>
        </w:rPr>
        <w:t xml:space="preserve">Большеигнатовского сельского поселения </w:t>
      </w:r>
    </w:p>
    <w:p w:rsidR="00635F6F" w:rsidRPr="00635F6F" w:rsidRDefault="00635F6F" w:rsidP="00635F6F">
      <w:pPr>
        <w:pStyle w:val="af0"/>
        <w:jc w:val="right"/>
        <w:rPr>
          <w:rFonts w:ascii="Times New Roman" w:hAnsi="Times New Roman"/>
        </w:rPr>
      </w:pPr>
      <w:r w:rsidRPr="00635F6F">
        <w:rPr>
          <w:rFonts w:ascii="Times New Roman" w:hAnsi="Times New Roman"/>
        </w:rPr>
        <w:t>Большеигнатовского муниципального района</w:t>
      </w:r>
    </w:p>
    <w:p w:rsidR="00635F6F" w:rsidRPr="00635F6F" w:rsidRDefault="00635F6F" w:rsidP="00635F6F">
      <w:pPr>
        <w:pStyle w:val="af0"/>
        <w:jc w:val="right"/>
        <w:rPr>
          <w:rFonts w:ascii="Times New Roman" w:hAnsi="Times New Roman"/>
        </w:rPr>
      </w:pPr>
      <w:r w:rsidRPr="00635F6F">
        <w:rPr>
          <w:rFonts w:ascii="Times New Roman" w:hAnsi="Times New Roman"/>
        </w:rPr>
        <w:t>Республики Мордовия на 2019-2029 годы»</w:t>
      </w:r>
    </w:p>
    <w:p w:rsidR="00635F6F" w:rsidRPr="00635F6F" w:rsidRDefault="00635F6F" w:rsidP="00635F6F">
      <w:pPr>
        <w:spacing w:after="0" w:line="240" w:lineRule="auto"/>
        <w:ind w:left="142"/>
        <w:jc w:val="right"/>
        <w:rPr>
          <w:rFonts w:ascii="Times New Roman" w:hAnsi="Times New Roman" w:cs="Times New Roman"/>
        </w:rPr>
      </w:pPr>
      <w:r w:rsidRPr="00635F6F">
        <w:rPr>
          <w:rFonts w:ascii="Times New Roman" w:hAnsi="Times New Roman" w:cs="Times New Roman"/>
        </w:rPr>
        <w:t xml:space="preserve">                                                                                       от «3» июля 2024 № 256</w:t>
      </w:r>
    </w:p>
    <w:p w:rsidR="00635F6F" w:rsidRPr="00635F6F" w:rsidRDefault="00635F6F" w:rsidP="00635F6F">
      <w:pPr>
        <w:spacing w:after="0" w:line="240" w:lineRule="auto"/>
        <w:rPr>
          <w:rFonts w:ascii="Times New Roman" w:hAnsi="Times New Roman" w:cs="Times New Roman"/>
        </w:rPr>
      </w:pPr>
    </w:p>
    <w:p w:rsidR="00635F6F" w:rsidRPr="00635F6F" w:rsidRDefault="00635F6F" w:rsidP="00635F6F">
      <w:pPr>
        <w:pStyle w:val="af0"/>
        <w:jc w:val="center"/>
        <w:rPr>
          <w:rFonts w:ascii="Times New Roman" w:hAnsi="Times New Roman"/>
          <w:b/>
          <w:bCs/>
        </w:rPr>
      </w:pPr>
      <w:r w:rsidRPr="00635F6F">
        <w:rPr>
          <w:rFonts w:ascii="Times New Roman" w:hAnsi="Times New Roman"/>
          <w:b/>
          <w:bCs/>
        </w:rPr>
        <w:t>Паспорт программы</w:t>
      </w:r>
    </w:p>
    <w:tbl>
      <w:tblPr>
        <w:tblW w:w="5528" w:type="pct"/>
        <w:tblCellSpacing w:w="0" w:type="dxa"/>
        <w:tblInd w:w="-9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8132"/>
      </w:tblGrid>
      <w:tr w:rsidR="00635F6F" w:rsidRPr="00635F6F" w:rsidTr="00635F6F">
        <w:trPr>
          <w:trHeight w:val="808"/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35F6F" w:rsidRPr="00635F6F" w:rsidRDefault="00635F6F" w:rsidP="00635F6F">
            <w:pPr>
              <w:pStyle w:val="af0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  <w:bCs/>
              </w:rPr>
              <w:t>Наименование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  <w:bCs/>
              </w:rPr>
              <w:t>Комплексное развитие социальной инфраструктуры  Большеигнатовского сельского поселения Большеигнатовского муниципального района Республики Мордовия  на 2019-2029 годы</w:t>
            </w:r>
          </w:p>
        </w:tc>
      </w:tr>
      <w:tr w:rsidR="00635F6F" w:rsidRPr="00635F6F" w:rsidTr="00D6113A">
        <w:trPr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35F6F" w:rsidRPr="00635F6F" w:rsidRDefault="00635F6F" w:rsidP="00635F6F">
            <w:pPr>
              <w:pStyle w:val="af0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  <w:bCs/>
              </w:rPr>
              <w:lastRenderedPageBreak/>
              <w:t>Основание разработки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 xml:space="preserve"> Градостроительный Кодекс Российской Федерации, </w:t>
            </w:r>
          </w:p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Федеральный Закон № 131-ФЗ от 06.10.2003 «Об общих принципах организации местного самоуправления в Российской Федерации»,</w:t>
            </w:r>
          </w:p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Генеральный план Большеигнатовского   сельского поселения Большеигнатовского  муниципального района Республики Мордовия, Устав Большеигнатовского сельского поселения Большеигнатовского  муниципального района Республики Мордовия</w:t>
            </w:r>
          </w:p>
        </w:tc>
      </w:tr>
      <w:tr w:rsidR="00635F6F" w:rsidRPr="00635F6F" w:rsidTr="00635F6F">
        <w:trPr>
          <w:trHeight w:val="1117"/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35F6F" w:rsidRPr="00635F6F" w:rsidRDefault="00635F6F" w:rsidP="00635F6F">
            <w:pPr>
              <w:pStyle w:val="af0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  <w:bCs/>
              </w:rPr>
              <w:t>Заказчик программы:</w:t>
            </w:r>
            <w:r w:rsidRPr="00635F6F">
              <w:rPr>
                <w:rFonts w:ascii="Times New Roman" w:hAnsi="Times New Roman"/>
                <w:bCs/>
              </w:rPr>
              <w:br/>
            </w:r>
            <w:r w:rsidRPr="00635F6F">
              <w:rPr>
                <w:rFonts w:ascii="Times New Roman" w:hAnsi="Times New Roman"/>
                <w:bCs/>
              </w:rPr>
              <w:br/>
              <w:t>Разработчик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35F6F" w:rsidRPr="00635F6F" w:rsidRDefault="00635F6F" w:rsidP="00635F6F">
            <w:pPr>
              <w:pStyle w:val="af0"/>
              <w:rPr>
                <w:rFonts w:ascii="Times New Roman" w:hAnsi="Times New Roman"/>
              </w:rPr>
            </w:pPr>
          </w:p>
          <w:p w:rsidR="00635F6F" w:rsidRPr="00635F6F" w:rsidRDefault="00635F6F" w:rsidP="00635F6F">
            <w:pPr>
              <w:pStyle w:val="af0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Администрация  Большеигнатовского   муниципального района Республики Мордовия</w:t>
            </w:r>
          </w:p>
          <w:p w:rsidR="00635F6F" w:rsidRPr="00635F6F" w:rsidRDefault="00635F6F" w:rsidP="00635F6F">
            <w:pPr>
              <w:pStyle w:val="af0"/>
              <w:rPr>
                <w:rFonts w:ascii="Times New Roman" w:hAnsi="Times New Roman"/>
              </w:rPr>
            </w:pPr>
          </w:p>
          <w:p w:rsidR="00635F6F" w:rsidRPr="00635F6F" w:rsidRDefault="00635F6F" w:rsidP="00635F6F">
            <w:pPr>
              <w:pStyle w:val="af0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Администрация  Большеигнатовского   муниципального района Республики Мордовия</w:t>
            </w:r>
          </w:p>
        </w:tc>
      </w:tr>
      <w:tr w:rsidR="00635F6F" w:rsidRPr="00635F6F" w:rsidTr="00D6113A">
        <w:trPr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35F6F" w:rsidRPr="00635F6F" w:rsidRDefault="00635F6F" w:rsidP="00635F6F">
            <w:pPr>
              <w:pStyle w:val="af0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  <w:bCs/>
              </w:rPr>
              <w:t>Основная цель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35F6F" w:rsidRPr="00635F6F" w:rsidRDefault="00635F6F" w:rsidP="00635F6F">
            <w:pPr>
              <w:pStyle w:val="af0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Развитие социальной инфраструктуры Большеигнатовского сельского поселения</w:t>
            </w:r>
          </w:p>
        </w:tc>
      </w:tr>
      <w:tr w:rsidR="00635F6F" w:rsidRPr="00635F6F" w:rsidTr="00D6113A">
        <w:trPr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35F6F" w:rsidRPr="00635F6F" w:rsidRDefault="00635F6F" w:rsidP="00635F6F">
            <w:pPr>
              <w:pStyle w:val="af0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  <w:bCs/>
              </w:rPr>
              <w:t>Задачи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1. Создание правовых, организационных, институциональных и экономических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2. Развитие и расширение информационно-консультационного и правового обслуживания населения;</w:t>
            </w:r>
          </w:p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3.Создание условий для безопасного проживания населения на территории поселения;</w:t>
            </w:r>
          </w:p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4.Сохранение объектов социальной инфраструктуры.</w:t>
            </w:r>
          </w:p>
        </w:tc>
      </w:tr>
      <w:tr w:rsidR="00635F6F" w:rsidRPr="00635F6F" w:rsidTr="00D6113A">
        <w:trPr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35F6F" w:rsidRPr="00635F6F" w:rsidRDefault="00635F6F" w:rsidP="00635F6F">
            <w:pPr>
              <w:pStyle w:val="af0"/>
              <w:rPr>
                <w:rFonts w:ascii="Times New Roman" w:hAnsi="Times New Roman"/>
                <w:bCs/>
              </w:rPr>
            </w:pPr>
            <w:r w:rsidRPr="00635F6F">
              <w:rPr>
                <w:rFonts w:ascii="Times New Roman" w:hAnsi="Times New Roman"/>
                <w:bCs/>
              </w:rPr>
              <w:t>Мероприятия</w:t>
            </w:r>
          </w:p>
          <w:p w:rsidR="00635F6F" w:rsidRPr="00635F6F" w:rsidRDefault="00635F6F" w:rsidP="00635F6F">
            <w:pPr>
              <w:pStyle w:val="af0"/>
              <w:rPr>
                <w:rFonts w:ascii="Times New Roman" w:hAnsi="Times New Roman"/>
                <w:bCs/>
              </w:rPr>
            </w:pPr>
            <w:r w:rsidRPr="00635F6F">
              <w:rPr>
                <w:rFonts w:ascii="Times New Roman" w:hAnsi="Times New Roman"/>
                <w:bCs/>
              </w:rPr>
              <w:t>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Обеспечение уличного освещения в ночное время, ремонт электрических сетей.</w:t>
            </w:r>
          </w:p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Улучшение и облагораживание внешнего вида поселения.</w:t>
            </w:r>
          </w:p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Разработка проектно сметной документации на благоустройство памятника в с. Большое Игнатово, Большеигнатовского муниципального района, Республики Мордовия.</w:t>
            </w:r>
          </w:p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Проведение строительно-технической экспертизы д. № 33 по ул. Школьная в с. Большое Игнатово, Большеигнатовского муниципального района, Республики Мордовия.</w:t>
            </w:r>
          </w:p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Благоустройство места захоронения в с. Большое Игнатово Большеигнатовского муниципального района Республики Мордовия.</w:t>
            </w:r>
          </w:p>
        </w:tc>
      </w:tr>
      <w:tr w:rsidR="00635F6F" w:rsidRPr="00635F6F" w:rsidTr="00D6113A">
        <w:trPr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35F6F" w:rsidRPr="00635F6F" w:rsidRDefault="00635F6F" w:rsidP="00635F6F">
            <w:pPr>
              <w:pStyle w:val="af0"/>
              <w:rPr>
                <w:rFonts w:ascii="Times New Roman" w:hAnsi="Times New Roman"/>
                <w:bCs/>
              </w:rPr>
            </w:pPr>
          </w:p>
          <w:p w:rsidR="00635F6F" w:rsidRPr="00635F6F" w:rsidRDefault="00635F6F" w:rsidP="00635F6F">
            <w:pPr>
              <w:pStyle w:val="af0"/>
              <w:rPr>
                <w:rFonts w:ascii="Times New Roman" w:hAnsi="Times New Roman"/>
                <w:bCs/>
              </w:rPr>
            </w:pPr>
            <w:r w:rsidRPr="00635F6F">
              <w:rPr>
                <w:rFonts w:ascii="Times New Roman" w:hAnsi="Times New Roman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35F6F" w:rsidRPr="00635F6F" w:rsidRDefault="00635F6F" w:rsidP="00635F6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Целевыми показателями (индикаторами) обеспеченности населения объектами социальной инфраструктуры, станут:</w:t>
            </w:r>
          </w:p>
          <w:p w:rsidR="00635F6F" w:rsidRPr="00635F6F" w:rsidRDefault="00635F6F" w:rsidP="00635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35F6F">
              <w:rPr>
                <w:rFonts w:ascii="Times New Roman" w:eastAsiaTheme="minorHAnsi" w:hAnsi="Times New Roman" w:cs="Times New Roman"/>
                <w:lang w:eastAsia="en-US"/>
              </w:rPr>
              <w:t>-развитие систем наружного освещения населенных пунктов сельского поселения</w:t>
            </w:r>
          </w:p>
          <w:p w:rsidR="00635F6F" w:rsidRPr="00635F6F" w:rsidRDefault="00635F6F" w:rsidP="00635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35F6F">
              <w:rPr>
                <w:rFonts w:ascii="Times New Roman" w:eastAsiaTheme="minorHAnsi" w:hAnsi="Times New Roman" w:cs="Times New Roman"/>
                <w:lang w:eastAsia="en-US"/>
              </w:rPr>
              <w:t>-благоустройство, озеленение, содержание мест захоронения</w:t>
            </w:r>
          </w:p>
          <w:p w:rsidR="00635F6F" w:rsidRPr="00635F6F" w:rsidRDefault="00635F6F" w:rsidP="00635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eastAsiaTheme="minorHAnsi" w:hAnsi="Times New Roman" w:cs="Times New Roman"/>
                <w:lang w:eastAsia="en-US"/>
              </w:rPr>
              <w:t>- к</w:t>
            </w:r>
            <w:r w:rsidRPr="00635F6F">
              <w:rPr>
                <w:rFonts w:ascii="Times New Roman" w:hAnsi="Times New Roman" w:cs="Times New Roman"/>
              </w:rPr>
              <w:t xml:space="preserve">оличество разработанной проектной сметной документации </w:t>
            </w:r>
          </w:p>
          <w:p w:rsidR="00635F6F" w:rsidRPr="00635F6F" w:rsidRDefault="00635F6F" w:rsidP="00635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635F6F">
              <w:rPr>
                <w:rFonts w:ascii="Times New Roman" w:eastAsiaTheme="minorHAnsi" w:hAnsi="Times New Roman" w:cs="Times New Roman"/>
                <w:lang w:eastAsia="en-US"/>
              </w:rPr>
              <w:t>- к</w:t>
            </w:r>
            <w:r w:rsidRPr="00635F6F">
              <w:rPr>
                <w:rFonts w:ascii="Times New Roman" w:hAnsi="Times New Roman" w:cs="Times New Roman"/>
              </w:rPr>
              <w:t xml:space="preserve">оличество проведенной строительно-технической экспертизы </w:t>
            </w:r>
          </w:p>
        </w:tc>
      </w:tr>
      <w:tr w:rsidR="00635F6F" w:rsidRPr="00635F6F" w:rsidTr="00D6113A">
        <w:trPr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</w:tcPr>
          <w:p w:rsidR="00635F6F" w:rsidRPr="00635F6F" w:rsidRDefault="00635F6F" w:rsidP="00635F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Сроки и этапы реализации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</w:tcPr>
          <w:p w:rsidR="00635F6F" w:rsidRPr="00635F6F" w:rsidRDefault="00635F6F" w:rsidP="00635F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2019-2029 годы</w:t>
            </w:r>
          </w:p>
        </w:tc>
      </w:tr>
      <w:tr w:rsidR="00635F6F" w:rsidRPr="00635F6F" w:rsidTr="00635F6F">
        <w:trPr>
          <w:trHeight w:val="472"/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35F6F" w:rsidRPr="00635F6F" w:rsidRDefault="00635F6F" w:rsidP="00635F6F">
            <w:pPr>
              <w:pStyle w:val="af0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  <w:bCs/>
              </w:rPr>
              <w:t>Перечень подпрограмм и основных мероприятий</w:t>
            </w:r>
          </w:p>
        </w:tc>
      </w:tr>
      <w:tr w:rsidR="00635F6F" w:rsidRPr="00635F6F" w:rsidTr="00635F6F">
        <w:trPr>
          <w:trHeight w:val="1500"/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  <w:bCs/>
              </w:rPr>
              <w:t>Основные исполнители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Администрация  Большеигнатовского   муниципального района Республики Мордовия,</w:t>
            </w:r>
          </w:p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-предприятия, организации, предприниматели Большеигнатовского сельского поселения Большеигннатовского   муниципального района Республики Мордовия,</w:t>
            </w:r>
          </w:p>
          <w:p w:rsidR="00635F6F" w:rsidRPr="00635F6F" w:rsidRDefault="00635F6F" w:rsidP="00635F6F">
            <w:pPr>
              <w:pStyle w:val="af0"/>
              <w:jc w:val="both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t>-население  Большеигнатовского сельского поселения Большеигнатовского   муниципального района Республики Мордовия</w:t>
            </w:r>
          </w:p>
        </w:tc>
      </w:tr>
      <w:tr w:rsidR="00635F6F" w:rsidRPr="00635F6F" w:rsidTr="00635F6F">
        <w:trPr>
          <w:trHeight w:val="3233"/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35F6F" w:rsidRPr="00635F6F" w:rsidRDefault="00635F6F" w:rsidP="00635F6F">
            <w:pPr>
              <w:pStyle w:val="af0"/>
              <w:rPr>
                <w:rFonts w:ascii="Times New Roman" w:hAnsi="Times New Roman"/>
              </w:rPr>
            </w:pPr>
            <w:r w:rsidRPr="00635F6F">
              <w:rPr>
                <w:rFonts w:ascii="Times New Roman" w:hAnsi="Times New Roman"/>
              </w:rPr>
              <w:lastRenderedPageBreak/>
              <w:t>Объемы бюджетных ассигнований Программы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35F6F" w:rsidRPr="00635F6F" w:rsidRDefault="00635F6F" w:rsidP="00635F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Общий объем финансовых средств –2059201,1 тыс. руб.*</w:t>
            </w:r>
          </w:p>
          <w:p w:rsidR="00635F6F" w:rsidRPr="00635F6F" w:rsidRDefault="00635F6F" w:rsidP="00635F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Средства местного бюджета:</w:t>
            </w:r>
          </w:p>
          <w:p w:rsidR="00635F6F" w:rsidRPr="00635F6F" w:rsidRDefault="00635F6F" w:rsidP="00635F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2019 год – 2185,6 тыс. руб.;</w:t>
            </w:r>
          </w:p>
          <w:p w:rsidR="00635F6F" w:rsidRPr="00635F6F" w:rsidRDefault="00635F6F" w:rsidP="00635F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2020 год – 1350,2 тыс. руб.;</w:t>
            </w:r>
          </w:p>
          <w:p w:rsidR="00635F6F" w:rsidRPr="00635F6F" w:rsidRDefault="00635F6F" w:rsidP="00635F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2021 год – 3396,3 тыс. руб.;</w:t>
            </w:r>
          </w:p>
          <w:p w:rsidR="00635F6F" w:rsidRPr="00635F6F" w:rsidRDefault="00635F6F" w:rsidP="00635F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2022 год – 2044050,5 тыс. руб.;</w:t>
            </w:r>
          </w:p>
          <w:p w:rsidR="00635F6F" w:rsidRPr="00635F6F" w:rsidRDefault="00635F6F" w:rsidP="00635F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2023 год – 2013,9 тыс. руб.;</w:t>
            </w:r>
          </w:p>
          <w:p w:rsidR="00635F6F" w:rsidRPr="00635F6F" w:rsidRDefault="00635F6F" w:rsidP="00635F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2024 год – 6204,6 тыс. руб.;</w:t>
            </w:r>
          </w:p>
          <w:p w:rsidR="00635F6F" w:rsidRPr="00635F6F" w:rsidRDefault="00635F6F" w:rsidP="00635F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2025 год – 2191,1 тыс. руб.;</w:t>
            </w:r>
          </w:p>
          <w:p w:rsidR="00635F6F" w:rsidRPr="00635F6F" w:rsidRDefault="00635F6F" w:rsidP="00635F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2026 год – 0,0 тыс. руб.;</w:t>
            </w:r>
          </w:p>
          <w:p w:rsidR="00635F6F" w:rsidRPr="00635F6F" w:rsidRDefault="00635F6F" w:rsidP="00635F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2027 год – 0,0 тыс. руб.;</w:t>
            </w:r>
          </w:p>
          <w:p w:rsidR="00635F6F" w:rsidRPr="00635F6F" w:rsidRDefault="00635F6F" w:rsidP="00635F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2028 год – 0,0 тыс. руб.;</w:t>
            </w:r>
          </w:p>
          <w:p w:rsidR="00635F6F" w:rsidRPr="00635F6F" w:rsidRDefault="00635F6F" w:rsidP="00635F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>2029 год – 0,0 тыс. руб.</w:t>
            </w:r>
          </w:p>
        </w:tc>
      </w:tr>
    </w:tbl>
    <w:p w:rsidR="00635F6F" w:rsidRPr="00635F6F" w:rsidRDefault="00635F6F" w:rsidP="00635F6F">
      <w:pPr>
        <w:spacing w:after="0" w:line="240" w:lineRule="auto"/>
        <w:rPr>
          <w:rFonts w:ascii="Times New Roman" w:hAnsi="Times New Roman" w:cs="Times New Roman"/>
        </w:rPr>
      </w:pPr>
    </w:p>
    <w:p w:rsidR="00635F6F" w:rsidRPr="00635F6F" w:rsidRDefault="00635F6F" w:rsidP="00635F6F">
      <w:pPr>
        <w:spacing w:after="0" w:line="240" w:lineRule="auto"/>
        <w:rPr>
          <w:rFonts w:ascii="Times New Roman" w:hAnsi="Times New Roman" w:cs="Times New Roman"/>
        </w:rPr>
      </w:pPr>
    </w:p>
    <w:p w:rsidR="00635F6F" w:rsidRPr="00635F6F" w:rsidRDefault="00635F6F" w:rsidP="00635F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35F6F">
        <w:rPr>
          <w:rFonts w:ascii="Times New Roman" w:hAnsi="Times New Roman" w:cs="Times New Roman"/>
        </w:rPr>
        <w:t>* Объем финансирования подлежит уточнению по мере формирования бюджета.</w:t>
      </w:r>
    </w:p>
    <w:p w:rsidR="00635F6F" w:rsidRDefault="00635F6F" w:rsidP="00635F6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35F6F" w:rsidRPr="00635F6F" w:rsidRDefault="00635F6F" w:rsidP="00635F6F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635F6F">
        <w:rPr>
          <w:rFonts w:ascii="Times New Roman" w:hAnsi="Times New Roman" w:cs="Times New Roman"/>
        </w:rPr>
        <w:t>Приложение № 1</w:t>
      </w:r>
    </w:p>
    <w:p w:rsidR="00635F6F" w:rsidRPr="00635F6F" w:rsidRDefault="00635F6F" w:rsidP="00635F6F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35F6F">
        <w:rPr>
          <w:rFonts w:ascii="Times New Roman" w:hAnsi="Times New Roman" w:cs="Times New Roman"/>
        </w:rPr>
        <w:t> </w:t>
      </w:r>
      <w:r w:rsidRPr="00635F6F">
        <w:rPr>
          <w:rFonts w:ascii="Times New Roman" w:hAnsi="Times New Roman" w:cs="Times New Roman"/>
          <w:bCs/>
        </w:rPr>
        <w:t>к Программе «Комплексного развития</w:t>
      </w:r>
    </w:p>
    <w:p w:rsidR="00635F6F" w:rsidRPr="00635F6F" w:rsidRDefault="00635F6F" w:rsidP="00635F6F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35F6F">
        <w:rPr>
          <w:rFonts w:ascii="Times New Roman" w:hAnsi="Times New Roman" w:cs="Times New Roman"/>
          <w:bCs/>
        </w:rPr>
        <w:t>социальной инфраструктуры</w:t>
      </w:r>
    </w:p>
    <w:p w:rsidR="00635F6F" w:rsidRPr="00635F6F" w:rsidRDefault="00635F6F" w:rsidP="00635F6F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35F6F">
        <w:rPr>
          <w:rFonts w:ascii="Times New Roman" w:hAnsi="Times New Roman" w:cs="Times New Roman"/>
          <w:bCs/>
        </w:rPr>
        <w:t>Большеигнатовского сельского поселения</w:t>
      </w:r>
    </w:p>
    <w:p w:rsidR="00635F6F" w:rsidRPr="00635F6F" w:rsidRDefault="00635F6F" w:rsidP="00635F6F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35F6F">
        <w:rPr>
          <w:rFonts w:ascii="Times New Roman" w:hAnsi="Times New Roman" w:cs="Times New Roman"/>
          <w:bCs/>
        </w:rPr>
        <w:t xml:space="preserve">Большеигнатовского муниципального района </w:t>
      </w:r>
    </w:p>
    <w:p w:rsidR="00635F6F" w:rsidRPr="00635F6F" w:rsidRDefault="00635F6F" w:rsidP="00635F6F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35F6F">
        <w:rPr>
          <w:rFonts w:ascii="Times New Roman" w:hAnsi="Times New Roman" w:cs="Times New Roman"/>
          <w:bCs/>
        </w:rPr>
        <w:t>на 2019-2029 годы»</w:t>
      </w:r>
    </w:p>
    <w:p w:rsidR="00635F6F" w:rsidRPr="00635F6F" w:rsidRDefault="00635F6F" w:rsidP="00635F6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35F6F" w:rsidRPr="00635F6F" w:rsidRDefault="00635F6F" w:rsidP="00635F6F">
      <w:pPr>
        <w:pStyle w:val="af0"/>
        <w:jc w:val="center"/>
        <w:rPr>
          <w:rFonts w:ascii="Times New Roman" w:hAnsi="Times New Roman"/>
        </w:rPr>
      </w:pPr>
      <w:r w:rsidRPr="00635F6F">
        <w:rPr>
          <w:rFonts w:ascii="Times New Roman" w:hAnsi="Times New Roman"/>
        </w:rPr>
        <w:t>Перечень  программных мероприятий Программы комплексного  развития социальной инфраструктуры Большеигнатовского сельского поселения</w:t>
      </w:r>
    </w:p>
    <w:p w:rsidR="00635F6F" w:rsidRPr="00635F6F" w:rsidRDefault="00635F6F" w:rsidP="00635F6F">
      <w:pPr>
        <w:pStyle w:val="af0"/>
        <w:jc w:val="center"/>
        <w:rPr>
          <w:rFonts w:ascii="Times New Roman" w:hAnsi="Times New Roman"/>
        </w:rPr>
      </w:pPr>
      <w:r w:rsidRPr="00635F6F">
        <w:rPr>
          <w:rFonts w:ascii="Times New Roman" w:hAnsi="Times New Roman"/>
        </w:rPr>
        <w:t>Большеигнатовского муниципального района Республики Мордовия</w:t>
      </w:r>
    </w:p>
    <w:p w:rsidR="00635F6F" w:rsidRPr="00635F6F" w:rsidRDefault="00635F6F" w:rsidP="00635F6F">
      <w:pPr>
        <w:pStyle w:val="af0"/>
        <w:jc w:val="center"/>
        <w:rPr>
          <w:rFonts w:ascii="Times New Roman" w:hAnsi="Times New Roman"/>
        </w:rPr>
      </w:pPr>
      <w:r w:rsidRPr="00635F6F">
        <w:rPr>
          <w:rFonts w:ascii="Times New Roman" w:hAnsi="Times New Roman"/>
        </w:rPr>
        <w:t xml:space="preserve"> на 2019-2029 годы</w:t>
      </w:r>
    </w:p>
    <w:p w:rsidR="00635F6F" w:rsidRPr="00635F6F" w:rsidRDefault="00635F6F" w:rsidP="00635F6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35F6F">
        <w:rPr>
          <w:rFonts w:ascii="Times New Roman" w:hAnsi="Times New Roman" w:cs="Times New Roman"/>
        </w:rPr>
        <w:t> (тыс. руб.)</w:t>
      </w:r>
    </w:p>
    <w:tbl>
      <w:tblPr>
        <w:tblStyle w:val="af1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418"/>
        <w:gridCol w:w="709"/>
        <w:gridCol w:w="709"/>
        <w:gridCol w:w="850"/>
        <w:gridCol w:w="993"/>
        <w:gridCol w:w="850"/>
        <w:gridCol w:w="851"/>
        <w:gridCol w:w="850"/>
        <w:gridCol w:w="851"/>
        <w:gridCol w:w="708"/>
        <w:gridCol w:w="709"/>
        <w:gridCol w:w="709"/>
        <w:gridCol w:w="567"/>
        <w:gridCol w:w="567"/>
      </w:tblGrid>
      <w:tr w:rsidR="00635F6F" w:rsidRPr="00635F6F" w:rsidTr="00D6113A">
        <w:tc>
          <w:tcPr>
            <w:tcW w:w="1418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Наименование</w:t>
            </w:r>
          </w:p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мероприятия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Срок</w:t>
            </w:r>
          </w:p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реализации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 xml:space="preserve">Источники </w:t>
            </w:r>
          </w:p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финансирования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2019</w:t>
            </w:r>
          </w:p>
        </w:tc>
        <w:tc>
          <w:tcPr>
            <w:tcW w:w="993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2020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2021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2022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2023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2024</w:t>
            </w:r>
          </w:p>
        </w:tc>
        <w:tc>
          <w:tcPr>
            <w:tcW w:w="708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2025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2026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2027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2028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2029</w:t>
            </w:r>
          </w:p>
        </w:tc>
      </w:tr>
      <w:tr w:rsidR="00635F6F" w:rsidRPr="00635F6F" w:rsidTr="00D6113A">
        <w:tc>
          <w:tcPr>
            <w:tcW w:w="1418" w:type="dxa"/>
          </w:tcPr>
          <w:p w:rsidR="00635F6F" w:rsidRPr="00635F6F" w:rsidRDefault="00635F6F" w:rsidP="00635F6F">
            <w:pPr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Развитие систем наружного освещения населенных пунктов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2019-</w:t>
            </w:r>
          </w:p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2029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 xml:space="preserve"> Средства местного бюджета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1290,0</w:t>
            </w:r>
          </w:p>
        </w:tc>
        <w:tc>
          <w:tcPr>
            <w:tcW w:w="993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1194,30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1246,3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  <w:bCs/>
              </w:rPr>
              <w:t>1087456,2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  <w:bCs/>
              </w:rPr>
              <w:t>1173,5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1200,0</w:t>
            </w:r>
          </w:p>
        </w:tc>
        <w:tc>
          <w:tcPr>
            <w:tcW w:w="708" w:type="dxa"/>
          </w:tcPr>
          <w:p w:rsidR="00635F6F" w:rsidRPr="00635F6F" w:rsidRDefault="00635F6F" w:rsidP="00635F6F">
            <w:pPr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  <w:bCs/>
              </w:rPr>
              <w:t>1350,0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  <w:bCs/>
              </w:rPr>
              <w:t>1200,0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635F6F" w:rsidRPr="00635F6F" w:rsidTr="00D6113A">
        <w:tc>
          <w:tcPr>
            <w:tcW w:w="1418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Благоустройство озеленение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2019-</w:t>
            </w:r>
          </w:p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2029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Средства местного бюджета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895,6</w:t>
            </w:r>
          </w:p>
        </w:tc>
        <w:tc>
          <w:tcPr>
            <w:tcW w:w="993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155,90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2150,0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956564,3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840,4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991,1</w:t>
            </w:r>
          </w:p>
        </w:tc>
        <w:tc>
          <w:tcPr>
            <w:tcW w:w="708" w:type="dxa"/>
          </w:tcPr>
          <w:p w:rsidR="00635F6F" w:rsidRPr="00635F6F" w:rsidRDefault="00635F6F" w:rsidP="00635F6F">
            <w:pPr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  <w:bCs/>
              </w:rPr>
              <w:t>788,4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  <w:bCs/>
              </w:rPr>
              <w:t>500,0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635F6F" w:rsidRPr="00635F6F" w:rsidTr="00D6113A">
        <w:tc>
          <w:tcPr>
            <w:tcW w:w="1418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</w:rPr>
              <w:t xml:space="preserve">Разработка проектно сметной документации на благоустройство памятника в </w:t>
            </w:r>
            <w:r w:rsidRPr="00635F6F">
              <w:rPr>
                <w:rFonts w:ascii="Times New Roman" w:hAnsi="Times New Roman" w:cs="Times New Roman"/>
              </w:rPr>
              <w:lastRenderedPageBreak/>
              <w:t>с. Большое Игнатово,Большеигнатовского муниципального района, Республики Мордовия.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lastRenderedPageBreak/>
              <w:t>2019-2029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Средства местного бюджета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3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635F6F" w:rsidRPr="00635F6F" w:rsidTr="00D6113A">
        <w:tc>
          <w:tcPr>
            <w:tcW w:w="1418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lastRenderedPageBreak/>
              <w:t>Проведение строительно-технической экспертизы д. № 33 по ул. Школьная в  с. Большое Игнатово, Большеигнатовского муниципального района, Республики Мордовия.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2022-2029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Средства местного бюджета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3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635F6F" w:rsidRPr="00635F6F" w:rsidTr="00D6113A">
        <w:tc>
          <w:tcPr>
            <w:tcW w:w="1418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eastAsia="Calibri" w:hAnsi="Times New Roman" w:cs="Times New Roman"/>
              </w:rPr>
              <w:t>Благоустройство места захоронения в с. Большое Игнатово Большеигнатовского муниципального района Республики Мордовия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2022-2024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 xml:space="preserve">Средства местного бюджета и республиканского бюджета 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3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eastAsia="Arial" w:hAnsi="Times New Roman" w:cs="Times New Roman"/>
                <w:color w:val="000000"/>
                <w:lang w:val="en-US"/>
              </w:rPr>
              <w:t>4013,5</w:t>
            </w:r>
          </w:p>
        </w:tc>
        <w:tc>
          <w:tcPr>
            <w:tcW w:w="708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635F6F" w:rsidRPr="00635F6F" w:rsidTr="00D6113A">
        <w:tc>
          <w:tcPr>
            <w:tcW w:w="1418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</w:rPr>
            </w:pPr>
            <w:r w:rsidRPr="00635F6F">
              <w:rPr>
                <w:rFonts w:ascii="Times New Roman" w:hAnsi="Times New Roman" w:cs="Times New Roman"/>
              </w:rPr>
              <w:t xml:space="preserve">Всего </w:t>
            </w:r>
          </w:p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2185,6</w:t>
            </w:r>
          </w:p>
        </w:tc>
        <w:tc>
          <w:tcPr>
            <w:tcW w:w="993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1350,2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3396,3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2044050,5</w:t>
            </w:r>
          </w:p>
        </w:tc>
        <w:tc>
          <w:tcPr>
            <w:tcW w:w="850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2013,9</w:t>
            </w:r>
          </w:p>
        </w:tc>
        <w:tc>
          <w:tcPr>
            <w:tcW w:w="851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6204,6</w:t>
            </w:r>
          </w:p>
        </w:tc>
        <w:tc>
          <w:tcPr>
            <w:tcW w:w="708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2191,1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1700,0</w:t>
            </w:r>
          </w:p>
        </w:tc>
        <w:tc>
          <w:tcPr>
            <w:tcW w:w="709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635F6F" w:rsidRPr="00635F6F" w:rsidRDefault="00635F6F" w:rsidP="00635F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35F6F">
              <w:rPr>
                <w:rFonts w:ascii="Times New Roman" w:hAnsi="Times New Roman" w:cs="Times New Roman"/>
                <w:bCs/>
              </w:rPr>
              <w:t>0</w:t>
            </w:r>
          </w:p>
        </w:tc>
      </w:tr>
    </w:tbl>
    <w:p w:rsidR="00635F6F" w:rsidRDefault="00635F6F" w:rsidP="00635F6F">
      <w:pPr>
        <w:jc w:val="center"/>
      </w:pPr>
    </w:p>
    <w:p w:rsidR="00635F6F" w:rsidRPr="0019395D" w:rsidRDefault="00635F6F" w:rsidP="0019395D">
      <w:pPr>
        <w:rPr>
          <w:rStyle w:val="45"/>
          <w:b w:val="0"/>
          <w:bCs w:val="0"/>
          <w:spacing w:val="0"/>
          <w:sz w:val="22"/>
          <w:szCs w:val="22"/>
          <w:shd w:val="clear" w:color="auto" w:fill="auto"/>
        </w:rPr>
      </w:pPr>
    </w:p>
    <w:sectPr w:rsidR="00635F6F" w:rsidRPr="0019395D" w:rsidSect="00B44EFB">
      <w:footerReference w:type="even" r:id="rId17"/>
      <w:footerReference w:type="default" r:id="rId18"/>
      <w:footerReference w:type="first" r:id="rId19"/>
      <w:pgSz w:w="11906" w:h="16838"/>
      <w:pgMar w:top="1134" w:right="851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8DF" w:rsidRDefault="007B18DF" w:rsidP="00AE471C">
      <w:pPr>
        <w:spacing w:after="0" w:line="240" w:lineRule="auto"/>
      </w:pPr>
      <w:r>
        <w:separator/>
      </w:r>
    </w:p>
  </w:endnote>
  <w:endnote w:type="continuationSeparator" w:id="0">
    <w:p w:rsidR="007B18DF" w:rsidRDefault="007B18DF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etersburgCT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>
    <w:pPr>
      <w:pStyle w:val="a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8DF" w:rsidRDefault="007B18DF" w:rsidP="00AE471C">
      <w:pPr>
        <w:spacing w:after="0" w:line="240" w:lineRule="auto"/>
      </w:pPr>
      <w:r>
        <w:separator/>
      </w:r>
    </w:p>
  </w:footnote>
  <w:footnote w:type="continuationSeparator" w:id="0">
    <w:p w:rsidR="007B18DF" w:rsidRDefault="007B18DF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1D4C339F"/>
    <w:multiLevelType w:val="multilevel"/>
    <w:tmpl w:val="2760D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3">
    <w:nsid w:val="24981999"/>
    <w:multiLevelType w:val="multilevel"/>
    <w:tmpl w:val="E026D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B84554"/>
    <w:multiLevelType w:val="multilevel"/>
    <w:tmpl w:val="CA92D5A0"/>
    <w:lvl w:ilvl="0">
      <w:start w:val="3"/>
      <w:numFmt w:val="decimal"/>
      <w:lvlText w:val="%1"/>
      <w:lvlJc w:val="left"/>
      <w:pPr>
        <w:ind w:left="124" w:hanging="618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24" w:hanging="6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6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6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18"/>
      </w:pPr>
      <w:rPr>
        <w:rFonts w:hint="default"/>
        <w:lang w:val="ru-RU" w:eastAsia="en-US" w:bidi="ar-SA"/>
      </w:rPr>
    </w:lvl>
  </w:abstractNum>
  <w:abstractNum w:abstractNumId="15">
    <w:nsid w:val="29597C0C"/>
    <w:multiLevelType w:val="hybridMultilevel"/>
    <w:tmpl w:val="D0722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61D86"/>
    <w:multiLevelType w:val="multilevel"/>
    <w:tmpl w:val="D8A0024C"/>
    <w:lvl w:ilvl="0">
      <w:start w:val="6"/>
      <w:numFmt w:val="decimal"/>
      <w:lvlText w:val="%1"/>
      <w:lvlJc w:val="left"/>
      <w:pPr>
        <w:ind w:left="127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5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3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432"/>
      </w:pPr>
      <w:rPr>
        <w:rFonts w:hint="default"/>
        <w:lang w:val="ru-RU" w:eastAsia="en-US" w:bidi="ar-SA"/>
      </w:rPr>
    </w:lvl>
  </w:abstractNum>
  <w:abstractNum w:abstractNumId="17">
    <w:nsid w:val="35234FD0"/>
    <w:multiLevelType w:val="hybridMultilevel"/>
    <w:tmpl w:val="663222F0"/>
    <w:lvl w:ilvl="0" w:tplc="B2B67FF8">
      <w:start w:val="1"/>
      <w:numFmt w:val="decimal"/>
      <w:lvlText w:val="%1)"/>
      <w:lvlJc w:val="left"/>
      <w:pPr>
        <w:ind w:left="124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85764">
      <w:numFmt w:val="bullet"/>
      <w:lvlText w:val="•"/>
      <w:lvlJc w:val="left"/>
      <w:pPr>
        <w:ind w:left="1082" w:hanging="430"/>
      </w:pPr>
      <w:rPr>
        <w:rFonts w:hint="default"/>
        <w:lang w:val="ru-RU" w:eastAsia="en-US" w:bidi="ar-SA"/>
      </w:rPr>
    </w:lvl>
    <w:lvl w:ilvl="2" w:tplc="0242E324">
      <w:numFmt w:val="bullet"/>
      <w:lvlText w:val="•"/>
      <w:lvlJc w:val="left"/>
      <w:pPr>
        <w:ind w:left="2045" w:hanging="430"/>
      </w:pPr>
      <w:rPr>
        <w:rFonts w:hint="default"/>
        <w:lang w:val="ru-RU" w:eastAsia="en-US" w:bidi="ar-SA"/>
      </w:rPr>
    </w:lvl>
    <w:lvl w:ilvl="3" w:tplc="661473D0">
      <w:numFmt w:val="bullet"/>
      <w:lvlText w:val="•"/>
      <w:lvlJc w:val="left"/>
      <w:pPr>
        <w:ind w:left="3007" w:hanging="430"/>
      </w:pPr>
      <w:rPr>
        <w:rFonts w:hint="default"/>
        <w:lang w:val="ru-RU" w:eastAsia="en-US" w:bidi="ar-SA"/>
      </w:rPr>
    </w:lvl>
    <w:lvl w:ilvl="4" w:tplc="6A3AC85E">
      <w:numFmt w:val="bullet"/>
      <w:lvlText w:val="•"/>
      <w:lvlJc w:val="left"/>
      <w:pPr>
        <w:ind w:left="3970" w:hanging="430"/>
      </w:pPr>
      <w:rPr>
        <w:rFonts w:hint="default"/>
        <w:lang w:val="ru-RU" w:eastAsia="en-US" w:bidi="ar-SA"/>
      </w:rPr>
    </w:lvl>
    <w:lvl w:ilvl="5" w:tplc="6AACA0CA">
      <w:numFmt w:val="bullet"/>
      <w:lvlText w:val="•"/>
      <w:lvlJc w:val="left"/>
      <w:pPr>
        <w:ind w:left="4933" w:hanging="430"/>
      </w:pPr>
      <w:rPr>
        <w:rFonts w:hint="default"/>
        <w:lang w:val="ru-RU" w:eastAsia="en-US" w:bidi="ar-SA"/>
      </w:rPr>
    </w:lvl>
    <w:lvl w:ilvl="6" w:tplc="14CC571C">
      <w:numFmt w:val="bullet"/>
      <w:lvlText w:val="•"/>
      <w:lvlJc w:val="left"/>
      <w:pPr>
        <w:ind w:left="5895" w:hanging="430"/>
      </w:pPr>
      <w:rPr>
        <w:rFonts w:hint="default"/>
        <w:lang w:val="ru-RU" w:eastAsia="en-US" w:bidi="ar-SA"/>
      </w:rPr>
    </w:lvl>
    <w:lvl w:ilvl="7" w:tplc="40788E02">
      <w:numFmt w:val="bullet"/>
      <w:lvlText w:val="•"/>
      <w:lvlJc w:val="left"/>
      <w:pPr>
        <w:ind w:left="6858" w:hanging="430"/>
      </w:pPr>
      <w:rPr>
        <w:rFonts w:hint="default"/>
        <w:lang w:val="ru-RU" w:eastAsia="en-US" w:bidi="ar-SA"/>
      </w:rPr>
    </w:lvl>
    <w:lvl w:ilvl="8" w:tplc="6F7C5082">
      <w:numFmt w:val="bullet"/>
      <w:lvlText w:val="•"/>
      <w:lvlJc w:val="left"/>
      <w:pPr>
        <w:ind w:left="7820" w:hanging="430"/>
      </w:pPr>
      <w:rPr>
        <w:rFonts w:hint="default"/>
        <w:lang w:val="ru-RU" w:eastAsia="en-US" w:bidi="ar-SA"/>
      </w:rPr>
    </w:lvl>
  </w:abstractNum>
  <w:abstractNum w:abstractNumId="18">
    <w:nsid w:val="39C50C4D"/>
    <w:multiLevelType w:val="hybridMultilevel"/>
    <w:tmpl w:val="5E90328A"/>
    <w:lvl w:ilvl="0" w:tplc="F87C3C8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3BDE60D3"/>
    <w:multiLevelType w:val="multilevel"/>
    <w:tmpl w:val="4E0A6654"/>
    <w:lvl w:ilvl="0">
      <w:start w:val="5"/>
      <w:numFmt w:val="decimal"/>
      <w:lvlText w:val="%1"/>
      <w:lvlJc w:val="left"/>
      <w:pPr>
        <w:ind w:left="124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00"/>
      </w:pPr>
      <w:rPr>
        <w:rFonts w:hint="default"/>
        <w:lang w:val="ru-RU" w:eastAsia="en-US" w:bidi="ar-SA"/>
      </w:rPr>
    </w:lvl>
  </w:abstractNum>
  <w:abstractNum w:abstractNumId="20">
    <w:nsid w:val="431124F4"/>
    <w:multiLevelType w:val="hybridMultilevel"/>
    <w:tmpl w:val="B8226DE8"/>
    <w:lvl w:ilvl="0" w:tplc="BC06EA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7973E4B"/>
    <w:multiLevelType w:val="hybridMultilevel"/>
    <w:tmpl w:val="0DC22038"/>
    <w:lvl w:ilvl="0" w:tplc="6EDA3D58">
      <w:start w:val="1"/>
      <w:numFmt w:val="decimal"/>
      <w:lvlText w:val="%1)"/>
      <w:lvlJc w:val="left"/>
      <w:pPr>
        <w:ind w:left="104" w:hanging="448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C52B3E4">
      <w:numFmt w:val="bullet"/>
      <w:lvlText w:val="•"/>
      <w:lvlJc w:val="left"/>
      <w:pPr>
        <w:ind w:left="1046" w:hanging="448"/>
      </w:pPr>
      <w:rPr>
        <w:rFonts w:hint="default"/>
        <w:lang w:val="ru-RU" w:eastAsia="en-US" w:bidi="ar-SA"/>
      </w:rPr>
    </w:lvl>
    <w:lvl w:ilvl="2" w:tplc="B91CFD12">
      <w:numFmt w:val="bullet"/>
      <w:lvlText w:val="•"/>
      <w:lvlJc w:val="left"/>
      <w:pPr>
        <w:ind w:left="1993" w:hanging="448"/>
      </w:pPr>
      <w:rPr>
        <w:rFonts w:hint="default"/>
        <w:lang w:val="ru-RU" w:eastAsia="en-US" w:bidi="ar-SA"/>
      </w:rPr>
    </w:lvl>
    <w:lvl w:ilvl="3" w:tplc="62AA9C02">
      <w:numFmt w:val="bullet"/>
      <w:lvlText w:val="•"/>
      <w:lvlJc w:val="left"/>
      <w:pPr>
        <w:ind w:left="2939" w:hanging="448"/>
      </w:pPr>
      <w:rPr>
        <w:rFonts w:hint="default"/>
        <w:lang w:val="ru-RU" w:eastAsia="en-US" w:bidi="ar-SA"/>
      </w:rPr>
    </w:lvl>
    <w:lvl w:ilvl="4" w:tplc="844AA884">
      <w:numFmt w:val="bullet"/>
      <w:lvlText w:val="•"/>
      <w:lvlJc w:val="left"/>
      <w:pPr>
        <w:ind w:left="3886" w:hanging="448"/>
      </w:pPr>
      <w:rPr>
        <w:rFonts w:hint="default"/>
        <w:lang w:val="ru-RU" w:eastAsia="en-US" w:bidi="ar-SA"/>
      </w:rPr>
    </w:lvl>
    <w:lvl w:ilvl="5" w:tplc="3F4A6490">
      <w:numFmt w:val="bullet"/>
      <w:lvlText w:val="•"/>
      <w:lvlJc w:val="left"/>
      <w:pPr>
        <w:ind w:left="4833" w:hanging="448"/>
      </w:pPr>
      <w:rPr>
        <w:rFonts w:hint="default"/>
        <w:lang w:val="ru-RU" w:eastAsia="en-US" w:bidi="ar-SA"/>
      </w:rPr>
    </w:lvl>
    <w:lvl w:ilvl="6" w:tplc="514E7B4A">
      <w:numFmt w:val="bullet"/>
      <w:lvlText w:val="•"/>
      <w:lvlJc w:val="left"/>
      <w:pPr>
        <w:ind w:left="5779" w:hanging="448"/>
      </w:pPr>
      <w:rPr>
        <w:rFonts w:hint="default"/>
        <w:lang w:val="ru-RU" w:eastAsia="en-US" w:bidi="ar-SA"/>
      </w:rPr>
    </w:lvl>
    <w:lvl w:ilvl="7" w:tplc="58A40C94">
      <w:numFmt w:val="bullet"/>
      <w:lvlText w:val="•"/>
      <w:lvlJc w:val="left"/>
      <w:pPr>
        <w:ind w:left="6726" w:hanging="448"/>
      </w:pPr>
      <w:rPr>
        <w:rFonts w:hint="default"/>
        <w:lang w:val="ru-RU" w:eastAsia="en-US" w:bidi="ar-SA"/>
      </w:rPr>
    </w:lvl>
    <w:lvl w:ilvl="8" w:tplc="0C78A29A">
      <w:numFmt w:val="bullet"/>
      <w:lvlText w:val="•"/>
      <w:lvlJc w:val="left"/>
      <w:pPr>
        <w:ind w:left="7672" w:hanging="448"/>
      </w:pPr>
      <w:rPr>
        <w:rFonts w:hint="default"/>
        <w:lang w:val="ru-RU" w:eastAsia="en-US" w:bidi="ar-SA"/>
      </w:rPr>
    </w:lvl>
  </w:abstractNum>
  <w:abstractNum w:abstractNumId="22">
    <w:nsid w:val="5EC0270C"/>
    <w:multiLevelType w:val="multilevel"/>
    <w:tmpl w:val="7BCE1F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690547"/>
    <w:multiLevelType w:val="hybridMultilevel"/>
    <w:tmpl w:val="5202AA7C"/>
    <w:lvl w:ilvl="0" w:tplc="D97C0C9A">
      <w:numFmt w:val="bullet"/>
      <w:lvlText w:val="-"/>
      <w:lvlJc w:val="left"/>
      <w:pPr>
        <w:ind w:left="124" w:hanging="184"/>
      </w:pPr>
      <w:rPr>
        <w:rFonts w:hint="default"/>
        <w:w w:val="100"/>
        <w:lang w:val="ru-RU" w:eastAsia="en-US" w:bidi="ar-SA"/>
      </w:rPr>
    </w:lvl>
    <w:lvl w:ilvl="1" w:tplc="E716D730">
      <w:numFmt w:val="bullet"/>
      <w:lvlText w:val="•"/>
      <w:lvlJc w:val="left"/>
      <w:pPr>
        <w:ind w:left="1082" w:hanging="184"/>
      </w:pPr>
      <w:rPr>
        <w:rFonts w:hint="default"/>
        <w:lang w:val="ru-RU" w:eastAsia="en-US" w:bidi="ar-SA"/>
      </w:rPr>
    </w:lvl>
    <w:lvl w:ilvl="2" w:tplc="E76EE620">
      <w:numFmt w:val="bullet"/>
      <w:lvlText w:val="•"/>
      <w:lvlJc w:val="left"/>
      <w:pPr>
        <w:ind w:left="2045" w:hanging="184"/>
      </w:pPr>
      <w:rPr>
        <w:rFonts w:hint="default"/>
        <w:lang w:val="ru-RU" w:eastAsia="en-US" w:bidi="ar-SA"/>
      </w:rPr>
    </w:lvl>
    <w:lvl w:ilvl="3" w:tplc="D9D43E6E">
      <w:numFmt w:val="bullet"/>
      <w:lvlText w:val="•"/>
      <w:lvlJc w:val="left"/>
      <w:pPr>
        <w:ind w:left="3007" w:hanging="184"/>
      </w:pPr>
      <w:rPr>
        <w:rFonts w:hint="default"/>
        <w:lang w:val="ru-RU" w:eastAsia="en-US" w:bidi="ar-SA"/>
      </w:rPr>
    </w:lvl>
    <w:lvl w:ilvl="4" w:tplc="637CEED4">
      <w:numFmt w:val="bullet"/>
      <w:lvlText w:val="•"/>
      <w:lvlJc w:val="left"/>
      <w:pPr>
        <w:ind w:left="3970" w:hanging="184"/>
      </w:pPr>
      <w:rPr>
        <w:rFonts w:hint="default"/>
        <w:lang w:val="ru-RU" w:eastAsia="en-US" w:bidi="ar-SA"/>
      </w:rPr>
    </w:lvl>
    <w:lvl w:ilvl="5" w:tplc="BFCEC4B0">
      <w:numFmt w:val="bullet"/>
      <w:lvlText w:val="•"/>
      <w:lvlJc w:val="left"/>
      <w:pPr>
        <w:ind w:left="4933" w:hanging="184"/>
      </w:pPr>
      <w:rPr>
        <w:rFonts w:hint="default"/>
        <w:lang w:val="ru-RU" w:eastAsia="en-US" w:bidi="ar-SA"/>
      </w:rPr>
    </w:lvl>
    <w:lvl w:ilvl="6" w:tplc="0FFC9B8C">
      <w:numFmt w:val="bullet"/>
      <w:lvlText w:val="•"/>
      <w:lvlJc w:val="left"/>
      <w:pPr>
        <w:ind w:left="5895" w:hanging="184"/>
      </w:pPr>
      <w:rPr>
        <w:rFonts w:hint="default"/>
        <w:lang w:val="ru-RU" w:eastAsia="en-US" w:bidi="ar-SA"/>
      </w:rPr>
    </w:lvl>
    <w:lvl w:ilvl="7" w:tplc="D41824EE">
      <w:numFmt w:val="bullet"/>
      <w:lvlText w:val="•"/>
      <w:lvlJc w:val="left"/>
      <w:pPr>
        <w:ind w:left="6858" w:hanging="184"/>
      </w:pPr>
      <w:rPr>
        <w:rFonts w:hint="default"/>
        <w:lang w:val="ru-RU" w:eastAsia="en-US" w:bidi="ar-SA"/>
      </w:rPr>
    </w:lvl>
    <w:lvl w:ilvl="8" w:tplc="263644C6">
      <w:numFmt w:val="bullet"/>
      <w:lvlText w:val="•"/>
      <w:lvlJc w:val="left"/>
      <w:pPr>
        <w:ind w:left="7820" w:hanging="184"/>
      </w:pPr>
      <w:rPr>
        <w:rFonts w:hint="default"/>
        <w:lang w:val="ru-RU" w:eastAsia="en-US" w:bidi="ar-SA"/>
      </w:rPr>
    </w:lvl>
  </w:abstractNum>
  <w:abstractNum w:abstractNumId="25">
    <w:nsid w:val="6CB059E4"/>
    <w:multiLevelType w:val="hybridMultilevel"/>
    <w:tmpl w:val="9CE22206"/>
    <w:lvl w:ilvl="0" w:tplc="9E7C9C3E">
      <w:start w:val="1"/>
      <w:numFmt w:val="decimal"/>
      <w:lvlText w:val="%1)"/>
      <w:lvlJc w:val="left"/>
      <w:pPr>
        <w:ind w:left="110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1E8DA0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D72E7A8E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15604490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  <w:lvl w:ilvl="4" w:tplc="A4802B08"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plc="54D02F5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3B5A3614">
      <w:numFmt w:val="bullet"/>
      <w:lvlText w:val="•"/>
      <w:lvlJc w:val="left"/>
      <w:pPr>
        <w:ind w:left="6287" w:hanging="260"/>
      </w:pPr>
      <w:rPr>
        <w:rFonts w:hint="default"/>
        <w:lang w:val="ru-RU" w:eastAsia="en-US" w:bidi="ar-SA"/>
      </w:rPr>
    </w:lvl>
    <w:lvl w:ilvl="7" w:tplc="0E680664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  <w:lvl w:ilvl="8" w:tplc="829048FC">
      <w:numFmt w:val="bullet"/>
      <w:lvlText w:val="•"/>
      <w:lvlJc w:val="left"/>
      <w:pPr>
        <w:ind w:left="8016" w:hanging="260"/>
      </w:pPr>
      <w:rPr>
        <w:rFonts w:hint="default"/>
        <w:lang w:val="ru-RU" w:eastAsia="en-US" w:bidi="ar-SA"/>
      </w:rPr>
    </w:lvl>
  </w:abstractNum>
  <w:abstractNum w:abstractNumId="26">
    <w:nsid w:val="6CD03D37"/>
    <w:multiLevelType w:val="multilevel"/>
    <w:tmpl w:val="E0C23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A9098D"/>
    <w:multiLevelType w:val="multilevel"/>
    <w:tmpl w:val="DC1E0ECC"/>
    <w:lvl w:ilvl="0">
      <w:start w:val="3"/>
      <w:numFmt w:val="decimal"/>
      <w:lvlText w:val="%1"/>
      <w:lvlJc w:val="left"/>
      <w:pPr>
        <w:ind w:left="12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6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7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02"/>
      </w:pPr>
      <w:rPr>
        <w:rFonts w:hint="default"/>
        <w:lang w:val="ru-RU" w:eastAsia="en-US" w:bidi="ar-SA"/>
      </w:rPr>
    </w:lvl>
  </w:abstractNum>
  <w:abstractNum w:abstractNumId="28">
    <w:nsid w:val="7A0C7A85"/>
    <w:multiLevelType w:val="multilevel"/>
    <w:tmpl w:val="22488F78"/>
    <w:lvl w:ilvl="0">
      <w:start w:val="2"/>
      <w:numFmt w:val="decimal"/>
      <w:lvlText w:val="%1"/>
      <w:lvlJc w:val="left"/>
      <w:pPr>
        <w:ind w:left="126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4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5" w:hanging="7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7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4" w:hanging="7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7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7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16"/>
  </w:num>
  <w:num w:numId="5">
    <w:abstractNumId w:val="19"/>
  </w:num>
  <w:num w:numId="6">
    <w:abstractNumId w:val="14"/>
  </w:num>
  <w:num w:numId="7">
    <w:abstractNumId w:val="25"/>
  </w:num>
  <w:num w:numId="8">
    <w:abstractNumId w:val="17"/>
  </w:num>
  <w:num w:numId="9">
    <w:abstractNumId w:val="27"/>
  </w:num>
  <w:num w:numId="10">
    <w:abstractNumId w:val="28"/>
  </w:num>
  <w:num w:numId="11">
    <w:abstractNumId w:val="24"/>
  </w:num>
  <w:num w:numId="12">
    <w:abstractNumId w:val="18"/>
  </w:num>
  <w:num w:numId="13">
    <w:abstractNumId w:val="2"/>
  </w:num>
  <w:num w:numId="14">
    <w:abstractNumId w:val="3"/>
  </w:num>
  <w:num w:numId="15">
    <w:abstractNumId w:val="12"/>
  </w:num>
  <w:num w:numId="16">
    <w:abstractNumId w:val="23"/>
  </w:num>
  <w:num w:numId="17">
    <w:abstractNumId w:val="20"/>
  </w:num>
  <w:num w:numId="18">
    <w:abstractNumId w:val="22"/>
  </w:num>
  <w:num w:numId="19">
    <w:abstractNumId w:val="26"/>
  </w:num>
  <w:num w:numId="20">
    <w:abstractNumId w:val="15"/>
  </w:num>
  <w:num w:numId="21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B19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4771C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5732"/>
    <w:rsid w:val="00067B59"/>
    <w:rsid w:val="00071BAD"/>
    <w:rsid w:val="0007347B"/>
    <w:rsid w:val="00073597"/>
    <w:rsid w:val="00073F59"/>
    <w:rsid w:val="00074B5E"/>
    <w:rsid w:val="000755F1"/>
    <w:rsid w:val="00075C0C"/>
    <w:rsid w:val="00077E26"/>
    <w:rsid w:val="00080431"/>
    <w:rsid w:val="000805C2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692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568"/>
    <w:rsid w:val="000C3C1D"/>
    <w:rsid w:val="000C483C"/>
    <w:rsid w:val="000C4B83"/>
    <w:rsid w:val="000C4F93"/>
    <w:rsid w:val="000C5230"/>
    <w:rsid w:val="000C5E82"/>
    <w:rsid w:val="000C770C"/>
    <w:rsid w:val="000D191A"/>
    <w:rsid w:val="000D2258"/>
    <w:rsid w:val="000D2974"/>
    <w:rsid w:val="000D3A2E"/>
    <w:rsid w:val="000D6AF3"/>
    <w:rsid w:val="000D7280"/>
    <w:rsid w:val="000D782E"/>
    <w:rsid w:val="000D78E4"/>
    <w:rsid w:val="000E054D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239B"/>
    <w:rsid w:val="0010358E"/>
    <w:rsid w:val="001037A0"/>
    <w:rsid w:val="00103E01"/>
    <w:rsid w:val="00104B08"/>
    <w:rsid w:val="00104B8A"/>
    <w:rsid w:val="00105282"/>
    <w:rsid w:val="001063BC"/>
    <w:rsid w:val="0010651A"/>
    <w:rsid w:val="00107423"/>
    <w:rsid w:val="00107598"/>
    <w:rsid w:val="00107778"/>
    <w:rsid w:val="00107911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900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53A"/>
    <w:rsid w:val="00147953"/>
    <w:rsid w:val="00147A2C"/>
    <w:rsid w:val="00150D8C"/>
    <w:rsid w:val="001514C4"/>
    <w:rsid w:val="00151B11"/>
    <w:rsid w:val="00151C24"/>
    <w:rsid w:val="0015414C"/>
    <w:rsid w:val="00154314"/>
    <w:rsid w:val="00154AFA"/>
    <w:rsid w:val="00156970"/>
    <w:rsid w:val="0015776E"/>
    <w:rsid w:val="001579FF"/>
    <w:rsid w:val="00161D5D"/>
    <w:rsid w:val="00161E27"/>
    <w:rsid w:val="001624F7"/>
    <w:rsid w:val="0016689F"/>
    <w:rsid w:val="0017507E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395D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0A2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3B9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02C6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5BF0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85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142A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77FDD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21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4BE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244D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6A0"/>
    <w:rsid w:val="00310D13"/>
    <w:rsid w:val="003114F9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485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82C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2C76"/>
    <w:rsid w:val="0037339B"/>
    <w:rsid w:val="0037404A"/>
    <w:rsid w:val="003742CB"/>
    <w:rsid w:val="0037504D"/>
    <w:rsid w:val="003755B1"/>
    <w:rsid w:val="00375B55"/>
    <w:rsid w:val="0037619B"/>
    <w:rsid w:val="00377EFF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87B47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870"/>
    <w:rsid w:val="003A6D2C"/>
    <w:rsid w:val="003A7A01"/>
    <w:rsid w:val="003B0453"/>
    <w:rsid w:val="003B0966"/>
    <w:rsid w:val="003B1944"/>
    <w:rsid w:val="003B2571"/>
    <w:rsid w:val="003B2693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1CD4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39C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3EF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A6775"/>
    <w:rsid w:val="004B0AED"/>
    <w:rsid w:val="004B107E"/>
    <w:rsid w:val="004B1966"/>
    <w:rsid w:val="004B2C4E"/>
    <w:rsid w:val="004B3191"/>
    <w:rsid w:val="004B4F7D"/>
    <w:rsid w:val="004B68C4"/>
    <w:rsid w:val="004B69DC"/>
    <w:rsid w:val="004B71F0"/>
    <w:rsid w:val="004B7E05"/>
    <w:rsid w:val="004B7F76"/>
    <w:rsid w:val="004C029D"/>
    <w:rsid w:val="004C140E"/>
    <w:rsid w:val="004C1B4A"/>
    <w:rsid w:val="004C1DFB"/>
    <w:rsid w:val="004C2691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503"/>
    <w:rsid w:val="004D271C"/>
    <w:rsid w:val="004D2C3E"/>
    <w:rsid w:val="004D2D91"/>
    <w:rsid w:val="004D4B0C"/>
    <w:rsid w:val="004D5488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383"/>
    <w:rsid w:val="00500B0A"/>
    <w:rsid w:val="00500B8E"/>
    <w:rsid w:val="00502CD2"/>
    <w:rsid w:val="00504484"/>
    <w:rsid w:val="00504AED"/>
    <w:rsid w:val="00504DCA"/>
    <w:rsid w:val="00504F3D"/>
    <w:rsid w:val="00506E41"/>
    <w:rsid w:val="005111F4"/>
    <w:rsid w:val="005125BB"/>
    <w:rsid w:val="00513ABD"/>
    <w:rsid w:val="00521849"/>
    <w:rsid w:val="00522ABF"/>
    <w:rsid w:val="005237FD"/>
    <w:rsid w:val="0052499E"/>
    <w:rsid w:val="005253A4"/>
    <w:rsid w:val="005259E5"/>
    <w:rsid w:val="005262CC"/>
    <w:rsid w:val="005265DF"/>
    <w:rsid w:val="0052675E"/>
    <w:rsid w:val="0053040E"/>
    <w:rsid w:val="00530607"/>
    <w:rsid w:val="00532C59"/>
    <w:rsid w:val="00532FB6"/>
    <w:rsid w:val="0053445A"/>
    <w:rsid w:val="00536E7C"/>
    <w:rsid w:val="0053750A"/>
    <w:rsid w:val="00540ABF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4E9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4FE4"/>
    <w:rsid w:val="005855C6"/>
    <w:rsid w:val="00591514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2D80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1EE4"/>
    <w:rsid w:val="005D225A"/>
    <w:rsid w:val="005D2BB7"/>
    <w:rsid w:val="005D4B23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A9D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3471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5F6F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02A6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761"/>
    <w:rsid w:val="00667922"/>
    <w:rsid w:val="00667C8D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1848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5C6"/>
    <w:rsid w:val="006C779F"/>
    <w:rsid w:val="006D0538"/>
    <w:rsid w:val="006D0C5E"/>
    <w:rsid w:val="006D1B33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6F7786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47A1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0134"/>
    <w:rsid w:val="0073143B"/>
    <w:rsid w:val="0073156C"/>
    <w:rsid w:val="00732489"/>
    <w:rsid w:val="007338DD"/>
    <w:rsid w:val="007340DE"/>
    <w:rsid w:val="00734BFE"/>
    <w:rsid w:val="00736DBE"/>
    <w:rsid w:val="0073711C"/>
    <w:rsid w:val="00737830"/>
    <w:rsid w:val="00740C66"/>
    <w:rsid w:val="0074273A"/>
    <w:rsid w:val="00742925"/>
    <w:rsid w:val="00742C18"/>
    <w:rsid w:val="0074306C"/>
    <w:rsid w:val="007438DD"/>
    <w:rsid w:val="00746BCA"/>
    <w:rsid w:val="00746E56"/>
    <w:rsid w:val="00747807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30A8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07D7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8DF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1B2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5C7E"/>
    <w:rsid w:val="007D761A"/>
    <w:rsid w:val="007E1C84"/>
    <w:rsid w:val="007E1F18"/>
    <w:rsid w:val="007E2CAD"/>
    <w:rsid w:val="007E3858"/>
    <w:rsid w:val="007E3C6C"/>
    <w:rsid w:val="007E44D5"/>
    <w:rsid w:val="007E465C"/>
    <w:rsid w:val="007E662B"/>
    <w:rsid w:val="007E6C1A"/>
    <w:rsid w:val="007E6E82"/>
    <w:rsid w:val="007F0082"/>
    <w:rsid w:val="007F0245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37B9"/>
    <w:rsid w:val="008140D9"/>
    <w:rsid w:val="00814B16"/>
    <w:rsid w:val="00815B73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4E2B"/>
    <w:rsid w:val="00836A32"/>
    <w:rsid w:val="00837E78"/>
    <w:rsid w:val="00841120"/>
    <w:rsid w:val="00842F3F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3F72"/>
    <w:rsid w:val="00864178"/>
    <w:rsid w:val="0086528D"/>
    <w:rsid w:val="0086540B"/>
    <w:rsid w:val="008667FC"/>
    <w:rsid w:val="00867897"/>
    <w:rsid w:val="00867F04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16F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4F5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0B3"/>
    <w:rsid w:val="00906334"/>
    <w:rsid w:val="00906696"/>
    <w:rsid w:val="0090790F"/>
    <w:rsid w:val="00910F22"/>
    <w:rsid w:val="00912142"/>
    <w:rsid w:val="00914352"/>
    <w:rsid w:val="00914920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0"/>
    <w:rsid w:val="00925A81"/>
    <w:rsid w:val="00926282"/>
    <w:rsid w:val="00926A69"/>
    <w:rsid w:val="00927485"/>
    <w:rsid w:val="00927843"/>
    <w:rsid w:val="00930631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56E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2F5E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CFB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99D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BB8"/>
    <w:rsid w:val="009D3C0D"/>
    <w:rsid w:val="009E0570"/>
    <w:rsid w:val="009E07B9"/>
    <w:rsid w:val="009E2731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2E53"/>
    <w:rsid w:val="00A03CD7"/>
    <w:rsid w:val="00A05252"/>
    <w:rsid w:val="00A0578B"/>
    <w:rsid w:val="00A05839"/>
    <w:rsid w:val="00A064CF"/>
    <w:rsid w:val="00A06A67"/>
    <w:rsid w:val="00A06BC1"/>
    <w:rsid w:val="00A078DF"/>
    <w:rsid w:val="00A07ADE"/>
    <w:rsid w:val="00A07BDC"/>
    <w:rsid w:val="00A104A4"/>
    <w:rsid w:val="00A10D56"/>
    <w:rsid w:val="00A11395"/>
    <w:rsid w:val="00A11FCB"/>
    <w:rsid w:val="00A12A26"/>
    <w:rsid w:val="00A136E9"/>
    <w:rsid w:val="00A13922"/>
    <w:rsid w:val="00A15BE3"/>
    <w:rsid w:val="00A1745A"/>
    <w:rsid w:val="00A200BB"/>
    <w:rsid w:val="00A20804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473D7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2B37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1A55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0E29"/>
    <w:rsid w:val="00AB1321"/>
    <w:rsid w:val="00AB1F7E"/>
    <w:rsid w:val="00AB3D26"/>
    <w:rsid w:val="00AB43F5"/>
    <w:rsid w:val="00AB4AC8"/>
    <w:rsid w:val="00AB557B"/>
    <w:rsid w:val="00AC220E"/>
    <w:rsid w:val="00AC3177"/>
    <w:rsid w:val="00AC3338"/>
    <w:rsid w:val="00AC4C84"/>
    <w:rsid w:val="00AC5B1C"/>
    <w:rsid w:val="00AC602A"/>
    <w:rsid w:val="00AC6B93"/>
    <w:rsid w:val="00AC73A2"/>
    <w:rsid w:val="00AC777B"/>
    <w:rsid w:val="00AC7A47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100"/>
    <w:rsid w:val="00AE21B8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201B"/>
    <w:rsid w:val="00B04BD6"/>
    <w:rsid w:val="00B0503F"/>
    <w:rsid w:val="00B057AF"/>
    <w:rsid w:val="00B057B8"/>
    <w:rsid w:val="00B05915"/>
    <w:rsid w:val="00B06188"/>
    <w:rsid w:val="00B10945"/>
    <w:rsid w:val="00B11F93"/>
    <w:rsid w:val="00B201A4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4EFB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562F9"/>
    <w:rsid w:val="00B563FF"/>
    <w:rsid w:val="00B61AC0"/>
    <w:rsid w:val="00B63B9D"/>
    <w:rsid w:val="00B65E15"/>
    <w:rsid w:val="00B66DDA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0C5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BE"/>
    <w:rsid w:val="00B934CE"/>
    <w:rsid w:val="00B93848"/>
    <w:rsid w:val="00B94D69"/>
    <w:rsid w:val="00B94F3C"/>
    <w:rsid w:val="00B97907"/>
    <w:rsid w:val="00B97B63"/>
    <w:rsid w:val="00BA10A1"/>
    <w:rsid w:val="00BA1C33"/>
    <w:rsid w:val="00BA1F72"/>
    <w:rsid w:val="00BA2343"/>
    <w:rsid w:val="00BA3518"/>
    <w:rsid w:val="00BA44A1"/>
    <w:rsid w:val="00BA466E"/>
    <w:rsid w:val="00BA571F"/>
    <w:rsid w:val="00BA601E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4A0"/>
    <w:rsid w:val="00BD7782"/>
    <w:rsid w:val="00BD7F6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2E8"/>
    <w:rsid w:val="00C109A8"/>
    <w:rsid w:val="00C10A23"/>
    <w:rsid w:val="00C11D6B"/>
    <w:rsid w:val="00C12CE3"/>
    <w:rsid w:val="00C131AC"/>
    <w:rsid w:val="00C13D8F"/>
    <w:rsid w:val="00C16054"/>
    <w:rsid w:val="00C16D26"/>
    <w:rsid w:val="00C173AB"/>
    <w:rsid w:val="00C179CF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2A40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5CF1"/>
    <w:rsid w:val="00C87D38"/>
    <w:rsid w:val="00C91FB1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B7E62"/>
    <w:rsid w:val="00CC1173"/>
    <w:rsid w:val="00CC1920"/>
    <w:rsid w:val="00CC1F81"/>
    <w:rsid w:val="00CC2073"/>
    <w:rsid w:val="00CC228A"/>
    <w:rsid w:val="00CC27B0"/>
    <w:rsid w:val="00CC27FE"/>
    <w:rsid w:val="00CC37B5"/>
    <w:rsid w:val="00CC49DD"/>
    <w:rsid w:val="00CC4DD9"/>
    <w:rsid w:val="00CC599F"/>
    <w:rsid w:val="00CC5B7B"/>
    <w:rsid w:val="00CC6FA8"/>
    <w:rsid w:val="00CC7321"/>
    <w:rsid w:val="00CC7CAE"/>
    <w:rsid w:val="00CC7FB9"/>
    <w:rsid w:val="00CD16D7"/>
    <w:rsid w:val="00CD36D2"/>
    <w:rsid w:val="00CD4AF0"/>
    <w:rsid w:val="00CD4C81"/>
    <w:rsid w:val="00CD5814"/>
    <w:rsid w:val="00CD62F6"/>
    <w:rsid w:val="00CD63EC"/>
    <w:rsid w:val="00CE025A"/>
    <w:rsid w:val="00CE03DA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2C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5E4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0BF"/>
    <w:rsid w:val="00D12C78"/>
    <w:rsid w:val="00D13D47"/>
    <w:rsid w:val="00D13DD4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65C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6811"/>
    <w:rsid w:val="00D369AF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2CF0"/>
    <w:rsid w:val="00D63130"/>
    <w:rsid w:val="00D63A74"/>
    <w:rsid w:val="00D642A2"/>
    <w:rsid w:val="00D642CD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87DD9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5C4"/>
    <w:rsid w:val="00DB5A03"/>
    <w:rsid w:val="00DB5ABC"/>
    <w:rsid w:val="00DB64CF"/>
    <w:rsid w:val="00DB7EDF"/>
    <w:rsid w:val="00DC0462"/>
    <w:rsid w:val="00DC0810"/>
    <w:rsid w:val="00DC0A7E"/>
    <w:rsid w:val="00DC0BAC"/>
    <w:rsid w:val="00DC1132"/>
    <w:rsid w:val="00DC15FB"/>
    <w:rsid w:val="00DC1984"/>
    <w:rsid w:val="00DC3842"/>
    <w:rsid w:val="00DC4EFB"/>
    <w:rsid w:val="00DC5BD1"/>
    <w:rsid w:val="00DC69D9"/>
    <w:rsid w:val="00DC7215"/>
    <w:rsid w:val="00DC72D3"/>
    <w:rsid w:val="00DD011F"/>
    <w:rsid w:val="00DD1798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DF7D30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4939"/>
    <w:rsid w:val="00E35C20"/>
    <w:rsid w:val="00E36572"/>
    <w:rsid w:val="00E37D5E"/>
    <w:rsid w:val="00E410E4"/>
    <w:rsid w:val="00E435F5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4EF0"/>
    <w:rsid w:val="00EE4F87"/>
    <w:rsid w:val="00EE59F8"/>
    <w:rsid w:val="00EE788D"/>
    <w:rsid w:val="00EF088F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31A6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D3B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5E4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6670"/>
    <w:rsid w:val="00FA7089"/>
    <w:rsid w:val="00FB0C1D"/>
    <w:rsid w:val="00FB149F"/>
    <w:rsid w:val="00FB1FB3"/>
    <w:rsid w:val="00FB33B0"/>
    <w:rsid w:val="00FB3438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4C35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D7262"/>
    <w:rsid w:val="00FE02FE"/>
    <w:rsid w:val="00FE3566"/>
    <w:rsid w:val="00FE381F"/>
    <w:rsid w:val="00FE4836"/>
    <w:rsid w:val="00FE51D9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8FC"/>
    <w:rsid w:val="00FF2B24"/>
    <w:rsid w:val="00FF3E34"/>
    <w:rsid w:val="00FF472C"/>
    <w:rsid w:val="00FF4B10"/>
    <w:rsid w:val="00FF6371"/>
    <w:rsid w:val="00FF684B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footnote text" w:uiPriority="0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HTML Sample" w:uiPriority="0"/>
    <w:lsdException w:name="annotation subject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uiPriority w:val="1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iPriority w:val="1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&quot;Сапфир&quot;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aliases w:val="H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uiPriority w:val="1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aliases w:val="H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4">
    <w:name w:val="Body Text"/>
    <w:aliases w:val="Основной текст Знак Знак,bt"/>
    <w:basedOn w:val="a1"/>
    <w:link w:val="af5"/>
    <w:uiPriority w:val="1"/>
    <w:unhideWhenUsed/>
    <w:qFormat/>
    <w:rsid w:val="00D109E4"/>
    <w:pPr>
      <w:spacing w:after="120"/>
    </w:pPr>
  </w:style>
  <w:style w:type="character" w:customStyle="1" w:styleId="af5">
    <w:name w:val="Основной текст Знак"/>
    <w:aliases w:val="Основной текст Знак Знак Знак2,bt Знак1"/>
    <w:basedOn w:val="a2"/>
    <w:link w:val="af4"/>
    <w:uiPriority w:val="1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uiPriority w:val="99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aliases w:val="H3 Знак,&quot;Сапфир&quot;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iPriority w:val="99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uiPriority w:val="99"/>
    <w:rsid w:val="00E54353"/>
  </w:style>
  <w:style w:type="paragraph" w:styleId="aff9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basedOn w:val="a2"/>
    <w:link w:val="aff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iPriority w:val="99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qFormat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uiPriority w:val="99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uiPriority w:val="99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aliases w:val="Основной текст1 Знак1,Основной текст Знак Знак Знак1,bt Знак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link w:val="31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uiPriority w:val="9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99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uiPriority w:val="99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uiPriority w:val="99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uiPriority w:val="99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uiPriority w:val="39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uiPriority w:val="99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uiPriority w:val="99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uiPriority w:val="99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uiPriority w:val="99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3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4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0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uiPriority w:val="99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character" w:customStyle="1" w:styleId="extended-textshort">
    <w:name w:val="extended-text__short"/>
    <w:rsid w:val="00CE03DA"/>
  </w:style>
  <w:style w:type="paragraph" w:customStyle="1" w:styleId="affffffffffb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ffffffffd">
    <w:name w:val="раздилитель сноски"/>
    <w:basedOn w:val="a1"/>
    <w:next w:val="aff9"/>
    <w:rsid w:val="00925A8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ffe">
    <w:name w:val="1 Заголовок"/>
    <w:basedOn w:val="1"/>
    <w:link w:val="1fff"/>
    <w:uiPriority w:val="99"/>
    <w:qFormat/>
    <w:rsid w:val="00925A80"/>
    <w:pPr>
      <w:keepNext/>
      <w:pageBreakBefore/>
      <w:widowControl/>
      <w:suppressAutoHyphens/>
      <w:autoSpaceDE/>
      <w:autoSpaceDN/>
      <w:adjustRightInd/>
      <w:spacing w:before="0" w:after="240" w:line="288" w:lineRule="auto"/>
      <w:ind w:left="284"/>
    </w:pPr>
    <w:rPr>
      <w:rFonts w:ascii="Times New Roman" w:hAnsi="Times New Roman" w:cs="Times New Roman"/>
      <w:caps/>
      <w:color w:val="auto"/>
      <w:kern w:val="24"/>
      <w:sz w:val="28"/>
      <w:szCs w:val="32"/>
      <w:lang w:val="en-US" w:eastAsia="x-none"/>
    </w:rPr>
  </w:style>
  <w:style w:type="character" w:customStyle="1" w:styleId="1fff">
    <w:name w:val="1 Заголовок Знак"/>
    <w:link w:val="1ffe"/>
    <w:uiPriority w:val="99"/>
    <w:locked/>
    <w:rsid w:val="00925A80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 w:eastAsia="x-none"/>
    </w:rPr>
  </w:style>
  <w:style w:type="paragraph" w:customStyle="1" w:styleId="1fff0">
    <w:name w:val="Вертикальный отступ 1"/>
    <w:basedOn w:val="a1"/>
    <w:uiPriority w:val="99"/>
    <w:rsid w:val="00925A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925A80"/>
    <w:rPr>
      <w:rFonts w:ascii="Times New Roman" w:hAnsi="Times New Roman"/>
    </w:rPr>
  </w:style>
  <w:style w:type="character" w:customStyle="1" w:styleId="HTML10">
    <w:name w:val="Стандартный HTML Знак1"/>
    <w:rsid w:val="00925A80"/>
    <w:rPr>
      <w:rFonts w:ascii="Courier New" w:eastAsia="Times New Roman" w:hAnsi="Courier New"/>
      <w:lang w:val="x-none" w:eastAsia="x-none"/>
    </w:rPr>
  </w:style>
  <w:style w:type="character" w:customStyle="1" w:styleId="1fff1">
    <w:name w:val="Текст Знак1"/>
    <w:rsid w:val="00925A80"/>
    <w:rPr>
      <w:rFonts w:ascii="Courier New" w:eastAsia="Times New Roman" w:hAnsi="Courier New"/>
      <w:lang w:val="x-none" w:eastAsia="x-none"/>
    </w:rPr>
  </w:style>
  <w:style w:type="paragraph" w:customStyle="1" w:styleId="affffffffffe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925A8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3f3">
    <w:name w:val="Обычный3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219">
    <w:name w:val="Основной текст 2 Знак1"/>
    <w:rsid w:val="00925A8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2"/>
    <w:rsid w:val="00925A80"/>
  </w:style>
  <w:style w:type="paragraph" w:customStyle="1" w:styleId="afffffffffff">
    <w:name w:val="Стандарт"/>
    <w:basedOn w:val="a1"/>
    <w:link w:val="afffffffffff0"/>
    <w:qFormat/>
    <w:rsid w:val="00925A80"/>
    <w:pPr>
      <w:spacing w:after="0" w:line="360" w:lineRule="auto"/>
    </w:pPr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afffffffffff0">
    <w:name w:val="Стандарт Знак"/>
    <w:link w:val="afffffffffff"/>
    <w:rsid w:val="00925A80"/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128">
    <w:name w:val="Знак Знак12"/>
    <w:rsid w:val="00925A80"/>
    <w:rPr>
      <w:b/>
      <w:bCs/>
      <w:caps/>
      <w:sz w:val="28"/>
      <w:szCs w:val="28"/>
      <w:lang w:val="en-US" w:eastAsia="x-none" w:bidi="ar-SA"/>
    </w:rPr>
  </w:style>
  <w:style w:type="character" w:customStyle="1" w:styleId="1fff2">
    <w:name w:val="Подзаголовок Знак1"/>
    <w:basedOn w:val="a2"/>
    <w:rsid w:val="00925A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1">
    <w:name w:val="Normal1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fffff1">
    <w:name w:val="Ст. без интервала"/>
    <w:basedOn w:val="af0"/>
    <w:qFormat/>
    <w:rsid w:val="00925A80"/>
    <w:pPr>
      <w:ind w:firstLine="709"/>
      <w:jc w:val="both"/>
    </w:pPr>
    <w:rPr>
      <w:rFonts w:ascii="Times New Roman" w:eastAsia="Calibri" w:hAnsi="Times New Roman"/>
      <w:sz w:val="28"/>
      <w:szCs w:val="28"/>
      <w:lang w:val="x-none" w:eastAsia="en-US"/>
    </w:rPr>
  </w:style>
  <w:style w:type="character" w:customStyle="1" w:styleId="afffffffffff2">
    <w:name w:val="Ст. без интервала Знак"/>
    <w:rsid w:val="00925A80"/>
    <w:rPr>
      <w:rFonts w:ascii="Times New Roman" w:hAnsi="Times New Roman"/>
      <w:sz w:val="28"/>
      <w:szCs w:val="28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2"/>
    <w:rsid w:val="00925A80"/>
  </w:style>
  <w:style w:type="paragraph" w:customStyle="1" w:styleId="dash0410043104370430044600200441043f04380441043a0430">
    <w:name w:val="dash0410_0431_0437_0430_0446_0020_0441_043f_0438_0441_043a_0430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8">
    <w:name w:val="Знак Знак13"/>
    <w:rsid w:val="00925A80"/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925A8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925A80"/>
    <w:rPr>
      <w:rFonts w:ascii="Times New Roman" w:hAnsi="Times New Roman" w:cs="Times New Roman"/>
      <w:sz w:val="20"/>
      <w:szCs w:val="20"/>
    </w:rPr>
  </w:style>
  <w:style w:type="paragraph" w:customStyle="1" w:styleId="1fff3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1">
    <w:name w:val="Знак Знак19"/>
    <w:rsid w:val="00925A80"/>
    <w:rPr>
      <w:rFonts w:eastAsia="Times New Roman"/>
      <w:sz w:val="28"/>
      <w:szCs w:val="24"/>
    </w:rPr>
  </w:style>
  <w:style w:type="character" w:customStyle="1" w:styleId="182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1"/>
    <w:link w:val="PointChar"/>
    <w:rsid w:val="00925A80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PointChar">
    <w:name w:val="Point Char"/>
    <w:link w:val="Point"/>
    <w:rsid w:val="00925A80"/>
    <w:rPr>
      <w:rFonts w:ascii="Calibri" w:eastAsia="Calibri" w:hAnsi="Calibri" w:cs="Times New Roman"/>
      <w:sz w:val="24"/>
      <w:szCs w:val="24"/>
    </w:rPr>
  </w:style>
  <w:style w:type="character" w:customStyle="1" w:styleId="1fff4">
    <w:name w:val="Основной текст1 Знак"/>
    <w:aliases w:val="Основной текст Знак Знак Знак,bt Знак Знак"/>
    <w:rsid w:val="00925A80"/>
    <w:rPr>
      <w:rFonts w:eastAsia="Times New Roman"/>
      <w:sz w:val="28"/>
    </w:rPr>
  </w:style>
  <w:style w:type="paragraph" w:customStyle="1" w:styleId="BodyText22">
    <w:name w:val="Body Text 22"/>
    <w:basedOn w:val="a1"/>
    <w:rsid w:val="00925A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ff3">
    <w:name w:val="Скобки буквы"/>
    <w:basedOn w:val="a1"/>
    <w:rsid w:val="00925A8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fffffffffff4">
    <w:name w:val="Заголовок текста"/>
    <w:rsid w:val="00925A80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</w:rPr>
  </w:style>
  <w:style w:type="paragraph" w:customStyle="1" w:styleId="afffffffffff5">
    <w:name w:val="Нумерованный абзац"/>
    <w:rsid w:val="00925A80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fffffffffff6">
    <w:name w:val="endnote reference"/>
    <w:rsid w:val="00925A80"/>
    <w:rPr>
      <w:vertAlign w:val="superscript"/>
    </w:rPr>
  </w:style>
  <w:style w:type="paragraph" w:customStyle="1" w:styleId="312">
    <w:name w:val="Основной текст (3)1"/>
    <w:basedOn w:val="a1"/>
    <w:link w:val="33"/>
    <w:rsid w:val="00925A8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bidi="ru-RU"/>
    </w:rPr>
  </w:style>
  <w:style w:type="character" w:customStyle="1" w:styleId="2fd">
    <w:name w:val="Основной текст 2 Знак Знак Знак"/>
    <w:basedOn w:val="a2"/>
    <w:rsid w:val="00925A80"/>
  </w:style>
  <w:style w:type="character" w:customStyle="1" w:styleId="omotorin">
    <w:name w:val="o.motorin"/>
    <w:semiHidden/>
    <w:rsid w:val="00925A80"/>
    <w:rPr>
      <w:rFonts w:ascii="Arial" w:hAnsi="Arial" w:cs="Arial"/>
      <w:color w:val="000080"/>
      <w:sz w:val="20"/>
      <w:szCs w:val="20"/>
    </w:rPr>
  </w:style>
  <w:style w:type="paragraph" w:customStyle="1" w:styleId="3141">
    <w:name w:val="Основной текст с отступом 3 + 14 пт"/>
    <w:aliases w:val="По ширине,Слева:  0 см,Первая строка: ..."/>
    <w:basedOn w:val="34"/>
    <w:rsid w:val="00925A80"/>
    <w:pPr>
      <w:spacing w:after="120"/>
    </w:pPr>
    <w:rPr>
      <w:bCs/>
      <w:szCs w:val="28"/>
    </w:rPr>
  </w:style>
  <w:style w:type="paragraph" w:customStyle="1" w:styleId="TimesNewRoman">
    <w:name w:val="Times New Roman"/>
    <w:basedOn w:val="a1"/>
    <w:rsid w:val="00925A80"/>
    <w:pPr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6a">
    <w:name w:val="Без интервала6"/>
    <w:qFormat/>
    <w:rsid w:val="00925A8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fffffffffff7">
    <w:name w:val="Ст. без инт."/>
    <w:basedOn w:val="a1"/>
    <w:link w:val="afffffffffff8"/>
    <w:qFormat/>
    <w:rsid w:val="00925A80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afffffffffff8">
    <w:name w:val="Ст. без инт. Знак"/>
    <w:link w:val="afffffffffff7"/>
    <w:rsid w:val="00925A80"/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228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  <w:lang w:val="x-none" w:eastAsia="x-none"/>
    </w:rPr>
  </w:style>
  <w:style w:type="character" w:customStyle="1" w:styleId="238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H6">
    <w:name w:val="H6 Знак Знак"/>
    <w:rsid w:val="00925A80"/>
    <w:rPr>
      <w:rFonts w:ascii="PetersburgCTT" w:hAnsi="PetersburgCTT"/>
      <w:i/>
      <w:sz w:val="22"/>
      <w:szCs w:val="24"/>
      <w:lang w:eastAsia="en-US"/>
    </w:rPr>
  </w:style>
  <w:style w:type="paragraph" w:customStyle="1" w:styleId="description2">
    <w:name w:val="description2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9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29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paragraph" w:customStyle="1" w:styleId="afffffffffff9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129">
    <w:name w:val="Знак Знак12"/>
    <w:rsid w:val="00925A80"/>
    <w:rPr>
      <w:b/>
      <w:bCs/>
      <w:caps/>
      <w:sz w:val="28"/>
      <w:szCs w:val="28"/>
      <w:lang w:val="en-US" w:bidi="ar-SA"/>
    </w:rPr>
  </w:style>
  <w:style w:type="character" w:customStyle="1" w:styleId="139">
    <w:name w:val="Знак Знак13"/>
    <w:rsid w:val="00925A80"/>
    <w:rPr>
      <w:rFonts w:eastAsia="Times New Roman"/>
      <w:sz w:val="24"/>
      <w:szCs w:val="24"/>
    </w:rPr>
  </w:style>
  <w:style w:type="paragraph" w:customStyle="1" w:styleId="1fff6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2">
    <w:name w:val="Знак Знак19"/>
    <w:rsid w:val="00925A80"/>
    <w:rPr>
      <w:rFonts w:eastAsia="Times New Roman"/>
      <w:sz w:val="28"/>
      <w:szCs w:val="24"/>
    </w:rPr>
  </w:style>
  <w:style w:type="character" w:customStyle="1" w:styleId="183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1fff7">
    <w:name w:val="Текст1"/>
    <w:basedOn w:val="a1"/>
    <w:uiPriority w:val="99"/>
    <w:qFormat/>
    <w:rsid w:val="00FD726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ff8">
    <w:name w:val="Заголовок №1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a">
    <w:name w:val="Заголовок №1 (2)_"/>
    <w:link w:val="12b"/>
    <w:rsid w:val="00FB3438"/>
    <w:rPr>
      <w:sz w:val="28"/>
      <w:szCs w:val="28"/>
      <w:shd w:val="clear" w:color="auto" w:fill="FFFFFF"/>
    </w:rPr>
  </w:style>
  <w:style w:type="character" w:customStyle="1" w:styleId="5Exact">
    <w:name w:val="Основной текст (5) Exact"/>
    <w:rsid w:val="00FB3438"/>
    <w:rPr>
      <w:b/>
      <w:bCs/>
      <w:sz w:val="19"/>
      <w:szCs w:val="19"/>
      <w:shd w:val="clear" w:color="auto" w:fill="FFFFFF"/>
    </w:rPr>
  </w:style>
  <w:style w:type="character" w:customStyle="1" w:styleId="1fff9">
    <w:name w:val="Заголовок №1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fffa">
    <w:name w:val="Номер заголовка №1_"/>
    <w:link w:val="1fffb"/>
    <w:rsid w:val="00FB3438"/>
    <w:rPr>
      <w:b/>
      <w:bCs/>
      <w:sz w:val="28"/>
      <w:szCs w:val="28"/>
      <w:shd w:val="clear" w:color="auto" w:fill="FFFFFF"/>
    </w:rPr>
  </w:style>
  <w:style w:type="character" w:customStyle="1" w:styleId="213pt">
    <w:name w:val="Основной текст (2) + 13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7pt">
    <w:name w:val="Основной текст (2) + 7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7pt0">
    <w:name w:val="Основной текст (2) + 7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23pt-1pt">
    <w:name w:val="Основной текст (2) + 23 pt;Полужирный;Интервал -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ru-RU" w:eastAsia="ru-RU" w:bidi="ru-RU"/>
    </w:rPr>
  </w:style>
  <w:style w:type="character" w:customStyle="1" w:styleId="223pt-1pt0">
    <w:name w:val="Основной текст (2) + 23 pt;Полужирный;Курсив;Интервал -1 pt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16pt">
    <w:name w:val="Основной текст (2) + 16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17pt1pt">
    <w:name w:val="Основной текст (2) + 17 pt;Полужирный;Интервал 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MicrosoftSansSerif17pt">
    <w:name w:val="Основной текст (2) + Microsoft Sans Serif;17 pt;Курсив"/>
    <w:rsid w:val="00FB3438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21pt">
    <w:name w:val="Основной текст (2) + 21 pt;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221pt0">
    <w:name w:val="Основной текст (2) + 21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414pt">
    <w:name w:val="Основной текст (4) + 14 pt;Полужирный"/>
    <w:rsid w:val="00FB343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1pt">
    <w:name w:val="Основной текст (3) + 11 pt;Не 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13pt">
    <w:name w:val="Основной текст (3) + 13 pt;Не 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ffffffffffa">
    <w:name w:val="Колонтитул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fb">
    <w:name w:val="Колонтитул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rsid w:val="00FB3438"/>
    <w:rPr>
      <w:spacing w:val="20"/>
      <w:sz w:val="23"/>
      <w:szCs w:val="23"/>
      <w:shd w:val="clear" w:color="auto" w:fill="FFFFFF"/>
    </w:rPr>
  </w:style>
  <w:style w:type="paragraph" w:customStyle="1" w:styleId="12b">
    <w:name w:val="Заголовок №1 (2)"/>
    <w:basedOn w:val="a1"/>
    <w:link w:val="12a"/>
    <w:rsid w:val="00FB3438"/>
    <w:pPr>
      <w:widowControl w:val="0"/>
      <w:shd w:val="clear" w:color="auto" w:fill="FFFFFF"/>
      <w:spacing w:before="240" w:after="420" w:line="0" w:lineRule="atLeast"/>
      <w:jc w:val="center"/>
      <w:outlineLvl w:val="0"/>
    </w:pPr>
    <w:rPr>
      <w:sz w:val="28"/>
      <w:szCs w:val="28"/>
    </w:rPr>
  </w:style>
  <w:style w:type="paragraph" w:customStyle="1" w:styleId="1fffb">
    <w:name w:val="Номер заголовка №1"/>
    <w:basedOn w:val="a1"/>
    <w:link w:val="1fffa"/>
    <w:rsid w:val="00FB3438"/>
    <w:pPr>
      <w:widowControl w:val="0"/>
      <w:shd w:val="clear" w:color="auto" w:fill="FFFFFF"/>
      <w:spacing w:before="300" w:after="420" w:line="0" w:lineRule="atLeast"/>
      <w:jc w:val="right"/>
      <w:outlineLvl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dm_bign@bignatovo.e-mordovia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adm_bign@bignatovo.e-mordovia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_bign@bignatovo.e-mordovia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dm_bign@bignatovo.e-mordovia.ru" TargetMode="External"/><Relationship Id="rId10" Type="http://schemas.openxmlformats.org/officeDocument/2006/relationships/hyperlink" Target="mailto:chamzinost@mail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mailto:adm_bign@bignatovo.e-mordovia.ru" TargetMode="External"/><Relationship Id="rId14" Type="http://schemas.openxmlformats.org/officeDocument/2006/relationships/hyperlink" Target="mailto:adm_bign@bignatovo.e-mordov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2D573-B139-4CCF-8BA9-5CB7B2C8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13247</TotalTime>
  <Pages>11</Pages>
  <Words>4539</Words>
  <Characters>25873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1920</cp:revision>
  <dcterms:created xsi:type="dcterms:W3CDTF">2020-01-14T13:18:00Z</dcterms:created>
  <dcterms:modified xsi:type="dcterms:W3CDTF">2024-07-11T06:22:00Z</dcterms:modified>
</cp:coreProperties>
</file>