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B10" w:rsidRPr="00FF4B10" w:rsidRDefault="00FF4B10" w:rsidP="00FF4B1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F4B10">
        <w:rPr>
          <w:rFonts w:ascii="Times New Roman" w:hAnsi="Times New Roman" w:cs="Times New Roman"/>
          <w:b/>
          <w:noProof/>
        </w:rPr>
        <w:drawing>
          <wp:inline distT="0" distB="0" distL="0" distR="0" wp14:anchorId="5F80C9DC" wp14:editId="6ACCE871">
            <wp:extent cx="581025" cy="609600"/>
            <wp:effectExtent l="0" t="0" r="0" b="0"/>
            <wp:docPr id="4" name="Рисунок 4" descr="Описание: 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B10" w:rsidRPr="00FF4B10" w:rsidRDefault="00FF4B10" w:rsidP="00FF4B10">
      <w:pPr>
        <w:pStyle w:val="af1"/>
        <w:ind w:left="0"/>
        <w:rPr>
          <w:sz w:val="22"/>
          <w:szCs w:val="22"/>
        </w:rPr>
      </w:pPr>
      <w:r w:rsidRPr="00FF4B10">
        <w:rPr>
          <w:sz w:val="22"/>
          <w:szCs w:val="22"/>
        </w:rPr>
        <w:t>Администрация Большеигнатовского</w:t>
      </w:r>
      <w:r>
        <w:rPr>
          <w:sz w:val="22"/>
          <w:szCs w:val="22"/>
        </w:rPr>
        <w:t xml:space="preserve"> </w:t>
      </w:r>
      <w:r w:rsidRPr="00FF4B10">
        <w:rPr>
          <w:sz w:val="22"/>
          <w:szCs w:val="22"/>
        </w:rPr>
        <w:t>муниципального ра</w:t>
      </w:r>
      <w:r w:rsidRPr="00FF4B10">
        <w:rPr>
          <w:sz w:val="22"/>
          <w:szCs w:val="22"/>
        </w:rPr>
        <w:t>й</w:t>
      </w:r>
      <w:r w:rsidRPr="00FF4B10">
        <w:rPr>
          <w:sz w:val="22"/>
          <w:szCs w:val="22"/>
        </w:rPr>
        <w:t>она Республики Мордовия</w:t>
      </w:r>
    </w:p>
    <w:p w:rsidR="00FF4B10" w:rsidRPr="00FF4B10" w:rsidRDefault="00FF4B10" w:rsidP="00FF4B10">
      <w:pPr>
        <w:spacing w:after="0" w:line="240" w:lineRule="auto"/>
        <w:rPr>
          <w:rFonts w:ascii="Times New Roman" w:hAnsi="Times New Roman" w:cs="Times New Roman"/>
        </w:rPr>
      </w:pPr>
    </w:p>
    <w:p w:rsidR="00FF4B10" w:rsidRPr="00FF4B10" w:rsidRDefault="00FF4B10" w:rsidP="00FF4B10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FF4B10">
        <w:rPr>
          <w:rFonts w:ascii="Times New Roman" w:hAnsi="Times New Roman" w:cs="Times New Roman"/>
          <w:b w:val="0"/>
          <w:bCs w:val="0"/>
          <w:sz w:val="22"/>
          <w:szCs w:val="22"/>
        </w:rPr>
        <w:t>ПОСТАНОВЛЕНИЕ</w:t>
      </w:r>
    </w:p>
    <w:p w:rsidR="00FF4B10" w:rsidRPr="00FF4B10" w:rsidRDefault="00FF4B10" w:rsidP="00FF4B10">
      <w:pPr>
        <w:shd w:val="clear" w:color="auto" w:fill="FFFFFF"/>
        <w:spacing w:after="0" w:line="240" w:lineRule="auto"/>
        <w:ind w:left="3922"/>
        <w:rPr>
          <w:rFonts w:ascii="Times New Roman" w:hAnsi="Times New Roman" w:cs="Times New Roman"/>
          <w:color w:val="000000"/>
          <w:spacing w:val="-1"/>
        </w:rPr>
      </w:pPr>
    </w:p>
    <w:p w:rsidR="00FF4B10" w:rsidRPr="00FF4B10" w:rsidRDefault="00FF4B10" w:rsidP="00FF4B1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</w:rPr>
      </w:pPr>
      <w:r w:rsidRPr="00FF4B10">
        <w:rPr>
          <w:rFonts w:ascii="Times New Roman" w:hAnsi="Times New Roman" w:cs="Times New Roman"/>
        </w:rPr>
        <w:t xml:space="preserve">   от   «7»  июня </w:t>
      </w:r>
      <w:r w:rsidRPr="00FF4B10">
        <w:rPr>
          <w:rFonts w:ascii="Times New Roman" w:hAnsi="Times New Roman" w:cs="Times New Roman"/>
          <w:bCs/>
        </w:rPr>
        <w:t xml:space="preserve">2023 г.                                                        </w:t>
      </w:r>
      <w:r>
        <w:rPr>
          <w:rFonts w:ascii="Times New Roman" w:hAnsi="Times New Roman" w:cs="Times New Roman"/>
          <w:bCs/>
        </w:rPr>
        <w:t xml:space="preserve">                                       </w:t>
      </w:r>
      <w:r w:rsidRPr="00FF4B10">
        <w:rPr>
          <w:rFonts w:ascii="Times New Roman" w:hAnsi="Times New Roman" w:cs="Times New Roman"/>
          <w:bCs/>
        </w:rPr>
        <w:t xml:space="preserve">   № 269                                                                                                                            </w:t>
      </w:r>
    </w:p>
    <w:p w:rsidR="00FF4B10" w:rsidRPr="00FF4B10" w:rsidRDefault="00FF4B10" w:rsidP="00FF4B1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1"/>
        </w:rPr>
      </w:pPr>
      <w:r w:rsidRPr="00FF4B10">
        <w:rPr>
          <w:rFonts w:ascii="Times New Roman" w:hAnsi="Times New Roman" w:cs="Times New Roman"/>
          <w:bCs/>
          <w:color w:val="000000"/>
          <w:spacing w:val="-1"/>
        </w:rPr>
        <w:t>с. Большое Игнатово</w:t>
      </w:r>
    </w:p>
    <w:p w:rsidR="00FF4B10" w:rsidRPr="00FF4B10" w:rsidRDefault="00FF4B10" w:rsidP="00FF4B1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</w:rPr>
      </w:pPr>
    </w:p>
    <w:p w:rsidR="00FF4B10" w:rsidRDefault="00FF4B10" w:rsidP="00FF4B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FF4B10">
        <w:rPr>
          <w:rFonts w:ascii="Times New Roman" w:hAnsi="Times New Roman" w:cs="Times New Roman"/>
        </w:rPr>
        <w:t>О внесении изменений в  постановление</w:t>
      </w:r>
      <w:r>
        <w:rPr>
          <w:rFonts w:ascii="Times New Roman" w:hAnsi="Times New Roman" w:cs="Times New Roman"/>
        </w:rPr>
        <w:t xml:space="preserve"> </w:t>
      </w:r>
      <w:r w:rsidRPr="00FF4B10">
        <w:rPr>
          <w:rFonts w:ascii="Times New Roman" w:hAnsi="Times New Roman" w:cs="Times New Roman"/>
        </w:rPr>
        <w:t xml:space="preserve">Администрации </w:t>
      </w:r>
    </w:p>
    <w:p w:rsidR="00FF4B10" w:rsidRPr="00FF4B10" w:rsidRDefault="00FF4B10" w:rsidP="00FF4B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FF4B10">
        <w:rPr>
          <w:rFonts w:ascii="Times New Roman" w:hAnsi="Times New Roman" w:cs="Times New Roman"/>
        </w:rPr>
        <w:t>Большеигнатовского    муниципального района от 08.07.2014 г № 320</w:t>
      </w:r>
    </w:p>
    <w:p w:rsidR="00FF4B10" w:rsidRPr="00FF4B10" w:rsidRDefault="00FF4B10" w:rsidP="00FF4B10">
      <w:pPr>
        <w:spacing w:after="0" w:line="240" w:lineRule="auto"/>
        <w:rPr>
          <w:rFonts w:ascii="Times New Roman" w:hAnsi="Times New Roman" w:cs="Times New Roman"/>
        </w:rPr>
      </w:pPr>
      <w:r w:rsidRPr="00FF4B10">
        <w:rPr>
          <w:rFonts w:ascii="Times New Roman" w:hAnsi="Times New Roman" w:cs="Times New Roman"/>
        </w:rPr>
        <w:t xml:space="preserve">   «О создании комиссии по рассмотрению документов</w:t>
      </w:r>
    </w:p>
    <w:p w:rsidR="00FF4B10" w:rsidRPr="00FF4B10" w:rsidRDefault="00FF4B10" w:rsidP="00FF4B10">
      <w:pPr>
        <w:spacing w:after="0" w:line="240" w:lineRule="auto"/>
        <w:rPr>
          <w:rFonts w:ascii="Times New Roman" w:hAnsi="Times New Roman" w:cs="Times New Roman"/>
        </w:rPr>
      </w:pPr>
      <w:r w:rsidRPr="00FF4B10">
        <w:rPr>
          <w:rFonts w:ascii="Times New Roman" w:hAnsi="Times New Roman" w:cs="Times New Roman"/>
        </w:rPr>
        <w:t xml:space="preserve">   об установлении пенсии за выслугу лет лицам, замещающим    </w:t>
      </w:r>
    </w:p>
    <w:p w:rsidR="00FF4B10" w:rsidRPr="00FF4B10" w:rsidRDefault="00FF4B10" w:rsidP="00FF4B10">
      <w:pPr>
        <w:spacing w:after="0" w:line="240" w:lineRule="auto"/>
        <w:rPr>
          <w:rFonts w:ascii="Times New Roman" w:hAnsi="Times New Roman" w:cs="Times New Roman"/>
        </w:rPr>
      </w:pPr>
      <w:r w:rsidRPr="00FF4B10">
        <w:rPr>
          <w:rFonts w:ascii="Times New Roman" w:hAnsi="Times New Roman" w:cs="Times New Roman"/>
        </w:rPr>
        <w:t xml:space="preserve">   муниципальные должности и должности муниципальной</w:t>
      </w:r>
    </w:p>
    <w:p w:rsidR="00FF4B10" w:rsidRPr="00FF4B10" w:rsidRDefault="00FF4B10" w:rsidP="00FF4B10">
      <w:pPr>
        <w:spacing w:after="0" w:line="240" w:lineRule="auto"/>
        <w:rPr>
          <w:rFonts w:ascii="Times New Roman" w:hAnsi="Times New Roman" w:cs="Times New Roman"/>
        </w:rPr>
      </w:pPr>
      <w:r w:rsidRPr="00FF4B10">
        <w:rPr>
          <w:rFonts w:ascii="Times New Roman" w:hAnsi="Times New Roman" w:cs="Times New Roman"/>
        </w:rPr>
        <w:t xml:space="preserve">   службы в органах местного самоуправления Большеигнатовского   </w:t>
      </w:r>
    </w:p>
    <w:p w:rsidR="00FF4B10" w:rsidRPr="00FF4B10" w:rsidRDefault="00FF4B10" w:rsidP="00FF4B10">
      <w:pPr>
        <w:spacing w:after="0" w:line="240" w:lineRule="auto"/>
        <w:rPr>
          <w:rFonts w:ascii="Times New Roman" w:hAnsi="Times New Roman" w:cs="Times New Roman"/>
        </w:rPr>
      </w:pPr>
      <w:r w:rsidRPr="00FF4B10">
        <w:rPr>
          <w:rFonts w:ascii="Times New Roman" w:hAnsi="Times New Roman" w:cs="Times New Roman"/>
        </w:rPr>
        <w:t xml:space="preserve">   муниципального района»</w:t>
      </w:r>
    </w:p>
    <w:p w:rsidR="00FF4B10" w:rsidRPr="00FF4B10" w:rsidRDefault="00FF4B10" w:rsidP="00FF4B10">
      <w:pPr>
        <w:spacing w:after="0" w:line="240" w:lineRule="auto"/>
        <w:ind w:left="180"/>
        <w:jc w:val="both"/>
        <w:rPr>
          <w:rFonts w:ascii="Times New Roman" w:hAnsi="Times New Roman" w:cs="Times New Roman"/>
        </w:rPr>
      </w:pPr>
    </w:p>
    <w:p w:rsidR="00FF4B10" w:rsidRPr="00FF4B10" w:rsidRDefault="00FF4B10" w:rsidP="00FF4B1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F4B10">
        <w:rPr>
          <w:rFonts w:ascii="Times New Roman" w:hAnsi="Times New Roman" w:cs="Times New Roman"/>
        </w:rPr>
        <w:t>Администрация Большеигнатовского муниципального района</w:t>
      </w:r>
    </w:p>
    <w:p w:rsidR="00FF4B10" w:rsidRPr="00FF4B10" w:rsidRDefault="00FF4B10" w:rsidP="00FF4B1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F4B10">
        <w:rPr>
          <w:rFonts w:ascii="Times New Roman" w:hAnsi="Times New Roman" w:cs="Times New Roman"/>
        </w:rPr>
        <w:t xml:space="preserve">  </w:t>
      </w:r>
      <w:r w:rsidRPr="00FF4B10">
        <w:rPr>
          <w:rFonts w:ascii="Times New Roman" w:hAnsi="Times New Roman" w:cs="Times New Roman"/>
          <w:b/>
        </w:rPr>
        <w:t>ПОСТАНОВЛЯЕТ:</w:t>
      </w:r>
    </w:p>
    <w:p w:rsidR="00FF4B10" w:rsidRPr="00FF4B10" w:rsidRDefault="00FF4B10" w:rsidP="00FF4B10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F4B10">
        <w:rPr>
          <w:rFonts w:ascii="Times New Roman" w:hAnsi="Times New Roman" w:cs="Times New Roman"/>
        </w:rPr>
        <w:t xml:space="preserve">Внести изменения в состав комиссии по рассмотрению  документов об установлении пенсии за выслугу лет лицам, замещающим муниципальные должности и должности муниципальной службы в органах местного самоуправления Большеигнатовского муниципального района,  утвержденный постановлением  Администрации Большеигнатовского  </w:t>
      </w:r>
    </w:p>
    <w:p w:rsidR="00FF4B10" w:rsidRPr="00FF4B10" w:rsidRDefault="00FF4B10" w:rsidP="00FF4B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F4B10">
        <w:rPr>
          <w:rFonts w:ascii="Times New Roman" w:hAnsi="Times New Roman" w:cs="Times New Roman"/>
        </w:rPr>
        <w:t>муниципального района от 08.07.2014г  № 320 «О создании комиссии по  рассмотрению документов об установлении пенсии за выслугу лет лицам,  замещающим муниципальные должности и должности муниципальной</w:t>
      </w:r>
      <w:r>
        <w:rPr>
          <w:rFonts w:ascii="Times New Roman" w:hAnsi="Times New Roman" w:cs="Times New Roman"/>
        </w:rPr>
        <w:t xml:space="preserve"> </w:t>
      </w:r>
      <w:r w:rsidRPr="00FF4B10">
        <w:rPr>
          <w:rFonts w:ascii="Times New Roman" w:hAnsi="Times New Roman" w:cs="Times New Roman"/>
        </w:rPr>
        <w:t xml:space="preserve">службы в органах местного самоуправления Большеигнатовского униципального района», изложив его в следующей редакции: </w:t>
      </w:r>
    </w:p>
    <w:p w:rsidR="00FF4B10" w:rsidRPr="00FF4B10" w:rsidRDefault="00FF4B10" w:rsidP="00FF4B10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464" w:type="dxa"/>
        <w:jc w:val="center"/>
        <w:tblLook w:val="00A0" w:firstRow="1" w:lastRow="0" w:firstColumn="1" w:lastColumn="0" w:noHBand="0" w:noVBand="0"/>
      </w:tblPr>
      <w:tblGrid>
        <w:gridCol w:w="2796"/>
        <w:gridCol w:w="310"/>
        <w:gridCol w:w="6358"/>
      </w:tblGrid>
      <w:tr w:rsidR="00FF4B10" w:rsidRPr="00FF4B10" w:rsidTr="00C00F97">
        <w:trPr>
          <w:jc w:val="center"/>
        </w:trPr>
        <w:tc>
          <w:tcPr>
            <w:tcW w:w="2796" w:type="dxa"/>
          </w:tcPr>
          <w:p w:rsidR="00FF4B10" w:rsidRPr="00FF4B10" w:rsidRDefault="00FF4B10" w:rsidP="00FF4B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4B10">
              <w:rPr>
                <w:rFonts w:ascii="Times New Roman" w:hAnsi="Times New Roman" w:cs="Times New Roman"/>
              </w:rPr>
              <w:t>Поняева И.М.</w:t>
            </w:r>
          </w:p>
        </w:tc>
        <w:tc>
          <w:tcPr>
            <w:tcW w:w="310" w:type="dxa"/>
          </w:tcPr>
          <w:p w:rsidR="00FF4B10" w:rsidRPr="00FF4B10" w:rsidRDefault="00FF4B10" w:rsidP="00FF4B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4B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8" w:type="dxa"/>
          </w:tcPr>
          <w:p w:rsidR="00FF4B10" w:rsidRPr="00FF4B10" w:rsidRDefault="00FF4B10" w:rsidP="00FF4B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4B10">
              <w:rPr>
                <w:rFonts w:ascii="Times New Roman" w:hAnsi="Times New Roman" w:cs="Times New Roman"/>
              </w:rPr>
              <w:t xml:space="preserve">заместитель Главы Большеигнатовского муниципального района по финансово-экономическим и общим вопросам, </w:t>
            </w:r>
            <w:r w:rsidRPr="00FF4B10">
              <w:rPr>
                <w:rFonts w:ascii="Times New Roman" w:hAnsi="Times New Roman" w:cs="Times New Roman"/>
                <w:b/>
              </w:rPr>
              <w:t>председатель комиссии</w:t>
            </w:r>
            <w:r w:rsidRPr="00FF4B10">
              <w:rPr>
                <w:rFonts w:ascii="Times New Roman" w:hAnsi="Times New Roman" w:cs="Times New Roman"/>
              </w:rPr>
              <w:t>;</w:t>
            </w:r>
          </w:p>
        </w:tc>
      </w:tr>
      <w:tr w:rsidR="00FF4B10" w:rsidRPr="00FF4B10" w:rsidTr="00C00F97">
        <w:trPr>
          <w:jc w:val="center"/>
        </w:trPr>
        <w:tc>
          <w:tcPr>
            <w:tcW w:w="2796" w:type="dxa"/>
          </w:tcPr>
          <w:p w:rsidR="00FF4B10" w:rsidRPr="00FF4B10" w:rsidRDefault="00FF4B10" w:rsidP="00FF4B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4B10">
              <w:rPr>
                <w:rFonts w:ascii="Times New Roman" w:hAnsi="Times New Roman" w:cs="Times New Roman"/>
              </w:rPr>
              <w:t>Ляхманова Н.В.</w:t>
            </w:r>
          </w:p>
        </w:tc>
        <w:tc>
          <w:tcPr>
            <w:tcW w:w="310" w:type="dxa"/>
          </w:tcPr>
          <w:p w:rsidR="00FF4B10" w:rsidRPr="00FF4B10" w:rsidRDefault="00FF4B10" w:rsidP="00FF4B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4B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8" w:type="dxa"/>
          </w:tcPr>
          <w:p w:rsidR="00FF4B10" w:rsidRPr="00FF4B10" w:rsidRDefault="00FF4B10" w:rsidP="00FF4B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4B10">
              <w:rPr>
                <w:rFonts w:ascii="Times New Roman" w:hAnsi="Times New Roman" w:cs="Times New Roman"/>
              </w:rPr>
              <w:t xml:space="preserve">начальник отдела организационной и кадровой работы Администрации Большеигнатовского муниципального района, </w:t>
            </w:r>
            <w:r w:rsidRPr="00FF4B10">
              <w:rPr>
                <w:rFonts w:ascii="Times New Roman" w:hAnsi="Times New Roman" w:cs="Times New Roman"/>
                <w:b/>
              </w:rPr>
              <w:t>заместитель председателя  комиссии;</w:t>
            </w:r>
          </w:p>
        </w:tc>
      </w:tr>
      <w:tr w:rsidR="00FF4B10" w:rsidRPr="00FF4B10" w:rsidTr="00C00F97">
        <w:trPr>
          <w:jc w:val="center"/>
        </w:trPr>
        <w:tc>
          <w:tcPr>
            <w:tcW w:w="2796" w:type="dxa"/>
          </w:tcPr>
          <w:p w:rsidR="00FF4B10" w:rsidRPr="00FF4B10" w:rsidRDefault="00FF4B10" w:rsidP="00FF4B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4B10">
              <w:rPr>
                <w:rFonts w:ascii="Times New Roman" w:hAnsi="Times New Roman" w:cs="Times New Roman"/>
              </w:rPr>
              <w:t>Левщанова Н.А.</w:t>
            </w:r>
          </w:p>
        </w:tc>
        <w:tc>
          <w:tcPr>
            <w:tcW w:w="310" w:type="dxa"/>
          </w:tcPr>
          <w:p w:rsidR="00FF4B10" w:rsidRPr="00FF4B10" w:rsidRDefault="00FF4B10" w:rsidP="00FF4B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4B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8" w:type="dxa"/>
          </w:tcPr>
          <w:p w:rsidR="00FF4B10" w:rsidRPr="00FF4B10" w:rsidRDefault="00FF4B10" w:rsidP="00FF4B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4B10">
              <w:rPr>
                <w:rFonts w:ascii="Times New Roman" w:hAnsi="Times New Roman" w:cs="Times New Roman"/>
              </w:rPr>
              <w:t xml:space="preserve">главный специалист отдела организационной и кадровой работы Администрации Большеигнатовского муниципального района, </w:t>
            </w:r>
            <w:r w:rsidRPr="00FF4B10">
              <w:rPr>
                <w:rFonts w:ascii="Times New Roman" w:hAnsi="Times New Roman" w:cs="Times New Roman"/>
                <w:b/>
              </w:rPr>
              <w:t>секретарь комиссии;</w:t>
            </w:r>
          </w:p>
        </w:tc>
      </w:tr>
      <w:tr w:rsidR="00FF4B10" w:rsidRPr="00FF4B10" w:rsidTr="00C00F97">
        <w:trPr>
          <w:jc w:val="center"/>
        </w:trPr>
        <w:tc>
          <w:tcPr>
            <w:tcW w:w="9464" w:type="dxa"/>
            <w:gridSpan w:val="3"/>
          </w:tcPr>
          <w:p w:rsidR="00FF4B10" w:rsidRPr="00FF4B10" w:rsidRDefault="00FF4B10" w:rsidP="00FF4B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4B10" w:rsidRPr="00FF4B10" w:rsidRDefault="00FF4B10" w:rsidP="00FF4B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4B10">
              <w:rPr>
                <w:rFonts w:ascii="Times New Roman" w:hAnsi="Times New Roman" w:cs="Times New Roman"/>
                <w:b/>
              </w:rPr>
              <w:t>Члены комиссии:</w:t>
            </w:r>
          </w:p>
        </w:tc>
      </w:tr>
      <w:tr w:rsidR="00FF4B10" w:rsidRPr="00FF4B10" w:rsidTr="00C00F97">
        <w:trPr>
          <w:jc w:val="center"/>
        </w:trPr>
        <w:tc>
          <w:tcPr>
            <w:tcW w:w="2796" w:type="dxa"/>
          </w:tcPr>
          <w:p w:rsidR="00FF4B10" w:rsidRPr="00FF4B10" w:rsidRDefault="00FF4B10" w:rsidP="00FF4B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4B10">
              <w:rPr>
                <w:rFonts w:ascii="Times New Roman" w:hAnsi="Times New Roman" w:cs="Times New Roman"/>
              </w:rPr>
              <w:t>Наумова Г.П.</w:t>
            </w:r>
          </w:p>
        </w:tc>
        <w:tc>
          <w:tcPr>
            <w:tcW w:w="310" w:type="dxa"/>
          </w:tcPr>
          <w:p w:rsidR="00FF4B10" w:rsidRPr="00FF4B10" w:rsidRDefault="00FF4B10" w:rsidP="00FF4B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4B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8" w:type="dxa"/>
          </w:tcPr>
          <w:p w:rsidR="00FF4B10" w:rsidRPr="00FF4B10" w:rsidRDefault="00FF4B10" w:rsidP="00FF4B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4B10">
              <w:rPr>
                <w:rFonts w:ascii="Times New Roman" w:hAnsi="Times New Roman" w:cs="Times New Roman"/>
              </w:rPr>
              <w:t>начальник отдела бухгалтерии – главный бухгалтер Администрации Большеигнатовского муниципального района;</w:t>
            </w:r>
          </w:p>
        </w:tc>
      </w:tr>
      <w:tr w:rsidR="00FF4B10" w:rsidRPr="00FF4B10" w:rsidTr="00C00F97">
        <w:trPr>
          <w:jc w:val="center"/>
        </w:trPr>
        <w:tc>
          <w:tcPr>
            <w:tcW w:w="2796" w:type="dxa"/>
          </w:tcPr>
          <w:p w:rsidR="00FF4B10" w:rsidRPr="00FF4B10" w:rsidRDefault="00FF4B10" w:rsidP="00FF4B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4B10">
              <w:rPr>
                <w:rFonts w:ascii="Times New Roman" w:hAnsi="Times New Roman" w:cs="Times New Roman"/>
              </w:rPr>
              <w:t>Полякина Е.С.</w:t>
            </w:r>
          </w:p>
        </w:tc>
        <w:tc>
          <w:tcPr>
            <w:tcW w:w="310" w:type="dxa"/>
          </w:tcPr>
          <w:p w:rsidR="00FF4B10" w:rsidRPr="00FF4B10" w:rsidRDefault="00FF4B10" w:rsidP="00FF4B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4B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8" w:type="dxa"/>
          </w:tcPr>
          <w:p w:rsidR="00FF4B10" w:rsidRPr="00FF4B10" w:rsidRDefault="00FF4B10" w:rsidP="00FF4B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4B10">
              <w:rPr>
                <w:rFonts w:ascii="Times New Roman" w:hAnsi="Times New Roman" w:cs="Times New Roman"/>
              </w:rPr>
              <w:t>юрисконсульт юридического отдела Администрации Большеигнатовского мунициапльного района;</w:t>
            </w:r>
          </w:p>
        </w:tc>
      </w:tr>
      <w:tr w:rsidR="00FF4B10" w:rsidRPr="00FF4B10" w:rsidTr="00C00F97">
        <w:trPr>
          <w:jc w:val="center"/>
        </w:trPr>
        <w:tc>
          <w:tcPr>
            <w:tcW w:w="2796" w:type="dxa"/>
          </w:tcPr>
          <w:p w:rsidR="00FF4B10" w:rsidRPr="00FF4B10" w:rsidRDefault="00FF4B10" w:rsidP="00FF4B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4B10">
              <w:rPr>
                <w:rFonts w:ascii="Times New Roman" w:hAnsi="Times New Roman" w:cs="Times New Roman"/>
              </w:rPr>
              <w:t>Юдина А.В.</w:t>
            </w:r>
          </w:p>
        </w:tc>
        <w:tc>
          <w:tcPr>
            <w:tcW w:w="310" w:type="dxa"/>
          </w:tcPr>
          <w:p w:rsidR="00FF4B10" w:rsidRPr="00FF4B10" w:rsidRDefault="00FF4B10" w:rsidP="00FF4B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4B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8" w:type="dxa"/>
          </w:tcPr>
          <w:p w:rsidR="00FF4B10" w:rsidRPr="00FF4B10" w:rsidRDefault="00FF4B10" w:rsidP="00FF4B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4B10">
              <w:rPr>
                <w:rFonts w:ascii="Times New Roman" w:hAnsi="Times New Roman" w:cs="Times New Roman"/>
              </w:rPr>
              <w:t>и.о.начальника финансового управления Администрации Большеигнатовского муниципального района.</w:t>
            </w:r>
          </w:p>
        </w:tc>
      </w:tr>
    </w:tbl>
    <w:p w:rsidR="00FF4B10" w:rsidRPr="00FF4B10" w:rsidRDefault="00FF4B10" w:rsidP="00FF4B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F4B10" w:rsidRPr="00FF4B10" w:rsidRDefault="00FF4B10" w:rsidP="00FF4B1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F4B10">
        <w:rPr>
          <w:rFonts w:ascii="Times New Roman" w:hAnsi="Times New Roman" w:cs="Times New Roman"/>
        </w:rPr>
        <w:t xml:space="preserve"> 2. Признать утратившим силу постановление Администрации Большеигнатовского муниципального района от 01.06.2021 г № 251 «О внесении изменений в в постановление администрации Большеигнатовского муниципального района от 08.07.2014 г № 320 «О создании комиссии по рассмотрению документов  об установлении пенсии за выслугу лет лицам, замещающим  муниципальные должности и должности муниципальной</w:t>
      </w:r>
      <w:r>
        <w:rPr>
          <w:rFonts w:ascii="Times New Roman" w:hAnsi="Times New Roman" w:cs="Times New Roman"/>
        </w:rPr>
        <w:t xml:space="preserve"> </w:t>
      </w:r>
      <w:r w:rsidRPr="00FF4B10">
        <w:rPr>
          <w:rFonts w:ascii="Times New Roman" w:hAnsi="Times New Roman" w:cs="Times New Roman"/>
        </w:rPr>
        <w:t>службы в органах местного самоуправления Большеигнатовского    муниципального района»</w:t>
      </w:r>
    </w:p>
    <w:p w:rsidR="00FF4B10" w:rsidRPr="00FF4B10" w:rsidRDefault="00FF4B10" w:rsidP="00FF4B1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F4B10">
        <w:rPr>
          <w:rFonts w:ascii="Times New Roman" w:hAnsi="Times New Roman" w:cs="Times New Roman"/>
        </w:rPr>
        <w:t xml:space="preserve">     3. Настоящее постановление вступает в силу со дня его официального опубликования.</w:t>
      </w:r>
    </w:p>
    <w:p w:rsidR="00FF4B10" w:rsidRPr="00FF4B10" w:rsidRDefault="00FF4B10" w:rsidP="00FF4B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F4B10" w:rsidRPr="00FF4B10" w:rsidRDefault="00FF4B10" w:rsidP="00FF4B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F4B10">
        <w:rPr>
          <w:rFonts w:ascii="Times New Roman" w:hAnsi="Times New Roman" w:cs="Times New Roman"/>
        </w:rPr>
        <w:t xml:space="preserve">Глава Большеигнатовского </w:t>
      </w:r>
    </w:p>
    <w:p w:rsidR="00FF4B10" w:rsidRPr="00FF4B10" w:rsidRDefault="00FF4B10" w:rsidP="00FF4B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F4B10">
        <w:rPr>
          <w:rFonts w:ascii="Times New Roman" w:hAnsi="Times New Roman" w:cs="Times New Roman"/>
        </w:rPr>
        <w:t xml:space="preserve">муниципального района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</w:t>
      </w:r>
      <w:bookmarkStart w:id="0" w:name="_GoBack"/>
      <w:bookmarkEnd w:id="0"/>
      <w:r w:rsidRPr="00FF4B10">
        <w:rPr>
          <w:rFonts w:ascii="Times New Roman" w:hAnsi="Times New Roman" w:cs="Times New Roman"/>
        </w:rPr>
        <w:t>Т.Н.Полозова</w:t>
      </w:r>
    </w:p>
    <w:p w:rsidR="00FF4B10" w:rsidRPr="00FF4B10" w:rsidRDefault="00FF4B10" w:rsidP="00FF4B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F4B10" w:rsidRPr="00FF4B10" w:rsidRDefault="00FF4B10" w:rsidP="00FF4B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93E89" w:rsidRPr="00FF4B10" w:rsidRDefault="00093E89" w:rsidP="00FF4B10">
      <w:pPr>
        <w:spacing w:after="0" w:line="240" w:lineRule="auto"/>
        <w:rPr>
          <w:rFonts w:ascii="Times New Roman" w:hAnsi="Times New Roman" w:cs="Times New Roman"/>
        </w:rPr>
      </w:pPr>
    </w:p>
    <w:sectPr w:rsidR="00093E89" w:rsidRPr="00FF4B10" w:rsidSect="00FF0C38">
      <w:headerReference w:type="default" r:id="rId10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695" w:rsidRDefault="003E2695" w:rsidP="00AE471C">
      <w:pPr>
        <w:spacing w:after="0" w:line="240" w:lineRule="auto"/>
      </w:pPr>
      <w:r>
        <w:separator/>
      </w:r>
    </w:p>
  </w:endnote>
  <w:endnote w:type="continuationSeparator" w:id="0">
    <w:p w:rsidR="003E2695" w:rsidRDefault="003E2695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695" w:rsidRDefault="003E2695" w:rsidP="00AE471C">
      <w:pPr>
        <w:spacing w:after="0" w:line="240" w:lineRule="auto"/>
      </w:pPr>
      <w:r>
        <w:separator/>
      </w:r>
    </w:p>
  </w:footnote>
  <w:footnote w:type="continuationSeparator" w:id="0">
    <w:p w:rsidR="003E2695" w:rsidRDefault="003E2695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C38" w:rsidRDefault="00FF0C3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01B81895"/>
    <w:multiLevelType w:val="multilevel"/>
    <w:tmpl w:val="393C40FC"/>
    <w:lvl w:ilvl="0">
      <w:start w:val="1"/>
      <w:numFmt w:val="decimal"/>
      <w:lvlText w:val="%1."/>
      <w:lvlJc w:val="left"/>
      <w:pPr>
        <w:ind w:left="375" w:hanging="37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01C93DA7"/>
    <w:multiLevelType w:val="hybridMultilevel"/>
    <w:tmpl w:val="D82C9900"/>
    <w:lvl w:ilvl="0" w:tplc="2236DAC0">
      <w:numFmt w:val="bullet"/>
      <w:lvlText w:val="-"/>
      <w:lvlJc w:val="left"/>
      <w:pPr>
        <w:ind w:left="9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8CF6A6">
      <w:numFmt w:val="bullet"/>
      <w:lvlText w:val="•"/>
      <w:lvlJc w:val="left"/>
      <w:pPr>
        <w:ind w:left="1912" w:hanging="164"/>
      </w:pPr>
      <w:rPr>
        <w:rFonts w:hint="default"/>
        <w:lang w:val="ru-RU" w:eastAsia="en-US" w:bidi="ar-SA"/>
      </w:rPr>
    </w:lvl>
    <w:lvl w:ilvl="2" w:tplc="DD84B650">
      <w:numFmt w:val="bullet"/>
      <w:lvlText w:val="•"/>
      <w:lvlJc w:val="left"/>
      <w:pPr>
        <w:ind w:left="2865" w:hanging="164"/>
      </w:pPr>
      <w:rPr>
        <w:rFonts w:hint="default"/>
        <w:lang w:val="ru-RU" w:eastAsia="en-US" w:bidi="ar-SA"/>
      </w:rPr>
    </w:lvl>
    <w:lvl w:ilvl="3" w:tplc="99947272">
      <w:numFmt w:val="bullet"/>
      <w:lvlText w:val="•"/>
      <w:lvlJc w:val="left"/>
      <w:pPr>
        <w:ind w:left="3817" w:hanging="164"/>
      </w:pPr>
      <w:rPr>
        <w:rFonts w:hint="default"/>
        <w:lang w:val="ru-RU" w:eastAsia="en-US" w:bidi="ar-SA"/>
      </w:rPr>
    </w:lvl>
    <w:lvl w:ilvl="4" w:tplc="E5A20B42">
      <w:numFmt w:val="bullet"/>
      <w:lvlText w:val="•"/>
      <w:lvlJc w:val="left"/>
      <w:pPr>
        <w:ind w:left="4770" w:hanging="164"/>
      </w:pPr>
      <w:rPr>
        <w:rFonts w:hint="default"/>
        <w:lang w:val="ru-RU" w:eastAsia="en-US" w:bidi="ar-SA"/>
      </w:rPr>
    </w:lvl>
    <w:lvl w:ilvl="5" w:tplc="5AF4C126">
      <w:numFmt w:val="bullet"/>
      <w:lvlText w:val="•"/>
      <w:lvlJc w:val="left"/>
      <w:pPr>
        <w:ind w:left="5723" w:hanging="164"/>
      </w:pPr>
      <w:rPr>
        <w:rFonts w:hint="default"/>
        <w:lang w:val="ru-RU" w:eastAsia="en-US" w:bidi="ar-SA"/>
      </w:rPr>
    </w:lvl>
    <w:lvl w:ilvl="6" w:tplc="494C527A">
      <w:numFmt w:val="bullet"/>
      <w:lvlText w:val="•"/>
      <w:lvlJc w:val="left"/>
      <w:pPr>
        <w:ind w:left="6675" w:hanging="164"/>
      </w:pPr>
      <w:rPr>
        <w:rFonts w:hint="default"/>
        <w:lang w:val="ru-RU" w:eastAsia="en-US" w:bidi="ar-SA"/>
      </w:rPr>
    </w:lvl>
    <w:lvl w:ilvl="7" w:tplc="6226A582">
      <w:numFmt w:val="bullet"/>
      <w:lvlText w:val="•"/>
      <w:lvlJc w:val="left"/>
      <w:pPr>
        <w:ind w:left="7628" w:hanging="164"/>
      </w:pPr>
      <w:rPr>
        <w:rFonts w:hint="default"/>
        <w:lang w:val="ru-RU" w:eastAsia="en-US" w:bidi="ar-SA"/>
      </w:rPr>
    </w:lvl>
    <w:lvl w:ilvl="8" w:tplc="F76CB6EA">
      <w:numFmt w:val="bullet"/>
      <w:lvlText w:val="•"/>
      <w:lvlJc w:val="left"/>
      <w:pPr>
        <w:ind w:left="8581" w:hanging="164"/>
      </w:pPr>
      <w:rPr>
        <w:rFonts w:hint="default"/>
        <w:lang w:val="ru-RU" w:eastAsia="en-US" w:bidi="ar-SA"/>
      </w:rPr>
    </w:lvl>
  </w:abstractNum>
  <w:abstractNum w:abstractNumId="13">
    <w:nsid w:val="03AC06E9"/>
    <w:multiLevelType w:val="hybridMultilevel"/>
    <w:tmpl w:val="8628398C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88041BA"/>
    <w:multiLevelType w:val="multilevel"/>
    <w:tmpl w:val="F3CA1E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7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0A1A2C17"/>
    <w:multiLevelType w:val="hybridMultilevel"/>
    <w:tmpl w:val="69044FBE"/>
    <w:lvl w:ilvl="0" w:tplc="7BEED996">
      <w:start w:val="1"/>
      <w:numFmt w:val="decimal"/>
      <w:lvlText w:val="%1"/>
      <w:lvlJc w:val="left"/>
      <w:pPr>
        <w:ind w:left="1170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6">
    <w:nsid w:val="11603CD7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17">
    <w:nsid w:val="154235CE"/>
    <w:multiLevelType w:val="hybridMultilevel"/>
    <w:tmpl w:val="54CC66A0"/>
    <w:lvl w:ilvl="0" w:tplc="3C889C6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60616A0"/>
    <w:multiLevelType w:val="multilevel"/>
    <w:tmpl w:val="616E52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9">
    <w:nsid w:val="162A7474"/>
    <w:multiLevelType w:val="multilevel"/>
    <w:tmpl w:val="F7C28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abstractNum w:abstractNumId="20">
    <w:nsid w:val="165619F2"/>
    <w:multiLevelType w:val="hybridMultilevel"/>
    <w:tmpl w:val="1B02A392"/>
    <w:lvl w:ilvl="0" w:tplc="0812F3F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1B9144BF"/>
    <w:multiLevelType w:val="singleLevel"/>
    <w:tmpl w:val="D43C88A0"/>
    <w:lvl w:ilvl="0">
      <w:start w:val="1"/>
      <w:numFmt w:val="decimal"/>
      <w:lvlText w:val="%1"/>
      <w:legacy w:legacy="1" w:legacySpace="0" w:legacyIndent="0"/>
      <w:lvlJc w:val="left"/>
      <w:pPr>
        <w:ind w:left="567" w:firstLine="0"/>
      </w:pPr>
    </w:lvl>
  </w:abstractNum>
  <w:abstractNum w:abstractNumId="22">
    <w:nsid w:val="1D5F06DA"/>
    <w:multiLevelType w:val="hybridMultilevel"/>
    <w:tmpl w:val="1EBC70BC"/>
    <w:lvl w:ilvl="0" w:tplc="5AD65D26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3">
    <w:nsid w:val="21846A43"/>
    <w:multiLevelType w:val="hybridMultilevel"/>
    <w:tmpl w:val="C43238EE"/>
    <w:lvl w:ilvl="0" w:tplc="486261E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2246079D"/>
    <w:multiLevelType w:val="hybridMultilevel"/>
    <w:tmpl w:val="BD4481C4"/>
    <w:lvl w:ilvl="0" w:tplc="B9EC0E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5950F9C"/>
    <w:multiLevelType w:val="multilevel"/>
    <w:tmpl w:val="2D86EEC2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0" w:hanging="2160"/>
      </w:pPr>
      <w:rPr>
        <w:rFonts w:hint="default"/>
      </w:rPr>
    </w:lvl>
  </w:abstractNum>
  <w:abstractNum w:abstractNumId="26">
    <w:nsid w:val="300B5628"/>
    <w:multiLevelType w:val="hybridMultilevel"/>
    <w:tmpl w:val="F9F61FF6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20F1C87"/>
    <w:multiLevelType w:val="multilevel"/>
    <w:tmpl w:val="2E221D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32593A6C"/>
    <w:multiLevelType w:val="multilevel"/>
    <w:tmpl w:val="54F0E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9">
    <w:nsid w:val="355D7C11"/>
    <w:multiLevelType w:val="hybridMultilevel"/>
    <w:tmpl w:val="87124626"/>
    <w:lvl w:ilvl="0" w:tplc="864A61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AC711F9"/>
    <w:multiLevelType w:val="hybridMultilevel"/>
    <w:tmpl w:val="84621A34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ED24B42"/>
    <w:multiLevelType w:val="hybridMultilevel"/>
    <w:tmpl w:val="79C6076E"/>
    <w:lvl w:ilvl="0" w:tplc="A14C83FA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39330A9"/>
    <w:multiLevelType w:val="hybridMultilevel"/>
    <w:tmpl w:val="9A1E050E"/>
    <w:lvl w:ilvl="0" w:tplc="A4FA9662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>
    <w:nsid w:val="47D445F3"/>
    <w:multiLevelType w:val="hybridMultilevel"/>
    <w:tmpl w:val="A5A63AD0"/>
    <w:lvl w:ilvl="0" w:tplc="0C50BD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8052695"/>
    <w:multiLevelType w:val="hybridMultilevel"/>
    <w:tmpl w:val="B7445BF8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490D4B88"/>
    <w:multiLevelType w:val="singleLevel"/>
    <w:tmpl w:val="C0CE1732"/>
    <w:lvl w:ilvl="0">
      <w:start w:val="3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36">
    <w:nsid w:val="50F0521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37">
    <w:nsid w:val="579067E1"/>
    <w:multiLevelType w:val="multilevel"/>
    <w:tmpl w:val="FC1ECE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5A257D26"/>
    <w:multiLevelType w:val="hybridMultilevel"/>
    <w:tmpl w:val="3024603A"/>
    <w:lvl w:ilvl="0" w:tplc="712E8692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CCE0A7E"/>
    <w:multiLevelType w:val="hybridMultilevel"/>
    <w:tmpl w:val="51D4AB0E"/>
    <w:lvl w:ilvl="0" w:tplc="C9847B44">
      <w:start w:val="1"/>
      <w:numFmt w:val="decimal"/>
      <w:lvlText w:val="%1."/>
      <w:lvlJc w:val="left"/>
      <w:pPr>
        <w:ind w:left="124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0">
    <w:nsid w:val="5D000823"/>
    <w:multiLevelType w:val="hybridMultilevel"/>
    <w:tmpl w:val="8250BD86"/>
    <w:lvl w:ilvl="0" w:tplc="65BC5C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637772"/>
    <w:multiLevelType w:val="hybridMultilevel"/>
    <w:tmpl w:val="8910AE7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41247DA"/>
    <w:multiLevelType w:val="hybridMultilevel"/>
    <w:tmpl w:val="61FA3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7C945C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45">
    <w:nsid w:val="76D17DC2"/>
    <w:multiLevelType w:val="hybridMultilevel"/>
    <w:tmpl w:val="A1A0F44A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845A26"/>
    <w:multiLevelType w:val="hybridMultilevel"/>
    <w:tmpl w:val="40D4976E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93378A3"/>
    <w:multiLevelType w:val="multilevel"/>
    <w:tmpl w:val="A748044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8">
    <w:nsid w:val="798E1321"/>
    <w:multiLevelType w:val="hybridMultilevel"/>
    <w:tmpl w:val="7DD60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992277C"/>
    <w:multiLevelType w:val="hybridMultilevel"/>
    <w:tmpl w:val="167029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E502885"/>
    <w:multiLevelType w:val="hybridMultilevel"/>
    <w:tmpl w:val="752C9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7"/>
  </w:num>
  <w:num w:numId="3">
    <w:abstractNumId w:val="46"/>
  </w:num>
  <w:num w:numId="4">
    <w:abstractNumId w:val="30"/>
  </w:num>
  <w:num w:numId="5">
    <w:abstractNumId w:val="13"/>
  </w:num>
  <w:num w:numId="6">
    <w:abstractNumId w:val="26"/>
  </w:num>
  <w:num w:numId="7">
    <w:abstractNumId w:val="45"/>
  </w:num>
  <w:num w:numId="8">
    <w:abstractNumId w:val="34"/>
  </w:num>
  <w:num w:numId="9">
    <w:abstractNumId w:val="12"/>
  </w:num>
  <w:num w:numId="10">
    <w:abstractNumId w:val="1"/>
  </w:num>
  <w:num w:numId="11">
    <w:abstractNumId w:val="2"/>
  </w:num>
  <w:num w:numId="12">
    <w:abstractNumId w:val="3"/>
  </w:num>
  <w:num w:numId="13">
    <w:abstractNumId w:val="48"/>
  </w:num>
  <w:num w:numId="14">
    <w:abstractNumId w:val="38"/>
  </w:num>
  <w:num w:numId="15">
    <w:abstractNumId w:val="43"/>
  </w:num>
  <w:num w:numId="16">
    <w:abstractNumId w:val="23"/>
  </w:num>
  <w:num w:numId="17">
    <w:abstractNumId w:val="50"/>
  </w:num>
  <w:num w:numId="18">
    <w:abstractNumId w:val="29"/>
  </w:num>
  <w:num w:numId="19">
    <w:abstractNumId w:val="18"/>
  </w:num>
  <w:num w:numId="20">
    <w:abstractNumId w:val="1"/>
    <w:lvlOverride w:ilvl="0">
      <w:startOverride w:val="1"/>
    </w:lvlOverride>
  </w:num>
  <w:num w:numId="2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27"/>
  </w:num>
  <w:num w:numId="24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5"/>
  </w:num>
  <w:num w:numId="27">
    <w:abstractNumId w:val="37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2"/>
  </w:num>
  <w:num w:numId="30">
    <w:abstractNumId w:val="47"/>
  </w:num>
  <w:num w:numId="31">
    <w:abstractNumId w:val="25"/>
  </w:num>
  <w:num w:numId="32">
    <w:abstractNumId w:val="21"/>
    <w:lvlOverride w:ilvl="0">
      <w:startOverride w:val="1"/>
    </w:lvlOverride>
  </w:num>
  <w:num w:numId="33">
    <w:abstractNumId w:val="35"/>
    <w:lvlOverride w:ilvl="0">
      <w:startOverride w:val="3"/>
    </w:lvlOverride>
  </w:num>
  <w:num w:numId="34">
    <w:abstractNumId w:val="28"/>
  </w:num>
  <w:num w:numId="35">
    <w:abstractNumId w:val="33"/>
  </w:num>
  <w:num w:numId="36">
    <w:abstractNumId w:val="22"/>
  </w:num>
  <w:num w:numId="37">
    <w:abstractNumId w:val="40"/>
  </w:num>
  <w:num w:numId="38">
    <w:abstractNumId w:val="19"/>
  </w:num>
  <w:num w:numId="39">
    <w:abstractNumId w:val="14"/>
  </w:num>
  <w:num w:numId="40">
    <w:abstractNumId w:val="49"/>
  </w:num>
  <w:num w:numId="41">
    <w:abstractNumId w:val="41"/>
  </w:num>
  <w:num w:numId="42">
    <w:abstractNumId w:val="31"/>
  </w:num>
  <w:num w:numId="43">
    <w:abstractNumId w:val="24"/>
  </w:num>
  <w:num w:numId="44">
    <w:abstractNumId w:val="39"/>
  </w:num>
  <w:num w:numId="45">
    <w:abstractNumId w:val="11"/>
  </w:num>
  <w:num w:numId="46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7306"/>
    <w:rsid w:val="00037D7A"/>
    <w:rsid w:val="000417C0"/>
    <w:rsid w:val="00042009"/>
    <w:rsid w:val="00042C61"/>
    <w:rsid w:val="00043FE4"/>
    <w:rsid w:val="0004520F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7B5C"/>
    <w:rsid w:val="000B0D24"/>
    <w:rsid w:val="000B0F0B"/>
    <w:rsid w:val="000B17B6"/>
    <w:rsid w:val="000B258C"/>
    <w:rsid w:val="000B2A11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58E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A3F"/>
    <w:rsid w:val="001267AB"/>
    <w:rsid w:val="00126FD0"/>
    <w:rsid w:val="001307BE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A15"/>
    <w:rsid w:val="001A50B5"/>
    <w:rsid w:val="001B10F4"/>
    <w:rsid w:val="001B14C8"/>
    <w:rsid w:val="001B1A5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924"/>
    <w:rsid w:val="001C0F50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9A5"/>
    <w:rsid w:val="001D7F63"/>
    <w:rsid w:val="001E06CD"/>
    <w:rsid w:val="001E0AF6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FFE"/>
    <w:rsid w:val="002E416D"/>
    <w:rsid w:val="002E5E24"/>
    <w:rsid w:val="002F0659"/>
    <w:rsid w:val="002F0B48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1706"/>
    <w:rsid w:val="00321A52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3C10"/>
    <w:rsid w:val="003550BE"/>
    <w:rsid w:val="00355F40"/>
    <w:rsid w:val="00356F53"/>
    <w:rsid w:val="00357B28"/>
    <w:rsid w:val="00360BE2"/>
    <w:rsid w:val="00360DC9"/>
    <w:rsid w:val="00360EFC"/>
    <w:rsid w:val="00361939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5ED"/>
    <w:rsid w:val="003A2B6A"/>
    <w:rsid w:val="003A2C51"/>
    <w:rsid w:val="003A680F"/>
    <w:rsid w:val="003A6D2C"/>
    <w:rsid w:val="003A7A01"/>
    <w:rsid w:val="003B0453"/>
    <w:rsid w:val="003B0966"/>
    <w:rsid w:val="003B1944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2695"/>
    <w:rsid w:val="003E6948"/>
    <w:rsid w:val="003E7B0F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780"/>
    <w:rsid w:val="004017FD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780B"/>
    <w:rsid w:val="004443F0"/>
    <w:rsid w:val="00444911"/>
    <w:rsid w:val="004450B8"/>
    <w:rsid w:val="00446408"/>
    <w:rsid w:val="00450C86"/>
    <w:rsid w:val="00451929"/>
    <w:rsid w:val="00451C5E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0A"/>
    <w:rsid w:val="00500B8E"/>
    <w:rsid w:val="00504484"/>
    <w:rsid w:val="00504AED"/>
    <w:rsid w:val="00506E41"/>
    <w:rsid w:val="005125BB"/>
    <w:rsid w:val="00521849"/>
    <w:rsid w:val="00522ABF"/>
    <w:rsid w:val="005237FD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5D55"/>
    <w:rsid w:val="0057632C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37AFD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029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3A6E"/>
    <w:rsid w:val="006E3CFE"/>
    <w:rsid w:val="006E5EAC"/>
    <w:rsid w:val="006E63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2389"/>
    <w:rsid w:val="00752BC4"/>
    <w:rsid w:val="0075308F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809C9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A033F"/>
    <w:rsid w:val="008A05D1"/>
    <w:rsid w:val="008A0984"/>
    <w:rsid w:val="008A16AA"/>
    <w:rsid w:val="008A3408"/>
    <w:rsid w:val="008A4485"/>
    <w:rsid w:val="008A45AE"/>
    <w:rsid w:val="008A53FA"/>
    <w:rsid w:val="008A63B5"/>
    <w:rsid w:val="008A7217"/>
    <w:rsid w:val="008B308E"/>
    <w:rsid w:val="008B40F8"/>
    <w:rsid w:val="008B4741"/>
    <w:rsid w:val="008B4E1E"/>
    <w:rsid w:val="008B5054"/>
    <w:rsid w:val="008B53F9"/>
    <w:rsid w:val="008B60D3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1FF3"/>
    <w:rsid w:val="00904E2E"/>
    <w:rsid w:val="00906334"/>
    <w:rsid w:val="00906696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37A7A"/>
    <w:rsid w:val="00941405"/>
    <w:rsid w:val="00941EF2"/>
    <w:rsid w:val="0094312F"/>
    <w:rsid w:val="00944956"/>
    <w:rsid w:val="00944A0D"/>
    <w:rsid w:val="00945E90"/>
    <w:rsid w:val="00946436"/>
    <w:rsid w:val="009474EA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4C15"/>
    <w:rsid w:val="009C532F"/>
    <w:rsid w:val="009C5782"/>
    <w:rsid w:val="009C612E"/>
    <w:rsid w:val="009C77EE"/>
    <w:rsid w:val="009D0B85"/>
    <w:rsid w:val="009D18ED"/>
    <w:rsid w:val="009D21CF"/>
    <w:rsid w:val="009D31C8"/>
    <w:rsid w:val="009D3C0D"/>
    <w:rsid w:val="009E0570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4D57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240A"/>
    <w:rsid w:val="00A725F1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F96"/>
    <w:rsid w:val="00B2317A"/>
    <w:rsid w:val="00B23EA0"/>
    <w:rsid w:val="00B240DB"/>
    <w:rsid w:val="00B2441B"/>
    <w:rsid w:val="00B2477D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3134"/>
    <w:rsid w:val="00C03204"/>
    <w:rsid w:val="00C03B11"/>
    <w:rsid w:val="00C03D38"/>
    <w:rsid w:val="00C03D9E"/>
    <w:rsid w:val="00C04641"/>
    <w:rsid w:val="00C05CC4"/>
    <w:rsid w:val="00C07230"/>
    <w:rsid w:val="00C0786A"/>
    <w:rsid w:val="00C109A8"/>
    <w:rsid w:val="00C10A23"/>
    <w:rsid w:val="00C11D6B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1C13"/>
    <w:rsid w:val="00C33B5C"/>
    <w:rsid w:val="00C3489C"/>
    <w:rsid w:val="00C34CA4"/>
    <w:rsid w:val="00C35D41"/>
    <w:rsid w:val="00C36247"/>
    <w:rsid w:val="00C407F1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7321"/>
    <w:rsid w:val="00CD16D7"/>
    <w:rsid w:val="00CD4C81"/>
    <w:rsid w:val="00CD5814"/>
    <w:rsid w:val="00CD63EC"/>
    <w:rsid w:val="00CE207F"/>
    <w:rsid w:val="00CE223E"/>
    <w:rsid w:val="00CE2329"/>
    <w:rsid w:val="00CE3B1A"/>
    <w:rsid w:val="00CE484E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385A"/>
    <w:rsid w:val="00D0406E"/>
    <w:rsid w:val="00D05054"/>
    <w:rsid w:val="00D0510F"/>
    <w:rsid w:val="00D05301"/>
    <w:rsid w:val="00D0639E"/>
    <w:rsid w:val="00D0732C"/>
    <w:rsid w:val="00D109E4"/>
    <w:rsid w:val="00D10EEB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597E"/>
    <w:rsid w:val="00D26711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3130"/>
    <w:rsid w:val="00D63A74"/>
    <w:rsid w:val="00D642A2"/>
    <w:rsid w:val="00D6483E"/>
    <w:rsid w:val="00D64962"/>
    <w:rsid w:val="00D650CF"/>
    <w:rsid w:val="00D67235"/>
    <w:rsid w:val="00D71667"/>
    <w:rsid w:val="00D722AF"/>
    <w:rsid w:val="00D7242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212E"/>
    <w:rsid w:val="00EF41AA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A02"/>
    <w:rsid w:val="00F37E86"/>
    <w:rsid w:val="00F41761"/>
    <w:rsid w:val="00F41FF8"/>
    <w:rsid w:val="00F4224D"/>
    <w:rsid w:val="00F43736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1364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247D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3E34"/>
    <w:rsid w:val="00FF472C"/>
    <w:rsid w:val="00FF4B10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 w:qFormat="1"/>
    <w:lsdException w:name="caption" w:uiPriority="0" w:qFormat="1"/>
    <w:lsdException w:name="annotation reference" w:uiPriority="0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basedOn w:val="a0"/>
    <w:next w:val="a0"/>
    <w:link w:val="10"/>
    <w:uiPriority w:val="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uiPriority w:val="99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uiPriority w:val="99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uiPriority w:val="99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link w:val="affd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e">
    <w:name w:val="Title"/>
    <w:basedOn w:val="a0"/>
    <w:link w:val="afff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">
    <w:name w:val="Название Знак"/>
    <w:basedOn w:val="a1"/>
    <w:link w:val="affe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0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1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2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3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4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5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6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7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8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3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3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9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a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3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3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b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c">
    <w:name w:val="Заголовок таблицы"/>
    <w:basedOn w:val="afff4"/>
    <w:qFormat/>
    <w:rsid w:val="004F1E73"/>
    <w:pPr>
      <w:jc w:val="center"/>
    </w:pPr>
    <w:rPr>
      <w:b/>
      <w:bCs/>
    </w:rPr>
  </w:style>
  <w:style w:type="paragraph" w:customStyle="1" w:styleId="afffd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e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0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1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2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3">
    <w:name w:val="Внимание: криминал!!"/>
    <w:basedOn w:val="affff2"/>
    <w:next w:val="a0"/>
    <w:rsid w:val="001C26AF"/>
  </w:style>
  <w:style w:type="paragraph" w:customStyle="1" w:styleId="affff4">
    <w:name w:val="Внимание: недобросовестность!"/>
    <w:basedOn w:val="affff2"/>
    <w:next w:val="a0"/>
    <w:rsid w:val="001C26AF"/>
  </w:style>
  <w:style w:type="character" w:customStyle="1" w:styleId="affff5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6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7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8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9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a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b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c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d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e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">
    <w:name w:val="Заголовок ЭР (правое окно)"/>
    <w:basedOn w:val="affffe"/>
    <w:next w:val="a0"/>
    <w:uiPriority w:val="99"/>
    <w:rsid w:val="001C26AF"/>
    <w:pPr>
      <w:spacing w:after="0"/>
      <w:jc w:val="left"/>
    </w:pPr>
  </w:style>
  <w:style w:type="paragraph" w:customStyle="1" w:styleId="afffff0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1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2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3">
    <w:name w:val="Колонтитул (левый)"/>
    <w:basedOn w:val="afffff2"/>
    <w:next w:val="a0"/>
    <w:uiPriority w:val="99"/>
    <w:rsid w:val="001C26AF"/>
    <w:rPr>
      <w:sz w:val="14"/>
      <w:szCs w:val="14"/>
    </w:rPr>
  </w:style>
  <w:style w:type="paragraph" w:customStyle="1" w:styleId="afffff4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5">
    <w:name w:val="Колонтитул (правый)"/>
    <w:basedOn w:val="afffff4"/>
    <w:next w:val="a0"/>
    <w:uiPriority w:val="99"/>
    <w:rsid w:val="001C26AF"/>
    <w:rPr>
      <w:sz w:val="14"/>
      <w:szCs w:val="14"/>
    </w:rPr>
  </w:style>
  <w:style w:type="paragraph" w:customStyle="1" w:styleId="afffff6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7">
    <w:name w:val="Куда обратиться?"/>
    <w:basedOn w:val="affff2"/>
    <w:next w:val="a0"/>
    <w:uiPriority w:val="99"/>
    <w:rsid w:val="001C26AF"/>
  </w:style>
  <w:style w:type="paragraph" w:customStyle="1" w:styleId="afffff8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9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a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b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c">
    <w:name w:val="Необходимые документы"/>
    <w:basedOn w:val="affff2"/>
    <w:next w:val="a0"/>
    <w:uiPriority w:val="99"/>
    <w:rsid w:val="001C26AF"/>
    <w:pPr>
      <w:ind w:firstLine="118"/>
    </w:pPr>
  </w:style>
  <w:style w:type="character" w:customStyle="1" w:styleId="afffffd">
    <w:name w:val="Опечатки"/>
    <w:uiPriority w:val="99"/>
    <w:rsid w:val="001C26AF"/>
    <w:rPr>
      <w:color w:val="FF0000"/>
    </w:rPr>
  </w:style>
  <w:style w:type="paragraph" w:customStyle="1" w:styleId="afffffe">
    <w:name w:val="Переменная часть"/>
    <w:basedOn w:val="affff8"/>
    <w:next w:val="a0"/>
    <w:uiPriority w:val="99"/>
    <w:rsid w:val="001C26AF"/>
    <w:rPr>
      <w:sz w:val="18"/>
      <w:szCs w:val="18"/>
    </w:rPr>
  </w:style>
  <w:style w:type="paragraph" w:customStyle="1" w:styleId="affffff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0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1">
    <w:name w:val="Постоянная часть"/>
    <w:basedOn w:val="affff8"/>
    <w:next w:val="a0"/>
    <w:uiPriority w:val="99"/>
    <w:rsid w:val="001C26AF"/>
    <w:rPr>
      <w:sz w:val="20"/>
      <w:szCs w:val="20"/>
    </w:rPr>
  </w:style>
  <w:style w:type="paragraph" w:customStyle="1" w:styleId="affffff2">
    <w:name w:val="Пример."/>
    <w:basedOn w:val="affff2"/>
    <w:next w:val="a0"/>
    <w:uiPriority w:val="99"/>
    <w:rsid w:val="001C26AF"/>
  </w:style>
  <w:style w:type="paragraph" w:customStyle="1" w:styleId="affffff3">
    <w:name w:val="Примечание."/>
    <w:basedOn w:val="affff2"/>
    <w:next w:val="a0"/>
    <w:uiPriority w:val="99"/>
    <w:rsid w:val="001C26AF"/>
  </w:style>
  <w:style w:type="character" w:customStyle="1" w:styleId="affffff4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5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6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7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8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9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a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b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c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d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e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f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0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uiPriority w:val="99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1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2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uiPriority w:val="99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uiPriority w:val="99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3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4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5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6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7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8">
    <w:name w:val="line number"/>
    <w:uiPriority w:val="99"/>
    <w:unhideWhenUsed/>
    <w:rsid w:val="00487F7F"/>
    <w:rPr>
      <w:rFonts w:cs="Times New Roman"/>
    </w:rPr>
  </w:style>
  <w:style w:type="paragraph" w:customStyle="1" w:styleId="afffffff9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a">
    <w:name w:val="Plain Text"/>
    <w:basedOn w:val="a0"/>
    <w:link w:val="afffffffb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b">
    <w:name w:val="Текст Знак"/>
    <w:basedOn w:val="a1"/>
    <w:link w:val="afffffffa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c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d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e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">
    <w:name w:val="annotation reference"/>
    <w:rsid w:val="00FF1DF4"/>
    <w:rPr>
      <w:sz w:val="16"/>
      <w:szCs w:val="16"/>
    </w:rPr>
  </w:style>
  <w:style w:type="paragraph" w:styleId="affffffff0">
    <w:name w:val="annotation text"/>
    <w:basedOn w:val="a0"/>
    <w:link w:val="affffffff1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1">
    <w:name w:val="Текст примечания Знак"/>
    <w:basedOn w:val="a1"/>
    <w:link w:val="affffffff0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2">
    <w:name w:val="annotation subject"/>
    <w:basedOn w:val="affffffff0"/>
    <w:next w:val="affffffff0"/>
    <w:link w:val="affffffff3"/>
    <w:uiPriority w:val="99"/>
    <w:semiHidden/>
    <w:rsid w:val="00FF1DF4"/>
    <w:rPr>
      <w:b/>
      <w:bCs/>
    </w:rPr>
  </w:style>
  <w:style w:type="character" w:customStyle="1" w:styleId="affffffff3">
    <w:name w:val="Тема примечания Знак"/>
    <w:basedOn w:val="affffffff1"/>
    <w:link w:val="affffffff2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uiPriority w:val="99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uiPriority w:val="99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4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basedOn w:val="a1"/>
    <w:uiPriority w:val="99"/>
    <w:rsid w:val="00367EC6"/>
    <w:rPr>
      <w:sz w:val="24"/>
      <w:szCs w:val="24"/>
    </w:rPr>
  </w:style>
  <w:style w:type="character" w:styleId="affffffff5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6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0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7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8">
    <w:name w:val="Subtitle"/>
    <w:basedOn w:val="a0"/>
    <w:next w:val="a0"/>
    <w:link w:val="affffffff9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9">
    <w:name w:val="Подзаголовок Знак"/>
    <w:basedOn w:val="a1"/>
    <w:link w:val="affffffff8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a">
    <w:name w:val="endnote text"/>
    <w:basedOn w:val="a0"/>
    <w:link w:val="affffffffb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b">
    <w:name w:val="Текст концевой сноски Знак"/>
    <w:basedOn w:val="a1"/>
    <w:link w:val="affffffffa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c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d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e">
    <w:name w:val="Символ сноски"/>
    <w:rsid w:val="002B3039"/>
  </w:style>
  <w:style w:type="character" w:customStyle="1" w:styleId="afffffffff">
    <w:name w:val="Символ концевой сноски"/>
    <w:rsid w:val="002B3039"/>
  </w:style>
  <w:style w:type="paragraph" w:customStyle="1" w:styleId="afffffffff0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1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2">
    <w:name w:val="Сноска_"/>
    <w:link w:val="afffffffff3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4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3">
    <w:name w:val="Сноска"/>
    <w:basedOn w:val="a0"/>
    <w:link w:val="afffffffff2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5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6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7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0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1"/>
    <w:rsid w:val="00AE690C"/>
  </w:style>
  <w:style w:type="character" w:customStyle="1" w:styleId="copyright">
    <w:name w:val="copyright"/>
    <w:basedOn w:val="a1"/>
    <w:rsid w:val="00AE690C"/>
  </w:style>
  <w:style w:type="character" w:customStyle="1" w:styleId="affd">
    <w:name w:val="Заголовок Знак"/>
    <w:link w:val="affc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8">
    <w:name w:val="Обычный (Интернет)"/>
    <w:basedOn w:val="a0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E1625-06F0-4F27-8384-7742AE082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9607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1604</cp:revision>
  <dcterms:created xsi:type="dcterms:W3CDTF">2020-01-14T13:18:00Z</dcterms:created>
  <dcterms:modified xsi:type="dcterms:W3CDTF">2023-06-16T11:37:00Z</dcterms:modified>
</cp:coreProperties>
</file>