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27B" w:rsidRPr="00C0027B" w:rsidRDefault="00C0027B" w:rsidP="00C0027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sub_111"/>
      <w:r w:rsidRPr="00C0027B">
        <w:rPr>
          <w:rFonts w:ascii="Times New Roman" w:hAnsi="Times New Roman" w:cs="Times New Roman"/>
          <w:b/>
          <w:noProof/>
        </w:rPr>
        <w:drawing>
          <wp:inline distT="0" distB="0" distL="0" distR="0" wp14:anchorId="36F2BF7C" wp14:editId="19A8BF62">
            <wp:extent cx="574040" cy="593090"/>
            <wp:effectExtent l="19050" t="0" r="0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59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27B" w:rsidRPr="00C0027B" w:rsidRDefault="00C0027B" w:rsidP="00C0027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0027B">
        <w:rPr>
          <w:rFonts w:ascii="Times New Roman" w:hAnsi="Times New Roman" w:cs="Times New Roman"/>
          <w:b/>
          <w:bCs/>
        </w:rPr>
        <w:t>Администрация Большеигнатовского</w:t>
      </w:r>
      <w:r>
        <w:rPr>
          <w:rFonts w:ascii="Times New Roman" w:hAnsi="Times New Roman" w:cs="Times New Roman"/>
          <w:b/>
          <w:bCs/>
        </w:rPr>
        <w:t xml:space="preserve"> </w:t>
      </w:r>
      <w:r w:rsidRPr="00C0027B">
        <w:rPr>
          <w:rFonts w:ascii="Times New Roman" w:hAnsi="Times New Roman" w:cs="Times New Roman"/>
          <w:b/>
          <w:bCs/>
        </w:rPr>
        <w:t>муниципального района Республики Мордовия</w:t>
      </w:r>
    </w:p>
    <w:p w:rsidR="00C0027B" w:rsidRPr="00C0027B" w:rsidRDefault="00C0027B" w:rsidP="00C0027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0027B" w:rsidRPr="003E0EDA" w:rsidRDefault="00C0027B" w:rsidP="003E0ED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</w:rPr>
      </w:pPr>
      <w:r w:rsidRPr="00C0027B">
        <w:rPr>
          <w:rFonts w:ascii="Times New Roman" w:hAnsi="Times New Roman" w:cs="Times New Roman"/>
          <w:bCs/>
        </w:rPr>
        <w:t>ПОСТАНОВЛЕНИЕ</w:t>
      </w:r>
    </w:p>
    <w:p w:rsidR="00C0027B" w:rsidRPr="00C0027B" w:rsidRDefault="00C0027B" w:rsidP="00C0027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0027B">
        <w:rPr>
          <w:rFonts w:ascii="Times New Roman" w:hAnsi="Times New Roman" w:cs="Times New Roman"/>
          <w:bCs/>
        </w:rPr>
        <w:t xml:space="preserve">    «09» января   2023г.                                       </w:t>
      </w:r>
      <w:r>
        <w:rPr>
          <w:rFonts w:ascii="Times New Roman" w:hAnsi="Times New Roman" w:cs="Times New Roman"/>
          <w:bCs/>
        </w:rPr>
        <w:t xml:space="preserve">                                                         </w:t>
      </w:r>
      <w:r w:rsidRPr="00C0027B">
        <w:rPr>
          <w:rFonts w:ascii="Times New Roman" w:hAnsi="Times New Roman" w:cs="Times New Roman"/>
          <w:bCs/>
        </w:rPr>
        <w:t xml:space="preserve">         № 2</w:t>
      </w:r>
    </w:p>
    <w:p w:rsidR="00C0027B" w:rsidRPr="00C0027B" w:rsidRDefault="00C0027B" w:rsidP="00C0027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0027B" w:rsidRPr="00C0027B" w:rsidRDefault="00C0027B" w:rsidP="00C0027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C0027B">
        <w:rPr>
          <w:rFonts w:ascii="Times New Roman" w:hAnsi="Times New Roman" w:cs="Times New Roman"/>
          <w:bCs/>
        </w:rPr>
        <w:t>с. Большое Игнатово</w:t>
      </w:r>
    </w:p>
    <w:p w:rsidR="00C0027B" w:rsidRPr="00C0027B" w:rsidRDefault="00C0027B" w:rsidP="00C0027B">
      <w:pPr>
        <w:spacing w:after="0" w:line="240" w:lineRule="auto"/>
        <w:rPr>
          <w:rFonts w:ascii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О проведении общественных обсуждений проекта постановления </w:t>
      </w:r>
    </w:p>
    <w:p w:rsidR="00C0027B" w:rsidRPr="00C0027B" w:rsidRDefault="00C0027B" w:rsidP="00C0027B">
      <w:pPr>
        <w:spacing w:after="0" w:line="240" w:lineRule="auto"/>
        <w:rPr>
          <w:rFonts w:ascii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>«</w:t>
      </w:r>
      <w:r w:rsidRPr="00C0027B">
        <w:rPr>
          <w:rFonts w:ascii="Times New Roman" w:hAnsi="Times New Roman" w:cs="Times New Roman"/>
        </w:rPr>
        <w:t>О внесении изменений в постановление Администрации</w:t>
      </w:r>
    </w:p>
    <w:p w:rsidR="00C0027B" w:rsidRPr="00C0027B" w:rsidRDefault="00C0027B" w:rsidP="00C0027B">
      <w:pPr>
        <w:spacing w:after="0" w:line="240" w:lineRule="auto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 xml:space="preserve">Большеигнатовского муниципального района Республики </w:t>
      </w:r>
    </w:p>
    <w:p w:rsidR="00C0027B" w:rsidRPr="00C0027B" w:rsidRDefault="00C0027B" w:rsidP="00C0027B">
      <w:pPr>
        <w:spacing w:after="0" w:line="240" w:lineRule="auto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 xml:space="preserve">Мордовия от 20.12.2017 № 641 «Об утверждении </w:t>
      </w:r>
    </w:p>
    <w:p w:rsidR="00C0027B" w:rsidRPr="00C0027B" w:rsidRDefault="00C0027B" w:rsidP="00C0027B">
      <w:pPr>
        <w:spacing w:after="0" w:line="240" w:lineRule="auto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>муниципальной программы  «Формирование современной</w:t>
      </w:r>
    </w:p>
    <w:p w:rsidR="00C0027B" w:rsidRPr="00C0027B" w:rsidRDefault="00C0027B" w:rsidP="00C0027B">
      <w:pPr>
        <w:spacing w:after="0" w:line="240" w:lineRule="auto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>городской среды на территории Большеигнатовского</w:t>
      </w:r>
    </w:p>
    <w:p w:rsidR="00C0027B" w:rsidRPr="00C0027B" w:rsidRDefault="00C0027B" w:rsidP="00C0027B">
      <w:pPr>
        <w:spacing w:after="0" w:line="240" w:lineRule="auto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>сельского поселения Большеигнатовского муниципального</w:t>
      </w:r>
    </w:p>
    <w:p w:rsidR="00C0027B" w:rsidRPr="00C0027B" w:rsidRDefault="00C0027B" w:rsidP="00C0027B">
      <w:pPr>
        <w:spacing w:after="0" w:line="240" w:lineRule="auto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>района Республики Мордовия на 2018-2024 годы»</w:t>
      </w:r>
    </w:p>
    <w:p w:rsidR="00C0027B" w:rsidRDefault="00C0027B" w:rsidP="00C0027B">
      <w:pPr>
        <w:keepNext/>
        <w:spacing w:after="0" w:line="240" w:lineRule="auto"/>
        <w:ind w:right="42"/>
        <w:outlineLvl w:val="0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keepNext/>
        <w:spacing w:after="0" w:line="240" w:lineRule="auto"/>
        <w:ind w:right="42" w:firstLine="567"/>
        <w:jc w:val="both"/>
        <w:outlineLvl w:val="0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В соответствии с </w:t>
      </w:r>
      <w:r w:rsidRPr="00C0027B">
        <w:rPr>
          <w:rFonts w:ascii="Times New Roman" w:eastAsia="Calibri" w:hAnsi="Times New Roman" w:cs="Times New Roman"/>
        </w:rPr>
        <w:t xml:space="preserve">Порядком  общественных обсуждений, проводимых в рамках подготовки и реализации муниципальной программы «Формирование современной городской среды на территории </w:t>
      </w:r>
      <w:r w:rsidRPr="00C0027B">
        <w:rPr>
          <w:rFonts w:ascii="Times New Roman" w:eastAsia="Times New Roman" w:hAnsi="Times New Roman" w:cs="Times New Roman"/>
        </w:rPr>
        <w:t xml:space="preserve">Большеигнатовского сельского поселения Большеигнатовского муниципального района Республики Мордовия </w:t>
      </w:r>
      <w:r w:rsidRPr="00C0027B">
        <w:rPr>
          <w:rFonts w:ascii="Times New Roman" w:eastAsia="Calibri" w:hAnsi="Times New Roman" w:cs="Times New Roman"/>
        </w:rPr>
        <w:t>на 2018-2024 годы»</w:t>
      </w:r>
      <w:r w:rsidRPr="00C0027B">
        <w:rPr>
          <w:rFonts w:ascii="Times New Roman" w:eastAsia="Times New Roman" w:hAnsi="Times New Roman" w:cs="Times New Roman"/>
        </w:rPr>
        <w:t>», утвержденным Постановлением Администрации</w:t>
      </w:r>
      <w:r w:rsidRPr="00C0027B">
        <w:rPr>
          <w:rFonts w:ascii="Times New Roman" w:eastAsia="Calibri" w:hAnsi="Times New Roman" w:cs="Times New Roman"/>
          <w:lang w:eastAsia="en-US"/>
        </w:rPr>
        <w:t xml:space="preserve"> 23.07.2020г.  </w:t>
      </w:r>
      <w:r w:rsidRPr="00C0027B">
        <w:rPr>
          <w:rFonts w:ascii="Times New Roman" w:eastAsia="Times New Roman" w:hAnsi="Times New Roman" w:cs="Times New Roman"/>
        </w:rPr>
        <w:t xml:space="preserve">№ 332 «О реализации муниципальной программы «Формирование современной городской среды на территории Большеигнатовского сельского поселения Большеигнатовского муниципального района Республики Мордовия на 2018-2024 годы», Администрация Большеигнатовского муниципального района </w:t>
      </w:r>
      <w:r w:rsidRPr="00C0027B">
        <w:rPr>
          <w:rFonts w:ascii="Times New Roman" w:eastAsia="Times New Roman" w:hAnsi="Times New Roman" w:cs="Times New Roman"/>
          <w:b/>
        </w:rPr>
        <w:t>постановляет:</w:t>
      </w:r>
    </w:p>
    <w:p w:rsidR="00C0027B" w:rsidRPr="00C0027B" w:rsidRDefault="00C0027B" w:rsidP="00C00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   1.Провести общественные обсуждения проекта постановления «</w:t>
      </w:r>
      <w:r w:rsidRPr="00C0027B">
        <w:rPr>
          <w:rFonts w:ascii="Times New Roman" w:hAnsi="Times New Roman" w:cs="Times New Roman"/>
        </w:rPr>
        <w:t>О внесении изменений в постановление Администрации  Большеигнатовского муниципального района Республики  Мордовия от 20.12.2017 № 641 «Об утверждении  муниципальной программы  «Формирование современной городской среды на территории Большеигнатовского сельского поселения Большеигнатовского муниципального  района Республики Мордовия на 2018-2024 годы»</w:t>
      </w:r>
      <w:r w:rsidRPr="00C0027B">
        <w:rPr>
          <w:rFonts w:ascii="Times New Roman" w:eastAsia="Times New Roman" w:hAnsi="Times New Roman" w:cs="Times New Roman"/>
        </w:rPr>
        <w:t xml:space="preserve">; </w:t>
      </w:r>
    </w:p>
    <w:p w:rsidR="00C0027B" w:rsidRPr="00C0027B" w:rsidRDefault="00C0027B" w:rsidP="00C002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  2. Прием предложений осуществлять в период с 09.01.2023г. по 07.02.2023г. по адресу: Республика Мордовия, Большеигнатовский район,  с. Большое Игнатово, ул. Советская д.40 кабинет №15, согласно прилагаемому Извещению о проведении общественного обсуждения проекта муниципальной программы </w:t>
      </w:r>
      <w:r w:rsidRPr="00C0027B">
        <w:rPr>
          <w:rFonts w:ascii="Times New Roman" w:eastAsia="Times New Roman" w:hAnsi="Times New Roman" w:cs="Times New Roman"/>
          <w:lang w:eastAsia="ar-SA"/>
        </w:rPr>
        <w:t>«Формирование современной городской среды на территории Большеигнатовского сельского поселения  Большеигнатовского муниципального района Республики Мордовия» на 2018-2024 годы»</w:t>
      </w:r>
      <w:r w:rsidRPr="00C0027B">
        <w:rPr>
          <w:rFonts w:ascii="Times New Roman" w:eastAsia="Times New Roman" w:hAnsi="Times New Roman" w:cs="Times New Roman"/>
        </w:rPr>
        <w:t>.</w:t>
      </w:r>
    </w:p>
    <w:p w:rsidR="00C0027B" w:rsidRPr="00C0027B" w:rsidRDefault="00C0027B" w:rsidP="00C0027B">
      <w:p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hAnsi="Times New Roman" w:cs="Times New Roman"/>
        </w:rPr>
        <w:t xml:space="preserve">  3</w:t>
      </w:r>
      <w:r w:rsidRPr="00C0027B">
        <w:rPr>
          <w:rFonts w:ascii="Times New Roman" w:eastAsia="Times New Roman" w:hAnsi="Times New Roman" w:cs="Times New Roman"/>
          <w:bCs/>
          <w:iCs/>
        </w:rPr>
        <w:t>. </w:t>
      </w:r>
      <w:r w:rsidRPr="00C0027B">
        <w:rPr>
          <w:rFonts w:ascii="Times New Roman" w:eastAsia="Times New Roman" w:hAnsi="Times New Roman" w:cs="Times New Roman"/>
        </w:rPr>
        <w:t>Настоящее постановление вступает в силу после дня официального опубликования (обнародования).</w:t>
      </w:r>
    </w:p>
    <w:p w:rsidR="00C0027B" w:rsidRPr="00C0027B" w:rsidRDefault="00C0027B" w:rsidP="00C0027B">
      <w:p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iCs/>
        </w:rPr>
      </w:pPr>
    </w:p>
    <w:p w:rsidR="00C0027B" w:rsidRPr="00C0027B" w:rsidRDefault="00C0027B" w:rsidP="00C0027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Cs/>
          <w:iCs/>
        </w:rPr>
      </w:pPr>
      <w:r w:rsidRPr="00C0027B">
        <w:rPr>
          <w:rFonts w:ascii="Times New Roman" w:eastAsia="Times New Roman" w:hAnsi="Times New Roman" w:cs="Times New Roman"/>
          <w:bCs/>
          <w:iCs/>
        </w:rPr>
        <w:t xml:space="preserve">Глава Большеигнатовского </w:t>
      </w:r>
    </w:p>
    <w:p w:rsidR="00C0027B" w:rsidRPr="00C0027B" w:rsidRDefault="00C0027B" w:rsidP="00C0027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Cs/>
          <w:iCs/>
        </w:rPr>
      </w:pPr>
      <w:r w:rsidRPr="00C0027B">
        <w:rPr>
          <w:rFonts w:ascii="Times New Roman" w:eastAsia="Times New Roman" w:hAnsi="Times New Roman" w:cs="Times New Roman"/>
          <w:bCs/>
          <w:iCs/>
        </w:rPr>
        <w:t xml:space="preserve">муниципального района                                          </w:t>
      </w:r>
      <w:r>
        <w:rPr>
          <w:rFonts w:ascii="Times New Roman" w:eastAsia="Times New Roman" w:hAnsi="Times New Roman" w:cs="Times New Roman"/>
          <w:bCs/>
          <w:iCs/>
        </w:rPr>
        <w:t xml:space="preserve">                  </w:t>
      </w:r>
      <w:r w:rsidRPr="00C0027B">
        <w:rPr>
          <w:rFonts w:ascii="Times New Roman" w:eastAsia="Times New Roman" w:hAnsi="Times New Roman" w:cs="Times New Roman"/>
          <w:bCs/>
          <w:iCs/>
        </w:rPr>
        <w:t xml:space="preserve">    </w:t>
      </w:r>
      <w:r w:rsidR="003E0EDA">
        <w:rPr>
          <w:rFonts w:ascii="Times New Roman" w:eastAsia="Times New Roman" w:hAnsi="Times New Roman" w:cs="Times New Roman"/>
          <w:bCs/>
          <w:iCs/>
        </w:rPr>
        <w:t xml:space="preserve">       </w:t>
      </w:r>
      <w:r w:rsidRPr="00C0027B">
        <w:rPr>
          <w:rFonts w:ascii="Times New Roman" w:eastAsia="Times New Roman" w:hAnsi="Times New Roman" w:cs="Times New Roman"/>
          <w:bCs/>
          <w:iCs/>
        </w:rPr>
        <w:t xml:space="preserve"> Т.Н. Полозова</w:t>
      </w:r>
    </w:p>
    <w:p w:rsidR="00C0027B" w:rsidRPr="00C0027B" w:rsidRDefault="00C0027B" w:rsidP="003E0EDA">
      <w:pPr>
        <w:spacing w:after="0" w:line="240" w:lineRule="auto"/>
        <w:rPr>
          <w:rFonts w:ascii="Times New Roman" w:eastAsia="Times New Roman" w:hAnsi="Times New Roman" w:cs="Times New Roman"/>
          <w:bCs/>
          <w:iCs/>
        </w:rPr>
      </w:pPr>
    </w:p>
    <w:p w:rsidR="00C0027B" w:rsidRPr="00C0027B" w:rsidRDefault="00C0027B" w:rsidP="00C0027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Приложение </w:t>
      </w:r>
    </w:p>
    <w:p w:rsidR="00C0027B" w:rsidRPr="00C0027B" w:rsidRDefault="00C0027B" w:rsidP="00C00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к постановлению Администрации </w:t>
      </w:r>
      <w:r w:rsidRPr="00C0027B">
        <w:rPr>
          <w:rFonts w:ascii="Times New Roman" w:hAnsi="Times New Roman" w:cs="Times New Roman"/>
        </w:rPr>
        <w:t xml:space="preserve">Большеигнатовского </w:t>
      </w:r>
    </w:p>
    <w:p w:rsidR="00C0027B" w:rsidRPr="00C0027B" w:rsidRDefault="00C0027B" w:rsidP="00C0027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hAnsi="Times New Roman" w:cs="Times New Roman"/>
        </w:rPr>
        <w:t xml:space="preserve">муниципального района Республики Мордовия 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«О проведение общественных обсуждений проекта постановления 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>«</w:t>
      </w:r>
      <w:r w:rsidRPr="00C0027B">
        <w:rPr>
          <w:rFonts w:ascii="Times New Roman" w:hAnsi="Times New Roman" w:cs="Times New Roman"/>
        </w:rPr>
        <w:t>О внесении изменений в постановление Администрации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 xml:space="preserve">Большеигнатовского муниципального района Республики 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 xml:space="preserve">Мордовия от 20.12.2017 № 641 «Об утверждении 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>муниципальной программы  «Формирование современной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>городской среды на территории Большеигнатовского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>сельского поселения Большеигнатовского муниципального</w:t>
      </w:r>
    </w:p>
    <w:p w:rsidR="00C0027B" w:rsidRPr="00C0027B" w:rsidRDefault="00C0027B" w:rsidP="00C00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 xml:space="preserve"> района Республики Мордовия на 2018-2024 годы»</w:t>
      </w:r>
    </w:p>
    <w:p w:rsidR="00C0027B" w:rsidRPr="003E0EDA" w:rsidRDefault="00C0027B" w:rsidP="003E0EDA">
      <w:pPr>
        <w:spacing w:after="0" w:line="240" w:lineRule="auto"/>
        <w:ind w:left="142"/>
        <w:jc w:val="right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 xml:space="preserve">                                                                  от 09.01.2023 № 2</w:t>
      </w:r>
    </w:p>
    <w:p w:rsidR="00C0027B" w:rsidRPr="00C0027B" w:rsidRDefault="00C0027B" w:rsidP="00C00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0027B">
        <w:rPr>
          <w:rFonts w:ascii="Times New Roman" w:eastAsia="Times New Roman" w:hAnsi="Times New Roman" w:cs="Times New Roman"/>
          <w:b/>
        </w:rPr>
        <w:lastRenderedPageBreak/>
        <w:t>ИЗВЕЩЕНИЕ</w:t>
      </w:r>
    </w:p>
    <w:p w:rsidR="00C0027B" w:rsidRPr="00C0027B" w:rsidRDefault="00C0027B" w:rsidP="00C0027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>о проведении общественного обсуждения проекта муниципальной программы</w:t>
      </w:r>
    </w:p>
    <w:p w:rsidR="003E0EDA" w:rsidRDefault="00C0027B" w:rsidP="00C0027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C0027B">
        <w:rPr>
          <w:rFonts w:ascii="Times New Roman" w:eastAsia="Times New Roman" w:hAnsi="Times New Roman" w:cs="Times New Roman"/>
          <w:lang w:eastAsia="ar-SA"/>
        </w:rPr>
        <w:t xml:space="preserve">«Формирование современной городской среды на территории Большеигнатовского сельского поселения  Большеигнатовского муниципального района Республики Мордовия» </w:t>
      </w:r>
    </w:p>
    <w:p w:rsidR="00C0027B" w:rsidRPr="00C0027B" w:rsidRDefault="00C0027B" w:rsidP="00C0027B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  <w:r w:rsidRPr="00C0027B">
        <w:rPr>
          <w:rFonts w:ascii="Times New Roman" w:eastAsia="Times New Roman" w:hAnsi="Times New Roman" w:cs="Times New Roman"/>
          <w:lang w:eastAsia="ar-SA"/>
        </w:rPr>
        <w:t>на 2018-2024 годы</w:t>
      </w:r>
      <w:r w:rsidRPr="00C0027B">
        <w:rPr>
          <w:rFonts w:ascii="Times New Roman" w:eastAsia="Times New Roman" w:hAnsi="Times New Roman" w:cs="Times New Roman"/>
          <w:u w:val="single"/>
        </w:rPr>
        <w:br/>
      </w:r>
    </w:p>
    <w:p w:rsidR="00C0027B" w:rsidRPr="00C0027B" w:rsidRDefault="00C0027B" w:rsidP="00C0027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0027B">
        <w:rPr>
          <w:rFonts w:ascii="Times New Roman" w:eastAsia="Times New Roman" w:hAnsi="Times New Roman" w:cs="Times New Roman"/>
          <w:b/>
        </w:rPr>
        <w:t xml:space="preserve">    </w:t>
      </w:r>
      <w:r w:rsidRPr="00C0027B">
        <w:rPr>
          <w:rFonts w:ascii="Times New Roman" w:eastAsia="Times New Roman" w:hAnsi="Times New Roman" w:cs="Times New Roman"/>
          <w:b/>
        </w:rPr>
        <w:tab/>
        <w:t>1. Предмет общественного обсуждения</w:t>
      </w:r>
    </w:p>
    <w:p w:rsidR="00C0027B" w:rsidRPr="00C0027B" w:rsidRDefault="00C0027B" w:rsidP="00C002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C0027B">
        <w:rPr>
          <w:rFonts w:ascii="Times New Roman" w:eastAsia="Times New Roman" w:hAnsi="Times New Roman" w:cs="Times New Roman"/>
        </w:rPr>
        <w:t xml:space="preserve">В целях повышения открытости и заинтересованности жителей </w:t>
      </w:r>
      <w:r w:rsidRPr="00C0027B">
        <w:rPr>
          <w:rFonts w:ascii="Times New Roman" w:eastAsia="Times New Roman" w:hAnsi="Times New Roman" w:cs="Times New Roman"/>
          <w:lang w:eastAsia="ar-SA"/>
        </w:rPr>
        <w:t>Большеигнатовского сельского поселения Большеигнатовского муниципального района</w:t>
      </w:r>
      <w:r w:rsidRPr="00C0027B">
        <w:rPr>
          <w:rFonts w:ascii="Times New Roman" w:eastAsia="Times New Roman" w:hAnsi="Times New Roman" w:cs="Times New Roman"/>
        </w:rPr>
        <w:t xml:space="preserve"> к благоустройству территории </w:t>
      </w:r>
      <w:r w:rsidRPr="00C0027B">
        <w:rPr>
          <w:rFonts w:ascii="Times New Roman" w:eastAsia="Times New Roman" w:hAnsi="Times New Roman" w:cs="Times New Roman"/>
          <w:lang w:eastAsia="ar-SA"/>
        </w:rPr>
        <w:t>Большеигнатовского сельского поселения Большеигнатовского муниципального района</w:t>
      </w:r>
      <w:r w:rsidRPr="00C0027B">
        <w:rPr>
          <w:rFonts w:ascii="Times New Roman" w:eastAsia="Times New Roman" w:hAnsi="Times New Roman" w:cs="Times New Roman"/>
        </w:rPr>
        <w:t xml:space="preserve"> </w:t>
      </w:r>
      <w:r w:rsidRPr="00C0027B">
        <w:rPr>
          <w:rFonts w:ascii="Times New Roman" w:eastAsia="Times New Roman" w:hAnsi="Times New Roman" w:cs="Times New Roman"/>
          <w:lang w:eastAsia="ar-SA"/>
        </w:rPr>
        <w:t>администрация Большеигнатовского муниципального района</w:t>
      </w:r>
      <w:r w:rsidRPr="00C0027B">
        <w:rPr>
          <w:rFonts w:ascii="Times New Roman" w:eastAsia="Times New Roman" w:hAnsi="Times New Roman" w:cs="Times New Roman"/>
        </w:rPr>
        <w:t xml:space="preserve"> извещает о проведении процедуры общественного обсуждения проекта муниципальной программы </w:t>
      </w:r>
      <w:r w:rsidRPr="00C0027B">
        <w:rPr>
          <w:rFonts w:ascii="Times New Roman" w:eastAsia="Times New Roman" w:hAnsi="Times New Roman" w:cs="Times New Roman"/>
          <w:lang w:eastAsia="ar-SA"/>
        </w:rPr>
        <w:t>«Формирование современной городской среды на территории Большеигнатовского сельского поселения  Большеигнатовского муниципального района Республики Мордовия» на 2018-2024 годы</w:t>
      </w:r>
      <w:r w:rsidRPr="00C0027B">
        <w:rPr>
          <w:rFonts w:ascii="Times New Roman" w:eastAsia="Times New Roman" w:hAnsi="Times New Roman" w:cs="Times New Roman"/>
        </w:rPr>
        <w:t xml:space="preserve">. В общественном обсуждении вправе участвовать органы государственной власти, общественные объединения и организации, расположенные на территории </w:t>
      </w:r>
      <w:r w:rsidRPr="00C0027B">
        <w:rPr>
          <w:rFonts w:ascii="Times New Roman" w:eastAsia="Times New Roman" w:hAnsi="Times New Roman" w:cs="Times New Roman"/>
          <w:lang w:eastAsia="ar-SA"/>
        </w:rPr>
        <w:t>Большеигнатовского сельского поселения Большеигнатовского муниципального района</w:t>
      </w:r>
      <w:r w:rsidRPr="00C0027B">
        <w:rPr>
          <w:rFonts w:ascii="Times New Roman" w:eastAsia="Times New Roman" w:hAnsi="Times New Roman" w:cs="Times New Roman"/>
        </w:rPr>
        <w:t xml:space="preserve">, а также жители </w:t>
      </w:r>
      <w:r w:rsidRPr="00C0027B">
        <w:rPr>
          <w:rFonts w:ascii="Times New Roman" w:eastAsia="Times New Roman" w:hAnsi="Times New Roman" w:cs="Times New Roman"/>
          <w:lang w:eastAsia="ar-SA"/>
        </w:rPr>
        <w:t>Большеигнатовского сельского поселения Большеигнатовского муниципального района</w:t>
      </w:r>
      <w:r w:rsidRPr="00C0027B">
        <w:rPr>
          <w:rFonts w:ascii="Times New Roman" w:eastAsia="Times New Roman" w:hAnsi="Times New Roman" w:cs="Times New Roman"/>
        </w:rPr>
        <w:t>.</w:t>
      </w:r>
    </w:p>
    <w:p w:rsidR="00C0027B" w:rsidRPr="00C0027B" w:rsidRDefault="00C0027B" w:rsidP="00C0027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0027B">
        <w:rPr>
          <w:rFonts w:ascii="Times New Roman" w:eastAsia="Times New Roman" w:hAnsi="Times New Roman" w:cs="Times New Roman"/>
        </w:rPr>
        <w:t xml:space="preserve">    </w:t>
      </w:r>
      <w:r w:rsidRPr="00C0027B">
        <w:rPr>
          <w:rFonts w:ascii="Times New Roman" w:eastAsia="Times New Roman" w:hAnsi="Times New Roman" w:cs="Times New Roman"/>
        </w:rPr>
        <w:tab/>
      </w:r>
      <w:r w:rsidRPr="00C0027B">
        <w:rPr>
          <w:rFonts w:ascii="Times New Roman" w:eastAsia="Times New Roman" w:hAnsi="Times New Roman" w:cs="Times New Roman"/>
          <w:b/>
        </w:rPr>
        <w:t>2. Информация о сроках проведения общественного обсуждения</w:t>
      </w:r>
    </w:p>
    <w:p w:rsidR="00C0027B" w:rsidRPr="00C0027B" w:rsidRDefault="00C0027B" w:rsidP="00C0027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65F91"/>
        </w:rPr>
      </w:pPr>
      <w:r w:rsidRPr="00C0027B">
        <w:rPr>
          <w:rFonts w:ascii="Times New Roman" w:eastAsia="Times New Roman" w:hAnsi="Times New Roman" w:cs="Times New Roman"/>
        </w:rPr>
        <w:t xml:space="preserve">   Срок приема предложений в рамках проведения общественного обсуждения проекта муниципальной программы </w:t>
      </w:r>
      <w:r w:rsidRPr="00C0027B">
        <w:rPr>
          <w:rFonts w:ascii="Times New Roman" w:eastAsia="Times New Roman" w:hAnsi="Times New Roman" w:cs="Times New Roman"/>
          <w:lang w:eastAsia="ar-SA"/>
        </w:rPr>
        <w:t xml:space="preserve">«Формирование современной городской среды на территории Большеигнатовского сельского поселения  Большеигнатовского муниципального района Республики Мордовия» на 2018-2024 годы </w:t>
      </w:r>
      <w:r w:rsidRPr="00C0027B">
        <w:rPr>
          <w:rFonts w:ascii="Times New Roman" w:eastAsia="Times New Roman" w:hAnsi="Times New Roman" w:cs="Times New Roman"/>
        </w:rPr>
        <w:t xml:space="preserve">составляет не менее 30 календарных дней с даты его размещения на официальном сайте Администрации </w:t>
      </w:r>
      <w:r w:rsidRPr="00C0027B">
        <w:rPr>
          <w:rFonts w:ascii="Times New Roman" w:eastAsia="Times New Roman" w:hAnsi="Times New Roman" w:cs="Times New Roman"/>
          <w:lang w:eastAsia="ar-SA"/>
        </w:rPr>
        <w:t>Большеигнатовского муниципального района</w:t>
      </w:r>
      <w:r w:rsidRPr="00C0027B">
        <w:rPr>
          <w:rFonts w:ascii="Times New Roman" w:eastAsia="Times New Roman" w:hAnsi="Times New Roman" w:cs="Times New Roman"/>
        </w:rPr>
        <w:t xml:space="preserve"> Республики Мордовия: </w:t>
      </w:r>
      <w:hyperlink r:id="rId10" w:history="1">
        <w:r w:rsidRPr="00C0027B">
          <w:rPr>
            <w:rFonts w:ascii="Times New Roman" w:eastAsia="Times New Roman" w:hAnsi="Times New Roman" w:cs="Times New Roman"/>
            <w:color w:val="0000FF"/>
            <w:u w:val="single"/>
          </w:rPr>
          <w:t>http://bignatovo.e-mordovia.ru/</w:t>
        </w:r>
      </w:hyperlink>
    </w:p>
    <w:p w:rsidR="00C0027B" w:rsidRPr="00C0027B" w:rsidRDefault="00C0027B" w:rsidP="00C002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       Начало: 9 января  2023 года.</w:t>
      </w:r>
    </w:p>
    <w:p w:rsidR="00C0027B" w:rsidRPr="00C0027B" w:rsidRDefault="00C0027B" w:rsidP="00C002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   </w:t>
      </w:r>
      <w:r w:rsidRPr="00C0027B">
        <w:rPr>
          <w:rFonts w:ascii="Times New Roman" w:eastAsia="Times New Roman" w:hAnsi="Times New Roman" w:cs="Times New Roman"/>
        </w:rPr>
        <w:tab/>
        <w:t>Окончание:  7 февраля  2023 года.</w:t>
      </w:r>
    </w:p>
    <w:p w:rsidR="00C0027B" w:rsidRPr="00C0027B" w:rsidRDefault="00C0027B" w:rsidP="00C0027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   </w:t>
      </w:r>
      <w:r w:rsidRPr="00C0027B">
        <w:rPr>
          <w:rFonts w:ascii="Times New Roman" w:eastAsia="Times New Roman" w:hAnsi="Times New Roman" w:cs="Times New Roman"/>
        </w:rPr>
        <w:tab/>
      </w:r>
      <w:r w:rsidRPr="00C0027B">
        <w:rPr>
          <w:rFonts w:ascii="Times New Roman" w:eastAsia="Times New Roman" w:hAnsi="Times New Roman" w:cs="Times New Roman"/>
          <w:b/>
        </w:rPr>
        <w:t>3. Требования к представлению предложений и замечаний</w:t>
      </w:r>
    </w:p>
    <w:p w:rsidR="00C0027B" w:rsidRPr="00C0027B" w:rsidRDefault="00C0027B" w:rsidP="00C0027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 Предложения и замечания к проекту муниципальной программы </w:t>
      </w:r>
      <w:r w:rsidRPr="00C0027B">
        <w:rPr>
          <w:rFonts w:ascii="Times New Roman" w:eastAsia="Times New Roman" w:hAnsi="Times New Roman" w:cs="Times New Roman"/>
          <w:lang w:eastAsia="ar-SA"/>
        </w:rPr>
        <w:t>«Формирование современной городской среды на территории Большеигнатовского сельского поселения  Большеигнатовского муниципального района Республики Мордовия» на 2018-2024 годы</w:t>
      </w:r>
      <w:r w:rsidRPr="00C0027B">
        <w:rPr>
          <w:rFonts w:ascii="Times New Roman" w:eastAsia="Times New Roman" w:hAnsi="Times New Roman" w:cs="Times New Roman"/>
        </w:rPr>
        <w:t xml:space="preserve"> представляются в электронном виде путем направления на электронную почту: </w:t>
      </w:r>
      <w:r w:rsidRPr="00C0027B">
        <w:rPr>
          <w:rFonts w:ascii="Times New Roman" w:eastAsia="Times New Roman" w:hAnsi="Times New Roman" w:cs="Times New Roman"/>
          <w:color w:val="365F91"/>
        </w:rPr>
        <w:t xml:space="preserve">www.adm_bign@bignatovo.e-mordovia.ru </w:t>
      </w:r>
      <w:r w:rsidRPr="00C0027B">
        <w:rPr>
          <w:rFonts w:ascii="Times New Roman" w:eastAsia="Times New Roman" w:hAnsi="Times New Roman" w:cs="Times New Roman"/>
        </w:rPr>
        <w:t xml:space="preserve"> с пометкой «Предложение по проекту муниципальной программы» либо в письменном виде по адресу: 431670, Республика Мордовия,</w:t>
      </w:r>
      <w:r w:rsidRPr="00C0027B">
        <w:rPr>
          <w:rFonts w:ascii="Times New Roman" w:eastAsia="Times New Roman" w:hAnsi="Times New Roman" w:cs="Times New Roman"/>
          <w:lang w:eastAsia="ar-SA"/>
        </w:rPr>
        <w:t xml:space="preserve"> Большеигнатовский район, с. Большое Игнатово</w:t>
      </w:r>
      <w:r w:rsidRPr="00C0027B">
        <w:rPr>
          <w:rFonts w:ascii="Times New Roman" w:eastAsia="Times New Roman" w:hAnsi="Times New Roman" w:cs="Times New Roman"/>
        </w:rPr>
        <w:t>, ул. Советская, 40, по следующей форме:</w:t>
      </w:r>
    </w:p>
    <w:p w:rsidR="00C0027B" w:rsidRDefault="00C0027B" w:rsidP="00C0027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  <w:r w:rsidRPr="00C0027B">
        <w:rPr>
          <w:rFonts w:ascii="Times New Roman" w:eastAsia="Times New Roman" w:hAnsi="Times New Roman" w:cs="Times New Roman"/>
        </w:rPr>
        <w:t xml:space="preserve">Рассмотрев проект муниципальной программы </w:t>
      </w:r>
      <w:r w:rsidRPr="00C0027B">
        <w:rPr>
          <w:rFonts w:ascii="Times New Roman" w:eastAsia="Times New Roman" w:hAnsi="Times New Roman" w:cs="Times New Roman"/>
          <w:lang w:eastAsia="ar-SA"/>
        </w:rPr>
        <w:t>«Формирование современной городской среды на территории Большеигнатовского сельского поселения  Большеигнатовского муниципального района Республики Мордовия» на 2018-2024 годы, сообщаю о следующих предложениях и замечаниях к указанному проекту:</w:t>
      </w:r>
    </w:p>
    <w:p w:rsidR="003E0EDA" w:rsidRPr="00C0027B" w:rsidRDefault="003E0EDA" w:rsidP="00C0027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tbl>
      <w:tblPr>
        <w:tblW w:w="893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459"/>
        <w:gridCol w:w="3402"/>
        <w:gridCol w:w="1560"/>
      </w:tblGrid>
      <w:tr w:rsidR="00C0027B" w:rsidRPr="00C0027B" w:rsidTr="00282854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 xml:space="preserve">Текст проекта документа, в отношении которого вносится  предложение (замечание) либо указание об отсутствии в проекте документа соответствующей нормы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Текст проекта с учетом вносимых предложений  (замечаний)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</w:tr>
      <w:tr w:rsidR="00C0027B" w:rsidRPr="00C0027B" w:rsidTr="00282854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ind w:right="815"/>
              <w:rPr>
                <w:rFonts w:ascii="Times New Roman" w:eastAsia="Times New Roman" w:hAnsi="Times New Roman" w:cs="Times New Roman"/>
              </w:rPr>
            </w:pPr>
          </w:p>
        </w:tc>
      </w:tr>
      <w:tr w:rsidR="00C0027B" w:rsidRPr="00C0027B" w:rsidTr="00282854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ind w:right="815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>Ф.И.О., место жительства, номер телефона, адрес электронной почты (в случае направления предложения в электроном виде) лица, внесшего предложения и замечания</w:t>
      </w: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>Дата  __________________</w:t>
      </w: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Подпись  __________________ </w:t>
      </w:r>
    </w:p>
    <w:p w:rsidR="00C0027B" w:rsidRPr="00C0027B" w:rsidRDefault="00C0027B" w:rsidP="00C0027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bookmarkStart w:id="1" w:name="Par2387"/>
      <w:bookmarkEnd w:id="1"/>
      <w:r w:rsidRPr="00C0027B">
        <w:rPr>
          <w:rFonts w:ascii="Times New Roman" w:eastAsia="Times New Roman" w:hAnsi="Times New Roman" w:cs="Times New Roman"/>
        </w:rPr>
        <w:lastRenderedPageBreak/>
        <w:t xml:space="preserve">    </w:t>
      </w:r>
      <w:r w:rsidRPr="00C0027B">
        <w:rPr>
          <w:rFonts w:ascii="Times New Roman" w:eastAsia="Times New Roman" w:hAnsi="Times New Roman" w:cs="Times New Roman"/>
        </w:rPr>
        <w:tab/>
      </w:r>
      <w:r w:rsidRPr="00C0027B">
        <w:rPr>
          <w:rFonts w:ascii="Times New Roman" w:eastAsia="Times New Roman" w:hAnsi="Times New Roman" w:cs="Times New Roman"/>
          <w:b/>
        </w:rPr>
        <w:t>4.   Рассмотрение результатов общественного обсуждения</w:t>
      </w:r>
    </w:p>
    <w:p w:rsidR="00C0027B" w:rsidRPr="00C0027B" w:rsidRDefault="00C0027B" w:rsidP="00C002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C0027B">
        <w:rPr>
          <w:rFonts w:ascii="Times New Roman" w:eastAsia="Times New Roman" w:hAnsi="Times New Roman" w:cs="Times New Roman"/>
        </w:rPr>
        <w:t xml:space="preserve">Рассмотрение результатов общественного обсуждения проекта муниципальной программы на 2018-2024 годы будет, осуществляется </w:t>
      </w:r>
      <w:r w:rsidRPr="00C0027B">
        <w:rPr>
          <w:rFonts w:ascii="Times New Roman" w:eastAsia="Calibri" w:hAnsi="Times New Roman" w:cs="Times New Roman"/>
        </w:rPr>
        <w:t xml:space="preserve">общественной комиссией по обеспечению реализации приоритетного проекта </w:t>
      </w:r>
      <w:r w:rsidRPr="00C0027B">
        <w:rPr>
          <w:rFonts w:ascii="Times New Roman" w:eastAsia="Calibri" w:hAnsi="Times New Roman" w:cs="Times New Roman"/>
          <w:lang w:eastAsia="ar-SA"/>
        </w:rPr>
        <w:t xml:space="preserve">«Формирование комфортной городской среды» на территории </w:t>
      </w:r>
      <w:r w:rsidRPr="00C0027B">
        <w:rPr>
          <w:rFonts w:ascii="Times New Roman" w:eastAsia="Times New Roman" w:hAnsi="Times New Roman" w:cs="Times New Roman"/>
          <w:lang w:eastAsia="ar-SA"/>
        </w:rPr>
        <w:t>Большеигнатовского сельского поселения Большеигнатовского муниципального района Республики Мордовия.</w:t>
      </w:r>
      <w:r w:rsidRPr="00C0027B">
        <w:rPr>
          <w:rFonts w:ascii="Times New Roman" w:eastAsia="Times New Roman" w:hAnsi="Times New Roman" w:cs="Times New Roman"/>
          <w:b/>
        </w:rPr>
        <w:t xml:space="preserve"> </w:t>
      </w:r>
    </w:p>
    <w:p w:rsidR="00C0027B" w:rsidRPr="00C0027B" w:rsidRDefault="00C0027B" w:rsidP="00C002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В протоколе заседания </w:t>
      </w:r>
      <w:r w:rsidRPr="00C0027B">
        <w:rPr>
          <w:rFonts w:ascii="Times New Roman" w:eastAsia="Calibri" w:hAnsi="Times New Roman" w:cs="Times New Roman"/>
        </w:rPr>
        <w:t xml:space="preserve">общественной комиссии по обеспечению реализации приоритетного проекта </w:t>
      </w:r>
      <w:r w:rsidRPr="00C0027B">
        <w:rPr>
          <w:rFonts w:ascii="Times New Roman" w:eastAsia="Calibri" w:hAnsi="Times New Roman" w:cs="Times New Roman"/>
          <w:lang w:eastAsia="ar-SA"/>
        </w:rPr>
        <w:t xml:space="preserve">«Формирование комфортной городской среды» на территории </w:t>
      </w:r>
      <w:r w:rsidRPr="00C0027B">
        <w:rPr>
          <w:rFonts w:ascii="Times New Roman" w:eastAsia="Times New Roman" w:hAnsi="Times New Roman" w:cs="Times New Roman"/>
          <w:lang w:eastAsia="ar-SA"/>
        </w:rPr>
        <w:t>Большеигнатовского сельского поселения Большеигнатовского муниципального района Республики Мордовия</w:t>
      </w:r>
      <w:r w:rsidRPr="00C0027B">
        <w:rPr>
          <w:rFonts w:ascii="Times New Roman" w:eastAsia="Times New Roman" w:hAnsi="Times New Roman" w:cs="Times New Roman"/>
        </w:rPr>
        <w:t xml:space="preserve"> по рассмотрению результатов общественного обсуждения проекта муниципальной программы будет отражено содержание всех поступивших предложений и замечаний участников общественного обсуждения и результаты их рассмотрения.</w:t>
      </w:r>
    </w:p>
    <w:p w:rsidR="00C0027B" w:rsidRPr="00C0027B" w:rsidRDefault="00C0027B" w:rsidP="00C0027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>Протокол</w:t>
      </w:r>
      <w:r w:rsidRPr="00C0027B">
        <w:rPr>
          <w:rFonts w:ascii="Times New Roman" w:eastAsia="Calibri" w:hAnsi="Times New Roman" w:cs="Times New Roman"/>
        </w:rPr>
        <w:t xml:space="preserve"> заседания общественной комиссии по обеспечению реализации приоритетного проекта </w:t>
      </w:r>
      <w:r w:rsidRPr="00C0027B">
        <w:rPr>
          <w:rFonts w:ascii="Times New Roman" w:eastAsia="Calibri" w:hAnsi="Times New Roman" w:cs="Times New Roman"/>
          <w:lang w:eastAsia="ar-SA"/>
        </w:rPr>
        <w:t xml:space="preserve">«Формирование комфортной городской среды» на территории </w:t>
      </w:r>
      <w:r w:rsidRPr="00C0027B">
        <w:rPr>
          <w:rFonts w:ascii="Times New Roman" w:eastAsia="Times New Roman" w:hAnsi="Times New Roman" w:cs="Times New Roman"/>
          <w:lang w:eastAsia="ar-SA"/>
        </w:rPr>
        <w:t>Большеигнатовского сельского поселения Большеигнатовского муниципального района Республики Мордовия</w:t>
      </w:r>
      <w:r w:rsidRPr="00C0027B">
        <w:rPr>
          <w:rFonts w:ascii="Times New Roman" w:eastAsia="Times New Roman" w:hAnsi="Times New Roman" w:cs="Times New Roman"/>
        </w:rPr>
        <w:t xml:space="preserve"> по рассмотрению результатов общественного обсуждения проекта муниципальной программы</w:t>
      </w:r>
      <w:r w:rsidRPr="00C0027B">
        <w:rPr>
          <w:rFonts w:ascii="Times New Roman" w:eastAsia="Times New Roman" w:hAnsi="Times New Roman" w:cs="Times New Roman"/>
          <w:lang w:eastAsia="ar-SA"/>
        </w:rPr>
        <w:t xml:space="preserve"> будет размещен </w:t>
      </w:r>
      <w:r w:rsidRPr="00C0027B">
        <w:rPr>
          <w:rFonts w:ascii="Times New Roman" w:eastAsia="Times New Roman" w:hAnsi="Times New Roman" w:cs="Times New Roman"/>
        </w:rPr>
        <w:t xml:space="preserve">на официальном сайте Администрации </w:t>
      </w:r>
      <w:r w:rsidRPr="00C0027B">
        <w:rPr>
          <w:rFonts w:ascii="Times New Roman" w:eastAsia="Times New Roman" w:hAnsi="Times New Roman" w:cs="Times New Roman"/>
          <w:lang w:eastAsia="ar-SA"/>
        </w:rPr>
        <w:t>Большеигнатовского муниципального района Республики Мордовия</w:t>
      </w:r>
      <w:r w:rsidRPr="00C0027B">
        <w:rPr>
          <w:rFonts w:ascii="Times New Roman" w:eastAsia="Times New Roman" w:hAnsi="Times New Roman" w:cs="Times New Roman"/>
        </w:rPr>
        <w:t xml:space="preserve"> : </w:t>
      </w:r>
      <w:hyperlink r:id="rId11" w:history="1">
        <w:r w:rsidRPr="00C0027B">
          <w:rPr>
            <w:rFonts w:ascii="Times New Roman" w:eastAsia="Times New Roman" w:hAnsi="Times New Roman" w:cs="Times New Roman"/>
            <w:color w:val="0000FF"/>
            <w:u w:val="single"/>
          </w:rPr>
          <w:t>http://bignatovo.e-mordovia.ru/</w:t>
        </w:r>
      </w:hyperlink>
      <w:r w:rsidRPr="00C0027B">
        <w:rPr>
          <w:rFonts w:ascii="Times New Roman" w:eastAsia="Times New Roman" w:hAnsi="Times New Roman" w:cs="Times New Roman"/>
        </w:rPr>
        <w:t xml:space="preserve"> в течение 5 рабочих дней с момента его подписания.</w:t>
      </w:r>
    </w:p>
    <w:p w:rsidR="00C0027B" w:rsidRPr="003E0EDA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 </w:t>
      </w:r>
    </w:p>
    <w:p w:rsidR="00C0027B" w:rsidRPr="00C0027B" w:rsidRDefault="00C0027B" w:rsidP="00C00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027B">
        <w:rPr>
          <w:rFonts w:ascii="Times New Roman" w:hAnsi="Times New Roman" w:cs="Times New Roman"/>
        </w:rPr>
        <w:t>ПРОЕКТ</w:t>
      </w:r>
    </w:p>
    <w:p w:rsidR="00C0027B" w:rsidRPr="00C0027B" w:rsidRDefault="00C0027B" w:rsidP="00C00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0027B"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 wp14:anchorId="79C2C314" wp14:editId="3FC2C41C">
            <wp:extent cx="574040" cy="593090"/>
            <wp:effectExtent l="19050" t="0" r="0" b="0"/>
            <wp:docPr id="3" name="Рисунок 3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59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27B" w:rsidRPr="00C0027B" w:rsidRDefault="00C0027B" w:rsidP="00C002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0027B">
        <w:rPr>
          <w:rFonts w:ascii="Times New Roman" w:eastAsia="Times New Roman" w:hAnsi="Times New Roman" w:cs="Times New Roman"/>
          <w:b/>
          <w:bCs/>
        </w:rPr>
        <w:t>Администрация Большеигнатовского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0027B">
        <w:rPr>
          <w:rFonts w:ascii="Times New Roman" w:eastAsia="Times New Roman" w:hAnsi="Times New Roman" w:cs="Times New Roman"/>
          <w:b/>
          <w:bCs/>
        </w:rPr>
        <w:t>муниципального района Республики Мордовия</w:t>
      </w:r>
    </w:p>
    <w:p w:rsidR="00C0027B" w:rsidRPr="00C0027B" w:rsidRDefault="00C0027B" w:rsidP="003E0EDA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C0027B" w:rsidRPr="00C0027B" w:rsidRDefault="00C0027B" w:rsidP="00C002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</w:rPr>
      </w:pPr>
      <w:r w:rsidRPr="00C0027B">
        <w:rPr>
          <w:rFonts w:ascii="Times New Roman" w:eastAsia="Times New Roman" w:hAnsi="Times New Roman" w:cs="Times New Roman"/>
          <w:bCs/>
        </w:rPr>
        <w:t>ПОСТАНОВЛЕНИЕ</w:t>
      </w:r>
    </w:p>
    <w:p w:rsidR="00C0027B" w:rsidRPr="00C0027B" w:rsidRDefault="00C0027B" w:rsidP="00C0027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C0027B">
        <w:rPr>
          <w:rFonts w:ascii="Times New Roman" w:eastAsia="Times New Roman" w:hAnsi="Times New Roman" w:cs="Times New Roman"/>
          <w:bCs/>
        </w:rPr>
        <w:t xml:space="preserve">     «____»________2023г.                                            </w:t>
      </w:r>
      <w:r w:rsidR="000B02E5">
        <w:rPr>
          <w:rFonts w:ascii="Times New Roman" w:eastAsia="Times New Roman" w:hAnsi="Times New Roman" w:cs="Times New Roman"/>
          <w:bCs/>
        </w:rPr>
        <w:t xml:space="preserve">                                                     </w:t>
      </w:r>
      <w:r w:rsidRPr="00C0027B">
        <w:rPr>
          <w:rFonts w:ascii="Times New Roman" w:eastAsia="Times New Roman" w:hAnsi="Times New Roman" w:cs="Times New Roman"/>
          <w:bCs/>
        </w:rPr>
        <w:t xml:space="preserve">     № ___</w:t>
      </w: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C0027B" w:rsidRPr="00C0027B" w:rsidRDefault="00C0027B" w:rsidP="00C002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C0027B">
        <w:rPr>
          <w:rFonts w:ascii="Times New Roman" w:eastAsia="Times New Roman" w:hAnsi="Times New Roman" w:cs="Times New Roman"/>
          <w:bCs/>
        </w:rPr>
        <w:t>с. Большое Игнатово</w:t>
      </w: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C0027B" w:rsidRPr="00C0027B" w:rsidRDefault="00C0027B" w:rsidP="00C0027B">
      <w:pPr>
        <w:spacing w:after="0" w:line="240" w:lineRule="auto"/>
        <w:ind w:left="142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О внесении изменений в постановление Администрации</w:t>
      </w:r>
    </w:p>
    <w:p w:rsidR="00C0027B" w:rsidRPr="00C0027B" w:rsidRDefault="00C0027B" w:rsidP="00C0027B">
      <w:pPr>
        <w:spacing w:after="0" w:line="240" w:lineRule="auto"/>
        <w:ind w:left="142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Большеигнатовского муниципального района Республики </w:t>
      </w:r>
    </w:p>
    <w:p w:rsidR="00C0027B" w:rsidRPr="00C0027B" w:rsidRDefault="00C0027B" w:rsidP="00C0027B">
      <w:pPr>
        <w:spacing w:after="0" w:line="240" w:lineRule="auto"/>
        <w:ind w:left="142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Мордовия от 20.12.2017 № 641 «Об утверждении </w:t>
      </w:r>
    </w:p>
    <w:p w:rsidR="00C0027B" w:rsidRPr="00C0027B" w:rsidRDefault="00C0027B" w:rsidP="00C0027B">
      <w:pPr>
        <w:spacing w:after="0" w:line="240" w:lineRule="auto"/>
        <w:ind w:left="142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муниципальной программы  «Формирование современной</w:t>
      </w:r>
    </w:p>
    <w:p w:rsidR="00C0027B" w:rsidRPr="00C0027B" w:rsidRDefault="00C0027B" w:rsidP="00C0027B">
      <w:pPr>
        <w:spacing w:after="0" w:line="240" w:lineRule="auto"/>
        <w:ind w:left="142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городской среды на территории Большеигнатовского</w:t>
      </w:r>
    </w:p>
    <w:p w:rsidR="00C0027B" w:rsidRPr="00C0027B" w:rsidRDefault="00C0027B" w:rsidP="00C0027B">
      <w:pPr>
        <w:spacing w:after="0" w:line="240" w:lineRule="auto"/>
        <w:ind w:left="142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сельского поселения Большеигнатовского муниципального</w:t>
      </w:r>
    </w:p>
    <w:p w:rsidR="00C0027B" w:rsidRPr="00C0027B" w:rsidRDefault="00C0027B" w:rsidP="00C0027B">
      <w:pPr>
        <w:spacing w:after="0" w:line="240" w:lineRule="auto"/>
        <w:ind w:left="142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района Республики Мордовия на 2018-2024 годы»</w:t>
      </w:r>
    </w:p>
    <w:p w:rsidR="00C0027B" w:rsidRPr="00C0027B" w:rsidRDefault="00C0027B" w:rsidP="00C0027B">
      <w:pPr>
        <w:spacing w:after="0" w:line="240" w:lineRule="auto"/>
        <w:ind w:left="142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    Администрация Большеигнатовского муниципального района </w:t>
      </w:r>
      <w:r w:rsidRPr="00C0027B">
        <w:rPr>
          <w:rFonts w:ascii="Times New Roman" w:eastAsia="Times New Roman" w:hAnsi="Times New Roman" w:cs="Times New Roman"/>
          <w:b/>
        </w:rPr>
        <w:t>постановляет</w:t>
      </w:r>
      <w:r w:rsidRPr="00C0027B">
        <w:rPr>
          <w:rFonts w:ascii="Times New Roman" w:eastAsia="Times New Roman" w:hAnsi="Times New Roman" w:cs="Times New Roman"/>
        </w:rPr>
        <w:t>:</w:t>
      </w:r>
    </w:p>
    <w:p w:rsidR="00C0027B" w:rsidRPr="00C0027B" w:rsidRDefault="00C0027B" w:rsidP="00C002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  <w:lang w:eastAsia="en-US"/>
        </w:rPr>
        <w:t xml:space="preserve">    </w:t>
      </w:r>
      <w:r w:rsidRPr="00C0027B">
        <w:rPr>
          <w:rFonts w:ascii="Times New Roman" w:eastAsia="Times New Roman" w:hAnsi="Times New Roman" w:cs="Times New Roman"/>
        </w:rPr>
        <w:t>1. Внести изменения в муниципальную программу «Формирование современной городской среды на территории Большеигнатовского сельского поселения Большеигнатовского муниципального района Республики Мордовия на 2018 - 2024 годы», утвержденную постановлением Администрации Большеигнатовского муниципального района Республики Мордовия от 20.12.2017 г. № 641 «Об утверждении муниципальной программы «Формирование современной городской среды на территории Большеигнатовского сельского поселения Большеигнатовского муниципального района Республики Мордовия на 2018-2024 годы», (далее Программа)  следующие изменения:</w:t>
      </w:r>
    </w:p>
    <w:p w:rsidR="00C0027B" w:rsidRPr="00C0027B" w:rsidRDefault="00C0027B" w:rsidP="00C002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    1.1.  Паспорт Программы изложить в следующей редакции (прилагается).</w:t>
      </w:r>
    </w:p>
    <w:p w:rsidR="00C0027B" w:rsidRPr="00C0027B" w:rsidRDefault="00C0027B" w:rsidP="00C002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  <w:bCs/>
        </w:rPr>
        <w:t xml:space="preserve"> 1.2. Адресный перечень общественных территорий, подлежащих благоустройству  пункта 4 раздела 3, </w:t>
      </w:r>
      <w:r w:rsidRPr="00C0027B">
        <w:rPr>
          <w:rFonts w:ascii="Times New Roman" w:eastAsia="Times New Roman" w:hAnsi="Times New Roman" w:cs="Times New Roman"/>
        </w:rPr>
        <w:t>Программы изложить в следующей редакции:</w:t>
      </w:r>
    </w:p>
    <w:p w:rsidR="003E0EDA" w:rsidRDefault="003E0EDA" w:rsidP="00C0027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</w:rPr>
      </w:pPr>
    </w:p>
    <w:p w:rsidR="003E0EDA" w:rsidRDefault="003E0EDA" w:rsidP="00C0027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</w:rPr>
      </w:pPr>
    </w:p>
    <w:p w:rsidR="003E0EDA" w:rsidRDefault="003E0EDA" w:rsidP="00C0027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</w:rPr>
      </w:pPr>
    </w:p>
    <w:p w:rsidR="00C0027B" w:rsidRDefault="00C0027B" w:rsidP="00C0027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</w:rPr>
      </w:pPr>
      <w:r w:rsidRPr="00C0027B">
        <w:rPr>
          <w:rFonts w:ascii="Times New Roman" w:eastAsia="Times New Roman" w:hAnsi="Times New Roman" w:cs="Times New Roman"/>
          <w:b/>
          <w:bCs/>
          <w:color w:val="26282F"/>
        </w:rPr>
        <w:lastRenderedPageBreak/>
        <w:t>Адресный перечень</w:t>
      </w:r>
      <w:r w:rsidRPr="00C0027B">
        <w:rPr>
          <w:rFonts w:ascii="Times New Roman" w:eastAsia="Times New Roman" w:hAnsi="Times New Roman" w:cs="Times New Roman"/>
          <w:b/>
          <w:bCs/>
          <w:color w:val="26282F"/>
        </w:rPr>
        <w:br/>
        <w:t>общественных территорий, подлежащих благоустройству</w:t>
      </w:r>
    </w:p>
    <w:p w:rsidR="003E0EDA" w:rsidRPr="00C0027B" w:rsidRDefault="003E0EDA" w:rsidP="00C0027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86"/>
        <w:gridCol w:w="4438"/>
        <w:gridCol w:w="4241"/>
      </w:tblGrid>
      <w:tr w:rsidR="00C0027B" w:rsidRPr="00C0027B" w:rsidTr="00282854">
        <w:tc>
          <w:tcPr>
            <w:tcW w:w="945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0027B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4736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0027B">
              <w:rPr>
                <w:rFonts w:ascii="Times New Roman" w:eastAsia="Times New Roman" w:hAnsi="Times New Roman" w:cs="Times New Roman"/>
                <w:b/>
              </w:rPr>
              <w:t>Наименование территории, адрес территории</w:t>
            </w:r>
          </w:p>
        </w:tc>
        <w:tc>
          <w:tcPr>
            <w:tcW w:w="4642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0027B">
              <w:rPr>
                <w:rFonts w:ascii="Times New Roman" w:eastAsia="Times New Roman" w:hAnsi="Times New Roman" w:cs="Times New Roman"/>
                <w:b/>
              </w:rPr>
              <w:t>Площадь, м²</w:t>
            </w:r>
          </w:p>
        </w:tc>
      </w:tr>
      <w:tr w:rsidR="00C0027B" w:rsidRPr="00C0027B" w:rsidTr="00282854">
        <w:tc>
          <w:tcPr>
            <w:tcW w:w="10323" w:type="dxa"/>
            <w:gridSpan w:val="3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2019 год</w:t>
            </w:r>
          </w:p>
        </w:tc>
      </w:tr>
      <w:tr w:rsidR="00C0027B" w:rsidRPr="00C0027B" w:rsidTr="00282854">
        <w:tc>
          <w:tcPr>
            <w:tcW w:w="945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36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642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C0027B" w:rsidRPr="00C0027B" w:rsidTr="00282854">
        <w:tc>
          <w:tcPr>
            <w:tcW w:w="10323" w:type="dxa"/>
            <w:gridSpan w:val="3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2020 год</w:t>
            </w:r>
          </w:p>
        </w:tc>
      </w:tr>
      <w:tr w:rsidR="00C0027B" w:rsidRPr="00C0027B" w:rsidTr="00282854">
        <w:tc>
          <w:tcPr>
            <w:tcW w:w="945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36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642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C0027B" w:rsidRPr="00C0027B" w:rsidTr="00282854">
        <w:tc>
          <w:tcPr>
            <w:tcW w:w="10323" w:type="dxa"/>
            <w:gridSpan w:val="3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2021 год</w:t>
            </w:r>
          </w:p>
        </w:tc>
      </w:tr>
      <w:tr w:rsidR="00C0027B" w:rsidRPr="00C0027B" w:rsidTr="00282854">
        <w:tc>
          <w:tcPr>
            <w:tcW w:w="945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36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642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C0027B" w:rsidRPr="00C0027B" w:rsidTr="00282854">
        <w:tc>
          <w:tcPr>
            <w:tcW w:w="10323" w:type="dxa"/>
            <w:gridSpan w:val="3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2023 год</w:t>
            </w:r>
          </w:p>
        </w:tc>
      </w:tr>
      <w:tr w:rsidR="00C0027B" w:rsidRPr="00C0027B" w:rsidTr="00282854">
        <w:tc>
          <w:tcPr>
            <w:tcW w:w="10323" w:type="dxa"/>
            <w:gridSpan w:val="3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0027B" w:rsidRPr="00C0027B" w:rsidTr="00282854">
        <w:tc>
          <w:tcPr>
            <w:tcW w:w="945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36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642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C0027B" w:rsidRPr="00C0027B" w:rsidTr="00282854">
        <w:tc>
          <w:tcPr>
            <w:tcW w:w="10323" w:type="dxa"/>
            <w:gridSpan w:val="3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2023 год</w:t>
            </w:r>
          </w:p>
        </w:tc>
      </w:tr>
      <w:tr w:rsidR="00C0027B" w:rsidRPr="00C0027B" w:rsidTr="00282854">
        <w:tc>
          <w:tcPr>
            <w:tcW w:w="10323" w:type="dxa"/>
            <w:gridSpan w:val="3"/>
          </w:tcPr>
          <w:p w:rsidR="00C0027B" w:rsidRPr="00C0027B" w:rsidRDefault="00C0027B" w:rsidP="00C0027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0027B" w:rsidRPr="00C0027B" w:rsidTr="00282854">
        <w:tc>
          <w:tcPr>
            <w:tcW w:w="945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736" w:type="dxa"/>
          </w:tcPr>
          <w:p w:rsidR="00C0027B" w:rsidRPr="00C0027B" w:rsidRDefault="00C0027B" w:rsidP="003E0ED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 xml:space="preserve">Сквер по ул. Советская </w:t>
            </w:r>
            <w:r w:rsidRPr="00C0027B">
              <w:rPr>
                <w:rFonts w:ascii="Times New Roman" w:eastAsia="Times New Roman" w:hAnsi="Times New Roman" w:cs="Times New Roman"/>
                <w:bCs/>
              </w:rPr>
              <w:t xml:space="preserve">в с. Большое Игнатово Большеигнатовского муниципального района Республики Мордовия </w:t>
            </w:r>
          </w:p>
        </w:tc>
        <w:tc>
          <w:tcPr>
            <w:tcW w:w="4642" w:type="dxa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 xml:space="preserve">4285 </w:t>
            </w:r>
          </w:p>
        </w:tc>
      </w:tr>
      <w:tr w:rsidR="00C0027B" w:rsidRPr="00C0027B" w:rsidTr="00282854">
        <w:tc>
          <w:tcPr>
            <w:tcW w:w="10323" w:type="dxa"/>
            <w:gridSpan w:val="3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2024 год</w:t>
            </w:r>
          </w:p>
        </w:tc>
      </w:tr>
      <w:tr w:rsidR="00C0027B" w:rsidRPr="00C0027B" w:rsidTr="00282854">
        <w:tc>
          <w:tcPr>
            <w:tcW w:w="10323" w:type="dxa"/>
            <w:gridSpan w:val="3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Адресный перечень будет сформирован при актуализации муниципальной программы</w:t>
            </w:r>
          </w:p>
        </w:tc>
      </w:tr>
      <w:tr w:rsidR="00C0027B" w:rsidRPr="00C0027B" w:rsidTr="00282854">
        <w:tc>
          <w:tcPr>
            <w:tcW w:w="10323" w:type="dxa"/>
            <w:gridSpan w:val="3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0027B" w:rsidRPr="00C0027B" w:rsidTr="00282854">
        <w:tc>
          <w:tcPr>
            <w:tcW w:w="10323" w:type="dxa"/>
            <w:gridSpan w:val="3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2024 год</w:t>
            </w:r>
          </w:p>
        </w:tc>
      </w:tr>
      <w:tr w:rsidR="00C0027B" w:rsidRPr="00C0027B" w:rsidTr="00282854">
        <w:tc>
          <w:tcPr>
            <w:tcW w:w="10323" w:type="dxa"/>
            <w:gridSpan w:val="3"/>
          </w:tcPr>
          <w:p w:rsidR="00C0027B" w:rsidRPr="00C0027B" w:rsidRDefault="00C0027B" w:rsidP="00C002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Адресный перечень будет сформирован при актуализации муниципальной программы</w:t>
            </w:r>
          </w:p>
        </w:tc>
      </w:tr>
    </w:tbl>
    <w:p w:rsidR="00C0027B" w:rsidRPr="00C0027B" w:rsidRDefault="00C0027B" w:rsidP="00C0027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tabs>
          <w:tab w:val="left" w:pos="142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>1.3. Приложение № 3 Программы изложить в следующей редакции (прилагается).</w:t>
      </w:r>
    </w:p>
    <w:p w:rsidR="00C0027B" w:rsidRPr="00C0027B" w:rsidRDefault="00C0027B" w:rsidP="00C0027B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   2. Настоящее постановление вступает в силу после дня официального опубликования (обнародования).</w:t>
      </w:r>
    </w:p>
    <w:p w:rsidR="00C0027B" w:rsidRPr="00C0027B" w:rsidRDefault="00C0027B" w:rsidP="00C0027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0027B">
        <w:rPr>
          <w:rFonts w:ascii="Times New Roman" w:eastAsia="Times New Roman" w:hAnsi="Times New Roman" w:cs="Times New Roman"/>
          <w:bCs/>
        </w:rPr>
        <w:t xml:space="preserve">Глава Большеигнатовского </w:t>
      </w:r>
    </w:p>
    <w:p w:rsidR="00C0027B" w:rsidRPr="003E0EDA" w:rsidRDefault="00C0027B" w:rsidP="00C0027B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C0027B">
        <w:rPr>
          <w:rFonts w:ascii="Times New Roman" w:eastAsia="Times New Roman" w:hAnsi="Times New Roman" w:cs="Times New Roman"/>
          <w:bCs/>
        </w:rPr>
        <w:t xml:space="preserve">муниципального района                                      </w:t>
      </w:r>
      <w:r>
        <w:rPr>
          <w:rFonts w:ascii="Times New Roman" w:eastAsia="Times New Roman" w:hAnsi="Times New Roman" w:cs="Times New Roman"/>
          <w:bCs/>
        </w:rPr>
        <w:t xml:space="preserve">                                   </w:t>
      </w:r>
      <w:r w:rsidRPr="00C0027B">
        <w:rPr>
          <w:rFonts w:ascii="Times New Roman" w:eastAsia="Times New Roman" w:hAnsi="Times New Roman" w:cs="Times New Roman"/>
          <w:bCs/>
        </w:rPr>
        <w:t xml:space="preserve">          Т.Н. Полозова</w:t>
      </w:r>
    </w:p>
    <w:p w:rsidR="00C0027B" w:rsidRPr="00C0027B" w:rsidRDefault="00C0027B" w:rsidP="00C0027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Приложение </w:t>
      </w:r>
    </w:p>
    <w:p w:rsidR="00C0027B" w:rsidRPr="00C0027B" w:rsidRDefault="00C0027B" w:rsidP="00C0027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к постановлению Администрации Большеигнатовского </w:t>
      </w:r>
    </w:p>
    <w:p w:rsidR="00C0027B" w:rsidRPr="00C0027B" w:rsidRDefault="00C0027B" w:rsidP="00C0027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муниципального района Республики Мордовия 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>«О внесении изменений в постановление Администрации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Большеигнатовского муниципального района Республики 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Мордовия от 20.12.2017 № 641 «Об утверждении 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муниципальной программы «Формирование современной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городской среды на территории Большеигнатовского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сельского поселения Большеигнатовского муниципального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района Республики Мордовия на 2018-2024 годы»</w:t>
      </w:r>
    </w:p>
    <w:p w:rsidR="00C0027B" w:rsidRPr="00C0027B" w:rsidRDefault="00C0027B" w:rsidP="00C0027B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</w:rPr>
      </w:pPr>
      <w:r w:rsidRPr="00C0027B">
        <w:rPr>
          <w:rFonts w:ascii="Times New Roman" w:eastAsia="Times New Roman" w:hAnsi="Times New Roman" w:cs="Times New Roman"/>
        </w:rPr>
        <w:t xml:space="preserve">                                                                        от «_____» _____2023 № ___</w:t>
      </w:r>
    </w:p>
    <w:p w:rsidR="00C0027B" w:rsidRPr="00C0027B" w:rsidRDefault="00C0027B" w:rsidP="00C0027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0027B" w:rsidRPr="00C0027B" w:rsidRDefault="00C0027B" w:rsidP="00C002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0027B">
        <w:rPr>
          <w:rFonts w:ascii="Times New Roman" w:eastAsia="Times New Roman" w:hAnsi="Times New Roman" w:cs="Times New Roman"/>
          <w:b/>
          <w:bCs/>
          <w:color w:val="000000"/>
        </w:rPr>
        <w:t>Паспорт</w:t>
      </w:r>
      <w:r w:rsidRPr="00C0027B">
        <w:rPr>
          <w:rFonts w:ascii="Times New Roman" w:eastAsia="Times New Roman" w:hAnsi="Times New Roman" w:cs="Times New Roman"/>
          <w:b/>
          <w:bCs/>
          <w:color w:val="000000"/>
        </w:rPr>
        <w:br/>
        <w:t xml:space="preserve"> муниципальной программы </w:t>
      </w:r>
      <w:r w:rsidRPr="00C0027B">
        <w:rPr>
          <w:rFonts w:ascii="Times New Roman" w:eastAsia="Times New Roman" w:hAnsi="Times New Roman" w:cs="Times New Roman"/>
          <w:b/>
          <w:bCs/>
          <w:lang w:eastAsia="ar-SA"/>
        </w:rPr>
        <w:t xml:space="preserve">«Формирование современной городской среды </w:t>
      </w:r>
    </w:p>
    <w:p w:rsidR="00C0027B" w:rsidRPr="00C0027B" w:rsidRDefault="00C0027B" w:rsidP="00C002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0027B">
        <w:rPr>
          <w:rFonts w:ascii="Times New Roman" w:eastAsia="Times New Roman" w:hAnsi="Times New Roman" w:cs="Times New Roman"/>
          <w:b/>
          <w:bCs/>
          <w:lang w:eastAsia="ar-SA"/>
        </w:rPr>
        <w:t>на территории Большеигнатовского сельского поселения Большеигнатовского муниципального района Республики Мордовия» на 2018-2024годы»</w:t>
      </w:r>
    </w:p>
    <w:p w:rsidR="00C0027B" w:rsidRPr="00C0027B" w:rsidRDefault="00C0027B" w:rsidP="00C002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7285"/>
      </w:tblGrid>
      <w:tr w:rsidR="00C0027B" w:rsidRPr="00C0027B" w:rsidTr="00282854">
        <w:tc>
          <w:tcPr>
            <w:tcW w:w="2376" w:type="dxa"/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Ответственный исполнитель Программы</w:t>
            </w:r>
          </w:p>
        </w:tc>
        <w:tc>
          <w:tcPr>
            <w:tcW w:w="8080" w:type="dxa"/>
          </w:tcPr>
          <w:p w:rsidR="00C0027B" w:rsidRPr="00C0027B" w:rsidRDefault="00C0027B" w:rsidP="000B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r w:rsidRPr="00C0027B">
              <w:rPr>
                <w:rFonts w:ascii="Times New Roman" w:eastAsia="Times New Roman" w:hAnsi="Times New Roman" w:cs="Times New Roman"/>
                <w:lang w:eastAsia="ar-SA"/>
              </w:rPr>
              <w:t>Большеигнатовского муниципального района Республики Мордовия»</w:t>
            </w:r>
          </w:p>
        </w:tc>
      </w:tr>
      <w:tr w:rsidR="00C0027B" w:rsidRPr="00C0027B" w:rsidTr="00282854">
        <w:tc>
          <w:tcPr>
            <w:tcW w:w="2376" w:type="dxa"/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Участники Программы</w:t>
            </w:r>
          </w:p>
        </w:tc>
        <w:tc>
          <w:tcPr>
            <w:tcW w:w="8080" w:type="dxa"/>
          </w:tcPr>
          <w:p w:rsidR="00C0027B" w:rsidRPr="00C0027B" w:rsidRDefault="00C0027B" w:rsidP="000B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r w:rsidRPr="00C0027B">
              <w:rPr>
                <w:rFonts w:ascii="Times New Roman" w:eastAsia="Times New Roman" w:hAnsi="Times New Roman" w:cs="Times New Roman"/>
                <w:lang w:eastAsia="ar-SA"/>
              </w:rPr>
              <w:t>Большеигнатовского муниципального района Республики Мордовия»</w:t>
            </w:r>
          </w:p>
        </w:tc>
      </w:tr>
      <w:tr w:rsidR="00C0027B" w:rsidRPr="00C0027B" w:rsidTr="00282854">
        <w:tc>
          <w:tcPr>
            <w:tcW w:w="2376" w:type="dxa"/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Подпрограммы Программы</w:t>
            </w:r>
          </w:p>
        </w:tc>
        <w:tc>
          <w:tcPr>
            <w:tcW w:w="8080" w:type="dxa"/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C0027B" w:rsidRPr="00C0027B" w:rsidTr="00282854">
        <w:tc>
          <w:tcPr>
            <w:tcW w:w="2376" w:type="dxa"/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lastRenderedPageBreak/>
              <w:t>Цель Программы</w:t>
            </w:r>
          </w:p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80" w:type="dxa"/>
          </w:tcPr>
          <w:p w:rsidR="00C0027B" w:rsidRPr="00C0027B" w:rsidRDefault="00C0027B" w:rsidP="000B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  <w:color w:val="000000"/>
              </w:rPr>
              <w:t>Повышение качества и комфорта городской среды на территории</w:t>
            </w:r>
            <w:r w:rsidRPr="00C0027B">
              <w:rPr>
                <w:rFonts w:ascii="Times New Roman" w:eastAsia="Times New Roman" w:hAnsi="Times New Roman" w:cs="Times New Roman"/>
                <w:lang w:eastAsia="ar-SA"/>
              </w:rPr>
              <w:t xml:space="preserve"> Большеигнатовского сельского поселения Большеигнатовского муниципального района Республики Мордовия</w:t>
            </w:r>
            <w:r w:rsidRPr="00C0027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C0027B" w:rsidRPr="00C0027B" w:rsidTr="00282854">
        <w:tc>
          <w:tcPr>
            <w:tcW w:w="2376" w:type="dxa"/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Задачи Программы</w:t>
            </w:r>
          </w:p>
        </w:tc>
        <w:tc>
          <w:tcPr>
            <w:tcW w:w="8080" w:type="dxa"/>
          </w:tcPr>
          <w:p w:rsidR="00C0027B" w:rsidRPr="00C0027B" w:rsidRDefault="00C0027B" w:rsidP="000B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1) О</w:t>
            </w:r>
            <w:r w:rsidRPr="00C0027B">
              <w:rPr>
                <w:rFonts w:ascii="Times New Roman" w:eastAsia="Times New Roman" w:hAnsi="Times New Roman" w:cs="Times New Roman"/>
                <w:color w:val="000000"/>
              </w:rPr>
              <w:t>беспечение формирования единого облика муниципального</w:t>
            </w:r>
            <w:r w:rsidRPr="00C0027B">
              <w:rPr>
                <w:rFonts w:ascii="Times New Roman" w:eastAsia="Times New Roman" w:hAnsi="Times New Roman" w:cs="Times New Roman"/>
                <w:color w:val="000000"/>
              </w:rPr>
              <w:br/>
              <w:t>образования;</w:t>
            </w:r>
          </w:p>
          <w:p w:rsidR="00C0027B" w:rsidRPr="00C0027B" w:rsidRDefault="00C0027B" w:rsidP="000B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2) Обеспечение создания, содержания и развития объектов благоустройства на территории</w:t>
            </w:r>
            <w:r w:rsidRPr="00C0027B">
              <w:rPr>
                <w:rFonts w:ascii="Times New Roman" w:eastAsia="Times New Roman" w:hAnsi="Times New Roman" w:cs="Times New Roman"/>
                <w:lang w:eastAsia="ar-SA"/>
              </w:rPr>
              <w:t xml:space="preserve"> Большеигнатовского сельского поселения Большеигнатовского муниципального района Республики Мордовия</w:t>
            </w:r>
            <w:r w:rsidRPr="00C0027B">
              <w:rPr>
                <w:rFonts w:ascii="Times New Roman" w:eastAsia="Times New Roman" w:hAnsi="Times New Roman" w:cs="Times New Roman"/>
              </w:rPr>
              <w:t>, включая объекты, находящиеся в частной собственности и прилегающие к ним территории;</w:t>
            </w:r>
          </w:p>
          <w:p w:rsidR="00C0027B" w:rsidRPr="00C0027B" w:rsidRDefault="00C0027B" w:rsidP="000B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3) Повышение уровня вовлеченности заинтересованных граждан, организаций в реализацию мероприятий по благоустройству территории</w:t>
            </w:r>
            <w:r w:rsidRPr="00C0027B">
              <w:rPr>
                <w:rFonts w:ascii="Times New Roman" w:eastAsia="Times New Roman" w:hAnsi="Times New Roman" w:cs="Times New Roman"/>
                <w:lang w:eastAsia="ar-SA"/>
              </w:rPr>
              <w:t xml:space="preserve"> Большеигнатовского сельского поселения Большеигнатовского муниципального района Республики Мордовия</w:t>
            </w:r>
            <w:r w:rsidRPr="00C0027B">
              <w:rPr>
                <w:rFonts w:ascii="Times New Roman" w:eastAsia="Times New Roman" w:hAnsi="Times New Roman" w:cs="Times New Roman"/>
              </w:rPr>
              <w:t>, используя социальные сети и Интернет-ресурсы.</w:t>
            </w:r>
          </w:p>
        </w:tc>
      </w:tr>
      <w:tr w:rsidR="00C0027B" w:rsidRPr="00C0027B" w:rsidTr="00282854">
        <w:tc>
          <w:tcPr>
            <w:tcW w:w="2376" w:type="dxa"/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Целевые индикаторы и показатели Программы</w:t>
            </w:r>
          </w:p>
        </w:tc>
        <w:tc>
          <w:tcPr>
            <w:tcW w:w="8080" w:type="dxa"/>
          </w:tcPr>
          <w:p w:rsidR="00C0027B" w:rsidRPr="00C0027B" w:rsidRDefault="00C0027B" w:rsidP="000B02E5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 xml:space="preserve">1. Доля граждан, принявших участие в решении вопросов развития комфортной среды от общего количества граждан в возрасте от 14 лет, проживающих на территории которого реализуются проекты по созданию комфортной городской среды – 30%, в том числе доля жителей </w:t>
            </w:r>
            <w:r w:rsidRPr="00C0027B">
              <w:rPr>
                <w:rFonts w:ascii="Times New Roman" w:eastAsia="Times New Roman" w:hAnsi="Times New Roman" w:cs="Times New Roman"/>
                <w:lang w:eastAsia="ar-SA"/>
              </w:rPr>
              <w:t>Большеигнатовского сельского поселения  Большеигнатовского муниципального района Республики Мордовия</w:t>
            </w:r>
            <w:r w:rsidRPr="00C0027B">
              <w:rPr>
                <w:rFonts w:ascii="Times New Roman" w:eastAsia="Times New Roman" w:hAnsi="Times New Roman" w:cs="Times New Roman"/>
              </w:rPr>
              <w:t xml:space="preserve">  в возрасте старше 14 лет, имеющих возможность участвовать в принятии решений по вопросам развития комфортной среды с использованием цифровых технологий – 60%.</w:t>
            </w:r>
          </w:p>
          <w:p w:rsidR="00C0027B" w:rsidRPr="00C0027B" w:rsidRDefault="00C0027B" w:rsidP="000B02E5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2. Увеличение количества благоустроенных общественных территорий, включенных в муниципальную программу.</w:t>
            </w:r>
          </w:p>
          <w:p w:rsidR="00C0027B" w:rsidRPr="00C0027B" w:rsidRDefault="00C0027B" w:rsidP="000B02E5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3. Увеличение количества благоустроенных дворовых территорий, включенных в муниципальную программу.</w:t>
            </w:r>
          </w:p>
          <w:p w:rsidR="00C0027B" w:rsidRPr="00C0027B" w:rsidRDefault="00C0027B" w:rsidP="000B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4. Доля дворовых территорий, благоустроенных с участием заинтересованных лиц – 100 %.</w:t>
            </w:r>
          </w:p>
        </w:tc>
      </w:tr>
      <w:tr w:rsidR="00C0027B" w:rsidRPr="00C0027B" w:rsidTr="00282854">
        <w:tc>
          <w:tcPr>
            <w:tcW w:w="2376" w:type="dxa"/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Срок реализации Программы</w:t>
            </w:r>
          </w:p>
        </w:tc>
        <w:tc>
          <w:tcPr>
            <w:tcW w:w="8080" w:type="dxa"/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2018-2024 годы без разделения на этапы</w:t>
            </w:r>
          </w:p>
        </w:tc>
      </w:tr>
      <w:tr w:rsidR="00C0027B" w:rsidRPr="00C0027B" w:rsidTr="00282854">
        <w:tc>
          <w:tcPr>
            <w:tcW w:w="2376" w:type="dxa"/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Объемы бюджетных ассигнований Программы</w:t>
            </w:r>
          </w:p>
        </w:tc>
        <w:tc>
          <w:tcPr>
            <w:tcW w:w="8080" w:type="dxa"/>
          </w:tcPr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Общий объем финансовых средств –18 288,3 руб.*, из них: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Средства республиканского бюджета: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2018 год – 571,1 тыс. руб.;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2019 год –437,0 тыс. руб.;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2020 год – 1008,3 тыс. руб.;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2021 год – 993,7 тыс. руб.*;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2022 год – 0,0 тыс. руб.*;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2023 год – 15000,0 тыс. руб.*;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2024 год – 0,0 тыс. руб.*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2024 год – 0,0 тыс. руб.*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Средства местного бюджета: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2018 год – 26,8 тыс. руб.;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2019 год – 20,5 тыс. руб.;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2020 год – 10,0 тыс. руб.;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2021 год – 26,7 тыс. руб.*;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2022 год – 0,0 тыс. руб.*;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2023 год – 151,5 тыс. руб.*;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2024 год – 0,0 тыс. руб.*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2024 год – 0,0 тыс. руб.*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 xml:space="preserve">Внебюджетные источники: 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2018 год – 0,0 тыс. руб.;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2019 год – 0,0 тыс. руб.;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2020 год – 0,0 тыс. руб.;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2021 год – 0,0 тыс. руб.*;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2022 год – 0,0 тыс. руб.*;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lastRenderedPageBreak/>
              <w:t>2023 год – 100,0 тыс. руб.*;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2024 год – 0,0 тыс. руб.*</w:t>
            </w:r>
          </w:p>
          <w:p w:rsidR="00C0027B" w:rsidRPr="00C0027B" w:rsidRDefault="00C0027B" w:rsidP="00C0027B">
            <w:pPr>
              <w:tabs>
                <w:tab w:val="left" w:pos="145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2024 год – 0,0 тыс. руб.*</w:t>
            </w:r>
          </w:p>
        </w:tc>
      </w:tr>
      <w:tr w:rsidR="00C0027B" w:rsidRPr="00C0027B" w:rsidTr="00282854">
        <w:tc>
          <w:tcPr>
            <w:tcW w:w="2376" w:type="dxa"/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lastRenderedPageBreak/>
              <w:t>Ожидаемые результаты Программы</w:t>
            </w:r>
          </w:p>
        </w:tc>
        <w:tc>
          <w:tcPr>
            <w:tcW w:w="8080" w:type="dxa"/>
          </w:tcPr>
          <w:p w:rsidR="00C0027B" w:rsidRPr="00C0027B" w:rsidRDefault="00C0027B" w:rsidP="000B0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 xml:space="preserve">Выполнение поставленных целей и задач муниципальной программы, улучшение целевых индикаторов и показателей муниципальной программы </w:t>
            </w:r>
          </w:p>
        </w:tc>
      </w:tr>
    </w:tbl>
    <w:p w:rsidR="00C0027B" w:rsidRPr="00C0027B" w:rsidRDefault="00C0027B" w:rsidP="00C002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0B02E5" w:rsidP="00C0027B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2" w:name="sub_902"/>
      <w:r>
        <w:rPr>
          <w:rFonts w:ascii="Times New Roman" w:eastAsia="Times New Roman" w:hAnsi="Times New Roman" w:cs="Times New Roman"/>
        </w:rPr>
        <w:t xml:space="preserve">         </w:t>
      </w:r>
      <w:r w:rsidR="00C0027B" w:rsidRPr="00C0027B">
        <w:rPr>
          <w:rFonts w:ascii="Times New Roman" w:eastAsia="Times New Roman" w:hAnsi="Times New Roman" w:cs="Times New Roman"/>
        </w:rPr>
        <w:t>* Объем финансирования подлежит уточнению по мере формирования бюджета.</w:t>
      </w: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bookmarkEnd w:id="2"/>
    <w:p w:rsidR="00C0027B" w:rsidRPr="00C0027B" w:rsidRDefault="00C0027B" w:rsidP="00C0027B">
      <w:pPr>
        <w:spacing w:after="0" w:line="240" w:lineRule="auto"/>
        <w:outlineLvl w:val="0"/>
        <w:rPr>
          <w:rFonts w:ascii="Times New Roman" w:eastAsia="Times New Roman" w:hAnsi="Times New Roman" w:cs="Times New Roman"/>
        </w:rPr>
        <w:sectPr w:rsidR="00C0027B" w:rsidRPr="00C0027B" w:rsidSect="003E0EDA">
          <w:headerReference w:type="default" r:id="rId12"/>
          <w:pgSz w:w="11900" w:h="16800"/>
          <w:pgMar w:top="284" w:right="850" w:bottom="1134" w:left="1701" w:header="720" w:footer="720" w:gutter="0"/>
          <w:cols w:space="720"/>
          <w:noEndnote/>
          <w:docGrid w:linePitch="299"/>
        </w:sectPr>
      </w:pPr>
    </w:p>
    <w:p w:rsidR="00C0027B" w:rsidRPr="00C0027B" w:rsidRDefault="00C0027B" w:rsidP="00C0027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</w:rPr>
      </w:pPr>
      <w:r w:rsidRPr="00C0027B">
        <w:rPr>
          <w:rFonts w:ascii="Times New Roman" w:eastAsia="Times New Roman" w:hAnsi="Times New Roman" w:cs="Times New Roman"/>
          <w:bCs/>
          <w:color w:val="26282F"/>
        </w:rPr>
        <w:lastRenderedPageBreak/>
        <w:t>Приложение 3</w:t>
      </w:r>
    </w:p>
    <w:p w:rsidR="00C0027B" w:rsidRPr="00C0027B" w:rsidRDefault="00C0027B" w:rsidP="00C002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C0027B">
        <w:rPr>
          <w:rFonts w:ascii="Times New Roman" w:eastAsia="Times New Roman" w:hAnsi="Times New Roman" w:cs="Times New Roman"/>
        </w:rPr>
        <w:t>к муниципальной программе «</w:t>
      </w:r>
      <w:r w:rsidRPr="00C0027B">
        <w:rPr>
          <w:rFonts w:ascii="Times New Roman" w:eastAsia="Times New Roman" w:hAnsi="Times New Roman" w:cs="Times New Roman"/>
          <w:lang w:eastAsia="ar-SA"/>
        </w:rPr>
        <w:t xml:space="preserve">Формирование современной городской среды  </w:t>
      </w:r>
    </w:p>
    <w:p w:rsidR="00C0027B" w:rsidRPr="00C0027B" w:rsidRDefault="00C0027B" w:rsidP="00C002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C0027B">
        <w:rPr>
          <w:rFonts w:ascii="Times New Roman" w:eastAsia="Times New Roman" w:hAnsi="Times New Roman" w:cs="Times New Roman"/>
          <w:lang w:eastAsia="ar-SA"/>
        </w:rPr>
        <w:t>на территории Большеигнатовского сельского поселения</w:t>
      </w:r>
    </w:p>
    <w:p w:rsidR="00C0027B" w:rsidRPr="00C0027B" w:rsidRDefault="00C0027B" w:rsidP="00C002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C0027B">
        <w:rPr>
          <w:rFonts w:ascii="Times New Roman" w:eastAsia="Times New Roman" w:hAnsi="Times New Roman" w:cs="Times New Roman"/>
          <w:lang w:eastAsia="ar-SA"/>
        </w:rPr>
        <w:t xml:space="preserve">  Большеигнатовского муниципального района </w:t>
      </w:r>
    </w:p>
    <w:p w:rsidR="00C0027B" w:rsidRPr="00C0027B" w:rsidRDefault="00C0027B" w:rsidP="00C002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C0027B">
        <w:rPr>
          <w:rFonts w:ascii="Times New Roman" w:eastAsia="Times New Roman" w:hAnsi="Times New Roman" w:cs="Times New Roman"/>
          <w:lang w:eastAsia="ar-SA"/>
        </w:rPr>
        <w:t>Республики Мордовия» на 2018-2024годы</w:t>
      </w: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027B" w:rsidRPr="00C0027B" w:rsidRDefault="00C0027B" w:rsidP="00C002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C0027B">
        <w:rPr>
          <w:rFonts w:ascii="Times New Roman" w:eastAsia="Times New Roman" w:hAnsi="Times New Roman" w:cs="Times New Roman"/>
        </w:rPr>
        <w:t>Ресурсное обеспечение</w:t>
      </w:r>
      <w:r w:rsidRPr="00C0027B">
        <w:rPr>
          <w:rFonts w:ascii="Times New Roman" w:eastAsia="Times New Roman" w:hAnsi="Times New Roman" w:cs="Times New Roman"/>
        </w:rPr>
        <w:br/>
        <w:t xml:space="preserve">реализации муниципальной программы </w:t>
      </w:r>
      <w:r w:rsidRPr="00C0027B">
        <w:rPr>
          <w:rFonts w:ascii="Times New Roman" w:eastAsia="Times New Roman" w:hAnsi="Times New Roman" w:cs="Times New Roman"/>
          <w:lang w:eastAsia="ar-SA"/>
        </w:rPr>
        <w:t>Формирование современной городской среды на территории Большеигнатовского сельского поселения Большеигнатовского муниципального района Республики Мордовия» на 2018-2024годы</w:t>
      </w:r>
    </w:p>
    <w:tbl>
      <w:tblPr>
        <w:tblpPr w:leftFromText="180" w:rightFromText="180" w:vertAnchor="text" w:horzAnchor="margin" w:tblpY="102"/>
        <w:tblW w:w="15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2410"/>
        <w:gridCol w:w="1984"/>
        <w:gridCol w:w="560"/>
        <w:gridCol w:w="560"/>
        <w:gridCol w:w="560"/>
        <w:gridCol w:w="560"/>
        <w:gridCol w:w="915"/>
        <w:gridCol w:w="992"/>
        <w:gridCol w:w="993"/>
        <w:gridCol w:w="992"/>
        <w:gridCol w:w="709"/>
        <w:gridCol w:w="992"/>
        <w:gridCol w:w="709"/>
      </w:tblGrid>
      <w:tr w:rsidR="00C0027B" w:rsidRPr="00C0027B" w:rsidTr="00C0027B">
        <w:trPr>
          <w:gridAfter w:val="7"/>
          <w:wAfter w:w="6302" w:type="dxa"/>
          <w:trHeight w:val="509"/>
        </w:trPr>
        <w:tc>
          <w:tcPr>
            <w:tcW w:w="20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Ответственный исполнитель, соисполнитель, участник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2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Код бюджетной классификации</w:t>
            </w:r>
          </w:p>
        </w:tc>
      </w:tr>
      <w:tr w:rsidR="00C0027B" w:rsidRPr="00C0027B" w:rsidTr="00C0027B">
        <w:trPr>
          <w:trHeight w:val="509"/>
        </w:trPr>
        <w:tc>
          <w:tcPr>
            <w:tcW w:w="20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2018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2024 год</w:t>
            </w:r>
          </w:p>
        </w:tc>
      </w:tr>
      <w:tr w:rsidR="00C0027B" w:rsidRPr="00C0027B" w:rsidTr="00C0027B">
        <w:tc>
          <w:tcPr>
            <w:tcW w:w="20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Рз Пр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0027B" w:rsidRPr="00C0027B" w:rsidTr="00C0027B"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C0027B" w:rsidRPr="00C0027B" w:rsidTr="00C0027B">
        <w:tc>
          <w:tcPr>
            <w:tcW w:w="20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Благоустройство дворовых территорий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Администрация</w:t>
            </w:r>
          </w:p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  <w:lang w:eastAsia="ar-SA"/>
              </w:rPr>
              <w:t>Большеигнатовского муниципального района Республики Мордовия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 xml:space="preserve">Республиканский бюджет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544,3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416,5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998,3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993,7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C0027B" w:rsidRPr="00C0027B" w:rsidTr="00C0027B">
        <w:tc>
          <w:tcPr>
            <w:tcW w:w="20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C0027B" w:rsidRPr="00C0027B" w:rsidTr="00C0027B">
        <w:tc>
          <w:tcPr>
            <w:tcW w:w="872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571,1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437,0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1008,3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1020,4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C0027B" w:rsidRPr="00C0027B" w:rsidTr="00C0027B">
        <w:tc>
          <w:tcPr>
            <w:tcW w:w="20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Благоустройство общественных территорий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Администрация</w:t>
            </w:r>
            <w:r w:rsidRPr="00C0027B">
              <w:rPr>
                <w:rFonts w:ascii="Times New Roman" w:eastAsia="Times New Roman" w:hAnsi="Times New Roman" w:cs="Times New Roman"/>
                <w:lang w:eastAsia="ar-SA"/>
              </w:rPr>
              <w:t xml:space="preserve"> Большеигнатовского муниципального района Республики Мордовия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 xml:space="preserve">Республиканский бюджет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15000,0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C0027B" w:rsidRPr="00C0027B" w:rsidTr="00C0027B">
        <w:tc>
          <w:tcPr>
            <w:tcW w:w="20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151,5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C0027B" w:rsidRPr="00C0027B" w:rsidTr="00C0027B">
        <w:tc>
          <w:tcPr>
            <w:tcW w:w="450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C0027B" w:rsidRPr="00C0027B" w:rsidTr="00C0027B">
        <w:tc>
          <w:tcPr>
            <w:tcW w:w="872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15251,5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27B" w:rsidRPr="00C0027B" w:rsidRDefault="00C0027B" w:rsidP="00C002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0027B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C0027B" w:rsidRPr="000C7B6C" w:rsidRDefault="00C0027B" w:rsidP="00C0027B">
      <w:pPr>
        <w:rPr>
          <w:rFonts w:ascii="Arial" w:eastAsia="Times New Roman" w:hAnsi="Arial" w:cs="Arial"/>
          <w:b/>
          <w:bCs/>
          <w:color w:val="26282F"/>
        </w:rPr>
        <w:sectPr w:rsidR="00C0027B" w:rsidRPr="000C7B6C" w:rsidSect="00282854">
          <w:headerReference w:type="default" r:id="rId13"/>
          <w:footerReference w:type="default" r:id="rId14"/>
          <w:pgSz w:w="16837" w:h="11905" w:orient="landscape"/>
          <w:pgMar w:top="800" w:right="394" w:bottom="800" w:left="1440" w:header="720" w:footer="720" w:gutter="0"/>
          <w:cols w:space="720"/>
          <w:noEndnote/>
          <w:docGrid w:linePitch="326"/>
        </w:sectPr>
      </w:pPr>
    </w:p>
    <w:bookmarkEnd w:id="0"/>
    <w:p w:rsidR="00D92149" w:rsidRPr="00D92149" w:rsidRDefault="00D92149" w:rsidP="003E0ED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92149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47226C5C" wp14:editId="0EA3EFE6">
            <wp:extent cx="574040" cy="593090"/>
            <wp:effectExtent l="1905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59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149" w:rsidRPr="00D92149" w:rsidRDefault="00D92149" w:rsidP="00D9214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92149">
        <w:rPr>
          <w:rFonts w:ascii="Times New Roman" w:hAnsi="Times New Roman" w:cs="Times New Roman"/>
          <w:b/>
          <w:bCs/>
        </w:rPr>
        <w:t>Администрация Большеигнатовского</w:t>
      </w:r>
      <w:r>
        <w:rPr>
          <w:rFonts w:ascii="Times New Roman" w:hAnsi="Times New Roman" w:cs="Times New Roman"/>
          <w:b/>
          <w:bCs/>
        </w:rPr>
        <w:t xml:space="preserve"> </w:t>
      </w:r>
      <w:r w:rsidRPr="00D92149">
        <w:rPr>
          <w:rFonts w:ascii="Times New Roman" w:hAnsi="Times New Roman" w:cs="Times New Roman"/>
          <w:b/>
          <w:bCs/>
        </w:rPr>
        <w:t>муниципального района Республики Мордовия</w:t>
      </w:r>
    </w:p>
    <w:p w:rsidR="00D92149" w:rsidRPr="00D92149" w:rsidRDefault="00D92149" w:rsidP="00D9214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92149" w:rsidRPr="00D92149" w:rsidRDefault="00D92149" w:rsidP="00D9214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</w:rPr>
      </w:pPr>
      <w:r w:rsidRPr="00D92149">
        <w:rPr>
          <w:rFonts w:ascii="Times New Roman" w:hAnsi="Times New Roman" w:cs="Times New Roman"/>
          <w:bCs/>
        </w:rPr>
        <w:t>ПОСТАНОВЛЕНИЕ</w:t>
      </w:r>
    </w:p>
    <w:p w:rsidR="00D92149" w:rsidRPr="00D92149" w:rsidRDefault="00D92149" w:rsidP="00D9214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2149" w:rsidRPr="00D92149" w:rsidRDefault="00D92149" w:rsidP="00D9214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92149">
        <w:rPr>
          <w:rFonts w:ascii="Times New Roman" w:hAnsi="Times New Roman" w:cs="Times New Roman"/>
          <w:bCs/>
        </w:rPr>
        <w:t xml:space="preserve">  От 09 января 2023г.                                           </w:t>
      </w:r>
      <w:r>
        <w:rPr>
          <w:rFonts w:ascii="Times New Roman" w:hAnsi="Times New Roman" w:cs="Times New Roman"/>
          <w:bCs/>
        </w:rPr>
        <w:t xml:space="preserve">                                           </w:t>
      </w:r>
      <w:r w:rsidRPr="00D92149">
        <w:rPr>
          <w:rFonts w:ascii="Times New Roman" w:hAnsi="Times New Roman" w:cs="Times New Roman"/>
          <w:bCs/>
        </w:rPr>
        <w:t xml:space="preserve">         № 3</w:t>
      </w:r>
    </w:p>
    <w:p w:rsidR="00D92149" w:rsidRPr="00D92149" w:rsidRDefault="00D92149" w:rsidP="00D9214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D92149" w:rsidRPr="00D92149" w:rsidRDefault="00D92149" w:rsidP="00D9214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92149">
        <w:rPr>
          <w:rFonts w:ascii="Times New Roman" w:hAnsi="Times New Roman" w:cs="Times New Roman"/>
          <w:bCs/>
        </w:rPr>
        <w:t>с. Большое Игнатово</w:t>
      </w:r>
    </w:p>
    <w:p w:rsidR="00D92149" w:rsidRPr="00D92149" w:rsidRDefault="00D92149" w:rsidP="00D9214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92149" w:rsidRPr="00D92149" w:rsidRDefault="00D92149" w:rsidP="00D9214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92149">
        <w:rPr>
          <w:rFonts w:ascii="Times New Roman" w:eastAsia="Calibri" w:hAnsi="Times New Roman" w:cs="Times New Roman"/>
          <w:lang w:eastAsia="en-US"/>
        </w:rPr>
        <w:t xml:space="preserve">Об отмене некоторых постановлений Администрации </w:t>
      </w:r>
    </w:p>
    <w:p w:rsidR="00D92149" w:rsidRPr="00D92149" w:rsidRDefault="00D92149" w:rsidP="00D9214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92149">
        <w:rPr>
          <w:rFonts w:ascii="Times New Roman" w:eastAsia="Calibri" w:hAnsi="Times New Roman" w:cs="Times New Roman"/>
          <w:lang w:eastAsia="en-US"/>
        </w:rPr>
        <w:t xml:space="preserve">Большеигнатовского муниципального района </w:t>
      </w:r>
    </w:p>
    <w:p w:rsidR="00D92149" w:rsidRDefault="00D92149" w:rsidP="00D9214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D92149">
        <w:rPr>
          <w:rFonts w:ascii="Times New Roman" w:eastAsia="Calibri" w:hAnsi="Times New Roman" w:cs="Times New Roman"/>
          <w:lang w:eastAsia="en-US"/>
        </w:rPr>
        <w:t>Республики Мордовия</w:t>
      </w:r>
    </w:p>
    <w:p w:rsidR="00D92149" w:rsidRPr="00D92149" w:rsidRDefault="00D92149" w:rsidP="00D9214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92149" w:rsidRPr="00D92149" w:rsidRDefault="00D92149" w:rsidP="00D92149">
      <w:pPr>
        <w:keepNext/>
        <w:spacing w:after="0" w:line="240" w:lineRule="auto"/>
        <w:ind w:right="42" w:firstLine="567"/>
        <w:jc w:val="both"/>
        <w:outlineLvl w:val="0"/>
        <w:rPr>
          <w:rFonts w:ascii="Times New Roman" w:eastAsia="Times New Roman" w:hAnsi="Times New Roman" w:cs="Times New Roman"/>
        </w:rPr>
      </w:pPr>
      <w:r w:rsidRPr="00D92149">
        <w:rPr>
          <w:rFonts w:ascii="Times New Roman" w:hAnsi="Times New Roman" w:cs="Times New Roman"/>
          <w:color w:val="212121"/>
        </w:rPr>
        <w:t xml:space="preserve">   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D92149">
        <w:rPr>
          <w:rFonts w:ascii="Times New Roman" w:eastAsia="Times New Roman" w:hAnsi="Times New Roman" w:cs="Times New Roman"/>
        </w:rPr>
        <w:t xml:space="preserve"> Администрация Большеигнатовского муниципального района  </w:t>
      </w:r>
      <w:r w:rsidRPr="00D92149">
        <w:rPr>
          <w:rFonts w:ascii="Times New Roman" w:eastAsia="Times New Roman" w:hAnsi="Times New Roman" w:cs="Times New Roman"/>
          <w:b/>
        </w:rPr>
        <w:t>постановляет:</w:t>
      </w:r>
    </w:p>
    <w:p w:rsidR="00D92149" w:rsidRPr="00D92149" w:rsidRDefault="00D92149" w:rsidP="00D921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D92149">
        <w:rPr>
          <w:rFonts w:ascii="Times New Roman" w:hAnsi="Times New Roman" w:cs="Times New Roman"/>
          <w:color w:val="000000"/>
        </w:rPr>
        <w:t xml:space="preserve">    1. Отменить следующие постановления Администрации </w:t>
      </w:r>
      <w:r w:rsidRPr="00D92149">
        <w:rPr>
          <w:rFonts w:ascii="Times New Roman" w:eastAsia="Calibri" w:hAnsi="Times New Roman" w:cs="Times New Roman"/>
          <w:lang w:eastAsia="en-US"/>
        </w:rPr>
        <w:t>Большеигнатовского муниципального района  Республики Мордовия:</w:t>
      </w:r>
    </w:p>
    <w:p w:rsidR="00D92149" w:rsidRPr="00D92149" w:rsidRDefault="00D92149" w:rsidP="00D92149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D92149">
        <w:rPr>
          <w:rFonts w:ascii="Times New Roman" w:eastAsia="Times New Roman" w:hAnsi="Times New Roman" w:cs="Times New Roman"/>
          <w:bCs/>
          <w:iCs/>
        </w:rPr>
        <w:t>- от 25.08.2022г. № 413  «</w:t>
      </w:r>
      <w:r w:rsidRPr="00D92149">
        <w:rPr>
          <w:rFonts w:ascii="Times New Roman" w:eastAsia="Times New Roman" w:hAnsi="Times New Roman" w:cs="Times New Roman"/>
        </w:rPr>
        <w:t>О внесении изменений в постановление Администрации</w:t>
      </w:r>
    </w:p>
    <w:p w:rsidR="00D92149" w:rsidRPr="00D92149" w:rsidRDefault="00D92149" w:rsidP="00D92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92149">
        <w:rPr>
          <w:rFonts w:ascii="Times New Roman" w:eastAsia="Times New Roman" w:hAnsi="Times New Roman" w:cs="Times New Roman"/>
        </w:rPr>
        <w:t>Большеигнатовского муниципального района Республики  Мордовия от 20.12.2017 № 641 «Об утверждении муниципальной программы  «Формирование современной городской среды на территории Большеигнатовского сельского поселения Большеигнатовского муниципального района Республики Мордовия на 2018-2024 годы»;</w:t>
      </w:r>
    </w:p>
    <w:p w:rsidR="00D92149" w:rsidRPr="00D92149" w:rsidRDefault="00D92149" w:rsidP="00D92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92149">
        <w:rPr>
          <w:rFonts w:ascii="Times New Roman" w:eastAsia="Times New Roman" w:hAnsi="Times New Roman" w:cs="Times New Roman"/>
        </w:rPr>
        <w:t xml:space="preserve"> - от 25.08.2022г. № 415 «</w:t>
      </w:r>
      <w:r w:rsidRPr="00D92149">
        <w:rPr>
          <w:rFonts w:ascii="Times New Roman" w:eastAsia="Times New Roman" w:hAnsi="Times New Roman" w:cs="Times New Roman"/>
          <w:lang w:eastAsia="ar-SA"/>
        </w:rPr>
        <w:t xml:space="preserve">О внесении изменений в постановление Администрации Большеигнатовского муниципального района Республики Мордовия от </w:t>
      </w:r>
      <w:r w:rsidRPr="00D92149">
        <w:rPr>
          <w:rFonts w:ascii="Times New Roman" w:eastAsia="Times New Roman" w:hAnsi="Times New Roman" w:cs="Times New Roman"/>
        </w:rPr>
        <w:t>23.07.2020 г. № 332 «О реализации муниципальной программы «Формирование современной городской среды на территории Большеигнатовского сельского поселения Большеигнатовского муниципального района Республики Мордовия на 2018-2024 годы;</w:t>
      </w:r>
    </w:p>
    <w:p w:rsidR="00D92149" w:rsidRPr="00D92149" w:rsidRDefault="00D92149" w:rsidP="00D921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92149">
        <w:rPr>
          <w:rFonts w:ascii="Times New Roman" w:eastAsia="Times New Roman" w:hAnsi="Times New Roman" w:cs="Times New Roman"/>
        </w:rPr>
        <w:t xml:space="preserve"> - от 25.07.2022г. № 356 «О проведении общественных обсуждений проекта постановления «О внесении изменений в постановление Администрации Большеигнатовского муниципального района Республики  Мордовия от 20.12.2017 № 641 «Об утверждении  муниципальной программы  «Формирование современной городской среды на территории Большеигнатовского сельского поселения Большеигнатовского муниципального района Республики Мордовия на 2018-2024 годы».</w:t>
      </w:r>
    </w:p>
    <w:p w:rsidR="00D92149" w:rsidRPr="00D92149" w:rsidRDefault="00D92149" w:rsidP="00D92149">
      <w:pPr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Cs/>
          <w:iCs/>
        </w:rPr>
      </w:pPr>
      <w:r w:rsidRPr="00D92149">
        <w:rPr>
          <w:rFonts w:ascii="Times New Roman" w:eastAsia="Times New Roman" w:hAnsi="Times New Roman" w:cs="Times New Roman"/>
          <w:bCs/>
          <w:iCs/>
        </w:rPr>
        <w:t xml:space="preserve">   2. Настоящее постановление вступает в силу после дня официального опубликования (обнародования).</w:t>
      </w:r>
    </w:p>
    <w:p w:rsidR="00D92149" w:rsidRPr="00D92149" w:rsidRDefault="00D92149" w:rsidP="00D92149">
      <w:pPr>
        <w:spacing w:after="0" w:line="240" w:lineRule="auto"/>
        <w:rPr>
          <w:rFonts w:ascii="Times New Roman" w:eastAsia="Times New Roman" w:hAnsi="Times New Roman" w:cs="Times New Roman"/>
          <w:bCs/>
          <w:iCs/>
        </w:rPr>
      </w:pPr>
    </w:p>
    <w:p w:rsidR="00D92149" w:rsidRPr="00D92149" w:rsidRDefault="00D92149" w:rsidP="00D92149">
      <w:pPr>
        <w:spacing w:after="0" w:line="240" w:lineRule="auto"/>
        <w:rPr>
          <w:rFonts w:ascii="Times New Roman" w:eastAsia="Times New Roman" w:hAnsi="Times New Roman" w:cs="Times New Roman"/>
          <w:bCs/>
          <w:iCs/>
        </w:rPr>
      </w:pPr>
      <w:r w:rsidRPr="00D92149">
        <w:rPr>
          <w:rFonts w:ascii="Times New Roman" w:eastAsia="Times New Roman" w:hAnsi="Times New Roman" w:cs="Times New Roman"/>
          <w:bCs/>
          <w:iCs/>
        </w:rPr>
        <w:t xml:space="preserve">Глава Большеигнатовского </w:t>
      </w:r>
    </w:p>
    <w:p w:rsidR="00D92149" w:rsidRPr="00E64317" w:rsidRDefault="00D92149" w:rsidP="00E64317">
      <w:pPr>
        <w:spacing w:after="0" w:line="240" w:lineRule="auto"/>
        <w:rPr>
          <w:rFonts w:ascii="Times New Roman" w:eastAsia="Times New Roman" w:hAnsi="Times New Roman" w:cs="Times New Roman"/>
          <w:bCs/>
          <w:iCs/>
        </w:rPr>
      </w:pPr>
      <w:r w:rsidRPr="00E64317">
        <w:rPr>
          <w:rFonts w:ascii="Times New Roman" w:eastAsia="Times New Roman" w:hAnsi="Times New Roman" w:cs="Times New Roman"/>
          <w:bCs/>
          <w:iCs/>
        </w:rPr>
        <w:t xml:space="preserve">муниципального района                                                                       </w:t>
      </w:r>
      <w:r w:rsidR="004D5B76">
        <w:rPr>
          <w:rFonts w:ascii="Times New Roman" w:eastAsia="Times New Roman" w:hAnsi="Times New Roman" w:cs="Times New Roman"/>
          <w:bCs/>
          <w:iCs/>
        </w:rPr>
        <w:t xml:space="preserve">            </w:t>
      </w:r>
      <w:r w:rsidRPr="00E64317">
        <w:rPr>
          <w:rFonts w:ascii="Times New Roman" w:eastAsia="Times New Roman" w:hAnsi="Times New Roman" w:cs="Times New Roman"/>
          <w:bCs/>
          <w:iCs/>
        </w:rPr>
        <w:t xml:space="preserve">   Т.Н. Полозова</w:t>
      </w:r>
    </w:p>
    <w:p w:rsidR="00E64317" w:rsidRPr="00E64317" w:rsidRDefault="00E64317" w:rsidP="00E64317">
      <w:pPr>
        <w:spacing w:after="0" w:line="240" w:lineRule="auto"/>
        <w:rPr>
          <w:rFonts w:ascii="Times New Roman" w:eastAsia="Times New Roman" w:hAnsi="Times New Roman" w:cs="Times New Roman"/>
          <w:bCs/>
          <w:iCs/>
        </w:rPr>
      </w:pPr>
    </w:p>
    <w:p w:rsidR="00E64317" w:rsidRPr="00E64317" w:rsidRDefault="00E64317" w:rsidP="00E64317">
      <w:pPr>
        <w:pStyle w:val="af1"/>
        <w:ind w:left="0"/>
        <w:jc w:val="left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                                                                      </w:t>
      </w:r>
      <w:r w:rsidRPr="00E64317">
        <w:rPr>
          <w:noProof/>
          <w:sz w:val="22"/>
          <w:szCs w:val="22"/>
        </w:rPr>
        <w:t xml:space="preserve">   </w:t>
      </w:r>
      <w:r w:rsidRPr="00E64317">
        <w:rPr>
          <w:noProof/>
          <w:sz w:val="22"/>
          <w:szCs w:val="22"/>
        </w:rPr>
        <w:drawing>
          <wp:inline distT="0" distB="0" distL="0" distR="0" wp14:anchorId="5FD01678" wp14:editId="4CFAEE08">
            <wp:extent cx="571500" cy="600075"/>
            <wp:effectExtent l="0" t="0" r="0" b="9525"/>
            <wp:docPr id="4" name="Рисунок 4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317" w:rsidRPr="00E64317" w:rsidRDefault="00E64317" w:rsidP="00E64317">
      <w:pPr>
        <w:pStyle w:val="af1"/>
        <w:ind w:left="0"/>
        <w:rPr>
          <w:sz w:val="22"/>
          <w:szCs w:val="22"/>
        </w:rPr>
      </w:pPr>
      <w:r w:rsidRPr="00E64317">
        <w:rPr>
          <w:sz w:val="22"/>
          <w:szCs w:val="22"/>
        </w:rPr>
        <w:t xml:space="preserve">  Администрация</w:t>
      </w:r>
      <w:r>
        <w:rPr>
          <w:sz w:val="22"/>
          <w:szCs w:val="22"/>
        </w:rPr>
        <w:t xml:space="preserve"> </w:t>
      </w:r>
      <w:r w:rsidRPr="00E64317">
        <w:rPr>
          <w:sz w:val="22"/>
          <w:szCs w:val="22"/>
        </w:rPr>
        <w:t>Большеигнатовского муниципального  района   Республики  Мордовия</w:t>
      </w:r>
    </w:p>
    <w:p w:rsidR="00E64317" w:rsidRPr="00E64317" w:rsidRDefault="00E64317" w:rsidP="00E64317">
      <w:pPr>
        <w:spacing w:after="0" w:line="240" w:lineRule="auto"/>
        <w:rPr>
          <w:rFonts w:ascii="Times New Roman" w:hAnsi="Times New Roman" w:cs="Times New Roman"/>
        </w:rPr>
      </w:pPr>
    </w:p>
    <w:p w:rsidR="00E64317" w:rsidRPr="00E64317" w:rsidRDefault="00E64317" w:rsidP="00E64317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E64317">
        <w:rPr>
          <w:rFonts w:ascii="Times New Roman" w:hAnsi="Times New Roman" w:cs="Times New Roman"/>
          <w:sz w:val="22"/>
          <w:szCs w:val="22"/>
        </w:rPr>
        <w:t>ПОСТАНОВЛЕНИЕ</w:t>
      </w:r>
    </w:p>
    <w:p w:rsidR="00E64317" w:rsidRPr="00E64317" w:rsidRDefault="00E64317" w:rsidP="00E64317">
      <w:pPr>
        <w:spacing w:after="0" w:line="240" w:lineRule="auto"/>
        <w:rPr>
          <w:rFonts w:ascii="Times New Roman" w:hAnsi="Times New Roman" w:cs="Times New Roman"/>
        </w:rPr>
      </w:pPr>
      <w:r w:rsidRPr="00E64317">
        <w:rPr>
          <w:rFonts w:ascii="Times New Roman" w:hAnsi="Times New Roman" w:cs="Times New Roman"/>
        </w:rPr>
        <w:t xml:space="preserve">13 января  2023 г.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E64317">
        <w:rPr>
          <w:rFonts w:ascii="Times New Roman" w:hAnsi="Times New Roman" w:cs="Times New Roman"/>
        </w:rPr>
        <w:t xml:space="preserve"> №    7                                                        </w:t>
      </w:r>
    </w:p>
    <w:p w:rsidR="00E64317" w:rsidRPr="00E64317" w:rsidRDefault="00E64317" w:rsidP="00E64317">
      <w:pPr>
        <w:spacing w:after="0" w:line="240" w:lineRule="auto"/>
        <w:rPr>
          <w:rFonts w:ascii="Times New Roman" w:hAnsi="Times New Roman" w:cs="Times New Roman"/>
        </w:rPr>
      </w:pPr>
      <w:r w:rsidRPr="00E64317">
        <w:rPr>
          <w:rFonts w:ascii="Times New Roman" w:hAnsi="Times New Roman" w:cs="Times New Roman"/>
        </w:rPr>
        <w:t xml:space="preserve">                                  </w:t>
      </w:r>
    </w:p>
    <w:p w:rsidR="00E64317" w:rsidRPr="00E64317" w:rsidRDefault="00E64317" w:rsidP="00E64317">
      <w:pPr>
        <w:spacing w:after="0" w:line="240" w:lineRule="auto"/>
        <w:rPr>
          <w:rFonts w:ascii="Times New Roman" w:hAnsi="Times New Roman" w:cs="Times New Roman"/>
        </w:rPr>
      </w:pPr>
      <w:r w:rsidRPr="00E64317">
        <w:rPr>
          <w:rFonts w:ascii="Times New Roman" w:hAnsi="Times New Roman" w:cs="Times New Roman"/>
        </w:rPr>
        <w:t xml:space="preserve">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E64317">
        <w:rPr>
          <w:rFonts w:ascii="Times New Roman" w:hAnsi="Times New Roman" w:cs="Times New Roman"/>
        </w:rPr>
        <w:t xml:space="preserve">   с. Большое Игнатово</w:t>
      </w:r>
    </w:p>
    <w:p w:rsidR="00E64317" w:rsidRPr="00E64317" w:rsidRDefault="00E64317" w:rsidP="00E64317">
      <w:pPr>
        <w:widowControl w:val="0"/>
        <w:tabs>
          <w:tab w:val="left" w:pos="82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</w:tblGrid>
      <w:tr w:rsidR="00E64317" w:rsidRPr="00E64317" w:rsidTr="003E0EDA">
        <w:trPr>
          <w:trHeight w:val="1559"/>
        </w:trPr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</w:tcPr>
          <w:p w:rsidR="00E64317" w:rsidRPr="00E64317" w:rsidRDefault="00E64317" w:rsidP="00E64317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64317">
              <w:rPr>
                <w:rFonts w:ascii="Times New Roman" w:hAnsi="Times New Roman" w:cs="Times New Roman"/>
                <w:bCs/>
                <w:kern w:val="2"/>
              </w:rPr>
              <w:lastRenderedPageBreak/>
              <w:t xml:space="preserve">О </w:t>
            </w:r>
            <w:r w:rsidRPr="00E64317">
              <w:rPr>
                <w:rFonts w:ascii="Times New Roman" w:hAnsi="Times New Roman" w:cs="Times New Roman"/>
                <w:bCs/>
              </w:rPr>
              <w:t xml:space="preserve"> внесении изменений в постановление Администрации Большеигнатовского муниципального района Республики Мордовия от  22 февраля 2017  г.  № 89 «О контрактной службе администрации Большеигнатовского муниципального района Республики Мордовия»</w:t>
            </w:r>
          </w:p>
        </w:tc>
      </w:tr>
    </w:tbl>
    <w:p w:rsidR="00E64317" w:rsidRPr="00E64317" w:rsidRDefault="00E64317" w:rsidP="003E0EDA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hAnsi="Times New Roman" w:cs="Times New Roman"/>
          <w:spacing w:val="8"/>
        </w:rPr>
      </w:pPr>
      <w:r w:rsidRPr="00E64317">
        <w:rPr>
          <w:rFonts w:ascii="Times New Roman" w:hAnsi="Times New Roman" w:cs="Times New Roman"/>
        </w:rPr>
        <w:t xml:space="preserve">Администрация Большеигнатовского муниципального района </w:t>
      </w:r>
      <w:r w:rsidRPr="00E64317">
        <w:rPr>
          <w:rFonts w:ascii="Times New Roman" w:hAnsi="Times New Roman" w:cs="Times New Roman"/>
          <w:b/>
          <w:bCs/>
        </w:rPr>
        <w:t>постановляет:</w:t>
      </w:r>
    </w:p>
    <w:p w:rsidR="00E64317" w:rsidRPr="00E64317" w:rsidRDefault="00E64317" w:rsidP="00E64317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E64317" w:rsidRPr="00E64317" w:rsidRDefault="00E64317" w:rsidP="00E64317">
      <w:pPr>
        <w:pStyle w:val="af3"/>
        <w:spacing w:after="0" w:line="240" w:lineRule="auto"/>
        <w:jc w:val="both"/>
        <w:rPr>
          <w:rFonts w:ascii="Times New Roman" w:hAnsi="Times New Roman" w:cs="Times New Roman"/>
        </w:rPr>
      </w:pPr>
      <w:r w:rsidRPr="00E64317">
        <w:rPr>
          <w:rFonts w:ascii="Times New Roman" w:hAnsi="Times New Roman" w:cs="Times New Roman"/>
        </w:rPr>
        <w:t xml:space="preserve">          1. Внести в состав </w:t>
      </w:r>
      <w:r w:rsidRPr="00E64317">
        <w:rPr>
          <w:rFonts w:ascii="Times New Roman" w:hAnsi="Times New Roman" w:cs="Times New Roman"/>
          <w:bCs/>
        </w:rPr>
        <w:t xml:space="preserve">контрактной службы администрации Большеигнатовского муниципального района Республики Мордовия, утвержденный </w:t>
      </w:r>
      <w:r w:rsidRPr="00E64317">
        <w:rPr>
          <w:rFonts w:ascii="Times New Roman" w:hAnsi="Times New Roman" w:cs="Times New Roman"/>
        </w:rPr>
        <w:t xml:space="preserve"> </w:t>
      </w:r>
      <w:r w:rsidRPr="00E64317">
        <w:rPr>
          <w:rFonts w:ascii="Times New Roman" w:hAnsi="Times New Roman" w:cs="Times New Roman"/>
          <w:bCs/>
        </w:rPr>
        <w:t>постановлением Администрации Большеигнатовского муниципального района Республики Мордовия от  22 февраля 2017  г. № 89 «О контрактной службе администрации Большеигнатовского муниципального района Республики Мордовия», следующие изменения:</w:t>
      </w:r>
    </w:p>
    <w:p w:rsidR="00E64317" w:rsidRPr="00E64317" w:rsidRDefault="00E64317" w:rsidP="00E64317">
      <w:pPr>
        <w:pStyle w:val="af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64317">
        <w:rPr>
          <w:rFonts w:ascii="Times New Roman" w:hAnsi="Times New Roman" w:cs="Times New Roman"/>
          <w:bCs/>
        </w:rPr>
        <w:t xml:space="preserve">         - слова: «Дьякова Лилия Валерьевна – начальник отдела бухгалтерии Администрации Большеигнатовского муниципального района» заменить словами: «Наумова Галина Петровна – начальник отдела бухгалтерии Администрации Большеигнатовского муниципального района»</w:t>
      </w:r>
    </w:p>
    <w:p w:rsidR="00E64317" w:rsidRPr="00E64317" w:rsidRDefault="00E64317" w:rsidP="00E64317">
      <w:pPr>
        <w:pStyle w:val="af3"/>
        <w:spacing w:after="0" w:line="240" w:lineRule="auto"/>
        <w:jc w:val="both"/>
        <w:rPr>
          <w:rFonts w:ascii="Times New Roman" w:hAnsi="Times New Roman" w:cs="Times New Roman"/>
        </w:rPr>
      </w:pPr>
      <w:r w:rsidRPr="00E64317">
        <w:rPr>
          <w:rFonts w:ascii="Times New Roman" w:hAnsi="Times New Roman" w:cs="Times New Roman"/>
        </w:rPr>
        <w:t xml:space="preserve">        2. Настоящее постановление вступает в силу после дня официального опубликования (обнародования).</w:t>
      </w:r>
    </w:p>
    <w:p w:rsidR="00E64317" w:rsidRPr="00E64317" w:rsidRDefault="00E64317" w:rsidP="00E64317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kern w:val="2"/>
        </w:rPr>
      </w:pPr>
    </w:p>
    <w:p w:rsidR="00E64317" w:rsidRPr="00E64317" w:rsidRDefault="00E64317" w:rsidP="00E64317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kern w:val="2"/>
        </w:rPr>
      </w:pPr>
      <w:r w:rsidRPr="00E64317">
        <w:rPr>
          <w:rFonts w:ascii="Times New Roman" w:hAnsi="Times New Roman" w:cs="Times New Roman"/>
          <w:kern w:val="2"/>
        </w:rPr>
        <w:t>Глава Большеигнатовского</w:t>
      </w:r>
    </w:p>
    <w:p w:rsidR="00E64317" w:rsidRPr="003E0EDA" w:rsidRDefault="00E64317" w:rsidP="003E0EDA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kern w:val="2"/>
        </w:rPr>
      </w:pPr>
      <w:r w:rsidRPr="00E64317">
        <w:rPr>
          <w:rFonts w:ascii="Times New Roman" w:hAnsi="Times New Roman" w:cs="Times New Roman"/>
          <w:kern w:val="2"/>
        </w:rPr>
        <w:t xml:space="preserve">муниципального района                                                </w:t>
      </w:r>
      <w:r w:rsidR="003E0EDA">
        <w:rPr>
          <w:rFonts w:ascii="Times New Roman" w:hAnsi="Times New Roman" w:cs="Times New Roman"/>
          <w:kern w:val="2"/>
        </w:rPr>
        <w:t xml:space="preserve">                        </w:t>
      </w:r>
      <w:r w:rsidRPr="00E64317">
        <w:rPr>
          <w:rFonts w:ascii="Times New Roman" w:hAnsi="Times New Roman" w:cs="Times New Roman"/>
          <w:kern w:val="2"/>
        </w:rPr>
        <w:t xml:space="preserve">               Т.Н. Полозова</w:t>
      </w:r>
    </w:p>
    <w:p w:rsidR="00282854" w:rsidRPr="00282854" w:rsidRDefault="00524FEB" w:rsidP="00524FEB">
      <w:pPr>
        <w:pStyle w:val="af1"/>
        <w:ind w:left="0"/>
        <w:jc w:val="left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                                                                     </w:t>
      </w:r>
      <w:r w:rsidR="00282854" w:rsidRPr="00282854">
        <w:rPr>
          <w:noProof/>
          <w:sz w:val="22"/>
          <w:szCs w:val="22"/>
        </w:rPr>
        <w:t xml:space="preserve">   </w:t>
      </w:r>
      <w:r w:rsidR="00282854" w:rsidRPr="00282854">
        <w:rPr>
          <w:noProof/>
          <w:sz w:val="22"/>
          <w:szCs w:val="22"/>
        </w:rPr>
        <w:drawing>
          <wp:inline distT="0" distB="0" distL="0" distR="0" wp14:anchorId="7950F8F0" wp14:editId="326AFA56">
            <wp:extent cx="571500" cy="600075"/>
            <wp:effectExtent l="0" t="0" r="0" b="9525"/>
            <wp:docPr id="5" name="Рисунок 5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854" w:rsidRPr="003E0EDA" w:rsidRDefault="00282854" w:rsidP="003E0EDA">
      <w:pPr>
        <w:pStyle w:val="af1"/>
        <w:ind w:left="0"/>
        <w:rPr>
          <w:sz w:val="22"/>
          <w:szCs w:val="22"/>
        </w:rPr>
      </w:pPr>
      <w:r w:rsidRPr="00282854">
        <w:rPr>
          <w:sz w:val="22"/>
          <w:szCs w:val="22"/>
        </w:rPr>
        <w:t xml:space="preserve">  Администрация</w:t>
      </w:r>
      <w:r>
        <w:rPr>
          <w:sz w:val="22"/>
          <w:szCs w:val="22"/>
        </w:rPr>
        <w:t xml:space="preserve"> </w:t>
      </w:r>
      <w:r w:rsidRPr="00282854">
        <w:rPr>
          <w:sz w:val="22"/>
          <w:szCs w:val="22"/>
        </w:rPr>
        <w:t>Большеигнатовского муниципального района Республики Мордовия</w:t>
      </w:r>
    </w:p>
    <w:p w:rsidR="00282854" w:rsidRPr="00282854" w:rsidRDefault="00282854" w:rsidP="00282854">
      <w:pPr>
        <w:pStyle w:val="1"/>
        <w:rPr>
          <w:rFonts w:ascii="Times New Roman" w:hAnsi="Times New Roman" w:cs="Times New Roman"/>
          <w:sz w:val="22"/>
          <w:szCs w:val="22"/>
        </w:rPr>
      </w:pPr>
      <w:r w:rsidRPr="00282854">
        <w:rPr>
          <w:rFonts w:ascii="Times New Roman" w:hAnsi="Times New Roman" w:cs="Times New Roman"/>
          <w:sz w:val="22"/>
          <w:szCs w:val="22"/>
        </w:rPr>
        <w:t>ПОСТАНОВЛЕНИЕ</w:t>
      </w:r>
    </w:p>
    <w:p w:rsidR="00282854" w:rsidRPr="00282854" w:rsidRDefault="00282854" w:rsidP="00282854">
      <w:pPr>
        <w:spacing w:line="240" w:lineRule="auto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13  января  2023 г.                                              </w:t>
      </w:r>
      <w:r w:rsidR="00524FEB">
        <w:rPr>
          <w:rFonts w:ascii="Times New Roman" w:hAnsi="Times New Roman" w:cs="Times New Roman"/>
        </w:rPr>
        <w:t xml:space="preserve">                                         </w:t>
      </w:r>
      <w:r w:rsidRPr="00282854">
        <w:rPr>
          <w:rFonts w:ascii="Times New Roman" w:hAnsi="Times New Roman" w:cs="Times New Roman"/>
        </w:rPr>
        <w:t xml:space="preserve">                              №   8                          </w:t>
      </w:r>
      <w:r w:rsidR="00524FEB">
        <w:rPr>
          <w:rFonts w:ascii="Times New Roman" w:hAnsi="Times New Roman" w:cs="Times New Roman"/>
        </w:rPr>
        <w:t xml:space="preserve">                               </w:t>
      </w:r>
    </w:p>
    <w:p w:rsidR="00282854" w:rsidRPr="00524FEB" w:rsidRDefault="00282854" w:rsidP="00524FEB">
      <w:pPr>
        <w:spacing w:line="240" w:lineRule="auto"/>
        <w:jc w:val="center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>с. Большое Игнатово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</w:tblGrid>
      <w:tr w:rsidR="00282854" w:rsidRPr="00282854" w:rsidTr="00282854">
        <w:trPr>
          <w:trHeight w:val="1841"/>
        </w:trPr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</w:tcPr>
          <w:p w:rsidR="00282854" w:rsidRPr="00282854" w:rsidRDefault="00282854" w:rsidP="00282854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  <w:kern w:val="2"/>
              </w:rPr>
              <w:t xml:space="preserve">О </w:t>
            </w:r>
            <w:r w:rsidRPr="00282854">
              <w:rPr>
                <w:rFonts w:ascii="Times New Roman" w:hAnsi="Times New Roman" w:cs="Times New Roman"/>
                <w:bCs/>
              </w:rPr>
              <w:t xml:space="preserve"> внесении изменений в постановление Администрации Большеигнатовского муниципального района Республики Мордовия от  03 ноября 2022  г.  № 529 «</w:t>
            </w:r>
            <w:r w:rsidRPr="00282854">
              <w:rPr>
                <w:rFonts w:ascii="Times New Roman" w:hAnsi="Times New Roman" w:cs="Times New Roman"/>
                <w:bCs/>
                <w:kern w:val="2"/>
              </w:rPr>
              <w:t xml:space="preserve">О создании комиссии </w:t>
            </w:r>
            <w:r w:rsidRPr="00282854">
              <w:rPr>
                <w:rFonts w:ascii="Times New Roman" w:hAnsi="Times New Roman" w:cs="Times New Roman"/>
              </w:rPr>
              <w:t>по поступлению и выбытию активов в целях подготовки решений о списании начисленных и неуплаченных сумм неустоек (штрафов, пеней) по муниципальным контрактам, заключенных Администрацией Большеигнатовского муниципального района»</w:t>
            </w:r>
          </w:p>
          <w:p w:rsidR="00282854" w:rsidRPr="00282854" w:rsidRDefault="00282854" w:rsidP="00282854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282854" w:rsidRPr="00524FEB" w:rsidRDefault="00282854" w:rsidP="003E0EDA">
      <w:pPr>
        <w:tabs>
          <w:tab w:val="left" w:pos="-2552"/>
          <w:tab w:val="right" w:pos="10632"/>
        </w:tabs>
        <w:spacing w:line="240" w:lineRule="auto"/>
        <w:jc w:val="center"/>
        <w:rPr>
          <w:rFonts w:ascii="Times New Roman" w:hAnsi="Times New Roman" w:cs="Times New Roman"/>
          <w:spacing w:val="8"/>
        </w:rPr>
      </w:pPr>
      <w:r w:rsidRPr="00282854">
        <w:rPr>
          <w:rFonts w:ascii="Times New Roman" w:hAnsi="Times New Roman" w:cs="Times New Roman"/>
        </w:rPr>
        <w:t xml:space="preserve">Администрация Большеигнатовского муниципального района </w:t>
      </w:r>
      <w:r w:rsidRPr="00282854">
        <w:rPr>
          <w:rFonts w:ascii="Times New Roman" w:hAnsi="Times New Roman" w:cs="Times New Roman"/>
          <w:b/>
          <w:bCs/>
        </w:rPr>
        <w:t>постановляет:</w:t>
      </w:r>
    </w:p>
    <w:p w:rsidR="00282854" w:rsidRPr="00282854" w:rsidRDefault="00282854" w:rsidP="00282854">
      <w:pPr>
        <w:pStyle w:val="af3"/>
        <w:spacing w:after="0" w:line="240" w:lineRule="auto"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          1. Внести в состав </w:t>
      </w:r>
      <w:r w:rsidRPr="00282854">
        <w:rPr>
          <w:rFonts w:ascii="Times New Roman" w:hAnsi="Times New Roman" w:cs="Times New Roman"/>
          <w:bCs/>
          <w:kern w:val="2"/>
        </w:rPr>
        <w:t xml:space="preserve">комиссии </w:t>
      </w:r>
      <w:r w:rsidRPr="00282854">
        <w:rPr>
          <w:rFonts w:ascii="Times New Roman" w:hAnsi="Times New Roman" w:cs="Times New Roman"/>
        </w:rPr>
        <w:t>по поступлению и выбытию активов в целях подготовки решений о списании начисленных и неуплаченных сумм неустоек (штрафов, пеней) по муниципальным контрактам, заключенных Администрацией Большеигнатовского муниципального района</w:t>
      </w:r>
      <w:r w:rsidRPr="00282854">
        <w:rPr>
          <w:rFonts w:ascii="Times New Roman" w:hAnsi="Times New Roman" w:cs="Times New Roman"/>
          <w:bCs/>
        </w:rPr>
        <w:t xml:space="preserve">, утвержденный </w:t>
      </w:r>
      <w:r w:rsidRPr="00282854">
        <w:rPr>
          <w:rFonts w:ascii="Times New Roman" w:hAnsi="Times New Roman" w:cs="Times New Roman"/>
        </w:rPr>
        <w:t xml:space="preserve"> </w:t>
      </w:r>
      <w:r w:rsidRPr="00282854">
        <w:rPr>
          <w:rFonts w:ascii="Times New Roman" w:hAnsi="Times New Roman" w:cs="Times New Roman"/>
          <w:bCs/>
        </w:rPr>
        <w:t>постановлением Администрации Большеигнатовского муниципального района Республики Мордовия от  03 ноября 2022  г. № 529 «</w:t>
      </w:r>
      <w:r w:rsidRPr="00282854">
        <w:rPr>
          <w:rFonts w:ascii="Times New Roman" w:hAnsi="Times New Roman" w:cs="Times New Roman"/>
          <w:bCs/>
          <w:kern w:val="2"/>
        </w:rPr>
        <w:t xml:space="preserve">О создании комиссии </w:t>
      </w:r>
      <w:r w:rsidRPr="00282854">
        <w:rPr>
          <w:rFonts w:ascii="Times New Roman" w:hAnsi="Times New Roman" w:cs="Times New Roman"/>
        </w:rPr>
        <w:t>по поступлению и выбытию активов в целях подготовки решений о списании начисленных и неуплаченных сумм неустоек (штрафов, пеней) по муниципальным контрактам, заключенных Администрацией Большеигнатовского муниципального района</w:t>
      </w:r>
      <w:r w:rsidRPr="00282854">
        <w:rPr>
          <w:rFonts w:ascii="Times New Roman" w:hAnsi="Times New Roman" w:cs="Times New Roman"/>
          <w:bCs/>
        </w:rPr>
        <w:t>», следующие изменения:</w:t>
      </w:r>
    </w:p>
    <w:p w:rsidR="00282854" w:rsidRPr="00282854" w:rsidRDefault="00282854" w:rsidP="00282854">
      <w:pPr>
        <w:pStyle w:val="af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82854">
        <w:rPr>
          <w:rFonts w:ascii="Times New Roman" w:hAnsi="Times New Roman" w:cs="Times New Roman"/>
          <w:bCs/>
        </w:rPr>
        <w:t xml:space="preserve">         - слова: «Дьякова Лилия Валерьевна – начальник отдела бухгалтерии Администрации Большеигнатовского муниципального района» заменить словами: «Наумова Галина Петровна – начальник отдела бухгалтерии Администрации Большеигнатовского муниципального района»</w:t>
      </w:r>
    </w:p>
    <w:p w:rsidR="00282854" w:rsidRPr="003E0EDA" w:rsidRDefault="00282854" w:rsidP="003E0EDA">
      <w:pPr>
        <w:pStyle w:val="af3"/>
        <w:spacing w:after="0" w:line="240" w:lineRule="auto"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        2. Настоящее постановление вступает в силу после дня официального опубликования (обнародования).</w:t>
      </w:r>
    </w:p>
    <w:p w:rsidR="00282854" w:rsidRPr="00282854" w:rsidRDefault="00282854" w:rsidP="00524FEB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kern w:val="2"/>
        </w:rPr>
      </w:pPr>
      <w:r w:rsidRPr="00282854">
        <w:rPr>
          <w:rFonts w:ascii="Times New Roman" w:hAnsi="Times New Roman" w:cs="Times New Roman"/>
          <w:kern w:val="2"/>
        </w:rPr>
        <w:t>Глава Большеигнатовского</w:t>
      </w:r>
    </w:p>
    <w:p w:rsidR="00282854" w:rsidRPr="00282854" w:rsidRDefault="00282854" w:rsidP="00524FEB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kern w:val="2"/>
        </w:rPr>
      </w:pPr>
      <w:r w:rsidRPr="00282854">
        <w:rPr>
          <w:rFonts w:ascii="Times New Roman" w:hAnsi="Times New Roman" w:cs="Times New Roman"/>
          <w:kern w:val="2"/>
        </w:rPr>
        <w:t xml:space="preserve">муниципального района                                                 </w:t>
      </w:r>
      <w:r w:rsidR="003E0EDA">
        <w:rPr>
          <w:rFonts w:ascii="Times New Roman" w:hAnsi="Times New Roman" w:cs="Times New Roman"/>
          <w:kern w:val="2"/>
        </w:rPr>
        <w:t xml:space="preserve">            </w:t>
      </w:r>
      <w:r w:rsidRPr="00282854">
        <w:rPr>
          <w:rFonts w:ascii="Times New Roman" w:hAnsi="Times New Roman" w:cs="Times New Roman"/>
          <w:kern w:val="2"/>
        </w:rPr>
        <w:t xml:space="preserve">              Т.Н. Полозова</w:t>
      </w:r>
    </w:p>
    <w:p w:rsidR="00282854" w:rsidRPr="00282854" w:rsidRDefault="00282854" w:rsidP="00282854">
      <w:pPr>
        <w:pStyle w:val="affd"/>
        <w:rPr>
          <w:sz w:val="22"/>
          <w:szCs w:val="22"/>
        </w:rPr>
      </w:pPr>
    </w:p>
    <w:p w:rsidR="00282854" w:rsidRPr="00282854" w:rsidRDefault="00282854" w:rsidP="003E0EDA">
      <w:pPr>
        <w:tabs>
          <w:tab w:val="left" w:pos="5670"/>
          <w:tab w:val="left" w:pos="6663"/>
          <w:tab w:val="left" w:pos="7513"/>
          <w:tab w:val="left" w:pos="7938"/>
        </w:tabs>
        <w:spacing w:line="240" w:lineRule="auto"/>
        <w:jc w:val="center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7295C3D3" wp14:editId="768667EA">
            <wp:extent cx="581025" cy="609600"/>
            <wp:effectExtent l="19050" t="0" r="9525" b="0"/>
            <wp:docPr id="6" name="Рисунок 6" descr="Описание: 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FEB" w:rsidRPr="004D5B76" w:rsidRDefault="00282854" w:rsidP="004D5B76">
      <w:pPr>
        <w:tabs>
          <w:tab w:val="left" w:pos="9639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282854">
        <w:rPr>
          <w:rFonts w:ascii="Times New Roman" w:hAnsi="Times New Roman" w:cs="Times New Roman"/>
          <w:b/>
        </w:rPr>
        <w:t>Администрация   Большеигнатовского</w:t>
      </w:r>
      <w:r w:rsidR="00524FEB">
        <w:rPr>
          <w:rFonts w:ascii="Times New Roman" w:hAnsi="Times New Roman" w:cs="Times New Roman"/>
          <w:b/>
        </w:rPr>
        <w:t xml:space="preserve">  </w:t>
      </w:r>
      <w:r w:rsidRPr="00282854">
        <w:rPr>
          <w:rFonts w:ascii="Times New Roman" w:hAnsi="Times New Roman" w:cs="Times New Roman"/>
          <w:b/>
        </w:rPr>
        <w:t>муниципального</w:t>
      </w:r>
      <w:r w:rsidR="00524FEB">
        <w:rPr>
          <w:rFonts w:ascii="Times New Roman" w:hAnsi="Times New Roman" w:cs="Times New Roman"/>
          <w:b/>
        </w:rPr>
        <w:t xml:space="preserve">  района   Республики  Мордовия</w:t>
      </w:r>
    </w:p>
    <w:p w:rsidR="00282854" w:rsidRPr="00282854" w:rsidRDefault="00282854" w:rsidP="00524FEB">
      <w:pPr>
        <w:keepNext/>
        <w:spacing w:line="240" w:lineRule="auto"/>
        <w:jc w:val="center"/>
        <w:outlineLvl w:val="3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>ПОСТАНОВЛЕНИЕ</w:t>
      </w:r>
    </w:p>
    <w:p w:rsidR="00282854" w:rsidRPr="00282854" w:rsidRDefault="00282854" w:rsidP="00282854">
      <w:pPr>
        <w:spacing w:line="240" w:lineRule="auto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от  13 января  2023г.                                                                         </w:t>
      </w:r>
      <w:r w:rsidR="00524FEB">
        <w:rPr>
          <w:rFonts w:ascii="Times New Roman" w:hAnsi="Times New Roman" w:cs="Times New Roman"/>
        </w:rPr>
        <w:t xml:space="preserve">                                № 9</w:t>
      </w:r>
    </w:p>
    <w:p w:rsidR="00282854" w:rsidRPr="00282854" w:rsidRDefault="00282854" w:rsidP="00282854">
      <w:pPr>
        <w:spacing w:line="240" w:lineRule="auto"/>
        <w:jc w:val="center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>с. Большое Игнатово</w:t>
      </w:r>
    </w:p>
    <w:p w:rsidR="00282854" w:rsidRPr="00282854" w:rsidRDefault="00282854" w:rsidP="00524FEB">
      <w:pPr>
        <w:spacing w:after="0" w:line="240" w:lineRule="auto"/>
        <w:rPr>
          <w:rFonts w:ascii="Times New Roman" w:hAnsi="Times New Roman" w:cs="Times New Roman"/>
        </w:rPr>
      </w:pPr>
    </w:p>
    <w:p w:rsidR="00282854" w:rsidRPr="00282854" w:rsidRDefault="00282854" w:rsidP="00524FEB">
      <w:pPr>
        <w:spacing w:after="0" w:line="240" w:lineRule="auto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>О внесении  изменений в постановление Администрации</w:t>
      </w:r>
    </w:p>
    <w:p w:rsidR="00282854" w:rsidRPr="00282854" w:rsidRDefault="00282854" w:rsidP="00524FEB">
      <w:pPr>
        <w:spacing w:after="0" w:line="240" w:lineRule="auto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Большеигнатовского муниципального района </w:t>
      </w:r>
    </w:p>
    <w:p w:rsidR="00282854" w:rsidRPr="00282854" w:rsidRDefault="00282854" w:rsidP="00524FEB">
      <w:pPr>
        <w:spacing w:after="0" w:line="240" w:lineRule="auto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Республики Мордовия от 06 мая 2015 г. №159  </w:t>
      </w:r>
    </w:p>
    <w:p w:rsidR="00282854" w:rsidRPr="00282854" w:rsidRDefault="00282854" w:rsidP="00524FEB">
      <w:pPr>
        <w:tabs>
          <w:tab w:val="left" w:pos="-2552"/>
          <w:tab w:val="right" w:pos="10632"/>
        </w:tabs>
        <w:spacing w:after="0" w:line="240" w:lineRule="auto"/>
        <w:rPr>
          <w:rFonts w:ascii="Times New Roman" w:hAnsi="Times New Roman" w:cs="Times New Roman"/>
          <w:spacing w:val="8"/>
        </w:rPr>
      </w:pPr>
      <w:r w:rsidRPr="00282854">
        <w:rPr>
          <w:rFonts w:ascii="Times New Roman" w:hAnsi="Times New Roman" w:cs="Times New Roman"/>
        </w:rPr>
        <w:t xml:space="preserve">«Об утверждении  </w:t>
      </w:r>
      <w:r w:rsidRPr="00282854">
        <w:rPr>
          <w:rFonts w:ascii="Times New Roman" w:hAnsi="Times New Roman" w:cs="Times New Roman"/>
          <w:spacing w:val="8"/>
        </w:rPr>
        <w:t xml:space="preserve">муниципальной  программы </w:t>
      </w:r>
    </w:p>
    <w:p w:rsidR="00524FEB" w:rsidRDefault="00282854" w:rsidP="00524FEB">
      <w:pPr>
        <w:spacing w:after="0" w:line="240" w:lineRule="auto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>«Социальная профилактика правонарушений на территории</w:t>
      </w:r>
    </w:p>
    <w:p w:rsidR="00282854" w:rsidRPr="00282854" w:rsidRDefault="00282854" w:rsidP="00524FEB">
      <w:pPr>
        <w:spacing w:after="0" w:line="240" w:lineRule="auto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 Большеигнатовского муниципального  района  на 2015-2025 годы»</w:t>
      </w:r>
    </w:p>
    <w:p w:rsidR="00282854" w:rsidRPr="00282854" w:rsidRDefault="00282854" w:rsidP="00524FEB">
      <w:pPr>
        <w:spacing w:after="0" w:line="240" w:lineRule="auto"/>
        <w:rPr>
          <w:rFonts w:ascii="Times New Roman" w:hAnsi="Times New Roman" w:cs="Times New Roman"/>
        </w:rPr>
      </w:pPr>
    </w:p>
    <w:p w:rsidR="00282854" w:rsidRPr="00282854" w:rsidRDefault="00282854" w:rsidP="00282854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282854">
        <w:rPr>
          <w:rFonts w:ascii="Times New Roman" w:hAnsi="Times New Roman" w:cs="Times New Roman"/>
        </w:rPr>
        <w:t xml:space="preserve">           Администрация Большеигнатовского муниципального района   </w:t>
      </w:r>
      <w:r w:rsidRPr="00282854">
        <w:rPr>
          <w:rFonts w:ascii="Times New Roman" w:hAnsi="Times New Roman" w:cs="Times New Roman"/>
          <w:b/>
        </w:rPr>
        <w:t>постановляет:</w:t>
      </w:r>
    </w:p>
    <w:p w:rsidR="00282854" w:rsidRPr="00282854" w:rsidRDefault="00282854" w:rsidP="00282854">
      <w:pPr>
        <w:spacing w:line="240" w:lineRule="auto"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          1. Внести в муниципальную  программу «Социальная профилактика правонарушений на территории Большеигнатовского муниципального  района  на 2015-2025 годы», утвержденную постановлением Администрации Большеигнатовского муниципального района Республики Мордовия от  06 мая 2015 г. №159 «Об утверждении  </w:t>
      </w:r>
      <w:r w:rsidRPr="00282854">
        <w:rPr>
          <w:rFonts w:ascii="Times New Roman" w:hAnsi="Times New Roman" w:cs="Times New Roman"/>
          <w:spacing w:val="8"/>
        </w:rPr>
        <w:t xml:space="preserve">муниципальной  программы </w:t>
      </w:r>
      <w:r w:rsidRPr="00282854">
        <w:rPr>
          <w:rFonts w:ascii="Times New Roman" w:hAnsi="Times New Roman" w:cs="Times New Roman"/>
        </w:rPr>
        <w:t>«Социальная профилактика правонарушений на территории Большеигнатовского муниципального  района  на 2015-2025 годы» (далее-Программа) изменения следующего содержания:</w:t>
      </w:r>
    </w:p>
    <w:p w:rsidR="00282854" w:rsidRPr="00282854" w:rsidRDefault="00524FEB" w:rsidP="00282854">
      <w:pPr>
        <w:pStyle w:val="af3"/>
        <w:spacing w:after="0" w:line="240" w:lineRule="auto"/>
        <w:ind w:right="-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</w:t>
      </w:r>
      <w:r w:rsidR="00282854" w:rsidRPr="00282854">
        <w:rPr>
          <w:rFonts w:ascii="Times New Roman" w:hAnsi="Times New Roman" w:cs="Times New Roman"/>
          <w:bCs/>
        </w:rPr>
        <w:t xml:space="preserve">    1.1. В паспорте Программы позицию </w:t>
      </w:r>
      <w:r w:rsidR="00282854" w:rsidRPr="00282854">
        <w:rPr>
          <w:rFonts w:ascii="Times New Roman" w:hAnsi="Times New Roman" w:cs="Times New Roman"/>
        </w:rPr>
        <w:t>предполагаемый объем и источники финансирования изложить в следующей редакции:</w:t>
      </w:r>
    </w:p>
    <w:tbl>
      <w:tblPr>
        <w:tblpPr w:leftFromText="180" w:rightFromText="180" w:vertAnchor="text" w:horzAnchor="margin" w:tblpXSpec="center" w:tblpY="192"/>
        <w:tblW w:w="10136" w:type="dxa"/>
        <w:tblLook w:val="01E0" w:firstRow="1" w:lastRow="1" w:firstColumn="1" w:lastColumn="1" w:noHBand="0" w:noVBand="0"/>
      </w:tblPr>
      <w:tblGrid>
        <w:gridCol w:w="4077"/>
        <w:gridCol w:w="6059"/>
      </w:tblGrid>
      <w:tr w:rsidR="00282854" w:rsidRPr="00282854" w:rsidTr="00282854">
        <w:tc>
          <w:tcPr>
            <w:tcW w:w="4077" w:type="dxa"/>
          </w:tcPr>
          <w:p w:rsidR="00282854" w:rsidRPr="00282854" w:rsidRDefault="00282854" w:rsidP="00524FEB">
            <w:pPr>
              <w:spacing w:after="0" w:line="240" w:lineRule="auto"/>
              <w:ind w:left="284" w:right="34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Предполагаемый объем и источники финансирования.</w:t>
            </w:r>
          </w:p>
          <w:p w:rsidR="00282854" w:rsidRPr="00282854" w:rsidRDefault="00282854" w:rsidP="00524FEB">
            <w:pPr>
              <w:spacing w:after="0" w:line="240" w:lineRule="auto"/>
              <w:ind w:left="284" w:right="-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59" w:type="dxa"/>
          </w:tcPr>
          <w:p w:rsidR="00282854" w:rsidRPr="00282854" w:rsidRDefault="00282854" w:rsidP="00524FEB">
            <w:pPr>
              <w:spacing w:after="0" w:line="240" w:lineRule="auto"/>
              <w:ind w:left="300" w:right="15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Предполагается финансирование программы за счет средств районного бюджета в сумме:</w:t>
            </w:r>
          </w:p>
          <w:p w:rsidR="00282854" w:rsidRPr="00282854" w:rsidRDefault="00282854" w:rsidP="00524F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2015г  -  140,8  тыс. руб.;</w:t>
            </w:r>
          </w:p>
          <w:p w:rsidR="00282854" w:rsidRPr="00282854" w:rsidRDefault="00282854" w:rsidP="00524F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2016г. -  140,6  тыс. руб.;</w:t>
            </w:r>
          </w:p>
          <w:p w:rsidR="00282854" w:rsidRPr="00282854" w:rsidRDefault="00282854" w:rsidP="00524F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2017г. -  83,8 тыс. руб.;</w:t>
            </w:r>
          </w:p>
          <w:p w:rsidR="00282854" w:rsidRPr="00282854" w:rsidRDefault="00282854" w:rsidP="00524F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2018г. -  255,0 тыс. руб.;</w:t>
            </w:r>
          </w:p>
          <w:p w:rsidR="00282854" w:rsidRPr="00282854" w:rsidRDefault="00282854" w:rsidP="00524F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2019г. -  153,0 тыс. руб.;</w:t>
            </w:r>
          </w:p>
          <w:p w:rsidR="00282854" w:rsidRPr="00282854" w:rsidRDefault="00282854" w:rsidP="00524F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2020г. -  169,7 тыс. руб.;</w:t>
            </w:r>
          </w:p>
          <w:p w:rsidR="00282854" w:rsidRPr="00282854" w:rsidRDefault="00282854" w:rsidP="00524F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2021г. -  85,7 тыс. руб.;</w:t>
            </w:r>
          </w:p>
          <w:p w:rsidR="00282854" w:rsidRPr="00282854" w:rsidRDefault="00282854" w:rsidP="00524F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2022г. -  110,8 тыс.руб.;</w:t>
            </w:r>
          </w:p>
          <w:p w:rsidR="00282854" w:rsidRPr="00282854" w:rsidRDefault="00282854" w:rsidP="00524F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2023г. -  188,7 тыс.руб.;</w:t>
            </w:r>
          </w:p>
          <w:p w:rsidR="00282854" w:rsidRPr="00282854" w:rsidRDefault="00282854" w:rsidP="00524F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2024г.-   193,7 тыс.руб.;</w:t>
            </w:r>
          </w:p>
          <w:p w:rsidR="00282854" w:rsidRPr="00282854" w:rsidRDefault="00282854" w:rsidP="00524F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2025г.-   197,5 тыс.руб.</w:t>
            </w:r>
          </w:p>
          <w:p w:rsidR="00282854" w:rsidRPr="00282854" w:rsidRDefault="00282854" w:rsidP="00524FEB">
            <w:pPr>
              <w:spacing w:after="0" w:line="240" w:lineRule="auto"/>
              <w:ind w:right="15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Итого -   1 719,3 тыс. рублей</w:t>
            </w:r>
          </w:p>
        </w:tc>
      </w:tr>
    </w:tbl>
    <w:p w:rsidR="00282854" w:rsidRPr="00282854" w:rsidRDefault="00282854" w:rsidP="00282854">
      <w:pPr>
        <w:pStyle w:val="af3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282854" w:rsidRPr="00282854" w:rsidRDefault="00282854" w:rsidP="00282854">
      <w:pPr>
        <w:pStyle w:val="af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82854">
        <w:rPr>
          <w:rFonts w:ascii="Times New Roman" w:hAnsi="Times New Roman" w:cs="Times New Roman"/>
          <w:bCs/>
        </w:rPr>
        <w:t xml:space="preserve">   1.2. Раздел 2  Программы дополнить позиц</w:t>
      </w:r>
      <w:r w:rsidR="00524FEB">
        <w:rPr>
          <w:rFonts w:ascii="Times New Roman" w:hAnsi="Times New Roman" w:cs="Times New Roman"/>
          <w:bCs/>
        </w:rPr>
        <w:t>ией  2.5 следующего содержания:</w:t>
      </w:r>
    </w:p>
    <w:tbl>
      <w:tblPr>
        <w:tblStyle w:val="af0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794"/>
        <w:gridCol w:w="757"/>
        <w:gridCol w:w="567"/>
        <w:gridCol w:w="567"/>
        <w:gridCol w:w="567"/>
        <w:gridCol w:w="709"/>
        <w:gridCol w:w="709"/>
        <w:gridCol w:w="708"/>
        <w:gridCol w:w="709"/>
        <w:gridCol w:w="709"/>
        <w:gridCol w:w="567"/>
      </w:tblGrid>
      <w:tr w:rsidR="00282854" w:rsidRPr="00282854" w:rsidTr="00282854">
        <w:tc>
          <w:tcPr>
            <w:tcW w:w="567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702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Изготовление и распространение печатной продукции с целью профилактики хищений денежных средств, совершаемых с </w:t>
            </w:r>
            <w:r w:rsidRPr="00282854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Алгоритма  действий граждан при столкновении с попыткой совершения</w:t>
            </w:r>
          </w:p>
        </w:tc>
        <w:tc>
          <w:tcPr>
            <w:tcW w:w="1794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lastRenderedPageBreak/>
              <w:t>Администрация Большеигнатовского муниципального района</w:t>
            </w:r>
          </w:p>
        </w:tc>
        <w:tc>
          <w:tcPr>
            <w:tcW w:w="757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lang w:val="en-US"/>
              </w:rPr>
              <w:t>2</w:t>
            </w:r>
            <w:r w:rsidRPr="00282854">
              <w:rPr>
                <w:rFonts w:ascii="Times New Roman" w:hAnsi="Times New Roman" w:cs="Times New Roman"/>
              </w:rPr>
              <w:t>023-2025</w:t>
            </w:r>
          </w:p>
        </w:tc>
        <w:tc>
          <w:tcPr>
            <w:tcW w:w="567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709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7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5,0</w:t>
            </w:r>
          </w:p>
        </w:tc>
      </w:tr>
    </w:tbl>
    <w:p w:rsidR="00282854" w:rsidRPr="00282854" w:rsidRDefault="00282854" w:rsidP="00282854">
      <w:pPr>
        <w:pStyle w:val="af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82854">
        <w:rPr>
          <w:rFonts w:ascii="Times New Roman" w:hAnsi="Times New Roman" w:cs="Times New Roman"/>
          <w:bCs/>
        </w:rPr>
        <w:lastRenderedPageBreak/>
        <w:t xml:space="preserve">   1.3. Позицию 4. 7 раздела 4 Программы</w:t>
      </w:r>
      <w:r w:rsidR="00524FEB">
        <w:rPr>
          <w:rFonts w:ascii="Times New Roman" w:hAnsi="Times New Roman" w:cs="Times New Roman"/>
          <w:bCs/>
        </w:rPr>
        <w:t xml:space="preserve"> изложить в следующей редакции:</w:t>
      </w:r>
    </w:p>
    <w:tbl>
      <w:tblPr>
        <w:tblStyle w:val="af0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794"/>
        <w:gridCol w:w="615"/>
        <w:gridCol w:w="567"/>
        <w:gridCol w:w="567"/>
        <w:gridCol w:w="426"/>
        <w:gridCol w:w="425"/>
        <w:gridCol w:w="567"/>
        <w:gridCol w:w="567"/>
        <w:gridCol w:w="709"/>
        <w:gridCol w:w="708"/>
        <w:gridCol w:w="709"/>
        <w:gridCol w:w="709"/>
      </w:tblGrid>
      <w:tr w:rsidR="00282854" w:rsidRPr="00282854" w:rsidTr="00282854">
        <w:tc>
          <w:tcPr>
            <w:tcW w:w="567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  <w:lang w:val="en-US"/>
              </w:rPr>
              <w:t>4.7</w:t>
            </w:r>
          </w:p>
        </w:tc>
        <w:tc>
          <w:tcPr>
            <w:tcW w:w="1702" w:type="dxa"/>
          </w:tcPr>
          <w:p w:rsidR="00282854" w:rsidRPr="00282854" w:rsidRDefault="00282854" w:rsidP="00282854">
            <w:pPr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Обслуживание охранной сигнализации и систем видеонаблюдения</w:t>
            </w:r>
          </w:p>
        </w:tc>
        <w:tc>
          <w:tcPr>
            <w:tcW w:w="1794" w:type="dxa"/>
          </w:tcPr>
          <w:p w:rsidR="00282854" w:rsidRPr="00282854" w:rsidRDefault="00282854" w:rsidP="002828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615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6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567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85,0</w:t>
            </w:r>
          </w:p>
        </w:tc>
        <w:tc>
          <w:tcPr>
            <w:tcW w:w="567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85,0</w:t>
            </w:r>
          </w:p>
        </w:tc>
        <w:tc>
          <w:tcPr>
            <w:tcW w:w="709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  <w:lang w:val="en-US"/>
              </w:rPr>
              <w:t>25,1</w:t>
            </w:r>
          </w:p>
        </w:tc>
        <w:tc>
          <w:tcPr>
            <w:tcW w:w="708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09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09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  <w:lang w:val="en-US"/>
              </w:rPr>
              <w:t>95,0</w:t>
            </w:r>
          </w:p>
        </w:tc>
      </w:tr>
    </w:tbl>
    <w:p w:rsidR="00282854" w:rsidRPr="00282854" w:rsidRDefault="00282854" w:rsidP="00282854">
      <w:pPr>
        <w:pStyle w:val="af3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282854" w:rsidRPr="00282854" w:rsidRDefault="00282854" w:rsidP="00282854">
      <w:pPr>
        <w:pStyle w:val="af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82854">
        <w:rPr>
          <w:rFonts w:ascii="Times New Roman" w:hAnsi="Times New Roman" w:cs="Times New Roman"/>
          <w:bCs/>
        </w:rPr>
        <w:t>1.4. В разделе 6  Программы:</w:t>
      </w:r>
    </w:p>
    <w:p w:rsidR="00282854" w:rsidRPr="00282854" w:rsidRDefault="00282854" w:rsidP="00282854">
      <w:pPr>
        <w:pStyle w:val="af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82854">
        <w:rPr>
          <w:rFonts w:ascii="Times New Roman" w:hAnsi="Times New Roman" w:cs="Times New Roman"/>
          <w:bCs/>
        </w:rPr>
        <w:t>- позицию 6.4</w:t>
      </w:r>
      <w:r w:rsidR="00524FEB">
        <w:rPr>
          <w:rFonts w:ascii="Times New Roman" w:hAnsi="Times New Roman" w:cs="Times New Roman"/>
          <w:bCs/>
        </w:rPr>
        <w:t xml:space="preserve"> изложить в следующей редакции:</w:t>
      </w:r>
    </w:p>
    <w:tbl>
      <w:tblPr>
        <w:tblStyle w:val="af0"/>
        <w:tblW w:w="10498" w:type="dxa"/>
        <w:jc w:val="center"/>
        <w:tblInd w:w="-2312" w:type="dxa"/>
        <w:tblLayout w:type="fixed"/>
        <w:tblLook w:val="04A0" w:firstRow="1" w:lastRow="0" w:firstColumn="1" w:lastColumn="0" w:noHBand="0" w:noVBand="1"/>
      </w:tblPr>
      <w:tblGrid>
        <w:gridCol w:w="433"/>
        <w:gridCol w:w="993"/>
        <w:gridCol w:w="1701"/>
        <w:gridCol w:w="709"/>
        <w:gridCol w:w="542"/>
        <w:gridCol w:w="567"/>
        <w:gridCol w:w="567"/>
        <w:gridCol w:w="567"/>
        <w:gridCol w:w="708"/>
        <w:gridCol w:w="709"/>
        <w:gridCol w:w="709"/>
        <w:gridCol w:w="567"/>
        <w:gridCol w:w="567"/>
        <w:gridCol w:w="567"/>
        <w:gridCol w:w="592"/>
      </w:tblGrid>
      <w:tr w:rsidR="00282854" w:rsidRPr="00282854" w:rsidTr="00282854">
        <w:trPr>
          <w:jc w:val="center"/>
        </w:trPr>
        <w:tc>
          <w:tcPr>
            <w:tcW w:w="433" w:type="dxa"/>
          </w:tcPr>
          <w:p w:rsidR="00282854" w:rsidRPr="00282854" w:rsidRDefault="00282854" w:rsidP="00282854">
            <w:pPr>
              <w:pStyle w:val="af3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6.4</w:t>
            </w:r>
          </w:p>
        </w:tc>
        <w:tc>
          <w:tcPr>
            <w:tcW w:w="993" w:type="dxa"/>
          </w:tcPr>
          <w:p w:rsidR="00282854" w:rsidRPr="00282854" w:rsidRDefault="00282854" w:rsidP="00282854">
            <w:pPr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Обеспечение реализации государственных полномочий  по профилактике безнадзорности и правонарушений несовершеннолетних</w:t>
            </w:r>
          </w:p>
        </w:tc>
        <w:tc>
          <w:tcPr>
            <w:tcW w:w="1701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Заместитель Главы Большеигнатовского муниципального  района по социальным вопросам - начальник управления по социальной работе, </w:t>
            </w:r>
          </w:p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</w:p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ПП №7 по обслуживанию Большеигнатовского района ММО МВД РФ «Ичалковский»</w:t>
            </w:r>
          </w:p>
        </w:tc>
        <w:tc>
          <w:tcPr>
            <w:tcW w:w="709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542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567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567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567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84,6</w:t>
            </w:r>
          </w:p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08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66,5</w:t>
            </w:r>
          </w:p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09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82,9</w:t>
            </w:r>
          </w:p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82854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709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</w:rPr>
              <w:t>83,</w:t>
            </w:r>
            <w:r w:rsidRPr="00282854">
              <w:rPr>
                <w:rFonts w:ascii="Times New Roman" w:hAnsi="Times New Roman" w:cs="Times New Roman"/>
                <w:lang w:val="en-US"/>
              </w:rPr>
              <w:t>8</w:t>
            </w:r>
          </w:p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</w:rPr>
              <w:t>1.</w:t>
            </w:r>
            <w:r w:rsidRPr="00282854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7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  <w:lang w:val="en-US"/>
              </w:rPr>
              <w:t>83,8</w:t>
            </w:r>
          </w:p>
        </w:tc>
        <w:tc>
          <w:tcPr>
            <w:tcW w:w="567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  <w:lang w:val="en-US"/>
              </w:rPr>
              <w:t>87,5</w:t>
            </w:r>
          </w:p>
        </w:tc>
        <w:tc>
          <w:tcPr>
            <w:tcW w:w="567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  <w:lang w:val="en-US"/>
              </w:rPr>
              <w:t>92,4</w:t>
            </w:r>
          </w:p>
        </w:tc>
        <w:tc>
          <w:tcPr>
            <w:tcW w:w="592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  <w:lang w:val="en-US"/>
              </w:rPr>
              <w:t>96,1</w:t>
            </w:r>
          </w:p>
        </w:tc>
      </w:tr>
    </w:tbl>
    <w:p w:rsidR="00282854" w:rsidRPr="00282854" w:rsidRDefault="00282854" w:rsidP="00282854">
      <w:pPr>
        <w:pStyle w:val="af3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282854" w:rsidRPr="00282854" w:rsidRDefault="00282854" w:rsidP="00282854">
      <w:pPr>
        <w:pStyle w:val="af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82854">
        <w:rPr>
          <w:rFonts w:ascii="Times New Roman" w:hAnsi="Times New Roman" w:cs="Times New Roman"/>
          <w:bCs/>
        </w:rPr>
        <w:t>- дополнить позиц</w:t>
      </w:r>
      <w:r w:rsidR="00524FEB">
        <w:rPr>
          <w:rFonts w:ascii="Times New Roman" w:hAnsi="Times New Roman" w:cs="Times New Roman"/>
          <w:bCs/>
        </w:rPr>
        <w:t>ией  6.5 следующего содержания:</w:t>
      </w:r>
    </w:p>
    <w:tbl>
      <w:tblPr>
        <w:tblStyle w:val="af0"/>
        <w:tblW w:w="10498" w:type="dxa"/>
        <w:jc w:val="center"/>
        <w:tblInd w:w="-2312" w:type="dxa"/>
        <w:tblLayout w:type="fixed"/>
        <w:tblLook w:val="04A0" w:firstRow="1" w:lastRow="0" w:firstColumn="1" w:lastColumn="0" w:noHBand="0" w:noVBand="1"/>
      </w:tblPr>
      <w:tblGrid>
        <w:gridCol w:w="433"/>
        <w:gridCol w:w="993"/>
        <w:gridCol w:w="1701"/>
        <w:gridCol w:w="709"/>
        <w:gridCol w:w="709"/>
        <w:gridCol w:w="567"/>
        <w:gridCol w:w="567"/>
        <w:gridCol w:w="708"/>
        <w:gridCol w:w="709"/>
        <w:gridCol w:w="542"/>
        <w:gridCol w:w="567"/>
        <w:gridCol w:w="567"/>
        <w:gridCol w:w="567"/>
        <w:gridCol w:w="567"/>
        <w:gridCol w:w="592"/>
      </w:tblGrid>
      <w:tr w:rsidR="00282854" w:rsidRPr="00282854" w:rsidTr="00282854">
        <w:trPr>
          <w:jc w:val="center"/>
        </w:trPr>
        <w:tc>
          <w:tcPr>
            <w:tcW w:w="433" w:type="dxa"/>
          </w:tcPr>
          <w:p w:rsidR="00282854" w:rsidRPr="00282854" w:rsidRDefault="00282854" w:rsidP="00282854">
            <w:pPr>
              <w:pStyle w:val="af3"/>
              <w:rPr>
                <w:rFonts w:ascii="Times New Roman" w:hAnsi="Times New Roman" w:cs="Times New Roman"/>
                <w:bCs/>
                <w:lang w:val="en-US"/>
              </w:rPr>
            </w:pPr>
            <w:r w:rsidRPr="00282854">
              <w:rPr>
                <w:rFonts w:ascii="Times New Roman" w:hAnsi="Times New Roman" w:cs="Times New Roman"/>
                <w:bCs/>
              </w:rPr>
              <w:t>6.</w:t>
            </w:r>
            <w:r w:rsidRPr="00282854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  <w:tc>
          <w:tcPr>
            <w:tcW w:w="993" w:type="dxa"/>
          </w:tcPr>
          <w:p w:rsidR="00282854" w:rsidRPr="00282854" w:rsidRDefault="00282854" w:rsidP="00282854">
            <w:pPr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Осуществление государственных полномочий по определению перечня должностных лиц уполномоченных составлять  </w:t>
            </w:r>
            <w:r w:rsidRPr="00282854">
              <w:rPr>
                <w:rFonts w:ascii="Times New Roman" w:hAnsi="Times New Roman" w:cs="Times New Roman"/>
              </w:rPr>
              <w:lastRenderedPageBreak/>
              <w:t>протоколы</w:t>
            </w:r>
          </w:p>
        </w:tc>
        <w:tc>
          <w:tcPr>
            <w:tcW w:w="1701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lastRenderedPageBreak/>
              <w:t xml:space="preserve">Заместитель Главы Большеигнатовского муниципального  района по социальным вопросам - начальник управления по социальной работе, </w:t>
            </w:r>
          </w:p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</w:p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ПП №7 по обслуживанию Большеигнатовского района ММО МВД РФ </w:t>
            </w:r>
            <w:r w:rsidRPr="00282854">
              <w:rPr>
                <w:rFonts w:ascii="Times New Roman" w:hAnsi="Times New Roman" w:cs="Times New Roman"/>
              </w:rPr>
              <w:lastRenderedPageBreak/>
              <w:t>«Ичалковский»</w:t>
            </w:r>
          </w:p>
        </w:tc>
        <w:tc>
          <w:tcPr>
            <w:tcW w:w="709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lastRenderedPageBreak/>
              <w:t>ежемесячно</w:t>
            </w:r>
          </w:p>
        </w:tc>
        <w:tc>
          <w:tcPr>
            <w:tcW w:w="709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82854" w:rsidRPr="00282854" w:rsidRDefault="00282854" w:rsidP="002828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</w:rPr>
              <w:t>1</w:t>
            </w:r>
            <w:r w:rsidRPr="00282854">
              <w:rPr>
                <w:rFonts w:ascii="Times New Roman" w:hAnsi="Times New Roman" w:cs="Times New Roman"/>
                <w:lang w:val="en-US"/>
              </w:rPr>
              <w:t>,9</w:t>
            </w:r>
          </w:p>
        </w:tc>
        <w:tc>
          <w:tcPr>
            <w:tcW w:w="567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  <w:lang w:val="en-US"/>
              </w:rPr>
              <w:t>1,2</w:t>
            </w:r>
          </w:p>
        </w:tc>
        <w:tc>
          <w:tcPr>
            <w:tcW w:w="567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  <w:lang w:val="en-US"/>
              </w:rPr>
              <w:t>1,3</w:t>
            </w:r>
          </w:p>
        </w:tc>
        <w:tc>
          <w:tcPr>
            <w:tcW w:w="592" w:type="dxa"/>
          </w:tcPr>
          <w:p w:rsidR="00282854" w:rsidRPr="00282854" w:rsidRDefault="00282854" w:rsidP="0028285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2854">
              <w:rPr>
                <w:rFonts w:ascii="Times New Roman" w:hAnsi="Times New Roman" w:cs="Times New Roman"/>
                <w:lang w:val="en-US"/>
              </w:rPr>
              <w:t>1,4</w:t>
            </w:r>
          </w:p>
        </w:tc>
      </w:tr>
    </w:tbl>
    <w:p w:rsidR="00282854" w:rsidRPr="00282854" w:rsidRDefault="00282854" w:rsidP="00282854">
      <w:pPr>
        <w:pStyle w:val="af3"/>
        <w:spacing w:after="0" w:line="240" w:lineRule="auto"/>
        <w:ind w:left="-567"/>
        <w:jc w:val="both"/>
        <w:rPr>
          <w:rFonts w:ascii="Times New Roman" w:hAnsi="Times New Roman" w:cs="Times New Roman"/>
          <w:bCs/>
        </w:rPr>
      </w:pPr>
    </w:p>
    <w:p w:rsidR="00524FEB" w:rsidRPr="00282854" w:rsidRDefault="00282854" w:rsidP="00524FEB">
      <w:pPr>
        <w:spacing w:line="240" w:lineRule="auto"/>
        <w:ind w:left="-567" w:firstLine="709"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>2.  Настоящее постановление вступает в силу после дня официального</w:t>
      </w:r>
      <w:r w:rsidR="00524FEB">
        <w:rPr>
          <w:rFonts w:ascii="Times New Roman" w:hAnsi="Times New Roman" w:cs="Times New Roman"/>
        </w:rPr>
        <w:t xml:space="preserve"> опубликования (обнародования).</w:t>
      </w:r>
    </w:p>
    <w:p w:rsidR="00282854" w:rsidRPr="00282854" w:rsidRDefault="00282854" w:rsidP="00524FEB">
      <w:pPr>
        <w:spacing w:after="0" w:line="240" w:lineRule="auto"/>
        <w:ind w:left="-567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>Глава Большеигнатовского</w:t>
      </w:r>
    </w:p>
    <w:p w:rsidR="00282854" w:rsidRPr="00282854" w:rsidRDefault="00282854" w:rsidP="004D5B76">
      <w:pPr>
        <w:spacing w:after="0" w:line="240" w:lineRule="auto"/>
        <w:ind w:left="-567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муниципального района                                                                      </w:t>
      </w:r>
      <w:r w:rsidR="00524FEB">
        <w:rPr>
          <w:rFonts w:ascii="Times New Roman" w:hAnsi="Times New Roman" w:cs="Times New Roman"/>
        </w:rPr>
        <w:t xml:space="preserve">              </w:t>
      </w:r>
      <w:r w:rsidRPr="00282854">
        <w:rPr>
          <w:rFonts w:ascii="Times New Roman" w:hAnsi="Times New Roman" w:cs="Times New Roman"/>
        </w:rPr>
        <w:t xml:space="preserve">      Т.Н. Полозова                                                                             </w:t>
      </w:r>
      <w:r w:rsidR="00524FEB">
        <w:rPr>
          <w:rFonts w:ascii="Times New Roman" w:hAnsi="Times New Roman" w:cs="Times New Roman"/>
        </w:rPr>
        <w:t xml:space="preserve">                          </w:t>
      </w:r>
    </w:p>
    <w:p w:rsidR="00282854" w:rsidRPr="00282854" w:rsidRDefault="00282854" w:rsidP="00524FEB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line="240" w:lineRule="auto"/>
        <w:jc w:val="center"/>
        <w:rPr>
          <w:rFonts w:ascii="Times New Roman" w:hAnsi="Times New Roman" w:cs="Times New Roman"/>
          <w:b/>
          <w:noProof/>
        </w:rPr>
      </w:pPr>
      <w:r w:rsidRPr="00282854">
        <w:rPr>
          <w:rFonts w:ascii="Times New Roman" w:hAnsi="Times New Roman" w:cs="Times New Roman"/>
          <w:b/>
          <w:noProof/>
        </w:rPr>
        <w:drawing>
          <wp:inline distT="0" distB="0" distL="0" distR="0" wp14:anchorId="032FFF51" wp14:editId="63627674">
            <wp:extent cx="581025" cy="609600"/>
            <wp:effectExtent l="0" t="0" r="0" b="0"/>
            <wp:docPr id="7" name="Рисунок 7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854" w:rsidRPr="00524FEB" w:rsidRDefault="00282854" w:rsidP="00524FEB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line="240" w:lineRule="auto"/>
        <w:jc w:val="center"/>
        <w:rPr>
          <w:rFonts w:ascii="Times New Roman" w:hAnsi="Times New Roman" w:cs="Times New Roman"/>
          <w:b/>
          <w:lang w:eastAsia="ar-SA"/>
        </w:rPr>
      </w:pPr>
      <w:r w:rsidRPr="00282854">
        <w:rPr>
          <w:rFonts w:ascii="Times New Roman" w:hAnsi="Times New Roman" w:cs="Times New Roman"/>
          <w:b/>
          <w:lang w:eastAsia="ar-SA"/>
        </w:rPr>
        <w:t>Администрация Большеигнатовского муниципального района Республики  Мордовия</w:t>
      </w:r>
    </w:p>
    <w:p w:rsidR="00282854" w:rsidRPr="00524FEB" w:rsidRDefault="00282854" w:rsidP="00524FEB">
      <w:pPr>
        <w:keepNext/>
        <w:suppressAutoHyphens/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  <w:r w:rsidRPr="00282854">
        <w:rPr>
          <w:rFonts w:ascii="Times New Roman" w:hAnsi="Times New Roman" w:cs="Times New Roman"/>
          <w:b/>
          <w:bCs/>
          <w:lang w:eastAsia="ar-SA"/>
        </w:rPr>
        <w:t>ПОСТАНОВЛЕНИЕ</w:t>
      </w:r>
    </w:p>
    <w:p w:rsidR="00282854" w:rsidRPr="00282854" w:rsidRDefault="00282854" w:rsidP="00282854">
      <w:pPr>
        <w:tabs>
          <w:tab w:val="center" w:pos="4677"/>
        </w:tabs>
        <w:suppressAutoHyphens/>
        <w:spacing w:line="240" w:lineRule="auto"/>
        <w:rPr>
          <w:rFonts w:ascii="Times New Roman" w:hAnsi="Times New Roman" w:cs="Times New Roman"/>
          <w:lang w:eastAsia="ar-SA"/>
        </w:rPr>
      </w:pPr>
      <w:r w:rsidRPr="00282854">
        <w:rPr>
          <w:rFonts w:ascii="Times New Roman" w:hAnsi="Times New Roman" w:cs="Times New Roman"/>
          <w:lang w:eastAsia="ar-SA"/>
        </w:rPr>
        <w:t xml:space="preserve">«13»  января  2023 г.                                                                        </w:t>
      </w:r>
      <w:r w:rsidR="00524FEB">
        <w:rPr>
          <w:rFonts w:ascii="Times New Roman" w:hAnsi="Times New Roman" w:cs="Times New Roman"/>
          <w:lang w:eastAsia="ar-SA"/>
        </w:rPr>
        <w:t xml:space="preserve">                  </w:t>
      </w:r>
      <w:r w:rsidR="003E0EDA">
        <w:rPr>
          <w:rFonts w:ascii="Times New Roman" w:hAnsi="Times New Roman" w:cs="Times New Roman"/>
          <w:lang w:eastAsia="ar-SA"/>
        </w:rPr>
        <w:t xml:space="preserve">       </w:t>
      </w:r>
      <w:r w:rsidRPr="00282854">
        <w:rPr>
          <w:rFonts w:ascii="Times New Roman" w:hAnsi="Times New Roman" w:cs="Times New Roman"/>
          <w:lang w:eastAsia="ar-SA"/>
        </w:rPr>
        <w:t xml:space="preserve">     № 10</w:t>
      </w:r>
    </w:p>
    <w:p w:rsidR="00282854" w:rsidRPr="00282854" w:rsidRDefault="00524FEB" w:rsidP="00524FEB">
      <w:pPr>
        <w:suppressAutoHyphens/>
        <w:spacing w:line="240" w:lineRule="auto"/>
        <w:ind w:left="284" w:firstLine="283"/>
        <w:jc w:val="center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с. Большое Игнатово</w:t>
      </w:r>
    </w:p>
    <w:p w:rsidR="00282854" w:rsidRPr="00282854" w:rsidRDefault="00282854" w:rsidP="00282854">
      <w:pPr>
        <w:pStyle w:val="af"/>
        <w:jc w:val="both"/>
        <w:rPr>
          <w:rFonts w:ascii="Times New Roman" w:hAnsi="Times New Roman"/>
        </w:rPr>
      </w:pPr>
      <w:r w:rsidRPr="00282854">
        <w:rPr>
          <w:rFonts w:ascii="Times New Roman" w:hAnsi="Times New Roman"/>
        </w:rPr>
        <w:t xml:space="preserve">О внесении изменений в постановление Администрации </w:t>
      </w:r>
    </w:p>
    <w:p w:rsidR="00282854" w:rsidRPr="00282854" w:rsidRDefault="00282854" w:rsidP="00282854">
      <w:pPr>
        <w:pStyle w:val="af"/>
        <w:jc w:val="both"/>
        <w:rPr>
          <w:rFonts w:ascii="Times New Roman" w:hAnsi="Times New Roman"/>
        </w:rPr>
      </w:pPr>
      <w:r w:rsidRPr="00282854">
        <w:rPr>
          <w:rFonts w:ascii="Times New Roman" w:hAnsi="Times New Roman"/>
        </w:rPr>
        <w:t xml:space="preserve">Большеигнатовского муниципального района Республики </w:t>
      </w:r>
    </w:p>
    <w:p w:rsidR="00282854" w:rsidRPr="00282854" w:rsidRDefault="00282854" w:rsidP="00282854">
      <w:pPr>
        <w:pStyle w:val="af"/>
        <w:jc w:val="both"/>
        <w:rPr>
          <w:rFonts w:ascii="Times New Roman" w:hAnsi="Times New Roman"/>
        </w:rPr>
      </w:pPr>
      <w:r w:rsidRPr="00282854">
        <w:rPr>
          <w:rFonts w:ascii="Times New Roman" w:hAnsi="Times New Roman"/>
        </w:rPr>
        <w:t>Мордовия от 19.08.2019 г. № 338 «Об утверждении Программы</w:t>
      </w:r>
    </w:p>
    <w:p w:rsidR="00282854" w:rsidRPr="00282854" w:rsidRDefault="00282854" w:rsidP="00282854">
      <w:pPr>
        <w:pStyle w:val="af"/>
        <w:jc w:val="both"/>
        <w:rPr>
          <w:rFonts w:ascii="Times New Roman" w:hAnsi="Times New Roman"/>
        </w:rPr>
      </w:pPr>
      <w:r w:rsidRPr="00282854">
        <w:rPr>
          <w:rFonts w:ascii="Times New Roman" w:hAnsi="Times New Roman"/>
        </w:rPr>
        <w:t xml:space="preserve">Комплексного развития социальной инфраструктуры </w:t>
      </w:r>
    </w:p>
    <w:p w:rsidR="00282854" w:rsidRPr="00282854" w:rsidRDefault="00282854" w:rsidP="00282854">
      <w:pPr>
        <w:pStyle w:val="af"/>
        <w:jc w:val="both"/>
        <w:rPr>
          <w:rFonts w:ascii="Times New Roman" w:hAnsi="Times New Roman"/>
        </w:rPr>
      </w:pPr>
      <w:r w:rsidRPr="00282854">
        <w:rPr>
          <w:rFonts w:ascii="Times New Roman" w:hAnsi="Times New Roman"/>
        </w:rPr>
        <w:t xml:space="preserve">Большеигнатовского сельского поселения </w:t>
      </w:r>
    </w:p>
    <w:p w:rsidR="00282854" w:rsidRPr="00282854" w:rsidRDefault="00282854" w:rsidP="00282854">
      <w:pPr>
        <w:pStyle w:val="af"/>
        <w:jc w:val="both"/>
        <w:rPr>
          <w:rFonts w:ascii="Times New Roman" w:hAnsi="Times New Roman"/>
        </w:rPr>
      </w:pPr>
      <w:r w:rsidRPr="00282854">
        <w:rPr>
          <w:rFonts w:ascii="Times New Roman" w:hAnsi="Times New Roman"/>
        </w:rPr>
        <w:t>Большеигнатовского муниципального района</w:t>
      </w:r>
    </w:p>
    <w:p w:rsidR="00282854" w:rsidRPr="00282854" w:rsidRDefault="00282854" w:rsidP="00282854">
      <w:pPr>
        <w:pStyle w:val="af"/>
        <w:jc w:val="both"/>
        <w:rPr>
          <w:rFonts w:ascii="Times New Roman" w:hAnsi="Times New Roman"/>
        </w:rPr>
      </w:pPr>
      <w:r w:rsidRPr="00282854">
        <w:rPr>
          <w:rFonts w:ascii="Times New Roman" w:hAnsi="Times New Roman"/>
        </w:rPr>
        <w:t>Республики Мордовия на 2019-2029 годы»</w:t>
      </w:r>
    </w:p>
    <w:p w:rsidR="00282854" w:rsidRPr="00282854" w:rsidRDefault="00282854" w:rsidP="00282854">
      <w:pPr>
        <w:pStyle w:val="af"/>
        <w:rPr>
          <w:rFonts w:ascii="Times New Roman" w:hAnsi="Times New Roman"/>
        </w:rPr>
      </w:pPr>
    </w:p>
    <w:p w:rsidR="00282854" w:rsidRPr="00524FEB" w:rsidRDefault="00282854" w:rsidP="00282854">
      <w:pPr>
        <w:pStyle w:val="af"/>
        <w:jc w:val="both"/>
        <w:rPr>
          <w:rFonts w:ascii="Times New Roman" w:hAnsi="Times New Roman"/>
          <w:b/>
        </w:rPr>
      </w:pPr>
      <w:r w:rsidRPr="00282854">
        <w:rPr>
          <w:rFonts w:ascii="Times New Roman" w:hAnsi="Times New Roman"/>
        </w:rPr>
        <w:t xml:space="preserve">        А</w:t>
      </w:r>
      <w:r w:rsidRPr="00282854">
        <w:rPr>
          <w:rFonts w:ascii="Times New Roman" w:hAnsi="Times New Roman"/>
          <w:lang w:eastAsia="ar-SA"/>
        </w:rPr>
        <w:t xml:space="preserve">дминистрация Большеигнатовского муниципального района  </w:t>
      </w:r>
      <w:r w:rsidRPr="00282854">
        <w:rPr>
          <w:rFonts w:ascii="Times New Roman" w:hAnsi="Times New Roman"/>
          <w:b/>
          <w:lang w:eastAsia="ar-SA"/>
        </w:rPr>
        <w:t>п</w:t>
      </w:r>
      <w:r w:rsidRPr="00282854">
        <w:rPr>
          <w:rFonts w:ascii="Times New Roman" w:hAnsi="Times New Roman"/>
          <w:b/>
          <w:bCs/>
          <w:lang w:eastAsia="ar-SA"/>
        </w:rPr>
        <w:t>остановляет</w:t>
      </w:r>
      <w:r w:rsidRPr="00282854">
        <w:rPr>
          <w:rFonts w:ascii="Times New Roman" w:hAnsi="Times New Roman"/>
          <w:bCs/>
          <w:lang w:eastAsia="ar-SA"/>
        </w:rPr>
        <w:t>:</w:t>
      </w:r>
      <w:r w:rsidRPr="00282854">
        <w:rPr>
          <w:rFonts w:ascii="Times New Roman" w:hAnsi="Times New Roman"/>
          <w:lang w:eastAsia="ar-SA"/>
        </w:rPr>
        <w:t xml:space="preserve">  </w:t>
      </w:r>
    </w:p>
    <w:p w:rsidR="00282854" w:rsidRPr="00282854" w:rsidRDefault="00282854" w:rsidP="00524FEB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   1. Внести изменения в Программу «Комплексного  развития социальной инфраструктуры Большеигнатовского сельского поселения Большеигнатовского  муниципального района Республики Мордовия на 2019-2029 годы», утвержденную постановлением  Администрации Большеигнатовского  муниципального района Республики Мордовия от  19.08.2019 г.  № 338 «Об утверждении Программы Комплексного  развития социальной инфраструктуры Большеигнатовского сельского поселения Большеигнатовского  муниципального района Республики Мордовия на 2019-2029 годы», (далее Программа)  следующие изменения:</w:t>
      </w:r>
    </w:p>
    <w:p w:rsidR="00282854" w:rsidRPr="00282854" w:rsidRDefault="00282854" w:rsidP="00524FEB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    1.1. Паспорт Программы изложить в следующей редакции (прилагается).</w:t>
      </w:r>
    </w:p>
    <w:p w:rsidR="00282854" w:rsidRPr="00282854" w:rsidRDefault="00282854" w:rsidP="00524FEB">
      <w:pPr>
        <w:tabs>
          <w:tab w:val="left" w:pos="142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    1.2. Приложение № 1 Программы изложить в следующей редакции (прилагается).</w:t>
      </w:r>
    </w:p>
    <w:p w:rsidR="00282854" w:rsidRPr="00524FEB" w:rsidRDefault="00282854" w:rsidP="00524FEB">
      <w:pPr>
        <w:tabs>
          <w:tab w:val="left" w:pos="142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    2. Настоящее постановление вступает в силу после дня официального</w:t>
      </w:r>
      <w:r w:rsidR="00524FEB">
        <w:rPr>
          <w:rFonts w:ascii="Times New Roman" w:hAnsi="Times New Roman" w:cs="Times New Roman"/>
        </w:rPr>
        <w:t xml:space="preserve"> опубликования (обнародования).</w:t>
      </w:r>
    </w:p>
    <w:p w:rsidR="00524FEB" w:rsidRDefault="00524FEB" w:rsidP="00524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82854" w:rsidRPr="00282854" w:rsidRDefault="00282854" w:rsidP="00524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Глава Большеигнатовского   </w:t>
      </w:r>
    </w:p>
    <w:p w:rsidR="00282854" w:rsidRPr="00524FEB" w:rsidRDefault="00282854" w:rsidP="00524FEB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bCs/>
        </w:rPr>
      </w:pPr>
      <w:r w:rsidRPr="00282854">
        <w:rPr>
          <w:rFonts w:ascii="Times New Roman" w:hAnsi="Times New Roman" w:cs="Times New Roman"/>
        </w:rPr>
        <w:t xml:space="preserve">муниципального района                                                         </w:t>
      </w:r>
      <w:r w:rsidR="004D5B76">
        <w:rPr>
          <w:rFonts w:ascii="Times New Roman" w:hAnsi="Times New Roman" w:cs="Times New Roman"/>
        </w:rPr>
        <w:t xml:space="preserve">                  </w:t>
      </w:r>
      <w:r w:rsidRPr="00282854">
        <w:rPr>
          <w:rFonts w:ascii="Times New Roman" w:hAnsi="Times New Roman" w:cs="Times New Roman"/>
        </w:rPr>
        <w:t xml:space="preserve">  Т.Н. Полозова</w:t>
      </w:r>
    </w:p>
    <w:p w:rsidR="004D5B76" w:rsidRDefault="004D5B76" w:rsidP="00524F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82854" w:rsidRPr="00282854" w:rsidRDefault="00282854" w:rsidP="00524F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Приложение </w:t>
      </w:r>
    </w:p>
    <w:p w:rsidR="00282854" w:rsidRPr="00282854" w:rsidRDefault="00282854" w:rsidP="00524FE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к постановлению Администрации Большеигнатовского </w:t>
      </w:r>
    </w:p>
    <w:p w:rsidR="00282854" w:rsidRPr="00282854" w:rsidRDefault="00282854" w:rsidP="00524FE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муниципального района Республики Мордовия </w:t>
      </w:r>
    </w:p>
    <w:p w:rsidR="00282854" w:rsidRPr="00282854" w:rsidRDefault="00282854" w:rsidP="00524FEB">
      <w:pPr>
        <w:pStyle w:val="af"/>
        <w:jc w:val="right"/>
        <w:rPr>
          <w:rFonts w:ascii="Times New Roman" w:hAnsi="Times New Roman"/>
        </w:rPr>
      </w:pPr>
      <w:r w:rsidRPr="00282854">
        <w:rPr>
          <w:rFonts w:ascii="Times New Roman" w:hAnsi="Times New Roman"/>
        </w:rPr>
        <w:t xml:space="preserve">О внесении изменений в постановление Администрации </w:t>
      </w:r>
    </w:p>
    <w:p w:rsidR="00282854" w:rsidRPr="00282854" w:rsidRDefault="00282854" w:rsidP="00524FEB">
      <w:pPr>
        <w:pStyle w:val="af"/>
        <w:jc w:val="right"/>
        <w:rPr>
          <w:rFonts w:ascii="Times New Roman" w:hAnsi="Times New Roman"/>
        </w:rPr>
      </w:pPr>
      <w:r w:rsidRPr="00282854">
        <w:rPr>
          <w:rFonts w:ascii="Times New Roman" w:hAnsi="Times New Roman"/>
        </w:rPr>
        <w:t xml:space="preserve">Большеигнатовского муниципального района Республики </w:t>
      </w:r>
    </w:p>
    <w:p w:rsidR="00282854" w:rsidRPr="00282854" w:rsidRDefault="00282854" w:rsidP="00524FEB">
      <w:pPr>
        <w:pStyle w:val="af"/>
        <w:jc w:val="right"/>
        <w:rPr>
          <w:rFonts w:ascii="Times New Roman" w:hAnsi="Times New Roman"/>
        </w:rPr>
      </w:pPr>
      <w:r w:rsidRPr="00282854">
        <w:rPr>
          <w:rFonts w:ascii="Times New Roman" w:hAnsi="Times New Roman"/>
        </w:rPr>
        <w:t>Мордовия от 19.08.2019 г. № 338 «Об утверждении Программы</w:t>
      </w:r>
    </w:p>
    <w:p w:rsidR="00282854" w:rsidRPr="00282854" w:rsidRDefault="00282854" w:rsidP="00524FEB">
      <w:pPr>
        <w:pStyle w:val="af"/>
        <w:jc w:val="right"/>
        <w:rPr>
          <w:rFonts w:ascii="Times New Roman" w:hAnsi="Times New Roman"/>
        </w:rPr>
      </w:pPr>
      <w:r w:rsidRPr="00282854">
        <w:rPr>
          <w:rFonts w:ascii="Times New Roman" w:hAnsi="Times New Roman"/>
        </w:rPr>
        <w:t xml:space="preserve">Комплексного развития социальной инфраструктуры </w:t>
      </w:r>
    </w:p>
    <w:p w:rsidR="00282854" w:rsidRPr="00282854" w:rsidRDefault="00282854" w:rsidP="00524FEB">
      <w:pPr>
        <w:pStyle w:val="af"/>
        <w:jc w:val="right"/>
        <w:rPr>
          <w:rFonts w:ascii="Times New Roman" w:hAnsi="Times New Roman"/>
        </w:rPr>
      </w:pPr>
      <w:r w:rsidRPr="00282854">
        <w:rPr>
          <w:rFonts w:ascii="Times New Roman" w:hAnsi="Times New Roman"/>
        </w:rPr>
        <w:t xml:space="preserve">Большеигнатовского сельского поселения </w:t>
      </w:r>
    </w:p>
    <w:p w:rsidR="00282854" w:rsidRPr="00282854" w:rsidRDefault="00282854" w:rsidP="00524FEB">
      <w:pPr>
        <w:pStyle w:val="af"/>
        <w:jc w:val="right"/>
        <w:rPr>
          <w:rFonts w:ascii="Times New Roman" w:hAnsi="Times New Roman"/>
        </w:rPr>
      </w:pPr>
      <w:r w:rsidRPr="00282854">
        <w:rPr>
          <w:rFonts w:ascii="Times New Roman" w:hAnsi="Times New Roman"/>
        </w:rPr>
        <w:t>Большеигнатовского муниципального района</w:t>
      </w:r>
    </w:p>
    <w:p w:rsidR="00282854" w:rsidRPr="00282854" w:rsidRDefault="00282854" w:rsidP="00524FEB">
      <w:pPr>
        <w:pStyle w:val="af"/>
        <w:jc w:val="right"/>
        <w:rPr>
          <w:rFonts w:ascii="Times New Roman" w:hAnsi="Times New Roman"/>
        </w:rPr>
      </w:pPr>
      <w:r w:rsidRPr="00282854">
        <w:rPr>
          <w:rFonts w:ascii="Times New Roman" w:hAnsi="Times New Roman"/>
        </w:rPr>
        <w:t>Республики Мордовия на 2019-2029 годы»</w:t>
      </w:r>
    </w:p>
    <w:p w:rsidR="00282854" w:rsidRPr="00282854" w:rsidRDefault="00282854" w:rsidP="00524FEB">
      <w:pPr>
        <w:spacing w:after="0" w:line="240" w:lineRule="auto"/>
        <w:ind w:left="142"/>
        <w:jc w:val="right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                                                                                       от «</w:t>
      </w:r>
      <w:r w:rsidR="00524FEB">
        <w:rPr>
          <w:rFonts w:ascii="Times New Roman" w:hAnsi="Times New Roman" w:cs="Times New Roman"/>
        </w:rPr>
        <w:t>13</w:t>
      </w:r>
      <w:r w:rsidRPr="00282854">
        <w:rPr>
          <w:rFonts w:ascii="Times New Roman" w:hAnsi="Times New Roman" w:cs="Times New Roman"/>
        </w:rPr>
        <w:t xml:space="preserve">» </w:t>
      </w:r>
      <w:r w:rsidR="00524FEB">
        <w:rPr>
          <w:rFonts w:ascii="Times New Roman" w:hAnsi="Times New Roman" w:cs="Times New Roman"/>
        </w:rPr>
        <w:t xml:space="preserve"> января </w:t>
      </w:r>
      <w:r w:rsidRPr="00282854">
        <w:rPr>
          <w:rFonts w:ascii="Times New Roman" w:hAnsi="Times New Roman" w:cs="Times New Roman"/>
        </w:rPr>
        <w:t xml:space="preserve">2023 № </w:t>
      </w:r>
      <w:r w:rsidR="00524FEB">
        <w:rPr>
          <w:rFonts w:ascii="Times New Roman" w:hAnsi="Times New Roman" w:cs="Times New Roman"/>
        </w:rPr>
        <w:t>10</w:t>
      </w:r>
    </w:p>
    <w:p w:rsidR="00282854" w:rsidRPr="00282854" w:rsidRDefault="00282854" w:rsidP="00524FEB">
      <w:pPr>
        <w:spacing w:after="0" w:line="240" w:lineRule="auto"/>
        <w:rPr>
          <w:rFonts w:ascii="Times New Roman" w:hAnsi="Times New Roman" w:cs="Times New Roman"/>
        </w:rPr>
      </w:pPr>
    </w:p>
    <w:p w:rsidR="003E0EDA" w:rsidRDefault="003E0EDA" w:rsidP="00524FEB">
      <w:pPr>
        <w:pStyle w:val="af"/>
        <w:jc w:val="center"/>
        <w:rPr>
          <w:rFonts w:ascii="Times New Roman" w:hAnsi="Times New Roman"/>
          <w:b/>
          <w:bCs/>
        </w:rPr>
      </w:pPr>
    </w:p>
    <w:p w:rsidR="00282854" w:rsidRPr="00282854" w:rsidRDefault="00282854" w:rsidP="00524FEB">
      <w:pPr>
        <w:pStyle w:val="af"/>
        <w:jc w:val="center"/>
        <w:rPr>
          <w:rFonts w:ascii="Times New Roman" w:hAnsi="Times New Roman"/>
          <w:b/>
          <w:bCs/>
        </w:rPr>
      </w:pPr>
      <w:r w:rsidRPr="00282854">
        <w:rPr>
          <w:rFonts w:ascii="Times New Roman" w:hAnsi="Times New Roman"/>
          <w:b/>
          <w:bCs/>
        </w:rPr>
        <w:lastRenderedPageBreak/>
        <w:t>Паспорт программы</w:t>
      </w:r>
    </w:p>
    <w:tbl>
      <w:tblPr>
        <w:tblW w:w="5528" w:type="pct"/>
        <w:tblCellSpacing w:w="0" w:type="dxa"/>
        <w:tblInd w:w="-9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8133"/>
      </w:tblGrid>
      <w:tr w:rsidR="00282854" w:rsidRPr="00282854" w:rsidTr="004D5B76">
        <w:trPr>
          <w:trHeight w:val="764"/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  <w:bCs/>
              </w:rPr>
              <w:t>Наименование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jc w:val="both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  <w:bCs/>
              </w:rPr>
              <w:t>Комплексное развитие социальной инфраструктуры  Большеигнатовского сельского поселения Большеигнатовского муниципального района Республики Мордовия  на 2019-2029 годы</w:t>
            </w:r>
          </w:p>
        </w:tc>
      </w:tr>
      <w:tr w:rsidR="00282854" w:rsidRPr="00282854" w:rsidTr="004D5B76">
        <w:trPr>
          <w:trHeight w:val="1656"/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  <w:bCs/>
              </w:rPr>
              <w:t>Основание разработки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jc w:val="both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 xml:space="preserve"> Градостроительный Кодекс Российской Федерации, </w:t>
            </w:r>
          </w:p>
          <w:p w:rsidR="00282854" w:rsidRPr="00282854" w:rsidRDefault="00282854" w:rsidP="00524FEB">
            <w:pPr>
              <w:pStyle w:val="af"/>
              <w:jc w:val="both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Федеральный Закон № 131-ФЗ от 06.10.2003 «Об общих принципах организации местного самоуправления в Российской Федерации»,</w:t>
            </w:r>
          </w:p>
          <w:p w:rsidR="00282854" w:rsidRPr="00282854" w:rsidRDefault="00282854" w:rsidP="00524FEB">
            <w:pPr>
              <w:pStyle w:val="af"/>
              <w:jc w:val="both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Генеральный план Большеигнатовского   сельского поселения Большеигнатовского  муниципального района Республики Мордовия, Устав Большеигнатовского сельского поселения Большеигнатовского  муниципального района Республики Мордовия</w:t>
            </w:r>
          </w:p>
        </w:tc>
      </w:tr>
      <w:tr w:rsidR="00282854" w:rsidRPr="00282854" w:rsidTr="004D5B76">
        <w:trPr>
          <w:trHeight w:val="1101"/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  <w:bCs/>
              </w:rPr>
              <w:t>Заказчик программы:</w:t>
            </w:r>
            <w:r w:rsidRPr="00282854">
              <w:rPr>
                <w:rFonts w:ascii="Times New Roman" w:hAnsi="Times New Roman"/>
                <w:bCs/>
              </w:rPr>
              <w:br/>
            </w:r>
            <w:r w:rsidRPr="00282854">
              <w:rPr>
                <w:rFonts w:ascii="Times New Roman" w:hAnsi="Times New Roman"/>
                <w:bCs/>
              </w:rPr>
              <w:br/>
              <w:t>Разработчик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Администрация  Большеигнатовского   муниципаль</w:t>
            </w:r>
            <w:r w:rsidR="00524FEB">
              <w:rPr>
                <w:rFonts w:ascii="Times New Roman" w:hAnsi="Times New Roman"/>
              </w:rPr>
              <w:t>ного района Республики Мордовия</w:t>
            </w:r>
          </w:p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Администрация  Большеигнатовского   муниципального района Республики Мордовия</w:t>
            </w:r>
          </w:p>
        </w:tc>
      </w:tr>
      <w:tr w:rsidR="00282854" w:rsidRPr="00282854" w:rsidTr="00282854">
        <w:trPr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  <w:bCs/>
              </w:rPr>
              <w:t>Основная цель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Развитие социальной инфраструктуры Большеигнатовского сельского поселения</w:t>
            </w:r>
          </w:p>
        </w:tc>
      </w:tr>
      <w:tr w:rsidR="00282854" w:rsidRPr="00282854" w:rsidTr="00282854">
        <w:trPr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  <w:bCs/>
              </w:rPr>
              <w:t>Задачи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jc w:val="both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1. Создание правовых, организационных, институциональных и экономических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282854" w:rsidRPr="00282854" w:rsidRDefault="00282854" w:rsidP="00524FEB">
            <w:pPr>
              <w:pStyle w:val="af"/>
              <w:jc w:val="both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2. Развитие и расширение информационно-консультационного и правового обслуживания населения;</w:t>
            </w:r>
          </w:p>
          <w:p w:rsidR="00282854" w:rsidRPr="00282854" w:rsidRDefault="00282854" w:rsidP="00524FEB">
            <w:pPr>
              <w:pStyle w:val="af"/>
              <w:jc w:val="both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3.Создание условий для безопасного проживания населения на территории поселения;</w:t>
            </w:r>
          </w:p>
          <w:p w:rsidR="00282854" w:rsidRPr="00282854" w:rsidRDefault="00282854" w:rsidP="00524FEB">
            <w:pPr>
              <w:pStyle w:val="af"/>
              <w:jc w:val="both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4.Сохранение объектов социальной инфраструктуры.</w:t>
            </w:r>
          </w:p>
        </w:tc>
      </w:tr>
      <w:tr w:rsidR="00282854" w:rsidRPr="00282854" w:rsidTr="00282854">
        <w:trPr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  <w:bCs/>
              </w:rPr>
            </w:pPr>
            <w:r w:rsidRPr="00282854">
              <w:rPr>
                <w:rFonts w:ascii="Times New Roman" w:hAnsi="Times New Roman"/>
                <w:bCs/>
              </w:rPr>
              <w:t>Мероприятия</w:t>
            </w:r>
          </w:p>
          <w:p w:rsidR="00282854" w:rsidRPr="00282854" w:rsidRDefault="00282854" w:rsidP="00524FEB">
            <w:pPr>
              <w:pStyle w:val="af"/>
              <w:rPr>
                <w:rFonts w:ascii="Times New Roman" w:hAnsi="Times New Roman"/>
                <w:bCs/>
              </w:rPr>
            </w:pPr>
            <w:r w:rsidRPr="00282854">
              <w:rPr>
                <w:rFonts w:ascii="Times New Roman" w:hAnsi="Times New Roman"/>
                <w:bCs/>
              </w:rPr>
              <w:t>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282854" w:rsidRPr="00282854" w:rsidRDefault="00282854" w:rsidP="00524FEB">
            <w:pPr>
              <w:pStyle w:val="af"/>
              <w:jc w:val="both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Обеспечение уличного освещения в ночное время, ремонт электрических сетей.</w:t>
            </w:r>
          </w:p>
          <w:p w:rsidR="00282854" w:rsidRPr="00282854" w:rsidRDefault="00282854" w:rsidP="00524FEB">
            <w:pPr>
              <w:pStyle w:val="af"/>
              <w:jc w:val="both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Улучшение и облагораживание внешнего вида поселения.</w:t>
            </w:r>
          </w:p>
          <w:p w:rsidR="00282854" w:rsidRPr="00282854" w:rsidRDefault="00282854" w:rsidP="00524FEB">
            <w:pPr>
              <w:pStyle w:val="af"/>
              <w:jc w:val="both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Разработка проектно сметной документации на благоустройство памятника в с. Большое Игнатово, Большеигнатовского муниципального района, Республики Мордовия.</w:t>
            </w:r>
          </w:p>
          <w:p w:rsidR="00282854" w:rsidRPr="00282854" w:rsidRDefault="00282854" w:rsidP="00524FEB">
            <w:pPr>
              <w:pStyle w:val="af"/>
              <w:jc w:val="both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Проведение строительно-технической экспертизы д. № 33 по ул. Школьная в  с. Большое Игнатово, Большеигнатовского муниципального района, Республики Мордовия.</w:t>
            </w:r>
          </w:p>
        </w:tc>
      </w:tr>
      <w:tr w:rsidR="00282854" w:rsidRPr="00282854" w:rsidTr="004D5B76">
        <w:trPr>
          <w:trHeight w:val="1752"/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  <w:bCs/>
              </w:rPr>
            </w:pPr>
          </w:p>
          <w:p w:rsidR="00282854" w:rsidRPr="00282854" w:rsidRDefault="00282854" w:rsidP="00524FEB">
            <w:pPr>
              <w:pStyle w:val="af"/>
              <w:rPr>
                <w:rFonts w:ascii="Times New Roman" w:hAnsi="Times New Roman"/>
                <w:bCs/>
              </w:rPr>
            </w:pPr>
            <w:r w:rsidRPr="00282854">
              <w:rPr>
                <w:rFonts w:ascii="Times New Roman" w:hAnsi="Times New Roman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Целевыми показателями (индикаторами) обеспеченности населения объектами социальной инфраструктуры, станут:</w:t>
            </w:r>
          </w:p>
          <w:p w:rsidR="00282854" w:rsidRPr="00282854" w:rsidRDefault="00282854" w:rsidP="00524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82854">
              <w:rPr>
                <w:rFonts w:ascii="Times New Roman" w:eastAsiaTheme="minorHAnsi" w:hAnsi="Times New Roman" w:cs="Times New Roman"/>
                <w:lang w:eastAsia="en-US"/>
              </w:rPr>
              <w:t>-развитие систем наружного освещения населенных пунктов сельского поселения</w:t>
            </w:r>
          </w:p>
          <w:p w:rsidR="00282854" w:rsidRPr="00282854" w:rsidRDefault="00282854" w:rsidP="00524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82854">
              <w:rPr>
                <w:rFonts w:ascii="Times New Roman" w:eastAsiaTheme="minorHAnsi" w:hAnsi="Times New Roman" w:cs="Times New Roman"/>
                <w:lang w:eastAsia="en-US"/>
              </w:rPr>
              <w:t>-благоустройство, озеленение, содержание мест захоронения</w:t>
            </w:r>
          </w:p>
          <w:p w:rsidR="00282854" w:rsidRPr="00282854" w:rsidRDefault="00282854" w:rsidP="00524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eastAsiaTheme="minorHAnsi" w:hAnsi="Times New Roman" w:cs="Times New Roman"/>
                <w:lang w:eastAsia="en-US"/>
              </w:rPr>
              <w:t>- к</w:t>
            </w:r>
            <w:r w:rsidRPr="00282854">
              <w:rPr>
                <w:rFonts w:ascii="Times New Roman" w:hAnsi="Times New Roman" w:cs="Times New Roman"/>
              </w:rPr>
              <w:t xml:space="preserve">оличество разработанной  проектно сметной документации </w:t>
            </w:r>
          </w:p>
          <w:p w:rsidR="00282854" w:rsidRPr="00282854" w:rsidRDefault="00282854" w:rsidP="00524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282854">
              <w:rPr>
                <w:rFonts w:ascii="Times New Roman" w:eastAsiaTheme="minorHAnsi" w:hAnsi="Times New Roman" w:cs="Times New Roman"/>
                <w:lang w:eastAsia="en-US"/>
              </w:rPr>
              <w:t>- к</w:t>
            </w:r>
            <w:r w:rsidRPr="00282854">
              <w:rPr>
                <w:rFonts w:ascii="Times New Roman" w:hAnsi="Times New Roman" w:cs="Times New Roman"/>
              </w:rPr>
              <w:t xml:space="preserve">оличество проведенной строительно-технической экспертизы </w:t>
            </w:r>
          </w:p>
        </w:tc>
      </w:tr>
      <w:tr w:rsidR="00282854" w:rsidRPr="00282854" w:rsidTr="00282854">
        <w:trPr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</w:tcPr>
          <w:p w:rsidR="00282854" w:rsidRPr="00282854" w:rsidRDefault="00282854" w:rsidP="00524F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Сроки и этапы реализации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</w:tcPr>
          <w:p w:rsidR="00282854" w:rsidRPr="00282854" w:rsidRDefault="00282854" w:rsidP="00524F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2019-2029 годы</w:t>
            </w:r>
          </w:p>
        </w:tc>
      </w:tr>
      <w:tr w:rsidR="00282854" w:rsidRPr="00282854" w:rsidTr="00282854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  <w:bCs/>
              </w:rPr>
              <w:t>Перечень подпрограмм и основных мероприятий</w:t>
            </w:r>
          </w:p>
        </w:tc>
      </w:tr>
      <w:tr w:rsidR="00282854" w:rsidRPr="00282854" w:rsidTr="00524FEB">
        <w:trPr>
          <w:trHeight w:val="1601"/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  <w:bCs/>
              </w:rPr>
              <w:t>Основные исполнители программы: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Администрация  Большеигнатовского   муниципального района Республики Мордовия,</w:t>
            </w:r>
          </w:p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-предприятия, организации, предприниматели Большеигнатовского сельского поселения Большеигннатовского   муниципального района Республики Мордовия,</w:t>
            </w:r>
          </w:p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t>-население  Большеигнатовского сельского поселения Большеигнатовского   муниципального района Республики Мордовия</w:t>
            </w:r>
          </w:p>
        </w:tc>
      </w:tr>
      <w:tr w:rsidR="00282854" w:rsidRPr="00282854" w:rsidTr="00524FEB">
        <w:trPr>
          <w:trHeight w:val="3211"/>
          <w:tblCellSpacing w:w="0" w:type="dxa"/>
        </w:trPr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pStyle w:val="af"/>
              <w:rPr>
                <w:rFonts w:ascii="Times New Roman" w:hAnsi="Times New Roman"/>
              </w:rPr>
            </w:pPr>
            <w:r w:rsidRPr="00282854">
              <w:rPr>
                <w:rFonts w:ascii="Times New Roman" w:hAnsi="Times New Roman"/>
              </w:rPr>
              <w:lastRenderedPageBreak/>
              <w:t>Объемы бюджетных ассигнований Программы</w:t>
            </w:r>
          </w:p>
        </w:tc>
        <w:tc>
          <w:tcPr>
            <w:tcW w:w="3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282854" w:rsidRPr="00282854" w:rsidRDefault="00282854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Общий объем финансовых средств –2056910,4 тыс. руб.*</w:t>
            </w:r>
          </w:p>
          <w:p w:rsidR="00282854" w:rsidRPr="00282854" w:rsidRDefault="00282854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Средства местного бюджета:</w:t>
            </w:r>
          </w:p>
          <w:p w:rsidR="00282854" w:rsidRPr="00282854" w:rsidRDefault="00282854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2019 год – 2185,6 тыс. руб.;</w:t>
            </w:r>
          </w:p>
          <w:p w:rsidR="00282854" w:rsidRPr="00282854" w:rsidRDefault="00282854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2020 год – 1350,2 тыс. руб.;</w:t>
            </w:r>
          </w:p>
          <w:p w:rsidR="00282854" w:rsidRPr="00282854" w:rsidRDefault="00282854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2021 год – 3396,3 тыс. руб.;</w:t>
            </w:r>
          </w:p>
          <w:p w:rsidR="00282854" w:rsidRPr="00282854" w:rsidRDefault="00282854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2022 год – 2044050,5 тыс. руб.;</w:t>
            </w:r>
          </w:p>
          <w:p w:rsidR="00282854" w:rsidRPr="00282854" w:rsidRDefault="00282854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2023 год – 1662,0 тыс. руб.;</w:t>
            </w:r>
          </w:p>
          <w:p w:rsidR="00282854" w:rsidRPr="00282854" w:rsidRDefault="00282854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2024 год – 2127,4 тыс. руб.;</w:t>
            </w:r>
          </w:p>
          <w:p w:rsidR="00282854" w:rsidRPr="00282854" w:rsidRDefault="00282854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2025 год – 2138,4 тыс. руб.;</w:t>
            </w:r>
          </w:p>
          <w:p w:rsidR="00282854" w:rsidRPr="00282854" w:rsidRDefault="00282854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2026 год – 0,0 тыс. руб.;</w:t>
            </w:r>
          </w:p>
          <w:p w:rsidR="00282854" w:rsidRPr="00282854" w:rsidRDefault="00282854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2027 год – 0,0 тыс. руб.;</w:t>
            </w:r>
          </w:p>
          <w:p w:rsidR="00282854" w:rsidRPr="00282854" w:rsidRDefault="00282854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2028 год – 0,0 тыс. руб.;</w:t>
            </w:r>
          </w:p>
          <w:p w:rsidR="00282854" w:rsidRPr="00524FEB" w:rsidRDefault="00524FEB" w:rsidP="00524FEB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 год – 0,0 тыс. руб.</w:t>
            </w:r>
          </w:p>
        </w:tc>
      </w:tr>
    </w:tbl>
    <w:p w:rsidR="00282854" w:rsidRPr="00282854" w:rsidRDefault="00282854" w:rsidP="00524FEB">
      <w:pPr>
        <w:spacing w:after="0" w:line="240" w:lineRule="auto"/>
        <w:rPr>
          <w:rFonts w:ascii="Times New Roman" w:hAnsi="Times New Roman" w:cs="Times New Roman"/>
        </w:rPr>
      </w:pPr>
    </w:p>
    <w:p w:rsidR="00282854" w:rsidRPr="00282854" w:rsidRDefault="00282854" w:rsidP="004D5B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>* Объем финансирования подлежит уточнени</w:t>
      </w:r>
      <w:r w:rsidR="00524FEB">
        <w:rPr>
          <w:rFonts w:ascii="Times New Roman" w:hAnsi="Times New Roman" w:cs="Times New Roman"/>
        </w:rPr>
        <w:t>ю по мере формирования бюджета.</w:t>
      </w:r>
    </w:p>
    <w:p w:rsidR="00282854" w:rsidRPr="00282854" w:rsidRDefault="00282854" w:rsidP="00524F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>Приложение № 1</w:t>
      </w:r>
    </w:p>
    <w:p w:rsidR="00282854" w:rsidRPr="00282854" w:rsidRDefault="00282854" w:rsidP="00524FEB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282854">
        <w:rPr>
          <w:rFonts w:ascii="Times New Roman" w:hAnsi="Times New Roman" w:cs="Times New Roman"/>
        </w:rPr>
        <w:t> </w:t>
      </w:r>
      <w:r w:rsidRPr="00282854">
        <w:rPr>
          <w:rFonts w:ascii="Times New Roman" w:hAnsi="Times New Roman" w:cs="Times New Roman"/>
          <w:bCs/>
        </w:rPr>
        <w:t>к Программе «Комплексного развития</w:t>
      </w:r>
    </w:p>
    <w:p w:rsidR="00282854" w:rsidRPr="00282854" w:rsidRDefault="00282854" w:rsidP="00524FEB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282854">
        <w:rPr>
          <w:rFonts w:ascii="Times New Roman" w:hAnsi="Times New Roman" w:cs="Times New Roman"/>
          <w:bCs/>
        </w:rPr>
        <w:t>социальной инфраструктуры</w:t>
      </w:r>
    </w:p>
    <w:p w:rsidR="00282854" w:rsidRPr="00282854" w:rsidRDefault="00282854" w:rsidP="00524FEB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282854">
        <w:rPr>
          <w:rFonts w:ascii="Times New Roman" w:hAnsi="Times New Roman" w:cs="Times New Roman"/>
          <w:bCs/>
        </w:rPr>
        <w:t>Большеигнатовского сельского поселения</w:t>
      </w:r>
    </w:p>
    <w:p w:rsidR="00282854" w:rsidRPr="00282854" w:rsidRDefault="00282854" w:rsidP="00524FEB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282854">
        <w:rPr>
          <w:rFonts w:ascii="Times New Roman" w:hAnsi="Times New Roman" w:cs="Times New Roman"/>
          <w:bCs/>
        </w:rPr>
        <w:t xml:space="preserve">Большеигнатовского муниципального района </w:t>
      </w:r>
    </w:p>
    <w:p w:rsidR="00282854" w:rsidRPr="00282854" w:rsidRDefault="00282854" w:rsidP="00524FEB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282854">
        <w:rPr>
          <w:rFonts w:ascii="Times New Roman" w:hAnsi="Times New Roman" w:cs="Times New Roman"/>
          <w:bCs/>
        </w:rPr>
        <w:t>на 2019-2029 годы»</w:t>
      </w:r>
    </w:p>
    <w:p w:rsidR="00282854" w:rsidRPr="00282854" w:rsidRDefault="00282854" w:rsidP="00524FE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82854" w:rsidRPr="00282854" w:rsidRDefault="00282854" w:rsidP="00524FEB">
      <w:pPr>
        <w:pStyle w:val="af"/>
        <w:jc w:val="center"/>
        <w:rPr>
          <w:rFonts w:ascii="Times New Roman" w:hAnsi="Times New Roman"/>
        </w:rPr>
      </w:pPr>
      <w:r w:rsidRPr="00282854">
        <w:rPr>
          <w:rFonts w:ascii="Times New Roman" w:hAnsi="Times New Roman"/>
        </w:rPr>
        <w:t>Перечень  программных мероприятий Программы комплексного  развития социальной инфраструктуры Большеигнатовского сельского поселения</w:t>
      </w:r>
    </w:p>
    <w:p w:rsidR="00282854" w:rsidRPr="00282854" w:rsidRDefault="00282854" w:rsidP="00524FEB">
      <w:pPr>
        <w:pStyle w:val="af"/>
        <w:jc w:val="center"/>
        <w:rPr>
          <w:rFonts w:ascii="Times New Roman" w:hAnsi="Times New Roman"/>
        </w:rPr>
      </w:pPr>
      <w:r w:rsidRPr="00282854">
        <w:rPr>
          <w:rFonts w:ascii="Times New Roman" w:hAnsi="Times New Roman"/>
        </w:rPr>
        <w:t>Большеигнатовского муниципального района Республики Мордовия</w:t>
      </w:r>
    </w:p>
    <w:p w:rsidR="00282854" w:rsidRPr="00282854" w:rsidRDefault="00282854" w:rsidP="00524FEB">
      <w:pPr>
        <w:pStyle w:val="af"/>
        <w:jc w:val="center"/>
        <w:rPr>
          <w:rFonts w:ascii="Times New Roman" w:hAnsi="Times New Roman"/>
        </w:rPr>
      </w:pPr>
      <w:r w:rsidRPr="00282854">
        <w:rPr>
          <w:rFonts w:ascii="Times New Roman" w:hAnsi="Times New Roman"/>
        </w:rPr>
        <w:t xml:space="preserve"> на 2019-2029 годы</w:t>
      </w:r>
    </w:p>
    <w:p w:rsidR="00282854" w:rsidRPr="00282854" w:rsidRDefault="00282854" w:rsidP="00524F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> (тыс. руб)</w:t>
      </w:r>
    </w:p>
    <w:tbl>
      <w:tblPr>
        <w:tblStyle w:val="af0"/>
        <w:tblW w:w="11482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418"/>
        <w:gridCol w:w="709"/>
        <w:gridCol w:w="709"/>
        <w:gridCol w:w="850"/>
        <w:gridCol w:w="851"/>
        <w:gridCol w:w="850"/>
        <w:gridCol w:w="851"/>
        <w:gridCol w:w="850"/>
        <w:gridCol w:w="851"/>
        <w:gridCol w:w="708"/>
        <w:gridCol w:w="709"/>
        <w:gridCol w:w="709"/>
        <w:gridCol w:w="709"/>
        <w:gridCol w:w="708"/>
      </w:tblGrid>
      <w:tr w:rsidR="00282854" w:rsidRPr="00282854" w:rsidTr="00524FEB">
        <w:tc>
          <w:tcPr>
            <w:tcW w:w="141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Наименование</w:t>
            </w:r>
          </w:p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мероприятия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Срок</w:t>
            </w:r>
          </w:p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реализации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 xml:space="preserve">Источники </w:t>
            </w:r>
          </w:p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финансирования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2019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2020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2021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2022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2023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2024</w:t>
            </w:r>
          </w:p>
        </w:tc>
        <w:tc>
          <w:tcPr>
            <w:tcW w:w="70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2025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2026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2027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2028</w:t>
            </w:r>
          </w:p>
        </w:tc>
        <w:tc>
          <w:tcPr>
            <w:tcW w:w="70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2029</w:t>
            </w:r>
          </w:p>
        </w:tc>
      </w:tr>
      <w:tr w:rsidR="00282854" w:rsidRPr="00282854" w:rsidTr="00524FEB">
        <w:tc>
          <w:tcPr>
            <w:tcW w:w="1418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Развитие систем наружного освещения населенных пунктов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2019-</w:t>
            </w:r>
          </w:p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2029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1290,0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1194,30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1246,3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1087456,2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1200,0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1300,0</w:t>
            </w:r>
          </w:p>
        </w:tc>
        <w:tc>
          <w:tcPr>
            <w:tcW w:w="708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1350,0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282854" w:rsidRPr="00282854" w:rsidTr="00524FEB">
        <w:tc>
          <w:tcPr>
            <w:tcW w:w="141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Благоустройство озеленение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2019-</w:t>
            </w:r>
          </w:p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2029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895,6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155,90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2150,0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956564,3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462,0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827,4</w:t>
            </w:r>
          </w:p>
        </w:tc>
        <w:tc>
          <w:tcPr>
            <w:tcW w:w="708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788,4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282854" w:rsidRPr="00282854" w:rsidRDefault="00282854" w:rsidP="00524FEB">
            <w:pPr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282854" w:rsidRPr="00282854" w:rsidTr="00524FEB">
        <w:tc>
          <w:tcPr>
            <w:tcW w:w="141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</w:rPr>
              <w:t>Разработка проектно сметной документации на благоустройство памятника в с. Большое Игнатово,Бо</w:t>
            </w:r>
            <w:r w:rsidRPr="00282854">
              <w:rPr>
                <w:rFonts w:ascii="Times New Roman" w:hAnsi="Times New Roman" w:cs="Times New Roman"/>
              </w:rPr>
              <w:lastRenderedPageBreak/>
              <w:t>льшеигнатовского муниципального района, Республики Мордовия.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lastRenderedPageBreak/>
              <w:t>2019-2029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282854">
              <w:rPr>
                <w:rFonts w:ascii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282854" w:rsidRPr="00282854" w:rsidTr="00524FEB">
        <w:tc>
          <w:tcPr>
            <w:tcW w:w="141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lastRenderedPageBreak/>
              <w:t>Проведение строительно-технической экспертизы д. № 33 по ул. Школьная в  с. Большое Игнатово, Большеигнатовского муниципального района, Республики Мордовия.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2022-2029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282854">
              <w:rPr>
                <w:rFonts w:ascii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282854" w:rsidRPr="00282854" w:rsidTr="00524FEB">
        <w:tc>
          <w:tcPr>
            <w:tcW w:w="141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Всего </w:t>
            </w:r>
          </w:p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2185,6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1350,2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3396,3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2044050,5</w:t>
            </w:r>
          </w:p>
        </w:tc>
        <w:tc>
          <w:tcPr>
            <w:tcW w:w="850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1662,0</w:t>
            </w:r>
          </w:p>
        </w:tc>
        <w:tc>
          <w:tcPr>
            <w:tcW w:w="851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2127,4</w:t>
            </w:r>
          </w:p>
        </w:tc>
        <w:tc>
          <w:tcPr>
            <w:tcW w:w="70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2138,4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282854" w:rsidRPr="00282854" w:rsidRDefault="00282854" w:rsidP="00524FE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82854">
              <w:rPr>
                <w:rFonts w:ascii="Times New Roman" w:hAnsi="Times New Roman" w:cs="Times New Roman"/>
                <w:bCs/>
              </w:rPr>
              <w:t>0</w:t>
            </w:r>
          </w:p>
        </w:tc>
      </w:tr>
    </w:tbl>
    <w:p w:rsidR="00282854" w:rsidRPr="00282854" w:rsidRDefault="00282854" w:rsidP="00524F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82854" w:rsidRPr="00282854" w:rsidRDefault="00282854" w:rsidP="00524FEB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pacing w:val="-8"/>
        </w:rPr>
      </w:pPr>
      <w:r w:rsidRPr="00282854">
        <w:rPr>
          <w:rFonts w:ascii="Times New Roman" w:hAnsi="Times New Roman" w:cs="Times New Roman"/>
          <w:b/>
          <w:noProof/>
          <w:color w:val="000000"/>
          <w:spacing w:val="-8"/>
        </w:rPr>
        <w:drawing>
          <wp:inline distT="0" distB="0" distL="0" distR="0" wp14:anchorId="0211577B" wp14:editId="6E55AA5A">
            <wp:extent cx="571500" cy="600075"/>
            <wp:effectExtent l="0" t="0" r="0" b="9525"/>
            <wp:docPr id="8" name="Рисунок 8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854" w:rsidRPr="00282854" w:rsidRDefault="00282854" w:rsidP="00524FEB">
      <w:pPr>
        <w:shd w:val="clear" w:color="auto" w:fill="FFFFFF"/>
        <w:tabs>
          <w:tab w:val="left" w:pos="9214"/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pacing w:val="-10"/>
        </w:rPr>
      </w:pPr>
      <w:r w:rsidRPr="00282854">
        <w:rPr>
          <w:rFonts w:ascii="Times New Roman" w:hAnsi="Times New Roman" w:cs="Times New Roman"/>
          <w:b/>
          <w:color w:val="000000"/>
          <w:spacing w:val="-8"/>
        </w:rPr>
        <w:t>Администрация  Большеигнатовского</w:t>
      </w:r>
      <w:r w:rsidR="00524FEB">
        <w:rPr>
          <w:rFonts w:ascii="Times New Roman" w:hAnsi="Times New Roman" w:cs="Times New Roman"/>
          <w:b/>
          <w:color w:val="000000"/>
          <w:spacing w:val="-8"/>
        </w:rPr>
        <w:t xml:space="preserve"> </w:t>
      </w:r>
      <w:r w:rsidRPr="00282854">
        <w:rPr>
          <w:rFonts w:ascii="Times New Roman" w:hAnsi="Times New Roman" w:cs="Times New Roman"/>
          <w:b/>
          <w:color w:val="000000"/>
          <w:spacing w:val="-8"/>
        </w:rPr>
        <w:t>му</w:t>
      </w:r>
      <w:r w:rsidRPr="00282854">
        <w:rPr>
          <w:rFonts w:ascii="Times New Roman" w:hAnsi="Times New Roman" w:cs="Times New Roman"/>
          <w:b/>
          <w:color w:val="000000"/>
          <w:spacing w:val="-10"/>
        </w:rPr>
        <w:t>ниципального района</w:t>
      </w:r>
      <w:r w:rsidRPr="00282854">
        <w:rPr>
          <w:rFonts w:ascii="Times New Roman" w:hAnsi="Times New Roman" w:cs="Times New Roman"/>
          <w:b/>
          <w:color w:val="000000"/>
          <w:spacing w:val="-11"/>
        </w:rPr>
        <w:t xml:space="preserve">  Республики Мордовия</w:t>
      </w:r>
    </w:p>
    <w:p w:rsidR="00282854" w:rsidRPr="00282854" w:rsidRDefault="00282854" w:rsidP="00524FEB">
      <w:pPr>
        <w:shd w:val="clear" w:color="auto" w:fill="FFFFFF"/>
        <w:tabs>
          <w:tab w:val="left" w:pos="4140"/>
        </w:tabs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b/>
          <w:color w:val="000000"/>
          <w:spacing w:val="-11"/>
        </w:rPr>
      </w:pPr>
      <w:r w:rsidRPr="00282854">
        <w:rPr>
          <w:rFonts w:ascii="Times New Roman" w:hAnsi="Times New Roman" w:cs="Times New Roman"/>
          <w:b/>
          <w:color w:val="000000"/>
          <w:spacing w:val="-11"/>
        </w:rPr>
        <w:tab/>
      </w:r>
    </w:p>
    <w:p w:rsidR="00282854" w:rsidRPr="00282854" w:rsidRDefault="00282854" w:rsidP="003E0EDA">
      <w:pPr>
        <w:shd w:val="clear" w:color="auto" w:fill="FFFFFF"/>
        <w:spacing w:after="0" w:line="240" w:lineRule="auto"/>
        <w:ind w:right="-1" w:hanging="79"/>
        <w:jc w:val="center"/>
        <w:rPr>
          <w:rFonts w:ascii="Times New Roman" w:hAnsi="Times New Roman" w:cs="Times New Roman"/>
          <w:color w:val="000000"/>
          <w:spacing w:val="-11"/>
        </w:rPr>
      </w:pPr>
      <w:r w:rsidRPr="00282854">
        <w:rPr>
          <w:rFonts w:ascii="Times New Roman" w:hAnsi="Times New Roman" w:cs="Times New Roman"/>
          <w:color w:val="000000"/>
          <w:spacing w:val="-11"/>
        </w:rPr>
        <w:t>РАСПОРЯЖЕНИЕ</w:t>
      </w:r>
    </w:p>
    <w:p w:rsidR="00282854" w:rsidRPr="00282854" w:rsidRDefault="00282854" w:rsidP="00524FEB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282854" w:rsidRPr="00282854" w:rsidRDefault="00282854" w:rsidP="00524FEB">
      <w:pPr>
        <w:shd w:val="clear" w:color="auto" w:fill="FFFFFF"/>
        <w:spacing w:after="0" w:line="240" w:lineRule="auto"/>
        <w:ind w:left="284" w:right="1"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  <w:color w:val="000000"/>
          <w:spacing w:val="-2"/>
        </w:rPr>
        <w:t>от</w:t>
      </w:r>
      <w:r w:rsidRPr="00282854">
        <w:rPr>
          <w:rFonts w:ascii="Times New Roman" w:hAnsi="Times New Roman" w:cs="Times New Roman"/>
          <w:color w:val="000000"/>
        </w:rPr>
        <w:tab/>
        <w:t xml:space="preserve">12 января </w:t>
      </w:r>
      <w:r w:rsidRPr="00282854">
        <w:rPr>
          <w:rFonts w:ascii="Times New Roman" w:hAnsi="Times New Roman" w:cs="Times New Roman"/>
          <w:color w:val="000000"/>
          <w:spacing w:val="-4"/>
        </w:rPr>
        <w:t>2023 года</w:t>
      </w:r>
      <w:r w:rsidRPr="00282854">
        <w:rPr>
          <w:rFonts w:ascii="Times New Roman" w:hAnsi="Times New Roman" w:cs="Times New Roman"/>
          <w:color w:val="000000"/>
        </w:rPr>
        <w:tab/>
        <w:t xml:space="preserve">                        </w:t>
      </w:r>
      <w:r w:rsidR="004D5B76">
        <w:rPr>
          <w:rFonts w:ascii="Times New Roman" w:hAnsi="Times New Roman" w:cs="Times New Roman"/>
          <w:color w:val="000000"/>
        </w:rPr>
        <w:t xml:space="preserve">         </w:t>
      </w:r>
      <w:r w:rsidRPr="00282854">
        <w:rPr>
          <w:rFonts w:ascii="Times New Roman" w:hAnsi="Times New Roman" w:cs="Times New Roman"/>
          <w:color w:val="000000"/>
        </w:rPr>
        <w:t xml:space="preserve">                       </w:t>
      </w:r>
      <w:r w:rsidR="00524FEB">
        <w:rPr>
          <w:rFonts w:ascii="Times New Roman" w:hAnsi="Times New Roman" w:cs="Times New Roman"/>
          <w:color w:val="000000"/>
        </w:rPr>
        <w:t xml:space="preserve">                          </w:t>
      </w:r>
      <w:r w:rsidRPr="00282854">
        <w:rPr>
          <w:rFonts w:ascii="Times New Roman" w:hAnsi="Times New Roman" w:cs="Times New Roman"/>
          <w:color w:val="000000"/>
        </w:rPr>
        <w:t xml:space="preserve">             </w:t>
      </w:r>
      <w:r w:rsidRPr="00282854">
        <w:rPr>
          <w:rFonts w:ascii="Times New Roman" w:hAnsi="Times New Roman" w:cs="Times New Roman"/>
          <w:color w:val="000000"/>
          <w:spacing w:val="-7"/>
        </w:rPr>
        <w:t>№  3-Р</w:t>
      </w:r>
    </w:p>
    <w:p w:rsidR="00282854" w:rsidRPr="00282854" w:rsidRDefault="00282854" w:rsidP="00524FEB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282854" w:rsidRPr="00282854" w:rsidRDefault="00282854" w:rsidP="00524FEB">
      <w:pPr>
        <w:shd w:val="clear" w:color="auto" w:fill="FFFFFF"/>
        <w:tabs>
          <w:tab w:val="left" w:pos="9072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pacing w:val="-11"/>
        </w:rPr>
      </w:pPr>
      <w:r w:rsidRPr="00282854">
        <w:rPr>
          <w:rFonts w:ascii="Times New Roman" w:hAnsi="Times New Roman" w:cs="Times New Roman"/>
          <w:color w:val="000000"/>
          <w:spacing w:val="-11"/>
        </w:rPr>
        <w:t xml:space="preserve">                                                                         </w:t>
      </w:r>
      <w:r w:rsidR="00524FEB">
        <w:rPr>
          <w:rFonts w:ascii="Times New Roman" w:hAnsi="Times New Roman" w:cs="Times New Roman"/>
          <w:color w:val="000000"/>
          <w:spacing w:val="-11"/>
        </w:rPr>
        <w:t xml:space="preserve">             </w:t>
      </w:r>
      <w:r w:rsidRPr="00282854">
        <w:rPr>
          <w:rFonts w:ascii="Times New Roman" w:hAnsi="Times New Roman" w:cs="Times New Roman"/>
          <w:color w:val="000000"/>
          <w:spacing w:val="-11"/>
        </w:rPr>
        <w:t xml:space="preserve"> с. Большое  Игнатово</w:t>
      </w:r>
    </w:p>
    <w:p w:rsidR="00282854" w:rsidRPr="00282854" w:rsidRDefault="00282854" w:rsidP="00524FEB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282854" w:rsidRPr="00282854" w:rsidRDefault="00282854" w:rsidP="00524FEB">
      <w:pPr>
        <w:shd w:val="clear" w:color="auto" w:fill="FFFFFF"/>
        <w:spacing w:after="0" w:line="240" w:lineRule="auto"/>
        <w:ind w:right="1259"/>
        <w:jc w:val="both"/>
        <w:rPr>
          <w:rFonts w:ascii="Times New Roman" w:hAnsi="Times New Roman" w:cs="Times New Roman"/>
          <w:color w:val="000000"/>
        </w:rPr>
      </w:pPr>
    </w:p>
    <w:p w:rsidR="00282854" w:rsidRPr="00282854" w:rsidRDefault="00282854" w:rsidP="00524FEB">
      <w:pPr>
        <w:shd w:val="clear" w:color="auto" w:fill="FFFFFF"/>
        <w:spacing w:after="0" w:line="240" w:lineRule="auto"/>
        <w:ind w:right="1259"/>
        <w:jc w:val="both"/>
        <w:rPr>
          <w:rFonts w:ascii="Times New Roman" w:hAnsi="Times New Roman" w:cs="Times New Roman"/>
          <w:color w:val="000000"/>
        </w:rPr>
      </w:pPr>
      <w:r w:rsidRPr="00282854">
        <w:rPr>
          <w:rFonts w:ascii="Times New Roman" w:hAnsi="Times New Roman" w:cs="Times New Roman"/>
          <w:color w:val="000000"/>
        </w:rPr>
        <w:t xml:space="preserve">Об организации </w:t>
      </w:r>
      <w:r w:rsidRPr="00282854">
        <w:rPr>
          <w:rFonts w:ascii="Times New Roman" w:hAnsi="Times New Roman" w:cs="Times New Roman"/>
        </w:rPr>
        <w:t>Крещенских купаний</w:t>
      </w:r>
    </w:p>
    <w:p w:rsidR="00282854" w:rsidRPr="00282854" w:rsidRDefault="00282854" w:rsidP="00524FEB">
      <w:pPr>
        <w:shd w:val="clear" w:color="auto" w:fill="FFFFFF"/>
        <w:spacing w:after="0" w:line="240" w:lineRule="auto"/>
        <w:ind w:right="1259"/>
        <w:jc w:val="both"/>
        <w:rPr>
          <w:rFonts w:ascii="Times New Roman" w:hAnsi="Times New Roman" w:cs="Times New Roman"/>
          <w:color w:val="000000"/>
        </w:rPr>
      </w:pPr>
    </w:p>
    <w:p w:rsidR="00282854" w:rsidRPr="00282854" w:rsidRDefault="00282854" w:rsidP="00524FEB">
      <w:pPr>
        <w:shd w:val="clear" w:color="auto" w:fill="FFFFFF"/>
        <w:spacing w:after="0" w:line="240" w:lineRule="auto"/>
        <w:ind w:left="22" w:firstLine="691"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>В целях предупреждения несчастных случаев с людьми в местах проведения Крещенских купаний:</w:t>
      </w:r>
    </w:p>
    <w:p w:rsidR="00282854" w:rsidRPr="00282854" w:rsidRDefault="00282854" w:rsidP="00524FEB">
      <w:pPr>
        <w:pStyle w:val="ac"/>
        <w:numPr>
          <w:ilvl w:val="0"/>
          <w:numId w:val="28"/>
        </w:numPr>
        <w:shd w:val="clear" w:color="auto" w:fill="FFFFFF"/>
        <w:ind w:left="0" w:firstLine="0"/>
        <w:jc w:val="both"/>
        <w:rPr>
          <w:color w:val="000000"/>
          <w:sz w:val="22"/>
          <w:szCs w:val="22"/>
        </w:rPr>
      </w:pPr>
      <w:r w:rsidRPr="00282854">
        <w:rPr>
          <w:color w:val="000000"/>
          <w:sz w:val="22"/>
          <w:szCs w:val="22"/>
        </w:rPr>
        <w:t>Рекомендовать главам сельских поселений до 9.00 18 января 2023 г.:</w:t>
      </w:r>
    </w:p>
    <w:p w:rsidR="00282854" w:rsidRPr="00282854" w:rsidRDefault="00282854" w:rsidP="00524FEB">
      <w:pPr>
        <w:pStyle w:val="ac"/>
        <w:shd w:val="clear" w:color="auto" w:fill="FFFFFF"/>
        <w:ind w:left="0"/>
        <w:jc w:val="both"/>
        <w:rPr>
          <w:color w:val="000000"/>
          <w:sz w:val="22"/>
          <w:szCs w:val="22"/>
        </w:rPr>
      </w:pPr>
      <w:r w:rsidRPr="00282854">
        <w:rPr>
          <w:color w:val="000000"/>
          <w:sz w:val="22"/>
          <w:szCs w:val="22"/>
        </w:rPr>
        <w:t>- принять меры по оборудованию купелей;</w:t>
      </w:r>
    </w:p>
    <w:p w:rsidR="00282854" w:rsidRPr="00282854" w:rsidRDefault="00282854" w:rsidP="00524FEB">
      <w:pPr>
        <w:pStyle w:val="ac"/>
        <w:shd w:val="clear" w:color="auto" w:fill="FFFFFF"/>
        <w:ind w:left="0"/>
        <w:jc w:val="both"/>
        <w:rPr>
          <w:color w:val="000000"/>
          <w:sz w:val="22"/>
          <w:szCs w:val="22"/>
        </w:rPr>
      </w:pPr>
      <w:r w:rsidRPr="00282854">
        <w:rPr>
          <w:color w:val="000000"/>
          <w:sz w:val="22"/>
          <w:szCs w:val="22"/>
        </w:rPr>
        <w:t>- предусмотреть медицинское обеспечение и наличие пунктов обогрева;</w:t>
      </w:r>
    </w:p>
    <w:p w:rsidR="00282854" w:rsidRPr="00282854" w:rsidRDefault="00282854" w:rsidP="00524FEB">
      <w:pPr>
        <w:pStyle w:val="ac"/>
        <w:shd w:val="clear" w:color="auto" w:fill="FFFFFF"/>
        <w:ind w:left="0"/>
        <w:jc w:val="both"/>
        <w:rPr>
          <w:color w:val="000000"/>
          <w:sz w:val="22"/>
          <w:szCs w:val="22"/>
        </w:rPr>
      </w:pPr>
      <w:r w:rsidRPr="00282854">
        <w:rPr>
          <w:color w:val="000000"/>
          <w:sz w:val="22"/>
          <w:szCs w:val="22"/>
        </w:rPr>
        <w:t>- организовать информирование населения об организации и нахождении мест проведения крещенских купаний;</w:t>
      </w:r>
    </w:p>
    <w:p w:rsidR="00282854" w:rsidRPr="00282854" w:rsidRDefault="00282854" w:rsidP="00524FEB">
      <w:pPr>
        <w:pStyle w:val="ac"/>
        <w:shd w:val="clear" w:color="auto" w:fill="FFFFFF"/>
        <w:ind w:left="0"/>
        <w:jc w:val="both"/>
        <w:rPr>
          <w:color w:val="000000"/>
          <w:sz w:val="22"/>
          <w:szCs w:val="22"/>
        </w:rPr>
      </w:pPr>
      <w:r w:rsidRPr="00282854">
        <w:rPr>
          <w:color w:val="000000"/>
          <w:sz w:val="22"/>
          <w:szCs w:val="22"/>
        </w:rPr>
        <w:t>- обеспечить контроль купаний в несанкционированных и опасных местах, выставить предупредительные знаки.</w:t>
      </w:r>
    </w:p>
    <w:p w:rsidR="00282854" w:rsidRPr="00282854" w:rsidRDefault="00282854" w:rsidP="00524F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82854">
        <w:rPr>
          <w:rFonts w:ascii="Times New Roman" w:hAnsi="Times New Roman" w:cs="Times New Roman"/>
          <w:color w:val="000000"/>
        </w:rPr>
        <w:t xml:space="preserve">2.     Утвердить прилагаемые: </w:t>
      </w:r>
    </w:p>
    <w:p w:rsidR="00282854" w:rsidRPr="00282854" w:rsidRDefault="00282854" w:rsidP="00524F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82854">
        <w:rPr>
          <w:rFonts w:ascii="Times New Roman" w:hAnsi="Times New Roman" w:cs="Times New Roman"/>
          <w:color w:val="000000"/>
        </w:rPr>
        <w:t xml:space="preserve">- список мест </w:t>
      </w:r>
      <w:r w:rsidRPr="00282854">
        <w:rPr>
          <w:rFonts w:ascii="Times New Roman" w:hAnsi="Times New Roman" w:cs="Times New Roman"/>
        </w:rPr>
        <w:t>для проведения Крещенских купаний на территории Большеигнатовского муниципального района;</w:t>
      </w:r>
    </w:p>
    <w:p w:rsidR="00282854" w:rsidRPr="00282854" w:rsidRDefault="00282854" w:rsidP="00524FEB">
      <w:pPr>
        <w:pStyle w:val="ac"/>
        <w:shd w:val="clear" w:color="auto" w:fill="FFFFFF"/>
        <w:ind w:left="0"/>
        <w:jc w:val="both"/>
        <w:rPr>
          <w:sz w:val="22"/>
          <w:szCs w:val="22"/>
        </w:rPr>
      </w:pPr>
      <w:r w:rsidRPr="00282854">
        <w:rPr>
          <w:sz w:val="22"/>
          <w:szCs w:val="22"/>
        </w:rPr>
        <w:t>- состав комиссии по обследованию мест проведения Крещенских купаний на территории Большеигнатовского муниципального района;</w:t>
      </w:r>
    </w:p>
    <w:p w:rsidR="00282854" w:rsidRPr="00282854" w:rsidRDefault="00282854" w:rsidP="00524FEB">
      <w:pPr>
        <w:pStyle w:val="ac"/>
        <w:shd w:val="clear" w:color="auto" w:fill="FFFFFF"/>
        <w:ind w:left="0"/>
        <w:jc w:val="both"/>
        <w:rPr>
          <w:sz w:val="22"/>
          <w:szCs w:val="22"/>
        </w:rPr>
      </w:pPr>
      <w:r w:rsidRPr="00282854">
        <w:rPr>
          <w:sz w:val="22"/>
          <w:szCs w:val="22"/>
        </w:rPr>
        <w:t>- группировку сил и средств, привлекаемых для обеспечения безопасности людей в местах проведения Крещенских купаний.</w:t>
      </w:r>
    </w:p>
    <w:p w:rsidR="00282854" w:rsidRPr="00282854" w:rsidRDefault="00282854" w:rsidP="00524FEB">
      <w:pPr>
        <w:pStyle w:val="ac"/>
        <w:shd w:val="clear" w:color="auto" w:fill="FFFFFF"/>
        <w:ind w:left="0"/>
        <w:jc w:val="both"/>
        <w:rPr>
          <w:sz w:val="22"/>
          <w:szCs w:val="22"/>
        </w:rPr>
      </w:pPr>
      <w:r w:rsidRPr="00282854">
        <w:rPr>
          <w:sz w:val="22"/>
          <w:szCs w:val="22"/>
        </w:rPr>
        <w:lastRenderedPageBreak/>
        <w:t>3.      Комиссии по обследованию мест проведения Крещенских купаний провести осмотр и составить акт по выполнению требований безопасности при оборудовании купелей.</w:t>
      </w:r>
    </w:p>
    <w:p w:rsidR="00282854" w:rsidRPr="00282854" w:rsidRDefault="00282854" w:rsidP="00524FE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82854">
        <w:rPr>
          <w:rFonts w:ascii="Times New Roman" w:hAnsi="Times New Roman" w:cs="Times New Roman"/>
        </w:rPr>
        <w:t xml:space="preserve">4.   </w:t>
      </w:r>
      <w:r w:rsidRPr="00282854">
        <w:rPr>
          <w:rFonts w:ascii="Times New Roman" w:hAnsi="Times New Roman" w:cs="Times New Roman"/>
          <w:lang w:eastAsia="ar-SA"/>
        </w:rPr>
        <w:t xml:space="preserve">Контроль за исполнением настоящего распоряжения возложить на  первого заместителя Главы Большеигнатовского муниципального района </w:t>
      </w:r>
      <w:r w:rsidRPr="00282854">
        <w:rPr>
          <w:rFonts w:ascii="Times New Roman" w:hAnsi="Times New Roman" w:cs="Times New Roman"/>
          <w:color w:val="000000"/>
        </w:rPr>
        <w:t>по вопросам строительства, жилищно – коммунального хозяйства и перспективного развития, первого заместителя председателя комиссии по предупреждению и ликвидации чрезвычайных ситуаций и обеспечению пожарной безопасности  - Левщанова А.М.</w:t>
      </w:r>
    </w:p>
    <w:p w:rsidR="00282854" w:rsidRPr="00282854" w:rsidRDefault="00282854" w:rsidP="004D5B76">
      <w:pPr>
        <w:spacing w:after="0" w:line="240" w:lineRule="auto"/>
        <w:ind w:hanging="180"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 xml:space="preserve"> </w:t>
      </w:r>
    </w:p>
    <w:p w:rsidR="00282854" w:rsidRPr="00282854" w:rsidRDefault="00282854" w:rsidP="00524FEB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r w:rsidRPr="00282854">
        <w:rPr>
          <w:rFonts w:ascii="Times New Roman" w:hAnsi="Times New Roman" w:cs="Times New Roman"/>
          <w:lang w:eastAsia="ar-SA"/>
        </w:rPr>
        <w:t xml:space="preserve">Глава Большеигнатовского </w:t>
      </w:r>
    </w:p>
    <w:p w:rsidR="00282854" w:rsidRPr="00282854" w:rsidRDefault="00282854" w:rsidP="00524FEB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r w:rsidRPr="00282854">
        <w:rPr>
          <w:rFonts w:ascii="Times New Roman" w:hAnsi="Times New Roman" w:cs="Times New Roman"/>
          <w:lang w:eastAsia="ar-SA"/>
        </w:rPr>
        <w:t xml:space="preserve">муниципального района                                                           </w:t>
      </w:r>
      <w:r w:rsidR="004D5B76">
        <w:rPr>
          <w:rFonts w:ascii="Times New Roman" w:hAnsi="Times New Roman" w:cs="Times New Roman"/>
          <w:lang w:eastAsia="ar-SA"/>
        </w:rPr>
        <w:t xml:space="preserve">     </w:t>
      </w:r>
      <w:r w:rsidRPr="00282854">
        <w:rPr>
          <w:rFonts w:ascii="Times New Roman" w:hAnsi="Times New Roman" w:cs="Times New Roman"/>
          <w:lang w:eastAsia="ar-SA"/>
        </w:rPr>
        <w:t xml:space="preserve">    Т.Н.Полозова</w:t>
      </w:r>
    </w:p>
    <w:p w:rsidR="00282854" w:rsidRPr="00282854" w:rsidRDefault="00282854" w:rsidP="00524FEB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</w:p>
    <w:p w:rsidR="00282854" w:rsidRPr="00282854" w:rsidRDefault="00282854" w:rsidP="00524FEB">
      <w:p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82854" w:rsidRPr="00282854" w:rsidTr="00282854">
        <w:tc>
          <w:tcPr>
            <w:tcW w:w="4785" w:type="dxa"/>
          </w:tcPr>
          <w:p w:rsidR="00282854" w:rsidRPr="00282854" w:rsidRDefault="00282854" w:rsidP="00524FEB">
            <w:pPr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282854" w:rsidRPr="00282854" w:rsidRDefault="00282854" w:rsidP="00524FEB">
            <w:pPr>
              <w:shd w:val="clear" w:color="auto" w:fill="FFFFFF"/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Утвержденный </w:t>
            </w:r>
          </w:p>
          <w:p w:rsidR="00282854" w:rsidRPr="00282854" w:rsidRDefault="00282854" w:rsidP="00524FEB">
            <w:pPr>
              <w:shd w:val="clear" w:color="auto" w:fill="FFFFFF"/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Распоряжением Администрации Большеигнатовского муниципального района</w:t>
            </w:r>
          </w:p>
          <w:p w:rsidR="00282854" w:rsidRPr="00282854" w:rsidRDefault="00282854" w:rsidP="00524FEB">
            <w:pPr>
              <w:pStyle w:val="21"/>
              <w:spacing w:after="0" w:line="240" w:lineRule="auto"/>
              <w:jc w:val="right"/>
              <w:outlineLvl w:val="0"/>
              <w:rPr>
                <w:sz w:val="22"/>
                <w:szCs w:val="22"/>
              </w:rPr>
            </w:pPr>
            <w:r w:rsidRPr="00282854">
              <w:rPr>
                <w:sz w:val="22"/>
                <w:szCs w:val="22"/>
              </w:rPr>
              <w:t>от 12 января 2023 г. № 3-Р</w:t>
            </w:r>
          </w:p>
          <w:p w:rsidR="00282854" w:rsidRPr="00195D59" w:rsidRDefault="00282854" w:rsidP="00195D59">
            <w:pPr>
              <w:pStyle w:val="21"/>
              <w:spacing w:after="0" w:line="240" w:lineRule="auto"/>
              <w:jc w:val="right"/>
              <w:outlineLvl w:val="0"/>
              <w:rPr>
                <w:sz w:val="22"/>
                <w:szCs w:val="22"/>
              </w:rPr>
            </w:pPr>
            <w:r w:rsidRPr="00282854">
              <w:rPr>
                <w:sz w:val="22"/>
                <w:szCs w:val="22"/>
              </w:rPr>
              <w:t>«</w:t>
            </w:r>
            <w:r w:rsidRPr="00282854">
              <w:rPr>
                <w:color w:val="000000"/>
                <w:sz w:val="22"/>
                <w:szCs w:val="22"/>
              </w:rPr>
              <w:t>Об организации К</w:t>
            </w:r>
            <w:r w:rsidRPr="00282854">
              <w:rPr>
                <w:sz w:val="22"/>
                <w:szCs w:val="22"/>
              </w:rPr>
              <w:t>рещенских купаний»</w:t>
            </w:r>
          </w:p>
        </w:tc>
      </w:tr>
    </w:tbl>
    <w:p w:rsidR="00282854" w:rsidRPr="00282854" w:rsidRDefault="00282854" w:rsidP="00524FEB">
      <w:pPr>
        <w:shd w:val="clear" w:color="auto" w:fill="FFFFFF"/>
        <w:spacing w:after="0" w:line="240" w:lineRule="auto"/>
        <w:ind w:right="7"/>
        <w:rPr>
          <w:rFonts w:ascii="Times New Roman" w:hAnsi="Times New Roman" w:cs="Times New Roman"/>
        </w:rPr>
      </w:pPr>
    </w:p>
    <w:p w:rsidR="00282854" w:rsidRPr="00282854" w:rsidRDefault="00282854" w:rsidP="00195D59">
      <w:pPr>
        <w:shd w:val="clear" w:color="auto" w:fill="FFFFFF"/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282854">
        <w:rPr>
          <w:rFonts w:ascii="Times New Roman" w:hAnsi="Times New Roman" w:cs="Times New Roman"/>
          <w:b/>
          <w:color w:val="000000"/>
        </w:rPr>
        <w:t xml:space="preserve">Список мест </w:t>
      </w:r>
      <w:r w:rsidRPr="00282854">
        <w:rPr>
          <w:rFonts w:ascii="Times New Roman" w:hAnsi="Times New Roman" w:cs="Times New Roman"/>
          <w:b/>
        </w:rPr>
        <w:t>для проведения Крещенских купаний</w:t>
      </w:r>
    </w:p>
    <w:p w:rsidR="00282854" w:rsidRDefault="00282854" w:rsidP="00195D59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282854">
        <w:rPr>
          <w:rFonts w:ascii="Times New Roman" w:hAnsi="Times New Roman" w:cs="Times New Roman"/>
          <w:b/>
        </w:rPr>
        <w:t>на территории Большеигнатовского муниципального района</w:t>
      </w:r>
    </w:p>
    <w:p w:rsidR="00195D59" w:rsidRPr="00282854" w:rsidRDefault="00195D59" w:rsidP="004D5B76">
      <w:pPr>
        <w:shd w:val="clear" w:color="auto" w:fill="FFFFFF"/>
        <w:spacing w:after="0" w:line="240" w:lineRule="auto"/>
        <w:ind w:right="1259"/>
        <w:jc w:val="center"/>
        <w:rPr>
          <w:rFonts w:ascii="Times New Roman" w:hAnsi="Times New Roman" w:cs="Times New Roman"/>
          <w:b/>
        </w:rPr>
      </w:pPr>
    </w:p>
    <w:tbl>
      <w:tblPr>
        <w:tblW w:w="109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3118"/>
        <w:gridCol w:w="5103"/>
      </w:tblGrid>
      <w:tr w:rsidR="00282854" w:rsidRPr="00282854" w:rsidTr="00282854">
        <w:trPr>
          <w:trHeight w:val="593"/>
          <w:tblHeader/>
        </w:trPr>
        <w:tc>
          <w:tcPr>
            <w:tcW w:w="2694" w:type="dxa"/>
            <w:vMerge w:val="restart"/>
            <w:vAlign w:val="center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Муниципальный район</w:t>
            </w:r>
          </w:p>
        </w:tc>
        <w:tc>
          <w:tcPr>
            <w:tcW w:w="3118" w:type="dxa"/>
            <w:vMerge w:val="restart"/>
            <w:vAlign w:val="center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Количество организованных мест купания (муниципальное образование, населенный пункт, водный объект)</w:t>
            </w:r>
          </w:p>
        </w:tc>
        <w:tc>
          <w:tcPr>
            <w:tcW w:w="5103" w:type="dxa"/>
            <w:vMerge w:val="restart"/>
            <w:vAlign w:val="center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Ответственный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за организацию места купания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2854" w:rsidRPr="00282854" w:rsidTr="00282854">
        <w:trPr>
          <w:trHeight w:val="593"/>
          <w:tblHeader/>
        </w:trPr>
        <w:tc>
          <w:tcPr>
            <w:tcW w:w="2694" w:type="dxa"/>
            <w:vMerge/>
            <w:vAlign w:val="center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vAlign w:val="center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vAlign w:val="center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2854" w:rsidRPr="00282854" w:rsidTr="003E0EDA">
        <w:trPr>
          <w:trHeight w:val="253"/>
          <w:tblHeader/>
        </w:trPr>
        <w:tc>
          <w:tcPr>
            <w:tcW w:w="2694" w:type="dxa"/>
            <w:vMerge/>
            <w:vAlign w:val="center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vAlign w:val="center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vAlign w:val="center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2854" w:rsidRPr="00282854" w:rsidTr="00282854">
        <w:tc>
          <w:tcPr>
            <w:tcW w:w="2694" w:type="dxa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3118" w:type="dxa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с. Кучкаево,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пруд Барский</w:t>
            </w:r>
          </w:p>
        </w:tc>
        <w:tc>
          <w:tcPr>
            <w:tcW w:w="5103" w:type="dxa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 Исполняющий обязанности главы Кучкаевского сельского поселения Краснощек Ксения Сергеевна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 (по согласованию)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тел.89026671228</w:t>
            </w:r>
          </w:p>
        </w:tc>
      </w:tr>
    </w:tbl>
    <w:p w:rsidR="00282854" w:rsidRPr="00282854" w:rsidRDefault="00282854" w:rsidP="00524FEB">
      <w:pPr>
        <w:shd w:val="clear" w:color="auto" w:fill="FFFFFF"/>
        <w:spacing w:after="0" w:line="240" w:lineRule="auto"/>
        <w:ind w:right="7"/>
        <w:rPr>
          <w:rFonts w:ascii="Times New Roman" w:hAnsi="Times New Roman" w:cs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82854" w:rsidRPr="00282854" w:rsidTr="00282854">
        <w:tc>
          <w:tcPr>
            <w:tcW w:w="4785" w:type="dxa"/>
          </w:tcPr>
          <w:p w:rsidR="00282854" w:rsidRPr="00282854" w:rsidRDefault="00282854" w:rsidP="00524FEB">
            <w:pPr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282854" w:rsidRPr="00282854" w:rsidRDefault="00282854" w:rsidP="00524FEB">
            <w:pPr>
              <w:shd w:val="clear" w:color="auto" w:fill="FFFFFF"/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Утвержденный </w:t>
            </w:r>
          </w:p>
          <w:p w:rsidR="00282854" w:rsidRPr="00282854" w:rsidRDefault="00282854" w:rsidP="00524FEB">
            <w:pPr>
              <w:shd w:val="clear" w:color="auto" w:fill="FFFFFF"/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Распоряжением Администрации Большеигнатовского муниципального района</w:t>
            </w:r>
          </w:p>
          <w:p w:rsidR="00282854" w:rsidRPr="00282854" w:rsidRDefault="00282854" w:rsidP="00524FEB">
            <w:pPr>
              <w:pStyle w:val="21"/>
              <w:spacing w:after="0" w:line="240" w:lineRule="auto"/>
              <w:jc w:val="right"/>
              <w:outlineLvl w:val="0"/>
              <w:rPr>
                <w:sz w:val="22"/>
                <w:szCs w:val="22"/>
              </w:rPr>
            </w:pPr>
            <w:r w:rsidRPr="00282854">
              <w:rPr>
                <w:sz w:val="22"/>
                <w:szCs w:val="22"/>
              </w:rPr>
              <w:t>от 12 января 2023 г. № 3-Р</w:t>
            </w:r>
          </w:p>
          <w:p w:rsidR="00282854" w:rsidRPr="00282854" w:rsidRDefault="00282854" w:rsidP="00524FEB">
            <w:pPr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«</w:t>
            </w:r>
            <w:r w:rsidRPr="00282854">
              <w:rPr>
                <w:rFonts w:ascii="Times New Roman" w:hAnsi="Times New Roman" w:cs="Times New Roman"/>
                <w:color w:val="000000"/>
              </w:rPr>
              <w:t>Об организации К</w:t>
            </w:r>
            <w:r w:rsidRPr="00282854">
              <w:rPr>
                <w:rFonts w:ascii="Times New Roman" w:hAnsi="Times New Roman" w:cs="Times New Roman"/>
              </w:rPr>
              <w:t>рещенских купаний»</w:t>
            </w:r>
          </w:p>
        </w:tc>
      </w:tr>
    </w:tbl>
    <w:p w:rsidR="00282854" w:rsidRPr="00282854" w:rsidRDefault="00282854" w:rsidP="00524FEB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</w:rPr>
      </w:pPr>
    </w:p>
    <w:p w:rsidR="00282854" w:rsidRPr="00282854" w:rsidRDefault="00282854" w:rsidP="00524FEB">
      <w:pPr>
        <w:shd w:val="clear" w:color="auto" w:fill="FFFFFF"/>
        <w:spacing w:after="0" w:line="240" w:lineRule="auto"/>
        <w:ind w:right="1259"/>
        <w:jc w:val="center"/>
        <w:rPr>
          <w:rFonts w:ascii="Times New Roman" w:hAnsi="Times New Roman" w:cs="Times New Roman"/>
        </w:rPr>
      </w:pPr>
    </w:p>
    <w:p w:rsidR="00282854" w:rsidRPr="00282854" w:rsidRDefault="00282854" w:rsidP="00524FEB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282854">
        <w:rPr>
          <w:rFonts w:ascii="Times New Roman" w:hAnsi="Times New Roman" w:cs="Times New Roman"/>
          <w:b/>
        </w:rPr>
        <w:t>Состав комиссии</w:t>
      </w:r>
    </w:p>
    <w:p w:rsidR="00282854" w:rsidRPr="00282854" w:rsidRDefault="00282854" w:rsidP="00524FEB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282854">
        <w:rPr>
          <w:rFonts w:ascii="Times New Roman" w:hAnsi="Times New Roman" w:cs="Times New Roman"/>
          <w:b/>
        </w:rPr>
        <w:t>по обследованию мест проведения Крещенских купаний</w:t>
      </w:r>
    </w:p>
    <w:p w:rsidR="00282854" w:rsidRPr="00282854" w:rsidRDefault="00282854" w:rsidP="00524FEB">
      <w:pPr>
        <w:pStyle w:val="af"/>
        <w:ind w:right="-1"/>
        <w:jc w:val="center"/>
        <w:rPr>
          <w:rFonts w:ascii="Times New Roman" w:hAnsi="Times New Roman"/>
          <w:b/>
        </w:rPr>
      </w:pPr>
      <w:r w:rsidRPr="00282854">
        <w:rPr>
          <w:rFonts w:ascii="Times New Roman" w:hAnsi="Times New Roman"/>
          <w:b/>
        </w:rPr>
        <w:t>на территории Большеигнатовского муниципального района.</w:t>
      </w:r>
    </w:p>
    <w:p w:rsidR="00282854" w:rsidRPr="00282854" w:rsidRDefault="00282854" w:rsidP="00524FEB">
      <w:pPr>
        <w:shd w:val="clear" w:color="auto" w:fill="FFFFFF"/>
        <w:spacing w:after="0" w:line="240" w:lineRule="auto"/>
        <w:ind w:right="1259"/>
        <w:jc w:val="center"/>
        <w:rPr>
          <w:rFonts w:ascii="Times New Roman" w:hAnsi="Times New Roman" w:cs="Times New Roman"/>
        </w:rPr>
      </w:pPr>
    </w:p>
    <w:p w:rsidR="00282854" w:rsidRPr="00282854" w:rsidRDefault="00282854" w:rsidP="009857DF">
      <w:pPr>
        <w:pStyle w:val="af"/>
        <w:jc w:val="both"/>
        <w:rPr>
          <w:rFonts w:ascii="Times New Roman" w:hAnsi="Times New Roman"/>
          <w:color w:val="000000"/>
        </w:rPr>
      </w:pPr>
      <w:r w:rsidRPr="009857DF">
        <w:rPr>
          <w:rFonts w:ascii="Times New Roman" w:hAnsi="Times New Roman"/>
          <w:b/>
        </w:rPr>
        <w:t>Председатель комиссии</w:t>
      </w:r>
      <w:r w:rsidRPr="00282854">
        <w:rPr>
          <w:rFonts w:ascii="Times New Roman" w:hAnsi="Times New Roman"/>
        </w:rPr>
        <w:t xml:space="preserve">: Левщанов А.М. - первый заместитель Главы Большеигнатовского муниципального </w:t>
      </w:r>
      <w:bookmarkStart w:id="3" w:name="_Hlk124342910"/>
      <w:r w:rsidRPr="00282854">
        <w:rPr>
          <w:rFonts w:ascii="Times New Roman" w:hAnsi="Times New Roman"/>
        </w:rPr>
        <w:t xml:space="preserve">района по </w:t>
      </w:r>
      <w:r w:rsidRPr="00282854">
        <w:rPr>
          <w:rFonts w:ascii="Times New Roman" w:hAnsi="Times New Roman"/>
          <w:color w:val="000000"/>
        </w:rPr>
        <w:t>вопросам строительства, жилищно - коммунального хозяйства и перспективного развития</w:t>
      </w:r>
      <w:bookmarkEnd w:id="3"/>
      <w:r w:rsidRPr="00282854">
        <w:rPr>
          <w:rFonts w:ascii="Times New Roman" w:hAnsi="Times New Roman"/>
          <w:color w:val="000000"/>
        </w:rPr>
        <w:t>.</w:t>
      </w:r>
    </w:p>
    <w:p w:rsidR="00282854" w:rsidRPr="00282854" w:rsidRDefault="00282854" w:rsidP="009857DF">
      <w:pPr>
        <w:pStyle w:val="af"/>
        <w:jc w:val="both"/>
        <w:rPr>
          <w:rFonts w:ascii="Times New Roman" w:hAnsi="Times New Roman"/>
        </w:rPr>
      </w:pPr>
    </w:p>
    <w:p w:rsidR="00282854" w:rsidRPr="009857DF" w:rsidRDefault="00282854" w:rsidP="009857DF">
      <w:pPr>
        <w:pStyle w:val="af"/>
        <w:jc w:val="both"/>
        <w:rPr>
          <w:rFonts w:ascii="Times New Roman" w:hAnsi="Times New Roman"/>
          <w:b/>
        </w:rPr>
      </w:pPr>
      <w:r w:rsidRPr="009857DF">
        <w:rPr>
          <w:rFonts w:ascii="Times New Roman" w:hAnsi="Times New Roman"/>
          <w:b/>
        </w:rPr>
        <w:t xml:space="preserve">Секретарь комиссии: </w:t>
      </w:r>
    </w:p>
    <w:p w:rsidR="00282854" w:rsidRPr="00282854" w:rsidRDefault="00282854" w:rsidP="009857DF">
      <w:pPr>
        <w:pStyle w:val="af"/>
        <w:jc w:val="both"/>
        <w:rPr>
          <w:rFonts w:ascii="Times New Roman" w:hAnsi="Times New Roman"/>
        </w:rPr>
      </w:pPr>
      <w:r w:rsidRPr="00282854">
        <w:rPr>
          <w:rFonts w:ascii="Times New Roman" w:hAnsi="Times New Roman"/>
        </w:rPr>
        <w:t xml:space="preserve">Болеева Т.М. – Начальник отдела градостроительства, архитектуры, ЖЯКХ и вопросам гражданской обороны и чрезвычайным ситуациям Администрации Большеигнатовского муниципального района. </w:t>
      </w:r>
    </w:p>
    <w:p w:rsidR="00282854" w:rsidRPr="00282854" w:rsidRDefault="00282854" w:rsidP="009857DF">
      <w:pPr>
        <w:pStyle w:val="af"/>
        <w:jc w:val="both"/>
        <w:rPr>
          <w:rFonts w:ascii="Times New Roman" w:hAnsi="Times New Roman"/>
        </w:rPr>
      </w:pPr>
    </w:p>
    <w:p w:rsidR="00282854" w:rsidRPr="00282854" w:rsidRDefault="00282854" w:rsidP="009857DF">
      <w:pPr>
        <w:pStyle w:val="af"/>
        <w:jc w:val="both"/>
        <w:rPr>
          <w:rFonts w:ascii="Times New Roman" w:hAnsi="Times New Roman"/>
        </w:rPr>
      </w:pPr>
      <w:r w:rsidRPr="009857DF">
        <w:rPr>
          <w:rFonts w:ascii="Times New Roman" w:hAnsi="Times New Roman"/>
          <w:b/>
        </w:rPr>
        <w:t>Члены комиссии</w:t>
      </w:r>
      <w:r w:rsidRPr="00282854">
        <w:rPr>
          <w:rFonts w:ascii="Times New Roman" w:hAnsi="Times New Roman"/>
        </w:rPr>
        <w:t>:</w:t>
      </w:r>
    </w:p>
    <w:p w:rsidR="00282854" w:rsidRPr="00282854" w:rsidRDefault="00282854" w:rsidP="009857DF">
      <w:pPr>
        <w:pStyle w:val="af"/>
        <w:jc w:val="both"/>
        <w:rPr>
          <w:rFonts w:ascii="Times New Roman" w:hAnsi="Times New Roman"/>
        </w:rPr>
      </w:pPr>
    </w:p>
    <w:p w:rsidR="00282854" w:rsidRPr="00282854" w:rsidRDefault="00282854" w:rsidP="009857DF">
      <w:pPr>
        <w:pStyle w:val="af"/>
        <w:jc w:val="both"/>
        <w:rPr>
          <w:rFonts w:ascii="Times New Roman" w:hAnsi="Times New Roman"/>
        </w:rPr>
      </w:pPr>
      <w:r w:rsidRPr="00282854">
        <w:rPr>
          <w:rFonts w:ascii="Times New Roman" w:hAnsi="Times New Roman"/>
        </w:rPr>
        <w:t>Асманкин В.М. - начальник ПСГ ГКУ РМ «УПС» (по согласованию);</w:t>
      </w:r>
    </w:p>
    <w:p w:rsidR="00282854" w:rsidRPr="00282854" w:rsidRDefault="00282854" w:rsidP="009857DF">
      <w:pPr>
        <w:pStyle w:val="af"/>
        <w:jc w:val="both"/>
        <w:rPr>
          <w:rFonts w:ascii="Times New Roman" w:hAnsi="Times New Roman"/>
        </w:rPr>
      </w:pPr>
    </w:p>
    <w:p w:rsidR="00282854" w:rsidRPr="00282854" w:rsidRDefault="00282854" w:rsidP="009857DF">
      <w:pPr>
        <w:pStyle w:val="af"/>
        <w:jc w:val="both"/>
        <w:rPr>
          <w:rFonts w:ascii="Times New Roman" w:hAnsi="Times New Roman"/>
        </w:rPr>
      </w:pPr>
      <w:r w:rsidRPr="00282854">
        <w:rPr>
          <w:rFonts w:ascii="Times New Roman" w:hAnsi="Times New Roman"/>
        </w:rPr>
        <w:lastRenderedPageBreak/>
        <w:t>Асабов Г.Г. – Временно исполняющий обязанности начальника Пункта полиции №7 ММО МВД РФ «Ичалковский» (по согласованию);</w:t>
      </w:r>
    </w:p>
    <w:p w:rsidR="00282854" w:rsidRPr="00282854" w:rsidRDefault="00282854" w:rsidP="009857DF">
      <w:pPr>
        <w:pStyle w:val="af"/>
        <w:jc w:val="both"/>
        <w:rPr>
          <w:rFonts w:ascii="Times New Roman" w:hAnsi="Times New Roman"/>
        </w:rPr>
      </w:pPr>
    </w:p>
    <w:p w:rsidR="00282854" w:rsidRPr="00282854" w:rsidRDefault="00282854" w:rsidP="009857DF">
      <w:pPr>
        <w:pStyle w:val="af"/>
        <w:jc w:val="both"/>
        <w:rPr>
          <w:rFonts w:ascii="Times New Roman" w:hAnsi="Times New Roman"/>
        </w:rPr>
      </w:pPr>
      <w:r w:rsidRPr="00282854">
        <w:rPr>
          <w:rFonts w:ascii="Times New Roman" w:hAnsi="Times New Roman"/>
        </w:rPr>
        <w:t>Белова М.И. -  заведующая поликлиническим отделением №3 ГБУЗ РМ «Ичалковской центральной районной больницы имени Парамоновой А.В.» (по согласованию);</w:t>
      </w:r>
    </w:p>
    <w:p w:rsidR="00282854" w:rsidRPr="00282854" w:rsidRDefault="00282854" w:rsidP="009857D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82854" w:rsidRPr="00282854" w:rsidRDefault="00282854" w:rsidP="009857D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82854">
        <w:rPr>
          <w:rFonts w:ascii="Times New Roman" w:hAnsi="Times New Roman" w:cs="Times New Roman"/>
        </w:rPr>
        <w:t>Краснощек К.С. -  Исполняющий обязанности главы Кучкаевского сельского поселения (по согласованию).</w:t>
      </w:r>
    </w:p>
    <w:p w:rsidR="00282854" w:rsidRPr="00282854" w:rsidRDefault="00282854" w:rsidP="00524F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82854" w:rsidRPr="00282854" w:rsidRDefault="00282854" w:rsidP="00524FE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282854" w:rsidRPr="00282854" w:rsidTr="004A20AE">
        <w:trPr>
          <w:trHeight w:val="1090"/>
        </w:trPr>
        <w:tc>
          <w:tcPr>
            <w:tcW w:w="5211" w:type="dxa"/>
          </w:tcPr>
          <w:p w:rsidR="00282854" w:rsidRPr="00282854" w:rsidRDefault="00282854" w:rsidP="004B7615">
            <w:pPr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  <w:bookmarkStart w:id="4" w:name="_Hlk124342747"/>
          </w:p>
        </w:tc>
        <w:tc>
          <w:tcPr>
            <w:tcW w:w="4536" w:type="dxa"/>
          </w:tcPr>
          <w:p w:rsidR="00282854" w:rsidRPr="00282854" w:rsidRDefault="00282854" w:rsidP="004B7615">
            <w:pPr>
              <w:shd w:val="clear" w:color="auto" w:fill="FFFFFF"/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Утвержденная </w:t>
            </w:r>
          </w:p>
          <w:p w:rsidR="00282854" w:rsidRPr="00282854" w:rsidRDefault="00282854" w:rsidP="004B7615">
            <w:pPr>
              <w:shd w:val="clear" w:color="auto" w:fill="FFFFFF"/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Распоряжением Администрации </w:t>
            </w:r>
          </w:p>
          <w:p w:rsidR="00282854" w:rsidRPr="00282854" w:rsidRDefault="00282854" w:rsidP="004B7615">
            <w:pPr>
              <w:shd w:val="clear" w:color="auto" w:fill="FFFFFF"/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Большеигнатовского муниципального района</w:t>
            </w:r>
          </w:p>
          <w:p w:rsidR="00282854" w:rsidRPr="00282854" w:rsidRDefault="00282854" w:rsidP="004B7615">
            <w:pPr>
              <w:pStyle w:val="21"/>
              <w:spacing w:after="0" w:line="240" w:lineRule="auto"/>
              <w:jc w:val="right"/>
              <w:outlineLvl w:val="0"/>
              <w:rPr>
                <w:sz w:val="22"/>
                <w:szCs w:val="22"/>
              </w:rPr>
            </w:pPr>
            <w:r w:rsidRPr="00282854">
              <w:rPr>
                <w:sz w:val="22"/>
                <w:szCs w:val="22"/>
              </w:rPr>
              <w:t>от 12 января 2023 г. № 3-Р</w:t>
            </w:r>
          </w:p>
          <w:p w:rsidR="00282854" w:rsidRPr="00282854" w:rsidRDefault="00282854" w:rsidP="004B7615">
            <w:pPr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«</w:t>
            </w:r>
            <w:r w:rsidRPr="00282854">
              <w:rPr>
                <w:rFonts w:ascii="Times New Roman" w:hAnsi="Times New Roman" w:cs="Times New Roman"/>
                <w:color w:val="000000"/>
              </w:rPr>
              <w:t>Об организации К</w:t>
            </w:r>
            <w:r w:rsidRPr="00282854">
              <w:rPr>
                <w:rFonts w:ascii="Times New Roman" w:hAnsi="Times New Roman" w:cs="Times New Roman"/>
              </w:rPr>
              <w:t>рещенских купаний»</w:t>
            </w:r>
          </w:p>
        </w:tc>
      </w:tr>
    </w:tbl>
    <w:p w:rsidR="00282854" w:rsidRPr="00282854" w:rsidRDefault="00282854" w:rsidP="00524F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82854" w:rsidRPr="00282854" w:rsidRDefault="00282854" w:rsidP="00524F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2854">
        <w:rPr>
          <w:rFonts w:ascii="Times New Roman" w:hAnsi="Times New Roman" w:cs="Times New Roman"/>
          <w:b/>
        </w:rPr>
        <w:t>Группировка сил и средств,</w:t>
      </w:r>
    </w:p>
    <w:p w:rsidR="003E0EDA" w:rsidRDefault="00282854" w:rsidP="00524F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2854">
        <w:rPr>
          <w:rFonts w:ascii="Times New Roman" w:hAnsi="Times New Roman" w:cs="Times New Roman"/>
          <w:b/>
        </w:rPr>
        <w:t xml:space="preserve"> привлекаемых для обеспечения безопасности людей в местах проведения </w:t>
      </w:r>
    </w:p>
    <w:p w:rsidR="00282854" w:rsidRPr="00282854" w:rsidRDefault="00282854" w:rsidP="003E0E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2854">
        <w:rPr>
          <w:rFonts w:ascii="Times New Roman" w:hAnsi="Times New Roman" w:cs="Times New Roman"/>
          <w:b/>
        </w:rPr>
        <w:t xml:space="preserve">Крещенских купаний </w:t>
      </w:r>
      <w:bookmarkStart w:id="5" w:name="_GoBack"/>
      <w:bookmarkEnd w:id="5"/>
    </w:p>
    <w:tbl>
      <w:tblPr>
        <w:tblW w:w="10916" w:type="dxa"/>
        <w:tblInd w:w="-88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126"/>
        <w:gridCol w:w="572"/>
        <w:gridCol w:w="421"/>
        <w:gridCol w:w="704"/>
        <w:gridCol w:w="704"/>
        <w:gridCol w:w="563"/>
        <w:gridCol w:w="425"/>
        <w:gridCol w:w="439"/>
        <w:gridCol w:w="708"/>
        <w:gridCol w:w="425"/>
        <w:gridCol w:w="8"/>
        <w:gridCol w:w="560"/>
        <w:gridCol w:w="1134"/>
      </w:tblGrid>
      <w:tr w:rsidR="00282854" w:rsidRPr="00282854" w:rsidTr="00A71B06">
        <w:trPr>
          <w:trHeight w:val="299"/>
        </w:trPr>
        <w:tc>
          <w:tcPr>
            <w:tcW w:w="1560" w:type="dxa"/>
            <w:vMerge w:val="restart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Наименование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 места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купания</w:t>
            </w:r>
          </w:p>
        </w:tc>
        <w:tc>
          <w:tcPr>
            <w:tcW w:w="567" w:type="dxa"/>
            <w:vMerge w:val="restart"/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Ожидаемая посещаемость</w:t>
            </w:r>
          </w:p>
        </w:tc>
        <w:tc>
          <w:tcPr>
            <w:tcW w:w="2126" w:type="dxa"/>
            <w:vMerge w:val="restart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Ответственное должностное лицо  от Администраций и МЧС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64" w:type="dxa"/>
            <w:gridSpan w:val="5"/>
            <w:tcBorders>
              <w:bottom w:val="single" w:sz="4" w:space="0" w:color="auto"/>
            </w:tcBorders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Привлекаемый личный состав</w:t>
            </w:r>
          </w:p>
        </w:tc>
        <w:tc>
          <w:tcPr>
            <w:tcW w:w="2565" w:type="dxa"/>
            <w:gridSpan w:val="6"/>
            <w:tcBorders>
              <w:bottom w:val="single" w:sz="4" w:space="0" w:color="auto"/>
            </w:tcBorders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Привлекаемая техника</w:t>
            </w:r>
          </w:p>
        </w:tc>
        <w:tc>
          <w:tcPr>
            <w:tcW w:w="1134" w:type="dxa"/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2854" w:rsidRPr="00282854" w:rsidTr="003E0EDA">
        <w:trPr>
          <w:cantSplit/>
          <w:trHeight w:val="2332"/>
        </w:trPr>
        <w:tc>
          <w:tcPr>
            <w:tcW w:w="1560" w:type="dxa"/>
            <w:vMerge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от МВД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от Администраций</w:t>
            </w:r>
          </w:p>
        </w:tc>
        <w:tc>
          <w:tcPr>
            <w:tcW w:w="704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от общественных организаций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от МЧС (ГИМС, спасатели, пожарные)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от  здравоохранения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от МВД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от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от общественных организаций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от МЧС</w:t>
            </w:r>
          </w:p>
        </w:tc>
        <w:tc>
          <w:tcPr>
            <w:tcW w:w="560" w:type="dxa"/>
            <w:tcBorders>
              <w:top w:val="single" w:sz="4" w:space="0" w:color="auto"/>
            </w:tcBorders>
            <w:textDirection w:val="btLr"/>
          </w:tcPr>
          <w:p w:rsidR="00282854" w:rsidRPr="00282854" w:rsidRDefault="00282854" w:rsidP="00524F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от  здравоохранения</w:t>
            </w:r>
          </w:p>
        </w:tc>
        <w:tc>
          <w:tcPr>
            <w:tcW w:w="1134" w:type="dxa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Наличие пункта обогрева</w:t>
            </w:r>
          </w:p>
        </w:tc>
      </w:tr>
      <w:tr w:rsidR="00282854" w:rsidRPr="00282854" w:rsidTr="00A71B06">
        <w:trPr>
          <w:trHeight w:val="628"/>
        </w:trPr>
        <w:tc>
          <w:tcPr>
            <w:tcW w:w="1560" w:type="dxa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с. Кучкаево,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пруд Барский</w:t>
            </w:r>
          </w:p>
        </w:tc>
        <w:tc>
          <w:tcPr>
            <w:tcW w:w="567" w:type="dxa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1. Краснощек  К.С.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 xml:space="preserve"> тел.89026671228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2. зам.нач. ПЧ-11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Левщанов В.Н.</w:t>
            </w:r>
          </w:p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Тел. 89879943920</w:t>
            </w:r>
          </w:p>
        </w:tc>
        <w:tc>
          <w:tcPr>
            <w:tcW w:w="572" w:type="dxa"/>
            <w:tcBorders>
              <w:right w:val="single" w:sz="4" w:space="0" w:color="auto"/>
            </w:tcBorders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" w:type="dxa"/>
            <w:tcBorders>
              <w:left w:val="single" w:sz="4" w:space="0" w:color="auto"/>
            </w:tcBorders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  <w:gridSpan w:val="2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82854" w:rsidRPr="00282854" w:rsidRDefault="00282854" w:rsidP="00524F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2854">
              <w:rPr>
                <w:rFonts w:ascii="Times New Roman" w:hAnsi="Times New Roman" w:cs="Times New Roman"/>
              </w:rPr>
              <w:t>+</w:t>
            </w:r>
          </w:p>
        </w:tc>
      </w:tr>
    </w:tbl>
    <w:p w:rsidR="00282854" w:rsidRPr="00911F68" w:rsidRDefault="00282854" w:rsidP="00524FEB">
      <w:pPr>
        <w:spacing w:after="0"/>
        <w:jc w:val="center"/>
        <w:rPr>
          <w:b/>
        </w:rPr>
      </w:pPr>
    </w:p>
    <w:bookmarkEnd w:id="4"/>
    <w:p w:rsidR="002539F1" w:rsidRPr="00D5618B" w:rsidRDefault="002539F1" w:rsidP="00524FEB">
      <w:pPr>
        <w:spacing w:after="0"/>
      </w:pPr>
    </w:p>
    <w:sectPr w:rsidR="002539F1" w:rsidRPr="00D5618B" w:rsidSect="00C0027B">
      <w:headerReference w:type="default" r:id="rId15"/>
      <w:pgSz w:w="11906" w:h="16838"/>
      <w:pgMar w:top="1134" w:right="850" w:bottom="1134" w:left="1701" w:header="709" w:footer="720" w:gutter="0"/>
      <w:pgNumType w:start="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578" w:rsidRDefault="007D5578" w:rsidP="00AE471C">
      <w:pPr>
        <w:spacing w:after="0" w:line="240" w:lineRule="auto"/>
      </w:pPr>
      <w:r>
        <w:separator/>
      </w:r>
    </w:p>
  </w:endnote>
  <w:endnote w:type="continuationSeparator" w:id="0">
    <w:p w:rsidR="007D5578" w:rsidRDefault="007D5578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05"/>
      <w:gridCol w:w="4999"/>
      <w:gridCol w:w="4999"/>
    </w:tblGrid>
    <w:tr w:rsidR="00282854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282854" w:rsidRDefault="00282854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82854" w:rsidRDefault="00282854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82854" w:rsidRDefault="00282854">
          <w:pPr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578" w:rsidRDefault="007D5578" w:rsidP="00AE471C">
      <w:pPr>
        <w:spacing w:after="0" w:line="240" w:lineRule="auto"/>
      </w:pPr>
      <w:r>
        <w:separator/>
      </w:r>
    </w:p>
  </w:footnote>
  <w:footnote w:type="continuationSeparator" w:id="0">
    <w:p w:rsidR="007D5578" w:rsidRDefault="007D5578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854" w:rsidRDefault="00282854">
    <w:pPr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854" w:rsidRDefault="00282854">
    <w:pPr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854" w:rsidRDefault="0028285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5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2E2469F3"/>
    <w:multiLevelType w:val="hybridMultilevel"/>
    <w:tmpl w:val="3F147518"/>
    <w:lvl w:ilvl="0" w:tplc="5320759C">
      <w:start w:val="1"/>
      <w:numFmt w:val="decimal"/>
      <w:lvlText w:val="%1."/>
      <w:lvlJc w:val="left"/>
      <w:pPr>
        <w:ind w:left="1973" w:hanging="12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  <w:rPr>
        <w:rFonts w:cs="Times New Roman"/>
      </w:rPr>
    </w:lvl>
  </w:abstractNum>
  <w:abstractNum w:abstractNumId="19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5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9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30"/>
  </w:num>
  <w:num w:numId="4">
    <w:abstractNumId w:val="22"/>
  </w:num>
  <w:num w:numId="5">
    <w:abstractNumId w:val="12"/>
  </w:num>
  <w:num w:numId="6">
    <w:abstractNumId w:val="19"/>
  </w:num>
  <w:num w:numId="7">
    <w:abstractNumId w:val="29"/>
  </w:num>
  <w:num w:numId="8">
    <w:abstractNumId w:val="23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31"/>
  </w:num>
  <w:num w:numId="14">
    <w:abstractNumId w:val="26"/>
  </w:num>
  <w:num w:numId="15">
    <w:abstractNumId w:val="27"/>
  </w:num>
  <w:num w:numId="16">
    <w:abstractNumId w:val="17"/>
  </w:num>
  <w:num w:numId="17">
    <w:abstractNumId w:val="32"/>
  </w:num>
  <w:num w:numId="18">
    <w:abstractNumId w:val="21"/>
  </w:num>
  <w:num w:numId="19">
    <w:abstractNumId w:val="16"/>
  </w:num>
  <w:num w:numId="20">
    <w:abstractNumId w:val="1"/>
    <w:lvlOverride w:ilvl="0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3"/>
  </w:num>
  <w:num w:numId="27">
    <w:abstractNumId w:val="25"/>
  </w:num>
  <w:num w:numId="28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24B3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2E5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5D59"/>
    <w:rsid w:val="00196073"/>
    <w:rsid w:val="00197087"/>
    <w:rsid w:val="00197582"/>
    <w:rsid w:val="001A00DA"/>
    <w:rsid w:val="001A15F7"/>
    <w:rsid w:val="001A1984"/>
    <w:rsid w:val="001A1B47"/>
    <w:rsid w:val="001A22BF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FB"/>
    <w:rsid w:val="001B4E79"/>
    <w:rsid w:val="001B5477"/>
    <w:rsid w:val="001B58D8"/>
    <w:rsid w:val="001B5B3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7EE"/>
    <w:rsid w:val="00282854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6D93"/>
    <w:rsid w:val="003A7A01"/>
    <w:rsid w:val="003B0453"/>
    <w:rsid w:val="003B0966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0EDA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4213"/>
    <w:rsid w:val="0040525B"/>
    <w:rsid w:val="004058B7"/>
    <w:rsid w:val="00406019"/>
    <w:rsid w:val="00406A9A"/>
    <w:rsid w:val="00406B9A"/>
    <w:rsid w:val="00407746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1929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0AE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615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5B76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8E"/>
    <w:rsid w:val="00504484"/>
    <w:rsid w:val="00504AED"/>
    <w:rsid w:val="00506E41"/>
    <w:rsid w:val="005125BB"/>
    <w:rsid w:val="00521849"/>
    <w:rsid w:val="00522ABF"/>
    <w:rsid w:val="005237FD"/>
    <w:rsid w:val="00524FEB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E2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D5578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94F"/>
    <w:rsid w:val="0085041B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40F8"/>
    <w:rsid w:val="008B4741"/>
    <w:rsid w:val="008B4E1E"/>
    <w:rsid w:val="008B5054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4E2E"/>
    <w:rsid w:val="00906334"/>
    <w:rsid w:val="0090790F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7DF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77EE"/>
    <w:rsid w:val="009D0B85"/>
    <w:rsid w:val="009D18ED"/>
    <w:rsid w:val="009D21CF"/>
    <w:rsid w:val="009D31C8"/>
    <w:rsid w:val="009D3C0D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749F"/>
    <w:rsid w:val="00A57B93"/>
    <w:rsid w:val="00A57CD3"/>
    <w:rsid w:val="00A60C53"/>
    <w:rsid w:val="00A612C0"/>
    <w:rsid w:val="00A61594"/>
    <w:rsid w:val="00A61C74"/>
    <w:rsid w:val="00A62D9C"/>
    <w:rsid w:val="00A63893"/>
    <w:rsid w:val="00A63C0A"/>
    <w:rsid w:val="00A669AB"/>
    <w:rsid w:val="00A672BB"/>
    <w:rsid w:val="00A70B7B"/>
    <w:rsid w:val="00A70C0B"/>
    <w:rsid w:val="00A71112"/>
    <w:rsid w:val="00A71B06"/>
    <w:rsid w:val="00A7240A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F03B2"/>
    <w:rsid w:val="00BF07E3"/>
    <w:rsid w:val="00BF27AC"/>
    <w:rsid w:val="00BF32CC"/>
    <w:rsid w:val="00BF477C"/>
    <w:rsid w:val="00BF53C8"/>
    <w:rsid w:val="00BF5540"/>
    <w:rsid w:val="00BF580B"/>
    <w:rsid w:val="00BF62B1"/>
    <w:rsid w:val="00C0027B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3B5C"/>
    <w:rsid w:val="00C3489C"/>
    <w:rsid w:val="00C34CA4"/>
    <w:rsid w:val="00C35D41"/>
    <w:rsid w:val="00C36247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7028"/>
    <w:rsid w:val="00CE7487"/>
    <w:rsid w:val="00CE7CB8"/>
    <w:rsid w:val="00CF05F0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149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317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6CF9"/>
    <w:rsid w:val="00E87C33"/>
    <w:rsid w:val="00E91F56"/>
    <w:rsid w:val="00E926BF"/>
    <w:rsid w:val="00E931C8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D21"/>
    <w:rsid w:val="00F470A6"/>
    <w:rsid w:val="00F471F3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99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99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iPriority w:val="99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uiPriority w:val="99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d">
    <w:name w:val="Title"/>
    <w:basedOn w:val="a0"/>
    <w:link w:val="affe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e">
    <w:name w:val="Название Знак"/>
    <w:basedOn w:val="a1"/>
    <w:link w:val="affd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0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1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2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3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4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5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6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7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2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2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8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9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2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2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a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b">
    <w:name w:val="Заголовок таблицы"/>
    <w:basedOn w:val="afff3"/>
    <w:qFormat/>
    <w:rsid w:val="004F1E73"/>
    <w:pPr>
      <w:jc w:val="center"/>
    </w:pPr>
    <w:rPr>
      <w:b/>
      <w:bCs/>
    </w:rPr>
  </w:style>
  <w:style w:type="paragraph" w:customStyle="1" w:styleId="afffc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e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0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1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2">
    <w:name w:val="Внимание: криминал!!"/>
    <w:basedOn w:val="affff1"/>
    <w:next w:val="a0"/>
    <w:rsid w:val="001C26AF"/>
  </w:style>
  <w:style w:type="paragraph" w:customStyle="1" w:styleId="affff3">
    <w:name w:val="Внимание: недобросовестность!"/>
    <w:basedOn w:val="affff1"/>
    <w:next w:val="a0"/>
    <w:rsid w:val="001C26AF"/>
  </w:style>
  <w:style w:type="character" w:customStyle="1" w:styleId="affff4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5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6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7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8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9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a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b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c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d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e">
    <w:name w:val="Заголовок ЭР (правое окно)"/>
    <w:basedOn w:val="affffd"/>
    <w:next w:val="a0"/>
    <w:uiPriority w:val="99"/>
    <w:rsid w:val="001C26AF"/>
    <w:pPr>
      <w:spacing w:after="0"/>
      <w:jc w:val="left"/>
    </w:pPr>
  </w:style>
  <w:style w:type="paragraph" w:customStyle="1" w:styleId="afffff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0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1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2">
    <w:name w:val="Колонтитул (левый)"/>
    <w:basedOn w:val="afffff1"/>
    <w:next w:val="a0"/>
    <w:uiPriority w:val="99"/>
    <w:rsid w:val="001C26AF"/>
    <w:rPr>
      <w:sz w:val="14"/>
      <w:szCs w:val="14"/>
    </w:rPr>
  </w:style>
  <w:style w:type="paragraph" w:customStyle="1" w:styleId="afffff3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правый)"/>
    <w:basedOn w:val="afffff3"/>
    <w:next w:val="a0"/>
    <w:uiPriority w:val="99"/>
    <w:rsid w:val="001C26AF"/>
    <w:rPr>
      <w:sz w:val="14"/>
      <w:szCs w:val="14"/>
    </w:rPr>
  </w:style>
  <w:style w:type="paragraph" w:customStyle="1" w:styleId="afffff5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6">
    <w:name w:val="Куда обратиться?"/>
    <w:basedOn w:val="affff1"/>
    <w:next w:val="a0"/>
    <w:uiPriority w:val="99"/>
    <w:rsid w:val="001C26AF"/>
  </w:style>
  <w:style w:type="paragraph" w:customStyle="1" w:styleId="afffff7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8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9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a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b">
    <w:name w:val="Необходимые документы"/>
    <w:basedOn w:val="affff1"/>
    <w:next w:val="a0"/>
    <w:uiPriority w:val="99"/>
    <w:rsid w:val="001C26AF"/>
    <w:pPr>
      <w:ind w:firstLine="118"/>
    </w:pPr>
  </w:style>
  <w:style w:type="character" w:customStyle="1" w:styleId="afffffc">
    <w:name w:val="Опечатки"/>
    <w:uiPriority w:val="99"/>
    <w:rsid w:val="001C26AF"/>
    <w:rPr>
      <w:color w:val="FF0000"/>
    </w:rPr>
  </w:style>
  <w:style w:type="paragraph" w:customStyle="1" w:styleId="afffffd">
    <w:name w:val="Переменная часть"/>
    <w:basedOn w:val="affff7"/>
    <w:next w:val="a0"/>
    <w:uiPriority w:val="99"/>
    <w:rsid w:val="001C26AF"/>
    <w:rPr>
      <w:sz w:val="18"/>
      <w:szCs w:val="18"/>
    </w:rPr>
  </w:style>
  <w:style w:type="paragraph" w:customStyle="1" w:styleId="afffffe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0">
    <w:name w:val="Постоянная часть"/>
    <w:basedOn w:val="affff7"/>
    <w:next w:val="a0"/>
    <w:uiPriority w:val="99"/>
    <w:rsid w:val="001C26AF"/>
    <w:rPr>
      <w:sz w:val="20"/>
      <w:szCs w:val="20"/>
    </w:rPr>
  </w:style>
  <w:style w:type="paragraph" w:customStyle="1" w:styleId="affffff1">
    <w:name w:val="Пример."/>
    <w:basedOn w:val="affff1"/>
    <w:next w:val="a0"/>
    <w:uiPriority w:val="99"/>
    <w:rsid w:val="001C26AF"/>
  </w:style>
  <w:style w:type="paragraph" w:customStyle="1" w:styleId="affffff2">
    <w:name w:val="Примечание."/>
    <w:basedOn w:val="affff1"/>
    <w:next w:val="a0"/>
    <w:uiPriority w:val="99"/>
    <w:rsid w:val="001C26AF"/>
  </w:style>
  <w:style w:type="character" w:customStyle="1" w:styleId="affffff3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4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5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a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b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c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e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0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1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2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3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4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5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6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7">
    <w:name w:val="line number"/>
    <w:uiPriority w:val="99"/>
    <w:unhideWhenUsed/>
    <w:rsid w:val="00487F7F"/>
    <w:rPr>
      <w:rFonts w:cs="Times New Roman"/>
    </w:rPr>
  </w:style>
  <w:style w:type="paragraph" w:customStyle="1" w:styleId="afffffff8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9">
    <w:name w:val="Plain Text"/>
    <w:basedOn w:val="a0"/>
    <w:link w:val="afffffffa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a">
    <w:name w:val="Текст Знак"/>
    <w:basedOn w:val="a1"/>
    <w:link w:val="afffffff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b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c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d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e">
    <w:name w:val="annotation reference"/>
    <w:rsid w:val="00FF1DF4"/>
    <w:rPr>
      <w:sz w:val="16"/>
      <w:szCs w:val="16"/>
    </w:rPr>
  </w:style>
  <w:style w:type="paragraph" w:styleId="affffffff">
    <w:name w:val="annotation text"/>
    <w:basedOn w:val="a0"/>
    <w:link w:val="affffffff0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0">
    <w:name w:val="Текст примечания Знак"/>
    <w:basedOn w:val="a1"/>
    <w:link w:val="affffffff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1">
    <w:name w:val="annotation subject"/>
    <w:basedOn w:val="affffffff"/>
    <w:next w:val="affffffff"/>
    <w:link w:val="affffffff2"/>
    <w:uiPriority w:val="99"/>
    <w:semiHidden/>
    <w:rsid w:val="00FF1DF4"/>
    <w:rPr>
      <w:b/>
      <w:bCs/>
    </w:rPr>
  </w:style>
  <w:style w:type="character" w:customStyle="1" w:styleId="affffffff2">
    <w:name w:val="Тема примечания Знак"/>
    <w:basedOn w:val="affffffff0"/>
    <w:link w:val="affffffff1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3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4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5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6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7">
    <w:name w:val="Subtitle"/>
    <w:basedOn w:val="a0"/>
    <w:next w:val="a0"/>
    <w:link w:val="affffffff8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8">
    <w:name w:val="Подзаголовок Знак"/>
    <w:basedOn w:val="a1"/>
    <w:link w:val="affffffff7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9">
    <w:name w:val="endnote text"/>
    <w:basedOn w:val="a0"/>
    <w:link w:val="affffffffa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a">
    <w:name w:val="Текст концевой сноски Знак"/>
    <w:basedOn w:val="a1"/>
    <w:link w:val="affffffff9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b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uiPriority w:val="99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c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d">
    <w:name w:val="Символ сноски"/>
    <w:rsid w:val="002B3039"/>
  </w:style>
  <w:style w:type="character" w:customStyle="1" w:styleId="affffffffe">
    <w:name w:val="Символ концевой сноски"/>
    <w:rsid w:val="002B3039"/>
  </w:style>
  <w:style w:type="paragraph" w:customStyle="1" w:styleId="afffffffff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0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1">
    <w:name w:val="Сноска_"/>
    <w:link w:val="afffffffff2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3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2">
    <w:name w:val="Сноска"/>
    <w:basedOn w:val="a0"/>
    <w:link w:val="afffffffff1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4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5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6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gnatovo.e-mordovia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bignatovo.e-mordovia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35D96-87E0-4A6C-9D7E-AEE21F191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9101</TotalTime>
  <Pages>17</Pages>
  <Words>5335</Words>
  <Characters>30415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1549</cp:revision>
  <dcterms:created xsi:type="dcterms:W3CDTF">2020-01-14T13:18:00Z</dcterms:created>
  <dcterms:modified xsi:type="dcterms:W3CDTF">2023-02-13T10:29:00Z</dcterms:modified>
</cp:coreProperties>
</file>