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EFB" w:rsidRPr="00B44EFB" w:rsidRDefault="00B44EFB" w:rsidP="00B44EFB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B44EFB">
        <w:rPr>
          <w:rFonts w:ascii="Times New Roman" w:hAnsi="Times New Roman" w:cs="Times New Roman"/>
          <w:b/>
          <w:i/>
        </w:rPr>
        <w:t xml:space="preserve">         </w:t>
      </w:r>
      <w:r w:rsidRPr="00B44EFB">
        <w:rPr>
          <w:rFonts w:ascii="Times New Roman" w:hAnsi="Times New Roman" w:cs="Times New Roman"/>
          <w:noProof/>
        </w:rPr>
        <w:drawing>
          <wp:inline distT="0" distB="0" distL="0" distR="0" wp14:anchorId="7407465B" wp14:editId="56231036">
            <wp:extent cx="571500" cy="600075"/>
            <wp:effectExtent l="0" t="0" r="0" b="0"/>
            <wp:docPr id="1" name="Рисунок 1" descr="Описание: 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EFB" w:rsidRPr="00B44EFB" w:rsidRDefault="00B44EFB" w:rsidP="00B44EFB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44EFB">
        <w:rPr>
          <w:rFonts w:ascii="Times New Roman" w:hAnsi="Times New Roman" w:cs="Times New Roman"/>
          <w:b/>
          <w:i/>
        </w:rPr>
        <w:t xml:space="preserve">        </w:t>
      </w:r>
      <w:r w:rsidRPr="00B44EFB">
        <w:rPr>
          <w:rFonts w:ascii="Times New Roman" w:hAnsi="Times New Roman" w:cs="Times New Roman"/>
          <w:b/>
        </w:rPr>
        <w:t xml:space="preserve">Администрация Большеигнатовского </w:t>
      </w:r>
      <w:r>
        <w:rPr>
          <w:rFonts w:ascii="Times New Roman" w:hAnsi="Times New Roman" w:cs="Times New Roman"/>
          <w:b/>
        </w:rPr>
        <w:t>м</w:t>
      </w:r>
      <w:r w:rsidRPr="00B44EFB">
        <w:rPr>
          <w:rFonts w:ascii="Times New Roman" w:hAnsi="Times New Roman" w:cs="Times New Roman"/>
          <w:b/>
        </w:rPr>
        <w:t>униципального района Республики  Мордовия</w:t>
      </w:r>
    </w:p>
    <w:p w:rsidR="00B44EFB" w:rsidRPr="00B44EFB" w:rsidRDefault="00B44EFB" w:rsidP="00B44EFB">
      <w:pPr>
        <w:tabs>
          <w:tab w:val="left" w:pos="-2552"/>
          <w:tab w:val="right" w:pos="100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44EFB" w:rsidRPr="00B44EFB" w:rsidRDefault="00B44EFB" w:rsidP="00B44EF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44EFB">
        <w:rPr>
          <w:rFonts w:ascii="Times New Roman" w:hAnsi="Times New Roman" w:cs="Times New Roman"/>
          <w:b/>
        </w:rPr>
        <w:t xml:space="preserve"> ПОСТАНОВЛЕНИЕ</w:t>
      </w:r>
    </w:p>
    <w:p w:rsidR="00B44EFB" w:rsidRPr="00B44EFB" w:rsidRDefault="00B44EFB" w:rsidP="00B44EF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44EFB" w:rsidRPr="00B44EFB" w:rsidRDefault="00B44EFB" w:rsidP="00B44EFB">
      <w:pPr>
        <w:spacing w:after="0" w:line="240" w:lineRule="auto"/>
        <w:rPr>
          <w:rFonts w:ascii="Times New Roman" w:hAnsi="Times New Roman" w:cs="Times New Roman"/>
        </w:rPr>
      </w:pPr>
      <w:r w:rsidRPr="00B44EFB">
        <w:rPr>
          <w:rFonts w:ascii="Times New Roman" w:hAnsi="Times New Roman" w:cs="Times New Roman"/>
        </w:rPr>
        <w:t xml:space="preserve">           “  18   ”  июня  2024 г.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B44EFB">
        <w:rPr>
          <w:rFonts w:ascii="Times New Roman" w:hAnsi="Times New Roman" w:cs="Times New Roman"/>
        </w:rPr>
        <w:t xml:space="preserve">     </w:t>
      </w:r>
      <w:r w:rsidRPr="00B44EFB">
        <w:rPr>
          <w:rFonts w:ascii="Times New Roman" w:hAnsi="Times New Roman" w:cs="Times New Roman"/>
        </w:rPr>
        <w:sym w:font="Times New Roman" w:char="2116"/>
      </w:r>
      <w:r w:rsidRPr="00B44EFB">
        <w:rPr>
          <w:rFonts w:ascii="Times New Roman" w:hAnsi="Times New Roman" w:cs="Times New Roman"/>
        </w:rPr>
        <w:t xml:space="preserve"> 238</w:t>
      </w:r>
    </w:p>
    <w:p w:rsidR="00B44EFB" w:rsidRPr="00B44EFB" w:rsidRDefault="00B44EFB" w:rsidP="00B44EFB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44EFB" w:rsidRPr="00B44EFB" w:rsidRDefault="00B44EFB" w:rsidP="00B44EFB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B44EFB">
        <w:rPr>
          <w:rFonts w:ascii="Times New Roman" w:hAnsi="Times New Roman" w:cs="Times New Roman"/>
        </w:rPr>
        <w:t>с.Большое Игнатово</w:t>
      </w:r>
    </w:p>
    <w:p w:rsidR="00B44EFB" w:rsidRPr="00B44EFB" w:rsidRDefault="00B44EFB" w:rsidP="00B44EFB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rPr>
          <w:rFonts w:ascii="Times New Roman" w:hAnsi="Times New Roman" w:cs="Times New Roman"/>
        </w:rPr>
      </w:pPr>
    </w:p>
    <w:p w:rsidR="00B44EFB" w:rsidRPr="00B44EFB" w:rsidRDefault="00B44EFB" w:rsidP="00B44EF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2410"/>
        <w:jc w:val="both"/>
        <w:rPr>
          <w:rFonts w:ascii="Times New Roman" w:hAnsi="Times New Roman" w:cs="Times New Roman"/>
          <w:bCs/>
        </w:rPr>
      </w:pPr>
      <w:r w:rsidRPr="00B44EFB">
        <w:rPr>
          <w:rFonts w:ascii="Times New Roman" w:hAnsi="Times New Roman" w:cs="Times New Roman"/>
          <w:bCs/>
        </w:rPr>
        <w:t>О внесении изменений в постановление Администрации</w:t>
      </w:r>
    </w:p>
    <w:p w:rsidR="00B44EFB" w:rsidRPr="00B44EFB" w:rsidRDefault="00B44EFB" w:rsidP="00B44EF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2410"/>
        <w:jc w:val="both"/>
        <w:rPr>
          <w:rFonts w:ascii="Times New Roman" w:hAnsi="Times New Roman" w:cs="Times New Roman"/>
          <w:bCs/>
        </w:rPr>
      </w:pPr>
      <w:r w:rsidRPr="00B44EFB">
        <w:rPr>
          <w:rFonts w:ascii="Times New Roman" w:hAnsi="Times New Roman" w:cs="Times New Roman"/>
          <w:bCs/>
        </w:rPr>
        <w:t xml:space="preserve">Большеигнатовского муниципального района Республики Мордовия от 17 июля 2023 года №327 «Об  утверждении муниципальной программы </w:t>
      </w:r>
      <w:r w:rsidRPr="00B44EFB">
        <w:rPr>
          <w:rFonts w:ascii="Times New Roman" w:hAnsi="Times New Roman" w:cs="Times New Roman"/>
          <w:bCs/>
          <w:color w:val="000000"/>
        </w:rPr>
        <w:t>«</w:t>
      </w:r>
      <w:r w:rsidRPr="00B44EFB">
        <w:rPr>
          <w:rFonts w:ascii="Times New Roman" w:hAnsi="Times New Roman" w:cs="Times New Roman"/>
          <w:bCs/>
        </w:rPr>
        <w:t>Разработка документов территориального планирования и градостроительного зонирования Большеигнатовского муниципального района Республики Мордовия на 2023-2025 годы»</w:t>
      </w:r>
    </w:p>
    <w:p w:rsidR="00B44EFB" w:rsidRPr="00B44EFB" w:rsidRDefault="00B44EFB" w:rsidP="00B44EFB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44EFB">
        <w:rPr>
          <w:rFonts w:ascii="Times New Roman" w:hAnsi="Times New Roman" w:cs="Times New Roman"/>
          <w:bCs/>
        </w:rPr>
        <w:t xml:space="preserve"> </w:t>
      </w:r>
    </w:p>
    <w:p w:rsidR="00B44EFB" w:rsidRPr="00B44EFB" w:rsidRDefault="00B44EFB" w:rsidP="00B44EFB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4EFB">
        <w:rPr>
          <w:rFonts w:ascii="Times New Roman" w:hAnsi="Times New Roman" w:cs="Times New Roman"/>
        </w:rPr>
        <w:t xml:space="preserve">Администрация Большеигнатовского муниципального района Республики Мордовия </w:t>
      </w:r>
      <w:r w:rsidRPr="00B44EFB">
        <w:rPr>
          <w:rFonts w:ascii="Times New Roman" w:hAnsi="Times New Roman" w:cs="Times New Roman"/>
          <w:b/>
        </w:rPr>
        <w:t>постановляет</w:t>
      </w:r>
      <w:r w:rsidRPr="00B44EFB">
        <w:rPr>
          <w:rFonts w:ascii="Times New Roman" w:hAnsi="Times New Roman" w:cs="Times New Roman"/>
        </w:rPr>
        <w:t>:</w:t>
      </w:r>
    </w:p>
    <w:p w:rsidR="00B44EFB" w:rsidRPr="00B44EFB" w:rsidRDefault="00B44EFB" w:rsidP="00B44EF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44EFB">
        <w:rPr>
          <w:rFonts w:ascii="Times New Roman" w:hAnsi="Times New Roman" w:cs="Times New Roman"/>
          <w:bCs/>
        </w:rPr>
        <w:t xml:space="preserve">         1. Внести в постановление Администрации Большеигнатовского муниципального района Республики Мордовия от 17 июля 2023 года №327  «Об  утверждении муниципальной программы </w:t>
      </w:r>
      <w:r w:rsidRPr="00B44EFB">
        <w:rPr>
          <w:rFonts w:ascii="Times New Roman" w:hAnsi="Times New Roman" w:cs="Times New Roman"/>
          <w:bCs/>
          <w:color w:val="000000"/>
        </w:rPr>
        <w:t>«</w:t>
      </w:r>
      <w:r w:rsidRPr="00B44EFB">
        <w:rPr>
          <w:rFonts w:ascii="Times New Roman" w:hAnsi="Times New Roman" w:cs="Times New Roman"/>
          <w:bCs/>
        </w:rPr>
        <w:t>Разработка документов территориального планирования и градостроительного зонирования Большеигнатовского муниципального района Республики Мордовия на 2023-2025 годы» (далее – Постановление) следующие изменения:</w:t>
      </w:r>
    </w:p>
    <w:p w:rsidR="00B44EFB" w:rsidRDefault="00B44EFB" w:rsidP="00B44E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B44EFB">
        <w:rPr>
          <w:rFonts w:ascii="Times New Roman" w:hAnsi="Times New Roman" w:cs="Times New Roman"/>
          <w:bCs/>
        </w:rPr>
        <w:t>1.1. В паспорте Программы позицию «</w:t>
      </w:r>
      <w:r w:rsidRPr="00B44EFB">
        <w:rPr>
          <w:rFonts w:ascii="Times New Roman" w:hAnsi="Times New Roman" w:cs="Times New Roman"/>
        </w:rPr>
        <w:t xml:space="preserve">Объемы финансового обеспечения муниципальной программы, в том числе по годам»  </w:t>
      </w:r>
      <w:r w:rsidRPr="00B44EFB">
        <w:rPr>
          <w:rFonts w:ascii="Times New Roman" w:hAnsi="Times New Roman" w:cs="Times New Roman"/>
          <w:bCs/>
        </w:rPr>
        <w:t xml:space="preserve">изложить в следующей редакции: </w:t>
      </w:r>
    </w:p>
    <w:p w:rsidR="00B44EFB" w:rsidRPr="00B44EFB" w:rsidRDefault="00B44EFB" w:rsidP="00B44EF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770"/>
      </w:tblGrid>
      <w:tr w:rsidR="00B44EFB" w:rsidRPr="00B44EFB" w:rsidTr="00B44EFB">
        <w:trPr>
          <w:trHeight w:val="1221"/>
        </w:trPr>
        <w:tc>
          <w:tcPr>
            <w:tcW w:w="2660" w:type="dxa"/>
            <w:shd w:val="clear" w:color="auto" w:fill="auto"/>
          </w:tcPr>
          <w:p w:rsidR="00B44EFB" w:rsidRPr="00B44EFB" w:rsidRDefault="00B44EFB" w:rsidP="00B44EFB">
            <w:pPr>
              <w:tabs>
                <w:tab w:val="left" w:pos="1276"/>
              </w:tabs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44EFB">
              <w:rPr>
                <w:rFonts w:ascii="Times New Roman" w:hAnsi="Times New Roman" w:cs="Times New Roman"/>
              </w:rPr>
              <w:t>Объемы финансового обеспечения муниципальной программы, в том числе по годам</w:t>
            </w:r>
          </w:p>
        </w:tc>
        <w:tc>
          <w:tcPr>
            <w:tcW w:w="6770" w:type="dxa"/>
            <w:shd w:val="clear" w:color="auto" w:fill="auto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  <w:bCs/>
              </w:rPr>
              <w:t xml:space="preserve"> Общий объем финансирования  Программы за счет всех источников финансирования составит – </w:t>
            </w:r>
            <w:r w:rsidRPr="00B44EFB">
              <w:rPr>
                <w:rFonts w:ascii="Times New Roman" w:hAnsi="Times New Roman" w:cs="Times New Roman"/>
              </w:rPr>
              <w:t>2 112,16 тыс</w:t>
            </w:r>
            <w:r w:rsidRPr="00B44EFB">
              <w:rPr>
                <w:rFonts w:ascii="Times New Roman" w:hAnsi="Times New Roman" w:cs="Times New Roman"/>
                <w:bCs/>
              </w:rPr>
              <w:t>. рублей, в том числе:</w:t>
            </w:r>
          </w:p>
          <w:p w:rsidR="00B44EFB" w:rsidRPr="00B44EFB" w:rsidRDefault="00B44EFB" w:rsidP="00B44EFB">
            <w:pPr>
              <w:tabs>
                <w:tab w:val="left" w:pos="1276"/>
                <w:tab w:val="left" w:pos="1418"/>
              </w:tabs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44EFB">
              <w:rPr>
                <w:rFonts w:ascii="Times New Roman" w:hAnsi="Times New Roman" w:cs="Times New Roman"/>
                <w:bCs/>
              </w:rPr>
              <w:t xml:space="preserve">          республиканский бюджет Республики Мордовия </w:t>
            </w:r>
            <w:r w:rsidRPr="00B44EFB">
              <w:rPr>
                <w:rStyle w:val="30"/>
                <w:rFonts w:ascii="Times New Roman" w:hAnsi="Times New Roman" w:cs="Times New Roman"/>
              </w:rPr>
              <w:t xml:space="preserve">– </w:t>
            </w:r>
            <w:r w:rsidRPr="00B44EFB">
              <w:rPr>
                <w:rFonts w:ascii="Times New Roman" w:hAnsi="Times New Roman" w:cs="Times New Roman"/>
                <w:color w:val="000000"/>
              </w:rPr>
              <w:t xml:space="preserve">2 006,55 </w:t>
            </w:r>
            <w:r w:rsidRPr="00B44EFB">
              <w:rPr>
                <w:rFonts w:ascii="Times New Roman" w:hAnsi="Times New Roman" w:cs="Times New Roman"/>
                <w:bCs/>
              </w:rPr>
              <w:t>тыс. рублей;</w:t>
            </w:r>
          </w:p>
          <w:p w:rsidR="00B44EFB" w:rsidRPr="00B44EFB" w:rsidRDefault="00B44EFB" w:rsidP="00B44EFB">
            <w:pPr>
              <w:tabs>
                <w:tab w:val="left" w:pos="1276"/>
                <w:tab w:val="left" w:pos="1418"/>
              </w:tabs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Cs/>
              </w:rPr>
            </w:pPr>
            <w:r w:rsidRPr="00B44EFB">
              <w:rPr>
                <w:rFonts w:ascii="Times New Roman" w:hAnsi="Times New Roman" w:cs="Times New Roman"/>
                <w:bCs/>
              </w:rPr>
              <w:t xml:space="preserve">местные бюджеты –  </w:t>
            </w:r>
            <w:r w:rsidRPr="00B44EFB">
              <w:rPr>
                <w:rFonts w:ascii="Times New Roman" w:hAnsi="Times New Roman" w:cs="Times New Roman"/>
              </w:rPr>
              <w:t xml:space="preserve">105,61 </w:t>
            </w:r>
            <w:r w:rsidRPr="00B44EFB">
              <w:rPr>
                <w:rFonts w:ascii="Times New Roman" w:hAnsi="Times New Roman" w:cs="Times New Roman"/>
                <w:bCs/>
              </w:rPr>
              <w:t>тыс. рублей;</w:t>
            </w:r>
          </w:p>
        </w:tc>
      </w:tr>
    </w:tbl>
    <w:p w:rsidR="00B44EFB" w:rsidRPr="00B44EFB" w:rsidRDefault="00B44EFB" w:rsidP="00B44EF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:rsidR="00B44EFB" w:rsidRPr="00B44EFB" w:rsidRDefault="00B44EFB" w:rsidP="00B44E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B44EFB">
        <w:rPr>
          <w:rFonts w:ascii="Times New Roman" w:hAnsi="Times New Roman" w:cs="Times New Roman"/>
          <w:bCs/>
        </w:rPr>
        <w:t>1.2.  Приложение 3 к  Программе изложить в следующей редакции (прилагается).</w:t>
      </w:r>
    </w:p>
    <w:p w:rsidR="00B44EFB" w:rsidRPr="00B44EFB" w:rsidRDefault="00B44EFB" w:rsidP="00B44E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</w:rPr>
      </w:pPr>
      <w:r w:rsidRPr="00B44EFB">
        <w:rPr>
          <w:rFonts w:ascii="Times New Roman" w:hAnsi="Times New Roman" w:cs="Times New Roman"/>
        </w:rPr>
        <w:t>2.</w:t>
      </w:r>
      <w:r w:rsidRPr="00B44EFB">
        <w:rPr>
          <w:rFonts w:ascii="Times New Roman" w:hAnsi="Times New Roman" w:cs="Times New Roman"/>
          <w:color w:val="000000"/>
        </w:rPr>
        <w:t xml:space="preserve"> Настоящее постановление вступает в силу после дня официального опубликования (обнародования).</w:t>
      </w:r>
    </w:p>
    <w:p w:rsidR="00B44EFB" w:rsidRPr="00B44EFB" w:rsidRDefault="00B44EFB" w:rsidP="00B44EF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44EFB" w:rsidRPr="00B44EFB" w:rsidRDefault="00B44EFB" w:rsidP="00B44EFB">
      <w:pPr>
        <w:spacing w:after="0" w:line="240" w:lineRule="auto"/>
        <w:rPr>
          <w:rFonts w:ascii="Times New Roman" w:hAnsi="Times New Roman" w:cs="Times New Roman"/>
        </w:rPr>
      </w:pPr>
      <w:r w:rsidRPr="00B44EFB">
        <w:rPr>
          <w:rFonts w:ascii="Times New Roman" w:hAnsi="Times New Roman" w:cs="Times New Roman"/>
        </w:rPr>
        <w:t>Исполняющий обязанности</w:t>
      </w:r>
    </w:p>
    <w:p w:rsidR="00B44EFB" w:rsidRPr="00B44EFB" w:rsidRDefault="00B44EFB" w:rsidP="00B44EFB">
      <w:pPr>
        <w:spacing w:after="0" w:line="240" w:lineRule="auto"/>
        <w:rPr>
          <w:rFonts w:ascii="Times New Roman" w:hAnsi="Times New Roman" w:cs="Times New Roman"/>
        </w:rPr>
      </w:pPr>
      <w:r w:rsidRPr="00B44EFB">
        <w:rPr>
          <w:rFonts w:ascii="Times New Roman" w:hAnsi="Times New Roman" w:cs="Times New Roman"/>
        </w:rPr>
        <w:t xml:space="preserve">Главы Большеигнатовского </w:t>
      </w:r>
    </w:p>
    <w:p w:rsidR="00B44EFB" w:rsidRPr="00B44EFB" w:rsidRDefault="00B44EFB" w:rsidP="00B44EFB">
      <w:pPr>
        <w:spacing w:after="0" w:line="240" w:lineRule="auto"/>
        <w:rPr>
          <w:rFonts w:ascii="Times New Roman" w:hAnsi="Times New Roman" w:cs="Times New Roman"/>
        </w:rPr>
      </w:pPr>
      <w:r w:rsidRPr="00B44EFB">
        <w:rPr>
          <w:rFonts w:ascii="Times New Roman" w:hAnsi="Times New Roman" w:cs="Times New Roman"/>
        </w:rPr>
        <w:t>муниципального района                                                              А.М. Левщанов</w:t>
      </w:r>
    </w:p>
    <w:p w:rsidR="00B44EFB" w:rsidRPr="00B44EFB" w:rsidRDefault="00B44EFB" w:rsidP="00B44EFB">
      <w:pPr>
        <w:spacing w:after="0" w:line="240" w:lineRule="auto"/>
        <w:rPr>
          <w:rFonts w:ascii="Times New Roman" w:hAnsi="Times New Roman" w:cs="Times New Roman"/>
        </w:rPr>
      </w:pPr>
    </w:p>
    <w:p w:rsidR="00B44EFB" w:rsidRPr="00B44EFB" w:rsidRDefault="00B44EFB" w:rsidP="00B44EFB">
      <w:pPr>
        <w:autoSpaceDE w:val="0"/>
        <w:autoSpaceDN w:val="0"/>
        <w:adjustRightInd w:val="0"/>
        <w:spacing w:after="0" w:line="240" w:lineRule="auto"/>
        <w:ind w:left="3402"/>
        <w:jc w:val="right"/>
        <w:outlineLvl w:val="0"/>
        <w:rPr>
          <w:rFonts w:ascii="Times New Roman" w:hAnsi="Times New Roman" w:cs="Times New Roman"/>
        </w:rPr>
      </w:pPr>
      <w:r w:rsidRPr="00B44EFB">
        <w:rPr>
          <w:rFonts w:ascii="Times New Roman" w:hAnsi="Times New Roman" w:cs="Times New Roman"/>
        </w:rPr>
        <w:t xml:space="preserve">Приложение к постановлению Администрации Большеигнатовского муниципального района Республики Мордовия от </w:t>
      </w:r>
      <w:r>
        <w:rPr>
          <w:rFonts w:ascii="Times New Roman" w:hAnsi="Times New Roman" w:cs="Times New Roman"/>
        </w:rPr>
        <w:t xml:space="preserve">18.06. </w:t>
      </w:r>
      <w:r w:rsidRPr="00B44EFB">
        <w:rPr>
          <w:rFonts w:ascii="Times New Roman" w:hAnsi="Times New Roman" w:cs="Times New Roman"/>
        </w:rPr>
        <w:t>2024г. №</w:t>
      </w:r>
      <w:r>
        <w:rPr>
          <w:rFonts w:ascii="Times New Roman" w:hAnsi="Times New Roman" w:cs="Times New Roman"/>
        </w:rPr>
        <w:t xml:space="preserve">  238 </w:t>
      </w:r>
      <w:r w:rsidRPr="00B44EFB">
        <w:rPr>
          <w:rFonts w:ascii="Times New Roman" w:hAnsi="Times New Roman" w:cs="Times New Roman"/>
          <w:bCs/>
        </w:rPr>
        <w:t>«О внесении изменений в постановление Администрации</w:t>
      </w:r>
      <w:r w:rsidRPr="00B44EFB">
        <w:rPr>
          <w:rFonts w:ascii="Times New Roman" w:hAnsi="Times New Roman" w:cs="Times New Roman"/>
        </w:rPr>
        <w:t xml:space="preserve"> </w:t>
      </w:r>
      <w:r w:rsidRPr="00B44EFB">
        <w:rPr>
          <w:rFonts w:ascii="Times New Roman" w:hAnsi="Times New Roman" w:cs="Times New Roman"/>
          <w:bCs/>
        </w:rPr>
        <w:t xml:space="preserve">Большеигнатовского муниципального района Республики Мордовия от 17 июля 2023 года №327 «Об  утверждении муниципальной программы </w:t>
      </w:r>
      <w:r w:rsidRPr="00B44EFB">
        <w:rPr>
          <w:rFonts w:ascii="Times New Roman" w:hAnsi="Times New Roman" w:cs="Times New Roman"/>
          <w:bCs/>
          <w:color w:val="000000"/>
        </w:rPr>
        <w:t>«</w:t>
      </w:r>
      <w:r w:rsidRPr="00B44EFB">
        <w:rPr>
          <w:rFonts w:ascii="Times New Roman" w:hAnsi="Times New Roman" w:cs="Times New Roman"/>
          <w:bCs/>
        </w:rPr>
        <w:t>Разработка документов территориального планирования и градостроительного зонирования Большеигнатовского муниципального района Республики Мордовия на 2023-2025 годы»</w:t>
      </w:r>
    </w:p>
    <w:p w:rsidR="00B44EFB" w:rsidRPr="00B44EFB" w:rsidRDefault="00B44EFB" w:rsidP="00B44E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B44EFB" w:rsidRPr="00B44EFB" w:rsidRDefault="00B44EFB" w:rsidP="00B44EFB">
      <w:pPr>
        <w:pStyle w:val="a8"/>
        <w:tabs>
          <w:tab w:val="left" w:pos="708"/>
        </w:tabs>
        <w:jc w:val="center"/>
        <w:rPr>
          <w:rFonts w:ascii="Times New Roman" w:hAnsi="Times New Roman" w:cs="Times New Roman"/>
          <w:b/>
          <w:bCs/>
        </w:rPr>
      </w:pPr>
      <w:r w:rsidRPr="00B44EFB">
        <w:rPr>
          <w:rFonts w:ascii="Times New Roman" w:hAnsi="Times New Roman" w:cs="Times New Roman"/>
          <w:b/>
          <w:bCs/>
        </w:rPr>
        <w:t>П А С П О Р Т</w:t>
      </w:r>
    </w:p>
    <w:p w:rsidR="00B44EFB" w:rsidRPr="00B44EFB" w:rsidRDefault="00B44EFB" w:rsidP="00B44E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44EFB">
        <w:rPr>
          <w:rFonts w:ascii="Times New Roman" w:hAnsi="Times New Roman" w:cs="Times New Roman"/>
          <w:b/>
        </w:rPr>
        <w:t>муниципальной программы «</w:t>
      </w:r>
      <w:r w:rsidRPr="00B44EFB">
        <w:rPr>
          <w:rFonts w:ascii="Times New Roman" w:hAnsi="Times New Roman" w:cs="Times New Roman"/>
          <w:b/>
          <w:bCs/>
        </w:rPr>
        <w:t>Разработка документов территориального</w:t>
      </w:r>
    </w:p>
    <w:p w:rsidR="00B44EFB" w:rsidRPr="00B44EFB" w:rsidRDefault="00B44EFB" w:rsidP="00B44E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44EFB">
        <w:rPr>
          <w:rFonts w:ascii="Times New Roman" w:hAnsi="Times New Roman" w:cs="Times New Roman"/>
          <w:b/>
          <w:bCs/>
        </w:rPr>
        <w:t>планирования и градостроительного зонирования</w:t>
      </w:r>
    </w:p>
    <w:p w:rsidR="00B44EFB" w:rsidRPr="00B44EFB" w:rsidRDefault="00B44EFB" w:rsidP="00B44E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44EFB">
        <w:rPr>
          <w:rFonts w:ascii="Times New Roman" w:hAnsi="Times New Roman" w:cs="Times New Roman"/>
          <w:b/>
          <w:bCs/>
        </w:rPr>
        <w:lastRenderedPageBreak/>
        <w:t>Большеигнатовского муниципального района</w:t>
      </w:r>
    </w:p>
    <w:p w:rsidR="00B44EFB" w:rsidRPr="00B44EFB" w:rsidRDefault="00B44EFB" w:rsidP="00B44EFB">
      <w:pPr>
        <w:pBdr>
          <w:bottom w:val="single" w:sz="12" w:space="1" w:color="auto"/>
        </w:pBdr>
        <w:tabs>
          <w:tab w:val="center" w:pos="4607"/>
          <w:tab w:val="right" w:pos="921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B44EFB">
        <w:rPr>
          <w:rFonts w:ascii="Times New Roman" w:hAnsi="Times New Roman" w:cs="Times New Roman"/>
          <w:b/>
          <w:bCs/>
        </w:rPr>
        <w:tab/>
        <w:t>Республики Мордовия на 2023-2025 годы</w:t>
      </w:r>
      <w:r w:rsidRPr="00B44EFB">
        <w:rPr>
          <w:rFonts w:ascii="Times New Roman" w:hAnsi="Times New Roman" w:cs="Times New Roman"/>
          <w:b/>
        </w:rPr>
        <w:t>»</w:t>
      </w:r>
    </w:p>
    <w:tbl>
      <w:tblPr>
        <w:tblW w:w="10038" w:type="dxa"/>
        <w:tblInd w:w="-4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9"/>
        <w:gridCol w:w="1843"/>
        <w:gridCol w:w="1559"/>
        <w:gridCol w:w="1559"/>
        <w:gridCol w:w="1418"/>
      </w:tblGrid>
      <w:tr w:rsidR="00B44EFB" w:rsidRPr="00B44EFB" w:rsidTr="00B44EFB">
        <w:trPr>
          <w:cantSplit/>
          <w:trHeight w:val="986"/>
        </w:trPr>
        <w:tc>
          <w:tcPr>
            <w:tcW w:w="3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44EFB">
              <w:rPr>
                <w:rFonts w:ascii="Times New Roman" w:hAnsi="Times New Roman" w:cs="Times New Roman"/>
              </w:rPr>
              <w:t xml:space="preserve">Основание разработки муниципальной программы (наименование и номер соответствующего правового акта) </w:t>
            </w:r>
          </w:p>
        </w:tc>
        <w:tc>
          <w:tcPr>
            <w:tcW w:w="63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EFB" w:rsidRPr="00B44EFB" w:rsidRDefault="00B44EFB" w:rsidP="00B44EFB">
            <w:pPr>
              <w:pStyle w:val="ConsPlusNonforma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44EFB">
              <w:rPr>
                <w:rFonts w:ascii="Times New Roman" w:hAnsi="Times New Roman" w:cs="Times New Roman"/>
                <w:sz w:val="22"/>
                <w:szCs w:val="22"/>
              </w:rPr>
              <w:t>Федеральный закон от 06.10.2003г. № 131-Ф3 «Об общих принципах организации местного самоуправления в Российской Федерации», Градостроительный кодекс РФ, Земельный кодекс РФ</w:t>
            </w:r>
          </w:p>
        </w:tc>
      </w:tr>
      <w:tr w:rsidR="00B44EFB" w:rsidRPr="00B44EFB" w:rsidTr="00C46EBC">
        <w:trPr>
          <w:cantSplit/>
        </w:trPr>
        <w:tc>
          <w:tcPr>
            <w:tcW w:w="3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44EFB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44EFB">
              <w:rPr>
                <w:rFonts w:ascii="Times New Roman" w:hAnsi="Times New Roman" w:cs="Times New Roman"/>
              </w:rPr>
              <w:t>Администрация Большеигнатовского  муниципального района Республики Мо</w:t>
            </w:r>
            <w:r w:rsidRPr="00B44EFB">
              <w:rPr>
                <w:rFonts w:ascii="Times New Roman" w:hAnsi="Times New Roman" w:cs="Times New Roman"/>
              </w:rPr>
              <w:t>р</w:t>
            </w:r>
            <w:r w:rsidRPr="00B44EFB">
              <w:rPr>
                <w:rFonts w:ascii="Times New Roman" w:hAnsi="Times New Roman" w:cs="Times New Roman"/>
              </w:rPr>
              <w:t>довия</w:t>
            </w:r>
          </w:p>
        </w:tc>
      </w:tr>
      <w:tr w:rsidR="00B44EFB" w:rsidRPr="00B44EFB" w:rsidTr="00C46EBC">
        <w:trPr>
          <w:cantSplit/>
        </w:trPr>
        <w:tc>
          <w:tcPr>
            <w:tcW w:w="3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44EFB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3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44EFB">
              <w:rPr>
                <w:rFonts w:ascii="Times New Roman" w:hAnsi="Times New Roman" w:cs="Times New Roman"/>
              </w:rPr>
              <w:t>Администрация Большеигнатовского муниципального района Республики Мордовия, сельские поселения Большеигн</w:t>
            </w:r>
            <w:r w:rsidRPr="00B44EFB">
              <w:rPr>
                <w:rFonts w:ascii="Times New Roman" w:hAnsi="Times New Roman" w:cs="Times New Roman"/>
              </w:rPr>
              <w:t>а</w:t>
            </w:r>
            <w:r w:rsidRPr="00B44EFB">
              <w:rPr>
                <w:rFonts w:ascii="Times New Roman" w:hAnsi="Times New Roman" w:cs="Times New Roman"/>
              </w:rPr>
              <w:t>товского муниципального района</w:t>
            </w:r>
          </w:p>
        </w:tc>
      </w:tr>
      <w:tr w:rsidR="00B44EFB" w:rsidRPr="00B44EFB" w:rsidTr="00B44EFB">
        <w:trPr>
          <w:cantSplit/>
          <w:trHeight w:val="4777"/>
        </w:trPr>
        <w:tc>
          <w:tcPr>
            <w:tcW w:w="3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44EFB">
              <w:rPr>
                <w:rFonts w:ascii="Times New Roman" w:hAnsi="Times New Roman" w:cs="Times New Roman"/>
              </w:rPr>
              <w:t xml:space="preserve">Цели муниципальной программы </w:t>
            </w:r>
          </w:p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Цели Программы:</w:t>
            </w:r>
          </w:p>
          <w:p w:rsidR="00B44EFB" w:rsidRPr="00B44EFB" w:rsidRDefault="00B44EFB" w:rsidP="00B44EFB">
            <w:pPr>
              <w:pStyle w:val="afd"/>
              <w:spacing w:before="0" w:beforeAutospacing="0" w:after="0" w:afterAutospacing="0"/>
              <w:jc w:val="both"/>
              <w:rPr>
                <w:rStyle w:val="af"/>
                <w:b w:val="0"/>
                <w:sz w:val="22"/>
                <w:szCs w:val="22"/>
              </w:rPr>
            </w:pPr>
            <w:r w:rsidRPr="00B44EFB">
              <w:rPr>
                <w:rStyle w:val="af"/>
                <w:b w:val="0"/>
                <w:sz w:val="22"/>
                <w:szCs w:val="22"/>
              </w:rPr>
              <w:t xml:space="preserve">-создание благоприятных условий жизнедеятельности и здоровья населения </w:t>
            </w:r>
            <w:r w:rsidRPr="00B44EFB">
              <w:rPr>
                <w:sz w:val="22"/>
                <w:szCs w:val="22"/>
              </w:rPr>
              <w:t xml:space="preserve">на территории района и поселений; </w:t>
            </w:r>
          </w:p>
          <w:p w:rsidR="00B44EFB" w:rsidRPr="00B44EFB" w:rsidRDefault="00B44EFB" w:rsidP="00B44EFB">
            <w:pPr>
              <w:pStyle w:val="afd"/>
              <w:spacing w:before="0" w:beforeAutospacing="0" w:after="0" w:afterAutospacing="0"/>
              <w:jc w:val="both"/>
              <w:rPr>
                <w:rStyle w:val="af"/>
                <w:b w:val="0"/>
                <w:sz w:val="22"/>
                <w:szCs w:val="22"/>
              </w:rPr>
            </w:pPr>
            <w:r w:rsidRPr="00B44EFB">
              <w:rPr>
                <w:rStyle w:val="af"/>
                <w:sz w:val="22"/>
                <w:szCs w:val="22"/>
              </w:rPr>
              <w:t xml:space="preserve">- </w:t>
            </w:r>
            <w:r w:rsidRPr="00B44EFB">
              <w:rPr>
                <w:rStyle w:val="af"/>
                <w:b w:val="0"/>
                <w:sz w:val="22"/>
                <w:szCs w:val="22"/>
              </w:rPr>
              <w:t>создания условий для устойчивого развития территории поселений, сохранения окружающей среды и объектов культурного наследия;</w:t>
            </w:r>
          </w:p>
          <w:p w:rsidR="00B44EFB" w:rsidRPr="00B44EFB" w:rsidRDefault="00B44EFB" w:rsidP="00B44EFB">
            <w:pPr>
              <w:spacing w:after="0" w:line="240" w:lineRule="auto"/>
              <w:ind w:left="50" w:right="50"/>
              <w:jc w:val="both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-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      </w:r>
          </w:p>
          <w:p w:rsidR="00B44EFB" w:rsidRPr="00B44EFB" w:rsidRDefault="00B44EFB" w:rsidP="00B44EFB">
            <w:pPr>
              <w:spacing w:after="0" w:line="240" w:lineRule="auto"/>
              <w:ind w:right="50"/>
              <w:jc w:val="both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- защита территории поселения от неблагоприятных воздействий природного и техногенного характера, а также создания условий для реализации определенных законодательством Российской Федерации социальных гарантий граждан;</w:t>
            </w:r>
          </w:p>
          <w:p w:rsidR="00B44EFB" w:rsidRPr="00B44EFB" w:rsidRDefault="00B44EFB" w:rsidP="00B44EFB">
            <w:pPr>
              <w:pStyle w:val="afd"/>
              <w:spacing w:before="0" w:beforeAutospacing="0" w:after="0" w:afterAutospacing="0"/>
              <w:jc w:val="both"/>
              <w:rPr>
                <w:rStyle w:val="af"/>
                <w:b w:val="0"/>
                <w:sz w:val="22"/>
                <w:szCs w:val="22"/>
              </w:rPr>
            </w:pPr>
            <w:r w:rsidRPr="00B44EFB">
              <w:rPr>
                <w:rStyle w:val="af"/>
                <w:b w:val="0"/>
                <w:sz w:val="22"/>
                <w:szCs w:val="22"/>
              </w:rPr>
              <w:t>- 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строительства;</w:t>
            </w:r>
          </w:p>
          <w:p w:rsidR="00B44EFB" w:rsidRPr="00B44EFB" w:rsidRDefault="00B44EFB" w:rsidP="00B44E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4EFB">
              <w:rPr>
                <w:rStyle w:val="af"/>
                <w:rFonts w:ascii="Times New Roman" w:hAnsi="Times New Roman" w:cs="Times New Roman"/>
                <w:b w:val="0"/>
              </w:rPr>
              <w:t>- выполнение экологических требований, санитарных правил и нормативов, рационального использования природных ресурсов;</w:t>
            </w:r>
          </w:p>
        </w:tc>
      </w:tr>
      <w:tr w:rsidR="00B44EFB" w:rsidRPr="00B44EFB" w:rsidTr="00B44EFB">
        <w:trPr>
          <w:cantSplit/>
          <w:trHeight w:val="679"/>
        </w:trPr>
        <w:tc>
          <w:tcPr>
            <w:tcW w:w="3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B44EFB" w:rsidRPr="00B44EFB" w:rsidRDefault="00B44EFB" w:rsidP="00B44EFB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B44EFB" w:rsidRPr="00B44EFB" w:rsidRDefault="00B44EFB" w:rsidP="00B44EFB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37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44EFB">
              <w:rPr>
                <w:rFonts w:ascii="Times New Roman" w:hAnsi="Times New Roman" w:cs="Times New Roman"/>
              </w:rPr>
              <w:t>-создание предпосылок п</w:t>
            </w:r>
            <w:r w:rsidRPr="00B44EFB">
              <w:rPr>
                <w:rFonts w:ascii="Times New Roman" w:hAnsi="Times New Roman" w:cs="Times New Roman"/>
              </w:rPr>
              <w:t>о</w:t>
            </w:r>
            <w:r w:rsidRPr="00B44EFB">
              <w:rPr>
                <w:rFonts w:ascii="Times New Roman" w:hAnsi="Times New Roman" w:cs="Times New Roman"/>
              </w:rPr>
              <w:t>вышения эффективности управления развития территории  за счет подготовки проекта системы решений по стратегии развития территории</w:t>
            </w:r>
          </w:p>
        </w:tc>
      </w:tr>
      <w:tr w:rsidR="00B44EFB" w:rsidRPr="00B44EFB" w:rsidTr="00B44EFB">
        <w:trPr>
          <w:cantSplit/>
          <w:trHeight w:val="4122"/>
        </w:trPr>
        <w:tc>
          <w:tcPr>
            <w:tcW w:w="3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44EFB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- планирование развития территории для установления функциональных зон, зон план</w:t>
            </w:r>
            <w:r w:rsidRPr="00B44EFB">
              <w:rPr>
                <w:rFonts w:ascii="Times New Roman" w:hAnsi="Times New Roman" w:cs="Times New Roman"/>
              </w:rPr>
              <w:t>и</w:t>
            </w:r>
            <w:r w:rsidRPr="00B44EFB">
              <w:rPr>
                <w:rFonts w:ascii="Times New Roman" w:hAnsi="Times New Roman" w:cs="Times New Roman"/>
              </w:rPr>
              <w:t>руемого размещения объектов капитального строительства, зон с особыми условиями и</w:t>
            </w:r>
            <w:r w:rsidRPr="00B44EFB">
              <w:rPr>
                <w:rFonts w:ascii="Times New Roman" w:hAnsi="Times New Roman" w:cs="Times New Roman"/>
              </w:rPr>
              <w:t>с</w:t>
            </w:r>
            <w:r w:rsidRPr="00B44EFB">
              <w:rPr>
                <w:rFonts w:ascii="Times New Roman" w:hAnsi="Times New Roman" w:cs="Times New Roman"/>
              </w:rPr>
              <w:t>пользования территорий</w:t>
            </w:r>
          </w:p>
          <w:p w:rsidR="00B44EFB" w:rsidRPr="00B44EFB" w:rsidRDefault="00B44EFB" w:rsidP="00B44E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- разработка схемы развития внешнего тран</w:t>
            </w:r>
            <w:r w:rsidRPr="00B44EFB">
              <w:rPr>
                <w:rFonts w:ascii="Times New Roman" w:hAnsi="Times New Roman" w:cs="Times New Roman"/>
              </w:rPr>
              <w:t>с</w:t>
            </w:r>
            <w:r w:rsidRPr="00B44EFB">
              <w:rPr>
                <w:rFonts w:ascii="Times New Roman" w:hAnsi="Times New Roman" w:cs="Times New Roman"/>
              </w:rPr>
              <w:t>порта, улично-дорожной сети, инженерной подготовки и защиты территории</w:t>
            </w:r>
          </w:p>
          <w:p w:rsidR="00B44EFB" w:rsidRPr="00B44EFB" w:rsidRDefault="00B44EFB" w:rsidP="00B44E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- разработка схемы границ территории объе</w:t>
            </w:r>
            <w:r w:rsidRPr="00B44EFB">
              <w:rPr>
                <w:rFonts w:ascii="Times New Roman" w:hAnsi="Times New Roman" w:cs="Times New Roman"/>
              </w:rPr>
              <w:t>к</w:t>
            </w:r>
            <w:r w:rsidRPr="00B44EFB">
              <w:rPr>
                <w:rFonts w:ascii="Times New Roman" w:hAnsi="Times New Roman" w:cs="Times New Roman"/>
              </w:rPr>
              <w:t>тов культурного наследия</w:t>
            </w:r>
          </w:p>
          <w:p w:rsidR="00B44EFB" w:rsidRPr="00B44EFB" w:rsidRDefault="00B44EFB" w:rsidP="00B44E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- разработка схемы функционального зонир</w:t>
            </w:r>
            <w:r w:rsidRPr="00B44EFB">
              <w:rPr>
                <w:rFonts w:ascii="Times New Roman" w:hAnsi="Times New Roman" w:cs="Times New Roman"/>
              </w:rPr>
              <w:t>о</w:t>
            </w:r>
            <w:r w:rsidRPr="00B44EFB">
              <w:rPr>
                <w:rFonts w:ascii="Times New Roman" w:hAnsi="Times New Roman" w:cs="Times New Roman"/>
              </w:rPr>
              <w:t>вания с отображением параметров планиру</w:t>
            </w:r>
            <w:r w:rsidRPr="00B44EFB">
              <w:rPr>
                <w:rFonts w:ascii="Times New Roman" w:hAnsi="Times New Roman" w:cs="Times New Roman"/>
              </w:rPr>
              <w:t>е</w:t>
            </w:r>
            <w:r w:rsidRPr="00B44EFB">
              <w:rPr>
                <w:rFonts w:ascii="Times New Roman" w:hAnsi="Times New Roman" w:cs="Times New Roman"/>
              </w:rPr>
              <w:t>мого развития</w:t>
            </w:r>
          </w:p>
          <w:p w:rsidR="00B44EFB" w:rsidRPr="00B44EFB" w:rsidRDefault="00B44EFB" w:rsidP="00B44E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- проведение анализа состояния соответс</w:t>
            </w:r>
            <w:r w:rsidRPr="00B44EFB">
              <w:rPr>
                <w:rFonts w:ascii="Times New Roman" w:hAnsi="Times New Roman" w:cs="Times New Roman"/>
              </w:rPr>
              <w:t>т</w:t>
            </w:r>
            <w:r w:rsidRPr="00B44EFB">
              <w:rPr>
                <w:rFonts w:ascii="Times New Roman" w:hAnsi="Times New Roman" w:cs="Times New Roman"/>
              </w:rPr>
              <w:t>вующей территории, проблем и направлений ее комплексного развития</w:t>
            </w:r>
          </w:p>
          <w:p w:rsidR="00B44EFB" w:rsidRPr="00B44EFB" w:rsidRDefault="00B44EFB" w:rsidP="00B44E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- обоснование предложений по территориал</w:t>
            </w:r>
            <w:r w:rsidRPr="00B44EFB">
              <w:rPr>
                <w:rFonts w:ascii="Times New Roman" w:hAnsi="Times New Roman" w:cs="Times New Roman"/>
              </w:rPr>
              <w:t>ь</w:t>
            </w:r>
            <w:r w:rsidRPr="00B44EFB">
              <w:rPr>
                <w:rFonts w:ascii="Times New Roman" w:hAnsi="Times New Roman" w:cs="Times New Roman"/>
              </w:rPr>
              <w:t>ному планированию</w:t>
            </w:r>
          </w:p>
          <w:p w:rsidR="00B44EFB" w:rsidRPr="00B44EFB" w:rsidRDefault="00B44EFB" w:rsidP="00B44E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  <w:color w:val="000000"/>
              </w:rPr>
              <w:t>-  разработка свода нормативно-правовых актов регулирующих градостроительные и земельно-имущественные отношения на территории поселения - правил землепользования и застройки</w:t>
            </w:r>
          </w:p>
        </w:tc>
      </w:tr>
      <w:tr w:rsidR="00B44EFB" w:rsidRPr="00B44EFB" w:rsidTr="00B44EFB">
        <w:trPr>
          <w:cantSplit/>
          <w:trHeight w:val="2248"/>
        </w:trPr>
        <w:tc>
          <w:tcPr>
            <w:tcW w:w="3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44EFB">
              <w:rPr>
                <w:rFonts w:ascii="Times New Roman" w:hAnsi="Times New Roman" w:cs="Times New Roman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3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1. Разработка документов территориального планирования муниципальных образований сельских поселений Большеигнатовского муниципального района Республики Мордовия;</w:t>
            </w:r>
          </w:p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2. Разработка проекта внесения изменений в  Схему территориального планирования Большеигнатовского муниципального района Республики Мордовия;</w:t>
            </w:r>
          </w:p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3. Разработка документов градостроительного зонирования образований сельских поселений Большеигнатовского муниципальн</w:t>
            </w:r>
            <w:r>
              <w:rPr>
                <w:rFonts w:ascii="Times New Roman" w:hAnsi="Times New Roman" w:cs="Times New Roman"/>
              </w:rPr>
              <w:t>ого района Республики Мордовия</w:t>
            </w:r>
          </w:p>
        </w:tc>
      </w:tr>
      <w:tr w:rsidR="00B44EFB" w:rsidRPr="00B44EFB" w:rsidTr="00B44EFB">
        <w:trPr>
          <w:cantSplit/>
        </w:trPr>
        <w:tc>
          <w:tcPr>
            <w:tcW w:w="3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44EFB">
              <w:rPr>
                <w:rFonts w:ascii="Times New Roman" w:hAnsi="Times New Roman" w:cs="Times New Roman"/>
              </w:rPr>
              <w:t xml:space="preserve">Сроки и этапы реализации муниципальной программы </w:t>
            </w:r>
          </w:p>
        </w:tc>
        <w:tc>
          <w:tcPr>
            <w:tcW w:w="637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44EFB">
              <w:rPr>
                <w:rFonts w:ascii="Times New Roman" w:hAnsi="Times New Roman" w:cs="Times New Roman"/>
              </w:rPr>
              <w:t>2023 -2025 годы</w:t>
            </w:r>
          </w:p>
        </w:tc>
      </w:tr>
      <w:tr w:rsidR="00B44EFB" w:rsidRPr="00B44EFB" w:rsidTr="00B44EFB">
        <w:trPr>
          <w:cantSplit/>
          <w:trHeight w:val="424"/>
        </w:trPr>
        <w:tc>
          <w:tcPr>
            <w:tcW w:w="3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44EFB">
              <w:rPr>
                <w:rFonts w:ascii="Times New Roman" w:hAnsi="Times New Roman" w:cs="Times New Roman"/>
              </w:rPr>
              <w:t>Объемы финансового обеспечения муниципальной программы, в том числе по годам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44EFB">
              <w:rPr>
                <w:rFonts w:ascii="Times New Roman" w:hAnsi="Times New Roman" w:cs="Times New Roman"/>
              </w:rPr>
              <w:t>расходы (тыс. руб.)</w:t>
            </w:r>
          </w:p>
        </w:tc>
      </w:tr>
      <w:tr w:rsidR="00B44EFB" w:rsidRPr="00B44EFB" w:rsidTr="00B44EFB">
        <w:trPr>
          <w:cantSplit/>
          <w:trHeight w:val="2075"/>
        </w:trPr>
        <w:tc>
          <w:tcPr>
            <w:tcW w:w="3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Calibri" w:hAnsi="Times New Roman" w:cs="Times New Roman"/>
                <w:lang w:eastAsia="en-US"/>
              </w:rPr>
            </w:pPr>
            <w:r w:rsidRPr="00B44EFB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44EF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44EFB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44EFB">
              <w:rPr>
                <w:rFonts w:ascii="Times New Roman" w:hAnsi="Times New Roman" w:cs="Times New Roman"/>
              </w:rPr>
              <w:t>2025</w:t>
            </w:r>
          </w:p>
        </w:tc>
      </w:tr>
      <w:tr w:rsidR="00B44EFB" w:rsidRPr="00B44EFB" w:rsidTr="00B44EFB">
        <w:trPr>
          <w:cantSplit/>
        </w:trPr>
        <w:tc>
          <w:tcPr>
            <w:tcW w:w="36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jc w:val="both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44EFB">
              <w:rPr>
                <w:rFonts w:ascii="Times New Roman" w:hAnsi="Times New Roman" w:cs="Times New Roman"/>
                <w:b/>
              </w:rPr>
              <w:t>2 112,16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44EFB">
              <w:rPr>
                <w:rFonts w:ascii="Times New Roman" w:eastAsia="Calibri" w:hAnsi="Times New Roman" w:cs="Times New Roman"/>
                <w:b/>
                <w:lang w:eastAsia="en-US"/>
              </w:rPr>
              <w:t>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44EFB">
              <w:rPr>
                <w:rFonts w:ascii="Times New Roman" w:eastAsia="Calibri" w:hAnsi="Times New Roman" w:cs="Times New Roman"/>
                <w:b/>
                <w:lang w:eastAsia="en-US"/>
              </w:rPr>
              <w:t>632,16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44EFB">
              <w:rPr>
                <w:rFonts w:ascii="Times New Roman" w:eastAsia="Calibri" w:hAnsi="Times New Roman" w:cs="Times New Roman"/>
                <w:b/>
                <w:lang w:eastAsia="en-US"/>
              </w:rPr>
              <w:t>1 160, 0</w:t>
            </w:r>
          </w:p>
        </w:tc>
      </w:tr>
      <w:tr w:rsidR="00B44EFB" w:rsidRPr="00B44EFB" w:rsidTr="00C46EBC">
        <w:trPr>
          <w:cantSplit/>
        </w:trPr>
        <w:tc>
          <w:tcPr>
            <w:tcW w:w="3659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jc w:val="both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бюджет Большеигнатовского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eastAsia="Calibri" w:hAnsi="Times New Roman" w:cs="Times New Roman"/>
                <w:lang w:eastAsia="en-US"/>
              </w:rPr>
              <w:t>105,61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eastAsia="Calibri" w:hAnsi="Times New Roman" w:cs="Times New Roman"/>
                <w:lang w:eastAsia="en-US"/>
              </w:rPr>
              <w:t>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eastAsia="Calibri" w:hAnsi="Times New Roman" w:cs="Times New Roman"/>
                <w:lang w:eastAsia="en-US"/>
              </w:rPr>
              <w:t>31,61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eastAsia="Calibri" w:hAnsi="Times New Roman" w:cs="Times New Roman"/>
                <w:lang w:eastAsia="en-US"/>
              </w:rPr>
              <w:t>58,00</w:t>
            </w:r>
          </w:p>
        </w:tc>
      </w:tr>
      <w:tr w:rsidR="00B44EFB" w:rsidRPr="00B44EFB" w:rsidTr="00B44EFB">
        <w:trPr>
          <w:cantSplit/>
          <w:trHeight w:val="200"/>
        </w:trPr>
        <w:tc>
          <w:tcPr>
            <w:tcW w:w="3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jc w:val="both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республиканский 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44EFB">
              <w:rPr>
                <w:rFonts w:ascii="Times New Roman" w:eastAsia="Calibri" w:hAnsi="Times New Roman" w:cs="Times New Roman"/>
                <w:lang w:eastAsia="en-US"/>
              </w:rPr>
              <w:t>2 006,55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44EFB">
              <w:rPr>
                <w:rFonts w:ascii="Times New Roman" w:eastAsia="Calibri" w:hAnsi="Times New Roman" w:cs="Times New Roman"/>
                <w:lang w:eastAsia="en-US"/>
              </w:rPr>
              <w:t>304,00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44EFB">
              <w:rPr>
                <w:rFonts w:ascii="Times New Roman" w:eastAsia="Calibri" w:hAnsi="Times New Roman" w:cs="Times New Roman"/>
                <w:lang w:eastAsia="en-US"/>
              </w:rPr>
              <w:t>600,55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44EFB">
              <w:rPr>
                <w:rFonts w:ascii="Times New Roman" w:eastAsia="Calibri" w:hAnsi="Times New Roman" w:cs="Times New Roman"/>
                <w:lang w:eastAsia="en-US"/>
              </w:rPr>
              <w:t>1 102,00</w:t>
            </w:r>
          </w:p>
        </w:tc>
      </w:tr>
      <w:tr w:rsidR="00B44EFB" w:rsidRPr="00B44EFB" w:rsidTr="00B44EFB">
        <w:trPr>
          <w:cantSplit/>
          <w:trHeight w:val="2096"/>
        </w:trPr>
        <w:tc>
          <w:tcPr>
            <w:tcW w:w="3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44EFB">
              <w:rPr>
                <w:rFonts w:ascii="Times New Roman" w:hAnsi="Times New Roman" w:cs="Times New Roman"/>
              </w:rPr>
              <w:t>Целевые показатели муниципальной программы (индикаторы)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4EFB" w:rsidRPr="00B44EFB" w:rsidRDefault="00B44EFB" w:rsidP="00B44EFB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44EFB">
              <w:rPr>
                <w:rFonts w:ascii="Times New Roman" w:hAnsi="Times New Roman" w:cs="Times New Roman"/>
                <w:sz w:val="22"/>
                <w:szCs w:val="22"/>
              </w:rPr>
              <w:t>1. Количество утвержденных (измененных) генеральных планов сельских поселений Большеигнатовского муниципального района</w:t>
            </w:r>
          </w:p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2. Количество утвержденных (измененных) правил землепользования и застройки сельских поселений Большеигнатовского муниципального района</w:t>
            </w:r>
          </w:p>
          <w:p w:rsidR="00B44EFB" w:rsidRPr="00B44EFB" w:rsidRDefault="00B44EFB" w:rsidP="00B44E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44EFB">
              <w:rPr>
                <w:rFonts w:ascii="Times New Roman" w:hAnsi="Times New Roman" w:cs="Times New Roman"/>
              </w:rPr>
              <w:t>3. Разработка проекта внесения изменений в  Схему территориального планирования Большеигнатовского муниципального района Республики Мордовия</w:t>
            </w:r>
          </w:p>
        </w:tc>
      </w:tr>
    </w:tbl>
    <w:p w:rsidR="00B44EFB" w:rsidRPr="00B44EFB" w:rsidRDefault="00B44EFB" w:rsidP="00B44EF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lang w:eastAsia="en-US"/>
        </w:rPr>
      </w:pPr>
    </w:p>
    <w:p w:rsidR="00B44EFB" w:rsidRPr="00B44EFB" w:rsidRDefault="00B44EFB" w:rsidP="00B44EFB">
      <w:pPr>
        <w:autoSpaceDE w:val="0"/>
        <w:autoSpaceDN w:val="0"/>
        <w:adjustRightInd w:val="0"/>
        <w:spacing w:after="0" w:line="240" w:lineRule="auto"/>
        <w:ind w:left="4820" w:firstLine="7654"/>
        <w:jc w:val="right"/>
        <w:rPr>
          <w:rFonts w:ascii="Times New Roman" w:hAnsi="Times New Roman" w:cs="Times New Roman"/>
        </w:rPr>
      </w:pPr>
      <w:r w:rsidRPr="00B44EFB">
        <w:rPr>
          <w:rFonts w:ascii="Times New Roman" w:hAnsi="Times New Roman" w:cs="Times New Roman"/>
        </w:rPr>
        <w:t xml:space="preserve">               Приложение №</w:t>
      </w:r>
      <w:r w:rsidR="00D2665C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B44EFB">
        <w:rPr>
          <w:rFonts w:ascii="Times New Roman" w:hAnsi="Times New Roman" w:cs="Times New Roman"/>
        </w:rPr>
        <w:t xml:space="preserve">3 к постановлению Администрации Большеигнатовского муниципального района Республики Мордовия от </w:t>
      </w:r>
      <w:r>
        <w:rPr>
          <w:rFonts w:ascii="Times New Roman" w:hAnsi="Times New Roman" w:cs="Times New Roman"/>
        </w:rPr>
        <w:t>18.06.2024г. № 238</w:t>
      </w:r>
      <w:r w:rsidRPr="00B44EFB">
        <w:rPr>
          <w:rFonts w:ascii="Times New Roman" w:hAnsi="Times New Roman" w:cs="Times New Roman"/>
          <w:bCs/>
        </w:rPr>
        <w:t xml:space="preserve"> </w:t>
      </w:r>
      <w:r w:rsidRPr="00B44EFB">
        <w:rPr>
          <w:rFonts w:ascii="Times New Roman" w:hAnsi="Times New Roman" w:cs="Times New Roman"/>
          <w:bCs/>
        </w:rPr>
        <w:t>«О внесении изменений в постановление Администрации</w:t>
      </w:r>
      <w:r w:rsidRPr="00B44EFB">
        <w:rPr>
          <w:rFonts w:ascii="Times New Roman" w:hAnsi="Times New Roman" w:cs="Times New Roman"/>
        </w:rPr>
        <w:t xml:space="preserve"> </w:t>
      </w:r>
      <w:r w:rsidRPr="00B44EFB">
        <w:rPr>
          <w:rFonts w:ascii="Times New Roman" w:hAnsi="Times New Roman" w:cs="Times New Roman"/>
          <w:bCs/>
        </w:rPr>
        <w:t xml:space="preserve">Большеигнатовского муниципального района Республики Мордовия от 17 июля 2023 года №327 «Об  утверждении муниципальной программы </w:t>
      </w:r>
      <w:r w:rsidRPr="00B44EFB">
        <w:rPr>
          <w:rFonts w:ascii="Times New Roman" w:hAnsi="Times New Roman" w:cs="Times New Roman"/>
          <w:bCs/>
          <w:color w:val="000000"/>
        </w:rPr>
        <w:t>«</w:t>
      </w:r>
      <w:r w:rsidRPr="00B44EFB">
        <w:rPr>
          <w:rFonts w:ascii="Times New Roman" w:hAnsi="Times New Roman" w:cs="Times New Roman"/>
          <w:bCs/>
        </w:rPr>
        <w:t>Разработка документов территориального планирования и градостроительного зонирования Большеигнатовского муниципального района Республики Мордовия на 2023-2025 годы»</w:t>
      </w:r>
    </w:p>
    <w:p w:rsidR="00B44EFB" w:rsidRPr="00B44EFB" w:rsidRDefault="00B44EFB" w:rsidP="00B44E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44EF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</w:t>
      </w:r>
    </w:p>
    <w:p w:rsidR="00B44EFB" w:rsidRPr="00B44EFB" w:rsidRDefault="00B44EFB" w:rsidP="00B44E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44EFB">
        <w:rPr>
          <w:rFonts w:ascii="Times New Roman" w:hAnsi="Times New Roman" w:cs="Times New Roman"/>
          <w:b/>
        </w:rPr>
        <w:t>Сведения</w:t>
      </w:r>
    </w:p>
    <w:p w:rsidR="00B44EFB" w:rsidRPr="00B44EFB" w:rsidRDefault="00B44EFB" w:rsidP="00B44E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44EFB">
        <w:rPr>
          <w:rFonts w:ascii="Times New Roman" w:hAnsi="Times New Roman" w:cs="Times New Roman"/>
          <w:b/>
        </w:rPr>
        <w:t>об объемах и источниках финансового обеспечения муниципальной программы</w:t>
      </w:r>
      <w:r w:rsidRPr="00B44EFB">
        <w:rPr>
          <w:rFonts w:ascii="Times New Roman" w:hAnsi="Times New Roman" w:cs="Times New Roman"/>
        </w:rPr>
        <w:t xml:space="preserve"> </w:t>
      </w:r>
    </w:p>
    <w:p w:rsidR="00B44EFB" w:rsidRPr="00B44EFB" w:rsidRDefault="00B44EFB" w:rsidP="00B44EFB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</w:rPr>
      </w:pPr>
      <w:r w:rsidRPr="00B44EFB">
        <w:rPr>
          <w:rFonts w:ascii="Times New Roman" w:hAnsi="Times New Roman" w:cs="Times New Roman"/>
          <w:b/>
        </w:rPr>
        <w:t xml:space="preserve">«Разработка документов территориального планирования и градостроительного зонирования  </w:t>
      </w:r>
      <w:r w:rsidRPr="00B44EFB">
        <w:rPr>
          <w:rFonts w:ascii="Times New Roman" w:hAnsi="Times New Roman" w:cs="Times New Roman"/>
          <w:b/>
          <w:bCs/>
        </w:rPr>
        <w:t>Большеигнатовского муниципального района Республики Мордовия на 2023-2025 годы</w:t>
      </w:r>
      <w:r w:rsidRPr="00B44EFB">
        <w:rPr>
          <w:rFonts w:ascii="Times New Roman" w:hAnsi="Times New Roman" w:cs="Times New Roman"/>
          <w:b/>
        </w:rPr>
        <w:t>»</w:t>
      </w:r>
    </w:p>
    <w:p w:rsidR="00B44EFB" w:rsidRPr="00B44EFB" w:rsidRDefault="00B44EFB" w:rsidP="00B44E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tbl>
      <w:tblPr>
        <w:tblpPr w:leftFromText="180" w:rightFromText="180" w:vertAnchor="text" w:tblpX="-1201" w:tblpY="1"/>
        <w:tblOverlap w:val="never"/>
        <w:tblW w:w="11273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75"/>
        <w:gridCol w:w="2677"/>
        <w:gridCol w:w="2551"/>
        <w:gridCol w:w="1559"/>
        <w:gridCol w:w="992"/>
        <w:gridCol w:w="851"/>
        <w:gridCol w:w="1134"/>
        <w:gridCol w:w="1134"/>
      </w:tblGrid>
      <w:tr w:rsidR="00B44EFB" w:rsidRPr="00B44EFB" w:rsidTr="00B44EFB"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pStyle w:val="ConsPlusCell"/>
              <w:jc w:val="center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pStyle w:val="ConsPlusCell"/>
              <w:jc w:val="center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 xml:space="preserve">Ответственный исполнитель </w:t>
            </w:r>
            <w:r w:rsidRPr="00B44EFB">
              <w:rPr>
                <w:sz w:val="22"/>
                <w:szCs w:val="22"/>
              </w:rPr>
              <w:lastRenderedPageBreak/>
              <w:t>(соисполнитель, участник)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pStyle w:val="ConsPlusCell"/>
              <w:jc w:val="center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lastRenderedPageBreak/>
              <w:t>Источники финансирован</w:t>
            </w:r>
            <w:r w:rsidRPr="00B44EFB">
              <w:rPr>
                <w:sz w:val="22"/>
                <w:szCs w:val="22"/>
              </w:rPr>
              <w:lastRenderedPageBreak/>
              <w:t>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pStyle w:val="ConsPlusCell"/>
              <w:jc w:val="center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lastRenderedPageBreak/>
              <w:t>Объемы</w:t>
            </w:r>
          </w:p>
          <w:p w:rsidR="00B44EFB" w:rsidRPr="00B44EFB" w:rsidRDefault="00B44EFB" w:rsidP="00B44EFB">
            <w:pPr>
              <w:pStyle w:val="ConsPlusCell"/>
              <w:jc w:val="center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финанси</w:t>
            </w:r>
            <w:r w:rsidRPr="00B44EFB">
              <w:rPr>
                <w:sz w:val="22"/>
                <w:szCs w:val="22"/>
              </w:rPr>
              <w:lastRenderedPageBreak/>
              <w:t>рования, всего, тыс.руб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pStyle w:val="ConsPlusCell"/>
              <w:jc w:val="center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lastRenderedPageBreak/>
              <w:t xml:space="preserve">в том числе по годам реализации </w:t>
            </w:r>
          </w:p>
        </w:tc>
      </w:tr>
      <w:tr w:rsidR="00B44EFB" w:rsidRPr="00B44EFB" w:rsidTr="00B44EFB"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pStyle w:val="ConsPlusCell"/>
              <w:jc w:val="center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 xml:space="preserve">2023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pStyle w:val="ConsPlusCell"/>
              <w:jc w:val="center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 xml:space="preserve">2024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pStyle w:val="ConsPlusCell"/>
              <w:jc w:val="center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2025 год</w:t>
            </w:r>
          </w:p>
        </w:tc>
      </w:tr>
      <w:tr w:rsidR="00B44EFB" w:rsidRPr="00B44EFB" w:rsidTr="00B44EFB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pStyle w:val="ConsPlusCell"/>
              <w:jc w:val="center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pStyle w:val="ConsPlusCell"/>
              <w:jc w:val="center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pStyle w:val="ConsPlusCell"/>
              <w:jc w:val="center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pStyle w:val="ConsPlusCell"/>
              <w:jc w:val="center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pStyle w:val="ConsPlusCell"/>
              <w:jc w:val="center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pStyle w:val="ConsPlusCell"/>
              <w:jc w:val="center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jc w:val="center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7</w:t>
            </w:r>
          </w:p>
        </w:tc>
      </w:tr>
      <w:tr w:rsidR="00B44EFB" w:rsidRPr="00B44EFB" w:rsidTr="00B44EFB">
        <w:trPr>
          <w:trHeight w:val="322"/>
        </w:trPr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1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Всего по муниципальной программе</w:t>
            </w:r>
          </w:p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bCs/>
                <w:sz w:val="22"/>
                <w:szCs w:val="22"/>
              </w:rPr>
              <w:t>Управление градостроительства, архитектуры и ЖКХ Администрации Большеигнатовского муниципального района</w:t>
            </w:r>
            <w:r w:rsidRPr="00B44EFB">
              <w:rPr>
                <w:sz w:val="22"/>
                <w:szCs w:val="22"/>
              </w:rPr>
              <w:t xml:space="preserve"> Республики Мордовия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  <w:r w:rsidRPr="00B44EFB">
              <w:rPr>
                <w:b/>
                <w:sz w:val="22"/>
                <w:szCs w:val="22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4EFB">
              <w:rPr>
                <w:rFonts w:ascii="Times New Roman" w:hAnsi="Times New Roman" w:cs="Times New Roman"/>
                <w:b/>
              </w:rPr>
              <w:t>2 112,16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  <w:r w:rsidRPr="00B44EFB">
              <w:rPr>
                <w:b/>
                <w:sz w:val="22"/>
                <w:szCs w:val="22"/>
              </w:rPr>
              <w:t>320, 00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  <w:r w:rsidRPr="00B44EFB">
              <w:rPr>
                <w:b/>
                <w:sz w:val="22"/>
                <w:szCs w:val="22"/>
              </w:rPr>
              <w:t>632,16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  <w:r w:rsidRPr="00B44EFB">
              <w:rPr>
                <w:b/>
                <w:sz w:val="22"/>
                <w:szCs w:val="22"/>
              </w:rPr>
              <w:t>1 160,00</w:t>
            </w:r>
          </w:p>
        </w:tc>
      </w:tr>
      <w:tr w:rsidR="00B44EFB" w:rsidRPr="00B44EFB" w:rsidTr="00B44EFB"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бюджет Большеигнатовского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105,61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31,61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58,00</w:t>
            </w:r>
          </w:p>
        </w:tc>
      </w:tr>
      <w:tr w:rsidR="00B44EFB" w:rsidRPr="00B44EFB" w:rsidTr="00B44EFB">
        <w:trPr>
          <w:trHeight w:val="473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 xml:space="preserve">республиканский бюджет </w:t>
            </w:r>
          </w:p>
          <w:p w:rsidR="00B44EFB" w:rsidRPr="00B44EFB" w:rsidRDefault="00B44EFB" w:rsidP="00B44EFB">
            <w:pPr>
              <w:spacing w:after="0" w:line="240" w:lineRule="auto"/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D266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2 006,55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304,00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600,55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1 102,00</w:t>
            </w:r>
          </w:p>
        </w:tc>
      </w:tr>
      <w:tr w:rsidR="00B44EFB" w:rsidRPr="00B44EFB" w:rsidTr="00B44EFB">
        <w:trPr>
          <w:trHeight w:val="719"/>
        </w:trPr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Разработка документов территориального планирования и градостроительного зонирования муниципальных образований сельских поселений Большеигнатовского муниципального района Республики Мордовия (Андреевского, Вармазейского, Старочамзинского).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  <w:bCs/>
              </w:rPr>
              <w:t>Управление градостроительства, архитектуры и ЖКХ  Администрации Большеигнатовского муниципального района</w:t>
            </w:r>
            <w:r w:rsidRPr="00B44EFB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4EFB" w:rsidRPr="00B44EFB" w:rsidRDefault="00B44EFB" w:rsidP="00B44EF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  <w:r w:rsidRPr="00B44EFB">
              <w:rPr>
                <w:b/>
                <w:sz w:val="22"/>
                <w:szCs w:val="22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  <w:r w:rsidRPr="00B44EFB">
              <w:rPr>
                <w:b/>
                <w:sz w:val="22"/>
                <w:szCs w:val="22"/>
              </w:rPr>
              <w:t>320,00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  <w:r w:rsidRPr="00B44EFB">
              <w:rPr>
                <w:b/>
                <w:sz w:val="22"/>
                <w:szCs w:val="22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</w:tr>
      <w:tr w:rsidR="00B44EFB" w:rsidRPr="00B44EFB" w:rsidTr="00B44EFB">
        <w:trPr>
          <w:trHeight w:val="1001"/>
        </w:trPr>
        <w:tc>
          <w:tcPr>
            <w:tcW w:w="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бюджет Большеигнатовского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16,00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</w:tr>
      <w:tr w:rsidR="00B44EFB" w:rsidRPr="00B44EFB" w:rsidTr="00B44EFB">
        <w:trPr>
          <w:trHeight w:val="1820"/>
        </w:trPr>
        <w:tc>
          <w:tcPr>
            <w:tcW w:w="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304,00</w:t>
            </w:r>
          </w:p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4EFB" w:rsidRPr="00B44EFB" w:rsidRDefault="00B44EFB" w:rsidP="00B44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304,00</w:t>
            </w:r>
          </w:p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4EFB" w:rsidRPr="00B44EFB" w:rsidTr="00B44EFB">
        <w:trPr>
          <w:trHeight w:val="462"/>
        </w:trPr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Разработка Генерального плана и правил землепользования и застройки Протасовского сельского поселения Большеигнатовского муниципального района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  <w:bCs/>
              </w:rPr>
              <w:t>Управление градостроительства, архитектуры и ЖКХ  Администрации Большеигнатовского муниципального района</w:t>
            </w:r>
            <w:r w:rsidRPr="00B44EFB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  <w:r w:rsidRPr="00B44EFB">
              <w:rPr>
                <w:b/>
                <w:sz w:val="22"/>
                <w:szCs w:val="22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  <w:r w:rsidRPr="00B44EFB">
              <w:rPr>
                <w:b/>
                <w:sz w:val="22"/>
                <w:szCs w:val="22"/>
              </w:rPr>
              <w:t>452,16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  <w:r w:rsidRPr="00B44EFB">
              <w:rPr>
                <w:b/>
                <w:sz w:val="22"/>
                <w:szCs w:val="22"/>
              </w:rPr>
              <w:t>452,16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</w:tr>
      <w:tr w:rsidR="00B44EFB" w:rsidRPr="00B44EFB" w:rsidTr="00B44EFB">
        <w:trPr>
          <w:trHeight w:val="705"/>
        </w:trPr>
        <w:tc>
          <w:tcPr>
            <w:tcW w:w="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бюджет Большеигнатовского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22,61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22,61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</w:tr>
      <w:tr w:rsidR="00B44EFB" w:rsidRPr="00B44EFB" w:rsidTr="00B44EFB">
        <w:trPr>
          <w:trHeight w:val="640"/>
        </w:trPr>
        <w:tc>
          <w:tcPr>
            <w:tcW w:w="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429,55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429,55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</w:tr>
      <w:tr w:rsidR="00B44EFB" w:rsidRPr="00B44EFB" w:rsidTr="00B44EFB">
        <w:trPr>
          <w:trHeight w:val="420"/>
        </w:trPr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Внесение изменений в Генеральный план и в Правила землепользования и застройки Киржеманского сельского поселения Большеигнатовского муниципального района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  <w:bCs/>
              </w:rPr>
              <w:t>Управление градостроительства, архитектуры и ЖКХ  Администрации Большеигнатовского муниципального района</w:t>
            </w:r>
            <w:r w:rsidRPr="00B44EFB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  <w:r w:rsidRPr="00B44EFB">
              <w:rPr>
                <w:b/>
                <w:sz w:val="22"/>
                <w:szCs w:val="22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  <w:r w:rsidRPr="00B44EFB">
              <w:rPr>
                <w:b/>
                <w:sz w:val="22"/>
                <w:szCs w:val="22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  <w:r w:rsidRPr="00B44EFB">
              <w:rPr>
                <w:b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</w:tr>
      <w:tr w:rsidR="00B44EFB" w:rsidRPr="00B44EFB" w:rsidTr="00B44EFB">
        <w:trPr>
          <w:trHeight w:val="600"/>
        </w:trPr>
        <w:tc>
          <w:tcPr>
            <w:tcW w:w="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бюджет Большеигнатовского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</w:tr>
      <w:tr w:rsidR="00B44EFB" w:rsidRPr="00B44EFB" w:rsidTr="00B44EFB">
        <w:trPr>
          <w:trHeight w:val="185"/>
        </w:trPr>
        <w:tc>
          <w:tcPr>
            <w:tcW w:w="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95,00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</w:tr>
      <w:tr w:rsidR="00B44EFB" w:rsidRPr="00B44EFB" w:rsidTr="00B44EFB">
        <w:trPr>
          <w:trHeight w:val="532"/>
        </w:trPr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Описание местоположения границы населенного пункта Киржеманского сельского поселения Большеигнатовского муниципального района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  <w:bCs/>
              </w:rPr>
              <w:t>Управление градостроительства, архитектуры и ЖКХ  Администрации Большеигнатовского муниципального района</w:t>
            </w:r>
            <w:r w:rsidRPr="00B44EFB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  <w:r w:rsidRPr="00B44EFB">
              <w:rPr>
                <w:b/>
                <w:sz w:val="22"/>
                <w:szCs w:val="22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  <w:r w:rsidRPr="00B44EFB">
              <w:rPr>
                <w:b/>
                <w:sz w:val="22"/>
                <w:szCs w:val="22"/>
              </w:rPr>
              <w:t>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  <w:r w:rsidRPr="00B44EFB">
              <w:rPr>
                <w:b/>
                <w:sz w:val="22"/>
                <w:szCs w:val="22"/>
              </w:rPr>
              <w:t>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</w:p>
        </w:tc>
      </w:tr>
      <w:tr w:rsidR="00B44EFB" w:rsidRPr="00B44EFB" w:rsidTr="00B44EFB">
        <w:trPr>
          <w:trHeight w:val="570"/>
        </w:trPr>
        <w:tc>
          <w:tcPr>
            <w:tcW w:w="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бюджет Большеигнатовского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</w:tr>
      <w:tr w:rsidR="00B44EFB" w:rsidRPr="00B44EFB" w:rsidTr="00B44EFB">
        <w:trPr>
          <w:trHeight w:val="316"/>
        </w:trPr>
        <w:tc>
          <w:tcPr>
            <w:tcW w:w="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76,00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76,00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</w:tr>
      <w:tr w:rsidR="00B44EFB" w:rsidRPr="00B44EFB" w:rsidTr="00B44EFB">
        <w:trPr>
          <w:trHeight w:val="407"/>
        </w:trPr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Внесение изменений в Правила землепользования и застройки Чукальского сельского поселения Большеигнатовского муниципального района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  <w:bCs/>
              </w:rPr>
              <w:t>Управление градостроительства, архитектуры и ЖКХ  Администрации Большеигнатовского муниципального района</w:t>
            </w:r>
            <w:r w:rsidRPr="00B44EFB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  <w:r w:rsidRPr="00B44EFB">
              <w:rPr>
                <w:b/>
                <w:sz w:val="22"/>
                <w:szCs w:val="22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  <w:r w:rsidRPr="00B44EFB">
              <w:rPr>
                <w:b/>
                <w:sz w:val="22"/>
                <w:szCs w:val="22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  <w:r w:rsidRPr="00B44EFB">
              <w:rPr>
                <w:b/>
                <w:sz w:val="22"/>
                <w:szCs w:val="22"/>
              </w:rPr>
              <w:t>100,00</w:t>
            </w:r>
          </w:p>
        </w:tc>
      </w:tr>
      <w:tr w:rsidR="00B44EFB" w:rsidRPr="00B44EFB" w:rsidTr="00B44EFB">
        <w:trPr>
          <w:trHeight w:val="510"/>
        </w:trPr>
        <w:tc>
          <w:tcPr>
            <w:tcW w:w="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бюджет Большеигнатовского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5,00</w:t>
            </w:r>
          </w:p>
        </w:tc>
      </w:tr>
      <w:tr w:rsidR="00B44EFB" w:rsidRPr="00B44EFB" w:rsidTr="00B44EFB">
        <w:trPr>
          <w:trHeight w:val="735"/>
        </w:trPr>
        <w:tc>
          <w:tcPr>
            <w:tcW w:w="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95,00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95,00</w:t>
            </w:r>
          </w:p>
        </w:tc>
      </w:tr>
      <w:tr w:rsidR="00B44EFB" w:rsidRPr="00B44EFB" w:rsidTr="00B44EFB">
        <w:trPr>
          <w:trHeight w:val="270"/>
        </w:trPr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 xml:space="preserve">Внесение изменений в </w:t>
            </w:r>
            <w:r w:rsidRPr="00B44EFB">
              <w:rPr>
                <w:rFonts w:ascii="Times New Roman" w:hAnsi="Times New Roman" w:cs="Times New Roman"/>
              </w:rPr>
              <w:lastRenderedPageBreak/>
              <w:t>Правила землепользования и застройки Кучкаевского сельского поселения Большеигнатовского муниципального района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44EFB">
              <w:rPr>
                <w:rFonts w:ascii="Times New Roman" w:hAnsi="Times New Roman" w:cs="Times New Roman"/>
                <w:bCs/>
              </w:rPr>
              <w:lastRenderedPageBreak/>
              <w:t xml:space="preserve">Управление </w:t>
            </w:r>
            <w:r w:rsidRPr="00B44EFB">
              <w:rPr>
                <w:rFonts w:ascii="Times New Roman" w:hAnsi="Times New Roman" w:cs="Times New Roman"/>
                <w:bCs/>
              </w:rPr>
              <w:lastRenderedPageBreak/>
              <w:t>градостроительства, архитектуры и ЖКХ  Администрации Большеигнатовского муниципального района</w:t>
            </w:r>
            <w:r w:rsidRPr="00B44EFB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  <w:r w:rsidRPr="00B44EFB">
              <w:rPr>
                <w:b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  <w:r w:rsidRPr="00B44EFB">
              <w:rPr>
                <w:b/>
                <w:sz w:val="22"/>
                <w:szCs w:val="22"/>
              </w:rPr>
              <w:t>60,00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  <w:r w:rsidRPr="00B44EFB">
              <w:rPr>
                <w:b/>
                <w:sz w:val="22"/>
                <w:szCs w:val="22"/>
              </w:rPr>
              <w:t>60,00</w:t>
            </w:r>
          </w:p>
        </w:tc>
      </w:tr>
      <w:tr w:rsidR="00B44EFB" w:rsidRPr="00B44EFB" w:rsidTr="00B44EFB">
        <w:trPr>
          <w:trHeight w:val="510"/>
        </w:trPr>
        <w:tc>
          <w:tcPr>
            <w:tcW w:w="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бюджет Большеигнатовского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3,00</w:t>
            </w:r>
          </w:p>
        </w:tc>
      </w:tr>
      <w:tr w:rsidR="00B44EFB" w:rsidRPr="00B44EFB" w:rsidTr="00B44EFB">
        <w:trPr>
          <w:trHeight w:val="738"/>
        </w:trPr>
        <w:tc>
          <w:tcPr>
            <w:tcW w:w="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57,00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57,00</w:t>
            </w:r>
          </w:p>
        </w:tc>
      </w:tr>
      <w:tr w:rsidR="00B44EFB" w:rsidRPr="00B44EFB" w:rsidTr="00B44EFB">
        <w:trPr>
          <w:trHeight w:val="430"/>
        </w:trPr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</w:rPr>
              <w:t>Разработка проекта внесения изменений в  Схему территориального планирования Большеигнатовского муниципального района Республики Мордовия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4EFB">
              <w:rPr>
                <w:rFonts w:ascii="Times New Roman" w:hAnsi="Times New Roman" w:cs="Times New Roman"/>
                <w:bCs/>
              </w:rPr>
              <w:t>Управление градостроительства, архитектуры и ЖКХ  Администрации Большеигнатовского муниципального района</w:t>
            </w:r>
            <w:r w:rsidRPr="00B44EFB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  <w:r w:rsidRPr="00B44EFB">
              <w:rPr>
                <w:b/>
                <w:sz w:val="22"/>
                <w:szCs w:val="22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  <w:r w:rsidRPr="00B44EFB">
              <w:rPr>
                <w:b/>
                <w:sz w:val="22"/>
                <w:szCs w:val="22"/>
              </w:rPr>
              <w:t>1 000,00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b/>
                <w:sz w:val="22"/>
                <w:szCs w:val="22"/>
              </w:rPr>
            </w:pPr>
            <w:r w:rsidRPr="00B44EFB">
              <w:rPr>
                <w:b/>
                <w:sz w:val="22"/>
                <w:szCs w:val="22"/>
              </w:rPr>
              <w:t>1 000,00</w:t>
            </w:r>
          </w:p>
        </w:tc>
      </w:tr>
      <w:tr w:rsidR="00B44EFB" w:rsidRPr="00B44EFB" w:rsidTr="00B44EFB">
        <w:trPr>
          <w:trHeight w:val="615"/>
        </w:trPr>
        <w:tc>
          <w:tcPr>
            <w:tcW w:w="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бюджет Большеигнатовского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50,00</w:t>
            </w:r>
          </w:p>
        </w:tc>
      </w:tr>
      <w:tr w:rsidR="00B44EFB" w:rsidRPr="00B44EFB" w:rsidTr="00B44EFB">
        <w:trPr>
          <w:trHeight w:val="604"/>
        </w:trPr>
        <w:tc>
          <w:tcPr>
            <w:tcW w:w="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950,00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B" w:rsidRPr="00B44EFB" w:rsidRDefault="00B44EFB" w:rsidP="00B44EFB">
            <w:pPr>
              <w:pStyle w:val="ConsPlusCell"/>
              <w:rPr>
                <w:sz w:val="22"/>
                <w:szCs w:val="22"/>
              </w:rPr>
            </w:pPr>
            <w:r w:rsidRPr="00B44EFB">
              <w:rPr>
                <w:sz w:val="22"/>
                <w:szCs w:val="22"/>
              </w:rPr>
              <w:t>950,00</w:t>
            </w:r>
          </w:p>
        </w:tc>
      </w:tr>
    </w:tbl>
    <w:p w:rsidR="00B44EFB" w:rsidRPr="00B44EFB" w:rsidRDefault="00B44EFB" w:rsidP="00B44EFB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44EFB" w:rsidRPr="00B44EFB" w:rsidRDefault="00B44EFB" w:rsidP="00B44EFB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B44EFB">
        <w:rPr>
          <w:rFonts w:ascii="Times New Roman" w:hAnsi="Times New Roman" w:cs="Times New Roman"/>
          <w:b/>
          <w:noProof/>
        </w:rPr>
        <w:drawing>
          <wp:inline distT="0" distB="0" distL="0" distR="0" wp14:anchorId="7D27697E" wp14:editId="6C0709E5">
            <wp:extent cx="580390" cy="612140"/>
            <wp:effectExtent l="19050" t="0" r="0" b="0"/>
            <wp:docPr id="2" name="Рисунок 2" descr="Описание: Описание: 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EFB" w:rsidRPr="00B44EFB" w:rsidRDefault="00B44EFB" w:rsidP="00B44EFB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44EFB">
        <w:rPr>
          <w:rFonts w:ascii="Times New Roman" w:hAnsi="Times New Roman" w:cs="Times New Roman"/>
          <w:b/>
        </w:rPr>
        <w:t>Администрация   Большеигнатовского</w:t>
      </w:r>
      <w:r>
        <w:rPr>
          <w:rFonts w:ascii="Times New Roman" w:hAnsi="Times New Roman" w:cs="Times New Roman"/>
          <w:b/>
        </w:rPr>
        <w:t xml:space="preserve"> </w:t>
      </w:r>
      <w:r w:rsidRPr="00B44EFB">
        <w:rPr>
          <w:rFonts w:ascii="Times New Roman" w:hAnsi="Times New Roman" w:cs="Times New Roman"/>
          <w:b/>
        </w:rPr>
        <w:t>муниципального  района   Республики  Мордовия</w:t>
      </w:r>
    </w:p>
    <w:p w:rsidR="00B44EFB" w:rsidRPr="00B44EFB" w:rsidRDefault="00B44EFB" w:rsidP="00B44EFB">
      <w:pPr>
        <w:tabs>
          <w:tab w:val="left" w:pos="9639"/>
        </w:tabs>
        <w:spacing w:after="0" w:line="240" w:lineRule="auto"/>
        <w:ind w:left="-1276"/>
        <w:rPr>
          <w:rFonts w:ascii="Times New Roman" w:hAnsi="Times New Roman" w:cs="Times New Roman"/>
          <w:b/>
        </w:rPr>
      </w:pPr>
    </w:p>
    <w:p w:rsidR="00B44EFB" w:rsidRPr="00B44EFB" w:rsidRDefault="00B44EFB" w:rsidP="00B44EFB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</w:rPr>
      </w:pPr>
      <w:r w:rsidRPr="00B44EFB">
        <w:rPr>
          <w:rFonts w:ascii="Times New Roman" w:hAnsi="Times New Roman" w:cs="Times New Roman"/>
        </w:rPr>
        <w:t>ПОСТАНОВЛЕНИЕ</w:t>
      </w:r>
    </w:p>
    <w:p w:rsidR="00B44EFB" w:rsidRPr="00B44EFB" w:rsidRDefault="00B44EFB" w:rsidP="00B44EF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44EFB">
        <w:rPr>
          <w:rFonts w:ascii="Times New Roman" w:hAnsi="Times New Roman" w:cs="Times New Roman"/>
        </w:rPr>
        <w:t xml:space="preserve">  </w:t>
      </w:r>
    </w:p>
    <w:p w:rsidR="00B44EFB" w:rsidRPr="00B44EFB" w:rsidRDefault="00B44EFB" w:rsidP="00B44EFB">
      <w:pPr>
        <w:spacing w:after="0" w:line="240" w:lineRule="auto"/>
        <w:rPr>
          <w:rFonts w:ascii="Times New Roman" w:hAnsi="Times New Roman" w:cs="Times New Roman"/>
        </w:rPr>
      </w:pPr>
      <w:r w:rsidRPr="00B44EFB">
        <w:rPr>
          <w:rFonts w:ascii="Times New Roman" w:hAnsi="Times New Roman" w:cs="Times New Roman"/>
        </w:rPr>
        <w:t xml:space="preserve">от «24» июня 2024 г.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44EFB">
        <w:rPr>
          <w:rFonts w:ascii="Times New Roman" w:hAnsi="Times New Roman" w:cs="Times New Roman"/>
        </w:rPr>
        <w:t xml:space="preserve">     № 240</w:t>
      </w:r>
    </w:p>
    <w:p w:rsidR="00B44EFB" w:rsidRPr="00B44EFB" w:rsidRDefault="00B44EFB" w:rsidP="00B44EF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44EFB">
        <w:rPr>
          <w:rFonts w:ascii="Times New Roman" w:hAnsi="Times New Roman" w:cs="Times New Roman"/>
        </w:rPr>
        <w:t>с. Большое Игнатово</w:t>
      </w:r>
    </w:p>
    <w:p w:rsidR="00B44EFB" w:rsidRPr="00B44EFB" w:rsidRDefault="00B44EFB" w:rsidP="00B44EF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44EFB" w:rsidRPr="00B44EFB" w:rsidRDefault="00B44EFB" w:rsidP="00B44EFB">
      <w:pPr>
        <w:spacing w:after="0" w:line="240" w:lineRule="auto"/>
        <w:ind w:right="3118"/>
        <w:jc w:val="both"/>
        <w:rPr>
          <w:rFonts w:ascii="Times New Roman" w:hAnsi="Times New Roman" w:cs="Times New Roman"/>
        </w:rPr>
      </w:pPr>
      <w:r w:rsidRPr="00B44EFB">
        <w:rPr>
          <w:rFonts w:ascii="Times New Roman" w:hAnsi="Times New Roman" w:cs="Times New Roman"/>
        </w:rPr>
        <w:t>О ликвидации структурного подразделения «Спасская средняя общеобразовательная школа» муниципального бюджетного  общеобразовательного учреждения «Большеигнатовская средняя общеобразовательная школа»</w:t>
      </w:r>
    </w:p>
    <w:p w:rsidR="00B44EFB" w:rsidRPr="00B44EFB" w:rsidRDefault="00B44EFB" w:rsidP="00B44EFB">
      <w:pPr>
        <w:spacing w:after="0" w:line="240" w:lineRule="auto"/>
        <w:ind w:right="3118"/>
        <w:jc w:val="both"/>
        <w:rPr>
          <w:rFonts w:ascii="Times New Roman" w:hAnsi="Times New Roman" w:cs="Times New Roman"/>
        </w:rPr>
      </w:pPr>
    </w:p>
    <w:p w:rsidR="00B44EFB" w:rsidRPr="00B44EFB" w:rsidRDefault="00B44EFB" w:rsidP="00B44EF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4EFB">
        <w:rPr>
          <w:rFonts w:ascii="Times New Roman" w:hAnsi="Times New Roman" w:cs="Times New Roman"/>
        </w:rPr>
        <w:t xml:space="preserve">      В целях оптимизации и более эффективного использования материально- технических, кадровых, финансовых  и управленческих ресурсов сети муниципальных образовательных учреждений в Большеигнатовском муниципальном районе, а также с целью повышения эффективности деятельности</w:t>
      </w:r>
      <w:r w:rsidRPr="00B44EFB">
        <w:rPr>
          <w:rFonts w:ascii="Times New Roman" w:hAnsi="Times New Roman" w:cs="Times New Roman"/>
          <w:color w:val="FF0000"/>
        </w:rPr>
        <w:t xml:space="preserve"> </w:t>
      </w:r>
      <w:r w:rsidRPr="00B44EFB">
        <w:rPr>
          <w:rFonts w:ascii="Times New Roman" w:hAnsi="Times New Roman" w:cs="Times New Roman"/>
        </w:rPr>
        <w:t>муниципального бюджетного общеобразовательного учреждения «Большеигнатовская средняя общеобразовательная школа». В соответствии с Федеральным законом от 29.12.2012 г № 273-ФЗ «Об образовании в Российской Федерации», Администрация    Большеигнатовского муниципального района п</w:t>
      </w:r>
      <w:r w:rsidRPr="00B44EFB">
        <w:rPr>
          <w:rFonts w:ascii="Times New Roman" w:hAnsi="Times New Roman" w:cs="Times New Roman"/>
          <w:b/>
        </w:rPr>
        <w:t>остановляет:</w:t>
      </w:r>
    </w:p>
    <w:p w:rsidR="00B44EFB" w:rsidRPr="00B44EFB" w:rsidRDefault="00B44EFB" w:rsidP="00B44EF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44EFB" w:rsidRPr="00B44EFB" w:rsidRDefault="00B44EFB" w:rsidP="00B44E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4EFB">
        <w:rPr>
          <w:rFonts w:ascii="Times New Roman" w:hAnsi="Times New Roman" w:cs="Times New Roman"/>
        </w:rPr>
        <w:t xml:space="preserve">         1. Ликвидировать структурное подразделение «Спасская средняя общеобразовательная школа» муниципального бюджетного общеобразовательного учреждения «Большеигнатовская средняя общеобразовательная школа», расположенное по адресу: 431676, Республика Мордовия, Большеигнатовский район, с.Спасское, ул. Советская, д.3.</w:t>
      </w:r>
    </w:p>
    <w:p w:rsidR="00B44EFB" w:rsidRPr="00B44EFB" w:rsidRDefault="00B44EFB" w:rsidP="00B44E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4EFB">
        <w:rPr>
          <w:rFonts w:ascii="Times New Roman" w:hAnsi="Times New Roman" w:cs="Times New Roman"/>
        </w:rPr>
        <w:t xml:space="preserve">         2. Директору муниципального бюджетного  общеобразовательного  учреждения «Большеигнатовская средняя общеобразовательная школа» уведомить налоговый орган о ликвидации структурного подразделения «Спасская средняя общеобразовательная школа» муниципального бюджетного  общеобразовательного учреждения «Большеигнатовская средняя общеобразовательная школа» в установленный законодательством срок.</w:t>
      </w:r>
    </w:p>
    <w:p w:rsidR="00B44EFB" w:rsidRPr="00B44EFB" w:rsidRDefault="00B44EFB" w:rsidP="00B44E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B44EFB">
        <w:rPr>
          <w:rFonts w:ascii="Times New Roman" w:hAnsi="Times New Roman" w:cs="Times New Roman"/>
          <w:color w:val="FF0000"/>
        </w:rPr>
        <w:t xml:space="preserve">        </w:t>
      </w:r>
      <w:r w:rsidRPr="00B44EFB">
        <w:rPr>
          <w:rFonts w:ascii="Times New Roman" w:hAnsi="Times New Roman" w:cs="Times New Roman"/>
        </w:rPr>
        <w:t xml:space="preserve">  3.  Контроль за исполнением настоящего постановления возложить на  заместителя Главы Большеигнатовского муниципального района по социальным вопросам – начальника управления по социальной работе Администрации Большеигнатовского муниципального района Кирееву Т.М.</w:t>
      </w:r>
    </w:p>
    <w:p w:rsidR="00B44EFB" w:rsidRPr="00B44EFB" w:rsidRDefault="00B44EFB" w:rsidP="00B44E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B44EFB">
        <w:rPr>
          <w:rFonts w:ascii="Times New Roman" w:hAnsi="Times New Roman" w:cs="Times New Roman"/>
        </w:rPr>
        <w:t xml:space="preserve">         4. Настоящее постановление вступает в силу после дня официального опубликования (обнародования).</w:t>
      </w:r>
    </w:p>
    <w:p w:rsidR="00B44EFB" w:rsidRPr="00B44EFB" w:rsidRDefault="00B44EFB" w:rsidP="00B44EF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44EFB" w:rsidRPr="00B44EFB" w:rsidRDefault="00B44EFB" w:rsidP="00B44E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4EFB">
        <w:rPr>
          <w:rFonts w:ascii="Times New Roman" w:hAnsi="Times New Roman" w:cs="Times New Roman"/>
        </w:rPr>
        <w:t xml:space="preserve">Исполняющий обязанности </w:t>
      </w:r>
    </w:p>
    <w:p w:rsidR="00B44EFB" w:rsidRPr="00B44EFB" w:rsidRDefault="00B44EFB" w:rsidP="00B44E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4EFB">
        <w:rPr>
          <w:rFonts w:ascii="Times New Roman" w:hAnsi="Times New Roman" w:cs="Times New Roman"/>
        </w:rPr>
        <w:t>Главы Большеигнатовского</w:t>
      </w:r>
    </w:p>
    <w:p w:rsidR="006F7786" w:rsidRPr="00B44EFB" w:rsidRDefault="00B44EFB" w:rsidP="00B44EFB">
      <w:pPr>
        <w:spacing w:after="0" w:line="240" w:lineRule="auto"/>
        <w:jc w:val="both"/>
        <w:rPr>
          <w:rStyle w:val="45"/>
          <w:b w:val="0"/>
          <w:bCs w:val="0"/>
          <w:spacing w:val="0"/>
          <w:sz w:val="22"/>
          <w:szCs w:val="22"/>
          <w:shd w:val="clear" w:color="auto" w:fill="auto"/>
        </w:rPr>
      </w:pPr>
      <w:r w:rsidRPr="00B44EFB">
        <w:rPr>
          <w:rFonts w:ascii="Times New Roman" w:hAnsi="Times New Roman" w:cs="Times New Roman"/>
        </w:rPr>
        <w:t xml:space="preserve">муниципального района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="00D2665C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</w:t>
      </w:r>
      <w:r w:rsidRPr="00B44EFB">
        <w:rPr>
          <w:rFonts w:ascii="Times New Roman" w:hAnsi="Times New Roman" w:cs="Times New Roman"/>
        </w:rPr>
        <w:t xml:space="preserve">            А.М. Левщанов</w:t>
      </w:r>
    </w:p>
    <w:sectPr w:rsidR="006F7786" w:rsidRPr="00B44EFB" w:rsidSect="00B44EFB">
      <w:footerReference w:type="even" r:id="rId10"/>
      <w:footerReference w:type="default" r:id="rId11"/>
      <w:footerReference w:type="first" r:id="rId12"/>
      <w:pgSz w:w="11906" w:h="16838"/>
      <w:pgMar w:top="1134" w:right="851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9AF" w:rsidRDefault="00D369AF" w:rsidP="00AE471C">
      <w:pPr>
        <w:spacing w:after="0" w:line="240" w:lineRule="auto"/>
      </w:pPr>
      <w:r>
        <w:separator/>
      </w:r>
    </w:p>
  </w:endnote>
  <w:endnote w:type="continuationSeparator" w:id="0">
    <w:p w:rsidR="00D369AF" w:rsidRDefault="00D369AF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PetersburgCTT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1A4" w:rsidRDefault="00B201A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1A4" w:rsidRDefault="00B201A4">
    <w:pPr>
      <w:pStyle w:val="af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1A4" w:rsidRDefault="00B201A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9AF" w:rsidRDefault="00D369AF" w:rsidP="00AE471C">
      <w:pPr>
        <w:spacing w:after="0" w:line="240" w:lineRule="auto"/>
      </w:pPr>
      <w:r>
        <w:separator/>
      </w:r>
    </w:p>
  </w:footnote>
  <w:footnote w:type="continuationSeparator" w:id="0">
    <w:p w:rsidR="00D369AF" w:rsidRDefault="00D369AF" w:rsidP="00AE47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FD08CE3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5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8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9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1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1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2">
    <w:nsid w:val="1D4C339F"/>
    <w:multiLevelType w:val="multilevel"/>
    <w:tmpl w:val="2760D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3">
    <w:nsid w:val="24981999"/>
    <w:multiLevelType w:val="multilevel"/>
    <w:tmpl w:val="E026D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B84554"/>
    <w:multiLevelType w:val="multilevel"/>
    <w:tmpl w:val="CA92D5A0"/>
    <w:lvl w:ilvl="0">
      <w:start w:val="3"/>
      <w:numFmt w:val="decimal"/>
      <w:lvlText w:val="%1"/>
      <w:lvlJc w:val="left"/>
      <w:pPr>
        <w:ind w:left="124" w:hanging="618"/>
        <w:jc w:val="left"/>
      </w:pPr>
      <w:rPr>
        <w:rFonts w:hint="default"/>
        <w:lang w:val="ru-RU" w:eastAsia="en-US" w:bidi="ar-SA"/>
      </w:rPr>
    </w:lvl>
    <w:lvl w:ilvl="1">
      <w:start w:val="14"/>
      <w:numFmt w:val="decimal"/>
      <w:lvlText w:val="%1.%2."/>
      <w:lvlJc w:val="left"/>
      <w:pPr>
        <w:ind w:left="124" w:hanging="61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5" w:hanging="6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7" w:hanging="6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6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6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6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6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618"/>
      </w:pPr>
      <w:rPr>
        <w:rFonts w:hint="default"/>
        <w:lang w:val="ru-RU" w:eastAsia="en-US" w:bidi="ar-SA"/>
      </w:rPr>
    </w:lvl>
  </w:abstractNum>
  <w:abstractNum w:abstractNumId="15">
    <w:nsid w:val="29597C0C"/>
    <w:multiLevelType w:val="hybridMultilevel"/>
    <w:tmpl w:val="D0722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661D86"/>
    <w:multiLevelType w:val="multilevel"/>
    <w:tmpl w:val="D8A0024C"/>
    <w:lvl w:ilvl="0">
      <w:start w:val="6"/>
      <w:numFmt w:val="decimal"/>
      <w:lvlText w:val="%1"/>
      <w:lvlJc w:val="left"/>
      <w:pPr>
        <w:ind w:left="1275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5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73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9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6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3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9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6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2" w:hanging="432"/>
      </w:pPr>
      <w:rPr>
        <w:rFonts w:hint="default"/>
        <w:lang w:val="ru-RU" w:eastAsia="en-US" w:bidi="ar-SA"/>
      </w:rPr>
    </w:lvl>
  </w:abstractNum>
  <w:abstractNum w:abstractNumId="17">
    <w:nsid w:val="35234FD0"/>
    <w:multiLevelType w:val="hybridMultilevel"/>
    <w:tmpl w:val="663222F0"/>
    <w:lvl w:ilvl="0" w:tplc="B2B67FF8">
      <w:start w:val="1"/>
      <w:numFmt w:val="decimal"/>
      <w:lvlText w:val="%1)"/>
      <w:lvlJc w:val="left"/>
      <w:pPr>
        <w:ind w:left="124" w:hanging="4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685764">
      <w:numFmt w:val="bullet"/>
      <w:lvlText w:val="•"/>
      <w:lvlJc w:val="left"/>
      <w:pPr>
        <w:ind w:left="1082" w:hanging="430"/>
      </w:pPr>
      <w:rPr>
        <w:rFonts w:hint="default"/>
        <w:lang w:val="ru-RU" w:eastAsia="en-US" w:bidi="ar-SA"/>
      </w:rPr>
    </w:lvl>
    <w:lvl w:ilvl="2" w:tplc="0242E324">
      <w:numFmt w:val="bullet"/>
      <w:lvlText w:val="•"/>
      <w:lvlJc w:val="left"/>
      <w:pPr>
        <w:ind w:left="2045" w:hanging="430"/>
      </w:pPr>
      <w:rPr>
        <w:rFonts w:hint="default"/>
        <w:lang w:val="ru-RU" w:eastAsia="en-US" w:bidi="ar-SA"/>
      </w:rPr>
    </w:lvl>
    <w:lvl w:ilvl="3" w:tplc="661473D0">
      <w:numFmt w:val="bullet"/>
      <w:lvlText w:val="•"/>
      <w:lvlJc w:val="left"/>
      <w:pPr>
        <w:ind w:left="3007" w:hanging="430"/>
      </w:pPr>
      <w:rPr>
        <w:rFonts w:hint="default"/>
        <w:lang w:val="ru-RU" w:eastAsia="en-US" w:bidi="ar-SA"/>
      </w:rPr>
    </w:lvl>
    <w:lvl w:ilvl="4" w:tplc="6A3AC85E">
      <w:numFmt w:val="bullet"/>
      <w:lvlText w:val="•"/>
      <w:lvlJc w:val="left"/>
      <w:pPr>
        <w:ind w:left="3970" w:hanging="430"/>
      </w:pPr>
      <w:rPr>
        <w:rFonts w:hint="default"/>
        <w:lang w:val="ru-RU" w:eastAsia="en-US" w:bidi="ar-SA"/>
      </w:rPr>
    </w:lvl>
    <w:lvl w:ilvl="5" w:tplc="6AACA0CA">
      <w:numFmt w:val="bullet"/>
      <w:lvlText w:val="•"/>
      <w:lvlJc w:val="left"/>
      <w:pPr>
        <w:ind w:left="4933" w:hanging="430"/>
      </w:pPr>
      <w:rPr>
        <w:rFonts w:hint="default"/>
        <w:lang w:val="ru-RU" w:eastAsia="en-US" w:bidi="ar-SA"/>
      </w:rPr>
    </w:lvl>
    <w:lvl w:ilvl="6" w:tplc="14CC571C">
      <w:numFmt w:val="bullet"/>
      <w:lvlText w:val="•"/>
      <w:lvlJc w:val="left"/>
      <w:pPr>
        <w:ind w:left="5895" w:hanging="430"/>
      </w:pPr>
      <w:rPr>
        <w:rFonts w:hint="default"/>
        <w:lang w:val="ru-RU" w:eastAsia="en-US" w:bidi="ar-SA"/>
      </w:rPr>
    </w:lvl>
    <w:lvl w:ilvl="7" w:tplc="40788E02">
      <w:numFmt w:val="bullet"/>
      <w:lvlText w:val="•"/>
      <w:lvlJc w:val="left"/>
      <w:pPr>
        <w:ind w:left="6858" w:hanging="430"/>
      </w:pPr>
      <w:rPr>
        <w:rFonts w:hint="default"/>
        <w:lang w:val="ru-RU" w:eastAsia="en-US" w:bidi="ar-SA"/>
      </w:rPr>
    </w:lvl>
    <w:lvl w:ilvl="8" w:tplc="6F7C5082">
      <w:numFmt w:val="bullet"/>
      <w:lvlText w:val="•"/>
      <w:lvlJc w:val="left"/>
      <w:pPr>
        <w:ind w:left="7820" w:hanging="430"/>
      </w:pPr>
      <w:rPr>
        <w:rFonts w:hint="default"/>
        <w:lang w:val="ru-RU" w:eastAsia="en-US" w:bidi="ar-SA"/>
      </w:rPr>
    </w:lvl>
  </w:abstractNum>
  <w:abstractNum w:abstractNumId="18">
    <w:nsid w:val="39C50C4D"/>
    <w:multiLevelType w:val="hybridMultilevel"/>
    <w:tmpl w:val="5E90328A"/>
    <w:lvl w:ilvl="0" w:tplc="F87C3C8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>
    <w:nsid w:val="3BDE60D3"/>
    <w:multiLevelType w:val="multilevel"/>
    <w:tmpl w:val="4E0A6654"/>
    <w:lvl w:ilvl="0">
      <w:start w:val="5"/>
      <w:numFmt w:val="decimal"/>
      <w:lvlText w:val="%1"/>
      <w:lvlJc w:val="left"/>
      <w:pPr>
        <w:ind w:left="124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5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5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500"/>
      </w:pPr>
      <w:rPr>
        <w:rFonts w:hint="default"/>
        <w:lang w:val="ru-RU" w:eastAsia="en-US" w:bidi="ar-SA"/>
      </w:rPr>
    </w:lvl>
  </w:abstractNum>
  <w:abstractNum w:abstractNumId="20">
    <w:nsid w:val="431124F4"/>
    <w:multiLevelType w:val="hybridMultilevel"/>
    <w:tmpl w:val="B8226DE8"/>
    <w:lvl w:ilvl="0" w:tplc="BC06EA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7973E4B"/>
    <w:multiLevelType w:val="hybridMultilevel"/>
    <w:tmpl w:val="0DC22038"/>
    <w:lvl w:ilvl="0" w:tplc="6EDA3D58">
      <w:start w:val="1"/>
      <w:numFmt w:val="decimal"/>
      <w:lvlText w:val="%1)"/>
      <w:lvlJc w:val="left"/>
      <w:pPr>
        <w:ind w:left="104" w:hanging="448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C52B3E4">
      <w:numFmt w:val="bullet"/>
      <w:lvlText w:val="•"/>
      <w:lvlJc w:val="left"/>
      <w:pPr>
        <w:ind w:left="1046" w:hanging="448"/>
      </w:pPr>
      <w:rPr>
        <w:rFonts w:hint="default"/>
        <w:lang w:val="ru-RU" w:eastAsia="en-US" w:bidi="ar-SA"/>
      </w:rPr>
    </w:lvl>
    <w:lvl w:ilvl="2" w:tplc="B91CFD12">
      <w:numFmt w:val="bullet"/>
      <w:lvlText w:val="•"/>
      <w:lvlJc w:val="left"/>
      <w:pPr>
        <w:ind w:left="1993" w:hanging="448"/>
      </w:pPr>
      <w:rPr>
        <w:rFonts w:hint="default"/>
        <w:lang w:val="ru-RU" w:eastAsia="en-US" w:bidi="ar-SA"/>
      </w:rPr>
    </w:lvl>
    <w:lvl w:ilvl="3" w:tplc="62AA9C02">
      <w:numFmt w:val="bullet"/>
      <w:lvlText w:val="•"/>
      <w:lvlJc w:val="left"/>
      <w:pPr>
        <w:ind w:left="2939" w:hanging="448"/>
      </w:pPr>
      <w:rPr>
        <w:rFonts w:hint="default"/>
        <w:lang w:val="ru-RU" w:eastAsia="en-US" w:bidi="ar-SA"/>
      </w:rPr>
    </w:lvl>
    <w:lvl w:ilvl="4" w:tplc="844AA884">
      <w:numFmt w:val="bullet"/>
      <w:lvlText w:val="•"/>
      <w:lvlJc w:val="left"/>
      <w:pPr>
        <w:ind w:left="3886" w:hanging="448"/>
      </w:pPr>
      <w:rPr>
        <w:rFonts w:hint="default"/>
        <w:lang w:val="ru-RU" w:eastAsia="en-US" w:bidi="ar-SA"/>
      </w:rPr>
    </w:lvl>
    <w:lvl w:ilvl="5" w:tplc="3F4A6490">
      <w:numFmt w:val="bullet"/>
      <w:lvlText w:val="•"/>
      <w:lvlJc w:val="left"/>
      <w:pPr>
        <w:ind w:left="4833" w:hanging="448"/>
      </w:pPr>
      <w:rPr>
        <w:rFonts w:hint="default"/>
        <w:lang w:val="ru-RU" w:eastAsia="en-US" w:bidi="ar-SA"/>
      </w:rPr>
    </w:lvl>
    <w:lvl w:ilvl="6" w:tplc="514E7B4A">
      <w:numFmt w:val="bullet"/>
      <w:lvlText w:val="•"/>
      <w:lvlJc w:val="left"/>
      <w:pPr>
        <w:ind w:left="5779" w:hanging="448"/>
      </w:pPr>
      <w:rPr>
        <w:rFonts w:hint="default"/>
        <w:lang w:val="ru-RU" w:eastAsia="en-US" w:bidi="ar-SA"/>
      </w:rPr>
    </w:lvl>
    <w:lvl w:ilvl="7" w:tplc="58A40C94">
      <w:numFmt w:val="bullet"/>
      <w:lvlText w:val="•"/>
      <w:lvlJc w:val="left"/>
      <w:pPr>
        <w:ind w:left="6726" w:hanging="448"/>
      </w:pPr>
      <w:rPr>
        <w:rFonts w:hint="default"/>
        <w:lang w:val="ru-RU" w:eastAsia="en-US" w:bidi="ar-SA"/>
      </w:rPr>
    </w:lvl>
    <w:lvl w:ilvl="8" w:tplc="0C78A29A">
      <w:numFmt w:val="bullet"/>
      <w:lvlText w:val="•"/>
      <w:lvlJc w:val="left"/>
      <w:pPr>
        <w:ind w:left="7672" w:hanging="448"/>
      </w:pPr>
      <w:rPr>
        <w:rFonts w:hint="default"/>
        <w:lang w:val="ru-RU" w:eastAsia="en-US" w:bidi="ar-SA"/>
      </w:rPr>
    </w:lvl>
  </w:abstractNum>
  <w:abstractNum w:abstractNumId="22">
    <w:nsid w:val="5EC0270C"/>
    <w:multiLevelType w:val="multilevel"/>
    <w:tmpl w:val="7BCE1F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A55D2B"/>
    <w:multiLevelType w:val="hybridMultilevel"/>
    <w:tmpl w:val="1AFA3AE8"/>
    <w:lvl w:ilvl="0" w:tplc="859292C2">
      <w:start w:val="1"/>
      <w:numFmt w:val="decimal"/>
      <w:lvlText w:val="%1)"/>
      <w:lvlJc w:val="left"/>
      <w:pPr>
        <w:ind w:left="248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3690547"/>
    <w:multiLevelType w:val="hybridMultilevel"/>
    <w:tmpl w:val="5202AA7C"/>
    <w:lvl w:ilvl="0" w:tplc="D97C0C9A">
      <w:numFmt w:val="bullet"/>
      <w:lvlText w:val="-"/>
      <w:lvlJc w:val="left"/>
      <w:pPr>
        <w:ind w:left="124" w:hanging="184"/>
      </w:pPr>
      <w:rPr>
        <w:rFonts w:hint="default"/>
        <w:w w:val="100"/>
        <w:lang w:val="ru-RU" w:eastAsia="en-US" w:bidi="ar-SA"/>
      </w:rPr>
    </w:lvl>
    <w:lvl w:ilvl="1" w:tplc="E716D730">
      <w:numFmt w:val="bullet"/>
      <w:lvlText w:val="•"/>
      <w:lvlJc w:val="left"/>
      <w:pPr>
        <w:ind w:left="1082" w:hanging="184"/>
      </w:pPr>
      <w:rPr>
        <w:rFonts w:hint="default"/>
        <w:lang w:val="ru-RU" w:eastAsia="en-US" w:bidi="ar-SA"/>
      </w:rPr>
    </w:lvl>
    <w:lvl w:ilvl="2" w:tplc="E76EE620">
      <w:numFmt w:val="bullet"/>
      <w:lvlText w:val="•"/>
      <w:lvlJc w:val="left"/>
      <w:pPr>
        <w:ind w:left="2045" w:hanging="184"/>
      </w:pPr>
      <w:rPr>
        <w:rFonts w:hint="default"/>
        <w:lang w:val="ru-RU" w:eastAsia="en-US" w:bidi="ar-SA"/>
      </w:rPr>
    </w:lvl>
    <w:lvl w:ilvl="3" w:tplc="D9D43E6E">
      <w:numFmt w:val="bullet"/>
      <w:lvlText w:val="•"/>
      <w:lvlJc w:val="left"/>
      <w:pPr>
        <w:ind w:left="3007" w:hanging="184"/>
      </w:pPr>
      <w:rPr>
        <w:rFonts w:hint="default"/>
        <w:lang w:val="ru-RU" w:eastAsia="en-US" w:bidi="ar-SA"/>
      </w:rPr>
    </w:lvl>
    <w:lvl w:ilvl="4" w:tplc="637CEED4">
      <w:numFmt w:val="bullet"/>
      <w:lvlText w:val="•"/>
      <w:lvlJc w:val="left"/>
      <w:pPr>
        <w:ind w:left="3970" w:hanging="184"/>
      </w:pPr>
      <w:rPr>
        <w:rFonts w:hint="default"/>
        <w:lang w:val="ru-RU" w:eastAsia="en-US" w:bidi="ar-SA"/>
      </w:rPr>
    </w:lvl>
    <w:lvl w:ilvl="5" w:tplc="BFCEC4B0">
      <w:numFmt w:val="bullet"/>
      <w:lvlText w:val="•"/>
      <w:lvlJc w:val="left"/>
      <w:pPr>
        <w:ind w:left="4933" w:hanging="184"/>
      </w:pPr>
      <w:rPr>
        <w:rFonts w:hint="default"/>
        <w:lang w:val="ru-RU" w:eastAsia="en-US" w:bidi="ar-SA"/>
      </w:rPr>
    </w:lvl>
    <w:lvl w:ilvl="6" w:tplc="0FFC9B8C">
      <w:numFmt w:val="bullet"/>
      <w:lvlText w:val="•"/>
      <w:lvlJc w:val="left"/>
      <w:pPr>
        <w:ind w:left="5895" w:hanging="184"/>
      </w:pPr>
      <w:rPr>
        <w:rFonts w:hint="default"/>
        <w:lang w:val="ru-RU" w:eastAsia="en-US" w:bidi="ar-SA"/>
      </w:rPr>
    </w:lvl>
    <w:lvl w:ilvl="7" w:tplc="D41824EE">
      <w:numFmt w:val="bullet"/>
      <w:lvlText w:val="•"/>
      <w:lvlJc w:val="left"/>
      <w:pPr>
        <w:ind w:left="6858" w:hanging="184"/>
      </w:pPr>
      <w:rPr>
        <w:rFonts w:hint="default"/>
        <w:lang w:val="ru-RU" w:eastAsia="en-US" w:bidi="ar-SA"/>
      </w:rPr>
    </w:lvl>
    <w:lvl w:ilvl="8" w:tplc="263644C6">
      <w:numFmt w:val="bullet"/>
      <w:lvlText w:val="•"/>
      <w:lvlJc w:val="left"/>
      <w:pPr>
        <w:ind w:left="7820" w:hanging="184"/>
      </w:pPr>
      <w:rPr>
        <w:rFonts w:hint="default"/>
        <w:lang w:val="ru-RU" w:eastAsia="en-US" w:bidi="ar-SA"/>
      </w:rPr>
    </w:lvl>
  </w:abstractNum>
  <w:abstractNum w:abstractNumId="25">
    <w:nsid w:val="6CB059E4"/>
    <w:multiLevelType w:val="hybridMultilevel"/>
    <w:tmpl w:val="9CE22206"/>
    <w:lvl w:ilvl="0" w:tplc="9E7C9C3E">
      <w:start w:val="1"/>
      <w:numFmt w:val="decimal"/>
      <w:lvlText w:val="%1)"/>
      <w:lvlJc w:val="left"/>
      <w:pPr>
        <w:ind w:left="1103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1E8DA0">
      <w:numFmt w:val="bullet"/>
      <w:lvlText w:val="•"/>
      <w:lvlJc w:val="left"/>
      <w:pPr>
        <w:ind w:left="1964" w:hanging="260"/>
      </w:pPr>
      <w:rPr>
        <w:rFonts w:hint="default"/>
        <w:lang w:val="ru-RU" w:eastAsia="en-US" w:bidi="ar-SA"/>
      </w:rPr>
    </w:lvl>
    <w:lvl w:ilvl="2" w:tplc="D72E7A8E">
      <w:numFmt w:val="bullet"/>
      <w:lvlText w:val="•"/>
      <w:lvlJc w:val="left"/>
      <w:pPr>
        <w:ind w:left="2829" w:hanging="260"/>
      </w:pPr>
      <w:rPr>
        <w:rFonts w:hint="default"/>
        <w:lang w:val="ru-RU" w:eastAsia="en-US" w:bidi="ar-SA"/>
      </w:rPr>
    </w:lvl>
    <w:lvl w:ilvl="3" w:tplc="15604490">
      <w:numFmt w:val="bullet"/>
      <w:lvlText w:val="•"/>
      <w:lvlJc w:val="left"/>
      <w:pPr>
        <w:ind w:left="3693" w:hanging="260"/>
      </w:pPr>
      <w:rPr>
        <w:rFonts w:hint="default"/>
        <w:lang w:val="ru-RU" w:eastAsia="en-US" w:bidi="ar-SA"/>
      </w:rPr>
    </w:lvl>
    <w:lvl w:ilvl="4" w:tplc="A4802B08">
      <w:numFmt w:val="bullet"/>
      <w:lvlText w:val="•"/>
      <w:lvlJc w:val="left"/>
      <w:pPr>
        <w:ind w:left="4558" w:hanging="260"/>
      </w:pPr>
      <w:rPr>
        <w:rFonts w:hint="default"/>
        <w:lang w:val="ru-RU" w:eastAsia="en-US" w:bidi="ar-SA"/>
      </w:rPr>
    </w:lvl>
    <w:lvl w:ilvl="5" w:tplc="54D02F56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6" w:tplc="3B5A3614">
      <w:numFmt w:val="bullet"/>
      <w:lvlText w:val="•"/>
      <w:lvlJc w:val="left"/>
      <w:pPr>
        <w:ind w:left="6287" w:hanging="260"/>
      </w:pPr>
      <w:rPr>
        <w:rFonts w:hint="default"/>
        <w:lang w:val="ru-RU" w:eastAsia="en-US" w:bidi="ar-SA"/>
      </w:rPr>
    </w:lvl>
    <w:lvl w:ilvl="7" w:tplc="0E680664">
      <w:numFmt w:val="bullet"/>
      <w:lvlText w:val="•"/>
      <w:lvlJc w:val="left"/>
      <w:pPr>
        <w:ind w:left="7152" w:hanging="260"/>
      </w:pPr>
      <w:rPr>
        <w:rFonts w:hint="default"/>
        <w:lang w:val="ru-RU" w:eastAsia="en-US" w:bidi="ar-SA"/>
      </w:rPr>
    </w:lvl>
    <w:lvl w:ilvl="8" w:tplc="829048FC">
      <w:numFmt w:val="bullet"/>
      <w:lvlText w:val="•"/>
      <w:lvlJc w:val="left"/>
      <w:pPr>
        <w:ind w:left="8016" w:hanging="260"/>
      </w:pPr>
      <w:rPr>
        <w:rFonts w:hint="default"/>
        <w:lang w:val="ru-RU" w:eastAsia="en-US" w:bidi="ar-SA"/>
      </w:rPr>
    </w:lvl>
  </w:abstractNum>
  <w:abstractNum w:abstractNumId="26">
    <w:nsid w:val="6CD03D37"/>
    <w:multiLevelType w:val="multilevel"/>
    <w:tmpl w:val="E0C238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A9098D"/>
    <w:multiLevelType w:val="multilevel"/>
    <w:tmpl w:val="DC1E0ECC"/>
    <w:lvl w:ilvl="0">
      <w:start w:val="3"/>
      <w:numFmt w:val="decimal"/>
      <w:lvlText w:val="%1"/>
      <w:lvlJc w:val="left"/>
      <w:pPr>
        <w:ind w:left="124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6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7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602"/>
      </w:pPr>
      <w:rPr>
        <w:rFonts w:hint="default"/>
        <w:lang w:val="ru-RU" w:eastAsia="en-US" w:bidi="ar-SA"/>
      </w:rPr>
    </w:lvl>
  </w:abstractNum>
  <w:abstractNum w:abstractNumId="28">
    <w:nsid w:val="7A0C7A85"/>
    <w:multiLevelType w:val="multilevel"/>
    <w:tmpl w:val="22488F78"/>
    <w:lvl w:ilvl="0">
      <w:start w:val="2"/>
      <w:numFmt w:val="decimal"/>
      <w:lvlText w:val="%1"/>
      <w:lvlJc w:val="left"/>
      <w:pPr>
        <w:ind w:left="1264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4" w:hanging="42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7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45" w:hanging="7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8" w:hanging="7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1" w:hanging="7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4" w:hanging="7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7" w:hanging="7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0" w:hanging="76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1"/>
  </w:num>
  <w:num w:numId="4">
    <w:abstractNumId w:val="16"/>
  </w:num>
  <w:num w:numId="5">
    <w:abstractNumId w:val="19"/>
  </w:num>
  <w:num w:numId="6">
    <w:abstractNumId w:val="14"/>
  </w:num>
  <w:num w:numId="7">
    <w:abstractNumId w:val="25"/>
  </w:num>
  <w:num w:numId="8">
    <w:abstractNumId w:val="17"/>
  </w:num>
  <w:num w:numId="9">
    <w:abstractNumId w:val="27"/>
  </w:num>
  <w:num w:numId="10">
    <w:abstractNumId w:val="28"/>
  </w:num>
  <w:num w:numId="11">
    <w:abstractNumId w:val="24"/>
  </w:num>
  <w:num w:numId="12">
    <w:abstractNumId w:val="18"/>
  </w:num>
  <w:num w:numId="13">
    <w:abstractNumId w:val="2"/>
  </w:num>
  <w:num w:numId="14">
    <w:abstractNumId w:val="3"/>
  </w:num>
  <w:num w:numId="15">
    <w:abstractNumId w:val="12"/>
  </w:num>
  <w:num w:numId="16">
    <w:abstractNumId w:val="23"/>
  </w:num>
  <w:num w:numId="17">
    <w:abstractNumId w:val="20"/>
  </w:num>
  <w:num w:numId="18">
    <w:abstractNumId w:val="22"/>
  </w:num>
  <w:num w:numId="19">
    <w:abstractNumId w:val="26"/>
  </w:num>
  <w:num w:numId="20">
    <w:abstractNumId w:val="15"/>
  </w:num>
  <w:num w:numId="21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B19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15D3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6DFC"/>
    <w:rsid w:val="00037306"/>
    <w:rsid w:val="00037D7A"/>
    <w:rsid w:val="000417C0"/>
    <w:rsid w:val="00042009"/>
    <w:rsid w:val="00042C61"/>
    <w:rsid w:val="00043FE4"/>
    <w:rsid w:val="0004520F"/>
    <w:rsid w:val="00045FF7"/>
    <w:rsid w:val="00046387"/>
    <w:rsid w:val="0004771C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1E70"/>
    <w:rsid w:val="000622BD"/>
    <w:rsid w:val="00063225"/>
    <w:rsid w:val="00063801"/>
    <w:rsid w:val="0006397C"/>
    <w:rsid w:val="00064BBC"/>
    <w:rsid w:val="00064F75"/>
    <w:rsid w:val="00065732"/>
    <w:rsid w:val="00067B59"/>
    <w:rsid w:val="00071BAD"/>
    <w:rsid w:val="0007347B"/>
    <w:rsid w:val="00073597"/>
    <w:rsid w:val="00073F59"/>
    <w:rsid w:val="00074B5E"/>
    <w:rsid w:val="000755F1"/>
    <w:rsid w:val="00075C0C"/>
    <w:rsid w:val="00077E26"/>
    <w:rsid w:val="00080431"/>
    <w:rsid w:val="00080B7C"/>
    <w:rsid w:val="00081928"/>
    <w:rsid w:val="000821E2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692"/>
    <w:rsid w:val="000977AA"/>
    <w:rsid w:val="000A1948"/>
    <w:rsid w:val="000A1E8B"/>
    <w:rsid w:val="000A206C"/>
    <w:rsid w:val="000A2854"/>
    <w:rsid w:val="000A473D"/>
    <w:rsid w:val="000A5D7A"/>
    <w:rsid w:val="000A5E50"/>
    <w:rsid w:val="000A7B5C"/>
    <w:rsid w:val="000B0D24"/>
    <w:rsid w:val="000B0F0B"/>
    <w:rsid w:val="000B17B6"/>
    <w:rsid w:val="000B258C"/>
    <w:rsid w:val="000B2A11"/>
    <w:rsid w:val="000B2D87"/>
    <w:rsid w:val="000B35B6"/>
    <w:rsid w:val="000B3EC8"/>
    <w:rsid w:val="000B4698"/>
    <w:rsid w:val="000B4D4B"/>
    <w:rsid w:val="000B54E5"/>
    <w:rsid w:val="000B7478"/>
    <w:rsid w:val="000B7699"/>
    <w:rsid w:val="000B769D"/>
    <w:rsid w:val="000B7D6C"/>
    <w:rsid w:val="000C047F"/>
    <w:rsid w:val="000C0668"/>
    <w:rsid w:val="000C06AD"/>
    <w:rsid w:val="000C173A"/>
    <w:rsid w:val="000C188F"/>
    <w:rsid w:val="000C2A1E"/>
    <w:rsid w:val="000C3568"/>
    <w:rsid w:val="000C3C1D"/>
    <w:rsid w:val="000C483C"/>
    <w:rsid w:val="000C4B83"/>
    <w:rsid w:val="000C4F93"/>
    <w:rsid w:val="000C5230"/>
    <w:rsid w:val="000C5E82"/>
    <w:rsid w:val="000C770C"/>
    <w:rsid w:val="000D191A"/>
    <w:rsid w:val="000D2258"/>
    <w:rsid w:val="000D2974"/>
    <w:rsid w:val="000D3A2E"/>
    <w:rsid w:val="000D6AF3"/>
    <w:rsid w:val="000D7280"/>
    <w:rsid w:val="000D782E"/>
    <w:rsid w:val="000D78E4"/>
    <w:rsid w:val="000E054D"/>
    <w:rsid w:val="000E0E00"/>
    <w:rsid w:val="000E1939"/>
    <w:rsid w:val="000E2FA9"/>
    <w:rsid w:val="000E33DE"/>
    <w:rsid w:val="000E38AF"/>
    <w:rsid w:val="000E3F42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0F7F4C"/>
    <w:rsid w:val="00101229"/>
    <w:rsid w:val="0010239B"/>
    <w:rsid w:val="0010358E"/>
    <w:rsid w:val="001037A0"/>
    <w:rsid w:val="00103E01"/>
    <w:rsid w:val="00104B08"/>
    <w:rsid w:val="00104B8A"/>
    <w:rsid w:val="00105282"/>
    <w:rsid w:val="001063BC"/>
    <w:rsid w:val="0010651A"/>
    <w:rsid w:val="00107423"/>
    <w:rsid w:val="00107598"/>
    <w:rsid w:val="00107778"/>
    <w:rsid w:val="00107911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6E4"/>
    <w:rsid w:val="00125A3F"/>
    <w:rsid w:val="001267AB"/>
    <w:rsid w:val="00126900"/>
    <w:rsid w:val="00126F7A"/>
    <w:rsid w:val="00126FD0"/>
    <w:rsid w:val="001307BE"/>
    <w:rsid w:val="001319F7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53A"/>
    <w:rsid w:val="00147953"/>
    <w:rsid w:val="00147A2C"/>
    <w:rsid w:val="00150D8C"/>
    <w:rsid w:val="001514C4"/>
    <w:rsid w:val="00151B11"/>
    <w:rsid w:val="00151C24"/>
    <w:rsid w:val="0015414C"/>
    <w:rsid w:val="00154314"/>
    <w:rsid w:val="00154AFA"/>
    <w:rsid w:val="00156970"/>
    <w:rsid w:val="0015776E"/>
    <w:rsid w:val="001579FF"/>
    <w:rsid w:val="00161D5D"/>
    <w:rsid w:val="00161E27"/>
    <w:rsid w:val="001624F7"/>
    <w:rsid w:val="0016689F"/>
    <w:rsid w:val="0017507E"/>
    <w:rsid w:val="00176263"/>
    <w:rsid w:val="001763C8"/>
    <w:rsid w:val="001763C9"/>
    <w:rsid w:val="00176A16"/>
    <w:rsid w:val="001771D7"/>
    <w:rsid w:val="00180117"/>
    <w:rsid w:val="00181352"/>
    <w:rsid w:val="00183160"/>
    <w:rsid w:val="00183C8E"/>
    <w:rsid w:val="00185C08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0A2"/>
    <w:rsid w:val="001A330E"/>
    <w:rsid w:val="001A3DE9"/>
    <w:rsid w:val="001A4981"/>
    <w:rsid w:val="001A4A15"/>
    <w:rsid w:val="001A50B5"/>
    <w:rsid w:val="001A6732"/>
    <w:rsid w:val="001B10F4"/>
    <w:rsid w:val="001B14C8"/>
    <w:rsid w:val="001B1A5F"/>
    <w:rsid w:val="001B1FB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3B9"/>
    <w:rsid w:val="001C0924"/>
    <w:rsid w:val="001C0F50"/>
    <w:rsid w:val="001C26AF"/>
    <w:rsid w:val="001C2D7F"/>
    <w:rsid w:val="001C32C0"/>
    <w:rsid w:val="001C6A7B"/>
    <w:rsid w:val="001D0FD9"/>
    <w:rsid w:val="001D161B"/>
    <w:rsid w:val="001D2AD0"/>
    <w:rsid w:val="001D339C"/>
    <w:rsid w:val="001D3CBF"/>
    <w:rsid w:val="001D3EFB"/>
    <w:rsid w:val="001D427B"/>
    <w:rsid w:val="001D4BD7"/>
    <w:rsid w:val="001D60AC"/>
    <w:rsid w:val="001D6AFD"/>
    <w:rsid w:val="001D79A5"/>
    <w:rsid w:val="001D7F63"/>
    <w:rsid w:val="001E06CD"/>
    <w:rsid w:val="001E0AF6"/>
    <w:rsid w:val="001E3F15"/>
    <w:rsid w:val="001E47AC"/>
    <w:rsid w:val="001E51E1"/>
    <w:rsid w:val="001E6E18"/>
    <w:rsid w:val="001E7677"/>
    <w:rsid w:val="001F02C6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1BF9"/>
    <w:rsid w:val="00212BD9"/>
    <w:rsid w:val="00213057"/>
    <w:rsid w:val="00214A02"/>
    <w:rsid w:val="00215BF0"/>
    <w:rsid w:val="00217E27"/>
    <w:rsid w:val="002212D4"/>
    <w:rsid w:val="00221B55"/>
    <w:rsid w:val="00222866"/>
    <w:rsid w:val="002229EC"/>
    <w:rsid w:val="00224D1E"/>
    <w:rsid w:val="00227BDB"/>
    <w:rsid w:val="00231720"/>
    <w:rsid w:val="00231850"/>
    <w:rsid w:val="002319B0"/>
    <w:rsid w:val="00232CE9"/>
    <w:rsid w:val="00232FD9"/>
    <w:rsid w:val="002330D6"/>
    <w:rsid w:val="0023404D"/>
    <w:rsid w:val="00234FB9"/>
    <w:rsid w:val="0023512D"/>
    <w:rsid w:val="00236BAE"/>
    <w:rsid w:val="00237D4B"/>
    <w:rsid w:val="0024095D"/>
    <w:rsid w:val="002416C8"/>
    <w:rsid w:val="00241B94"/>
    <w:rsid w:val="00243B55"/>
    <w:rsid w:val="00244D25"/>
    <w:rsid w:val="00245B23"/>
    <w:rsid w:val="00245CE8"/>
    <w:rsid w:val="00245E1E"/>
    <w:rsid w:val="00246289"/>
    <w:rsid w:val="0024740C"/>
    <w:rsid w:val="00247D9F"/>
    <w:rsid w:val="00247FBD"/>
    <w:rsid w:val="002501E6"/>
    <w:rsid w:val="00250C85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68C7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0EE4"/>
    <w:rsid w:val="0027142A"/>
    <w:rsid w:val="00272B8E"/>
    <w:rsid w:val="002738B4"/>
    <w:rsid w:val="00274D6C"/>
    <w:rsid w:val="002758A5"/>
    <w:rsid w:val="00275D54"/>
    <w:rsid w:val="00277121"/>
    <w:rsid w:val="0027759B"/>
    <w:rsid w:val="002779F0"/>
    <w:rsid w:val="00277B2A"/>
    <w:rsid w:val="00277FDD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158"/>
    <w:rsid w:val="00293539"/>
    <w:rsid w:val="00295219"/>
    <w:rsid w:val="00295B91"/>
    <w:rsid w:val="0029640A"/>
    <w:rsid w:val="0029711F"/>
    <w:rsid w:val="00297D2E"/>
    <w:rsid w:val="002A05D2"/>
    <w:rsid w:val="002A0F94"/>
    <w:rsid w:val="002A13AC"/>
    <w:rsid w:val="002A2C55"/>
    <w:rsid w:val="002A3C0B"/>
    <w:rsid w:val="002A432A"/>
    <w:rsid w:val="002A60A5"/>
    <w:rsid w:val="002A64BE"/>
    <w:rsid w:val="002A6FB0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24FC"/>
    <w:rsid w:val="002D36E9"/>
    <w:rsid w:val="002D3A75"/>
    <w:rsid w:val="002D3C41"/>
    <w:rsid w:val="002D5E8C"/>
    <w:rsid w:val="002D5EA0"/>
    <w:rsid w:val="002D696E"/>
    <w:rsid w:val="002D7B48"/>
    <w:rsid w:val="002E0897"/>
    <w:rsid w:val="002E108F"/>
    <w:rsid w:val="002E239C"/>
    <w:rsid w:val="002E26F2"/>
    <w:rsid w:val="002E3A7B"/>
    <w:rsid w:val="002E3B0F"/>
    <w:rsid w:val="002E3CD6"/>
    <w:rsid w:val="002E3FFE"/>
    <w:rsid w:val="002E416D"/>
    <w:rsid w:val="002E5E24"/>
    <w:rsid w:val="002E66D3"/>
    <w:rsid w:val="002F0659"/>
    <w:rsid w:val="002F0B48"/>
    <w:rsid w:val="002F116C"/>
    <w:rsid w:val="002F1361"/>
    <w:rsid w:val="002F244D"/>
    <w:rsid w:val="002F6322"/>
    <w:rsid w:val="002F6D10"/>
    <w:rsid w:val="002F7A1F"/>
    <w:rsid w:val="00300B83"/>
    <w:rsid w:val="00301BC5"/>
    <w:rsid w:val="00302B46"/>
    <w:rsid w:val="00302DDC"/>
    <w:rsid w:val="0030349C"/>
    <w:rsid w:val="00303B89"/>
    <w:rsid w:val="00303DA4"/>
    <w:rsid w:val="00304EFB"/>
    <w:rsid w:val="00305744"/>
    <w:rsid w:val="0030655D"/>
    <w:rsid w:val="003106A0"/>
    <w:rsid w:val="00310D13"/>
    <w:rsid w:val="003114F9"/>
    <w:rsid w:val="0031266F"/>
    <w:rsid w:val="0031345F"/>
    <w:rsid w:val="00313B86"/>
    <w:rsid w:val="00314231"/>
    <w:rsid w:val="003156E7"/>
    <w:rsid w:val="00315D40"/>
    <w:rsid w:val="0031626D"/>
    <w:rsid w:val="003163F3"/>
    <w:rsid w:val="00317605"/>
    <w:rsid w:val="00320282"/>
    <w:rsid w:val="00320740"/>
    <w:rsid w:val="00320E63"/>
    <w:rsid w:val="00321706"/>
    <w:rsid w:val="00321A52"/>
    <w:rsid w:val="00321BEF"/>
    <w:rsid w:val="003223C0"/>
    <w:rsid w:val="0032457E"/>
    <w:rsid w:val="0032469D"/>
    <w:rsid w:val="00324980"/>
    <w:rsid w:val="00325485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2EDF"/>
    <w:rsid w:val="00353C10"/>
    <w:rsid w:val="003550BE"/>
    <w:rsid w:val="00355F40"/>
    <w:rsid w:val="00356F53"/>
    <w:rsid w:val="003574F3"/>
    <w:rsid w:val="00357B28"/>
    <w:rsid w:val="0036082C"/>
    <w:rsid w:val="00360BE2"/>
    <w:rsid w:val="00360DC9"/>
    <w:rsid w:val="00360EFC"/>
    <w:rsid w:val="00361939"/>
    <w:rsid w:val="003620FF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0F87"/>
    <w:rsid w:val="0037202C"/>
    <w:rsid w:val="003729F7"/>
    <w:rsid w:val="00372C76"/>
    <w:rsid w:val="0037339B"/>
    <w:rsid w:val="0037404A"/>
    <w:rsid w:val="003742CB"/>
    <w:rsid w:val="0037504D"/>
    <w:rsid w:val="003755B1"/>
    <w:rsid w:val="00375B55"/>
    <w:rsid w:val="0037619B"/>
    <w:rsid w:val="00377EFF"/>
    <w:rsid w:val="00381AD8"/>
    <w:rsid w:val="00381CF8"/>
    <w:rsid w:val="00382BB7"/>
    <w:rsid w:val="00383743"/>
    <w:rsid w:val="00384593"/>
    <w:rsid w:val="00384F03"/>
    <w:rsid w:val="00385774"/>
    <w:rsid w:val="003859B1"/>
    <w:rsid w:val="003864B4"/>
    <w:rsid w:val="00387B47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406"/>
    <w:rsid w:val="003A25ED"/>
    <w:rsid w:val="003A2B6A"/>
    <w:rsid w:val="003A2C51"/>
    <w:rsid w:val="003A2C56"/>
    <w:rsid w:val="003A4A3E"/>
    <w:rsid w:val="003A680F"/>
    <w:rsid w:val="003A6870"/>
    <w:rsid w:val="003A6D2C"/>
    <w:rsid w:val="003A7A01"/>
    <w:rsid w:val="003B0453"/>
    <w:rsid w:val="003B0966"/>
    <w:rsid w:val="003B1944"/>
    <w:rsid w:val="003B2571"/>
    <w:rsid w:val="003B2693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400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190B"/>
    <w:rsid w:val="003E2695"/>
    <w:rsid w:val="003E38D0"/>
    <w:rsid w:val="003E6948"/>
    <w:rsid w:val="003E6B3F"/>
    <w:rsid w:val="003E7B0F"/>
    <w:rsid w:val="003F2070"/>
    <w:rsid w:val="003F2D2D"/>
    <w:rsid w:val="003F2DB7"/>
    <w:rsid w:val="003F2F45"/>
    <w:rsid w:val="003F307D"/>
    <w:rsid w:val="003F3522"/>
    <w:rsid w:val="003F3979"/>
    <w:rsid w:val="003F4E77"/>
    <w:rsid w:val="003F5CAA"/>
    <w:rsid w:val="003F6836"/>
    <w:rsid w:val="00400037"/>
    <w:rsid w:val="004015AD"/>
    <w:rsid w:val="00401780"/>
    <w:rsid w:val="004017FD"/>
    <w:rsid w:val="00401CD4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6C7A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6D4D"/>
    <w:rsid w:val="0043780B"/>
    <w:rsid w:val="004443F0"/>
    <w:rsid w:val="00444911"/>
    <w:rsid w:val="004450B8"/>
    <w:rsid w:val="00446408"/>
    <w:rsid w:val="00450843"/>
    <w:rsid w:val="00450C86"/>
    <w:rsid w:val="00451929"/>
    <w:rsid w:val="00451C5E"/>
    <w:rsid w:val="0045213E"/>
    <w:rsid w:val="00452633"/>
    <w:rsid w:val="00455222"/>
    <w:rsid w:val="004569D5"/>
    <w:rsid w:val="00456B67"/>
    <w:rsid w:val="00457092"/>
    <w:rsid w:val="004573FC"/>
    <w:rsid w:val="00460F8C"/>
    <w:rsid w:val="00463F7B"/>
    <w:rsid w:val="004669B0"/>
    <w:rsid w:val="00466E63"/>
    <w:rsid w:val="00466E8F"/>
    <w:rsid w:val="00467FDF"/>
    <w:rsid w:val="004708B9"/>
    <w:rsid w:val="00471003"/>
    <w:rsid w:val="0047239C"/>
    <w:rsid w:val="0047267F"/>
    <w:rsid w:val="00473442"/>
    <w:rsid w:val="0047345E"/>
    <w:rsid w:val="00473C19"/>
    <w:rsid w:val="0047478E"/>
    <w:rsid w:val="0047538C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3EF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A04"/>
    <w:rsid w:val="004A2AB9"/>
    <w:rsid w:val="004A2B60"/>
    <w:rsid w:val="004A2EC0"/>
    <w:rsid w:val="004A363C"/>
    <w:rsid w:val="004A4EB9"/>
    <w:rsid w:val="004A5111"/>
    <w:rsid w:val="004A5DDD"/>
    <w:rsid w:val="004A6775"/>
    <w:rsid w:val="004B0AED"/>
    <w:rsid w:val="004B107E"/>
    <w:rsid w:val="004B1966"/>
    <w:rsid w:val="004B2C4E"/>
    <w:rsid w:val="004B3191"/>
    <w:rsid w:val="004B4F7D"/>
    <w:rsid w:val="004B68C4"/>
    <w:rsid w:val="004B69DC"/>
    <w:rsid w:val="004B71F0"/>
    <w:rsid w:val="004B7E05"/>
    <w:rsid w:val="004B7F76"/>
    <w:rsid w:val="004C029D"/>
    <w:rsid w:val="004C140E"/>
    <w:rsid w:val="004C1B4A"/>
    <w:rsid w:val="004C1DFB"/>
    <w:rsid w:val="004C2691"/>
    <w:rsid w:val="004C303B"/>
    <w:rsid w:val="004C4248"/>
    <w:rsid w:val="004C4460"/>
    <w:rsid w:val="004C4A54"/>
    <w:rsid w:val="004C4A66"/>
    <w:rsid w:val="004C4A8B"/>
    <w:rsid w:val="004C5BC9"/>
    <w:rsid w:val="004C6FF0"/>
    <w:rsid w:val="004D03BE"/>
    <w:rsid w:val="004D131A"/>
    <w:rsid w:val="004D1EC1"/>
    <w:rsid w:val="004D2503"/>
    <w:rsid w:val="004D271C"/>
    <w:rsid w:val="004D2C3E"/>
    <w:rsid w:val="004D2D91"/>
    <w:rsid w:val="004D4B0C"/>
    <w:rsid w:val="004D5488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6502"/>
    <w:rsid w:val="004E7875"/>
    <w:rsid w:val="004F0879"/>
    <w:rsid w:val="004F1B26"/>
    <w:rsid w:val="004F1E73"/>
    <w:rsid w:val="004F446E"/>
    <w:rsid w:val="004F4CB6"/>
    <w:rsid w:val="004F588E"/>
    <w:rsid w:val="004F7FD7"/>
    <w:rsid w:val="00500272"/>
    <w:rsid w:val="00500383"/>
    <w:rsid w:val="00500B0A"/>
    <w:rsid w:val="00500B8E"/>
    <w:rsid w:val="00502CD2"/>
    <w:rsid w:val="00504484"/>
    <w:rsid w:val="00504AED"/>
    <w:rsid w:val="00504DCA"/>
    <w:rsid w:val="00504F3D"/>
    <w:rsid w:val="00506E41"/>
    <w:rsid w:val="005111F4"/>
    <w:rsid w:val="005125BB"/>
    <w:rsid w:val="00513ABD"/>
    <w:rsid w:val="00521849"/>
    <w:rsid w:val="00522ABF"/>
    <w:rsid w:val="005237FD"/>
    <w:rsid w:val="0052499E"/>
    <w:rsid w:val="005253A4"/>
    <w:rsid w:val="005259E5"/>
    <w:rsid w:val="005262CC"/>
    <w:rsid w:val="005265DF"/>
    <w:rsid w:val="0052675E"/>
    <w:rsid w:val="0053040E"/>
    <w:rsid w:val="00530607"/>
    <w:rsid w:val="00532C59"/>
    <w:rsid w:val="00532FB6"/>
    <w:rsid w:val="0053445A"/>
    <w:rsid w:val="00536E7C"/>
    <w:rsid w:val="0053750A"/>
    <w:rsid w:val="00540ABF"/>
    <w:rsid w:val="00542B93"/>
    <w:rsid w:val="005433F6"/>
    <w:rsid w:val="00544B3C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4E9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3F40"/>
    <w:rsid w:val="00575D55"/>
    <w:rsid w:val="0057632C"/>
    <w:rsid w:val="005764B7"/>
    <w:rsid w:val="0057693A"/>
    <w:rsid w:val="00576F62"/>
    <w:rsid w:val="00577D0A"/>
    <w:rsid w:val="00577DA5"/>
    <w:rsid w:val="005800D0"/>
    <w:rsid w:val="00580FD3"/>
    <w:rsid w:val="00581B6A"/>
    <w:rsid w:val="00584266"/>
    <w:rsid w:val="00584978"/>
    <w:rsid w:val="00584FE4"/>
    <w:rsid w:val="005855C6"/>
    <w:rsid w:val="00591514"/>
    <w:rsid w:val="005931F0"/>
    <w:rsid w:val="005939C5"/>
    <w:rsid w:val="005939D5"/>
    <w:rsid w:val="005952AD"/>
    <w:rsid w:val="0059571F"/>
    <w:rsid w:val="00596883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2D80"/>
    <w:rsid w:val="005B35CF"/>
    <w:rsid w:val="005B5518"/>
    <w:rsid w:val="005B5C9F"/>
    <w:rsid w:val="005B6236"/>
    <w:rsid w:val="005B7608"/>
    <w:rsid w:val="005B764D"/>
    <w:rsid w:val="005B7F76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1EE4"/>
    <w:rsid w:val="005D225A"/>
    <w:rsid w:val="005D2BB7"/>
    <w:rsid w:val="005D4B23"/>
    <w:rsid w:val="005D54EA"/>
    <w:rsid w:val="005D710B"/>
    <w:rsid w:val="005D7A75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2E3F"/>
    <w:rsid w:val="005F3004"/>
    <w:rsid w:val="005F3B78"/>
    <w:rsid w:val="005F7A9D"/>
    <w:rsid w:val="005F7F96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3471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1C83"/>
    <w:rsid w:val="00632408"/>
    <w:rsid w:val="00635860"/>
    <w:rsid w:val="006369AB"/>
    <w:rsid w:val="006378D6"/>
    <w:rsid w:val="00637AFD"/>
    <w:rsid w:val="00641B7D"/>
    <w:rsid w:val="00641E36"/>
    <w:rsid w:val="00643144"/>
    <w:rsid w:val="00643692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2AB2"/>
    <w:rsid w:val="006567B5"/>
    <w:rsid w:val="00656CDF"/>
    <w:rsid w:val="00657CA5"/>
    <w:rsid w:val="00660295"/>
    <w:rsid w:val="006602A6"/>
    <w:rsid w:val="0066136F"/>
    <w:rsid w:val="00661ACD"/>
    <w:rsid w:val="00661EA7"/>
    <w:rsid w:val="006621C1"/>
    <w:rsid w:val="0066289C"/>
    <w:rsid w:val="006629F3"/>
    <w:rsid w:val="00663349"/>
    <w:rsid w:val="006633A8"/>
    <w:rsid w:val="006645F1"/>
    <w:rsid w:val="00664C32"/>
    <w:rsid w:val="00667761"/>
    <w:rsid w:val="00667922"/>
    <w:rsid w:val="00667C8D"/>
    <w:rsid w:val="00670FBC"/>
    <w:rsid w:val="006718D4"/>
    <w:rsid w:val="006724FD"/>
    <w:rsid w:val="00673327"/>
    <w:rsid w:val="006760A1"/>
    <w:rsid w:val="006760AF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368"/>
    <w:rsid w:val="0068773E"/>
    <w:rsid w:val="00687CF9"/>
    <w:rsid w:val="00691068"/>
    <w:rsid w:val="00691E38"/>
    <w:rsid w:val="00692277"/>
    <w:rsid w:val="00693659"/>
    <w:rsid w:val="00693942"/>
    <w:rsid w:val="006972F1"/>
    <w:rsid w:val="006A0126"/>
    <w:rsid w:val="006A0FC1"/>
    <w:rsid w:val="006A1848"/>
    <w:rsid w:val="006A32E8"/>
    <w:rsid w:val="006A4337"/>
    <w:rsid w:val="006A46A1"/>
    <w:rsid w:val="006A55B8"/>
    <w:rsid w:val="006A61CE"/>
    <w:rsid w:val="006A749D"/>
    <w:rsid w:val="006B08A3"/>
    <w:rsid w:val="006B1B73"/>
    <w:rsid w:val="006B1BB0"/>
    <w:rsid w:val="006B250F"/>
    <w:rsid w:val="006B42CF"/>
    <w:rsid w:val="006B4329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5C6"/>
    <w:rsid w:val="006C779F"/>
    <w:rsid w:val="006D0538"/>
    <w:rsid w:val="006D0C5E"/>
    <w:rsid w:val="006D1B33"/>
    <w:rsid w:val="006D4037"/>
    <w:rsid w:val="006D4050"/>
    <w:rsid w:val="006D5418"/>
    <w:rsid w:val="006D56C1"/>
    <w:rsid w:val="006D631F"/>
    <w:rsid w:val="006E0757"/>
    <w:rsid w:val="006E268D"/>
    <w:rsid w:val="006E3A6E"/>
    <w:rsid w:val="006E3CFE"/>
    <w:rsid w:val="006E5235"/>
    <w:rsid w:val="006E5EAC"/>
    <w:rsid w:val="006E6317"/>
    <w:rsid w:val="006F1A17"/>
    <w:rsid w:val="006F2C02"/>
    <w:rsid w:val="006F3A06"/>
    <w:rsid w:val="006F43A2"/>
    <w:rsid w:val="006F4E7F"/>
    <w:rsid w:val="006F4F70"/>
    <w:rsid w:val="006F545E"/>
    <w:rsid w:val="006F5925"/>
    <w:rsid w:val="006F59AD"/>
    <w:rsid w:val="006F62E0"/>
    <w:rsid w:val="006F6F33"/>
    <w:rsid w:val="006F7786"/>
    <w:rsid w:val="007007B3"/>
    <w:rsid w:val="00700FF5"/>
    <w:rsid w:val="0070155B"/>
    <w:rsid w:val="00701E0F"/>
    <w:rsid w:val="007026C0"/>
    <w:rsid w:val="00702F6C"/>
    <w:rsid w:val="00703635"/>
    <w:rsid w:val="00703754"/>
    <w:rsid w:val="007037A3"/>
    <w:rsid w:val="007037AF"/>
    <w:rsid w:val="007044B4"/>
    <w:rsid w:val="007044B5"/>
    <w:rsid w:val="00706103"/>
    <w:rsid w:val="0070620A"/>
    <w:rsid w:val="00706839"/>
    <w:rsid w:val="00706CD9"/>
    <w:rsid w:val="00706ED0"/>
    <w:rsid w:val="00706FF6"/>
    <w:rsid w:val="007071BF"/>
    <w:rsid w:val="0071367D"/>
    <w:rsid w:val="007147A1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0134"/>
    <w:rsid w:val="0073143B"/>
    <w:rsid w:val="0073156C"/>
    <w:rsid w:val="00732489"/>
    <w:rsid w:val="007338DD"/>
    <w:rsid w:val="007340DE"/>
    <w:rsid w:val="00734BFE"/>
    <w:rsid w:val="00736DBE"/>
    <w:rsid w:val="0073711C"/>
    <w:rsid w:val="00737830"/>
    <w:rsid w:val="00740C66"/>
    <w:rsid w:val="0074273A"/>
    <w:rsid w:val="00742925"/>
    <w:rsid w:val="00742C18"/>
    <w:rsid w:val="0074306C"/>
    <w:rsid w:val="007438DD"/>
    <w:rsid w:val="00746BCA"/>
    <w:rsid w:val="00746E56"/>
    <w:rsid w:val="00747807"/>
    <w:rsid w:val="00750510"/>
    <w:rsid w:val="007514F3"/>
    <w:rsid w:val="00751E38"/>
    <w:rsid w:val="00752389"/>
    <w:rsid w:val="00752BC4"/>
    <w:rsid w:val="00752BF8"/>
    <w:rsid w:val="0075308F"/>
    <w:rsid w:val="0075324C"/>
    <w:rsid w:val="00754AE2"/>
    <w:rsid w:val="0075562C"/>
    <w:rsid w:val="00756FA5"/>
    <w:rsid w:val="00761779"/>
    <w:rsid w:val="007630A8"/>
    <w:rsid w:val="0076482C"/>
    <w:rsid w:val="00765904"/>
    <w:rsid w:val="00765EE4"/>
    <w:rsid w:val="007679F2"/>
    <w:rsid w:val="00767E55"/>
    <w:rsid w:val="007705C7"/>
    <w:rsid w:val="007706BF"/>
    <w:rsid w:val="0077180E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07D7"/>
    <w:rsid w:val="00781966"/>
    <w:rsid w:val="00782B73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1A8"/>
    <w:rsid w:val="007B6AA9"/>
    <w:rsid w:val="007B78B2"/>
    <w:rsid w:val="007B7DAF"/>
    <w:rsid w:val="007C0DA8"/>
    <w:rsid w:val="007C11B2"/>
    <w:rsid w:val="007C17E9"/>
    <w:rsid w:val="007C1812"/>
    <w:rsid w:val="007C44AA"/>
    <w:rsid w:val="007C46BF"/>
    <w:rsid w:val="007C7181"/>
    <w:rsid w:val="007C752A"/>
    <w:rsid w:val="007D11B0"/>
    <w:rsid w:val="007D2B3E"/>
    <w:rsid w:val="007D2C00"/>
    <w:rsid w:val="007D32B9"/>
    <w:rsid w:val="007D5359"/>
    <w:rsid w:val="007D5C7E"/>
    <w:rsid w:val="007D761A"/>
    <w:rsid w:val="007E1C84"/>
    <w:rsid w:val="007E1F18"/>
    <w:rsid w:val="007E2CAD"/>
    <w:rsid w:val="007E3858"/>
    <w:rsid w:val="007E3C6C"/>
    <w:rsid w:val="007E44D5"/>
    <w:rsid w:val="007E465C"/>
    <w:rsid w:val="007E662B"/>
    <w:rsid w:val="007E6C1A"/>
    <w:rsid w:val="007E6E82"/>
    <w:rsid w:val="007F0082"/>
    <w:rsid w:val="007F0245"/>
    <w:rsid w:val="007F0F90"/>
    <w:rsid w:val="007F0FD7"/>
    <w:rsid w:val="007F1498"/>
    <w:rsid w:val="007F1A8B"/>
    <w:rsid w:val="007F2333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6AAC"/>
    <w:rsid w:val="00807421"/>
    <w:rsid w:val="008079BD"/>
    <w:rsid w:val="00807CE2"/>
    <w:rsid w:val="00810D04"/>
    <w:rsid w:val="00811975"/>
    <w:rsid w:val="008137B9"/>
    <w:rsid w:val="008140D9"/>
    <w:rsid w:val="00814B16"/>
    <w:rsid w:val="00815B73"/>
    <w:rsid w:val="00816C73"/>
    <w:rsid w:val="00816DDA"/>
    <w:rsid w:val="00820B40"/>
    <w:rsid w:val="00821159"/>
    <w:rsid w:val="00821C93"/>
    <w:rsid w:val="008223DC"/>
    <w:rsid w:val="00822F3F"/>
    <w:rsid w:val="008235A6"/>
    <w:rsid w:val="00824782"/>
    <w:rsid w:val="00825150"/>
    <w:rsid w:val="008260EA"/>
    <w:rsid w:val="008266E6"/>
    <w:rsid w:val="00826AAC"/>
    <w:rsid w:val="00826F72"/>
    <w:rsid w:val="00827890"/>
    <w:rsid w:val="00832544"/>
    <w:rsid w:val="00832FBE"/>
    <w:rsid w:val="00833BD3"/>
    <w:rsid w:val="00834122"/>
    <w:rsid w:val="00834B9A"/>
    <w:rsid w:val="00834E2B"/>
    <w:rsid w:val="00836A32"/>
    <w:rsid w:val="00837E78"/>
    <w:rsid w:val="00841120"/>
    <w:rsid w:val="00842F3F"/>
    <w:rsid w:val="0084456A"/>
    <w:rsid w:val="00846834"/>
    <w:rsid w:val="0084694F"/>
    <w:rsid w:val="0085041B"/>
    <w:rsid w:val="00850DF0"/>
    <w:rsid w:val="00852A13"/>
    <w:rsid w:val="00852F72"/>
    <w:rsid w:val="0085380B"/>
    <w:rsid w:val="00853D94"/>
    <w:rsid w:val="00853ECE"/>
    <w:rsid w:val="0085410E"/>
    <w:rsid w:val="00854A01"/>
    <w:rsid w:val="00856DDF"/>
    <w:rsid w:val="0085731B"/>
    <w:rsid w:val="008573B3"/>
    <w:rsid w:val="008575E0"/>
    <w:rsid w:val="00861153"/>
    <w:rsid w:val="0086196C"/>
    <w:rsid w:val="00863C38"/>
    <w:rsid w:val="00863F72"/>
    <w:rsid w:val="00864178"/>
    <w:rsid w:val="0086528D"/>
    <w:rsid w:val="0086540B"/>
    <w:rsid w:val="008667FC"/>
    <w:rsid w:val="00867897"/>
    <w:rsid w:val="00867F04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77829"/>
    <w:rsid w:val="008809C9"/>
    <w:rsid w:val="008816DE"/>
    <w:rsid w:val="00881799"/>
    <w:rsid w:val="008826E9"/>
    <w:rsid w:val="00882991"/>
    <w:rsid w:val="0088416F"/>
    <w:rsid w:val="00884CAE"/>
    <w:rsid w:val="00887CA2"/>
    <w:rsid w:val="00892418"/>
    <w:rsid w:val="00892905"/>
    <w:rsid w:val="00892F7A"/>
    <w:rsid w:val="0089322B"/>
    <w:rsid w:val="008942A5"/>
    <w:rsid w:val="00894324"/>
    <w:rsid w:val="00895786"/>
    <w:rsid w:val="00896B19"/>
    <w:rsid w:val="00897A61"/>
    <w:rsid w:val="00897C0C"/>
    <w:rsid w:val="008A033F"/>
    <w:rsid w:val="008A05D1"/>
    <w:rsid w:val="008A0984"/>
    <w:rsid w:val="008A16AA"/>
    <w:rsid w:val="008A3408"/>
    <w:rsid w:val="008A4485"/>
    <w:rsid w:val="008A45AE"/>
    <w:rsid w:val="008A4698"/>
    <w:rsid w:val="008A53FA"/>
    <w:rsid w:val="008A63B5"/>
    <w:rsid w:val="008A7217"/>
    <w:rsid w:val="008B0605"/>
    <w:rsid w:val="008B0D1D"/>
    <w:rsid w:val="008B308E"/>
    <w:rsid w:val="008B40F8"/>
    <w:rsid w:val="008B4741"/>
    <w:rsid w:val="008B4E1E"/>
    <w:rsid w:val="008B5054"/>
    <w:rsid w:val="008B53F9"/>
    <w:rsid w:val="008B6086"/>
    <w:rsid w:val="008B60D3"/>
    <w:rsid w:val="008B6EB6"/>
    <w:rsid w:val="008B6EE9"/>
    <w:rsid w:val="008C212E"/>
    <w:rsid w:val="008C315A"/>
    <w:rsid w:val="008C3362"/>
    <w:rsid w:val="008C4E57"/>
    <w:rsid w:val="008C4EE1"/>
    <w:rsid w:val="008C4F5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3B8D"/>
    <w:rsid w:val="008F77BC"/>
    <w:rsid w:val="009006BB"/>
    <w:rsid w:val="00901EFF"/>
    <w:rsid w:val="00901FF3"/>
    <w:rsid w:val="00904E2E"/>
    <w:rsid w:val="009060B3"/>
    <w:rsid w:val="00906334"/>
    <w:rsid w:val="00906696"/>
    <w:rsid w:val="0090790F"/>
    <w:rsid w:val="00910F22"/>
    <w:rsid w:val="00912142"/>
    <w:rsid w:val="00914352"/>
    <w:rsid w:val="00914920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0"/>
    <w:rsid w:val="00925A81"/>
    <w:rsid w:val="00926282"/>
    <w:rsid w:val="00926A69"/>
    <w:rsid w:val="00927485"/>
    <w:rsid w:val="00927843"/>
    <w:rsid w:val="00930631"/>
    <w:rsid w:val="00931510"/>
    <w:rsid w:val="009332DD"/>
    <w:rsid w:val="00934083"/>
    <w:rsid w:val="0093469A"/>
    <w:rsid w:val="00934D3B"/>
    <w:rsid w:val="00935842"/>
    <w:rsid w:val="00935CD7"/>
    <w:rsid w:val="00936406"/>
    <w:rsid w:val="0093749B"/>
    <w:rsid w:val="0093765D"/>
    <w:rsid w:val="00937A7A"/>
    <w:rsid w:val="00941405"/>
    <w:rsid w:val="00941EF2"/>
    <w:rsid w:val="00942B0D"/>
    <w:rsid w:val="0094312F"/>
    <w:rsid w:val="0094423E"/>
    <w:rsid w:val="00944956"/>
    <w:rsid w:val="00944A0D"/>
    <w:rsid w:val="00944D80"/>
    <w:rsid w:val="00945E90"/>
    <w:rsid w:val="00946436"/>
    <w:rsid w:val="009474EA"/>
    <w:rsid w:val="00947C1E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6756E"/>
    <w:rsid w:val="00967FEE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2F5E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CFB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3FEC"/>
    <w:rsid w:val="009A4081"/>
    <w:rsid w:val="009A5091"/>
    <w:rsid w:val="009A6C83"/>
    <w:rsid w:val="009A74A1"/>
    <w:rsid w:val="009B13DF"/>
    <w:rsid w:val="009B1A92"/>
    <w:rsid w:val="009B2537"/>
    <w:rsid w:val="009B32FE"/>
    <w:rsid w:val="009B399D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3955"/>
    <w:rsid w:val="009C4C15"/>
    <w:rsid w:val="009C532F"/>
    <w:rsid w:val="009C5782"/>
    <w:rsid w:val="009C612E"/>
    <w:rsid w:val="009C625B"/>
    <w:rsid w:val="009C77EE"/>
    <w:rsid w:val="009D0B85"/>
    <w:rsid w:val="009D18ED"/>
    <w:rsid w:val="009D21CF"/>
    <w:rsid w:val="009D31C8"/>
    <w:rsid w:val="009D3BB8"/>
    <w:rsid w:val="009D3C0D"/>
    <w:rsid w:val="009E0570"/>
    <w:rsid w:val="009E07B9"/>
    <w:rsid w:val="009E2731"/>
    <w:rsid w:val="009E459F"/>
    <w:rsid w:val="009E6757"/>
    <w:rsid w:val="009F1352"/>
    <w:rsid w:val="009F1353"/>
    <w:rsid w:val="009F17D5"/>
    <w:rsid w:val="009F17EB"/>
    <w:rsid w:val="009F48AB"/>
    <w:rsid w:val="009F6951"/>
    <w:rsid w:val="009F7CC2"/>
    <w:rsid w:val="00A01358"/>
    <w:rsid w:val="00A016B7"/>
    <w:rsid w:val="00A02E53"/>
    <w:rsid w:val="00A03CD7"/>
    <w:rsid w:val="00A05252"/>
    <w:rsid w:val="00A0578B"/>
    <w:rsid w:val="00A05839"/>
    <w:rsid w:val="00A064CF"/>
    <w:rsid w:val="00A06A67"/>
    <w:rsid w:val="00A06BC1"/>
    <w:rsid w:val="00A078DF"/>
    <w:rsid w:val="00A07ADE"/>
    <w:rsid w:val="00A07BDC"/>
    <w:rsid w:val="00A104A4"/>
    <w:rsid w:val="00A10D56"/>
    <w:rsid w:val="00A11395"/>
    <w:rsid w:val="00A11FCB"/>
    <w:rsid w:val="00A12A26"/>
    <w:rsid w:val="00A136E9"/>
    <w:rsid w:val="00A13922"/>
    <w:rsid w:val="00A15BE3"/>
    <w:rsid w:val="00A1745A"/>
    <w:rsid w:val="00A200BB"/>
    <w:rsid w:val="00A20804"/>
    <w:rsid w:val="00A2149D"/>
    <w:rsid w:val="00A25D01"/>
    <w:rsid w:val="00A268A2"/>
    <w:rsid w:val="00A2751D"/>
    <w:rsid w:val="00A30CCA"/>
    <w:rsid w:val="00A31133"/>
    <w:rsid w:val="00A3639C"/>
    <w:rsid w:val="00A36AED"/>
    <w:rsid w:val="00A4085E"/>
    <w:rsid w:val="00A4170D"/>
    <w:rsid w:val="00A42794"/>
    <w:rsid w:val="00A43896"/>
    <w:rsid w:val="00A44AED"/>
    <w:rsid w:val="00A45CF4"/>
    <w:rsid w:val="00A473D7"/>
    <w:rsid w:val="00A51043"/>
    <w:rsid w:val="00A51C13"/>
    <w:rsid w:val="00A54B21"/>
    <w:rsid w:val="00A54D57"/>
    <w:rsid w:val="00A561E7"/>
    <w:rsid w:val="00A56BA1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152B"/>
    <w:rsid w:val="00A7240A"/>
    <w:rsid w:val="00A725F1"/>
    <w:rsid w:val="00A726EA"/>
    <w:rsid w:val="00A72B37"/>
    <w:rsid w:val="00A7336E"/>
    <w:rsid w:val="00A75D04"/>
    <w:rsid w:val="00A75DD5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1A55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0E29"/>
    <w:rsid w:val="00AB1321"/>
    <w:rsid w:val="00AB1F7E"/>
    <w:rsid w:val="00AB3D26"/>
    <w:rsid w:val="00AB43F5"/>
    <w:rsid w:val="00AB4AC8"/>
    <w:rsid w:val="00AB557B"/>
    <w:rsid w:val="00AC220E"/>
    <w:rsid w:val="00AC3177"/>
    <w:rsid w:val="00AC3338"/>
    <w:rsid w:val="00AC4C84"/>
    <w:rsid w:val="00AC5B1C"/>
    <w:rsid w:val="00AC602A"/>
    <w:rsid w:val="00AC6B93"/>
    <w:rsid w:val="00AC73A2"/>
    <w:rsid w:val="00AC777B"/>
    <w:rsid w:val="00AC7A47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25A"/>
    <w:rsid w:val="00AE14FA"/>
    <w:rsid w:val="00AE1AF4"/>
    <w:rsid w:val="00AE2100"/>
    <w:rsid w:val="00AE21B8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AF7CA7"/>
    <w:rsid w:val="00B0100B"/>
    <w:rsid w:val="00B0201B"/>
    <w:rsid w:val="00B04BD6"/>
    <w:rsid w:val="00B0503F"/>
    <w:rsid w:val="00B057AF"/>
    <w:rsid w:val="00B057B8"/>
    <w:rsid w:val="00B05915"/>
    <w:rsid w:val="00B06188"/>
    <w:rsid w:val="00B10945"/>
    <w:rsid w:val="00B11F93"/>
    <w:rsid w:val="00B201A4"/>
    <w:rsid w:val="00B2093D"/>
    <w:rsid w:val="00B20BBC"/>
    <w:rsid w:val="00B20C08"/>
    <w:rsid w:val="00B21062"/>
    <w:rsid w:val="00B21F96"/>
    <w:rsid w:val="00B2317A"/>
    <w:rsid w:val="00B23EA0"/>
    <w:rsid w:val="00B240DB"/>
    <w:rsid w:val="00B241CB"/>
    <w:rsid w:val="00B2441B"/>
    <w:rsid w:val="00B2477D"/>
    <w:rsid w:val="00B250D6"/>
    <w:rsid w:val="00B26016"/>
    <w:rsid w:val="00B26675"/>
    <w:rsid w:val="00B277F9"/>
    <w:rsid w:val="00B31471"/>
    <w:rsid w:val="00B32F59"/>
    <w:rsid w:val="00B33B12"/>
    <w:rsid w:val="00B33F4E"/>
    <w:rsid w:val="00B40CAC"/>
    <w:rsid w:val="00B41474"/>
    <w:rsid w:val="00B4264E"/>
    <w:rsid w:val="00B4282A"/>
    <w:rsid w:val="00B42D3F"/>
    <w:rsid w:val="00B44EFB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562F9"/>
    <w:rsid w:val="00B563FF"/>
    <w:rsid w:val="00B61AC0"/>
    <w:rsid w:val="00B63B9D"/>
    <w:rsid w:val="00B65E15"/>
    <w:rsid w:val="00B66DDA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67AA"/>
    <w:rsid w:val="00B777DD"/>
    <w:rsid w:val="00B7786D"/>
    <w:rsid w:val="00B80286"/>
    <w:rsid w:val="00B80799"/>
    <w:rsid w:val="00B80A70"/>
    <w:rsid w:val="00B80EB8"/>
    <w:rsid w:val="00B810C5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1623"/>
    <w:rsid w:val="00B924DB"/>
    <w:rsid w:val="00B934BE"/>
    <w:rsid w:val="00B934CE"/>
    <w:rsid w:val="00B93848"/>
    <w:rsid w:val="00B94D69"/>
    <w:rsid w:val="00B94F3C"/>
    <w:rsid w:val="00B97907"/>
    <w:rsid w:val="00B97B63"/>
    <w:rsid w:val="00BA10A1"/>
    <w:rsid w:val="00BA1C33"/>
    <w:rsid w:val="00BA1F72"/>
    <w:rsid w:val="00BA2343"/>
    <w:rsid w:val="00BA3518"/>
    <w:rsid w:val="00BA44A1"/>
    <w:rsid w:val="00BA466E"/>
    <w:rsid w:val="00BA571F"/>
    <w:rsid w:val="00BA601E"/>
    <w:rsid w:val="00BA6FD5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27C"/>
    <w:rsid w:val="00BC3C22"/>
    <w:rsid w:val="00BC45FF"/>
    <w:rsid w:val="00BC4CC9"/>
    <w:rsid w:val="00BC7545"/>
    <w:rsid w:val="00BD186D"/>
    <w:rsid w:val="00BD34D3"/>
    <w:rsid w:val="00BD3D74"/>
    <w:rsid w:val="00BD3F80"/>
    <w:rsid w:val="00BD624E"/>
    <w:rsid w:val="00BD6580"/>
    <w:rsid w:val="00BD74A0"/>
    <w:rsid w:val="00BD7782"/>
    <w:rsid w:val="00BD7F6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227E"/>
    <w:rsid w:val="00C03134"/>
    <w:rsid w:val="00C03204"/>
    <w:rsid w:val="00C03B11"/>
    <w:rsid w:val="00C03D38"/>
    <w:rsid w:val="00C03D9E"/>
    <w:rsid w:val="00C04641"/>
    <w:rsid w:val="00C04A72"/>
    <w:rsid w:val="00C05CC4"/>
    <w:rsid w:val="00C07230"/>
    <w:rsid w:val="00C0786A"/>
    <w:rsid w:val="00C102E8"/>
    <w:rsid w:val="00C109A8"/>
    <w:rsid w:val="00C10A23"/>
    <w:rsid w:val="00C11D6B"/>
    <w:rsid w:val="00C12CE3"/>
    <w:rsid w:val="00C131AC"/>
    <w:rsid w:val="00C13D8F"/>
    <w:rsid w:val="00C16054"/>
    <w:rsid w:val="00C16D26"/>
    <w:rsid w:val="00C173AB"/>
    <w:rsid w:val="00C179CF"/>
    <w:rsid w:val="00C20275"/>
    <w:rsid w:val="00C203C5"/>
    <w:rsid w:val="00C2128B"/>
    <w:rsid w:val="00C256B1"/>
    <w:rsid w:val="00C25AF1"/>
    <w:rsid w:val="00C27433"/>
    <w:rsid w:val="00C27CFF"/>
    <w:rsid w:val="00C30424"/>
    <w:rsid w:val="00C3098E"/>
    <w:rsid w:val="00C30F7C"/>
    <w:rsid w:val="00C316E2"/>
    <w:rsid w:val="00C31C13"/>
    <w:rsid w:val="00C32A40"/>
    <w:rsid w:val="00C33B5C"/>
    <w:rsid w:val="00C3489C"/>
    <w:rsid w:val="00C34CA4"/>
    <w:rsid w:val="00C35D41"/>
    <w:rsid w:val="00C36247"/>
    <w:rsid w:val="00C407F1"/>
    <w:rsid w:val="00C419E6"/>
    <w:rsid w:val="00C42EFF"/>
    <w:rsid w:val="00C449CA"/>
    <w:rsid w:val="00C44CC1"/>
    <w:rsid w:val="00C45376"/>
    <w:rsid w:val="00C50AC8"/>
    <w:rsid w:val="00C51707"/>
    <w:rsid w:val="00C52318"/>
    <w:rsid w:val="00C525CF"/>
    <w:rsid w:val="00C54147"/>
    <w:rsid w:val="00C54292"/>
    <w:rsid w:val="00C5443A"/>
    <w:rsid w:val="00C56315"/>
    <w:rsid w:val="00C564EC"/>
    <w:rsid w:val="00C57C8E"/>
    <w:rsid w:val="00C60A1C"/>
    <w:rsid w:val="00C654B6"/>
    <w:rsid w:val="00C66363"/>
    <w:rsid w:val="00C665F3"/>
    <w:rsid w:val="00C66F96"/>
    <w:rsid w:val="00C704EE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198B"/>
    <w:rsid w:val="00C81D82"/>
    <w:rsid w:val="00C8287C"/>
    <w:rsid w:val="00C856FD"/>
    <w:rsid w:val="00C859AC"/>
    <w:rsid w:val="00C85CF1"/>
    <w:rsid w:val="00C87D38"/>
    <w:rsid w:val="00C91FB1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B7E62"/>
    <w:rsid w:val="00CC1173"/>
    <w:rsid w:val="00CC1920"/>
    <w:rsid w:val="00CC1F81"/>
    <w:rsid w:val="00CC2073"/>
    <w:rsid w:val="00CC228A"/>
    <w:rsid w:val="00CC27B0"/>
    <w:rsid w:val="00CC27FE"/>
    <w:rsid w:val="00CC37B5"/>
    <w:rsid w:val="00CC49DD"/>
    <w:rsid w:val="00CC4DD9"/>
    <w:rsid w:val="00CC599F"/>
    <w:rsid w:val="00CC5B7B"/>
    <w:rsid w:val="00CC6FA8"/>
    <w:rsid w:val="00CC7321"/>
    <w:rsid w:val="00CC7CAE"/>
    <w:rsid w:val="00CC7FB9"/>
    <w:rsid w:val="00CD16D7"/>
    <w:rsid w:val="00CD36D2"/>
    <w:rsid w:val="00CD4AF0"/>
    <w:rsid w:val="00CD4C81"/>
    <w:rsid w:val="00CD5814"/>
    <w:rsid w:val="00CD62F6"/>
    <w:rsid w:val="00CD63EC"/>
    <w:rsid w:val="00CE025A"/>
    <w:rsid w:val="00CE03DA"/>
    <w:rsid w:val="00CE207F"/>
    <w:rsid w:val="00CE223E"/>
    <w:rsid w:val="00CE2329"/>
    <w:rsid w:val="00CE3B1A"/>
    <w:rsid w:val="00CE484E"/>
    <w:rsid w:val="00CE5B84"/>
    <w:rsid w:val="00CE5E3F"/>
    <w:rsid w:val="00CE7028"/>
    <w:rsid w:val="00CE7487"/>
    <w:rsid w:val="00CE7CB8"/>
    <w:rsid w:val="00CF02C8"/>
    <w:rsid w:val="00CF05F0"/>
    <w:rsid w:val="00CF199D"/>
    <w:rsid w:val="00CF4496"/>
    <w:rsid w:val="00CF5048"/>
    <w:rsid w:val="00CF5576"/>
    <w:rsid w:val="00CF6987"/>
    <w:rsid w:val="00CF7290"/>
    <w:rsid w:val="00D010FF"/>
    <w:rsid w:val="00D0170C"/>
    <w:rsid w:val="00D025E4"/>
    <w:rsid w:val="00D028C2"/>
    <w:rsid w:val="00D0385A"/>
    <w:rsid w:val="00D0406E"/>
    <w:rsid w:val="00D05054"/>
    <w:rsid w:val="00D0510F"/>
    <w:rsid w:val="00D05301"/>
    <w:rsid w:val="00D0639E"/>
    <w:rsid w:val="00D070A1"/>
    <w:rsid w:val="00D0732C"/>
    <w:rsid w:val="00D109E4"/>
    <w:rsid w:val="00D10EEB"/>
    <w:rsid w:val="00D12C78"/>
    <w:rsid w:val="00D13D47"/>
    <w:rsid w:val="00D13DD4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4675"/>
    <w:rsid w:val="00D2597E"/>
    <w:rsid w:val="00D2665C"/>
    <w:rsid w:val="00D26711"/>
    <w:rsid w:val="00D27D12"/>
    <w:rsid w:val="00D30FE5"/>
    <w:rsid w:val="00D3131A"/>
    <w:rsid w:val="00D31669"/>
    <w:rsid w:val="00D34462"/>
    <w:rsid w:val="00D34B62"/>
    <w:rsid w:val="00D352B4"/>
    <w:rsid w:val="00D364C4"/>
    <w:rsid w:val="00D36811"/>
    <w:rsid w:val="00D369AF"/>
    <w:rsid w:val="00D379C9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47963"/>
    <w:rsid w:val="00D5028E"/>
    <w:rsid w:val="00D506C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222F"/>
    <w:rsid w:val="00D63130"/>
    <w:rsid w:val="00D63A74"/>
    <w:rsid w:val="00D642A2"/>
    <w:rsid w:val="00D642CD"/>
    <w:rsid w:val="00D6483E"/>
    <w:rsid w:val="00D64962"/>
    <w:rsid w:val="00D650CF"/>
    <w:rsid w:val="00D67235"/>
    <w:rsid w:val="00D67D7C"/>
    <w:rsid w:val="00D71667"/>
    <w:rsid w:val="00D722AF"/>
    <w:rsid w:val="00D7242A"/>
    <w:rsid w:val="00D73D75"/>
    <w:rsid w:val="00D7614A"/>
    <w:rsid w:val="00D77981"/>
    <w:rsid w:val="00D802FF"/>
    <w:rsid w:val="00D821A5"/>
    <w:rsid w:val="00D8281A"/>
    <w:rsid w:val="00D87DD9"/>
    <w:rsid w:val="00D904F0"/>
    <w:rsid w:val="00D92265"/>
    <w:rsid w:val="00D9280B"/>
    <w:rsid w:val="00D92FC2"/>
    <w:rsid w:val="00D94111"/>
    <w:rsid w:val="00D95314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5C4"/>
    <w:rsid w:val="00DB5A03"/>
    <w:rsid w:val="00DB5ABC"/>
    <w:rsid w:val="00DB64CF"/>
    <w:rsid w:val="00DB7EDF"/>
    <w:rsid w:val="00DC0462"/>
    <w:rsid w:val="00DC0810"/>
    <w:rsid w:val="00DC0A7E"/>
    <w:rsid w:val="00DC0BAC"/>
    <w:rsid w:val="00DC1132"/>
    <w:rsid w:val="00DC15FB"/>
    <w:rsid w:val="00DC1984"/>
    <w:rsid w:val="00DC3842"/>
    <w:rsid w:val="00DC4EFB"/>
    <w:rsid w:val="00DC5BD1"/>
    <w:rsid w:val="00DC69D9"/>
    <w:rsid w:val="00DC7215"/>
    <w:rsid w:val="00DC72D3"/>
    <w:rsid w:val="00DD011F"/>
    <w:rsid w:val="00DD1798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3D1F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4F27"/>
    <w:rsid w:val="00DF65C2"/>
    <w:rsid w:val="00DF7B88"/>
    <w:rsid w:val="00DF7D30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43D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1D03"/>
    <w:rsid w:val="00E333C2"/>
    <w:rsid w:val="00E34939"/>
    <w:rsid w:val="00E35C20"/>
    <w:rsid w:val="00E36572"/>
    <w:rsid w:val="00E37D5E"/>
    <w:rsid w:val="00E410E4"/>
    <w:rsid w:val="00E435F5"/>
    <w:rsid w:val="00E444D3"/>
    <w:rsid w:val="00E44DAD"/>
    <w:rsid w:val="00E46217"/>
    <w:rsid w:val="00E4796A"/>
    <w:rsid w:val="00E50779"/>
    <w:rsid w:val="00E50D71"/>
    <w:rsid w:val="00E51398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CC2"/>
    <w:rsid w:val="00E64D55"/>
    <w:rsid w:val="00E65941"/>
    <w:rsid w:val="00E65C5E"/>
    <w:rsid w:val="00E67382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66F"/>
    <w:rsid w:val="00E857D2"/>
    <w:rsid w:val="00E869AE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518"/>
    <w:rsid w:val="00EB0A48"/>
    <w:rsid w:val="00EB1985"/>
    <w:rsid w:val="00EB203F"/>
    <w:rsid w:val="00EB20E7"/>
    <w:rsid w:val="00EB247C"/>
    <w:rsid w:val="00EB2A35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2F0C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431"/>
    <w:rsid w:val="00EE18A0"/>
    <w:rsid w:val="00EE2467"/>
    <w:rsid w:val="00EE4EF0"/>
    <w:rsid w:val="00EE4F87"/>
    <w:rsid w:val="00EE59F8"/>
    <w:rsid w:val="00EE788D"/>
    <w:rsid w:val="00EF088F"/>
    <w:rsid w:val="00EF1613"/>
    <w:rsid w:val="00EF212E"/>
    <w:rsid w:val="00EF41AA"/>
    <w:rsid w:val="00EF4D44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4E7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16F22"/>
    <w:rsid w:val="00F20035"/>
    <w:rsid w:val="00F21655"/>
    <w:rsid w:val="00F231A6"/>
    <w:rsid w:val="00F2441E"/>
    <w:rsid w:val="00F25887"/>
    <w:rsid w:val="00F263D4"/>
    <w:rsid w:val="00F26ACD"/>
    <w:rsid w:val="00F31595"/>
    <w:rsid w:val="00F32583"/>
    <w:rsid w:val="00F34A26"/>
    <w:rsid w:val="00F3560A"/>
    <w:rsid w:val="00F35E09"/>
    <w:rsid w:val="00F36821"/>
    <w:rsid w:val="00F3751A"/>
    <w:rsid w:val="00F3770E"/>
    <w:rsid w:val="00F37A02"/>
    <w:rsid w:val="00F37E86"/>
    <w:rsid w:val="00F41761"/>
    <w:rsid w:val="00F41D3B"/>
    <w:rsid w:val="00F41FF8"/>
    <w:rsid w:val="00F4224D"/>
    <w:rsid w:val="00F43736"/>
    <w:rsid w:val="00F43FF7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5E4"/>
    <w:rsid w:val="00F65879"/>
    <w:rsid w:val="00F66D1C"/>
    <w:rsid w:val="00F67F06"/>
    <w:rsid w:val="00F67F8F"/>
    <w:rsid w:val="00F70A89"/>
    <w:rsid w:val="00F70AD6"/>
    <w:rsid w:val="00F71364"/>
    <w:rsid w:val="00F71B6A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38B2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3C"/>
    <w:rsid w:val="00FA12F2"/>
    <w:rsid w:val="00FA1658"/>
    <w:rsid w:val="00FA19DC"/>
    <w:rsid w:val="00FA1F73"/>
    <w:rsid w:val="00FA247D"/>
    <w:rsid w:val="00FA4F81"/>
    <w:rsid w:val="00FA508F"/>
    <w:rsid w:val="00FA5AC8"/>
    <w:rsid w:val="00FA6670"/>
    <w:rsid w:val="00FA7089"/>
    <w:rsid w:val="00FB0C1D"/>
    <w:rsid w:val="00FB149F"/>
    <w:rsid w:val="00FB1FB3"/>
    <w:rsid w:val="00FB33B0"/>
    <w:rsid w:val="00FB3438"/>
    <w:rsid w:val="00FB38C9"/>
    <w:rsid w:val="00FB4F46"/>
    <w:rsid w:val="00FB5A01"/>
    <w:rsid w:val="00FB5DA4"/>
    <w:rsid w:val="00FB5DC7"/>
    <w:rsid w:val="00FB6091"/>
    <w:rsid w:val="00FB6EDE"/>
    <w:rsid w:val="00FB7975"/>
    <w:rsid w:val="00FC036A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4C35"/>
    <w:rsid w:val="00FC5150"/>
    <w:rsid w:val="00FC613B"/>
    <w:rsid w:val="00FC6B6F"/>
    <w:rsid w:val="00FD00B2"/>
    <w:rsid w:val="00FD0168"/>
    <w:rsid w:val="00FD03A2"/>
    <w:rsid w:val="00FD17E7"/>
    <w:rsid w:val="00FD2221"/>
    <w:rsid w:val="00FD23A6"/>
    <w:rsid w:val="00FD250C"/>
    <w:rsid w:val="00FD4CA2"/>
    <w:rsid w:val="00FD5221"/>
    <w:rsid w:val="00FD692A"/>
    <w:rsid w:val="00FD6B46"/>
    <w:rsid w:val="00FD70FD"/>
    <w:rsid w:val="00FD7262"/>
    <w:rsid w:val="00FE02FE"/>
    <w:rsid w:val="00FE3566"/>
    <w:rsid w:val="00FE381F"/>
    <w:rsid w:val="00FE4836"/>
    <w:rsid w:val="00FE51D9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28FC"/>
    <w:rsid w:val="00FF2B24"/>
    <w:rsid w:val="00FF3E34"/>
    <w:rsid w:val="00FF472C"/>
    <w:rsid w:val="00FF4B10"/>
    <w:rsid w:val="00FF6371"/>
    <w:rsid w:val="00FF684B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footnote text" w:uiPriority="0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footnote reference" w:uiPriority="0"/>
    <w:lsdException w:name="annotation reference" w:uiPriority="0"/>
    <w:lsdException w:name="page number" w:uiPriority="0" w:qFormat="1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HTML Preformatted" w:uiPriority="0"/>
    <w:lsdException w:name="HTML Sample" w:uiPriority="0"/>
    <w:lsdException w:name="annotation subject" w:uiPriority="0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E471C"/>
  </w:style>
  <w:style w:type="paragraph" w:styleId="1">
    <w:name w:val="heading 1"/>
    <w:aliases w:val="ЗАГ-ГЛАВА,Заг 1,HEADING 1,Head 1,????????? 1,Subhead A"/>
    <w:basedOn w:val="a1"/>
    <w:next w:val="a1"/>
    <w:link w:val="10"/>
    <w:uiPriority w:val="1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aliases w:val="Заг 2"/>
    <w:basedOn w:val="a1"/>
    <w:next w:val="a1"/>
    <w:link w:val="20"/>
    <w:uiPriority w:val="1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,&quot;Сапфир&quot;"/>
    <w:basedOn w:val="a1"/>
    <w:next w:val="a1"/>
    <w:link w:val="30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-Часть"/>
    <w:basedOn w:val="a1"/>
    <w:next w:val="a1"/>
    <w:link w:val="40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aliases w:val="H6"/>
    <w:basedOn w:val="a1"/>
    <w:next w:val="a1"/>
    <w:link w:val="60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1"/>
    <w:next w:val="a1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Заг-ПОДГЛАВ"/>
    <w:basedOn w:val="a1"/>
    <w:next w:val="a1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-ГЛАВА Знак,Заг 1 Знак1,HEADING 1 Знак1,Head 1 Знак1,????????? 1 Знак1,Subhead A Знак1"/>
    <w:basedOn w:val="a2"/>
    <w:link w:val="1"/>
    <w:uiPriority w:val="1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aliases w:val="Заг 2 Знак"/>
    <w:basedOn w:val="a2"/>
    <w:link w:val="2"/>
    <w:uiPriority w:val="1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Заг-Часть Знак"/>
    <w:basedOn w:val="a2"/>
    <w:link w:val="4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aliases w:val="H6 Знак"/>
    <w:basedOn w:val="a2"/>
    <w:link w:val="6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5">
    <w:name w:val="Balloon Text"/>
    <w:basedOn w:val="a1"/>
    <w:link w:val="a6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basedOn w:val="a2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uiPriority w:val="99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8">
    <w:name w:val="header"/>
    <w:aliases w:val="ВерхКолонтитул, Знак10,Знак10"/>
    <w:basedOn w:val="a1"/>
    <w:link w:val="a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ВерхКолонтитул Знак, Знак10 Знак,Знак10 Знак"/>
    <w:basedOn w:val="a2"/>
    <w:link w:val="a8"/>
    <w:qFormat/>
    <w:rsid w:val="00E673AC"/>
  </w:style>
  <w:style w:type="character" w:styleId="aa">
    <w:name w:val="page number"/>
    <w:basedOn w:val="a2"/>
    <w:qFormat/>
    <w:rsid w:val="00E673AC"/>
  </w:style>
  <w:style w:type="paragraph" w:customStyle="1" w:styleId="ab">
    <w:name w:val="Нормальный (таблица)"/>
    <w:basedOn w:val="a1"/>
    <w:next w:val="a1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1"/>
    <w:next w:val="a1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d">
    <w:name w:val="List Paragraph"/>
    <w:basedOn w:val="a1"/>
    <w:link w:val="ae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2"/>
    <w:qFormat/>
    <w:rsid w:val="00521849"/>
    <w:rPr>
      <w:b/>
      <w:bCs/>
    </w:rPr>
  </w:style>
  <w:style w:type="paragraph" w:styleId="21">
    <w:name w:val="Body Text 2"/>
    <w:basedOn w:val="a1"/>
    <w:link w:val="22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1">
    <w:name w:val="Table Grid"/>
    <w:basedOn w:val="a3"/>
    <w:uiPriority w:val="3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2">
    <w:name w:val="caption"/>
    <w:basedOn w:val="a1"/>
    <w:next w:val="a1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3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4">
    <w:name w:val="Body Text"/>
    <w:aliases w:val="Основной текст Знак Знак,bt"/>
    <w:basedOn w:val="a1"/>
    <w:link w:val="af5"/>
    <w:uiPriority w:val="1"/>
    <w:unhideWhenUsed/>
    <w:qFormat/>
    <w:rsid w:val="00D109E4"/>
    <w:pPr>
      <w:spacing w:after="120"/>
    </w:pPr>
  </w:style>
  <w:style w:type="character" w:customStyle="1" w:styleId="af5">
    <w:name w:val="Основной текст Знак"/>
    <w:aliases w:val="Основной текст Знак Знак Знак2,bt Знак1"/>
    <w:basedOn w:val="a2"/>
    <w:link w:val="af4"/>
    <w:uiPriority w:val="1"/>
    <w:rsid w:val="00D109E4"/>
  </w:style>
  <w:style w:type="character" w:styleId="af6">
    <w:name w:val="Emphasis"/>
    <w:basedOn w:val="a2"/>
    <w:uiPriority w:val="20"/>
    <w:qFormat/>
    <w:rsid w:val="00D109E4"/>
    <w:rPr>
      <w:rFonts w:cs="Times New Roman"/>
      <w:i/>
      <w:iCs/>
    </w:rPr>
  </w:style>
  <w:style w:type="paragraph" w:customStyle="1" w:styleId="af7">
    <w:name w:val="Таблицы (моноширинный)"/>
    <w:basedOn w:val="a1"/>
    <w:next w:val="a1"/>
    <w:uiPriority w:val="99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1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аглавие"/>
    <w:basedOn w:val="a1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+ Полужирный"/>
    <w:aliases w:val="Курсив"/>
    <w:basedOn w:val="af5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2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1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b">
    <w:name w:val="Оглавление_"/>
    <w:basedOn w:val="a2"/>
    <w:link w:val="afc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c">
    <w:name w:val="Оглавление"/>
    <w:basedOn w:val="a1"/>
    <w:link w:val="afb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d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1"/>
    <w:link w:val="26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e">
    <w:name w:val="Текст (справка)"/>
    <w:basedOn w:val="a1"/>
    <w:next w:val="a1"/>
    <w:uiPriority w:val="99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f">
    <w:name w:val="Комментарий"/>
    <w:basedOn w:val="afe"/>
    <w:next w:val="a1"/>
    <w:qFormat/>
    <w:rsid w:val="00AA500D"/>
  </w:style>
  <w:style w:type="paragraph" w:customStyle="1" w:styleId="aff0">
    <w:name w:val="Информация о версии"/>
    <w:basedOn w:val="aff"/>
    <w:next w:val="a1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1">
    <w:name w:val="Текст информации об изменениях"/>
    <w:basedOn w:val="a1"/>
    <w:next w:val="a1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2">
    <w:name w:val="Информация об изменениях"/>
    <w:basedOn w:val="aff1"/>
    <w:next w:val="a1"/>
    <w:uiPriority w:val="99"/>
    <w:rsid w:val="00AA500D"/>
  </w:style>
  <w:style w:type="paragraph" w:customStyle="1" w:styleId="aff3">
    <w:name w:val="Подзаголовок для информации об изменениях"/>
    <w:basedOn w:val="aff1"/>
    <w:next w:val="a1"/>
    <w:uiPriority w:val="99"/>
    <w:rsid w:val="00AA500D"/>
  </w:style>
  <w:style w:type="character" w:customStyle="1" w:styleId="aff4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5">
    <w:name w:val="footer"/>
    <w:basedOn w:val="a1"/>
    <w:link w:val="aff6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6">
    <w:name w:val="Нижний колонтитул Знак"/>
    <w:basedOn w:val="a2"/>
    <w:link w:val="aff5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1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1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1"/>
    <w:next w:val="a1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aliases w:val="H3 Знак,&quot;Сапфир&quot; Знак"/>
    <w:basedOn w:val="a2"/>
    <w:link w:val="3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7">
    <w:name w:val="Body Text Indent"/>
    <w:aliases w:val="Основной текст 1,Нумерованный список !!,Надин стиль,Body Text Indent,Iniiaiie oaeno 1"/>
    <w:basedOn w:val="a1"/>
    <w:link w:val="aff8"/>
    <w:uiPriority w:val="99"/>
    <w:unhideWhenUsed/>
    <w:rsid w:val="00E54353"/>
    <w:pPr>
      <w:spacing w:after="120"/>
      <w:ind w:left="283"/>
    </w:pPr>
  </w:style>
  <w:style w:type="character" w:customStyle="1" w:styleId="aff8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2"/>
    <w:link w:val="aff7"/>
    <w:uiPriority w:val="99"/>
    <w:rsid w:val="00E54353"/>
  </w:style>
  <w:style w:type="paragraph" w:styleId="aff9">
    <w:name w:val="footnote text"/>
    <w:aliases w:val="Текст сноски-FN,Footnote Text Char Знак Знак,Footnote Text Char Знак,single space,footnote text,Текст сноски Знак Знак Знак,Footnote Text Char Знак Знак Знак Знак"/>
    <w:basedOn w:val="a1"/>
    <w:link w:val="affa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a">
    <w:name w:val="Текст сноски Знак"/>
    <w:aliases w:val="Текст сноски-FN Знак2,Footnote Text Char Знак Знак Знак3,Footnote Text Char Знак Знак2,single space Знак1,footnote text Знак1,Текст сноски Знак Знак Знак Знак1,Footnote Text Char Знак Знак Знак Знак Знак"/>
    <w:basedOn w:val="a2"/>
    <w:link w:val="aff9"/>
    <w:rsid w:val="00E54353"/>
    <w:rPr>
      <w:rFonts w:eastAsiaTheme="minorHAnsi"/>
      <w:sz w:val="20"/>
      <w:szCs w:val="20"/>
      <w:lang w:eastAsia="en-US"/>
    </w:rPr>
  </w:style>
  <w:style w:type="character" w:styleId="affb">
    <w:name w:val="footnote reference"/>
    <w:link w:val="13"/>
    <w:rsid w:val="00E54353"/>
    <w:rPr>
      <w:vertAlign w:val="superscript"/>
    </w:rPr>
  </w:style>
  <w:style w:type="numbering" w:customStyle="1" w:styleId="14">
    <w:name w:val="Нет списка1"/>
    <w:next w:val="a4"/>
    <w:uiPriority w:val="99"/>
    <w:semiHidden/>
    <w:unhideWhenUsed/>
    <w:qFormat/>
    <w:rsid w:val="00E54353"/>
  </w:style>
  <w:style w:type="paragraph" w:customStyle="1" w:styleId="headertext">
    <w:name w:val="headertext"/>
    <w:basedOn w:val="a1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c">
    <w:name w:val="FollowedHyperlink"/>
    <w:basedOn w:val="a2"/>
    <w:uiPriority w:val="99"/>
    <w:unhideWhenUsed/>
    <w:qFormat/>
    <w:rsid w:val="00E54353"/>
    <w:rPr>
      <w:color w:val="800080"/>
      <w:u w:val="single"/>
    </w:rPr>
  </w:style>
  <w:style w:type="paragraph" w:customStyle="1" w:styleId="affd">
    <w:name w:val="Заголовок"/>
    <w:basedOn w:val="a1"/>
    <w:next w:val="a1"/>
    <w:link w:val="affe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qFormat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f">
    <w:name w:val="Title"/>
    <w:basedOn w:val="a1"/>
    <w:link w:val="afff0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0">
    <w:name w:val="Название Знак"/>
    <w:basedOn w:val="a2"/>
    <w:link w:val="afff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uiPriority w:val="99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1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1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2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3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4">
    <w:name w:val="List"/>
    <w:basedOn w:val="a1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1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4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1"/>
    <w:next w:val="a1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5">
    <w:name w:val="Содержимое таблицы"/>
    <w:basedOn w:val="a1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6">
    <w:name w:val="Знак Знак Знак Знак"/>
    <w:basedOn w:val="a1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7">
    <w:name w:val="Заголовок статьи"/>
    <w:basedOn w:val="a1"/>
    <w:next w:val="a1"/>
    <w:uiPriority w:val="99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8">
    <w:name w:val="Знак Знак Знак Знак Знак Знак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1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1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1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1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9">
    <w:name w:val="Знак Знак Знак Знак Знак Знак Знак Знак Знак Знак"/>
    <w:basedOn w:val="a1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4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1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1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1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1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1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1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1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1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1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1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1"/>
    <w:next w:val="a1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4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1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1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1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1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1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1"/>
    <w:next w:val="a1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1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4"/>
    <w:next w:val="af4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1"/>
    <w:next w:val="af4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1"/>
    <w:next w:val="a1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1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1"/>
    <w:next w:val="a1"/>
    <w:link w:val="2f"/>
    <w:uiPriority w:val="39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1"/>
    <w:next w:val="a1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1"/>
    <w:link w:val="HTML0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2"/>
    <w:link w:val="HTML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a">
    <w:name w:val="Пункт"/>
    <w:basedOn w:val="a1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b">
    <w:name w:val="Îñíîâíîé òåêñò"/>
    <w:basedOn w:val="a1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1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1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1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4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4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1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1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1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c">
    <w:name w:val="Знак Знак Знак Знак Знак Знак Знак Знак Знак Знак Знак Знак Знак Знак Знак Знак"/>
    <w:basedOn w:val="a1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1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d">
    <w:name w:val="Заголовок таблицы"/>
    <w:basedOn w:val="afff5"/>
    <w:qFormat/>
    <w:rsid w:val="004F1E73"/>
    <w:pPr>
      <w:jc w:val="center"/>
    </w:pPr>
    <w:rPr>
      <w:b/>
      <w:bCs/>
    </w:rPr>
  </w:style>
  <w:style w:type="paragraph" w:customStyle="1" w:styleId="afffe">
    <w:name w:val="Содержимое врезки"/>
    <w:basedOn w:val="a1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1"/>
    <w:next w:val="a1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1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1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">
    <w:name w:val="Знак Знак Знак Знак Знак Знак Знак"/>
    <w:basedOn w:val="a1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1"/>
    <w:next w:val="a1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1"/>
    <w:next w:val="a1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1"/>
    <w:link w:val="2f3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2"/>
    <w:link w:val="2f2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0">
    <w:name w:val="Знак Знак Знак Знак"/>
    <w:basedOn w:val="a1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5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aliases w:val="Основной текст1 Знак1,Основной текст Знак Знак Знак1,bt Знак"/>
    <w:basedOn w:val="a2"/>
    <w:uiPriority w:val="99"/>
    <w:rsid w:val="00680E9B"/>
    <w:rPr>
      <w:sz w:val="24"/>
      <w:szCs w:val="24"/>
    </w:rPr>
  </w:style>
  <w:style w:type="character" w:customStyle="1" w:styleId="affff1">
    <w:name w:val="Основной текст_"/>
    <w:basedOn w:val="a2"/>
    <w:link w:val="1f4"/>
    <w:rsid w:val="00680E9B"/>
    <w:rPr>
      <w:rFonts w:cs="Times New Roman"/>
      <w:spacing w:val="2"/>
      <w:lang w:bidi="ar-SA"/>
    </w:rPr>
  </w:style>
  <w:style w:type="character" w:customStyle="1" w:styleId="affff2">
    <w:name w:val="Активная гипертекстовая ссылка"/>
    <w:rsid w:val="001C26AF"/>
    <w:rPr>
      <w:b/>
      <w:bCs/>
      <w:color w:val="106BBE"/>
      <w:u w:val="single"/>
    </w:rPr>
  </w:style>
  <w:style w:type="paragraph" w:customStyle="1" w:styleId="affff3">
    <w:name w:val="Внимание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4">
    <w:name w:val="Внимание: криминал!!"/>
    <w:basedOn w:val="affff3"/>
    <w:next w:val="a1"/>
    <w:rsid w:val="001C26AF"/>
  </w:style>
  <w:style w:type="paragraph" w:customStyle="1" w:styleId="affff5">
    <w:name w:val="Внимание: недобросовестность!"/>
    <w:basedOn w:val="affff3"/>
    <w:next w:val="a1"/>
    <w:rsid w:val="001C26AF"/>
  </w:style>
  <w:style w:type="character" w:customStyle="1" w:styleId="affff6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7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8">
    <w:name w:val="Дочерний элемент списк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9">
    <w:name w:val="Основное меню (преемственное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a">
    <w:name w:val="Заголовок группы контролов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b">
    <w:name w:val="Заголовок для информации об изменениях"/>
    <w:basedOn w:val="1"/>
    <w:next w:val="a1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c">
    <w:name w:val="Заголовок распахивающейся части диалог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d">
    <w:name w:val="Заголовок своего сообщения"/>
    <w:basedOn w:val="af8"/>
    <w:rsid w:val="001C26AF"/>
    <w:rPr>
      <w:b/>
      <w:bCs/>
      <w:color w:val="26282F"/>
    </w:rPr>
  </w:style>
  <w:style w:type="character" w:customStyle="1" w:styleId="affffe">
    <w:name w:val="Заголовок чужого сообщения"/>
    <w:rsid w:val="001C26AF"/>
    <w:rPr>
      <w:b/>
      <w:bCs/>
      <w:color w:val="FF0000"/>
    </w:rPr>
  </w:style>
  <w:style w:type="paragraph" w:customStyle="1" w:styleId="afffff">
    <w:name w:val="Заголовок ЭР (ле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0">
    <w:name w:val="Заголовок ЭР (правое окно)"/>
    <w:basedOn w:val="afffff"/>
    <w:next w:val="a1"/>
    <w:uiPriority w:val="99"/>
    <w:rsid w:val="001C26AF"/>
    <w:pPr>
      <w:spacing w:after="0"/>
      <w:jc w:val="left"/>
    </w:pPr>
  </w:style>
  <w:style w:type="paragraph" w:customStyle="1" w:styleId="afffff1">
    <w:name w:val="Интерактивный заголовок"/>
    <w:basedOn w:val="affd"/>
    <w:next w:val="a1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2">
    <w:name w:val="Информация об изменениях документа"/>
    <w:basedOn w:val="aff"/>
    <w:next w:val="a1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3">
    <w:name w:val="Текст (ле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4">
    <w:name w:val="Колонтитул (левый)"/>
    <w:basedOn w:val="afffff3"/>
    <w:next w:val="a1"/>
    <w:rsid w:val="001C26AF"/>
    <w:rPr>
      <w:sz w:val="14"/>
      <w:szCs w:val="14"/>
    </w:rPr>
  </w:style>
  <w:style w:type="paragraph" w:customStyle="1" w:styleId="afffff5">
    <w:name w:val="Текст (пра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6">
    <w:name w:val="Колонтитул (правый)"/>
    <w:basedOn w:val="afffff5"/>
    <w:next w:val="a1"/>
    <w:rsid w:val="001C26AF"/>
    <w:rPr>
      <w:sz w:val="14"/>
      <w:szCs w:val="14"/>
    </w:rPr>
  </w:style>
  <w:style w:type="paragraph" w:customStyle="1" w:styleId="afffff7">
    <w:name w:val="Комментарий пользователя"/>
    <w:basedOn w:val="aff"/>
    <w:next w:val="a1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8">
    <w:name w:val="Куда обратиться?"/>
    <w:basedOn w:val="affff3"/>
    <w:next w:val="a1"/>
    <w:uiPriority w:val="99"/>
    <w:rsid w:val="001C26AF"/>
  </w:style>
  <w:style w:type="paragraph" w:customStyle="1" w:styleId="afffff9">
    <w:name w:val="Моноширинны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a">
    <w:name w:val="Найденные слова"/>
    <w:rsid w:val="001C26AF"/>
    <w:rPr>
      <w:b/>
      <w:bCs/>
      <w:color w:val="26282F"/>
      <w:shd w:val="clear" w:color="auto" w:fill="FFF580"/>
    </w:rPr>
  </w:style>
  <w:style w:type="paragraph" w:customStyle="1" w:styleId="afffffb">
    <w:name w:val="Напишите нам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c">
    <w:name w:val="Не вступил в силу"/>
    <w:rsid w:val="001C26AF"/>
    <w:rPr>
      <w:b/>
      <w:bCs/>
      <w:color w:val="000000"/>
      <w:shd w:val="clear" w:color="auto" w:fill="D8EDE8"/>
    </w:rPr>
  </w:style>
  <w:style w:type="paragraph" w:customStyle="1" w:styleId="afffffd">
    <w:name w:val="Необходимые документы"/>
    <w:basedOn w:val="affff3"/>
    <w:next w:val="a1"/>
    <w:uiPriority w:val="99"/>
    <w:rsid w:val="001C26AF"/>
    <w:pPr>
      <w:ind w:firstLine="118"/>
    </w:pPr>
  </w:style>
  <w:style w:type="character" w:customStyle="1" w:styleId="afffffe">
    <w:name w:val="Опечатки"/>
    <w:rsid w:val="001C26AF"/>
    <w:rPr>
      <w:color w:val="FF0000"/>
    </w:rPr>
  </w:style>
  <w:style w:type="paragraph" w:customStyle="1" w:styleId="affffff">
    <w:name w:val="Переменная часть"/>
    <w:basedOn w:val="affff9"/>
    <w:next w:val="a1"/>
    <w:rsid w:val="001C26AF"/>
    <w:rPr>
      <w:sz w:val="18"/>
      <w:szCs w:val="18"/>
    </w:rPr>
  </w:style>
  <w:style w:type="paragraph" w:customStyle="1" w:styleId="affffff0">
    <w:name w:val="Подвал для информации об изменениях"/>
    <w:basedOn w:val="1"/>
    <w:next w:val="a1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1">
    <w:name w:val="Подчёркнутый текст"/>
    <w:basedOn w:val="a1"/>
    <w:next w:val="a1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2">
    <w:name w:val="Постоянная часть"/>
    <w:basedOn w:val="affff9"/>
    <w:next w:val="a1"/>
    <w:rsid w:val="001C26AF"/>
    <w:rPr>
      <w:sz w:val="20"/>
      <w:szCs w:val="20"/>
    </w:rPr>
  </w:style>
  <w:style w:type="paragraph" w:customStyle="1" w:styleId="affffff3">
    <w:name w:val="Пример."/>
    <w:basedOn w:val="affff3"/>
    <w:next w:val="a1"/>
    <w:uiPriority w:val="99"/>
    <w:rsid w:val="001C26AF"/>
  </w:style>
  <w:style w:type="paragraph" w:customStyle="1" w:styleId="affffff4">
    <w:name w:val="Примечание."/>
    <w:basedOn w:val="affff3"/>
    <w:next w:val="a1"/>
    <w:uiPriority w:val="99"/>
    <w:rsid w:val="001C26AF"/>
  </w:style>
  <w:style w:type="character" w:customStyle="1" w:styleId="affffff5">
    <w:name w:val="Продолжение ссылки"/>
    <w:basedOn w:val="a7"/>
    <w:rsid w:val="001C26AF"/>
    <w:rPr>
      <w:rFonts w:cs="Times New Roman"/>
      <w:b/>
      <w:bCs/>
      <w:color w:val="106BBE"/>
    </w:rPr>
  </w:style>
  <w:style w:type="paragraph" w:customStyle="1" w:styleId="affffff6">
    <w:name w:val="Словарная статья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7">
    <w:name w:val="Сравнение редакций"/>
    <w:basedOn w:val="af8"/>
    <w:rsid w:val="001C26AF"/>
    <w:rPr>
      <w:b/>
      <w:bCs/>
      <w:color w:val="26282F"/>
    </w:rPr>
  </w:style>
  <w:style w:type="character" w:customStyle="1" w:styleId="affffff8">
    <w:name w:val="Сравнение редакций. Добавленный фрагмент"/>
    <w:rsid w:val="001C26AF"/>
    <w:rPr>
      <w:color w:val="000000"/>
      <w:shd w:val="clear" w:color="auto" w:fill="C1D7FF"/>
    </w:rPr>
  </w:style>
  <w:style w:type="character" w:customStyle="1" w:styleId="affffff9">
    <w:name w:val="Сравнение редакций. Удаленный фрагмент"/>
    <w:rsid w:val="001C26AF"/>
    <w:rPr>
      <w:color w:val="000000"/>
      <w:shd w:val="clear" w:color="auto" w:fill="C4C413"/>
    </w:rPr>
  </w:style>
  <w:style w:type="paragraph" w:customStyle="1" w:styleId="affffffa">
    <w:name w:val="Ссылка на официальную публикацию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b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c">
    <w:name w:val="Текст в таблице"/>
    <w:basedOn w:val="ab"/>
    <w:next w:val="a1"/>
    <w:rsid w:val="001C26AF"/>
    <w:pPr>
      <w:ind w:firstLine="500"/>
    </w:pPr>
  </w:style>
  <w:style w:type="paragraph" w:customStyle="1" w:styleId="affffffd">
    <w:name w:val="Текст ЭР (см. также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e">
    <w:name w:val="Технический комментари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f">
    <w:name w:val="Утратил силу"/>
    <w:rsid w:val="001C26AF"/>
    <w:rPr>
      <w:b/>
      <w:bCs/>
      <w:strike/>
      <w:color w:val="666600"/>
    </w:rPr>
  </w:style>
  <w:style w:type="paragraph" w:customStyle="1" w:styleId="afffffff0">
    <w:name w:val="Формул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1">
    <w:name w:val="Центрированный (таблица)"/>
    <w:basedOn w:val="ab"/>
    <w:next w:val="a1"/>
    <w:rsid w:val="001C26AF"/>
    <w:pPr>
      <w:jc w:val="center"/>
    </w:pPr>
  </w:style>
  <w:style w:type="paragraph" w:customStyle="1" w:styleId="-0">
    <w:name w:val="ЭР-содержание (пра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rsid w:val="001C26AF"/>
  </w:style>
  <w:style w:type="paragraph" w:customStyle="1" w:styleId="empty">
    <w:name w:val="empty"/>
    <w:basedOn w:val="a1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2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aliases w:val="Заг-ПОДГЛАВ Знак"/>
    <w:basedOn w:val="a2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2">
    <w:name w:val="Объект"/>
    <w:basedOn w:val="a1"/>
    <w:next w:val="a1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1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2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4"/>
    <w:uiPriority w:val="99"/>
    <w:semiHidden/>
    <w:unhideWhenUsed/>
    <w:rsid w:val="00946436"/>
  </w:style>
  <w:style w:type="paragraph" w:customStyle="1" w:styleId="s16">
    <w:name w:val="s_16"/>
    <w:basedOn w:val="a1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2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2"/>
    <w:link w:val="31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3"/>
    <w:next w:val="af1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2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1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3">
    <w:name w:val="Абзац_пост"/>
    <w:basedOn w:val="a1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1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1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1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1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1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1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1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1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1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1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1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1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1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1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1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1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1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1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1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1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1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1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2"/>
    <w:rsid w:val="00DC1984"/>
  </w:style>
  <w:style w:type="character" w:customStyle="1" w:styleId="53">
    <w:name w:val="Основной текст (5)_"/>
    <w:basedOn w:val="a2"/>
    <w:link w:val="54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1"/>
    <w:link w:val="53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2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1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2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1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1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1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1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1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1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1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1"/>
    <w:link w:val="35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2"/>
    <w:link w:val="34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1"/>
    <w:link w:val="37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2"/>
    <w:link w:val="36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1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4">
    <w:name w:val="Знак"/>
    <w:basedOn w:val="a1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1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5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6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7">
    <w:name w:val="Символ нумерации"/>
    <w:qFormat/>
    <w:rsid w:val="00487F7F"/>
  </w:style>
  <w:style w:type="paragraph" w:customStyle="1" w:styleId="43">
    <w:name w:val="Название4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1"/>
    <w:next w:val="a1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1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1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8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9">
    <w:name w:val="line number"/>
    <w:uiPriority w:val="99"/>
    <w:unhideWhenUsed/>
    <w:rsid w:val="00487F7F"/>
    <w:rPr>
      <w:rFonts w:cs="Times New Roman"/>
    </w:rPr>
  </w:style>
  <w:style w:type="paragraph" w:customStyle="1" w:styleId="afffffffa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1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1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1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1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1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1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1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1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1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1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1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1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1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b">
    <w:name w:val="Plain Text"/>
    <w:basedOn w:val="a1"/>
    <w:link w:val="afffffffc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c">
    <w:name w:val="Текст Знак"/>
    <w:basedOn w:val="a2"/>
    <w:link w:val="afffffffb"/>
    <w:uiPriority w:val="99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1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d">
    <w:name w:val="Знак"/>
    <w:basedOn w:val="a1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2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1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1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e">
    <w:name w:val="Вертикальный отступ"/>
    <w:basedOn w:val="a1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f">
    <w:name w:val="Интерфейс"/>
    <w:basedOn w:val="a1"/>
    <w:next w:val="a1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0">
    <w:name w:val="annotation reference"/>
    <w:rsid w:val="00FF1DF4"/>
    <w:rPr>
      <w:sz w:val="16"/>
      <w:szCs w:val="16"/>
    </w:rPr>
  </w:style>
  <w:style w:type="paragraph" w:styleId="affffffff1">
    <w:name w:val="annotation text"/>
    <w:basedOn w:val="a1"/>
    <w:link w:val="affffffff2"/>
    <w:uiPriority w:val="99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2">
    <w:name w:val="Текст примечания Знак"/>
    <w:basedOn w:val="a2"/>
    <w:link w:val="affffffff1"/>
    <w:uiPriority w:val="99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3">
    <w:name w:val="annotation subject"/>
    <w:basedOn w:val="affffffff1"/>
    <w:next w:val="affffffff1"/>
    <w:link w:val="affffffff4"/>
    <w:rsid w:val="00FF1DF4"/>
    <w:rPr>
      <w:b/>
      <w:bCs/>
    </w:rPr>
  </w:style>
  <w:style w:type="character" w:customStyle="1" w:styleId="affffffff4">
    <w:name w:val="Тема примечания Знак"/>
    <w:basedOn w:val="affffffff2"/>
    <w:link w:val="affffffff3"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1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1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1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1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1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1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1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1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1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1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1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1"/>
    <w:link w:val="45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3"/>
    <w:next w:val="af1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3"/>
    <w:next w:val="af1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2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1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1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1"/>
    <w:next w:val="a1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2"/>
    <w:uiPriority w:val="99"/>
    <w:rsid w:val="00DF2BE4"/>
  </w:style>
  <w:style w:type="character" w:customStyle="1" w:styleId="1f9">
    <w:name w:val="Верхний колонтитул Знак1"/>
    <w:aliases w:val="ВерхКолонтитул Знак1,Верхний колонтитул1 Знак1, Знак10 Знак1,Знак10 Знак1"/>
    <w:basedOn w:val="a2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2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5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aliases w:val=" Знак Знак1"/>
    <w:basedOn w:val="a2"/>
    <w:rsid w:val="00367EC6"/>
    <w:rPr>
      <w:sz w:val="24"/>
      <w:szCs w:val="24"/>
    </w:rPr>
  </w:style>
  <w:style w:type="character" w:styleId="affffffff6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2"/>
    <w:rsid w:val="00367EC6"/>
    <w:rPr>
      <w:sz w:val="24"/>
      <w:szCs w:val="24"/>
    </w:rPr>
  </w:style>
  <w:style w:type="paragraph" w:customStyle="1" w:styleId="a00">
    <w:name w:val="a0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1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1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2"/>
    <w:rsid w:val="00F00A6A"/>
  </w:style>
  <w:style w:type="paragraph" w:customStyle="1" w:styleId="affffffff7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1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2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1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Абзац списка Знак"/>
    <w:link w:val="ad"/>
    <w:uiPriority w:val="99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1"/>
    <w:link w:val="affff1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1"/>
    <w:next w:val="a1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2"/>
    <w:rsid w:val="006010CF"/>
  </w:style>
  <w:style w:type="character" w:customStyle="1" w:styleId="text4">
    <w:name w:val="text4"/>
    <w:basedOn w:val="a2"/>
    <w:rsid w:val="006010CF"/>
  </w:style>
  <w:style w:type="paragraph" w:customStyle="1" w:styleId="121">
    <w:name w:val="Заголовок 12"/>
    <w:basedOn w:val="a1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1"/>
    <w:next w:val="a1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d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1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8">
    <w:name w:val="Знак Знак Знак Знак"/>
    <w:basedOn w:val="a1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1"/>
    <w:next w:val="a1"/>
    <w:link w:val="48"/>
    <w:uiPriority w:val="99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1"/>
    <w:next w:val="a1"/>
    <w:link w:val="67"/>
    <w:uiPriority w:val="99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1"/>
    <w:next w:val="a1"/>
    <w:link w:val="74"/>
    <w:uiPriority w:val="99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1"/>
    <w:next w:val="a1"/>
    <w:link w:val="3e"/>
    <w:uiPriority w:val="39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b"/>
    <w:uiPriority w:val="99"/>
    <w:rsid w:val="00692277"/>
    <w:rPr>
      <w:vertAlign w:val="superscript"/>
    </w:rPr>
  </w:style>
  <w:style w:type="paragraph" w:customStyle="1" w:styleId="11">
    <w:name w:val="Гиперссылка1"/>
    <w:link w:val="af3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1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1"/>
    <w:next w:val="a1"/>
    <w:link w:val="1ff1"/>
    <w:uiPriority w:val="39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1"/>
    <w:next w:val="a1"/>
    <w:link w:val="95"/>
    <w:uiPriority w:val="99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1"/>
    <w:next w:val="a1"/>
    <w:link w:val="83"/>
    <w:uiPriority w:val="99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1"/>
    <w:next w:val="a1"/>
    <w:link w:val="57"/>
    <w:uiPriority w:val="99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9">
    <w:name w:val="Subtitle"/>
    <w:basedOn w:val="a1"/>
    <w:next w:val="a1"/>
    <w:link w:val="affffffffa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a">
    <w:name w:val="Подзаголовок Знак"/>
    <w:basedOn w:val="a2"/>
    <w:link w:val="affffffff9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1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b">
    <w:name w:val="endnote text"/>
    <w:basedOn w:val="a1"/>
    <w:link w:val="affffffffc"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c">
    <w:name w:val="Текст концевой сноски Знак"/>
    <w:basedOn w:val="a2"/>
    <w:link w:val="affffffffb"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1"/>
    <w:next w:val="a1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1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1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1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d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1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1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4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1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2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1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e">
    <w:name w:val="Текст в заданном формате"/>
    <w:basedOn w:val="a1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f">
    <w:name w:val="Символ сноски"/>
    <w:rsid w:val="002B3039"/>
  </w:style>
  <w:style w:type="character" w:customStyle="1" w:styleId="afffffffff0">
    <w:name w:val="Символ концевой сноски"/>
    <w:rsid w:val="002B3039"/>
  </w:style>
  <w:style w:type="paragraph" w:customStyle="1" w:styleId="afffffffff1">
    <w:name w:val="Верхний и нижний колонтитулы"/>
    <w:basedOn w:val="a1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2">
    <w:name w:val="Содержимое списка"/>
    <w:basedOn w:val="a1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1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3">
    <w:name w:val="Сноска_"/>
    <w:link w:val="afffffffff4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5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4">
    <w:name w:val="Сноска"/>
    <w:basedOn w:val="a1"/>
    <w:link w:val="afffffffff3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2"/>
    <w:rsid w:val="00255E9E"/>
  </w:style>
  <w:style w:type="paragraph" w:styleId="1ff6">
    <w:name w:val="index 1"/>
    <w:basedOn w:val="a1"/>
    <w:next w:val="a1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6">
    <w:name w:val="index heading"/>
    <w:basedOn w:val="a1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1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1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1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1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1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7">
    <w:name w:val="Block Text"/>
    <w:basedOn w:val="a1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1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1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1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2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1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1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2"/>
    <w:rsid w:val="005D710B"/>
  </w:style>
  <w:style w:type="paragraph" w:customStyle="1" w:styleId="font6">
    <w:name w:val="font6"/>
    <w:basedOn w:val="a1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2"/>
    <w:uiPriority w:val="99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2"/>
    <w:rsid w:val="00BF5540"/>
  </w:style>
  <w:style w:type="character" w:customStyle="1" w:styleId="organictextcontentspan">
    <w:name w:val="organictextcontentspan"/>
    <w:basedOn w:val="a2"/>
    <w:rsid w:val="00BF5540"/>
  </w:style>
  <w:style w:type="character" w:customStyle="1" w:styleId="extendedtext-full">
    <w:name w:val="extendedtext-full"/>
    <w:basedOn w:val="a2"/>
    <w:rsid w:val="00BF5540"/>
  </w:style>
  <w:style w:type="character" w:customStyle="1" w:styleId="extendedtext-short">
    <w:name w:val="extendedtext-short"/>
    <w:basedOn w:val="a2"/>
    <w:rsid w:val="00BF5540"/>
  </w:style>
  <w:style w:type="paragraph" w:customStyle="1" w:styleId="afffffffff8">
    <w:name w:val="a"/>
    <w:basedOn w:val="a1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1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2"/>
    <w:rsid w:val="00AE690C"/>
  </w:style>
  <w:style w:type="character" w:customStyle="1" w:styleId="copyright">
    <w:name w:val="copyright"/>
    <w:basedOn w:val="a2"/>
    <w:rsid w:val="00AE690C"/>
  </w:style>
  <w:style w:type="character" w:customStyle="1" w:styleId="affe">
    <w:name w:val="Заголовок Знак"/>
    <w:link w:val="affd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9">
    <w:name w:val="Обычный (Интернет)"/>
    <w:basedOn w:val="a1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a">
    <w:name w:val="Назв частей"/>
    <w:basedOn w:val="1"/>
    <w:link w:val="afffffffffb"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</w:pPr>
    <w:rPr>
      <w:rFonts w:ascii="Times New Roman" w:eastAsiaTheme="majorEastAsia" w:hAnsi="Times New Roman" w:cstheme="majorBidi"/>
      <w:caps/>
      <w:color w:val="365F91" w:themeColor="accent1" w:themeShade="BF"/>
      <w:sz w:val="28"/>
      <w:szCs w:val="28"/>
    </w:rPr>
  </w:style>
  <w:style w:type="character" w:customStyle="1" w:styleId="afffffffffb">
    <w:name w:val="Назв частей Знак"/>
    <w:basedOn w:val="40"/>
    <w:link w:val="afffffffffa"/>
    <w:rsid w:val="00D30FE5"/>
    <w:rPr>
      <w:rFonts w:ascii="Times New Roman" w:eastAsiaTheme="majorEastAsia" w:hAnsi="Times New Roman" w:cstheme="majorBidi"/>
      <w:b/>
      <w:bCs/>
      <w:i w:val="0"/>
      <w:iCs w:val="0"/>
      <w:caps/>
      <w:color w:val="365F91" w:themeColor="accent1" w:themeShade="BF"/>
      <w:sz w:val="28"/>
      <w:szCs w:val="28"/>
    </w:rPr>
  </w:style>
  <w:style w:type="paragraph" w:customStyle="1" w:styleId="1010">
    <w:name w:val="Знак101"/>
    <w:basedOn w:val="a1"/>
    <w:next w:val="a8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9">
    <w:name w:val="Знак1"/>
    <w:basedOn w:val="a1"/>
    <w:next w:val="aff5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numbering" w:customStyle="1" w:styleId="3f2">
    <w:name w:val="Нет списка3"/>
    <w:next w:val="a4"/>
    <w:uiPriority w:val="99"/>
    <w:semiHidden/>
    <w:unhideWhenUsed/>
    <w:rsid w:val="00D30FE5"/>
  </w:style>
  <w:style w:type="numbering" w:customStyle="1" w:styleId="4a">
    <w:name w:val="Нет списка4"/>
    <w:next w:val="a4"/>
    <w:uiPriority w:val="99"/>
    <w:semiHidden/>
    <w:unhideWhenUsed/>
    <w:rsid w:val="00D30FE5"/>
  </w:style>
  <w:style w:type="paragraph" w:styleId="afffffffffc">
    <w:name w:val="TOC Heading"/>
    <w:basedOn w:val="1"/>
    <w:next w:val="a1"/>
    <w:uiPriority w:val="39"/>
    <w:unhideWhenUsed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  <w:outlineLvl w:val="9"/>
    </w:pPr>
    <w:rPr>
      <w:rFonts w:ascii="Times New Roman" w:eastAsiaTheme="majorEastAsia" w:hAnsi="Times New Roman" w:cstheme="majorBidi"/>
      <w:color w:val="365F91" w:themeColor="accent1" w:themeShade="BF"/>
      <w:sz w:val="28"/>
      <w:szCs w:val="28"/>
      <w:lang w:eastAsia="en-US"/>
    </w:rPr>
  </w:style>
  <w:style w:type="paragraph" w:customStyle="1" w:styleId="115">
    <w:name w:val="Оглавление 11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9">
    <w:name w:val="Нет списка5"/>
    <w:next w:val="a4"/>
    <w:uiPriority w:val="99"/>
    <w:semiHidden/>
    <w:unhideWhenUsed/>
    <w:rsid w:val="00D30FE5"/>
  </w:style>
  <w:style w:type="character" w:customStyle="1" w:styleId="116">
    <w:name w:val="Заголовок 1 Знак1"/>
    <w:aliases w:val="HEADING 1 Знак,Head 1 Знак,????????? 1 Знак,Subhead A Знак,Заг 1 Знак"/>
    <w:basedOn w:val="a2"/>
    <w:locked/>
    <w:rsid w:val="00D30FE5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710">
    <w:name w:val="Основной текст + 71"/>
    <w:aliases w:val="5 pt4,Интервал 0 pt6"/>
    <w:basedOn w:val="a2"/>
    <w:rsid w:val="00D30FE5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2"/>
    <w:rsid w:val="00D30FE5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2"/>
    <w:rsid w:val="00D30FE5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1"/>
    <w:rsid w:val="00D30FE5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13">
    <w:name w:val="s_13"/>
    <w:basedOn w:val="a1"/>
    <w:rsid w:val="00D30FE5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</w:rPr>
  </w:style>
  <w:style w:type="numbering" w:customStyle="1" w:styleId="68">
    <w:name w:val="Нет списка6"/>
    <w:next w:val="a4"/>
    <w:uiPriority w:val="99"/>
    <w:semiHidden/>
    <w:unhideWhenUsed/>
    <w:rsid w:val="00D30FE5"/>
  </w:style>
  <w:style w:type="numbering" w:customStyle="1" w:styleId="1110">
    <w:name w:val="Нет списка111"/>
    <w:next w:val="a4"/>
    <w:uiPriority w:val="99"/>
    <w:semiHidden/>
    <w:unhideWhenUsed/>
    <w:rsid w:val="00D30FE5"/>
  </w:style>
  <w:style w:type="numbering" w:customStyle="1" w:styleId="214">
    <w:name w:val="Нет списка21"/>
    <w:next w:val="a4"/>
    <w:uiPriority w:val="99"/>
    <w:semiHidden/>
    <w:unhideWhenUsed/>
    <w:rsid w:val="00D30FE5"/>
  </w:style>
  <w:style w:type="numbering" w:customStyle="1" w:styleId="313">
    <w:name w:val="Нет списка31"/>
    <w:next w:val="a4"/>
    <w:uiPriority w:val="99"/>
    <w:semiHidden/>
    <w:unhideWhenUsed/>
    <w:rsid w:val="00D30FE5"/>
  </w:style>
  <w:style w:type="numbering" w:customStyle="1" w:styleId="412">
    <w:name w:val="Нет списка41"/>
    <w:next w:val="a4"/>
    <w:uiPriority w:val="99"/>
    <w:semiHidden/>
    <w:unhideWhenUsed/>
    <w:rsid w:val="00D30FE5"/>
  </w:style>
  <w:style w:type="numbering" w:customStyle="1" w:styleId="511">
    <w:name w:val="Нет списка51"/>
    <w:next w:val="a4"/>
    <w:uiPriority w:val="99"/>
    <w:semiHidden/>
    <w:unhideWhenUsed/>
    <w:rsid w:val="00D30FE5"/>
  </w:style>
  <w:style w:type="paragraph" w:styleId="afffffffffd">
    <w:name w:val="Revision"/>
    <w:hidden/>
    <w:uiPriority w:val="99"/>
    <w:semiHidden/>
    <w:rsid w:val="00D30FE5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fffffffffe">
    <w:name w:val="Document Map"/>
    <w:basedOn w:val="a1"/>
    <w:link w:val="affffffffff"/>
    <w:unhideWhenUsed/>
    <w:rsid w:val="00D30FE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ffffffff">
    <w:name w:val="Схема документа Знак"/>
    <w:basedOn w:val="a2"/>
    <w:link w:val="afffffffffe"/>
    <w:rsid w:val="00D30FE5"/>
    <w:rPr>
      <w:rFonts w:ascii="Tahoma" w:eastAsia="Times New Roman" w:hAnsi="Tahoma" w:cs="Tahoma"/>
      <w:sz w:val="16"/>
      <w:szCs w:val="16"/>
    </w:rPr>
  </w:style>
  <w:style w:type="numbering" w:customStyle="1" w:styleId="75">
    <w:name w:val="Нет списка7"/>
    <w:next w:val="a4"/>
    <w:uiPriority w:val="99"/>
    <w:semiHidden/>
    <w:unhideWhenUsed/>
    <w:rsid w:val="00D30FE5"/>
  </w:style>
  <w:style w:type="numbering" w:customStyle="1" w:styleId="122">
    <w:name w:val="Нет списка12"/>
    <w:next w:val="a4"/>
    <w:uiPriority w:val="99"/>
    <w:semiHidden/>
    <w:unhideWhenUsed/>
    <w:rsid w:val="00D30FE5"/>
  </w:style>
  <w:style w:type="numbering" w:customStyle="1" w:styleId="222">
    <w:name w:val="Нет списка22"/>
    <w:next w:val="a4"/>
    <w:uiPriority w:val="99"/>
    <w:semiHidden/>
    <w:unhideWhenUsed/>
    <w:rsid w:val="00D30FE5"/>
  </w:style>
  <w:style w:type="numbering" w:customStyle="1" w:styleId="321">
    <w:name w:val="Нет списка32"/>
    <w:next w:val="a4"/>
    <w:uiPriority w:val="99"/>
    <w:semiHidden/>
    <w:unhideWhenUsed/>
    <w:rsid w:val="00D30FE5"/>
  </w:style>
  <w:style w:type="numbering" w:customStyle="1" w:styleId="420">
    <w:name w:val="Нет списка42"/>
    <w:next w:val="a4"/>
    <w:uiPriority w:val="99"/>
    <w:semiHidden/>
    <w:unhideWhenUsed/>
    <w:rsid w:val="00D30FE5"/>
  </w:style>
  <w:style w:type="numbering" w:customStyle="1" w:styleId="520">
    <w:name w:val="Нет списка52"/>
    <w:next w:val="a4"/>
    <w:uiPriority w:val="99"/>
    <w:semiHidden/>
    <w:unhideWhenUsed/>
    <w:rsid w:val="00D30FE5"/>
  </w:style>
  <w:style w:type="character" w:styleId="affffffffff0">
    <w:name w:val="Placeholder Text"/>
    <w:basedOn w:val="a2"/>
    <w:uiPriority w:val="99"/>
    <w:semiHidden/>
    <w:rsid w:val="00D30FE5"/>
    <w:rPr>
      <w:color w:val="808080"/>
    </w:rPr>
  </w:style>
  <w:style w:type="paragraph" w:customStyle="1" w:styleId="affffffffff1">
    <w:name w:val="Название таблицы"/>
    <w:basedOn w:val="a1"/>
    <w:qFormat/>
    <w:rsid w:val="00D30FE5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ffa">
    <w:name w:val="1"/>
    <w:basedOn w:val="a1"/>
    <w:rsid w:val="00D30FE5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font7">
    <w:name w:val="font7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10">
    <w:name w:val="font10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numbering" w:customStyle="1" w:styleId="84">
    <w:name w:val="Нет списка8"/>
    <w:next w:val="a4"/>
    <w:uiPriority w:val="99"/>
    <w:semiHidden/>
    <w:unhideWhenUsed/>
    <w:rsid w:val="00D30FE5"/>
  </w:style>
  <w:style w:type="character" w:customStyle="1" w:styleId="215">
    <w:name w:val="Заголовок 2 Знак1"/>
    <w:aliases w:val="Заголовок 3N Знак,Стиль 1 Знак"/>
    <w:uiPriority w:val="99"/>
    <w:locked/>
    <w:rsid w:val="00D30FE5"/>
    <w:rPr>
      <w:rFonts w:ascii="Arial" w:eastAsia="Times New Roman" w:hAnsi="Arial" w:cs="Times New Roman"/>
      <w:b/>
      <w:sz w:val="24"/>
      <w:szCs w:val="24"/>
    </w:rPr>
  </w:style>
  <w:style w:type="character" w:styleId="HTML2">
    <w:name w:val="HTML Code"/>
    <w:basedOn w:val="a2"/>
    <w:uiPriority w:val="99"/>
    <w:semiHidden/>
    <w:unhideWhenUsed/>
    <w:rsid w:val="00D30FE5"/>
    <w:rPr>
      <w:rFonts w:ascii="Courier New" w:eastAsia="Times New Roman" w:hAnsi="Courier New" w:cs="Courier New"/>
      <w:sz w:val="20"/>
      <w:szCs w:val="20"/>
    </w:rPr>
  </w:style>
  <w:style w:type="table" w:customStyle="1" w:styleId="117">
    <w:name w:val="Сетка таблицы11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0">
    <w:name w:val=".FORMAT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b">
    <w:name w:val="Красная строка1"/>
    <w:basedOn w:val="af4"/>
    <w:rsid w:val="00D30FE5"/>
    <w:pPr>
      <w:suppressAutoHyphens/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43">
    <w:name w:val="Font Style43"/>
    <w:basedOn w:val="a2"/>
    <w:uiPriority w:val="99"/>
    <w:rsid w:val="00D30FE5"/>
    <w:rPr>
      <w:rFonts w:ascii="Times New Roman" w:hAnsi="Times New Roman" w:cs="Times New Roman"/>
      <w:sz w:val="26"/>
      <w:szCs w:val="26"/>
    </w:rPr>
  </w:style>
  <w:style w:type="paragraph" w:customStyle="1" w:styleId="HEADERTEXT0">
    <w:name w:val=".HEADER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</w:rPr>
  </w:style>
  <w:style w:type="numbering" w:customStyle="1" w:styleId="96">
    <w:name w:val="Нет списка9"/>
    <w:next w:val="a4"/>
    <w:uiPriority w:val="99"/>
    <w:semiHidden/>
    <w:unhideWhenUsed/>
    <w:rsid w:val="00D30FE5"/>
  </w:style>
  <w:style w:type="numbering" w:customStyle="1" w:styleId="131">
    <w:name w:val="Нет списка13"/>
    <w:next w:val="a4"/>
    <w:uiPriority w:val="99"/>
    <w:semiHidden/>
    <w:unhideWhenUsed/>
    <w:rsid w:val="00D30FE5"/>
  </w:style>
  <w:style w:type="numbering" w:customStyle="1" w:styleId="231">
    <w:name w:val="Нет списка23"/>
    <w:next w:val="a4"/>
    <w:uiPriority w:val="99"/>
    <w:semiHidden/>
    <w:unhideWhenUsed/>
    <w:rsid w:val="00D30FE5"/>
  </w:style>
  <w:style w:type="numbering" w:customStyle="1" w:styleId="330">
    <w:name w:val="Нет списка33"/>
    <w:next w:val="a4"/>
    <w:uiPriority w:val="99"/>
    <w:semiHidden/>
    <w:unhideWhenUsed/>
    <w:rsid w:val="00D30FE5"/>
  </w:style>
  <w:style w:type="numbering" w:customStyle="1" w:styleId="430">
    <w:name w:val="Нет списка43"/>
    <w:next w:val="a4"/>
    <w:uiPriority w:val="99"/>
    <w:semiHidden/>
    <w:unhideWhenUsed/>
    <w:rsid w:val="00D30FE5"/>
  </w:style>
  <w:style w:type="numbering" w:customStyle="1" w:styleId="530">
    <w:name w:val="Нет списка53"/>
    <w:next w:val="a4"/>
    <w:uiPriority w:val="99"/>
    <w:semiHidden/>
    <w:unhideWhenUsed/>
    <w:rsid w:val="00D30FE5"/>
  </w:style>
  <w:style w:type="paragraph" w:customStyle="1" w:styleId="affffffffff2">
    <w:name w:val=".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ffffff3">
    <w:name w:val="ЗЕЛЕНЫЙ ТЕКСТ"/>
    <w:basedOn w:val="a1"/>
    <w:link w:val="affffffffff4"/>
    <w:qFormat/>
    <w:rsid w:val="00D30FE5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4"/>
      <w:szCs w:val="24"/>
    </w:rPr>
  </w:style>
  <w:style w:type="character" w:customStyle="1" w:styleId="affffffffff4">
    <w:name w:val="ЗЕЛЕНЫЙ ТЕКСТ Знак"/>
    <w:basedOn w:val="a2"/>
    <w:link w:val="affffffffff3"/>
    <w:rsid w:val="00D30FE5"/>
    <w:rPr>
      <w:rFonts w:ascii="Times New Roman" w:eastAsia="Times New Roman" w:hAnsi="Times New Roman" w:cs="Arial"/>
      <w:sz w:val="24"/>
      <w:szCs w:val="24"/>
    </w:rPr>
  </w:style>
  <w:style w:type="paragraph" w:customStyle="1" w:styleId="affffffffff5">
    <w:name w:val="обыч"/>
    <w:basedOn w:val="a1"/>
    <w:link w:val="affffffffff6"/>
    <w:qFormat/>
    <w:rsid w:val="00D30FE5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ffff6">
    <w:name w:val="обыч Знак"/>
    <w:basedOn w:val="a2"/>
    <w:link w:val="affffffffff5"/>
    <w:rsid w:val="00D30FE5"/>
    <w:rPr>
      <w:rFonts w:ascii="Arial" w:eastAsia="Times New Roman" w:hAnsi="Arial" w:cs="Arial"/>
      <w:sz w:val="24"/>
      <w:szCs w:val="24"/>
    </w:rPr>
  </w:style>
  <w:style w:type="character" w:customStyle="1" w:styleId="rvts6">
    <w:name w:val="rvts6"/>
    <w:basedOn w:val="a2"/>
    <w:rsid w:val="00D30FE5"/>
  </w:style>
  <w:style w:type="character" w:customStyle="1" w:styleId="Web0">
    <w:name w:val="Обычный (Web) Знак"/>
    <w:uiPriority w:val="99"/>
    <w:locked/>
    <w:rsid w:val="00D30FE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4pt">
    <w:name w:val="Основной текст (2) + 14 pt;Полужирный"/>
    <w:basedOn w:val="a2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ffffffff7">
    <w:name w:val="Подпись к таблице_"/>
    <w:basedOn w:val="a2"/>
    <w:link w:val="affffffffff8"/>
    <w:rsid w:val="00D30FE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ffffffff8">
    <w:name w:val="Подпись к таблице"/>
    <w:basedOn w:val="a1"/>
    <w:link w:val="affffffffff7"/>
    <w:rsid w:val="00D30FE5"/>
    <w:pPr>
      <w:shd w:val="clear" w:color="auto" w:fill="FFFFFF"/>
      <w:spacing w:after="0" w:line="310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3"/>
    <w:rsid w:val="00D30F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3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1ffc">
    <w:name w:val="Заголовок1"/>
    <w:basedOn w:val="a1"/>
    <w:next w:val="a1"/>
    <w:qFormat/>
    <w:rsid w:val="00D30FE5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ffd">
    <w:name w:val="Заголовок Знак1"/>
    <w:basedOn w:val="a2"/>
    <w:uiPriority w:val="10"/>
    <w:rsid w:val="00D30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b">
    <w:name w:val="Сетка таблицы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"/>
    <w:next w:val="a4"/>
    <w:uiPriority w:val="99"/>
    <w:semiHidden/>
    <w:unhideWhenUsed/>
    <w:rsid w:val="00D30FE5"/>
  </w:style>
  <w:style w:type="numbering" w:customStyle="1" w:styleId="141">
    <w:name w:val="Нет списка14"/>
    <w:next w:val="a4"/>
    <w:uiPriority w:val="99"/>
    <w:semiHidden/>
    <w:unhideWhenUsed/>
    <w:rsid w:val="00D30FE5"/>
  </w:style>
  <w:style w:type="numbering" w:customStyle="1" w:styleId="240">
    <w:name w:val="Нет списка24"/>
    <w:next w:val="a4"/>
    <w:uiPriority w:val="99"/>
    <w:semiHidden/>
    <w:unhideWhenUsed/>
    <w:rsid w:val="00D30FE5"/>
  </w:style>
  <w:style w:type="numbering" w:customStyle="1" w:styleId="340">
    <w:name w:val="Нет списка34"/>
    <w:next w:val="a4"/>
    <w:uiPriority w:val="99"/>
    <w:semiHidden/>
    <w:unhideWhenUsed/>
    <w:rsid w:val="00D30FE5"/>
  </w:style>
  <w:style w:type="numbering" w:customStyle="1" w:styleId="440">
    <w:name w:val="Нет списка44"/>
    <w:next w:val="a4"/>
    <w:uiPriority w:val="99"/>
    <w:semiHidden/>
    <w:unhideWhenUsed/>
    <w:rsid w:val="00D30FE5"/>
  </w:style>
  <w:style w:type="paragraph" w:customStyle="1" w:styleId="123">
    <w:name w:val="Оглавление 12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40">
    <w:name w:val="Нет списка54"/>
    <w:next w:val="a4"/>
    <w:uiPriority w:val="99"/>
    <w:semiHidden/>
    <w:unhideWhenUsed/>
    <w:rsid w:val="00D30FE5"/>
  </w:style>
  <w:style w:type="table" w:customStyle="1" w:styleId="5a">
    <w:name w:val="Сетка таблицы5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4"/>
    <w:uiPriority w:val="99"/>
    <w:semiHidden/>
    <w:unhideWhenUsed/>
    <w:rsid w:val="00D30FE5"/>
  </w:style>
  <w:style w:type="numbering" w:customStyle="1" w:styleId="1120">
    <w:name w:val="Нет списка112"/>
    <w:next w:val="a4"/>
    <w:uiPriority w:val="99"/>
    <w:semiHidden/>
    <w:unhideWhenUsed/>
    <w:rsid w:val="00D30FE5"/>
  </w:style>
  <w:style w:type="numbering" w:customStyle="1" w:styleId="2110">
    <w:name w:val="Нет списка211"/>
    <w:next w:val="a4"/>
    <w:uiPriority w:val="99"/>
    <w:semiHidden/>
    <w:unhideWhenUsed/>
    <w:rsid w:val="00D30FE5"/>
  </w:style>
  <w:style w:type="numbering" w:customStyle="1" w:styleId="3110">
    <w:name w:val="Нет списка311"/>
    <w:next w:val="a4"/>
    <w:uiPriority w:val="99"/>
    <w:semiHidden/>
    <w:unhideWhenUsed/>
    <w:rsid w:val="00D30FE5"/>
  </w:style>
  <w:style w:type="numbering" w:customStyle="1" w:styleId="4110">
    <w:name w:val="Нет списка411"/>
    <w:next w:val="a4"/>
    <w:uiPriority w:val="99"/>
    <w:semiHidden/>
    <w:unhideWhenUsed/>
    <w:rsid w:val="00D30FE5"/>
  </w:style>
  <w:style w:type="numbering" w:customStyle="1" w:styleId="5110">
    <w:name w:val="Нет списка511"/>
    <w:next w:val="a4"/>
    <w:uiPriority w:val="99"/>
    <w:semiHidden/>
    <w:unhideWhenUsed/>
    <w:rsid w:val="00D30FE5"/>
  </w:style>
  <w:style w:type="numbering" w:customStyle="1" w:styleId="711">
    <w:name w:val="Нет списка71"/>
    <w:next w:val="a4"/>
    <w:uiPriority w:val="99"/>
    <w:semiHidden/>
    <w:unhideWhenUsed/>
    <w:rsid w:val="00D30FE5"/>
  </w:style>
  <w:style w:type="numbering" w:customStyle="1" w:styleId="1210">
    <w:name w:val="Нет списка121"/>
    <w:next w:val="a4"/>
    <w:uiPriority w:val="99"/>
    <w:semiHidden/>
    <w:unhideWhenUsed/>
    <w:rsid w:val="00D30FE5"/>
  </w:style>
  <w:style w:type="numbering" w:customStyle="1" w:styleId="2210">
    <w:name w:val="Нет списка221"/>
    <w:next w:val="a4"/>
    <w:uiPriority w:val="99"/>
    <w:semiHidden/>
    <w:unhideWhenUsed/>
    <w:rsid w:val="00D30FE5"/>
  </w:style>
  <w:style w:type="numbering" w:customStyle="1" w:styleId="3210">
    <w:name w:val="Нет списка321"/>
    <w:next w:val="a4"/>
    <w:uiPriority w:val="99"/>
    <w:semiHidden/>
    <w:unhideWhenUsed/>
    <w:rsid w:val="00D30FE5"/>
  </w:style>
  <w:style w:type="numbering" w:customStyle="1" w:styleId="421">
    <w:name w:val="Нет списка421"/>
    <w:next w:val="a4"/>
    <w:uiPriority w:val="99"/>
    <w:semiHidden/>
    <w:unhideWhenUsed/>
    <w:rsid w:val="00D30FE5"/>
  </w:style>
  <w:style w:type="numbering" w:customStyle="1" w:styleId="521">
    <w:name w:val="Нет списка521"/>
    <w:next w:val="a4"/>
    <w:uiPriority w:val="99"/>
    <w:semiHidden/>
    <w:unhideWhenUsed/>
    <w:rsid w:val="00D30FE5"/>
  </w:style>
  <w:style w:type="numbering" w:customStyle="1" w:styleId="811">
    <w:name w:val="Нет списка81"/>
    <w:next w:val="a4"/>
    <w:uiPriority w:val="99"/>
    <w:semiHidden/>
    <w:unhideWhenUsed/>
    <w:rsid w:val="00D30FE5"/>
  </w:style>
  <w:style w:type="table" w:customStyle="1" w:styleId="124">
    <w:name w:val="Сетка таблицы12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4"/>
    <w:uiPriority w:val="99"/>
    <w:semiHidden/>
    <w:unhideWhenUsed/>
    <w:rsid w:val="00D30FE5"/>
  </w:style>
  <w:style w:type="table" w:customStyle="1" w:styleId="216">
    <w:name w:val="Сетка таблицы21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4"/>
    <w:uiPriority w:val="99"/>
    <w:semiHidden/>
    <w:unhideWhenUsed/>
    <w:rsid w:val="00D30FE5"/>
  </w:style>
  <w:style w:type="numbering" w:customStyle="1" w:styleId="2310">
    <w:name w:val="Нет списка231"/>
    <w:next w:val="a4"/>
    <w:uiPriority w:val="99"/>
    <w:semiHidden/>
    <w:unhideWhenUsed/>
    <w:rsid w:val="00D30FE5"/>
  </w:style>
  <w:style w:type="numbering" w:customStyle="1" w:styleId="331">
    <w:name w:val="Нет списка331"/>
    <w:next w:val="a4"/>
    <w:uiPriority w:val="99"/>
    <w:semiHidden/>
    <w:unhideWhenUsed/>
    <w:rsid w:val="00D30FE5"/>
  </w:style>
  <w:style w:type="numbering" w:customStyle="1" w:styleId="431">
    <w:name w:val="Нет списка431"/>
    <w:next w:val="a4"/>
    <w:uiPriority w:val="99"/>
    <w:semiHidden/>
    <w:unhideWhenUsed/>
    <w:rsid w:val="00D30FE5"/>
  </w:style>
  <w:style w:type="numbering" w:customStyle="1" w:styleId="531">
    <w:name w:val="Нет списка531"/>
    <w:next w:val="a4"/>
    <w:uiPriority w:val="99"/>
    <w:semiHidden/>
    <w:unhideWhenUsed/>
    <w:rsid w:val="00D30FE5"/>
  </w:style>
  <w:style w:type="table" w:customStyle="1" w:styleId="314">
    <w:name w:val="Сетка таблицы31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4"/>
    <w:uiPriority w:val="99"/>
    <w:semiHidden/>
    <w:unhideWhenUsed/>
    <w:rsid w:val="00D30FE5"/>
  </w:style>
  <w:style w:type="numbering" w:customStyle="1" w:styleId="160">
    <w:name w:val="Нет списка16"/>
    <w:next w:val="a4"/>
    <w:uiPriority w:val="99"/>
    <w:semiHidden/>
    <w:unhideWhenUsed/>
    <w:rsid w:val="00D30FE5"/>
  </w:style>
  <w:style w:type="numbering" w:customStyle="1" w:styleId="250">
    <w:name w:val="Нет списка25"/>
    <w:next w:val="a4"/>
    <w:uiPriority w:val="99"/>
    <w:semiHidden/>
    <w:unhideWhenUsed/>
    <w:rsid w:val="00D30FE5"/>
  </w:style>
  <w:style w:type="numbering" w:customStyle="1" w:styleId="350">
    <w:name w:val="Нет списка35"/>
    <w:next w:val="a4"/>
    <w:uiPriority w:val="99"/>
    <w:semiHidden/>
    <w:unhideWhenUsed/>
    <w:rsid w:val="00D30FE5"/>
  </w:style>
  <w:style w:type="numbering" w:customStyle="1" w:styleId="450">
    <w:name w:val="Нет списка45"/>
    <w:next w:val="a4"/>
    <w:uiPriority w:val="99"/>
    <w:semiHidden/>
    <w:unhideWhenUsed/>
    <w:rsid w:val="00D30FE5"/>
  </w:style>
  <w:style w:type="paragraph" w:customStyle="1" w:styleId="132">
    <w:name w:val="Оглавление 13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50">
    <w:name w:val="Нет списка55"/>
    <w:next w:val="a4"/>
    <w:uiPriority w:val="99"/>
    <w:semiHidden/>
    <w:unhideWhenUsed/>
    <w:rsid w:val="00D30FE5"/>
  </w:style>
  <w:style w:type="table" w:customStyle="1" w:styleId="69">
    <w:name w:val="Сетка таблицы6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0">
    <w:name w:val="Нет списка62"/>
    <w:next w:val="a4"/>
    <w:uiPriority w:val="99"/>
    <w:semiHidden/>
    <w:unhideWhenUsed/>
    <w:rsid w:val="00D30FE5"/>
  </w:style>
  <w:style w:type="numbering" w:customStyle="1" w:styleId="1130">
    <w:name w:val="Нет списка113"/>
    <w:next w:val="a4"/>
    <w:uiPriority w:val="99"/>
    <w:semiHidden/>
    <w:unhideWhenUsed/>
    <w:rsid w:val="00D30FE5"/>
  </w:style>
  <w:style w:type="numbering" w:customStyle="1" w:styleId="2120">
    <w:name w:val="Нет списка212"/>
    <w:next w:val="a4"/>
    <w:uiPriority w:val="99"/>
    <w:semiHidden/>
    <w:unhideWhenUsed/>
    <w:rsid w:val="00D30FE5"/>
  </w:style>
  <w:style w:type="numbering" w:customStyle="1" w:styleId="3120">
    <w:name w:val="Нет списка312"/>
    <w:next w:val="a4"/>
    <w:uiPriority w:val="99"/>
    <w:semiHidden/>
    <w:unhideWhenUsed/>
    <w:rsid w:val="00D30FE5"/>
  </w:style>
  <w:style w:type="numbering" w:customStyle="1" w:styleId="4120">
    <w:name w:val="Нет списка412"/>
    <w:next w:val="a4"/>
    <w:uiPriority w:val="99"/>
    <w:semiHidden/>
    <w:unhideWhenUsed/>
    <w:rsid w:val="00D30FE5"/>
  </w:style>
  <w:style w:type="numbering" w:customStyle="1" w:styleId="512">
    <w:name w:val="Нет списка512"/>
    <w:next w:val="a4"/>
    <w:uiPriority w:val="99"/>
    <w:semiHidden/>
    <w:unhideWhenUsed/>
    <w:rsid w:val="00D30FE5"/>
  </w:style>
  <w:style w:type="numbering" w:customStyle="1" w:styleId="720">
    <w:name w:val="Нет списка72"/>
    <w:next w:val="a4"/>
    <w:uiPriority w:val="99"/>
    <w:semiHidden/>
    <w:unhideWhenUsed/>
    <w:rsid w:val="00D30FE5"/>
  </w:style>
  <w:style w:type="numbering" w:customStyle="1" w:styleId="1220">
    <w:name w:val="Нет списка122"/>
    <w:next w:val="a4"/>
    <w:uiPriority w:val="99"/>
    <w:semiHidden/>
    <w:unhideWhenUsed/>
    <w:rsid w:val="00D30FE5"/>
  </w:style>
  <w:style w:type="numbering" w:customStyle="1" w:styleId="2220">
    <w:name w:val="Нет списка222"/>
    <w:next w:val="a4"/>
    <w:uiPriority w:val="99"/>
    <w:semiHidden/>
    <w:unhideWhenUsed/>
    <w:rsid w:val="00D30FE5"/>
  </w:style>
  <w:style w:type="numbering" w:customStyle="1" w:styleId="322">
    <w:name w:val="Нет списка322"/>
    <w:next w:val="a4"/>
    <w:uiPriority w:val="99"/>
    <w:semiHidden/>
    <w:unhideWhenUsed/>
    <w:rsid w:val="00D30FE5"/>
  </w:style>
  <w:style w:type="numbering" w:customStyle="1" w:styleId="422">
    <w:name w:val="Нет списка422"/>
    <w:next w:val="a4"/>
    <w:uiPriority w:val="99"/>
    <w:semiHidden/>
    <w:unhideWhenUsed/>
    <w:rsid w:val="00D30FE5"/>
  </w:style>
  <w:style w:type="numbering" w:customStyle="1" w:styleId="522">
    <w:name w:val="Нет списка522"/>
    <w:next w:val="a4"/>
    <w:uiPriority w:val="99"/>
    <w:semiHidden/>
    <w:unhideWhenUsed/>
    <w:rsid w:val="00D30FE5"/>
  </w:style>
  <w:style w:type="numbering" w:customStyle="1" w:styleId="820">
    <w:name w:val="Нет списка82"/>
    <w:next w:val="a4"/>
    <w:uiPriority w:val="99"/>
    <w:semiHidden/>
    <w:unhideWhenUsed/>
    <w:rsid w:val="00D30FE5"/>
  </w:style>
  <w:style w:type="table" w:customStyle="1" w:styleId="133">
    <w:name w:val="Сетка таблицы13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0">
    <w:name w:val="Нет списка92"/>
    <w:next w:val="a4"/>
    <w:uiPriority w:val="99"/>
    <w:semiHidden/>
    <w:unhideWhenUsed/>
    <w:rsid w:val="00D30FE5"/>
  </w:style>
  <w:style w:type="table" w:customStyle="1" w:styleId="223">
    <w:name w:val="Сетка таблицы22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0">
    <w:name w:val="Нет списка132"/>
    <w:next w:val="a4"/>
    <w:uiPriority w:val="99"/>
    <w:semiHidden/>
    <w:unhideWhenUsed/>
    <w:rsid w:val="00D30FE5"/>
  </w:style>
  <w:style w:type="numbering" w:customStyle="1" w:styleId="232">
    <w:name w:val="Нет списка232"/>
    <w:next w:val="a4"/>
    <w:uiPriority w:val="99"/>
    <w:semiHidden/>
    <w:unhideWhenUsed/>
    <w:rsid w:val="00D30FE5"/>
  </w:style>
  <w:style w:type="numbering" w:customStyle="1" w:styleId="332">
    <w:name w:val="Нет списка332"/>
    <w:next w:val="a4"/>
    <w:uiPriority w:val="99"/>
    <w:semiHidden/>
    <w:unhideWhenUsed/>
    <w:rsid w:val="00D30FE5"/>
  </w:style>
  <w:style w:type="numbering" w:customStyle="1" w:styleId="432">
    <w:name w:val="Нет списка432"/>
    <w:next w:val="a4"/>
    <w:uiPriority w:val="99"/>
    <w:semiHidden/>
    <w:unhideWhenUsed/>
    <w:rsid w:val="00D30FE5"/>
  </w:style>
  <w:style w:type="numbering" w:customStyle="1" w:styleId="532">
    <w:name w:val="Нет списка532"/>
    <w:next w:val="a4"/>
    <w:uiPriority w:val="99"/>
    <w:semiHidden/>
    <w:unhideWhenUsed/>
    <w:rsid w:val="00D30FE5"/>
  </w:style>
  <w:style w:type="table" w:customStyle="1" w:styleId="323">
    <w:name w:val="Сетка таблицы32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4"/>
    <w:uiPriority w:val="99"/>
    <w:semiHidden/>
    <w:unhideWhenUsed/>
    <w:rsid w:val="00D30FE5"/>
  </w:style>
  <w:style w:type="numbering" w:customStyle="1" w:styleId="180">
    <w:name w:val="Нет списка18"/>
    <w:next w:val="a4"/>
    <w:uiPriority w:val="99"/>
    <w:semiHidden/>
    <w:unhideWhenUsed/>
    <w:rsid w:val="00D30FE5"/>
  </w:style>
  <w:style w:type="numbering" w:customStyle="1" w:styleId="260">
    <w:name w:val="Нет списка26"/>
    <w:next w:val="a4"/>
    <w:uiPriority w:val="99"/>
    <w:semiHidden/>
    <w:unhideWhenUsed/>
    <w:rsid w:val="00D30FE5"/>
  </w:style>
  <w:style w:type="numbering" w:customStyle="1" w:styleId="360">
    <w:name w:val="Нет списка36"/>
    <w:next w:val="a4"/>
    <w:uiPriority w:val="99"/>
    <w:semiHidden/>
    <w:unhideWhenUsed/>
    <w:rsid w:val="00D30FE5"/>
  </w:style>
  <w:style w:type="numbering" w:customStyle="1" w:styleId="460">
    <w:name w:val="Нет списка46"/>
    <w:next w:val="a4"/>
    <w:uiPriority w:val="99"/>
    <w:semiHidden/>
    <w:unhideWhenUsed/>
    <w:rsid w:val="00D30FE5"/>
  </w:style>
  <w:style w:type="paragraph" w:customStyle="1" w:styleId="142">
    <w:name w:val="Оглавление 14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60">
    <w:name w:val="Нет списка56"/>
    <w:next w:val="a4"/>
    <w:uiPriority w:val="99"/>
    <w:semiHidden/>
    <w:unhideWhenUsed/>
    <w:rsid w:val="00D30FE5"/>
  </w:style>
  <w:style w:type="numbering" w:customStyle="1" w:styleId="630">
    <w:name w:val="Нет списка63"/>
    <w:next w:val="a4"/>
    <w:uiPriority w:val="99"/>
    <w:semiHidden/>
    <w:unhideWhenUsed/>
    <w:rsid w:val="00D30FE5"/>
  </w:style>
  <w:style w:type="numbering" w:customStyle="1" w:styleId="1140">
    <w:name w:val="Нет списка114"/>
    <w:next w:val="a4"/>
    <w:uiPriority w:val="99"/>
    <w:semiHidden/>
    <w:unhideWhenUsed/>
    <w:rsid w:val="00D30FE5"/>
  </w:style>
  <w:style w:type="numbering" w:customStyle="1" w:styleId="2130">
    <w:name w:val="Нет списка213"/>
    <w:next w:val="a4"/>
    <w:uiPriority w:val="99"/>
    <w:semiHidden/>
    <w:unhideWhenUsed/>
    <w:rsid w:val="00D30FE5"/>
  </w:style>
  <w:style w:type="numbering" w:customStyle="1" w:styleId="3130">
    <w:name w:val="Нет списка313"/>
    <w:next w:val="a4"/>
    <w:uiPriority w:val="99"/>
    <w:semiHidden/>
    <w:unhideWhenUsed/>
    <w:rsid w:val="00D30FE5"/>
  </w:style>
  <w:style w:type="numbering" w:customStyle="1" w:styleId="413">
    <w:name w:val="Нет списка413"/>
    <w:next w:val="a4"/>
    <w:uiPriority w:val="99"/>
    <w:semiHidden/>
    <w:unhideWhenUsed/>
    <w:rsid w:val="00D30FE5"/>
  </w:style>
  <w:style w:type="numbering" w:customStyle="1" w:styleId="513">
    <w:name w:val="Нет списка513"/>
    <w:next w:val="a4"/>
    <w:uiPriority w:val="99"/>
    <w:semiHidden/>
    <w:unhideWhenUsed/>
    <w:rsid w:val="00D30FE5"/>
  </w:style>
  <w:style w:type="numbering" w:customStyle="1" w:styleId="730">
    <w:name w:val="Нет списка73"/>
    <w:next w:val="a4"/>
    <w:uiPriority w:val="99"/>
    <w:semiHidden/>
    <w:unhideWhenUsed/>
    <w:rsid w:val="00D30FE5"/>
  </w:style>
  <w:style w:type="numbering" w:customStyle="1" w:styleId="1230">
    <w:name w:val="Нет списка123"/>
    <w:next w:val="a4"/>
    <w:uiPriority w:val="99"/>
    <w:semiHidden/>
    <w:unhideWhenUsed/>
    <w:rsid w:val="00D30FE5"/>
  </w:style>
  <w:style w:type="numbering" w:customStyle="1" w:styleId="2230">
    <w:name w:val="Нет списка223"/>
    <w:next w:val="a4"/>
    <w:uiPriority w:val="99"/>
    <w:semiHidden/>
    <w:unhideWhenUsed/>
    <w:rsid w:val="00D30FE5"/>
  </w:style>
  <w:style w:type="numbering" w:customStyle="1" w:styleId="3230">
    <w:name w:val="Нет списка323"/>
    <w:next w:val="a4"/>
    <w:uiPriority w:val="99"/>
    <w:semiHidden/>
    <w:unhideWhenUsed/>
    <w:rsid w:val="00D30FE5"/>
  </w:style>
  <w:style w:type="numbering" w:customStyle="1" w:styleId="423">
    <w:name w:val="Нет списка423"/>
    <w:next w:val="a4"/>
    <w:uiPriority w:val="99"/>
    <w:semiHidden/>
    <w:unhideWhenUsed/>
    <w:rsid w:val="00D30FE5"/>
  </w:style>
  <w:style w:type="numbering" w:customStyle="1" w:styleId="523">
    <w:name w:val="Нет списка523"/>
    <w:next w:val="a4"/>
    <w:uiPriority w:val="99"/>
    <w:semiHidden/>
    <w:unhideWhenUsed/>
    <w:rsid w:val="00D30FE5"/>
  </w:style>
  <w:style w:type="numbering" w:customStyle="1" w:styleId="830">
    <w:name w:val="Нет списка83"/>
    <w:next w:val="a4"/>
    <w:uiPriority w:val="99"/>
    <w:semiHidden/>
    <w:unhideWhenUsed/>
    <w:rsid w:val="00D30FE5"/>
  </w:style>
  <w:style w:type="table" w:customStyle="1" w:styleId="143">
    <w:name w:val="Сетка таблицы14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0">
    <w:name w:val="Нет списка93"/>
    <w:next w:val="a4"/>
    <w:uiPriority w:val="99"/>
    <w:semiHidden/>
    <w:unhideWhenUsed/>
    <w:rsid w:val="00D30FE5"/>
  </w:style>
  <w:style w:type="numbering" w:customStyle="1" w:styleId="1330">
    <w:name w:val="Нет списка133"/>
    <w:next w:val="a4"/>
    <w:uiPriority w:val="99"/>
    <w:semiHidden/>
    <w:unhideWhenUsed/>
    <w:rsid w:val="00D30FE5"/>
  </w:style>
  <w:style w:type="numbering" w:customStyle="1" w:styleId="233">
    <w:name w:val="Нет списка233"/>
    <w:next w:val="a4"/>
    <w:uiPriority w:val="99"/>
    <w:semiHidden/>
    <w:unhideWhenUsed/>
    <w:rsid w:val="00D30FE5"/>
  </w:style>
  <w:style w:type="numbering" w:customStyle="1" w:styleId="333">
    <w:name w:val="Нет списка333"/>
    <w:next w:val="a4"/>
    <w:uiPriority w:val="99"/>
    <w:semiHidden/>
    <w:unhideWhenUsed/>
    <w:rsid w:val="00D30FE5"/>
  </w:style>
  <w:style w:type="numbering" w:customStyle="1" w:styleId="433">
    <w:name w:val="Нет списка433"/>
    <w:next w:val="a4"/>
    <w:uiPriority w:val="99"/>
    <w:semiHidden/>
    <w:unhideWhenUsed/>
    <w:rsid w:val="00D30FE5"/>
  </w:style>
  <w:style w:type="numbering" w:customStyle="1" w:styleId="533">
    <w:name w:val="Нет списка533"/>
    <w:next w:val="a4"/>
    <w:uiPriority w:val="99"/>
    <w:semiHidden/>
    <w:unhideWhenUsed/>
    <w:rsid w:val="00D30FE5"/>
  </w:style>
  <w:style w:type="numbering" w:customStyle="1" w:styleId="190">
    <w:name w:val="Нет списка19"/>
    <w:next w:val="a4"/>
    <w:uiPriority w:val="99"/>
    <w:semiHidden/>
    <w:unhideWhenUsed/>
    <w:rsid w:val="00D30FE5"/>
  </w:style>
  <w:style w:type="numbering" w:customStyle="1" w:styleId="1100">
    <w:name w:val="Нет списка110"/>
    <w:next w:val="a4"/>
    <w:uiPriority w:val="99"/>
    <w:semiHidden/>
    <w:unhideWhenUsed/>
    <w:rsid w:val="00D30FE5"/>
  </w:style>
  <w:style w:type="numbering" w:customStyle="1" w:styleId="270">
    <w:name w:val="Нет списка27"/>
    <w:next w:val="a4"/>
    <w:uiPriority w:val="99"/>
    <w:semiHidden/>
    <w:unhideWhenUsed/>
    <w:rsid w:val="00D30FE5"/>
  </w:style>
  <w:style w:type="numbering" w:customStyle="1" w:styleId="370">
    <w:name w:val="Нет списка37"/>
    <w:next w:val="a4"/>
    <w:uiPriority w:val="99"/>
    <w:semiHidden/>
    <w:unhideWhenUsed/>
    <w:rsid w:val="00D30FE5"/>
  </w:style>
  <w:style w:type="numbering" w:customStyle="1" w:styleId="470">
    <w:name w:val="Нет списка47"/>
    <w:next w:val="a4"/>
    <w:uiPriority w:val="99"/>
    <w:semiHidden/>
    <w:unhideWhenUsed/>
    <w:rsid w:val="00D30FE5"/>
  </w:style>
  <w:style w:type="paragraph" w:customStyle="1" w:styleId="152">
    <w:name w:val="Оглавление 15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70">
    <w:name w:val="Нет списка57"/>
    <w:next w:val="a4"/>
    <w:uiPriority w:val="99"/>
    <w:semiHidden/>
    <w:unhideWhenUsed/>
    <w:rsid w:val="00D30FE5"/>
  </w:style>
  <w:style w:type="numbering" w:customStyle="1" w:styleId="640">
    <w:name w:val="Нет списка64"/>
    <w:next w:val="a4"/>
    <w:uiPriority w:val="99"/>
    <w:semiHidden/>
    <w:unhideWhenUsed/>
    <w:rsid w:val="00D30FE5"/>
  </w:style>
  <w:style w:type="numbering" w:customStyle="1" w:styleId="1150">
    <w:name w:val="Нет списка115"/>
    <w:next w:val="a4"/>
    <w:uiPriority w:val="99"/>
    <w:semiHidden/>
    <w:unhideWhenUsed/>
    <w:rsid w:val="00D30FE5"/>
  </w:style>
  <w:style w:type="numbering" w:customStyle="1" w:styleId="2140">
    <w:name w:val="Нет списка214"/>
    <w:next w:val="a4"/>
    <w:uiPriority w:val="99"/>
    <w:semiHidden/>
    <w:unhideWhenUsed/>
    <w:rsid w:val="00D30FE5"/>
  </w:style>
  <w:style w:type="numbering" w:customStyle="1" w:styleId="3140">
    <w:name w:val="Нет списка314"/>
    <w:next w:val="a4"/>
    <w:uiPriority w:val="99"/>
    <w:semiHidden/>
    <w:unhideWhenUsed/>
    <w:rsid w:val="00D30FE5"/>
  </w:style>
  <w:style w:type="numbering" w:customStyle="1" w:styleId="414">
    <w:name w:val="Нет списка414"/>
    <w:next w:val="a4"/>
    <w:uiPriority w:val="99"/>
    <w:semiHidden/>
    <w:unhideWhenUsed/>
    <w:rsid w:val="00D30FE5"/>
  </w:style>
  <w:style w:type="numbering" w:customStyle="1" w:styleId="514">
    <w:name w:val="Нет списка514"/>
    <w:next w:val="a4"/>
    <w:uiPriority w:val="99"/>
    <w:semiHidden/>
    <w:unhideWhenUsed/>
    <w:rsid w:val="00D30FE5"/>
  </w:style>
  <w:style w:type="numbering" w:customStyle="1" w:styleId="740">
    <w:name w:val="Нет списка74"/>
    <w:next w:val="a4"/>
    <w:uiPriority w:val="99"/>
    <w:semiHidden/>
    <w:unhideWhenUsed/>
    <w:rsid w:val="00D30FE5"/>
  </w:style>
  <w:style w:type="numbering" w:customStyle="1" w:styleId="1240">
    <w:name w:val="Нет списка124"/>
    <w:next w:val="a4"/>
    <w:uiPriority w:val="99"/>
    <w:semiHidden/>
    <w:unhideWhenUsed/>
    <w:rsid w:val="00D30FE5"/>
  </w:style>
  <w:style w:type="numbering" w:customStyle="1" w:styleId="224">
    <w:name w:val="Нет списка224"/>
    <w:next w:val="a4"/>
    <w:uiPriority w:val="99"/>
    <w:semiHidden/>
    <w:unhideWhenUsed/>
    <w:rsid w:val="00D30FE5"/>
  </w:style>
  <w:style w:type="numbering" w:customStyle="1" w:styleId="324">
    <w:name w:val="Нет списка324"/>
    <w:next w:val="a4"/>
    <w:uiPriority w:val="99"/>
    <w:semiHidden/>
    <w:unhideWhenUsed/>
    <w:rsid w:val="00D30FE5"/>
  </w:style>
  <w:style w:type="numbering" w:customStyle="1" w:styleId="424">
    <w:name w:val="Нет списка424"/>
    <w:next w:val="a4"/>
    <w:uiPriority w:val="99"/>
    <w:semiHidden/>
    <w:unhideWhenUsed/>
    <w:rsid w:val="00D30FE5"/>
  </w:style>
  <w:style w:type="numbering" w:customStyle="1" w:styleId="524">
    <w:name w:val="Нет списка524"/>
    <w:next w:val="a4"/>
    <w:uiPriority w:val="99"/>
    <w:semiHidden/>
    <w:unhideWhenUsed/>
    <w:rsid w:val="00D30FE5"/>
  </w:style>
  <w:style w:type="numbering" w:customStyle="1" w:styleId="840">
    <w:name w:val="Нет списка84"/>
    <w:next w:val="a4"/>
    <w:uiPriority w:val="99"/>
    <w:semiHidden/>
    <w:unhideWhenUsed/>
    <w:rsid w:val="00D30FE5"/>
  </w:style>
  <w:style w:type="table" w:customStyle="1" w:styleId="153">
    <w:name w:val="Сетка таблицы15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40">
    <w:name w:val="Нет списка94"/>
    <w:next w:val="a4"/>
    <w:uiPriority w:val="99"/>
    <w:semiHidden/>
    <w:unhideWhenUsed/>
    <w:rsid w:val="00D30FE5"/>
  </w:style>
  <w:style w:type="numbering" w:customStyle="1" w:styleId="134">
    <w:name w:val="Нет списка134"/>
    <w:next w:val="a4"/>
    <w:uiPriority w:val="99"/>
    <w:semiHidden/>
    <w:unhideWhenUsed/>
    <w:rsid w:val="00D30FE5"/>
  </w:style>
  <w:style w:type="numbering" w:customStyle="1" w:styleId="234">
    <w:name w:val="Нет списка234"/>
    <w:next w:val="a4"/>
    <w:uiPriority w:val="99"/>
    <w:semiHidden/>
    <w:unhideWhenUsed/>
    <w:rsid w:val="00D30FE5"/>
  </w:style>
  <w:style w:type="numbering" w:customStyle="1" w:styleId="334">
    <w:name w:val="Нет списка334"/>
    <w:next w:val="a4"/>
    <w:uiPriority w:val="99"/>
    <w:semiHidden/>
    <w:unhideWhenUsed/>
    <w:rsid w:val="00D30FE5"/>
  </w:style>
  <w:style w:type="numbering" w:customStyle="1" w:styleId="434">
    <w:name w:val="Нет списка434"/>
    <w:next w:val="a4"/>
    <w:uiPriority w:val="99"/>
    <w:semiHidden/>
    <w:unhideWhenUsed/>
    <w:rsid w:val="00D30FE5"/>
  </w:style>
  <w:style w:type="numbering" w:customStyle="1" w:styleId="534">
    <w:name w:val="Нет списка534"/>
    <w:next w:val="a4"/>
    <w:uiPriority w:val="99"/>
    <w:semiHidden/>
    <w:unhideWhenUsed/>
    <w:rsid w:val="00D30FE5"/>
  </w:style>
  <w:style w:type="numbering" w:customStyle="1" w:styleId="200">
    <w:name w:val="Нет списка20"/>
    <w:next w:val="a4"/>
    <w:uiPriority w:val="99"/>
    <w:semiHidden/>
    <w:unhideWhenUsed/>
    <w:rsid w:val="00D30FE5"/>
  </w:style>
  <w:style w:type="numbering" w:customStyle="1" w:styleId="1160">
    <w:name w:val="Нет списка116"/>
    <w:next w:val="a4"/>
    <w:uiPriority w:val="99"/>
    <w:semiHidden/>
    <w:unhideWhenUsed/>
    <w:rsid w:val="00D30FE5"/>
  </w:style>
  <w:style w:type="numbering" w:customStyle="1" w:styleId="280">
    <w:name w:val="Нет списка28"/>
    <w:next w:val="a4"/>
    <w:uiPriority w:val="99"/>
    <w:semiHidden/>
    <w:unhideWhenUsed/>
    <w:rsid w:val="00D30FE5"/>
  </w:style>
  <w:style w:type="numbering" w:customStyle="1" w:styleId="380">
    <w:name w:val="Нет списка38"/>
    <w:next w:val="a4"/>
    <w:uiPriority w:val="99"/>
    <w:semiHidden/>
    <w:unhideWhenUsed/>
    <w:rsid w:val="00D30FE5"/>
  </w:style>
  <w:style w:type="numbering" w:customStyle="1" w:styleId="480">
    <w:name w:val="Нет списка48"/>
    <w:next w:val="a4"/>
    <w:uiPriority w:val="99"/>
    <w:semiHidden/>
    <w:unhideWhenUsed/>
    <w:rsid w:val="00D30FE5"/>
  </w:style>
  <w:style w:type="paragraph" w:customStyle="1" w:styleId="161">
    <w:name w:val="Оглавление 16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80">
    <w:name w:val="Нет списка58"/>
    <w:next w:val="a4"/>
    <w:uiPriority w:val="99"/>
    <w:semiHidden/>
    <w:unhideWhenUsed/>
    <w:rsid w:val="00D30FE5"/>
  </w:style>
  <w:style w:type="numbering" w:customStyle="1" w:styleId="650">
    <w:name w:val="Нет списка65"/>
    <w:next w:val="a4"/>
    <w:uiPriority w:val="99"/>
    <w:semiHidden/>
    <w:unhideWhenUsed/>
    <w:rsid w:val="00D30FE5"/>
  </w:style>
  <w:style w:type="numbering" w:customStyle="1" w:styleId="1170">
    <w:name w:val="Нет списка117"/>
    <w:next w:val="a4"/>
    <w:uiPriority w:val="99"/>
    <w:semiHidden/>
    <w:unhideWhenUsed/>
    <w:rsid w:val="00D30FE5"/>
  </w:style>
  <w:style w:type="numbering" w:customStyle="1" w:styleId="2150">
    <w:name w:val="Нет списка215"/>
    <w:next w:val="a4"/>
    <w:uiPriority w:val="99"/>
    <w:semiHidden/>
    <w:unhideWhenUsed/>
    <w:rsid w:val="00D30FE5"/>
  </w:style>
  <w:style w:type="numbering" w:customStyle="1" w:styleId="315">
    <w:name w:val="Нет списка315"/>
    <w:next w:val="a4"/>
    <w:uiPriority w:val="99"/>
    <w:semiHidden/>
    <w:unhideWhenUsed/>
    <w:rsid w:val="00D30FE5"/>
  </w:style>
  <w:style w:type="numbering" w:customStyle="1" w:styleId="415">
    <w:name w:val="Нет списка415"/>
    <w:next w:val="a4"/>
    <w:uiPriority w:val="99"/>
    <w:semiHidden/>
    <w:unhideWhenUsed/>
    <w:rsid w:val="00D30FE5"/>
  </w:style>
  <w:style w:type="numbering" w:customStyle="1" w:styleId="515">
    <w:name w:val="Нет списка515"/>
    <w:next w:val="a4"/>
    <w:uiPriority w:val="99"/>
    <w:semiHidden/>
    <w:unhideWhenUsed/>
    <w:rsid w:val="00D30FE5"/>
  </w:style>
  <w:style w:type="numbering" w:customStyle="1" w:styleId="750">
    <w:name w:val="Нет списка75"/>
    <w:next w:val="a4"/>
    <w:uiPriority w:val="99"/>
    <w:semiHidden/>
    <w:unhideWhenUsed/>
    <w:rsid w:val="00D30FE5"/>
  </w:style>
  <w:style w:type="numbering" w:customStyle="1" w:styleId="125">
    <w:name w:val="Нет списка125"/>
    <w:next w:val="a4"/>
    <w:uiPriority w:val="99"/>
    <w:semiHidden/>
    <w:unhideWhenUsed/>
    <w:rsid w:val="00D30FE5"/>
  </w:style>
  <w:style w:type="numbering" w:customStyle="1" w:styleId="225">
    <w:name w:val="Нет списка225"/>
    <w:next w:val="a4"/>
    <w:uiPriority w:val="99"/>
    <w:semiHidden/>
    <w:unhideWhenUsed/>
    <w:rsid w:val="00D30FE5"/>
  </w:style>
  <w:style w:type="numbering" w:customStyle="1" w:styleId="325">
    <w:name w:val="Нет списка325"/>
    <w:next w:val="a4"/>
    <w:uiPriority w:val="99"/>
    <w:semiHidden/>
    <w:unhideWhenUsed/>
    <w:rsid w:val="00D30FE5"/>
  </w:style>
  <w:style w:type="numbering" w:customStyle="1" w:styleId="425">
    <w:name w:val="Нет списка425"/>
    <w:next w:val="a4"/>
    <w:uiPriority w:val="99"/>
    <w:semiHidden/>
    <w:unhideWhenUsed/>
    <w:rsid w:val="00D30FE5"/>
  </w:style>
  <w:style w:type="numbering" w:customStyle="1" w:styleId="525">
    <w:name w:val="Нет списка525"/>
    <w:next w:val="a4"/>
    <w:uiPriority w:val="99"/>
    <w:semiHidden/>
    <w:unhideWhenUsed/>
    <w:rsid w:val="00D30FE5"/>
  </w:style>
  <w:style w:type="numbering" w:customStyle="1" w:styleId="85">
    <w:name w:val="Нет списка85"/>
    <w:next w:val="a4"/>
    <w:uiPriority w:val="99"/>
    <w:semiHidden/>
    <w:unhideWhenUsed/>
    <w:rsid w:val="00D30FE5"/>
  </w:style>
  <w:style w:type="table" w:customStyle="1" w:styleId="162">
    <w:name w:val="Сетка таблицы16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0">
    <w:name w:val="Нет списка95"/>
    <w:next w:val="a4"/>
    <w:uiPriority w:val="99"/>
    <w:semiHidden/>
    <w:unhideWhenUsed/>
    <w:rsid w:val="00D30FE5"/>
  </w:style>
  <w:style w:type="numbering" w:customStyle="1" w:styleId="135">
    <w:name w:val="Нет списка135"/>
    <w:next w:val="a4"/>
    <w:uiPriority w:val="99"/>
    <w:semiHidden/>
    <w:unhideWhenUsed/>
    <w:rsid w:val="00D30FE5"/>
  </w:style>
  <w:style w:type="numbering" w:customStyle="1" w:styleId="235">
    <w:name w:val="Нет списка235"/>
    <w:next w:val="a4"/>
    <w:uiPriority w:val="99"/>
    <w:semiHidden/>
    <w:unhideWhenUsed/>
    <w:rsid w:val="00D30FE5"/>
  </w:style>
  <w:style w:type="numbering" w:customStyle="1" w:styleId="335">
    <w:name w:val="Нет списка335"/>
    <w:next w:val="a4"/>
    <w:uiPriority w:val="99"/>
    <w:semiHidden/>
    <w:unhideWhenUsed/>
    <w:rsid w:val="00D30FE5"/>
  </w:style>
  <w:style w:type="numbering" w:customStyle="1" w:styleId="435">
    <w:name w:val="Нет списка435"/>
    <w:next w:val="a4"/>
    <w:uiPriority w:val="99"/>
    <w:semiHidden/>
    <w:unhideWhenUsed/>
    <w:rsid w:val="00D30FE5"/>
  </w:style>
  <w:style w:type="numbering" w:customStyle="1" w:styleId="535">
    <w:name w:val="Нет списка535"/>
    <w:next w:val="a4"/>
    <w:uiPriority w:val="99"/>
    <w:semiHidden/>
    <w:unhideWhenUsed/>
    <w:rsid w:val="00D30FE5"/>
  </w:style>
  <w:style w:type="table" w:customStyle="1" w:styleId="236">
    <w:name w:val="Сетка таблицы23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4"/>
    <w:uiPriority w:val="99"/>
    <w:semiHidden/>
    <w:unhideWhenUsed/>
    <w:rsid w:val="00D30FE5"/>
  </w:style>
  <w:style w:type="numbering" w:customStyle="1" w:styleId="118">
    <w:name w:val="Нет списка118"/>
    <w:next w:val="a4"/>
    <w:uiPriority w:val="99"/>
    <w:semiHidden/>
    <w:unhideWhenUsed/>
    <w:rsid w:val="00D30FE5"/>
  </w:style>
  <w:style w:type="numbering" w:customStyle="1" w:styleId="2100">
    <w:name w:val="Нет списка210"/>
    <w:next w:val="a4"/>
    <w:uiPriority w:val="99"/>
    <w:semiHidden/>
    <w:unhideWhenUsed/>
    <w:rsid w:val="00D30FE5"/>
  </w:style>
  <w:style w:type="numbering" w:customStyle="1" w:styleId="390">
    <w:name w:val="Нет списка39"/>
    <w:next w:val="a4"/>
    <w:uiPriority w:val="99"/>
    <w:semiHidden/>
    <w:unhideWhenUsed/>
    <w:rsid w:val="00D30FE5"/>
  </w:style>
  <w:style w:type="numbering" w:customStyle="1" w:styleId="490">
    <w:name w:val="Нет списка49"/>
    <w:next w:val="a4"/>
    <w:uiPriority w:val="99"/>
    <w:semiHidden/>
    <w:unhideWhenUsed/>
    <w:rsid w:val="00D30FE5"/>
  </w:style>
  <w:style w:type="numbering" w:customStyle="1" w:styleId="590">
    <w:name w:val="Нет списка59"/>
    <w:next w:val="a4"/>
    <w:uiPriority w:val="99"/>
    <w:semiHidden/>
    <w:unhideWhenUsed/>
    <w:rsid w:val="00D30FE5"/>
  </w:style>
  <w:style w:type="numbering" w:customStyle="1" w:styleId="660">
    <w:name w:val="Нет списка66"/>
    <w:next w:val="a4"/>
    <w:uiPriority w:val="99"/>
    <w:semiHidden/>
    <w:unhideWhenUsed/>
    <w:rsid w:val="00D30FE5"/>
  </w:style>
  <w:style w:type="numbering" w:customStyle="1" w:styleId="119">
    <w:name w:val="Нет списка119"/>
    <w:next w:val="a4"/>
    <w:uiPriority w:val="99"/>
    <w:semiHidden/>
    <w:unhideWhenUsed/>
    <w:rsid w:val="00D30FE5"/>
  </w:style>
  <w:style w:type="numbering" w:customStyle="1" w:styleId="2160">
    <w:name w:val="Нет списка216"/>
    <w:next w:val="a4"/>
    <w:uiPriority w:val="99"/>
    <w:semiHidden/>
    <w:unhideWhenUsed/>
    <w:rsid w:val="00D30FE5"/>
  </w:style>
  <w:style w:type="numbering" w:customStyle="1" w:styleId="316">
    <w:name w:val="Нет списка316"/>
    <w:next w:val="a4"/>
    <w:uiPriority w:val="99"/>
    <w:semiHidden/>
    <w:unhideWhenUsed/>
    <w:rsid w:val="00D30FE5"/>
  </w:style>
  <w:style w:type="numbering" w:customStyle="1" w:styleId="416">
    <w:name w:val="Нет списка416"/>
    <w:next w:val="a4"/>
    <w:uiPriority w:val="99"/>
    <w:semiHidden/>
    <w:unhideWhenUsed/>
    <w:rsid w:val="00D30FE5"/>
  </w:style>
  <w:style w:type="numbering" w:customStyle="1" w:styleId="516">
    <w:name w:val="Нет списка516"/>
    <w:next w:val="a4"/>
    <w:uiPriority w:val="99"/>
    <w:semiHidden/>
    <w:unhideWhenUsed/>
    <w:rsid w:val="00D30FE5"/>
  </w:style>
  <w:style w:type="numbering" w:customStyle="1" w:styleId="76">
    <w:name w:val="Нет списка76"/>
    <w:next w:val="a4"/>
    <w:uiPriority w:val="99"/>
    <w:semiHidden/>
    <w:unhideWhenUsed/>
    <w:rsid w:val="00D30FE5"/>
  </w:style>
  <w:style w:type="numbering" w:customStyle="1" w:styleId="126">
    <w:name w:val="Нет списка126"/>
    <w:next w:val="a4"/>
    <w:uiPriority w:val="99"/>
    <w:semiHidden/>
    <w:unhideWhenUsed/>
    <w:rsid w:val="00D30FE5"/>
  </w:style>
  <w:style w:type="numbering" w:customStyle="1" w:styleId="226">
    <w:name w:val="Нет списка226"/>
    <w:next w:val="a4"/>
    <w:uiPriority w:val="99"/>
    <w:semiHidden/>
    <w:unhideWhenUsed/>
    <w:rsid w:val="00D30FE5"/>
  </w:style>
  <w:style w:type="numbering" w:customStyle="1" w:styleId="326">
    <w:name w:val="Нет списка326"/>
    <w:next w:val="a4"/>
    <w:uiPriority w:val="99"/>
    <w:semiHidden/>
    <w:unhideWhenUsed/>
    <w:rsid w:val="00D30FE5"/>
  </w:style>
  <w:style w:type="numbering" w:customStyle="1" w:styleId="426">
    <w:name w:val="Нет списка426"/>
    <w:next w:val="a4"/>
    <w:uiPriority w:val="99"/>
    <w:semiHidden/>
    <w:unhideWhenUsed/>
    <w:rsid w:val="00D30FE5"/>
  </w:style>
  <w:style w:type="numbering" w:customStyle="1" w:styleId="526">
    <w:name w:val="Нет списка526"/>
    <w:next w:val="a4"/>
    <w:uiPriority w:val="99"/>
    <w:semiHidden/>
    <w:unhideWhenUsed/>
    <w:rsid w:val="00D30FE5"/>
  </w:style>
  <w:style w:type="numbering" w:customStyle="1" w:styleId="86">
    <w:name w:val="Нет списка86"/>
    <w:next w:val="a4"/>
    <w:uiPriority w:val="99"/>
    <w:semiHidden/>
    <w:unhideWhenUsed/>
    <w:rsid w:val="00D30FE5"/>
  </w:style>
  <w:style w:type="table" w:customStyle="1" w:styleId="171">
    <w:name w:val="Сетка таблицы17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0">
    <w:name w:val="Нет списка96"/>
    <w:next w:val="a4"/>
    <w:uiPriority w:val="99"/>
    <w:semiHidden/>
    <w:unhideWhenUsed/>
    <w:rsid w:val="00D30FE5"/>
  </w:style>
  <w:style w:type="numbering" w:customStyle="1" w:styleId="136">
    <w:name w:val="Нет списка136"/>
    <w:next w:val="a4"/>
    <w:uiPriority w:val="99"/>
    <w:semiHidden/>
    <w:unhideWhenUsed/>
    <w:rsid w:val="00D30FE5"/>
  </w:style>
  <w:style w:type="numbering" w:customStyle="1" w:styleId="2360">
    <w:name w:val="Нет списка236"/>
    <w:next w:val="a4"/>
    <w:uiPriority w:val="99"/>
    <w:semiHidden/>
    <w:unhideWhenUsed/>
    <w:rsid w:val="00D30FE5"/>
  </w:style>
  <w:style w:type="numbering" w:customStyle="1" w:styleId="336">
    <w:name w:val="Нет списка336"/>
    <w:next w:val="a4"/>
    <w:uiPriority w:val="99"/>
    <w:semiHidden/>
    <w:unhideWhenUsed/>
    <w:rsid w:val="00D30FE5"/>
  </w:style>
  <w:style w:type="numbering" w:customStyle="1" w:styleId="436">
    <w:name w:val="Нет списка436"/>
    <w:next w:val="a4"/>
    <w:uiPriority w:val="99"/>
    <w:semiHidden/>
    <w:unhideWhenUsed/>
    <w:rsid w:val="00D30FE5"/>
  </w:style>
  <w:style w:type="numbering" w:customStyle="1" w:styleId="536">
    <w:name w:val="Нет списка536"/>
    <w:next w:val="a4"/>
    <w:uiPriority w:val="99"/>
    <w:semiHidden/>
    <w:unhideWhenUsed/>
    <w:rsid w:val="00D30FE5"/>
  </w:style>
  <w:style w:type="numbering" w:customStyle="1" w:styleId="300">
    <w:name w:val="Нет списка30"/>
    <w:next w:val="a4"/>
    <w:uiPriority w:val="99"/>
    <w:semiHidden/>
    <w:unhideWhenUsed/>
    <w:rsid w:val="00D30FE5"/>
  </w:style>
  <w:style w:type="numbering" w:customStyle="1" w:styleId="1200">
    <w:name w:val="Нет списка120"/>
    <w:next w:val="a4"/>
    <w:uiPriority w:val="99"/>
    <w:semiHidden/>
    <w:unhideWhenUsed/>
    <w:rsid w:val="00D30FE5"/>
  </w:style>
  <w:style w:type="numbering" w:customStyle="1" w:styleId="217">
    <w:name w:val="Нет списка217"/>
    <w:next w:val="a4"/>
    <w:uiPriority w:val="99"/>
    <w:semiHidden/>
    <w:unhideWhenUsed/>
    <w:rsid w:val="00D30FE5"/>
  </w:style>
  <w:style w:type="numbering" w:customStyle="1" w:styleId="3100">
    <w:name w:val="Нет списка310"/>
    <w:next w:val="a4"/>
    <w:uiPriority w:val="99"/>
    <w:semiHidden/>
    <w:unhideWhenUsed/>
    <w:rsid w:val="00D30FE5"/>
  </w:style>
  <w:style w:type="numbering" w:customStyle="1" w:styleId="4100">
    <w:name w:val="Нет списка410"/>
    <w:next w:val="a4"/>
    <w:uiPriority w:val="99"/>
    <w:semiHidden/>
    <w:unhideWhenUsed/>
    <w:rsid w:val="00D30FE5"/>
  </w:style>
  <w:style w:type="numbering" w:customStyle="1" w:styleId="5100">
    <w:name w:val="Нет списка510"/>
    <w:next w:val="a4"/>
    <w:uiPriority w:val="99"/>
    <w:semiHidden/>
    <w:unhideWhenUsed/>
    <w:rsid w:val="00D30FE5"/>
  </w:style>
  <w:style w:type="numbering" w:customStyle="1" w:styleId="670">
    <w:name w:val="Нет списка67"/>
    <w:next w:val="a4"/>
    <w:uiPriority w:val="99"/>
    <w:semiHidden/>
    <w:unhideWhenUsed/>
    <w:rsid w:val="00D30FE5"/>
  </w:style>
  <w:style w:type="numbering" w:customStyle="1" w:styleId="11100">
    <w:name w:val="Нет списка1110"/>
    <w:next w:val="a4"/>
    <w:uiPriority w:val="99"/>
    <w:semiHidden/>
    <w:unhideWhenUsed/>
    <w:rsid w:val="00D30FE5"/>
  </w:style>
  <w:style w:type="numbering" w:customStyle="1" w:styleId="218">
    <w:name w:val="Нет списка218"/>
    <w:next w:val="a4"/>
    <w:uiPriority w:val="99"/>
    <w:semiHidden/>
    <w:unhideWhenUsed/>
    <w:rsid w:val="00D30FE5"/>
  </w:style>
  <w:style w:type="numbering" w:customStyle="1" w:styleId="317">
    <w:name w:val="Нет списка317"/>
    <w:next w:val="a4"/>
    <w:uiPriority w:val="99"/>
    <w:semiHidden/>
    <w:unhideWhenUsed/>
    <w:rsid w:val="00D30FE5"/>
  </w:style>
  <w:style w:type="numbering" w:customStyle="1" w:styleId="417">
    <w:name w:val="Нет списка417"/>
    <w:next w:val="a4"/>
    <w:uiPriority w:val="99"/>
    <w:semiHidden/>
    <w:unhideWhenUsed/>
    <w:rsid w:val="00D30FE5"/>
  </w:style>
  <w:style w:type="numbering" w:customStyle="1" w:styleId="517">
    <w:name w:val="Нет списка517"/>
    <w:next w:val="a4"/>
    <w:uiPriority w:val="99"/>
    <w:semiHidden/>
    <w:unhideWhenUsed/>
    <w:rsid w:val="00D30FE5"/>
  </w:style>
  <w:style w:type="numbering" w:customStyle="1" w:styleId="77">
    <w:name w:val="Нет списка77"/>
    <w:next w:val="a4"/>
    <w:uiPriority w:val="99"/>
    <w:semiHidden/>
    <w:unhideWhenUsed/>
    <w:rsid w:val="00D30FE5"/>
  </w:style>
  <w:style w:type="numbering" w:customStyle="1" w:styleId="127">
    <w:name w:val="Нет списка127"/>
    <w:next w:val="a4"/>
    <w:uiPriority w:val="99"/>
    <w:semiHidden/>
    <w:unhideWhenUsed/>
    <w:rsid w:val="00D30FE5"/>
  </w:style>
  <w:style w:type="numbering" w:customStyle="1" w:styleId="227">
    <w:name w:val="Нет списка227"/>
    <w:next w:val="a4"/>
    <w:uiPriority w:val="99"/>
    <w:semiHidden/>
    <w:unhideWhenUsed/>
    <w:rsid w:val="00D30FE5"/>
  </w:style>
  <w:style w:type="numbering" w:customStyle="1" w:styleId="327">
    <w:name w:val="Нет списка327"/>
    <w:next w:val="a4"/>
    <w:uiPriority w:val="99"/>
    <w:semiHidden/>
    <w:unhideWhenUsed/>
    <w:rsid w:val="00D30FE5"/>
  </w:style>
  <w:style w:type="numbering" w:customStyle="1" w:styleId="427">
    <w:name w:val="Нет списка427"/>
    <w:next w:val="a4"/>
    <w:uiPriority w:val="99"/>
    <w:semiHidden/>
    <w:unhideWhenUsed/>
    <w:rsid w:val="00D30FE5"/>
  </w:style>
  <w:style w:type="numbering" w:customStyle="1" w:styleId="527">
    <w:name w:val="Нет списка527"/>
    <w:next w:val="a4"/>
    <w:uiPriority w:val="99"/>
    <w:semiHidden/>
    <w:unhideWhenUsed/>
    <w:rsid w:val="00D30FE5"/>
  </w:style>
  <w:style w:type="numbering" w:customStyle="1" w:styleId="87">
    <w:name w:val="Нет списка87"/>
    <w:next w:val="a4"/>
    <w:uiPriority w:val="99"/>
    <w:semiHidden/>
    <w:unhideWhenUsed/>
    <w:rsid w:val="00D30FE5"/>
  </w:style>
  <w:style w:type="table" w:customStyle="1" w:styleId="181">
    <w:name w:val="Сетка таблицы18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">
    <w:name w:val="Нет списка97"/>
    <w:next w:val="a4"/>
    <w:uiPriority w:val="99"/>
    <w:semiHidden/>
    <w:unhideWhenUsed/>
    <w:rsid w:val="00D30FE5"/>
  </w:style>
  <w:style w:type="numbering" w:customStyle="1" w:styleId="137">
    <w:name w:val="Нет списка137"/>
    <w:next w:val="a4"/>
    <w:uiPriority w:val="99"/>
    <w:semiHidden/>
    <w:unhideWhenUsed/>
    <w:rsid w:val="00D30FE5"/>
  </w:style>
  <w:style w:type="numbering" w:customStyle="1" w:styleId="237">
    <w:name w:val="Нет списка237"/>
    <w:next w:val="a4"/>
    <w:uiPriority w:val="99"/>
    <w:semiHidden/>
    <w:unhideWhenUsed/>
    <w:rsid w:val="00D30FE5"/>
  </w:style>
  <w:style w:type="numbering" w:customStyle="1" w:styleId="337">
    <w:name w:val="Нет списка337"/>
    <w:next w:val="a4"/>
    <w:uiPriority w:val="99"/>
    <w:semiHidden/>
    <w:unhideWhenUsed/>
    <w:rsid w:val="00D30FE5"/>
  </w:style>
  <w:style w:type="numbering" w:customStyle="1" w:styleId="437">
    <w:name w:val="Нет списка437"/>
    <w:next w:val="a4"/>
    <w:uiPriority w:val="99"/>
    <w:semiHidden/>
    <w:unhideWhenUsed/>
    <w:rsid w:val="00D30FE5"/>
  </w:style>
  <w:style w:type="numbering" w:customStyle="1" w:styleId="537">
    <w:name w:val="Нет списка537"/>
    <w:next w:val="a4"/>
    <w:uiPriority w:val="99"/>
    <w:semiHidden/>
    <w:unhideWhenUsed/>
    <w:rsid w:val="00D30FE5"/>
  </w:style>
  <w:style w:type="table" w:customStyle="1" w:styleId="78">
    <w:name w:val="Сетка таблицы7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Сетка таблицы7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Сетка таблицы5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2D2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0">
    <w:name w:val="List Bullet"/>
    <w:basedOn w:val="a1"/>
    <w:autoRedefine/>
    <w:rsid w:val="002D24FC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9">
    <w:name w:val="Внутренний адрес"/>
    <w:basedOn w:val="a1"/>
    <w:rsid w:val="002D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a">
    <w:name w:val="Таблица"/>
    <w:basedOn w:val="a1"/>
    <w:uiPriority w:val="99"/>
    <w:qFormat/>
    <w:rsid w:val="002D24F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4c">
    <w:name w:val="Абзац списка4"/>
    <w:basedOn w:val="a1"/>
    <w:rsid w:val="007F0F9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msonormalcxspmiddle">
    <w:name w:val="msonormalcxspmiddle"/>
    <w:basedOn w:val="a1"/>
    <w:rsid w:val="007F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2"/>
    <w:rsid w:val="00297D2E"/>
    <w:rPr>
      <w:rFonts w:ascii="Times New Roman" w:hAnsi="Times New Roman" w:cs="Times New Roman" w:hint="default"/>
      <w:b w:val="0"/>
      <w:bCs w:val="0"/>
      <w:i/>
      <w:iCs/>
      <w:color w:val="3C3C3C"/>
      <w:sz w:val="24"/>
      <w:szCs w:val="24"/>
    </w:rPr>
  </w:style>
  <w:style w:type="character" w:customStyle="1" w:styleId="extended-textshort">
    <w:name w:val="extended-text__short"/>
    <w:rsid w:val="00CE03DA"/>
  </w:style>
  <w:style w:type="paragraph" w:customStyle="1" w:styleId="affffffffffb">
    <w:name w:val="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fff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ffffffffd">
    <w:name w:val="раздилитель сноски"/>
    <w:basedOn w:val="a1"/>
    <w:next w:val="aff9"/>
    <w:rsid w:val="00925A80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ffe">
    <w:name w:val="1 Заголовок"/>
    <w:basedOn w:val="1"/>
    <w:link w:val="1fff"/>
    <w:uiPriority w:val="99"/>
    <w:qFormat/>
    <w:rsid w:val="00925A80"/>
    <w:pPr>
      <w:keepNext/>
      <w:pageBreakBefore/>
      <w:widowControl/>
      <w:suppressAutoHyphens/>
      <w:autoSpaceDE/>
      <w:autoSpaceDN/>
      <w:adjustRightInd/>
      <w:spacing w:before="0" w:after="240" w:line="288" w:lineRule="auto"/>
      <w:ind w:left="284"/>
    </w:pPr>
    <w:rPr>
      <w:rFonts w:ascii="Times New Roman" w:hAnsi="Times New Roman" w:cs="Times New Roman"/>
      <w:caps/>
      <w:color w:val="auto"/>
      <w:kern w:val="24"/>
      <w:sz w:val="28"/>
      <w:szCs w:val="32"/>
      <w:lang w:val="en-US" w:eastAsia="x-none"/>
    </w:rPr>
  </w:style>
  <w:style w:type="character" w:customStyle="1" w:styleId="1fff">
    <w:name w:val="1 Заголовок Знак"/>
    <w:link w:val="1ffe"/>
    <w:uiPriority w:val="99"/>
    <w:locked/>
    <w:rsid w:val="00925A80"/>
    <w:rPr>
      <w:rFonts w:ascii="Times New Roman" w:eastAsia="Times New Roman" w:hAnsi="Times New Roman" w:cs="Times New Roman"/>
      <w:b/>
      <w:bCs/>
      <w:caps/>
      <w:kern w:val="24"/>
      <w:sz w:val="28"/>
      <w:szCs w:val="32"/>
      <w:lang w:val="en-US" w:eastAsia="x-none"/>
    </w:rPr>
  </w:style>
  <w:style w:type="paragraph" w:customStyle="1" w:styleId="1fff0">
    <w:name w:val="Вертикальный отступ 1"/>
    <w:basedOn w:val="a1"/>
    <w:uiPriority w:val="99"/>
    <w:rsid w:val="00925A8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-FN">
    <w:name w:val="Текст сноски-FN Знак"/>
    <w:aliases w:val="Footnote Text Char Знак Знак Знак,Footnote Text Char Знак Знак1,Текст сноски Знак1,Текст сноски Знак Знак,single space Знак,footnote text Знак,Текст сноски Знак Знак Знак Знак,Текст сноски Знак Знак Знак1"/>
    <w:rsid w:val="00925A80"/>
    <w:rPr>
      <w:rFonts w:ascii="Times New Roman" w:hAnsi="Times New Roman"/>
    </w:rPr>
  </w:style>
  <w:style w:type="character" w:customStyle="1" w:styleId="HTML10">
    <w:name w:val="Стандартный HTML Знак1"/>
    <w:rsid w:val="00925A80"/>
    <w:rPr>
      <w:rFonts w:ascii="Courier New" w:eastAsia="Times New Roman" w:hAnsi="Courier New"/>
      <w:lang w:val="x-none" w:eastAsia="x-none"/>
    </w:rPr>
  </w:style>
  <w:style w:type="character" w:customStyle="1" w:styleId="1fff1">
    <w:name w:val="Текст Знак1"/>
    <w:rsid w:val="00925A80"/>
    <w:rPr>
      <w:rFonts w:ascii="Courier New" w:eastAsia="Times New Roman" w:hAnsi="Courier New"/>
      <w:lang w:val="x-none" w:eastAsia="x-none"/>
    </w:rPr>
  </w:style>
  <w:style w:type="paragraph" w:customStyle="1" w:styleId="affffffffffe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-FN1">
    <w:name w:val="Текст сноски-FN Знак1"/>
    <w:aliases w:val="Footnote Text Char Знак Знак Знак1,Footnote Text Char Знак Знак Знак2"/>
    <w:uiPriority w:val="99"/>
    <w:rsid w:val="00925A80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3f3">
    <w:name w:val="Обычный3"/>
    <w:rsid w:val="00925A80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219">
    <w:name w:val="Основной текст 2 Знак1"/>
    <w:rsid w:val="00925A80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2"/>
    <w:rsid w:val="00925A80"/>
  </w:style>
  <w:style w:type="paragraph" w:customStyle="1" w:styleId="afffffffffff">
    <w:name w:val="Стандарт"/>
    <w:basedOn w:val="a1"/>
    <w:link w:val="afffffffffff0"/>
    <w:qFormat/>
    <w:rsid w:val="00925A80"/>
    <w:pPr>
      <w:spacing w:after="0" w:line="360" w:lineRule="auto"/>
    </w:pPr>
    <w:rPr>
      <w:rFonts w:ascii="Times New Roman" w:eastAsia="Calibri" w:hAnsi="Times New Roman" w:cs="Times New Roman"/>
      <w:sz w:val="28"/>
      <w:szCs w:val="28"/>
      <w:lang w:val="x-none" w:eastAsia="en-US"/>
    </w:rPr>
  </w:style>
  <w:style w:type="character" w:customStyle="1" w:styleId="afffffffffff0">
    <w:name w:val="Стандарт Знак"/>
    <w:link w:val="afffffffffff"/>
    <w:rsid w:val="00925A80"/>
    <w:rPr>
      <w:rFonts w:ascii="Times New Roman" w:eastAsia="Calibri" w:hAnsi="Times New Roman" w:cs="Times New Roman"/>
      <w:sz w:val="28"/>
      <w:szCs w:val="28"/>
      <w:lang w:val="x-none" w:eastAsia="en-US"/>
    </w:rPr>
  </w:style>
  <w:style w:type="character" w:customStyle="1" w:styleId="128">
    <w:name w:val="Знак Знак12"/>
    <w:rsid w:val="00925A80"/>
    <w:rPr>
      <w:b/>
      <w:bCs/>
      <w:caps/>
      <w:sz w:val="28"/>
      <w:szCs w:val="28"/>
      <w:lang w:val="en-US" w:eastAsia="x-none" w:bidi="ar-SA"/>
    </w:rPr>
  </w:style>
  <w:style w:type="character" w:customStyle="1" w:styleId="1fff2">
    <w:name w:val="Подзаголовок Знак1"/>
    <w:basedOn w:val="a2"/>
    <w:rsid w:val="00925A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al1">
    <w:name w:val="Normal1"/>
    <w:rsid w:val="00925A80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ffffffff1">
    <w:name w:val="Ст. без интервала"/>
    <w:basedOn w:val="af0"/>
    <w:qFormat/>
    <w:rsid w:val="00925A80"/>
    <w:pPr>
      <w:ind w:firstLine="709"/>
      <w:jc w:val="both"/>
    </w:pPr>
    <w:rPr>
      <w:rFonts w:ascii="Times New Roman" w:eastAsia="Calibri" w:hAnsi="Times New Roman"/>
      <w:sz w:val="28"/>
      <w:szCs w:val="28"/>
      <w:lang w:val="x-none" w:eastAsia="en-US"/>
    </w:rPr>
  </w:style>
  <w:style w:type="character" w:customStyle="1" w:styleId="afffffffffff2">
    <w:name w:val="Ст. без интервала Знак"/>
    <w:rsid w:val="00925A80"/>
    <w:rPr>
      <w:rFonts w:ascii="Times New Roman" w:hAnsi="Times New Roman"/>
      <w:sz w:val="28"/>
      <w:szCs w:val="28"/>
      <w:lang w:eastAsia="en-US"/>
    </w:rPr>
  </w:style>
  <w:style w:type="character" w:customStyle="1" w:styleId="dash0410043104370430044600200441043f04380441043a0430char">
    <w:name w:val="dash0410_0431_0437_0430_0446_0020_0441_043f_0438_0441_043a_0430__char"/>
    <w:basedOn w:val="a2"/>
    <w:rsid w:val="00925A80"/>
  </w:style>
  <w:style w:type="paragraph" w:customStyle="1" w:styleId="dash0410043104370430044600200441043f04380441043a0430">
    <w:name w:val="dash0410_0431_0437_0430_0446_0020_0441_043f_0438_0441_043a_0430"/>
    <w:basedOn w:val="a1"/>
    <w:rsid w:val="00925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8">
    <w:name w:val="Знак Знак13"/>
    <w:rsid w:val="00925A80"/>
    <w:rPr>
      <w:rFonts w:eastAsia="Times New Roman"/>
      <w:sz w:val="24"/>
      <w:szCs w:val="24"/>
    </w:rPr>
  </w:style>
  <w:style w:type="character" w:customStyle="1" w:styleId="FontStyle13">
    <w:name w:val="Font Style13"/>
    <w:uiPriority w:val="99"/>
    <w:rsid w:val="00925A80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52">
    <w:name w:val="Font Style52"/>
    <w:rsid w:val="00925A80"/>
    <w:rPr>
      <w:rFonts w:ascii="Times New Roman" w:hAnsi="Times New Roman" w:cs="Times New Roman"/>
      <w:sz w:val="20"/>
      <w:szCs w:val="20"/>
    </w:rPr>
  </w:style>
  <w:style w:type="paragraph" w:customStyle="1" w:styleId="1fff3">
    <w:name w:val="Знак1 Знак Знак Знак 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91">
    <w:name w:val="Знак Знак19"/>
    <w:rsid w:val="00925A80"/>
    <w:rPr>
      <w:rFonts w:eastAsia="Times New Roman"/>
      <w:sz w:val="28"/>
      <w:szCs w:val="24"/>
    </w:rPr>
  </w:style>
  <w:style w:type="character" w:customStyle="1" w:styleId="182">
    <w:name w:val="Знак Знак18"/>
    <w:rsid w:val="00925A80"/>
    <w:rPr>
      <w:rFonts w:eastAsia="Times New Roman"/>
      <w:b/>
      <w:bCs/>
      <w:sz w:val="36"/>
      <w:szCs w:val="36"/>
    </w:rPr>
  </w:style>
  <w:style w:type="paragraph" w:customStyle="1" w:styleId="Point">
    <w:name w:val="Point"/>
    <w:basedOn w:val="a1"/>
    <w:link w:val="PointChar"/>
    <w:rsid w:val="00925A80"/>
    <w:pPr>
      <w:spacing w:before="120" w:after="0" w:line="288" w:lineRule="auto"/>
      <w:ind w:firstLine="720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PointChar">
    <w:name w:val="Point Char"/>
    <w:link w:val="Point"/>
    <w:rsid w:val="00925A80"/>
    <w:rPr>
      <w:rFonts w:ascii="Calibri" w:eastAsia="Calibri" w:hAnsi="Calibri" w:cs="Times New Roman"/>
      <w:sz w:val="24"/>
      <w:szCs w:val="24"/>
    </w:rPr>
  </w:style>
  <w:style w:type="character" w:customStyle="1" w:styleId="1fff4">
    <w:name w:val="Основной текст1 Знак"/>
    <w:aliases w:val="Основной текст Знак Знак Знак,bt Знак Знак"/>
    <w:rsid w:val="00925A80"/>
    <w:rPr>
      <w:rFonts w:eastAsia="Times New Roman"/>
      <w:sz w:val="28"/>
    </w:rPr>
  </w:style>
  <w:style w:type="paragraph" w:customStyle="1" w:styleId="BodyText22">
    <w:name w:val="Body Text 22"/>
    <w:basedOn w:val="a1"/>
    <w:rsid w:val="00925A8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fffffff3">
    <w:name w:val="Скобки буквы"/>
    <w:basedOn w:val="a1"/>
    <w:rsid w:val="00925A80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afffffffffff4">
    <w:name w:val="Заголовок текста"/>
    <w:rsid w:val="00925A80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</w:rPr>
  </w:style>
  <w:style w:type="paragraph" w:customStyle="1" w:styleId="afffffffffff5">
    <w:name w:val="Нумерованный абзац"/>
    <w:rsid w:val="00925A80"/>
    <w:pPr>
      <w:tabs>
        <w:tab w:val="left" w:pos="1134"/>
      </w:tabs>
      <w:suppressAutoHyphens/>
      <w:spacing w:before="240" w:after="0" w:line="240" w:lineRule="auto"/>
      <w:ind w:left="360" w:hanging="360"/>
      <w:jc w:val="both"/>
    </w:pPr>
    <w:rPr>
      <w:rFonts w:ascii="Times New Roman" w:eastAsia="Times New Roman" w:hAnsi="Times New Roman" w:cs="Times New Roman"/>
      <w:noProof/>
      <w:sz w:val="28"/>
      <w:szCs w:val="20"/>
    </w:rPr>
  </w:style>
  <w:style w:type="character" w:styleId="afffffffffff6">
    <w:name w:val="endnote reference"/>
    <w:rsid w:val="00925A80"/>
    <w:rPr>
      <w:vertAlign w:val="superscript"/>
    </w:rPr>
  </w:style>
  <w:style w:type="paragraph" w:customStyle="1" w:styleId="312">
    <w:name w:val="Основной текст (3)1"/>
    <w:basedOn w:val="a1"/>
    <w:link w:val="33"/>
    <w:rsid w:val="00925A80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  <w:color w:val="000000"/>
      <w:sz w:val="28"/>
      <w:szCs w:val="28"/>
      <w:lang w:bidi="ru-RU"/>
    </w:rPr>
  </w:style>
  <w:style w:type="character" w:customStyle="1" w:styleId="2fd">
    <w:name w:val="Основной текст 2 Знак Знак Знак"/>
    <w:basedOn w:val="a2"/>
    <w:rsid w:val="00925A80"/>
  </w:style>
  <w:style w:type="character" w:customStyle="1" w:styleId="omotorin">
    <w:name w:val="o.motorin"/>
    <w:semiHidden/>
    <w:rsid w:val="00925A80"/>
    <w:rPr>
      <w:rFonts w:ascii="Arial" w:hAnsi="Arial" w:cs="Arial"/>
      <w:color w:val="000080"/>
      <w:sz w:val="20"/>
      <w:szCs w:val="20"/>
    </w:rPr>
  </w:style>
  <w:style w:type="paragraph" w:customStyle="1" w:styleId="3141">
    <w:name w:val="Основной текст с отступом 3 + 14 пт"/>
    <w:aliases w:val="По ширине,Слева:  0 см,Первая строка: ..."/>
    <w:basedOn w:val="34"/>
    <w:rsid w:val="00925A80"/>
    <w:pPr>
      <w:spacing w:after="120"/>
    </w:pPr>
    <w:rPr>
      <w:bCs/>
      <w:szCs w:val="28"/>
    </w:rPr>
  </w:style>
  <w:style w:type="paragraph" w:customStyle="1" w:styleId="TimesNewRoman">
    <w:name w:val="Times New Roman"/>
    <w:basedOn w:val="a1"/>
    <w:rsid w:val="00925A80"/>
    <w:pPr>
      <w:suppressAutoHyphens/>
    </w:pPr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6a">
    <w:name w:val="Без интервала6"/>
    <w:qFormat/>
    <w:rsid w:val="00925A8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afffffffffff7">
    <w:name w:val="Ст. без инт."/>
    <w:basedOn w:val="a1"/>
    <w:link w:val="afffffffffff8"/>
    <w:qFormat/>
    <w:rsid w:val="00925A80"/>
    <w:pPr>
      <w:spacing w:after="0" w:line="240" w:lineRule="auto"/>
      <w:jc w:val="both"/>
    </w:pPr>
    <w:rPr>
      <w:rFonts w:ascii="Calibri" w:eastAsia="Calibri" w:hAnsi="Calibri" w:cs="Times New Roman"/>
      <w:sz w:val="28"/>
      <w:szCs w:val="28"/>
      <w:lang w:val="x-none" w:eastAsia="x-none"/>
    </w:rPr>
  </w:style>
  <w:style w:type="character" w:customStyle="1" w:styleId="afffffffffff8">
    <w:name w:val="Ст. без инт. Знак"/>
    <w:link w:val="afffffffffff7"/>
    <w:rsid w:val="00925A80"/>
    <w:rPr>
      <w:rFonts w:ascii="Calibri" w:eastAsia="Calibri" w:hAnsi="Calibri" w:cs="Times New Roman"/>
      <w:sz w:val="28"/>
      <w:szCs w:val="28"/>
      <w:lang w:val="x-none" w:eastAsia="x-none"/>
    </w:rPr>
  </w:style>
  <w:style w:type="character" w:customStyle="1" w:styleId="228">
    <w:name w:val="Знак Знак22"/>
    <w:rsid w:val="00925A80"/>
    <w:rPr>
      <w:rFonts w:ascii="Times New Roman" w:eastAsia="Times New Roman" w:hAnsi="Times New Roman"/>
      <w:b/>
      <w:bCs/>
      <w:iCs/>
      <w:kern w:val="24"/>
      <w:sz w:val="28"/>
      <w:szCs w:val="28"/>
      <w:lang w:val="x-none" w:eastAsia="x-none"/>
    </w:rPr>
  </w:style>
  <w:style w:type="character" w:customStyle="1" w:styleId="238">
    <w:name w:val="Знак Знак23"/>
    <w:rsid w:val="00925A80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H6">
    <w:name w:val="H6 Знак Знак"/>
    <w:rsid w:val="00925A80"/>
    <w:rPr>
      <w:rFonts w:ascii="PetersburgCTT" w:hAnsi="PetersburgCTT"/>
      <w:i/>
      <w:sz w:val="22"/>
      <w:szCs w:val="24"/>
      <w:lang w:eastAsia="en-US"/>
    </w:rPr>
  </w:style>
  <w:style w:type="paragraph" w:customStyle="1" w:styleId="description2">
    <w:name w:val="description2"/>
    <w:basedOn w:val="a1"/>
    <w:rsid w:val="00925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39">
    <w:name w:val="Знак Знак23"/>
    <w:rsid w:val="00925A80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229">
    <w:name w:val="Знак Знак22"/>
    <w:rsid w:val="00925A80"/>
    <w:rPr>
      <w:rFonts w:ascii="Times New Roman" w:eastAsia="Times New Roman" w:hAnsi="Times New Roman"/>
      <w:b/>
      <w:bCs/>
      <w:iCs/>
      <w:kern w:val="24"/>
      <w:sz w:val="28"/>
      <w:szCs w:val="28"/>
    </w:rPr>
  </w:style>
  <w:style w:type="paragraph" w:customStyle="1" w:styleId="afffffffffff9">
    <w:name w:val="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f5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1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129">
    <w:name w:val="Знак Знак12"/>
    <w:rsid w:val="00925A80"/>
    <w:rPr>
      <w:b/>
      <w:bCs/>
      <w:caps/>
      <w:sz w:val="28"/>
      <w:szCs w:val="28"/>
      <w:lang w:val="en-US" w:bidi="ar-SA"/>
    </w:rPr>
  </w:style>
  <w:style w:type="character" w:customStyle="1" w:styleId="139">
    <w:name w:val="Знак Знак13"/>
    <w:rsid w:val="00925A80"/>
    <w:rPr>
      <w:rFonts w:eastAsia="Times New Roman"/>
      <w:sz w:val="24"/>
      <w:szCs w:val="24"/>
    </w:rPr>
  </w:style>
  <w:style w:type="paragraph" w:customStyle="1" w:styleId="1fff6">
    <w:name w:val="Знак1 Знак Знак Знак 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92">
    <w:name w:val="Знак Знак19"/>
    <w:rsid w:val="00925A80"/>
    <w:rPr>
      <w:rFonts w:eastAsia="Times New Roman"/>
      <w:sz w:val="28"/>
      <w:szCs w:val="24"/>
    </w:rPr>
  </w:style>
  <w:style w:type="character" w:customStyle="1" w:styleId="183">
    <w:name w:val="Знак Знак18"/>
    <w:rsid w:val="00925A80"/>
    <w:rPr>
      <w:rFonts w:eastAsia="Times New Roman"/>
      <w:b/>
      <w:bCs/>
      <w:sz w:val="36"/>
      <w:szCs w:val="36"/>
    </w:rPr>
  </w:style>
  <w:style w:type="paragraph" w:customStyle="1" w:styleId="1fff7">
    <w:name w:val="Текст1"/>
    <w:basedOn w:val="a1"/>
    <w:uiPriority w:val="99"/>
    <w:qFormat/>
    <w:rsid w:val="00FD726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fff8">
    <w:name w:val="Заголовок №1_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a">
    <w:name w:val="Заголовок №1 (2)_"/>
    <w:link w:val="12b"/>
    <w:rsid w:val="00FB3438"/>
    <w:rPr>
      <w:sz w:val="28"/>
      <w:szCs w:val="28"/>
      <w:shd w:val="clear" w:color="auto" w:fill="FFFFFF"/>
    </w:rPr>
  </w:style>
  <w:style w:type="character" w:customStyle="1" w:styleId="5Exact">
    <w:name w:val="Основной текст (5) Exact"/>
    <w:rsid w:val="00FB3438"/>
    <w:rPr>
      <w:b/>
      <w:bCs/>
      <w:sz w:val="19"/>
      <w:szCs w:val="19"/>
      <w:shd w:val="clear" w:color="auto" w:fill="FFFFFF"/>
    </w:rPr>
  </w:style>
  <w:style w:type="character" w:customStyle="1" w:styleId="1fff9">
    <w:name w:val="Заголовок №1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fffa">
    <w:name w:val="Номер заголовка №1_"/>
    <w:link w:val="1fffb"/>
    <w:rsid w:val="00FB3438"/>
    <w:rPr>
      <w:b/>
      <w:bCs/>
      <w:sz w:val="28"/>
      <w:szCs w:val="28"/>
      <w:shd w:val="clear" w:color="auto" w:fill="FFFFFF"/>
    </w:rPr>
  </w:style>
  <w:style w:type="character" w:customStyle="1" w:styleId="213pt">
    <w:name w:val="Основной текст (2) + 13 pt;Курсив"/>
    <w:rsid w:val="00FB34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7pt">
    <w:name w:val="Основной текст (2) + 7 pt;Курсив"/>
    <w:rsid w:val="00FB34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27pt0">
    <w:name w:val="Основной текст (2) + 7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223pt-1pt">
    <w:name w:val="Основной текст (2) + 23 pt;Полужирный;Интервал -1 pt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46"/>
      <w:szCs w:val="46"/>
      <w:u w:val="none"/>
      <w:shd w:val="clear" w:color="auto" w:fill="FFFFFF"/>
      <w:lang w:val="ru-RU" w:eastAsia="ru-RU" w:bidi="ru-RU"/>
    </w:rPr>
  </w:style>
  <w:style w:type="character" w:customStyle="1" w:styleId="223pt-1pt0">
    <w:name w:val="Основной текст (2) + 23 pt;Полужирный;Курсив;Интервал -1 pt"/>
    <w:rsid w:val="00FB3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46"/>
      <w:szCs w:val="46"/>
      <w:u w:val="none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customStyle="1" w:styleId="216pt">
    <w:name w:val="Основной текст (2) + 16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217pt1pt">
    <w:name w:val="Основной текст (2) + 17 pt;Полужирный;Интервал 1 pt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MicrosoftSansSerif17pt">
    <w:name w:val="Основной текст (2) + Microsoft Sans Serif;17 pt;Курсив"/>
    <w:rsid w:val="00FB3438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21pt">
    <w:name w:val="Основной текст (2) + 21 pt;Полужирный;Курсив"/>
    <w:rsid w:val="00FB3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en-US" w:eastAsia="en-US" w:bidi="en-US"/>
    </w:rPr>
  </w:style>
  <w:style w:type="character" w:customStyle="1" w:styleId="221pt0">
    <w:name w:val="Основной текст (2) + 21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en-US" w:eastAsia="en-US" w:bidi="en-US"/>
    </w:rPr>
  </w:style>
  <w:style w:type="character" w:customStyle="1" w:styleId="414pt">
    <w:name w:val="Основной текст (4) + 14 pt;Полужирный"/>
    <w:rsid w:val="00FB343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11pt">
    <w:name w:val="Основной текст (3) + 11 pt;Не полужирный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313pt">
    <w:name w:val="Основной текст (3) + 13 pt;Не полужирный;Курсив"/>
    <w:rsid w:val="00FB3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ffffffffffa">
    <w:name w:val="Колонтитул_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fffffffffffb">
    <w:name w:val="Колонтитул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rsid w:val="00FB3438"/>
    <w:rPr>
      <w:spacing w:val="20"/>
      <w:sz w:val="23"/>
      <w:szCs w:val="23"/>
      <w:shd w:val="clear" w:color="auto" w:fill="FFFFFF"/>
    </w:rPr>
  </w:style>
  <w:style w:type="paragraph" w:customStyle="1" w:styleId="12b">
    <w:name w:val="Заголовок №1 (2)"/>
    <w:basedOn w:val="a1"/>
    <w:link w:val="12a"/>
    <w:rsid w:val="00FB3438"/>
    <w:pPr>
      <w:widowControl w:val="0"/>
      <w:shd w:val="clear" w:color="auto" w:fill="FFFFFF"/>
      <w:spacing w:before="240" w:after="420" w:line="0" w:lineRule="atLeast"/>
      <w:jc w:val="center"/>
      <w:outlineLvl w:val="0"/>
    </w:pPr>
    <w:rPr>
      <w:sz w:val="28"/>
      <w:szCs w:val="28"/>
    </w:rPr>
  </w:style>
  <w:style w:type="paragraph" w:customStyle="1" w:styleId="1fffb">
    <w:name w:val="Номер заголовка №1"/>
    <w:basedOn w:val="a1"/>
    <w:link w:val="1fffa"/>
    <w:rsid w:val="00FB3438"/>
    <w:pPr>
      <w:widowControl w:val="0"/>
      <w:shd w:val="clear" w:color="auto" w:fill="FFFFFF"/>
      <w:spacing w:before="300" w:after="420" w:line="0" w:lineRule="atLeast"/>
      <w:jc w:val="right"/>
      <w:outlineLvl w:val="0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CB59B-1E42-4334-8820-EC9998E80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13236</TotalTime>
  <Pages>5</Pages>
  <Words>1924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1917</cp:revision>
  <dcterms:created xsi:type="dcterms:W3CDTF">2020-01-14T13:18:00Z</dcterms:created>
  <dcterms:modified xsi:type="dcterms:W3CDTF">2024-07-04T13:04:00Z</dcterms:modified>
</cp:coreProperties>
</file>