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0D8" w:rsidRPr="00487CD7" w:rsidRDefault="00D940D8" w:rsidP="00487CD7">
      <w:pPr>
        <w:widowControl w:val="0"/>
        <w:autoSpaceDE w:val="0"/>
        <w:autoSpaceDN w:val="0"/>
        <w:adjustRightInd w:val="0"/>
        <w:spacing w:after="0" w:line="240" w:lineRule="auto"/>
        <w:jc w:val="right"/>
        <w:rPr>
          <w:rFonts w:ascii="Times New Roman" w:hAnsi="Times New Roman" w:cs="Times New Roman"/>
        </w:rPr>
      </w:pPr>
      <w:r w:rsidRPr="00487CD7">
        <w:rPr>
          <w:rFonts w:ascii="Times New Roman" w:hAnsi="Times New Roman" w:cs="Times New Roman"/>
        </w:rPr>
        <w:t xml:space="preserve">Утвержденное постановлением  </w:t>
      </w:r>
    </w:p>
    <w:p w:rsidR="00D940D8" w:rsidRPr="00487CD7" w:rsidRDefault="00D940D8" w:rsidP="00487CD7">
      <w:pPr>
        <w:widowControl w:val="0"/>
        <w:autoSpaceDE w:val="0"/>
        <w:autoSpaceDN w:val="0"/>
        <w:adjustRightInd w:val="0"/>
        <w:spacing w:after="0" w:line="240" w:lineRule="auto"/>
        <w:jc w:val="right"/>
        <w:rPr>
          <w:rFonts w:ascii="Times New Roman" w:hAnsi="Times New Roman" w:cs="Times New Roman"/>
        </w:rPr>
      </w:pPr>
      <w:r w:rsidRPr="00487CD7">
        <w:rPr>
          <w:rFonts w:ascii="Times New Roman" w:hAnsi="Times New Roman" w:cs="Times New Roman"/>
        </w:rPr>
        <w:t>Администрации Большеигнатовского</w:t>
      </w:r>
    </w:p>
    <w:p w:rsidR="00D940D8" w:rsidRPr="00487CD7" w:rsidRDefault="00D940D8" w:rsidP="00487CD7">
      <w:pPr>
        <w:widowControl w:val="0"/>
        <w:autoSpaceDE w:val="0"/>
        <w:autoSpaceDN w:val="0"/>
        <w:adjustRightInd w:val="0"/>
        <w:spacing w:after="0" w:line="240" w:lineRule="auto"/>
        <w:jc w:val="right"/>
        <w:rPr>
          <w:rFonts w:ascii="Times New Roman" w:hAnsi="Times New Roman" w:cs="Times New Roman"/>
        </w:rPr>
      </w:pPr>
      <w:r w:rsidRPr="00487CD7">
        <w:rPr>
          <w:rFonts w:ascii="Times New Roman" w:hAnsi="Times New Roman" w:cs="Times New Roman"/>
        </w:rPr>
        <w:t xml:space="preserve"> муниципального района</w:t>
      </w:r>
    </w:p>
    <w:p w:rsidR="00D940D8" w:rsidRPr="00487CD7" w:rsidRDefault="00D940D8" w:rsidP="00487CD7">
      <w:pPr>
        <w:widowControl w:val="0"/>
        <w:autoSpaceDE w:val="0"/>
        <w:autoSpaceDN w:val="0"/>
        <w:adjustRightInd w:val="0"/>
        <w:spacing w:after="0" w:line="240" w:lineRule="auto"/>
        <w:jc w:val="right"/>
        <w:rPr>
          <w:rFonts w:ascii="Times New Roman" w:hAnsi="Times New Roman" w:cs="Times New Roman"/>
        </w:rPr>
      </w:pPr>
      <w:r w:rsidRPr="00487CD7">
        <w:rPr>
          <w:rFonts w:ascii="Times New Roman" w:hAnsi="Times New Roman" w:cs="Times New Roman"/>
        </w:rPr>
        <w:t>от 17.05.2024г.  № 198</w:t>
      </w:r>
    </w:p>
    <w:p w:rsidR="00D940D8" w:rsidRPr="00487CD7" w:rsidRDefault="00D940D8" w:rsidP="00487CD7">
      <w:pPr>
        <w:widowControl w:val="0"/>
        <w:autoSpaceDE w:val="0"/>
        <w:autoSpaceDN w:val="0"/>
        <w:adjustRightInd w:val="0"/>
        <w:spacing w:after="0" w:line="240" w:lineRule="auto"/>
        <w:jc w:val="right"/>
        <w:rPr>
          <w:rFonts w:ascii="Times New Roman" w:hAnsi="Times New Roman" w:cs="Times New Roman"/>
        </w:rPr>
      </w:pPr>
      <w:r w:rsidRPr="00487CD7">
        <w:rPr>
          <w:rFonts w:ascii="Times New Roman" w:hAnsi="Times New Roman" w:cs="Times New Roman"/>
        </w:rPr>
        <w:t>«О проведении аукциона в электронной форме</w:t>
      </w:r>
    </w:p>
    <w:p w:rsidR="00D940D8" w:rsidRPr="00487CD7" w:rsidRDefault="00D940D8" w:rsidP="00487CD7">
      <w:pPr>
        <w:widowControl w:val="0"/>
        <w:autoSpaceDE w:val="0"/>
        <w:autoSpaceDN w:val="0"/>
        <w:adjustRightInd w:val="0"/>
        <w:spacing w:after="0" w:line="240" w:lineRule="auto"/>
        <w:jc w:val="right"/>
        <w:rPr>
          <w:rFonts w:ascii="Times New Roman" w:hAnsi="Times New Roman" w:cs="Times New Roman"/>
        </w:rPr>
      </w:pPr>
      <w:r w:rsidRPr="00487CD7">
        <w:rPr>
          <w:rFonts w:ascii="Times New Roman" w:hAnsi="Times New Roman" w:cs="Times New Roman"/>
        </w:rPr>
        <w:t xml:space="preserve"> с открытой формой подачи предложения</w:t>
      </w:r>
    </w:p>
    <w:p w:rsidR="00D940D8" w:rsidRPr="00487CD7" w:rsidRDefault="00D940D8" w:rsidP="00487CD7">
      <w:pPr>
        <w:widowControl w:val="0"/>
        <w:autoSpaceDE w:val="0"/>
        <w:autoSpaceDN w:val="0"/>
        <w:adjustRightInd w:val="0"/>
        <w:spacing w:after="0" w:line="240" w:lineRule="auto"/>
        <w:jc w:val="right"/>
        <w:rPr>
          <w:rFonts w:ascii="Times New Roman" w:hAnsi="Times New Roman" w:cs="Times New Roman"/>
        </w:rPr>
      </w:pPr>
      <w:r w:rsidRPr="00487CD7">
        <w:rPr>
          <w:rFonts w:ascii="Times New Roman" w:hAnsi="Times New Roman" w:cs="Times New Roman"/>
        </w:rPr>
        <w:t xml:space="preserve"> о цене по приватизации и продаже муниципального</w:t>
      </w:r>
    </w:p>
    <w:p w:rsidR="00D940D8" w:rsidRPr="00487CD7" w:rsidRDefault="00D940D8" w:rsidP="00487CD7">
      <w:pPr>
        <w:widowControl w:val="0"/>
        <w:autoSpaceDE w:val="0"/>
        <w:autoSpaceDN w:val="0"/>
        <w:adjustRightInd w:val="0"/>
        <w:spacing w:after="0" w:line="240" w:lineRule="auto"/>
        <w:jc w:val="right"/>
        <w:rPr>
          <w:rFonts w:ascii="Times New Roman" w:hAnsi="Times New Roman" w:cs="Times New Roman"/>
        </w:rPr>
      </w:pPr>
      <w:r w:rsidRPr="00487CD7">
        <w:rPr>
          <w:rFonts w:ascii="Times New Roman" w:hAnsi="Times New Roman" w:cs="Times New Roman"/>
        </w:rPr>
        <w:t xml:space="preserve"> имущества Большеигнатовского муниципального</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rPr>
      </w:pPr>
      <w:r w:rsidRPr="00487CD7">
        <w:rPr>
          <w:rFonts w:ascii="Times New Roman" w:hAnsi="Times New Roman" w:cs="Times New Roman"/>
        </w:rPr>
        <w:t xml:space="preserve"> района Республики Мордовия»</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bCs/>
          <w:spacing w:val="-3"/>
        </w:rPr>
      </w:pPr>
    </w:p>
    <w:p w:rsidR="00D940D8" w:rsidRPr="00487CD7" w:rsidRDefault="00D940D8" w:rsidP="00487CD7">
      <w:pPr>
        <w:widowControl w:val="0"/>
        <w:autoSpaceDE w:val="0"/>
        <w:autoSpaceDN w:val="0"/>
        <w:adjustRightInd w:val="0"/>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 xml:space="preserve">Информационное сообщение </w:t>
      </w:r>
    </w:p>
    <w:p w:rsidR="00D940D8" w:rsidRPr="00487CD7" w:rsidRDefault="00D940D8" w:rsidP="00487CD7">
      <w:pPr>
        <w:widowControl w:val="0"/>
        <w:autoSpaceDE w:val="0"/>
        <w:autoSpaceDN w:val="0"/>
        <w:adjustRightInd w:val="0"/>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 xml:space="preserve"> о проведении аукциона в электронной форме</w:t>
      </w: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с открытой формой подачи предложения о цене по приватизации и продаже</w:t>
      </w:r>
      <w:r w:rsidRPr="00487CD7">
        <w:rPr>
          <w:rFonts w:ascii="Times New Roman" w:eastAsia="Times New Roman" w:hAnsi="Times New Roman" w:cs="Times New Roman"/>
        </w:rPr>
        <w:t xml:space="preserve"> </w:t>
      </w:r>
      <w:r w:rsidRPr="00487CD7">
        <w:rPr>
          <w:rFonts w:ascii="Times New Roman" w:eastAsia="Times New Roman" w:hAnsi="Times New Roman" w:cs="Times New Roman"/>
          <w:b/>
        </w:rPr>
        <w:t>муниципального имущества Большеигнатовского муниципального района Республики Мордовия на электронной торговой площадке в сети Интернет</w:t>
      </w:r>
    </w:p>
    <w:p w:rsidR="00D940D8" w:rsidRPr="00487CD7" w:rsidRDefault="00D940D8" w:rsidP="00487CD7">
      <w:pPr>
        <w:widowControl w:val="0"/>
        <w:autoSpaceDE w:val="0"/>
        <w:autoSpaceDN w:val="0"/>
        <w:adjustRightInd w:val="0"/>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http://</w:t>
      </w:r>
      <w:r w:rsidRPr="00487CD7">
        <w:rPr>
          <w:rFonts w:ascii="Times New Roman" w:eastAsia="Times New Roman" w:hAnsi="Times New Roman" w:cs="Times New Roman"/>
          <w:b/>
          <w:lang w:val="en-US"/>
        </w:rPr>
        <w:t>utp</w:t>
      </w:r>
      <w:r w:rsidRPr="00487CD7">
        <w:rPr>
          <w:rFonts w:ascii="Times New Roman" w:eastAsia="Times New Roman" w:hAnsi="Times New Roman" w:cs="Times New Roman"/>
          <w:b/>
        </w:rPr>
        <w:t>.sberbank-ast.ru</w:t>
      </w:r>
    </w:p>
    <w:p w:rsidR="00D940D8" w:rsidRPr="00487CD7" w:rsidRDefault="00D940D8" w:rsidP="00487CD7">
      <w:pPr>
        <w:spacing w:after="0" w:line="240" w:lineRule="auto"/>
        <w:jc w:val="center"/>
        <w:rPr>
          <w:rFonts w:ascii="Times New Roman" w:eastAsia="Times New Roman" w:hAnsi="Times New Roman" w:cs="Times New Roman"/>
        </w:rPr>
      </w:pP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Аукционная документация по продаже муниципального имущества Большеигнатовского муниципального района Республики Мордовия</w:t>
      </w:r>
    </w:p>
    <w:p w:rsidR="00D940D8" w:rsidRPr="00487CD7" w:rsidRDefault="00D940D8" w:rsidP="00487CD7">
      <w:pPr>
        <w:autoSpaceDE w:val="0"/>
        <w:autoSpaceDN w:val="0"/>
        <w:adjustRightInd w:val="0"/>
        <w:spacing w:after="0" w:line="240" w:lineRule="auto"/>
        <w:jc w:val="center"/>
        <w:rPr>
          <w:rFonts w:ascii="Times New Roman" w:eastAsia="Times New Roman" w:hAnsi="Times New Roman" w:cs="Times New Roman"/>
          <w:b/>
          <w:iCs/>
        </w:rPr>
      </w:pPr>
      <w:r w:rsidRPr="00487CD7">
        <w:rPr>
          <w:rFonts w:ascii="Times New Roman" w:eastAsia="Times New Roman" w:hAnsi="Times New Roman" w:cs="Times New Roman"/>
          <w:b/>
          <w:iCs/>
        </w:rPr>
        <w:t>1. Извещение о проведении аукциона в электронной форме</w:t>
      </w:r>
    </w:p>
    <w:p w:rsidR="00D940D8" w:rsidRPr="00487CD7" w:rsidRDefault="00D940D8" w:rsidP="00487CD7">
      <w:pPr>
        <w:widowControl w:val="0"/>
        <w:tabs>
          <w:tab w:val="left" w:pos="900"/>
          <w:tab w:val="left" w:pos="3600"/>
        </w:tabs>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b/>
        </w:rPr>
        <w:t>Продавец</w:t>
      </w:r>
      <w:r w:rsidRPr="00487CD7">
        <w:rPr>
          <w:rFonts w:ascii="Times New Roman" w:eastAsia="Times New Roman" w:hAnsi="Times New Roman" w:cs="Times New Roman"/>
        </w:rPr>
        <w:t>:</w:t>
      </w:r>
    </w:p>
    <w:p w:rsidR="00D940D8" w:rsidRPr="00487CD7" w:rsidRDefault="00D940D8" w:rsidP="00487CD7">
      <w:pPr>
        <w:widowControl w:val="0"/>
        <w:spacing w:after="0" w:line="240" w:lineRule="auto"/>
        <w:ind w:firstLine="567"/>
        <w:jc w:val="both"/>
        <w:rPr>
          <w:rFonts w:ascii="Times New Roman" w:eastAsia="Times New Roman" w:hAnsi="Times New Roman" w:cs="Times New Roman"/>
          <w:bCs/>
        </w:rPr>
      </w:pPr>
      <w:r w:rsidRPr="00487CD7">
        <w:rPr>
          <w:rFonts w:ascii="Times New Roman" w:eastAsia="Times New Roman" w:hAnsi="Times New Roman" w:cs="Times New Roman"/>
          <w:bCs/>
        </w:rPr>
        <w:t xml:space="preserve">Администрация Большеигнатовского муниципального района Республики Мордовия  </w:t>
      </w:r>
    </w:p>
    <w:p w:rsidR="00D940D8" w:rsidRPr="00487CD7" w:rsidRDefault="00D940D8" w:rsidP="00487CD7">
      <w:pPr>
        <w:widowControl w:val="0"/>
        <w:spacing w:after="0" w:line="240" w:lineRule="auto"/>
        <w:ind w:firstLine="567"/>
        <w:jc w:val="both"/>
        <w:rPr>
          <w:rFonts w:ascii="Times New Roman" w:eastAsia="Times New Roman" w:hAnsi="Times New Roman" w:cs="Times New Roman"/>
          <w:bCs/>
        </w:rPr>
      </w:pPr>
      <w:r w:rsidRPr="00487CD7">
        <w:rPr>
          <w:rFonts w:ascii="Times New Roman" w:eastAsia="Times New Roman" w:hAnsi="Times New Roman" w:cs="Times New Roman"/>
        </w:rPr>
        <w:t xml:space="preserve">Адрес: </w:t>
      </w:r>
      <w:r w:rsidRPr="00487CD7">
        <w:rPr>
          <w:rFonts w:ascii="Times New Roman" w:eastAsia="Times New Roman" w:hAnsi="Times New Roman" w:cs="Times New Roman"/>
          <w:bCs/>
        </w:rPr>
        <w:t>431670, Республика Мордовия, Большеигнатовский район, с.Большое Игнатово, ул. Советская, д. 40.</w:t>
      </w:r>
    </w:p>
    <w:p w:rsidR="00D940D8" w:rsidRPr="00487CD7" w:rsidRDefault="00D940D8" w:rsidP="00487CD7">
      <w:pPr>
        <w:widowControl w:val="0"/>
        <w:spacing w:after="0" w:line="240" w:lineRule="auto"/>
        <w:ind w:firstLine="567"/>
        <w:jc w:val="both"/>
        <w:rPr>
          <w:rFonts w:ascii="Times New Roman" w:eastAsia="Times New Roman" w:hAnsi="Times New Roman" w:cs="Times New Roman"/>
          <w:bCs/>
        </w:rPr>
      </w:pPr>
      <w:r w:rsidRPr="00487CD7">
        <w:rPr>
          <w:rFonts w:ascii="Times New Roman" w:eastAsia="Times New Roman" w:hAnsi="Times New Roman" w:cs="Times New Roman"/>
          <w:bCs/>
        </w:rPr>
        <w:t xml:space="preserve">Сайт </w:t>
      </w:r>
      <w:hyperlink r:id="rId9" w:history="1">
        <w:r w:rsidRPr="00487CD7">
          <w:rPr>
            <w:rStyle w:val="af3"/>
            <w:rFonts w:ascii="Times New Roman" w:eastAsia="Times New Roman" w:hAnsi="Times New Roman" w:cs="Times New Roman"/>
            <w:bCs/>
          </w:rPr>
          <w:t>https://bolsheignatovskoe-r13.gosweb.gosuslugi.ru/</w:t>
        </w:r>
      </w:hyperlink>
      <w:r w:rsidRPr="00487CD7">
        <w:rPr>
          <w:rFonts w:ascii="Times New Roman" w:eastAsia="Times New Roman" w:hAnsi="Times New Roman" w:cs="Times New Roman"/>
          <w:bCs/>
        </w:rPr>
        <w:t xml:space="preserve">, адрес электронной почты </w:t>
      </w:r>
      <w:r w:rsidRPr="00487CD7">
        <w:rPr>
          <w:rFonts w:ascii="Times New Roman" w:eastAsia="Times New Roman" w:hAnsi="Times New Roman" w:cs="Times New Roman"/>
          <w:bCs/>
          <w:lang w:val="en-US"/>
        </w:rPr>
        <w:t>ignzem</w:t>
      </w:r>
      <w:r w:rsidRPr="00487CD7">
        <w:rPr>
          <w:rFonts w:ascii="Times New Roman" w:eastAsia="Times New Roman" w:hAnsi="Times New Roman" w:cs="Times New Roman"/>
          <w:bCs/>
        </w:rPr>
        <w:t>@</w:t>
      </w:r>
      <w:r w:rsidRPr="00487CD7">
        <w:rPr>
          <w:rFonts w:ascii="Times New Roman" w:eastAsia="Times New Roman" w:hAnsi="Times New Roman" w:cs="Times New Roman"/>
          <w:bCs/>
          <w:lang w:val="en-US"/>
        </w:rPr>
        <w:t>mail</w:t>
      </w:r>
      <w:r w:rsidRPr="00487CD7">
        <w:rPr>
          <w:rFonts w:ascii="Times New Roman" w:eastAsia="Times New Roman" w:hAnsi="Times New Roman" w:cs="Times New Roman"/>
          <w:bCs/>
        </w:rPr>
        <w:t>.</w:t>
      </w:r>
      <w:r w:rsidRPr="00487CD7">
        <w:rPr>
          <w:rFonts w:ascii="Times New Roman" w:eastAsia="Times New Roman" w:hAnsi="Times New Roman" w:cs="Times New Roman"/>
          <w:bCs/>
          <w:lang w:val="en-US"/>
        </w:rPr>
        <w:t>ru</w:t>
      </w:r>
      <w:r w:rsidRPr="00487CD7">
        <w:rPr>
          <w:rFonts w:ascii="Times New Roman" w:eastAsia="Times New Roman" w:hAnsi="Times New Roman" w:cs="Times New Roman"/>
          <w:bCs/>
        </w:rPr>
        <w:t>, телефон: 8(834 42) 2-13-57.</w:t>
      </w:r>
    </w:p>
    <w:p w:rsidR="00D940D8" w:rsidRPr="00487CD7" w:rsidRDefault="00D940D8" w:rsidP="00487CD7">
      <w:pPr>
        <w:widowControl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color w:val="22272F"/>
          <w:shd w:val="clear" w:color="auto" w:fill="FFFFFF"/>
        </w:rPr>
        <w:t> </w:t>
      </w:r>
      <w:r w:rsidRPr="00487CD7">
        <w:rPr>
          <w:rFonts w:ascii="Times New Roman" w:eastAsia="Times New Roman" w:hAnsi="Times New Roman" w:cs="Times New Roman"/>
          <w:shd w:val="clear" w:color="auto" w:fill="FFFFFF"/>
        </w:rPr>
        <w:t>Юридические лица, которые в соответствии с </w:t>
      </w:r>
      <w:hyperlink r:id="rId10" w:anchor="/document/12125505/entry/11381" w:history="1">
        <w:r w:rsidRPr="00487CD7">
          <w:rPr>
            <w:rFonts w:ascii="Times New Roman" w:eastAsia="Times New Roman" w:hAnsi="Times New Roman" w:cs="Times New Roman"/>
            <w:color w:val="0000FF"/>
            <w:u w:val="single"/>
            <w:shd w:val="clear" w:color="auto" w:fill="FFFFFF"/>
          </w:rPr>
          <w:t>подпунктом 8.1 пункта 1 статьи 6</w:t>
        </w:r>
      </w:hyperlink>
      <w:r w:rsidRPr="00487CD7">
        <w:rPr>
          <w:rFonts w:ascii="Times New Roman" w:eastAsia="Times New Roman" w:hAnsi="Times New Roman" w:cs="Times New Roman"/>
          <w:shd w:val="clear" w:color="auto" w:fill="FFFFFF"/>
        </w:rPr>
        <w:t> </w:t>
      </w:r>
      <w:r w:rsidRPr="00487CD7">
        <w:rPr>
          <w:rFonts w:ascii="Times New Roman" w:eastAsia="Times New Roman" w:hAnsi="Times New Roman" w:cs="Times New Roman"/>
        </w:rPr>
        <w:t xml:space="preserve">Федерального закона от 21.12.2001 № 178-ФЗ «О приватизации государственного и муниципального имущества» </w:t>
      </w:r>
      <w:r w:rsidRPr="00487CD7">
        <w:rPr>
          <w:rFonts w:ascii="Times New Roman" w:eastAsia="Times New Roman" w:hAnsi="Times New Roman" w:cs="Times New Roman"/>
          <w:shd w:val="clear" w:color="auto" w:fill="FFFFFF"/>
        </w:rPr>
        <w:t>осуществляют функции продавца муниципального имущества не привлекают</w:t>
      </w:r>
      <w:r w:rsidRPr="00487CD7">
        <w:rPr>
          <w:rFonts w:ascii="Times New Roman" w:eastAsia="Times New Roman" w:hAnsi="Times New Roman" w:cs="Times New Roman"/>
          <w:shd w:val="clear" w:color="auto" w:fill="FFFFFF"/>
          <w:lang w:val="en-US"/>
        </w:rPr>
        <w:t>c</w:t>
      </w:r>
      <w:r w:rsidRPr="00487CD7">
        <w:rPr>
          <w:rFonts w:ascii="Times New Roman" w:eastAsia="Times New Roman" w:hAnsi="Times New Roman" w:cs="Times New Roman"/>
          <w:shd w:val="clear" w:color="auto" w:fill="FFFFFF"/>
        </w:rPr>
        <w:t>я.</w:t>
      </w:r>
    </w:p>
    <w:p w:rsidR="00D940D8" w:rsidRPr="00487CD7" w:rsidRDefault="00D940D8" w:rsidP="00487CD7">
      <w:pPr>
        <w:widowControl w:val="0"/>
        <w:spacing w:after="0" w:line="240" w:lineRule="auto"/>
        <w:ind w:firstLine="567"/>
        <w:jc w:val="both"/>
        <w:rPr>
          <w:rFonts w:ascii="Times New Roman" w:eastAsia="Times New Roman" w:hAnsi="Times New Roman" w:cs="Times New Roman"/>
          <w:bCs/>
        </w:rPr>
      </w:pPr>
      <w:r w:rsidRPr="00487CD7">
        <w:rPr>
          <w:rFonts w:ascii="Times New Roman" w:eastAsia="Times New Roman" w:hAnsi="Times New Roman" w:cs="Times New Roman"/>
          <w:b/>
          <w:bCs/>
        </w:rPr>
        <w:t xml:space="preserve">Организатор торгов: </w:t>
      </w:r>
      <w:r w:rsidRPr="00487CD7">
        <w:rPr>
          <w:rFonts w:ascii="Times New Roman" w:eastAsia="Times New Roman" w:hAnsi="Times New Roman" w:cs="Times New Roman"/>
          <w:bCs/>
        </w:rPr>
        <w:t xml:space="preserve">Администрация Большеигнатовского муниципального района Республики Мордовия  </w:t>
      </w:r>
    </w:p>
    <w:p w:rsidR="00D940D8" w:rsidRPr="00487CD7" w:rsidRDefault="00D940D8" w:rsidP="00487CD7">
      <w:pPr>
        <w:widowControl w:val="0"/>
        <w:spacing w:after="0" w:line="240" w:lineRule="auto"/>
        <w:ind w:firstLine="567"/>
        <w:jc w:val="both"/>
        <w:rPr>
          <w:rFonts w:ascii="Times New Roman" w:eastAsia="Times New Roman" w:hAnsi="Times New Roman" w:cs="Times New Roman"/>
          <w:bCs/>
        </w:rPr>
      </w:pPr>
      <w:r w:rsidRPr="00487CD7">
        <w:rPr>
          <w:rFonts w:ascii="Times New Roman" w:eastAsia="Times New Roman" w:hAnsi="Times New Roman" w:cs="Times New Roman"/>
        </w:rPr>
        <w:t xml:space="preserve">Адрес: </w:t>
      </w:r>
      <w:r w:rsidRPr="00487CD7">
        <w:rPr>
          <w:rFonts w:ascii="Times New Roman" w:eastAsia="Times New Roman" w:hAnsi="Times New Roman" w:cs="Times New Roman"/>
          <w:bCs/>
        </w:rPr>
        <w:t xml:space="preserve">431670, Республика Мордовия, Большеигнатовский район, с.Большое Игнатово, ул. Советская, д. 40. Сайт </w:t>
      </w:r>
      <w:r w:rsidRPr="00487CD7">
        <w:rPr>
          <w:rFonts w:ascii="Times New Roman" w:eastAsia="Times New Roman" w:hAnsi="Times New Roman" w:cs="Times New Roman"/>
        </w:rPr>
        <w:t xml:space="preserve"> http://bignatovo.e-mordovia.ru/, </w:t>
      </w:r>
      <w:r w:rsidRPr="00487CD7">
        <w:rPr>
          <w:rFonts w:ascii="Times New Roman" w:eastAsia="Times New Roman" w:hAnsi="Times New Roman" w:cs="Times New Roman"/>
          <w:bCs/>
        </w:rPr>
        <w:t xml:space="preserve"> адрес электронной почты </w:t>
      </w:r>
      <w:r w:rsidRPr="00487CD7">
        <w:rPr>
          <w:rFonts w:ascii="Times New Roman" w:eastAsia="Times New Roman" w:hAnsi="Times New Roman" w:cs="Times New Roman"/>
          <w:bCs/>
          <w:lang w:val="en-US"/>
        </w:rPr>
        <w:t>ignzem</w:t>
      </w:r>
      <w:r w:rsidRPr="00487CD7">
        <w:rPr>
          <w:rFonts w:ascii="Times New Roman" w:eastAsia="Times New Roman" w:hAnsi="Times New Roman" w:cs="Times New Roman"/>
          <w:bCs/>
        </w:rPr>
        <w:t>@</w:t>
      </w:r>
      <w:r w:rsidRPr="00487CD7">
        <w:rPr>
          <w:rFonts w:ascii="Times New Roman" w:eastAsia="Times New Roman" w:hAnsi="Times New Roman" w:cs="Times New Roman"/>
          <w:bCs/>
          <w:lang w:val="en-US"/>
        </w:rPr>
        <w:t>mail</w:t>
      </w:r>
      <w:r w:rsidRPr="00487CD7">
        <w:rPr>
          <w:rFonts w:ascii="Times New Roman" w:eastAsia="Times New Roman" w:hAnsi="Times New Roman" w:cs="Times New Roman"/>
          <w:bCs/>
        </w:rPr>
        <w:t>.</w:t>
      </w:r>
      <w:r w:rsidRPr="00487CD7">
        <w:rPr>
          <w:rFonts w:ascii="Times New Roman" w:eastAsia="Times New Roman" w:hAnsi="Times New Roman" w:cs="Times New Roman"/>
          <w:bCs/>
          <w:lang w:val="en-US"/>
        </w:rPr>
        <w:t>ru</w:t>
      </w:r>
      <w:r w:rsidRPr="00487CD7">
        <w:rPr>
          <w:rFonts w:ascii="Times New Roman" w:eastAsia="Times New Roman" w:hAnsi="Times New Roman" w:cs="Times New Roman"/>
          <w:bCs/>
        </w:rPr>
        <w:t xml:space="preserve">, телефон: 8(834 42) 2-13-57. </w:t>
      </w:r>
    </w:p>
    <w:p w:rsidR="00D940D8" w:rsidRPr="00487CD7" w:rsidRDefault="00D940D8" w:rsidP="00487CD7">
      <w:pPr>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iCs/>
        </w:rPr>
        <w:t xml:space="preserve">1.1. Аукцион проводится в соответствии с Гражданским кодексом Российской Федерации, </w:t>
      </w:r>
      <w:r w:rsidRPr="00487CD7">
        <w:rPr>
          <w:rFonts w:ascii="Times New Roman" w:eastAsia="Times New Roman" w:hAnsi="Times New Roman" w:cs="Times New Roman"/>
        </w:rPr>
        <w:t>Федеральным законом от 21 декабря 2001 № 178-ФЗ «О приватизации государственного и муниципального имущества», Положением об организации продажи государственного или муниципального имущества в электронной форме, утвержденным постановлением Правительства Российской Федерации от 27.08.2012 № 860, решением Совета депутатов Большеигнатовского муниципального района Республики Мордовия от 11 декабря 2023 года № 129 «Об утверждении плана (программы) приватизации муниципального имущества Большеигнатовского муниципального района Республики Мордовия на 2024 год», постановлением Администрации Большеигнатовского муниципального района Республики Мордовия от 16.05.2024г. №194 «Об утверждении решения об условиях приватизации муниципального имущества, находящегося в муниципальной собственности  Большеигнатовского  муниципального района Республики Мордовия.</w:t>
      </w:r>
    </w:p>
    <w:p w:rsidR="00D940D8" w:rsidRPr="00487CD7" w:rsidRDefault="00D940D8" w:rsidP="00487CD7">
      <w:pPr>
        <w:widowControl w:val="0"/>
        <w:spacing w:after="0" w:line="240" w:lineRule="auto"/>
        <w:ind w:right="-1" w:firstLine="567"/>
        <w:jc w:val="both"/>
        <w:rPr>
          <w:rFonts w:ascii="Times New Roman" w:eastAsia="Times New Roman" w:hAnsi="Times New Roman" w:cs="Times New Roman"/>
        </w:rPr>
      </w:pPr>
      <w:r w:rsidRPr="00487CD7">
        <w:rPr>
          <w:rFonts w:ascii="Times New Roman" w:eastAsia="Times New Roman" w:hAnsi="Times New Roman" w:cs="Times New Roman"/>
        </w:rPr>
        <w:t>1.2.</w:t>
      </w:r>
      <w:r w:rsidRPr="00487CD7">
        <w:rPr>
          <w:rFonts w:ascii="Times New Roman" w:eastAsia="Times New Roman" w:hAnsi="Times New Roman" w:cs="Times New Roman"/>
          <w:b/>
        </w:rPr>
        <w:t xml:space="preserve">  Способ приватизации муниципального имущества</w:t>
      </w:r>
      <w:r w:rsidRPr="00487CD7">
        <w:rPr>
          <w:rFonts w:ascii="Times New Roman" w:eastAsia="Times New Roman" w:hAnsi="Times New Roman" w:cs="Times New Roman"/>
        </w:rPr>
        <w:t>: аукцион в электронной форме, открытый по составу участников и по форме подачи предложений о цене имущества.</w:t>
      </w:r>
    </w:p>
    <w:p w:rsidR="00D940D8" w:rsidRPr="00487CD7" w:rsidRDefault="00D940D8" w:rsidP="00487CD7">
      <w:pPr>
        <w:widowControl w:val="0"/>
        <w:spacing w:after="0" w:line="240" w:lineRule="auto"/>
        <w:ind w:right="-1"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1.3. </w:t>
      </w:r>
      <w:r w:rsidRPr="00487CD7">
        <w:rPr>
          <w:rFonts w:ascii="Times New Roman" w:eastAsia="Times New Roman" w:hAnsi="Times New Roman" w:cs="Times New Roman"/>
          <w:b/>
        </w:rPr>
        <w:t xml:space="preserve">Оператор электронной площадки: </w:t>
      </w:r>
      <w:r w:rsidRPr="00487CD7">
        <w:rPr>
          <w:rFonts w:ascii="Times New Roman" w:eastAsia="Times New Roman" w:hAnsi="Times New Roman" w:cs="Times New Roman"/>
        </w:rPr>
        <w:t xml:space="preserve">ЗАО «Сбербанк-АСТ», владеющее сайтом </w:t>
      </w:r>
      <w:hyperlink r:id="rId11" w:history="1">
        <w:r w:rsidRPr="00487CD7">
          <w:rPr>
            <w:rFonts w:ascii="Times New Roman" w:eastAsia="Times New Roman" w:hAnsi="Times New Roman" w:cs="Times New Roman"/>
            <w:color w:val="0000FF"/>
            <w:u w:val="single"/>
          </w:rPr>
          <w:t>http://utp.sberbank-ast.ru/AP</w:t>
        </w:r>
      </w:hyperlink>
      <w:r w:rsidRPr="00487CD7">
        <w:rPr>
          <w:rFonts w:ascii="Times New Roman" w:eastAsia="Times New Roman" w:hAnsi="Times New Roman" w:cs="Times New Roman"/>
          <w:u w:val="single"/>
        </w:rPr>
        <w:t xml:space="preserve"> </w:t>
      </w:r>
      <w:r w:rsidRPr="00487CD7">
        <w:rPr>
          <w:rFonts w:ascii="Times New Roman" w:eastAsia="Times New Roman" w:hAnsi="Times New Roman" w:cs="Times New Roman"/>
        </w:rPr>
        <w:t>в информационно-телекоммуникационной сети «Интернет».</w:t>
      </w:r>
    </w:p>
    <w:p w:rsidR="00D940D8" w:rsidRPr="00487CD7" w:rsidRDefault="00D940D8" w:rsidP="00487CD7">
      <w:pPr>
        <w:widowControl w:val="0"/>
        <w:spacing w:after="0" w:line="240" w:lineRule="auto"/>
        <w:ind w:right="-1" w:firstLine="567"/>
        <w:jc w:val="both"/>
        <w:rPr>
          <w:rFonts w:ascii="Times New Roman" w:eastAsia="Times New Roman" w:hAnsi="Times New Roman" w:cs="Times New Roman"/>
          <w:b/>
          <w:iCs/>
        </w:rPr>
      </w:pPr>
      <w:r w:rsidRPr="00487CD7">
        <w:rPr>
          <w:rFonts w:ascii="Times New Roman" w:eastAsia="Times New Roman" w:hAnsi="Times New Roman" w:cs="Times New Roman"/>
          <w:iCs/>
        </w:rPr>
        <w:t>1.4.</w:t>
      </w:r>
      <w:r w:rsidRPr="00487CD7">
        <w:rPr>
          <w:rFonts w:ascii="Times New Roman" w:eastAsia="Times New Roman" w:hAnsi="Times New Roman" w:cs="Times New Roman"/>
          <w:b/>
          <w:iCs/>
        </w:rPr>
        <w:t xml:space="preserve"> Имущество, </w:t>
      </w:r>
      <w:r w:rsidRPr="00487CD7">
        <w:rPr>
          <w:rFonts w:ascii="Times New Roman" w:eastAsia="Times New Roman" w:hAnsi="Times New Roman" w:cs="Times New Roman"/>
          <w:b/>
          <w:lang w:val="x-none" w:eastAsia="x-none"/>
        </w:rPr>
        <w:t>находящееся в муниципальной собственности Администрации Большеигнатовского муниципального района Республики Мордовия</w:t>
      </w:r>
      <w:r w:rsidRPr="00487CD7">
        <w:rPr>
          <w:rFonts w:ascii="Times New Roman" w:eastAsia="Times New Roman" w:hAnsi="Times New Roman" w:cs="Times New Roman"/>
          <w:b/>
          <w:iCs/>
        </w:rPr>
        <w:t xml:space="preserve">, выставляемое на аукцион в электронной форме по продаже имущества </w:t>
      </w:r>
      <w:r w:rsidRPr="00487CD7">
        <w:rPr>
          <w:rFonts w:ascii="Times New Roman" w:eastAsia="Times New Roman" w:hAnsi="Times New Roman" w:cs="Times New Roman"/>
          <w:iCs/>
        </w:rPr>
        <w:t>(</w:t>
      </w:r>
      <w:r w:rsidRPr="00487CD7">
        <w:rPr>
          <w:rFonts w:ascii="Times New Roman" w:eastAsia="Times New Roman" w:hAnsi="Times New Roman" w:cs="Times New Roman"/>
        </w:rPr>
        <w:t xml:space="preserve">информационное сообщение о проведении аукциона публикуется на сайте </w:t>
      </w:r>
      <w:hyperlink r:id="rId12" w:history="1">
        <w:r w:rsidRPr="00487CD7">
          <w:rPr>
            <w:rFonts w:ascii="Times New Roman" w:eastAsia="Times New Roman" w:hAnsi="Times New Roman" w:cs="Times New Roman"/>
            <w:color w:val="000000"/>
            <w:u w:val="single"/>
          </w:rPr>
          <w:t>www.</w:t>
        </w:r>
        <w:r w:rsidRPr="00487CD7">
          <w:rPr>
            <w:rFonts w:ascii="Times New Roman" w:eastAsia="Times New Roman" w:hAnsi="Times New Roman" w:cs="Times New Roman"/>
            <w:color w:val="000000"/>
            <w:u w:val="single"/>
            <w:lang w:val="en-US"/>
          </w:rPr>
          <w:t>torgi</w:t>
        </w:r>
        <w:r w:rsidRPr="00487CD7">
          <w:rPr>
            <w:rFonts w:ascii="Times New Roman" w:eastAsia="Times New Roman" w:hAnsi="Times New Roman" w:cs="Times New Roman"/>
            <w:color w:val="000000"/>
            <w:u w:val="single"/>
          </w:rPr>
          <w:t>.</w:t>
        </w:r>
        <w:r w:rsidRPr="00487CD7">
          <w:rPr>
            <w:rFonts w:ascii="Times New Roman" w:eastAsia="Times New Roman" w:hAnsi="Times New Roman" w:cs="Times New Roman"/>
            <w:color w:val="000000"/>
            <w:u w:val="single"/>
            <w:lang w:val="en-US"/>
          </w:rPr>
          <w:t>gov</w:t>
        </w:r>
        <w:r w:rsidRPr="00487CD7">
          <w:rPr>
            <w:rFonts w:ascii="Times New Roman" w:eastAsia="Times New Roman" w:hAnsi="Times New Roman" w:cs="Times New Roman"/>
            <w:color w:val="000000"/>
            <w:u w:val="single"/>
          </w:rPr>
          <w:t>.ru</w:t>
        </w:r>
      </w:hyperlink>
      <w:r w:rsidRPr="00487CD7">
        <w:rPr>
          <w:rFonts w:ascii="Times New Roman" w:eastAsia="Times New Roman" w:hAnsi="Times New Roman" w:cs="Times New Roman"/>
          <w:color w:val="000000"/>
        </w:rPr>
        <w:t xml:space="preserve">, </w:t>
      </w:r>
      <w:r w:rsidRPr="00487CD7">
        <w:rPr>
          <w:rFonts w:ascii="Times New Roman" w:eastAsia="Times New Roman" w:hAnsi="Times New Roman" w:cs="Times New Roman"/>
        </w:rPr>
        <w:t xml:space="preserve">и </w:t>
      </w:r>
      <w:r w:rsidRPr="00487CD7">
        <w:rPr>
          <w:rFonts w:ascii="Times New Roman" w:eastAsia="Times New Roman" w:hAnsi="Times New Roman" w:cs="Times New Roman"/>
          <w:u w:val="single"/>
        </w:rPr>
        <w:t>http://utp.sberbank-ast.ru</w:t>
      </w:r>
      <w:r w:rsidRPr="00487CD7">
        <w:rPr>
          <w:rFonts w:ascii="Times New Roman" w:eastAsia="Times New Roman" w:hAnsi="Times New Roman" w:cs="Times New Roman"/>
          <w:noProof/>
          <w:u w:val="single"/>
        </w:rPr>
        <w:t>.</w:t>
      </w:r>
      <w:r w:rsidRPr="00487CD7">
        <w:rPr>
          <w:rFonts w:ascii="Times New Roman" w:eastAsia="Times New Roman" w:hAnsi="Times New Roman" w:cs="Times New Roman"/>
          <w:bCs/>
        </w:rPr>
        <w:t xml:space="preserve"> </w:t>
      </w:r>
      <w:r w:rsidRPr="00487CD7">
        <w:rPr>
          <w:rFonts w:ascii="Times New Roman" w:eastAsia="Times New Roman" w:hAnsi="Times New Roman" w:cs="Times New Roman"/>
          <w:iCs/>
        </w:rPr>
        <w:t>(далее – официальные сайты торгов))</w:t>
      </w:r>
      <w:r w:rsidRPr="00487CD7">
        <w:rPr>
          <w:rFonts w:ascii="Times New Roman" w:eastAsia="Times New Roman" w:hAnsi="Times New Roman" w:cs="Times New Roman"/>
          <w:b/>
          <w:iCs/>
        </w:rPr>
        <w:t>:</w:t>
      </w:r>
    </w:p>
    <w:p w:rsidR="00D940D8" w:rsidRPr="00487CD7" w:rsidRDefault="00D940D8" w:rsidP="00487CD7">
      <w:pPr>
        <w:widowControl w:val="0"/>
        <w:spacing w:after="0" w:line="240" w:lineRule="auto"/>
        <w:ind w:right="-1" w:firstLine="567"/>
        <w:jc w:val="both"/>
        <w:rPr>
          <w:rFonts w:ascii="Times New Roman" w:eastAsia="Times New Roman" w:hAnsi="Times New Roman" w:cs="Times New Roman"/>
          <w:b/>
          <w:iCs/>
        </w:rPr>
      </w:pPr>
    </w:p>
    <w:p w:rsidR="00D940D8" w:rsidRPr="00487CD7" w:rsidRDefault="00D940D8" w:rsidP="00487CD7">
      <w:pPr>
        <w:tabs>
          <w:tab w:val="left" w:pos="709"/>
        </w:tabs>
        <w:autoSpaceDE w:val="0"/>
        <w:autoSpaceDN w:val="0"/>
        <w:adjustRightInd w:val="0"/>
        <w:spacing w:after="0" w:line="240" w:lineRule="auto"/>
        <w:ind w:firstLine="709"/>
        <w:jc w:val="both"/>
        <w:rPr>
          <w:rFonts w:ascii="Times New Roman" w:eastAsia="Times New Roman" w:hAnsi="Times New Roman" w:cs="Times New Roman"/>
          <w:b/>
          <w:iCs/>
        </w:rPr>
      </w:pPr>
      <w:r w:rsidRPr="00487CD7">
        <w:rPr>
          <w:rFonts w:ascii="Times New Roman" w:eastAsia="Times New Roman" w:hAnsi="Times New Roman" w:cs="Times New Roman"/>
          <w:b/>
          <w:iCs/>
        </w:rPr>
        <w:lastRenderedPageBreak/>
        <w:t>ЛОТ № 1</w:t>
      </w:r>
    </w:p>
    <w:p w:rsidR="00D940D8" w:rsidRPr="00487CD7" w:rsidRDefault="00D940D8" w:rsidP="00487CD7">
      <w:pPr>
        <w:tabs>
          <w:tab w:val="left" w:pos="765"/>
          <w:tab w:val="left" w:pos="1080"/>
        </w:tabs>
        <w:spacing w:after="0" w:line="240" w:lineRule="auto"/>
        <w:ind w:firstLine="709"/>
        <w:jc w:val="both"/>
        <w:rPr>
          <w:rFonts w:ascii="Times New Roman" w:eastAsia="Times New Roman" w:hAnsi="Times New Roman" w:cs="Times New Roman"/>
          <w:color w:val="000000"/>
        </w:rPr>
      </w:pPr>
      <w:r w:rsidRPr="00487CD7">
        <w:rPr>
          <w:rFonts w:ascii="Times New Roman" w:eastAsia="Times New Roman" w:hAnsi="Times New Roman" w:cs="Times New Roman"/>
        </w:rPr>
        <w:tab/>
        <w:t>Объекты электроэнергетики:</w:t>
      </w:r>
    </w:p>
    <w:tbl>
      <w:tblPr>
        <w:tblW w:w="9780" w:type="dxa"/>
        <w:tblInd w:w="13" w:type="dxa"/>
        <w:tblLayout w:type="fixed"/>
        <w:tblCellMar>
          <w:left w:w="0" w:type="dxa"/>
          <w:right w:w="0" w:type="dxa"/>
        </w:tblCellMar>
        <w:tblLook w:val="04A0" w:firstRow="1" w:lastRow="0" w:firstColumn="1" w:lastColumn="0" w:noHBand="0" w:noVBand="1"/>
      </w:tblPr>
      <w:tblGrid>
        <w:gridCol w:w="9780"/>
      </w:tblGrid>
      <w:tr w:rsidR="00D940D8" w:rsidRPr="00487CD7" w:rsidTr="003A3C72">
        <w:trPr>
          <w:cantSplit/>
          <w:trHeight w:val="164"/>
        </w:trPr>
        <w:tc>
          <w:tcPr>
            <w:tcW w:w="9780" w:type="dxa"/>
            <w:noWrap/>
            <w:tcMar>
              <w:top w:w="13" w:type="dxa"/>
              <w:left w:w="13" w:type="dxa"/>
              <w:bottom w:w="0" w:type="dxa"/>
              <w:right w:w="13" w:type="dxa"/>
            </w:tcMar>
            <w:vAlign w:val="center"/>
            <w:hideMark/>
          </w:tcPr>
          <w:p w:rsidR="00D940D8" w:rsidRPr="00487CD7" w:rsidRDefault="00D940D8" w:rsidP="00487CD7">
            <w:pPr>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 xml:space="preserve">           - электролиния (сооружение электроэнергетики), протяженностью 783м., с кадастровым номером 13:05:0102001:3315, 2012 года завершения строительства.</w:t>
            </w:r>
          </w:p>
          <w:p w:rsidR="00D940D8" w:rsidRPr="00487CD7" w:rsidRDefault="00D940D8" w:rsidP="00487CD7">
            <w:pPr>
              <w:spacing w:after="0" w:line="240" w:lineRule="auto"/>
              <w:jc w:val="both"/>
              <w:rPr>
                <w:rFonts w:ascii="Times New Roman" w:eastAsia="Times New Roman" w:hAnsi="Times New Roman" w:cs="Times New Roman"/>
                <w:b/>
                <w:i/>
                <w:iCs/>
              </w:rPr>
            </w:pPr>
            <w:r w:rsidRPr="00487CD7">
              <w:rPr>
                <w:rFonts w:ascii="Times New Roman" w:eastAsia="Times New Roman" w:hAnsi="Times New Roman" w:cs="Times New Roman"/>
              </w:rPr>
              <w:t xml:space="preserve"> Форма собственности имущества – муниципальная собственность, номер и дата государственной регистрации 13:05:0102001:3315-13/065/2021-1 08.07.2021</w:t>
            </w:r>
            <w:r w:rsidRPr="00487CD7">
              <w:rPr>
                <w:rFonts w:ascii="Times New Roman" w:eastAsia="Times New Roman" w:hAnsi="Times New Roman" w:cs="Times New Roman"/>
                <w:b/>
                <w:i/>
                <w:iCs/>
              </w:rPr>
              <w:t xml:space="preserve">, </w:t>
            </w:r>
            <w:r w:rsidRPr="00487CD7">
              <w:rPr>
                <w:rFonts w:ascii="Times New Roman" w:eastAsia="Times New Roman" w:hAnsi="Times New Roman" w:cs="Times New Roman"/>
                <w:iCs/>
              </w:rPr>
              <w:t>адрес (местонахождение):</w:t>
            </w:r>
            <w:r w:rsidRPr="00487CD7">
              <w:rPr>
                <w:rFonts w:ascii="Times New Roman" w:eastAsia="Times New Roman" w:hAnsi="Times New Roman" w:cs="Times New Roman"/>
              </w:rPr>
              <w:t xml:space="preserve"> </w:t>
            </w:r>
            <w:r w:rsidRPr="00487CD7">
              <w:rPr>
                <w:rFonts w:ascii="Times New Roman" w:eastAsia="Times New Roman" w:hAnsi="Times New Roman" w:cs="Times New Roman"/>
                <w:iCs/>
              </w:rPr>
              <w:t>Республика Мордовия, Большеигнатовский район, с. Большое Игнатово, ул. Юношева;</w:t>
            </w:r>
          </w:p>
        </w:tc>
      </w:tr>
      <w:tr w:rsidR="00D940D8" w:rsidRPr="00487CD7" w:rsidTr="003A3C72">
        <w:trPr>
          <w:cantSplit/>
          <w:trHeight w:val="1314"/>
        </w:trPr>
        <w:tc>
          <w:tcPr>
            <w:tcW w:w="9780" w:type="dxa"/>
            <w:noWrap/>
            <w:tcMar>
              <w:top w:w="13" w:type="dxa"/>
              <w:left w:w="13" w:type="dxa"/>
              <w:bottom w:w="0" w:type="dxa"/>
              <w:right w:w="13" w:type="dxa"/>
            </w:tcMar>
            <w:vAlign w:val="center"/>
            <w:hideMark/>
          </w:tcPr>
          <w:p w:rsidR="00D940D8" w:rsidRPr="00487CD7" w:rsidRDefault="00D940D8" w:rsidP="00487CD7">
            <w:pPr>
              <w:spacing w:after="0" w:line="240" w:lineRule="auto"/>
              <w:jc w:val="both"/>
              <w:rPr>
                <w:rFonts w:ascii="Times New Roman" w:eastAsia="Times New Roman" w:hAnsi="Times New Roman" w:cs="Times New Roman"/>
                <w:iCs/>
              </w:rPr>
            </w:pPr>
            <w:r w:rsidRPr="00487CD7">
              <w:rPr>
                <w:rFonts w:ascii="Times New Roman" w:eastAsia="Times New Roman" w:hAnsi="Times New Roman" w:cs="Times New Roman"/>
                <w:iCs/>
              </w:rPr>
              <w:t xml:space="preserve">            - земельный участок, кадастровый номер 13:05:0102001:3322 площадью 10 кв. м., категория земель –  земли населенных пунктов, вид разрешенного использования – коммунальное обслуживание, адрес (местонахождение): Республика Мордовия, Большеигнатовский район, с. Большое Игнатово, ул. Юношева.</w:t>
            </w:r>
          </w:p>
        </w:tc>
      </w:tr>
    </w:tbl>
    <w:p w:rsidR="00D940D8" w:rsidRPr="00487CD7" w:rsidRDefault="00D940D8" w:rsidP="00487CD7">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1.5.</w:t>
      </w:r>
      <w:r w:rsidRPr="00487CD7">
        <w:rPr>
          <w:rFonts w:ascii="Times New Roman" w:eastAsia="Times New Roman" w:hAnsi="Times New Roman" w:cs="Times New Roman"/>
          <w:b/>
        </w:rPr>
        <w:t> Начальная цена</w:t>
      </w:r>
      <w:r w:rsidRPr="00487CD7">
        <w:rPr>
          <w:rFonts w:ascii="Times New Roman" w:eastAsia="Times New Roman" w:hAnsi="Times New Roman" w:cs="Times New Roman"/>
        </w:rPr>
        <w:t xml:space="preserve"> – 316000,00 (триста шестнадцать тысяч) рублей 00 копеек, без учета НДС. Указанная цена  включает в себя стоимость земельного участка в соответствии с отчетом № 26-03/24(А) от 26.03.2024г. «Об определении рыночной стоимости имущества».</w:t>
      </w:r>
    </w:p>
    <w:p w:rsidR="00D940D8" w:rsidRPr="00487CD7" w:rsidRDefault="00D940D8" w:rsidP="00487CD7">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1.6.</w:t>
      </w:r>
      <w:r w:rsidRPr="00487CD7">
        <w:rPr>
          <w:rFonts w:ascii="Times New Roman" w:eastAsia="Times New Roman" w:hAnsi="Times New Roman" w:cs="Times New Roman"/>
          <w:b/>
        </w:rPr>
        <w:t> Сумма задатка</w:t>
      </w:r>
      <w:r w:rsidRPr="00487CD7">
        <w:rPr>
          <w:rFonts w:ascii="Times New Roman" w:eastAsia="Times New Roman" w:hAnsi="Times New Roman" w:cs="Times New Roman"/>
        </w:rPr>
        <w:t xml:space="preserve"> в размере 10%, от начальной цены объекта, что составляет – 31600,00 (тридцать одна тысяча шестьсот) рублей 00 копеек.</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Times New Roman" w:hAnsi="Times New Roman" w:cs="Times New Roman"/>
          <w:bCs/>
        </w:rPr>
        <w:t xml:space="preserve">1.6.1. </w:t>
      </w:r>
      <w:r w:rsidRPr="00487CD7">
        <w:rPr>
          <w:rFonts w:ascii="Times New Roman" w:eastAsia="Calibri" w:hAnsi="Times New Roman" w:cs="Times New Roman"/>
          <w:bCs/>
        </w:rPr>
        <w:t>Извещение о проведении аукциона и условиях его проведения являются условиями публичной оферты в соответствии со статьей 437 Гражданского кодекса Российской Федерации. Подача документов на участие в аукционе и перечисление задатка являются акцептом такой оферты</w:t>
      </w:r>
      <w:r w:rsidRPr="00487CD7">
        <w:rPr>
          <w:rFonts w:ascii="Times New Roman" w:eastAsia="Calibri" w:hAnsi="Times New Roman" w:cs="Times New Roman"/>
          <w:b/>
          <w:bCs/>
        </w:rPr>
        <w:t xml:space="preserve"> </w:t>
      </w:r>
      <w:r w:rsidRPr="00487CD7">
        <w:rPr>
          <w:rFonts w:ascii="Times New Roman" w:eastAsia="Calibri" w:hAnsi="Times New Roman" w:cs="Times New Roman"/>
          <w:bCs/>
        </w:rPr>
        <w:t xml:space="preserve">и договор о задатке считается заключенным в письменной форме. 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w:t>
      </w:r>
    </w:p>
    <w:p w:rsidR="00D940D8" w:rsidRPr="00487CD7" w:rsidRDefault="00D940D8" w:rsidP="00487CD7">
      <w:pPr>
        <w:autoSpaceDE w:val="0"/>
        <w:autoSpaceDN w:val="0"/>
        <w:adjustRightInd w:val="0"/>
        <w:spacing w:after="0" w:line="240" w:lineRule="auto"/>
        <w:ind w:firstLine="709"/>
        <w:jc w:val="both"/>
        <w:outlineLvl w:val="0"/>
        <w:rPr>
          <w:rFonts w:ascii="Times New Roman" w:eastAsia="Calibri" w:hAnsi="Times New Roman" w:cs="Times New Roman"/>
          <w:bCs/>
        </w:rPr>
      </w:pPr>
      <w:r w:rsidRPr="00487CD7">
        <w:rPr>
          <w:rFonts w:ascii="Times New Roman" w:eastAsia="Times New Roman" w:hAnsi="Times New Roman" w:cs="Times New Roman"/>
          <w:bCs/>
        </w:rPr>
        <w:t xml:space="preserve">1.6.2. </w:t>
      </w:r>
      <w:r w:rsidRPr="00487CD7">
        <w:rPr>
          <w:rFonts w:ascii="Times New Roman" w:eastAsia="Calibri" w:hAnsi="Times New Roman" w:cs="Times New Roman"/>
          <w:bCs/>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940D8" w:rsidRPr="00487CD7" w:rsidRDefault="00D940D8" w:rsidP="00487CD7">
      <w:pPr>
        <w:autoSpaceDE w:val="0"/>
        <w:autoSpaceDN w:val="0"/>
        <w:adjustRightInd w:val="0"/>
        <w:spacing w:after="0" w:line="240" w:lineRule="auto"/>
        <w:ind w:firstLine="709"/>
        <w:jc w:val="both"/>
        <w:outlineLvl w:val="0"/>
        <w:rPr>
          <w:rFonts w:ascii="Times New Roman" w:eastAsia="Calibri" w:hAnsi="Times New Roman" w:cs="Times New Roman"/>
          <w:bCs/>
          <w:shd w:val="clear" w:color="auto" w:fill="FFFFFF"/>
        </w:rPr>
      </w:pPr>
      <w:r w:rsidRPr="00487CD7">
        <w:rPr>
          <w:rFonts w:ascii="Times New Roman" w:eastAsia="Calibri" w:hAnsi="Times New Roman" w:cs="Times New Roman"/>
          <w:bCs/>
        </w:rPr>
        <w:t xml:space="preserve">1.6.3. </w:t>
      </w:r>
      <w:r w:rsidRPr="00487CD7">
        <w:rPr>
          <w:rFonts w:ascii="Times New Roman" w:eastAsia="Calibri" w:hAnsi="Times New Roman" w:cs="Times New Roman"/>
          <w:bCs/>
          <w:shd w:val="clear" w:color="auto" w:fill="FFFFFF"/>
        </w:rPr>
        <w:t>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D940D8" w:rsidRPr="00487CD7" w:rsidRDefault="00D940D8" w:rsidP="00487CD7">
      <w:pPr>
        <w:autoSpaceDE w:val="0"/>
        <w:autoSpaceDN w:val="0"/>
        <w:adjustRightInd w:val="0"/>
        <w:spacing w:after="0" w:line="240" w:lineRule="auto"/>
        <w:ind w:firstLine="709"/>
        <w:jc w:val="both"/>
        <w:outlineLvl w:val="0"/>
        <w:rPr>
          <w:rFonts w:ascii="Times New Roman" w:eastAsia="Calibri" w:hAnsi="Times New Roman" w:cs="Times New Roman"/>
          <w:bCs/>
          <w:shd w:val="clear" w:color="auto" w:fill="FFFFFF"/>
        </w:rPr>
      </w:pPr>
      <w:r w:rsidRPr="00487CD7">
        <w:rPr>
          <w:rFonts w:ascii="Times New Roman" w:eastAsia="Calibri" w:hAnsi="Times New Roman" w:cs="Times New Roman"/>
          <w:bCs/>
          <w:shd w:val="clear" w:color="auto" w:fill="FFFFFF"/>
        </w:rPr>
        <w:t>1.6.4.</w:t>
      </w:r>
      <w:r w:rsidRPr="00487CD7">
        <w:rPr>
          <w:rFonts w:ascii="Times New Roman" w:eastAsia="Calibri" w:hAnsi="Times New Roman" w:cs="Times New Roman"/>
          <w:b/>
          <w:bCs/>
          <w:color w:val="22272F"/>
          <w:shd w:val="clear" w:color="auto" w:fill="FFFFFF"/>
        </w:rPr>
        <w:t xml:space="preserve"> </w:t>
      </w:r>
      <w:r w:rsidRPr="00487CD7">
        <w:rPr>
          <w:rFonts w:ascii="Times New Roman" w:eastAsia="Calibri" w:hAnsi="Times New Roman" w:cs="Times New Roman"/>
          <w:bCs/>
          <w:shd w:val="clear" w:color="auto" w:fill="FFFFFF"/>
        </w:rPr>
        <w:t>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D940D8" w:rsidRPr="00487CD7" w:rsidRDefault="00D940D8" w:rsidP="00487CD7">
      <w:pPr>
        <w:autoSpaceDE w:val="0"/>
        <w:autoSpaceDN w:val="0"/>
        <w:adjustRightInd w:val="0"/>
        <w:spacing w:after="0" w:line="240" w:lineRule="auto"/>
        <w:ind w:firstLine="709"/>
        <w:jc w:val="both"/>
        <w:outlineLvl w:val="0"/>
        <w:rPr>
          <w:rFonts w:ascii="Times New Roman" w:eastAsia="Calibri" w:hAnsi="Times New Roman" w:cs="Times New Roman"/>
          <w:bCs/>
        </w:rPr>
      </w:pPr>
      <w:r w:rsidRPr="00487CD7">
        <w:rPr>
          <w:rFonts w:ascii="Times New Roman" w:eastAsia="Calibri" w:hAnsi="Times New Roman" w:cs="Times New Roman"/>
          <w:bCs/>
          <w:shd w:val="clear" w:color="auto" w:fill="FFFFFF"/>
        </w:rPr>
        <w:t>1.6.5 Суммы задатков возвращаются участникам аукциона, за исключением его победителя, в течение пяти дней с даты подведения итогов аукциона.</w:t>
      </w:r>
    </w:p>
    <w:p w:rsidR="00D940D8" w:rsidRPr="00487CD7" w:rsidRDefault="00D940D8" w:rsidP="00487CD7">
      <w:pPr>
        <w:spacing w:after="0" w:line="240" w:lineRule="auto"/>
        <w:ind w:firstLine="709"/>
        <w:jc w:val="both"/>
        <w:rPr>
          <w:rFonts w:ascii="Times New Roman" w:eastAsia="Calibri" w:hAnsi="Times New Roman" w:cs="Times New Roman"/>
          <w:bCs/>
        </w:rPr>
      </w:pPr>
      <w:r w:rsidRPr="00487CD7">
        <w:rPr>
          <w:rFonts w:ascii="Times New Roman" w:eastAsia="Calibri" w:hAnsi="Times New Roman" w:cs="Times New Roman"/>
          <w:bCs/>
        </w:rPr>
        <w:t>1.7. Порядок определения победителя аукциона: представлен в разделе 8 «</w:t>
      </w:r>
      <w:r w:rsidRPr="00487CD7">
        <w:rPr>
          <w:rFonts w:ascii="Times New Roman" w:eastAsia="Times New Roman" w:hAnsi="Times New Roman" w:cs="Times New Roman"/>
        </w:rPr>
        <w:t>Порядок проведения аукциона</w:t>
      </w:r>
      <w:r w:rsidRPr="00487CD7">
        <w:rPr>
          <w:rFonts w:ascii="Times New Roman" w:eastAsia="Calibri" w:hAnsi="Times New Roman" w:cs="Times New Roman"/>
          <w:bCs/>
        </w:rPr>
        <w:t>» документации об аукционе.</w:t>
      </w:r>
    </w:p>
    <w:p w:rsidR="00D940D8" w:rsidRPr="00487CD7" w:rsidRDefault="00D940D8" w:rsidP="00487CD7">
      <w:pPr>
        <w:widowControl w:val="0"/>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Calibri" w:hAnsi="Times New Roman" w:cs="Times New Roman"/>
          <w:bCs/>
        </w:rPr>
      </w:pPr>
      <w:r w:rsidRPr="00487CD7">
        <w:rPr>
          <w:rFonts w:ascii="Times New Roman" w:eastAsia="Calibri" w:hAnsi="Times New Roman" w:cs="Times New Roman"/>
          <w:bCs/>
        </w:rPr>
        <w:t>1.8. Форма заявки на участие в торгах</w:t>
      </w:r>
      <w:r w:rsidRPr="00487CD7">
        <w:rPr>
          <w:rFonts w:ascii="Times New Roman" w:eastAsia="Times New Roman" w:hAnsi="Times New Roman" w:cs="Times New Roman"/>
          <w:shd w:val="clear" w:color="auto" w:fill="FFFFFF"/>
        </w:rPr>
        <w:t xml:space="preserve"> размещена в открытой части электронной площадки. </w:t>
      </w:r>
    </w:p>
    <w:p w:rsidR="00D940D8" w:rsidRPr="00487CD7" w:rsidRDefault="00D940D8" w:rsidP="00487CD7">
      <w:pPr>
        <w:widowControl w:val="0"/>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 xml:space="preserve">1.9. Величина повышения начальной цены («шаг аукциона») составляет 5 %  от начальной цены – 15800,00 (пятнадцать тысяч восемьсот) рублей 00 копеек. </w:t>
      </w:r>
    </w:p>
    <w:p w:rsidR="00D940D8" w:rsidRPr="00487CD7" w:rsidRDefault="00D940D8" w:rsidP="00487CD7">
      <w:pPr>
        <w:widowControl w:val="0"/>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bCs/>
        </w:rPr>
      </w:pPr>
      <w:r w:rsidRPr="00487CD7">
        <w:rPr>
          <w:rFonts w:ascii="Times New Roman" w:eastAsia="Times New Roman" w:hAnsi="Times New Roman" w:cs="Times New Roman"/>
          <w:bCs/>
        </w:rPr>
        <w:t>1.10. </w:t>
      </w:r>
      <w:r w:rsidRPr="00487CD7">
        <w:rPr>
          <w:rFonts w:ascii="Times New Roman" w:eastAsia="Times New Roman" w:hAnsi="Times New Roman" w:cs="Times New Roman"/>
          <w:b/>
          <w:bCs/>
        </w:rPr>
        <w:t>Исчерпывающий перечень документов, необходимых для участия в торгах, подаваемых путем прикрепления их электронных образов в личном кабинете на электронной площадке, требования к их оформлению</w:t>
      </w:r>
      <w:r w:rsidRPr="00487CD7">
        <w:rPr>
          <w:rFonts w:ascii="Times New Roman" w:eastAsia="Times New Roman" w:hAnsi="Times New Roman" w:cs="Times New Roman"/>
          <w:bCs/>
        </w:rPr>
        <w:t>:</w:t>
      </w:r>
    </w:p>
    <w:p w:rsidR="00D940D8" w:rsidRPr="00487CD7" w:rsidRDefault="00D940D8" w:rsidP="00487CD7">
      <w:pPr>
        <w:widowControl w:val="0"/>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eastAsia="Times New Roman" w:hAnsi="Times New Roman" w:cs="Times New Roman"/>
          <w:b/>
          <w:shd w:val="clear" w:color="auto" w:fill="FFFFFF"/>
        </w:rPr>
      </w:pPr>
      <w:r w:rsidRPr="00487CD7">
        <w:rPr>
          <w:rFonts w:ascii="Times New Roman" w:eastAsia="Times New Roman" w:hAnsi="Times New Roman" w:cs="Times New Roman"/>
        </w:rPr>
        <w:t xml:space="preserve">Заявка на участие в торгах </w:t>
      </w:r>
      <w:r w:rsidRPr="00487CD7">
        <w:rPr>
          <w:rFonts w:ascii="Times New Roman" w:eastAsia="Times New Roman" w:hAnsi="Times New Roman" w:cs="Times New Roman"/>
          <w:shd w:val="clear" w:color="auto" w:fill="FFFFFF"/>
        </w:rPr>
        <w:t>заполняется в открытой части электронной площадки с приложением электронных документов в соответствии с перечнем, приведенным в информационном сообщении о проведении аукциона.</w:t>
      </w:r>
    </w:p>
    <w:p w:rsidR="00D940D8" w:rsidRPr="00487CD7" w:rsidRDefault="00D940D8" w:rsidP="00487CD7">
      <w:pPr>
        <w:pStyle w:val="s1"/>
        <w:spacing w:before="0" w:beforeAutospacing="0" w:after="0" w:afterAutospacing="0"/>
        <w:rPr>
          <w:b/>
          <w:sz w:val="22"/>
          <w:szCs w:val="22"/>
        </w:rPr>
      </w:pPr>
      <w:r w:rsidRPr="00487CD7">
        <w:rPr>
          <w:b/>
          <w:sz w:val="22"/>
          <w:szCs w:val="22"/>
        </w:rPr>
        <w:t xml:space="preserve">            Юридические лица:</w:t>
      </w:r>
    </w:p>
    <w:p w:rsidR="00D940D8" w:rsidRPr="00487CD7" w:rsidRDefault="00D940D8" w:rsidP="00487CD7">
      <w:pPr>
        <w:pStyle w:val="s1"/>
        <w:spacing w:before="0" w:beforeAutospacing="0" w:after="0" w:afterAutospacing="0"/>
        <w:jc w:val="both"/>
        <w:rPr>
          <w:sz w:val="22"/>
          <w:szCs w:val="22"/>
        </w:rPr>
      </w:pPr>
      <w:r w:rsidRPr="00487CD7">
        <w:rPr>
          <w:sz w:val="22"/>
          <w:szCs w:val="22"/>
        </w:rPr>
        <w:t>- заверенные копии учредительных документов;</w:t>
      </w:r>
    </w:p>
    <w:p w:rsidR="00D940D8" w:rsidRPr="00487CD7" w:rsidRDefault="00D940D8" w:rsidP="00487CD7">
      <w:pPr>
        <w:pStyle w:val="s1"/>
        <w:spacing w:before="0" w:beforeAutospacing="0" w:after="0" w:afterAutospacing="0"/>
        <w:jc w:val="both"/>
        <w:rPr>
          <w:sz w:val="22"/>
          <w:szCs w:val="22"/>
        </w:rPr>
      </w:pPr>
      <w:r w:rsidRPr="00487CD7">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D940D8" w:rsidRPr="00487CD7" w:rsidRDefault="00D940D8" w:rsidP="00487CD7">
      <w:pPr>
        <w:pStyle w:val="s1"/>
        <w:spacing w:before="0" w:beforeAutospacing="0" w:after="0" w:afterAutospacing="0"/>
        <w:jc w:val="both"/>
        <w:rPr>
          <w:sz w:val="22"/>
          <w:szCs w:val="22"/>
        </w:rPr>
      </w:pPr>
      <w:r w:rsidRPr="00487CD7">
        <w:rPr>
          <w:sz w:val="22"/>
          <w:szCs w:val="22"/>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940D8" w:rsidRPr="00487CD7" w:rsidRDefault="00D940D8" w:rsidP="00487CD7">
      <w:pPr>
        <w:pStyle w:val="s1"/>
        <w:spacing w:before="0" w:beforeAutospacing="0" w:after="0" w:afterAutospacing="0"/>
        <w:jc w:val="both"/>
        <w:rPr>
          <w:sz w:val="22"/>
          <w:szCs w:val="22"/>
        </w:rPr>
      </w:pPr>
      <w:r w:rsidRPr="00487CD7">
        <w:rPr>
          <w:b/>
          <w:sz w:val="22"/>
          <w:szCs w:val="22"/>
        </w:rPr>
        <w:lastRenderedPageBreak/>
        <w:t xml:space="preserve">            Физические лица </w:t>
      </w:r>
      <w:r w:rsidRPr="00487CD7">
        <w:rPr>
          <w:sz w:val="22"/>
          <w:szCs w:val="22"/>
        </w:rPr>
        <w:t>предъявляют документ, удостоверяющий личность, или представляют копии всех его листов.</w:t>
      </w:r>
    </w:p>
    <w:p w:rsidR="00D940D8" w:rsidRPr="00487CD7" w:rsidRDefault="00D940D8" w:rsidP="00487CD7">
      <w:pPr>
        <w:pStyle w:val="s1"/>
        <w:spacing w:before="0" w:beforeAutospacing="0" w:after="0" w:afterAutospacing="0"/>
        <w:jc w:val="both"/>
        <w:rPr>
          <w:sz w:val="22"/>
          <w:szCs w:val="22"/>
        </w:rPr>
      </w:pPr>
      <w:r w:rsidRPr="00487CD7">
        <w:rPr>
          <w:sz w:val="22"/>
          <w:szCs w:val="22"/>
        </w:rPr>
        <w:t xml:space="preserve">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940D8" w:rsidRPr="00487CD7" w:rsidRDefault="00D940D8" w:rsidP="00487CD7">
      <w:pPr>
        <w:tabs>
          <w:tab w:val="left" w:pos="0"/>
        </w:tabs>
        <w:spacing w:after="0" w:line="240" w:lineRule="auto"/>
        <w:ind w:firstLine="567"/>
        <w:jc w:val="both"/>
        <w:rPr>
          <w:rFonts w:ascii="Times New Roman" w:eastAsia="Times New Roman" w:hAnsi="Times New Roman" w:cs="Times New Roman"/>
          <w:bCs/>
        </w:rPr>
      </w:pPr>
      <w:r w:rsidRPr="00487CD7">
        <w:rPr>
          <w:rFonts w:ascii="Times New Roman" w:eastAsia="Times New Roman" w:hAnsi="Times New Roman" w:cs="Times New Roman"/>
          <w:bCs/>
        </w:rPr>
        <w:t>Одно лицо имеет право подать только одну заявку на один объект приватизации.</w:t>
      </w:r>
    </w:p>
    <w:p w:rsidR="00D940D8" w:rsidRPr="00487CD7" w:rsidRDefault="00D940D8" w:rsidP="00487CD7">
      <w:pPr>
        <w:tabs>
          <w:tab w:val="left" w:pos="0"/>
        </w:tabs>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D940D8" w:rsidRPr="00487CD7" w:rsidRDefault="00D940D8" w:rsidP="00487CD7">
      <w:pPr>
        <w:tabs>
          <w:tab w:val="left" w:pos="0"/>
        </w:tabs>
        <w:spacing w:after="0" w:line="240" w:lineRule="auto"/>
        <w:ind w:firstLine="567"/>
        <w:jc w:val="both"/>
        <w:rPr>
          <w:rFonts w:ascii="Times New Roman" w:eastAsia="Times New Roman" w:hAnsi="Times New Roman" w:cs="Times New Roman"/>
        </w:rPr>
      </w:pPr>
      <w:r w:rsidRPr="00487CD7">
        <w:rPr>
          <w:rFonts w:ascii="Times New Roman" w:eastAsia="Calibri" w:hAnsi="Times New Roman" w:cs="Times New Roman"/>
        </w:rPr>
        <w:t>1.11.</w:t>
      </w:r>
      <w:r w:rsidRPr="00487CD7">
        <w:rPr>
          <w:rFonts w:ascii="Times New Roman" w:eastAsia="Calibri" w:hAnsi="Times New Roman" w:cs="Times New Roman"/>
          <w:b/>
        </w:rPr>
        <w:t xml:space="preserve"> Срок, место и порядок представления информационного сообщения:</w:t>
      </w:r>
    </w:p>
    <w:p w:rsidR="00D940D8" w:rsidRPr="00487CD7" w:rsidRDefault="00D940D8" w:rsidP="00487CD7">
      <w:pPr>
        <w:widowControl w:val="0"/>
        <w:spacing w:after="0" w:line="240" w:lineRule="auto"/>
        <w:ind w:firstLine="567"/>
        <w:jc w:val="both"/>
        <w:rPr>
          <w:rFonts w:ascii="Times New Roman" w:eastAsia="Times New Roman" w:hAnsi="Times New Roman" w:cs="Times New Roman"/>
        </w:rPr>
      </w:pPr>
      <w:r w:rsidRPr="00487CD7">
        <w:rPr>
          <w:rFonts w:ascii="Times New Roman" w:eastAsia="Calibri" w:hAnsi="Times New Roman" w:cs="Times New Roman"/>
          <w:bCs/>
        </w:rPr>
        <w:t xml:space="preserve">Информационное сообщение о проведении электронного аукциона, а также образец договора </w:t>
      </w:r>
      <w:r w:rsidRPr="00487CD7">
        <w:rPr>
          <w:rFonts w:ascii="Times New Roman" w:eastAsia="Calibri" w:hAnsi="Times New Roman" w:cs="Times New Roman"/>
        </w:rPr>
        <w:t>купли-продажи имущества</w:t>
      </w:r>
      <w:r w:rsidRPr="00487CD7">
        <w:rPr>
          <w:rFonts w:ascii="Times New Roman" w:eastAsia="Calibri" w:hAnsi="Times New Roman" w:cs="Times New Roman"/>
          <w:bCs/>
        </w:rPr>
        <w:t xml:space="preserve"> </w:t>
      </w:r>
      <w:r w:rsidRPr="00487CD7">
        <w:rPr>
          <w:rFonts w:ascii="Times New Roman" w:eastAsia="Calibri" w:hAnsi="Times New Roman" w:cs="Times New Roman"/>
          <w:lang w:val="x-none"/>
        </w:rPr>
        <w:t xml:space="preserve">размещается на </w:t>
      </w:r>
      <w:r w:rsidRPr="00487CD7">
        <w:rPr>
          <w:rFonts w:ascii="Times New Roman" w:eastAsia="Calibri" w:hAnsi="Times New Roman" w:cs="Times New Roman"/>
        </w:rPr>
        <w:t xml:space="preserve">официальном сайте Российской Федерации для размещения информации о проведении торгов </w:t>
      </w:r>
      <w:hyperlink r:id="rId13" w:history="1">
        <w:r w:rsidRPr="00487CD7">
          <w:rPr>
            <w:rFonts w:ascii="Times New Roman" w:eastAsia="Calibri" w:hAnsi="Times New Roman" w:cs="Times New Roman"/>
          </w:rPr>
          <w:t>www.torgi.gov.ru</w:t>
        </w:r>
      </w:hyperlink>
      <w:r w:rsidRPr="00487CD7">
        <w:rPr>
          <w:rFonts w:ascii="Times New Roman" w:eastAsia="Calibri" w:hAnsi="Times New Roman" w:cs="Times New Roman"/>
        </w:rPr>
        <w:t>, официальном сайте Администрации Большеигнатовского муниципального района Республики Мордовия</w:t>
      </w:r>
      <w:r w:rsidRPr="00487CD7">
        <w:rPr>
          <w:rFonts w:ascii="Times New Roman" w:eastAsia="Times New Roman" w:hAnsi="Times New Roman" w:cs="Times New Roman"/>
        </w:rPr>
        <w:t xml:space="preserve"> </w:t>
      </w:r>
      <w:r w:rsidRPr="00487CD7">
        <w:rPr>
          <w:rFonts w:ascii="Times New Roman" w:eastAsia="Calibri" w:hAnsi="Times New Roman" w:cs="Times New Roman"/>
        </w:rPr>
        <w:t>-</w:t>
      </w:r>
      <w:r w:rsidRPr="00487CD7">
        <w:rPr>
          <w:rFonts w:ascii="Times New Roman" w:eastAsia="Times New Roman" w:hAnsi="Times New Roman" w:cs="Times New Roman"/>
          <w:bCs/>
        </w:rPr>
        <w:t xml:space="preserve"> https://bolsheignatovskoe-r13.gosweb.gosuslugi.ru/</w:t>
      </w:r>
      <w:r w:rsidRPr="00487CD7">
        <w:rPr>
          <w:rFonts w:ascii="Times New Roman" w:eastAsia="Times New Roman" w:hAnsi="Times New Roman" w:cs="Times New Roman"/>
        </w:rPr>
        <w:t xml:space="preserve">, </w:t>
      </w:r>
      <w:r w:rsidRPr="00487CD7">
        <w:rPr>
          <w:rFonts w:ascii="Times New Roman" w:eastAsia="Calibri" w:hAnsi="Times New Roman" w:cs="Times New Roman"/>
        </w:rPr>
        <w:t xml:space="preserve">и в открытой для доступа неограниченного круга лиц части электронной площадки на сайте </w:t>
      </w:r>
      <w:hyperlink r:id="rId14" w:history="1">
        <w:r w:rsidRPr="00487CD7">
          <w:rPr>
            <w:rFonts w:ascii="Times New Roman" w:eastAsia="Calibri" w:hAnsi="Times New Roman" w:cs="Times New Roman"/>
          </w:rPr>
          <w:t>http://utp.sberbank-ast.ru</w:t>
        </w:r>
      </w:hyperlink>
      <w:r w:rsidRPr="00487CD7">
        <w:rPr>
          <w:rFonts w:ascii="Times New Roman" w:eastAsia="Calibri" w:hAnsi="Times New Roman" w:cs="Times New Roman"/>
        </w:rPr>
        <w:t xml:space="preserve">. </w:t>
      </w:r>
    </w:p>
    <w:p w:rsidR="00D940D8" w:rsidRPr="00487CD7" w:rsidRDefault="00D940D8" w:rsidP="00487CD7">
      <w:pPr>
        <w:tabs>
          <w:tab w:val="left" w:pos="0"/>
        </w:tabs>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Запрос на осмотр выставленного на продажу имущества может быть направлен на электронный адрес Продавца </w:t>
      </w:r>
      <w:r w:rsidRPr="00487CD7">
        <w:rPr>
          <w:rFonts w:ascii="Times New Roman" w:eastAsia="Times New Roman" w:hAnsi="Times New Roman" w:cs="Times New Roman"/>
          <w:lang w:val="en-US"/>
        </w:rPr>
        <w:t>ignzem</w:t>
      </w:r>
      <w:r w:rsidRPr="00487CD7">
        <w:rPr>
          <w:rFonts w:ascii="Times New Roman" w:eastAsia="Times New Roman" w:hAnsi="Times New Roman" w:cs="Times New Roman"/>
        </w:rPr>
        <w:t>@</w:t>
      </w:r>
      <w:r w:rsidRPr="00487CD7">
        <w:rPr>
          <w:rFonts w:ascii="Times New Roman" w:eastAsia="Times New Roman" w:hAnsi="Times New Roman" w:cs="Times New Roman"/>
          <w:lang w:val="en-US"/>
        </w:rPr>
        <w:t>mail</w:t>
      </w:r>
      <w:r w:rsidRPr="00487CD7">
        <w:rPr>
          <w:rFonts w:ascii="Times New Roman" w:eastAsia="Times New Roman" w:hAnsi="Times New Roman" w:cs="Times New Roman"/>
        </w:rPr>
        <w:t>.</w:t>
      </w:r>
      <w:r w:rsidRPr="00487CD7">
        <w:rPr>
          <w:rFonts w:ascii="Times New Roman" w:eastAsia="Times New Roman" w:hAnsi="Times New Roman" w:cs="Times New Roman"/>
          <w:lang w:val="en-US"/>
        </w:rPr>
        <w:t>ru</w:t>
      </w:r>
      <w:r w:rsidRPr="00487CD7">
        <w:rPr>
          <w:rFonts w:ascii="Times New Roman" w:eastAsia="Times New Roman" w:hAnsi="Times New Roman" w:cs="Times New Roman"/>
        </w:rPr>
        <w:t xml:space="preserve"> с указанием следующих данных:</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Ф.И.О. (физического лица, руководителя организации или их представителей);</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название организации (если имеется);</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дата аукциона и номер(а) лота (лотов);</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действующий контактный телефон.</w:t>
      </w:r>
    </w:p>
    <w:p w:rsidR="00D940D8" w:rsidRPr="00487CD7" w:rsidRDefault="00D940D8" w:rsidP="00487CD7">
      <w:pPr>
        <w:spacing w:after="0" w:line="240" w:lineRule="auto"/>
        <w:ind w:firstLine="709"/>
        <w:jc w:val="both"/>
        <w:rPr>
          <w:rFonts w:ascii="Times New Roman" w:eastAsia="Times New Roman" w:hAnsi="Times New Roman" w:cs="Times New Roman"/>
          <w:bCs/>
        </w:rPr>
      </w:pPr>
      <w:r w:rsidRPr="00487CD7">
        <w:rPr>
          <w:rFonts w:ascii="Times New Roman" w:eastAsia="Times New Roman" w:hAnsi="Times New Roman" w:cs="Times New Roman"/>
        </w:rPr>
        <w:t>Ознакомиться с</w:t>
      </w:r>
      <w:r w:rsidRPr="00487CD7">
        <w:rPr>
          <w:rFonts w:ascii="Times New Roman" w:eastAsia="Times New Roman" w:hAnsi="Times New Roman" w:cs="Times New Roman"/>
          <w:bCs/>
        </w:rPr>
        <w:t xml:space="preserve"> информацией о предмете торгов, документацией, условиями договора купли-продажи можно в Администрации Большеигнатовского муниципального района Республики Мордовия (каб.6 тел. (8(834 42) 2-13-57) с 8.30 до 16.45 по рабочим дням (с 8 час. 30 мин. до 16 час. 45 мин. (перерыв на обед с 13 час. 00 мин. до 14 час. 00 мин.)) (время московское) и на сайте http://www. torgi.gov.ru. в разделе «Продажа муниципального имущества». Осмотр осуществляется каждую пятницу в рабочее время, но не позднее, чем за два рабочих дня до даты окончания срока подачи заявок на участие в аукционе совместно с представителем Администрации Большеигнатовского муниципального района Республики Мордовия по адресу: Республика Мордовия Большеигнатовский район, с.Большое Игнатово, ул. Советская, д. 40, Плата за осмотр такого имущества не взимается.</w:t>
      </w:r>
    </w:p>
    <w:p w:rsidR="00D940D8" w:rsidRPr="00487CD7" w:rsidRDefault="00D940D8" w:rsidP="00487CD7">
      <w:pPr>
        <w:autoSpaceDE w:val="0"/>
        <w:autoSpaceDN w:val="0"/>
        <w:adjustRightInd w:val="0"/>
        <w:spacing w:after="0" w:line="240" w:lineRule="auto"/>
        <w:ind w:firstLine="567"/>
        <w:contextualSpacing/>
        <w:jc w:val="both"/>
        <w:rPr>
          <w:rFonts w:ascii="Times New Roman" w:eastAsia="Times New Roman" w:hAnsi="Times New Roman" w:cs="Times New Roman"/>
        </w:rPr>
      </w:pPr>
      <w:r w:rsidRPr="00487CD7">
        <w:rPr>
          <w:rFonts w:ascii="Times New Roman" w:eastAsia="Times New Roman" w:hAnsi="Times New Roman" w:cs="Times New Roman"/>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1.12.Сведения обо всех предыдущих торгах, проводимых в отношении предмета торгов, объявленных в течение года, предшествующего году проведения торгов, и об итогах проведения таких торгов: Протокол № 2 от 13.04.2023г., Протокол № 6 от 22.06.2023г., Протокол № 8 от 09.08.2023г;</w:t>
      </w:r>
      <w:r w:rsidRPr="00487CD7">
        <w:rPr>
          <w:rFonts w:ascii="Times New Roman" w:hAnsi="Times New Roman" w:cs="Times New Roman"/>
        </w:rPr>
        <w:t xml:space="preserve"> </w:t>
      </w:r>
      <w:r w:rsidRPr="00487CD7">
        <w:rPr>
          <w:rFonts w:ascii="Times New Roman" w:eastAsia="Calibri" w:hAnsi="Times New Roman" w:cs="Times New Roman"/>
        </w:rPr>
        <w:t>Протокол № 2 от 07.05.2024г.</w:t>
      </w:r>
    </w:p>
    <w:p w:rsidR="00D940D8" w:rsidRPr="00487CD7" w:rsidRDefault="00D940D8" w:rsidP="00487CD7">
      <w:pPr>
        <w:spacing w:after="0" w:line="240" w:lineRule="auto"/>
        <w:ind w:firstLine="709"/>
        <w:jc w:val="both"/>
        <w:rPr>
          <w:rFonts w:ascii="Times New Roman" w:eastAsia="Times New Roman" w:hAnsi="Times New Roman" w:cs="Times New Roman"/>
        </w:rPr>
      </w:pPr>
      <w:r w:rsidRPr="00487CD7">
        <w:rPr>
          <w:rFonts w:ascii="Times New Roman" w:eastAsia="Calibri" w:hAnsi="Times New Roman" w:cs="Times New Roman"/>
        </w:rPr>
        <w:t xml:space="preserve">1.13. </w:t>
      </w:r>
      <w:r w:rsidRPr="00487CD7">
        <w:rPr>
          <w:rFonts w:ascii="Times New Roman" w:eastAsia="Times New Roman" w:hAnsi="Times New Roman" w:cs="Times New Roman"/>
        </w:rPr>
        <w:t>В соответствии со статьей 30.1 Федерального закона от 21 декабря 2001 г. № 178-ФЗ «О приватизации государственного и муниципального имущества» на покупателя возлагается исполнение инвестиционных и эксплуатационных обязательств.</w:t>
      </w:r>
    </w:p>
    <w:p w:rsidR="00D940D8" w:rsidRPr="00487CD7" w:rsidRDefault="00D940D8" w:rsidP="00487CD7">
      <w:pPr>
        <w:tabs>
          <w:tab w:val="left" w:pos="4433"/>
        </w:tabs>
        <w:spacing w:after="0" w:line="240" w:lineRule="auto"/>
        <w:ind w:firstLine="709"/>
        <w:jc w:val="both"/>
        <w:rPr>
          <w:rFonts w:ascii="Times New Roman" w:eastAsia="Times New Roman" w:hAnsi="Times New Roman" w:cs="Times New Roman"/>
          <w:b/>
        </w:rPr>
      </w:pPr>
      <w:r w:rsidRPr="00487CD7">
        <w:rPr>
          <w:rFonts w:ascii="Times New Roman" w:eastAsia="Times New Roman" w:hAnsi="Times New Roman" w:cs="Times New Roman"/>
          <w:b/>
        </w:rPr>
        <w:t>Инвестиционные обязательства:</w:t>
      </w:r>
      <w:r w:rsidRPr="00487CD7">
        <w:rPr>
          <w:rFonts w:ascii="Times New Roman" w:eastAsia="Times New Roman" w:hAnsi="Times New Roman" w:cs="Times New Roman"/>
          <w:b/>
        </w:rPr>
        <w:tab/>
      </w:r>
    </w:p>
    <w:p w:rsidR="00D940D8" w:rsidRPr="00487CD7" w:rsidRDefault="00D940D8" w:rsidP="00487CD7">
      <w:pPr>
        <w:tabs>
          <w:tab w:val="left" w:pos="4433"/>
        </w:tabs>
        <w:spacing w:after="0" w:line="240" w:lineRule="auto"/>
        <w:ind w:firstLine="709"/>
        <w:jc w:val="both"/>
        <w:rPr>
          <w:rFonts w:ascii="Times New Roman" w:eastAsia="Times New Roman" w:hAnsi="Times New Roman" w:cs="Times New Roman"/>
        </w:rPr>
      </w:pPr>
      <w:r w:rsidRPr="00487CD7">
        <w:rPr>
          <w:rFonts w:ascii="Times New Roman" w:eastAsia="Calibri" w:hAnsi="Times New Roman" w:cs="Times New Roman"/>
        </w:rPr>
        <w:lastRenderedPageBreak/>
        <w:t xml:space="preserve">Победитель торгов, после регистрации права собственности на объекты электросетевого хозяйства, обязан включить их в инвестиционную программу и осуществлять обязательства по модернизации, реконструкции, строительству согласно инвестиционной программе.  </w:t>
      </w:r>
    </w:p>
    <w:p w:rsidR="00D940D8" w:rsidRPr="00487CD7" w:rsidRDefault="00D940D8" w:rsidP="00487CD7">
      <w:pPr>
        <w:spacing w:after="0" w:line="240" w:lineRule="auto"/>
        <w:ind w:firstLine="709"/>
        <w:jc w:val="both"/>
        <w:rPr>
          <w:rFonts w:ascii="Times New Roman" w:eastAsia="Times New Roman" w:hAnsi="Times New Roman" w:cs="Times New Roman"/>
          <w:b/>
        </w:rPr>
      </w:pPr>
      <w:r w:rsidRPr="00487CD7">
        <w:rPr>
          <w:rFonts w:ascii="Times New Roman" w:eastAsia="Times New Roman" w:hAnsi="Times New Roman" w:cs="Times New Roman"/>
          <w:b/>
        </w:rPr>
        <w:t>Эксплуатационные обязательства:</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обязанность поставлять потребителям и абонентам товаров, оказание услуг по регулируемым ценам (тарифам)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Максимальный период прекращения поставок потребителям и абонентам соответствующих товаров, оказания услуг и допустимый объем не предоставления соответствующих товаров, услуг, превышение которых является существенным нарушением эксплуатационного обязательства собственником и (или) законным владельцем регулируются Приказом Минэнерго от 08.07.2002 года № 204 «Об утверждении Глав Правил устройства электроустановок», Приказом Минэнерго РФ от 19.06.2003 года № 229 (в ред. от 05.09.2019 года) «Об утверждении Правил технической эксплуатации электрических станций и сетей Российской Федерации», Постановлением Правительства РФ от 27.12.2004 года № 861 (в ред. от 04.07.2019 года)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Постановлением Правительства РФ от 04.05.2012 года № 442 (в ред. от 04.07.2019 года) «О функционировании розничных рынков электрической энергии, полном и (или) частичном ограничении режима потребления электрической энергии», Постановлением Правительства РФ от 06.05.2011 года № 354 (в ред. от 31.07.2019 года) «О предоставлении коммунальных услуг собственникам и пользователям помещений в многоквартирных домах и жилых домов» и действующим законодательством РФ.</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В случае отмены, перечисленных нормативно-правовых актов, Покупатель обязан исполнять требования действующего законодательства для эксплуатационных обязательств, включающие в себя максимальный период прекращения поставок потребителям и абонентам соответствующих товаров, оказания услуг, превышение которых является существенным нарушением эксплуатационного обязательства.</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Государственная регистрация ограничений (обременений) права собственности Имущества в виде эксплуатационных обязательств осуществляется одновременно с государственной регистрацией права собственности на Имущество.</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Эксплуатационные обязательства в отношении Имущества сохраняются в случае перехода права собственности на него другому лицу.</w:t>
      </w:r>
    </w:p>
    <w:p w:rsidR="00D940D8" w:rsidRPr="00487CD7" w:rsidRDefault="00D940D8" w:rsidP="00487CD7">
      <w:pPr>
        <w:tabs>
          <w:tab w:val="left" w:pos="993"/>
        </w:tabs>
        <w:autoSpaceDE w:val="0"/>
        <w:autoSpaceDN w:val="0"/>
        <w:adjustRightInd w:val="0"/>
        <w:spacing w:after="0" w:line="240" w:lineRule="auto"/>
        <w:ind w:right="-2" w:firstLine="567"/>
        <w:jc w:val="both"/>
        <w:rPr>
          <w:rFonts w:ascii="Times New Roman" w:eastAsia="Times New Roman" w:hAnsi="Times New Roman" w:cs="Times New Roman"/>
        </w:rPr>
      </w:pPr>
      <w:r w:rsidRPr="00487CD7">
        <w:rPr>
          <w:rFonts w:ascii="Times New Roman" w:eastAsia="Times New Roman" w:hAnsi="Times New Roman" w:cs="Times New Roman"/>
        </w:rPr>
        <w:t>Продавец осуществляет контроль за выполнением Покупателем эксплуатационных обязательств.</w:t>
      </w:r>
      <w:r w:rsidRPr="00487CD7">
        <w:rPr>
          <w:rFonts w:ascii="Times New Roman" w:eastAsia="Times New Roman" w:hAnsi="Times New Roman" w:cs="Times New Roman"/>
          <w:b/>
        </w:rPr>
        <w:t xml:space="preserve"> </w:t>
      </w:r>
    </w:p>
    <w:p w:rsidR="00D940D8" w:rsidRPr="00487CD7" w:rsidRDefault="00D940D8" w:rsidP="00487CD7">
      <w:pPr>
        <w:widowControl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1.14. </w:t>
      </w:r>
      <w:r w:rsidRPr="00487CD7">
        <w:rPr>
          <w:rFonts w:ascii="Times New Roman" w:eastAsia="Times New Roman" w:hAnsi="Times New Roman" w:cs="Times New Roman"/>
          <w:b/>
        </w:rPr>
        <w:t>Условия и сроки платежа по договору купли-продажи</w:t>
      </w:r>
      <w:r w:rsidRPr="00487CD7">
        <w:rPr>
          <w:rFonts w:ascii="Times New Roman" w:eastAsia="Times New Roman" w:hAnsi="Times New Roman" w:cs="Times New Roman"/>
        </w:rPr>
        <w:t>:</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Оплата приобретаемого на электронном аукционе имущества в соответствии с договором купли-продажи производится единовременно </w:t>
      </w:r>
      <w:r w:rsidRPr="00487CD7">
        <w:rPr>
          <w:rFonts w:ascii="Times New Roman" w:eastAsia="Times New Roman" w:hAnsi="Times New Roman" w:cs="Times New Roman"/>
          <w:color w:val="000000"/>
        </w:rPr>
        <w:t>в течение 5</w:t>
      </w:r>
      <w:r w:rsidRPr="00487CD7">
        <w:rPr>
          <w:rFonts w:ascii="Times New Roman" w:eastAsia="Times New Roman" w:hAnsi="Times New Roman" w:cs="Times New Roman"/>
          <w:color w:val="FF0000"/>
        </w:rPr>
        <w:t xml:space="preserve"> </w:t>
      </w:r>
      <w:r w:rsidRPr="00487CD7">
        <w:rPr>
          <w:rFonts w:ascii="Times New Roman" w:eastAsia="Times New Roman" w:hAnsi="Times New Roman" w:cs="Times New Roman"/>
        </w:rPr>
        <w:t xml:space="preserve">(пяти) рабочих дней </w:t>
      </w:r>
      <w:r w:rsidRPr="00487CD7">
        <w:rPr>
          <w:rFonts w:ascii="Times New Roman" w:eastAsia="Times New Roman" w:hAnsi="Times New Roman" w:cs="Times New Roman"/>
          <w:color w:val="000000"/>
        </w:rPr>
        <w:t>со дня заключения договора купли-продажи. Задато</w:t>
      </w:r>
      <w:r w:rsidRPr="00487CD7">
        <w:rPr>
          <w:rFonts w:ascii="Times New Roman" w:eastAsia="Times New Roman" w:hAnsi="Times New Roman" w:cs="Times New Roman"/>
        </w:rPr>
        <w:t xml:space="preserve">к, внесенный покупателем, засчитывается в оплату приобретенного имущества и перечисляется на счет </w:t>
      </w:r>
      <w:r w:rsidRPr="00487CD7">
        <w:rPr>
          <w:rFonts w:ascii="Times New Roman" w:eastAsia="Times New Roman" w:hAnsi="Times New Roman" w:cs="Times New Roman"/>
          <w:color w:val="000000"/>
        </w:rPr>
        <w:t xml:space="preserve">Продавца  в течение 5 (пяти) календарных дней </w:t>
      </w:r>
      <w:r w:rsidRPr="00487CD7">
        <w:rPr>
          <w:rFonts w:ascii="Times New Roman" w:eastAsia="Times New Roman" w:hAnsi="Times New Roman" w:cs="Times New Roman"/>
        </w:rPr>
        <w:t>после заключения договора купли-продажи. Факт оплаты имущества подтверждается выпиской со счета, указанного в договоре купли-продажи.</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Для участия в аукционе заявитель лично вносит установленный задаток по следующим реквизитам УТП: </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Получатель:</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Наименование: ЗАО "Сбербанк-АСТ"</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ИНН: 7707308480</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КПП: 770701001</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Расчетный счет: 40702810300020038047</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lastRenderedPageBreak/>
        <w:t xml:space="preserve">БАНК ПОЛУЧАТЕЛЯ: </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Наименование банка: ПАО "СБЕРБАНК РОССИИ" Г. МОСКВА</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БИК: 044525225</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Корреспондентский счет: 30101810400000000225</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Назначение платежа: задаток для участия в электронном аукционе по продаже объекта недвижимости, расположенного по адресу: Республика Мордовия, Большеигнатовский район, с. Большое Игнатово, ул. Юношева.</w:t>
      </w: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rPr>
        <w:t xml:space="preserve">1.15. </w:t>
      </w:r>
      <w:r w:rsidRPr="00487CD7">
        <w:rPr>
          <w:rFonts w:ascii="Times New Roman" w:eastAsia="Times New Roman" w:hAnsi="Times New Roman" w:cs="Times New Roman"/>
          <w:b/>
        </w:rPr>
        <w:t>Срок заключения договора купли-продажи:</w:t>
      </w:r>
    </w:p>
    <w:p w:rsidR="00D940D8" w:rsidRPr="00487CD7" w:rsidRDefault="00D940D8" w:rsidP="00487CD7">
      <w:pPr>
        <w:autoSpaceDE w:val="0"/>
        <w:autoSpaceDN w:val="0"/>
        <w:adjustRightInd w:val="0"/>
        <w:spacing w:after="0" w:line="240" w:lineRule="auto"/>
        <w:ind w:right="-1" w:firstLine="567"/>
        <w:jc w:val="both"/>
        <w:rPr>
          <w:rFonts w:ascii="Times New Roman" w:eastAsia="Calibri" w:hAnsi="Times New Roman" w:cs="Times New Roman"/>
        </w:rPr>
      </w:pPr>
      <w:r w:rsidRPr="00487CD7">
        <w:rPr>
          <w:rFonts w:ascii="Times New Roman" w:eastAsia="Times New Roman" w:hAnsi="Times New Roman" w:cs="Times New Roman"/>
        </w:rPr>
        <w:t>Договор купли-продажи имущества, заключается между Продавцом и победителем аукциона в соответствии с Гражданским кодексом Российской Федерации, Законом о приватизации в течение 5 рабочих дней со дня подведения итогов аукциона</w:t>
      </w:r>
      <w:r w:rsidRPr="00487CD7">
        <w:rPr>
          <w:rFonts w:ascii="Times New Roman" w:eastAsia="Calibri" w:hAnsi="Times New Roman" w:cs="Times New Roman"/>
        </w:rPr>
        <w:t>.</w:t>
      </w:r>
    </w:p>
    <w:p w:rsidR="00D940D8" w:rsidRPr="00487CD7" w:rsidRDefault="00D940D8" w:rsidP="00487CD7">
      <w:pPr>
        <w:autoSpaceDE w:val="0"/>
        <w:autoSpaceDN w:val="0"/>
        <w:adjustRightInd w:val="0"/>
        <w:spacing w:after="0" w:line="240" w:lineRule="auto"/>
        <w:ind w:right="-1" w:firstLine="567"/>
        <w:jc w:val="both"/>
        <w:rPr>
          <w:rFonts w:ascii="Times New Roman" w:eastAsia="Times New Roman" w:hAnsi="Times New Roman" w:cs="Times New Roman"/>
        </w:rPr>
      </w:pPr>
      <w:r w:rsidRPr="00487CD7">
        <w:rPr>
          <w:rFonts w:ascii="Times New Roman" w:eastAsia="Times New Roman" w:hAnsi="Times New Roman" w:cs="Times New Roman"/>
        </w:rPr>
        <w:t>Договор купли-продажи имущества заключается в простой письменной форме по месту нахождения Продавца.</w:t>
      </w:r>
    </w:p>
    <w:p w:rsidR="00D940D8" w:rsidRPr="00487CD7" w:rsidRDefault="00D940D8" w:rsidP="00487CD7">
      <w:pPr>
        <w:widowControl w:val="0"/>
        <w:tabs>
          <w:tab w:val="left" w:pos="900"/>
          <w:tab w:val="left" w:pos="3600"/>
        </w:tabs>
        <w:spacing w:after="0" w:line="240" w:lineRule="auto"/>
        <w:ind w:right="-1" w:firstLine="567"/>
        <w:jc w:val="both"/>
        <w:rPr>
          <w:rFonts w:ascii="Times New Roman" w:eastAsia="Times New Roman" w:hAnsi="Times New Roman" w:cs="Times New Roman"/>
          <w:color w:val="000000"/>
        </w:rPr>
      </w:pPr>
      <w:r w:rsidRPr="00487CD7">
        <w:rPr>
          <w:rFonts w:ascii="Times New Roman" w:eastAsia="Times New Roman" w:hAnsi="Times New Roman" w:cs="Times New Roman"/>
          <w:color w:val="000000"/>
        </w:rPr>
        <w:t xml:space="preserve">Для получения протокола подведения итогов и проекта договора купли-продажи победителю аукциона на следующий  рабочий день после проведения аукциона в электронной форме необходимо обратиться в </w:t>
      </w:r>
      <w:r w:rsidRPr="00487CD7">
        <w:rPr>
          <w:rFonts w:ascii="Times New Roman" w:eastAsia="Calibri" w:hAnsi="Times New Roman" w:cs="Times New Roman"/>
        </w:rPr>
        <w:t>Администрацию Большеигнатовского муниципального района Республики Мордовия</w:t>
      </w:r>
      <w:r w:rsidRPr="00487CD7">
        <w:rPr>
          <w:rFonts w:ascii="Times New Roman" w:eastAsia="Times New Roman" w:hAnsi="Times New Roman" w:cs="Times New Roman"/>
          <w:color w:val="000000"/>
        </w:rPr>
        <w:t xml:space="preserve"> по адресу: </w:t>
      </w:r>
      <w:r w:rsidRPr="00487CD7">
        <w:rPr>
          <w:rFonts w:ascii="Times New Roman" w:eastAsia="Times New Roman" w:hAnsi="Times New Roman" w:cs="Times New Roman"/>
          <w:bCs/>
        </w:rPr>
        <w:t>431670, Республика Мордовия, Большеигнатовский район, с.Большое Игнатово, ул. Советская, д. 40</w:t>
      </w:r>
      <w:r w:rsidRPr="00487CD7">
        <w:rPr>
          <w:rFonts w:ascii="Times New Roman" w:eastAsia="Times New Roman" w:hAnsi="Times New Roman" w:cs="Times New Roman"/>
          <w:color w:val="000000"/>
        </w:rPr>
        <w:t>, каб. №6, в рабочие дни с 8 час. 30 мин. до 16 час. 45 мин. (перерыв на обед с 13 час. 00 мин. до 14 час. 00 мин.), тел. 8(83442) 2-13-57.</w:t>
      </w:r>
    </w:p>
    <w:p w:rsidR="00D940D8" w:rsidRPr="00487CD7" w:rsidRDefault="00D940D8" w:rsidP="00487CD7">
      <w:pPr>
        <w:autoSpaceDE w:val="0"/>
        <w:autoSpaceDN w:val="0"/>
        <w:adjustRightInd w:val="0"/>
        <w:spacing w:after="0" w:line="240" w:lineRule="auto"/>
        <w:ind w:right="-1" w:firstLine="567"/>
        <w:jc w:val="both"/>
        <w:rPr>
          <w:rFonts w:ascii="Times New Roman" w:eastAsia="Times New Roman" w:hAnsi="Times New Roman" w:cs="Times New Roman"/>
        </w:rPr>
      </w:pPr>
      <w:r w:rsidRPr="00487CD7">
        <w:rPr>
          <w:rFonts w:ascii="Times New Roman" w:eastAsia="Times New Roman" w:hAnsi="Times New Roman" w:cs="Times New Roman"/>
        </w:rPr>
        <w:t>При уклонении или отказе победителя конкурса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D940D8" w:rsidRPr="00487CD7" w:rsidRDefault="00D940D8" w:rsidP="00487CD7">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right="-1" w:firstLine="567"/>
        <w:jc w:val="both"/>
        <w:rPr>
          <w:rFonts w:ascii="Times New Roman" w:eastAsia="Times New Roman" w:hAnsi="Times New Roman" w:cs="Times New Roman"/>
        </w:rPr>
      </w:pPr>
      <w:r w:rsidRPr="00487CD7">
        <w:rPr>
          <w:rFonts w:ascii="Times New Roman" w:eastAsia="Times New Roman" w:hAnsi="Times New Roman" w:cs="Times New Roman"/>
        </w:rPr>
        <w:t>При заключении договора изменение условий договора по соглашению сторон или в одностороннем порядке не допускается.</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30 (тридцати) календарных дней после полной оплаты имущества. </w:t>
      </w:r>
    </w:p>
    <w:p w:rsidR="00D940D8" w:rsidRPr="00487CD7" w:rsidRDefault="00D940D8" w:rsidP="00487CD7">
      <w:pPr>
        <w:spacing w:after="0" w:line="240" w:lineRule="auto"/>
        <w:ind w:firstLine="567"/>
        <w:jc w:val="both"/>
        <w:rPr>
          <w:rFonts w:ascii="Times New Roman" w:eastAsia="Times New Roman" w:hAnsi="Times New Roman" w:cs="Times New Roman"/>
          <w:shd w:val="clear" w:color="auto" w:fill="FFFFFF"/>
        </w:rPr>
      </w:pPr>
      <w:r w:rsidRPr="00487CD7">
        <w:rPr>
          <w:rFonts w:ascii="Times New Roman" w:eastAsia="Times New Roman" w:hAnsi="Times New Roman" w:cs="Times New Roman"/>
          <w:b/>
        </w:rPr>
        <w:t xml:space="preserve"> </w:t>
      </w:r>
    </w:p>
    <w:p w:rsidR="00D940D8" w:rsidRPr="00487CD7" w:rsidRDefault="00D940D8" w:rsidP="00487C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center"/>
        <w:rPr>
          <w:rFonts w:ascii="Times New Roman" w:eastAsia="Times New Roman" w:hAnsi="Times New Roman" w:cs="Times New Roman"/>
          <w:b/>
        </w:rPr>
      </w:pPr>
      <w:r w:rsidRPr="00487CD7">
        <w:rPr>
          <w:rFonts w:ascii="Times New Roman" w:eastAsia="Times New Roman" w:hAnsi="Times New Roman" w:cs="Times New Roman"/>
          <w:b/>
        </w:rPr>
        <w:t>2. Сроки, время подачи заявок и проведения аукциона</w:t>
      </w:r>
    </w:p>
    <w:p w:rsidR="00D940D8" w:rsidRPr="00487CD7" w:rsidRDefault="00D940D8" w:rsidP="00487C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right="-1" w:firstLine="567"/>
        <w:jc w:val="both"/>
        <w:rPr>
          <w:rFonts w:ascii="Times New Roman" w:eastAsia="Times New Roman" w:hAnsi="Times New Roman" w:cs="Times New Roman"/>
          <w:b/>
        </w:rPr>
      </w:pPr>
      <w:r w:rsidRPr="00487CD7">
        <w:rPr>
          <w:rFonts w:ascii="Times New Roman" w:eastAsia="Times New Roman" w:hAnsi="Times New Roman" w:cs="Times New Roman"/>
        </w:rPr>
        <w:t>2.1. </w:t>
      </w:r>
      <w:r w:rsidRPr="00487CD7">
        <w:rPr>
          <w:rFonts w:ascii="Times New Roman" w:eastAsia="Times New Roman" w:hAnsi="Times New Roman" w:cs="Times New Roman"/>
          <w:b/>
        </w:rPr>
        <w:t>Сроки, время подачи заявок, проведения электронного аукциона, подведения итогов продажи муниципального имущества</w:t>
      </w:r>
    </w:p>
    <w:p w:rsidR="00D940D8" w:rsidRPr="00487CD7" w:rsidRDefault="00D940D8" w:rsidP="00487CD7">
      <w:pPr>
        <w:spacing w:after="0" w:line="240" w:lineRule="auto"/>
        <w:ind w:right="-1" w:firstLine="567"/>
        <w:jc w:val="both"/>
        <w:rPr>
          <w:rFonts w:ascii="Times New Roman" w:eastAsia="Times New Roman" w:hAnsi="Times New Roman" w:cs="Times New Roman"/>
          <w:bCs/>
        </w:rPr>
      </w:pPr>
      <w:r w:rsidRPr="00487CD7">
        <w:rPr>
          <w:rFonts w:ascii="Times New Roman" w:eastAsia="Times New Roman" w:hAnsi="Times New Roman" w:cs="Times New Roman"/>
          <w:bCs/>
        </w:rPr>
        <w:t>Указанное в настоящем информационном сообщении время – московское.</w:t>
      </w:r>
    </w:p>
    <w:p w:rsidR="00D940D8" w:rsidRPr="00487CD7" w:rsidRDefault="00D940D8" w:rsidP="00487CD7">
      <w:pPr>
        <w:spacing w:after="0" w:line="240" w:lineRule="auto"/>
        <w:ind w:right="-1" w:firstLine="567"/>
        <w:jc w:val="both"/>
        <w:rPr>
          <w:rFonts w:ascii="Times New Roman" w:eastAsia="Times New Roman" w:hAnsi="Times New Roman" w:cs="Times New Roman"/>
          <w:bCs/>
        </w:rPr>
      </w:pPr>
      <w:r w:rsidRPr="00487CD7">
        <w:rPr>
          <w:rFonts w:ascii="Times New Roman" w:eastAsia="Times New Roman" w:hAnsi="Times New Roman" w:cs="Times New Roman"/>
          <w:bCs/>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D940D8" w:rsidRPr="00487CD7" w:rsidRDefault="00D940D8" w:rsidP="00487CD7">
      <w:pPr>
        <w:widowControl w:val="0"/>
        <w:spacing w:after="0" w:line="240" w:lineRule="auto"/>
        <w:ind w:right="-1" w:firstLine="567"/>
        <w:jc w:val="both"/>
        <w:rPr>
          <w:rFonts w:ascii="Times New Roman" w:eastAsia="Times New Roman" w:hAnsi="Times New Roman" w:cs="Times New Roman"/>
        </w:rPr>
      </w:pPr>
      <w:r w:rsidRPr="00487CD7">
        <w:rPr>
          <w:rFonts w:ascii="Times New Roman" w:eastAsia="Times New Roman" w:hAnsi="Times New Roman" w:cs="Times New Roman"/>
          <w:b/>
        </w:rPr>
        <w:t>Место проведения электронного аукциона:</w:t>
      </w:r>
      <w:r w:rsidRPr="00487CD7">
        <w:rPr>
          <w:rFonts w:ascii="Times New Roman" w:eastAsia="Times New Roman" w:hAnsi="Times New Roman" w:cs="Times New Roman"/>
        </w:rPr>
        <w:t xml:space="preserve"> электронная площадка – универсальная торговая платформа ЗАО «Сбербанк-АСТ», размещенная на сайте http://utp.sberbank-ast.ru в сети Интернет (торговая секция «приватизация, аренда и продажа прав»).</w:t>
      </w:r>
    </w:p>
    <w:p w:rsidR="00D940D8" w:rsidRPr="00487CD7" w:rsidRDefault="00D940D8" w:rsidP="00487C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right="-1" w:firstLine="567"/>
        <w:jc w:val="both"/>
        <w:rPr>
          <w:rFonts w:ascii="Times New Roman" w:eastAsia="Times New Roman" w:hAnsi="Times New Roman" w:cs="Times New Roman"/>
        </w:rPr>
      </w:pPr>
      <w:r w:rsidRPr="00487CD7">
        <w:rPr>
          <w:rFonts w:ascii="Times New Roman" w:eastAsia="Times New Roman" w:hAnsi="Times New Roman" w:cs="Times New Roman"/>
          <w:b/>
        </w:rPr>
        <w:t>Дата начала приема заявок</w:t>
      </w:r>
      <w:r w:rsidRPr="00487CD7">
        <w:rPr>
          <w:rFonts w:ascii="Times New Roman" w:eastAsia="Times New Roman" w:hAnsi="Times New Roman" w:cs="Times New Roman"/>
        </w:rPr>
        <w:t xml:space="preserve"> на участие в аукционе – </w:t>
      </w:r>
      <w:r w:rsidRPr="00487CD7">
        <w:rPr>
          <w:rFonts w:ascii="Times New Roman" w:eastAsia="Times New Roman" w:hAnsi="Times New Roman" w:cs="Times New Roman"/>
          <w:b/>
        </w:rPr>
        <w:t>с 9-00 час.  20 мая 2024 г.</w:t>
      </w:r>
    </w:p>
    <w:p w:rsidR="00D940D8" w:rsidRPr="00487CD7" w:rsidRDefault="00D940D8" w:rsidP="00487C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right="-1" w:firstLine="567"/>
        <w:jc w:val="both"/>
        <w:rPr>
          <w:rFonts w:ascii="Times New Roman" w:eastAsia="Times New Roman" w:hAnsi="Times New Roman" w:cs="Times New Roman"/>
        </w:rPr>
      </w:pPr>
      <w:r w:rsidRPr="00487CD7">
        <w:rPr>
          <w:rFonts w:ascii="Times New Roman" w:eastAsia="Times New Roman" w:hAnsi="Times New Roman" w:cs="Times New Roman"/>
          <w:b/>
        </w:rPr>
        <w:t>Дата окончания приема заявок</w:t>
      </w:r>
      <w:r w:rsidRPr="00487CD7">
        <w:rPr>
          <w:rFonts w:ascii="Times New Roman" w:eastAsia="Times New Roman" w:hAnsi="Times New Roman" w:cs="Times New Roman"/>
        </w:rPr>
        <w:t xml:space="preserve"> на участие в аукционе – </w:t>
      </w:r>
      <w:r w:rsidRPr="00487CD7">
        <w:rPr>
          <w:rFonts w:ascii="Times New Roman" w:eastAsia="Times New Roman" w:hAnsi="Times New Roman" w:cs="Times New Roman"/>
          <w:b/>
        </w:rPr>
        <w:t xml:space="preserve">в 16-00 час. 18 июня 2024 г. </w:t>
      </w:r>
    </w:p>
    <w:p w:rsidR="00D940D8" w:rsidRPr="00487CD7" w:rsidRDefault="00D940D8" w:rsidP="00487C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right="-1" w:firstLine="567"/>
        <w:jc w:val="both"/>
        <w:rPr>
          <w:rFonts w:ascii="Times New Roman" w:eastAsia="Times New Roman" w:hAnsi="Times New Roman" w:cs="Times New Roman"/>
          <w:b/>
        </w:rPr>
      </w:pPr>
      <w:r w:rsidRPr="00487CD7">
        <w:rPr>
          <w:rFonts w:ascii="Times New Roman" w:eastAsia="Times New Roman" w:hAnsi="Times New Roman" w:cs="Times New Roman"/>
          <w:b/>
        </w:rPr>
        <w:t>Рассмотрение заявок и признание претендентов участниками аукциона</w:t>
      </w:r>
      <w:r w:rsidRPr="00487CD7">
        <w:rPr>
          <w:rFonts w:ascii="Times New Roman" w:eastAsia="Times New Roman" w:hAnsi="Times New Roman" w:cs="Times New Roman"/>
        </w:rPr>
        <w:t xml:space="preserve"> –</w:t>
      </w:r>
      <w:r w:rsidRPr="00487CD7">
        <w:rPr>
          <w:rFonts w:ascii="Times New Roman" w:eastAsia="Times New Roman" w:hAnsi="Times New Roman" w:cs="Times New Roman"/>
          <w:b/>
        </w:rPr>
        <w:t xml:space="preserve"> 21 июня 2024 г. в 10-00.</w:t>
      </w:r>
    </w:p>
    <w:p w:rsidR="00D940D8" w:rsidRPr="00487CD7" w:rsidRDefault="00D940D8" w:rsidP="00487C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right="-1" w:firstLine="567"/>
        <w:jc w:val="both"/>
        <w:rPr>
          <w:rFonts w:ascii="Times New Roman" w:eastAsia="Times New Roman" w:hAnsi="Times New Roman" w:cs="Times New Roman"/>
          <w:b/>
        </w:rPr>
      </w:pPr>
      <w:r w:rsidRPr="00487CD7">
        <w:rPr>
          <w:rFonts w:ascii="Times New Roman" w:eastAsia="Times New Roman" w:hAnsi="Times New Roman" w:cs="Times New Roman"/>
          <w:b/>
        </w:rPr>
        <w:t>Электронный аукцион состоится</w:t>
      </w:r>
      <w:r w:rsidRPr="00487CD7">
        <w:rPr>
          <w:rFonts w:ascii="Times New Roman" w:eastAsia="Times New Roman" w:hAnsi="Times New Roman" w:cs="Times New Roman"/>
        </w:rPr>
        <w:t xml:space="preserve">  – </w:t>
      </w:r>
      <w:r w:rsidRPr="00487CD7">
        <w:rPr>
          <w:rFonts w:ascii="Times New Roman" w:eastAsia="Times New Roman" w:hAnsi="Times New Roman" w:cs="Times New Roman"/>
          <w:b/>
        </w:rPr>
        <w:t>24 июня 2024 г. с 10-00час.</w:t>
      </w:r>
    </w:p>
    <w:p w:rsidR="00D940D8" w:rsidRPr="00487CD7" w:rsidRDefault="00D940D8" w:rsidP="00487CD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right="-1" w:firstLine="567"/>
        <w:jc w:val="both"/>
        <w:rPr>
          <w:rFonts w:ascii="Times New Roman" w:eastAsia="Times New Roman" w:hAnsi="Times New Roman" w:cs="Times New Roman"/>
        </w:rPr>
      </w:pPr>
      <w:r w:rsidRPr="00487CD7">
        <w:rPr>
          <w:rFonts w:ascii="Times New Roman" w:eastAsia="Times New Roman" w:hAnsi="Times New Roman" w:cs="Times New Roman"/>
          <w:b/>
        </w:rPr>
        <w:t>Подведение итогов аукциона:</w:t>
      </w:r>
      <w:r w:rsidRPr="00487CD7">
        <w:rPr>
          <w:rFonts w:ascii="Times New Roman" w:eastAsia="Times New Roman" w:hAnsi="Times New Roman" w:cs="Times New Roman"/>
        </w:rPr>
        <w:t xml:space="preserve"> процедура аукциона считается завершенной со времени подписания Продавцом протокола об итогах аукциона.</w:t>
      </w:r>
    </w:p>
    <w:p w:rsidR="00D940D8" w:rsidRPr="00487CD7" w:rsidRDefault="00D940D8" w:rsidP="00487CD7">
      <w:pPr>
        <w:widowControl w:val="0"/>
        <w:spacing w:after="0" w:line="240" w:lineRule="auto"/>
        <w:ind w:firstLine="709"/>
        <w:jc w:val="center"/>
        <w:rPr>
          <w:rFonts w:ascii="Times New Roman" w:eastAsia="Times New Roman" w:hAnsi="Times New Roman" w:cs="Times New Roman"/>
        </w:rPr>
      </w:pPr>
    </w:p>
    <w:p w:rsidR="00D940D8" w:rsidRPr="00487CD7" w:rsidRDefault="00D940D8" w:rsidP="00487CD7">
      <w:pPr>
        <w:widowControl w:val="0"/>
        <w:spacing w:after="0" w:line="240" w:lineRule="auto"/>
        <w:ind w:firstLine="709"/>
        <w:jc w:val="center"/>
        <w:rPr>
          <w:rFonts w:ascii="Times New Roman" w:eastAsia="Times New Roman" w:hAnsi="Times New Roman" w:cs="Times New Roman"/>
          <w:b/>
        </w:rPr>
      </w:pPr>
      <w:r w:rsidRPr="00487CD7">
        <w:rPr>
          <w:rFonts w:ascii="Times New Roman" w:eastAsia="Times New Roman" w:hAnsi="Times New Roman" w:cs="Times New Roman"/>
          <w:b/>
        </w:rPr>
        <w:t>3. Порядок регистрации на электронной площадке</w:t>
      </w:r>
    </w:p>
    <w:p w:rsidR="00D940D8" w:rsidRPr="00487CD7" w:rsidRDefault="00D940D8" w:rsidP="00487CD7">
      <w:pPr>
        <w:widowControl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3.1. Для обеспечения доступа к участию в электронном аукционе заинтересованному лицу необходимо пройти процедуру регистрации на электронной площадке.</w:t>
      </w:r>
    </w:p>
    <w:p w:rsidR="00D940D8" w:rsidRPr="00487CD7" w:rsidRDefault="00D940D8" w:rsidP="00487CD7">
      <w:pPr>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3.2. Регистрации на электронной площадке подлежат лица, ранее не зарегистрированные на электронной площадке или регистрация которых на электронной площадке была ими прекращена.</w:t>
      </w:r>
    </w:p>
    <w:p w:rsidR="00D940D8" w:rsidRPr="00487CD7" w:rsidRDefault="00D940D8" w:rsidP="00487CD7">
      <w:pPr>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3.3. Регистрация на электронной площадке проводится в соответствии с Регламентом электронной площадки.</w:t>
      </w:r>
    </w:p>
    <w:p w:rsidR="00D940D8" w:rsidRPr="00487CD7" w:rsidRDefault="00D940D8" w:rsidP="003A3C72">
      <w:pPr>
        <w:spacing w:after="0" w:line="240" w:lineRule="auto"/>
        <w:ind w:firstLine="709"/>
        <w:jc w:val="center"/>
        <w:rPr>
          <w:rFonts w:ascii="Times New Roman" w:eastAsia="Times New Roman" w:hAnsi="Times New Roman" w:cs="Times New Roman"/>
          <w:b/>
        </w:rPr>
      </w:pPr>
      <w:r w:rsidRPr="00487CD7">
        <w:rPr>
          <w:rFonts w:ascii="Times New Roman" w:eastAsia="Times New Roman" w:hAnsi="Times New Roman" w:cs="Times New Roman"/>
          <w:b/>
        </w:rPr>
        <w:t>4. Требования к участникам аукциона</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4.1. Покупателями государственного и муниципального имущества могут быть любые физические и юридические лица, за исключением: </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lastRenderedPageBreak/>
        <w:t xml:space="preserve">государственных и муниципальных унитарных предприятий, государственных и муниципальных учреждений; </w:t>
      </w:r>
    </w:p>
    <w:p w:rsidR="00D940D8" w:rsidRPr="00487CD7" w:rsidRDefault="00D940D8" w:rsidP="00487CD7">
      <w:pPr>
        <w:autoSpaceDE w:val="0"/>
        <w:autoSpaceDN w:val="0"/>
        <w:adjustRightInd w:val="0"/>
        <w:spacing w:after="0" w:line="240" w:lineRule="auto"/>
        <w:ind w:firstLine="567"/>
        <w:jc w:val="both"/>
        <w:rPr>
          <w:rFonts w:ascii="Times New Roman" w:eastAsia="Calibri" w:hAnsi="Times New Roman" w:cs="Times New Roman"/>
        </w:rPr>
      </w:pPr>
      <w:r w:rsidRPr="00487CD7">
        <w:rPr>
          <w:rFonts w:ascii="Times New Roman" w:eastAsia="Times New Roman" w:hAnsi="Times New Roman" w:cs="Times New Roman"/>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w:t>
      </w:r>
      <w:r w:rsidRPr="00487CD7">
        <w:rPr>
          <w:rFonts w:ascii="Times New Roman" w:eastAsia="Calibri" w:hAnsi="Times New Roman" w:cs="Times New Roman"/>
        </w:rPr>
        <w:t xml:space="preserve">кроме случаев, предусмотренных </w:t>
      </w:r>
      <w:hyperlink r:id="rId15" w:history="1">
        <w:r w:rsidRPr="00487CD7">
          <w:rPr>
            <w:rFonts w:ascii="Times New Roman" w:eastAsia="Calibri" w:hAnsi="Times New Roman" w:cs="Times New Roman"/>
          </w:rPr>
          <w:t>ст. 25</w:t>
        </w:r>
      </w:hyperlink>
      <w:r w:rsidRPr="00487CD7">
        <w:rPr>
          <w:rFonts w:ascii="Times New Roman" w:eastAsia="Calibri" w:hAnsi="Times New Roman" w:cs="Times New Roman"/>
        </w:rPr>
        <w:t xml:space="preserve"> Федерального закона от 21.12.2001 № 178-ФЗ «О приватизации государственного и муниципального имущества»;</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6" w:history="1">
        <w:r w:rsidRPr="00487CD7">
          <w:rPr>
            <w:rFonts w:ascii="Times New Roman" w:eastAsia="Times New Roman" w:hAnsi="Times New Roman" w:cs="Times New Roman"/>
          </w:rPr>
          <w:t>перечень</w:t>
        </w:r>
      </w:hyperlink>
      <w:r w:rsidRPr="00487CD7">
        <w:rPr>
          <w:rFonts w:ascii="Times New Roman" w:eastAsia="Times New Roman" w:hAnsi="Times New Roman" w:cs="Times New Roman"/>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strike/>
        </w:rPr>
      </w:pPr>
    </w:p>
    <w:p w:rsidR="00D940D8" w:rsidRPr="00487CD7" w:rsidRDefault="00D940D8" w:rsidP="00487CD7">
      <w:pPr>
        <w:autoSpaceDE w:val="0"/>
        <w:autoSpaceDN w:val="0"/>
        <w:adjustRightInd w:val="0"/>
        <w:spacing w:after="0" w:line="240" w:lineRule="auto"/>
        <w:ind w:firstLine="709"/>
        <w:jc w:val="center"/>
        <w:rPr>
          <w:rFonts w:ascii="Times New Roman" w:eastAsia="Times New Roman" w:hAnsi="Times New Roman" w:cs="Times New Roman"/>
          <w:b/>
        </w:rPr>
      </w:pPr>
      <w:r w:rsidRPr="00487CD7">
        <w:rPr>
          <w:rFonts w:ascii="Times New Roman" w:eastAsia="Times New Roman" w:hAnsi="Times New Roman" w:cs="Times New Roman"/>
          <w:b/>
        </w:rPr>
        <w:t>5. Условия допуска к участию в аукционе</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bCs/>
        </w:rPr>
      </w:pPr>
      <w:r w:rsidRPr="00487CD7">
        <w:rPr>
          <w:rFonts w:ascii="Times New Roman" w:eastAsia="Times New Roman" w:hAnsi="Times New Roman" w:cs="Times New Roman"/>
        </w:rPr>
        <w:t>5.1. </w:t>
      </w:r>
      <w:r w:rsidRPr="00487CD7">
        <w:rPr>
          <w:rFonts w:ascii="Times New Roman" w:eastAsia="Times New Roman" w:hAnsi="Times New Roman" w:cs="Times New Roman"/>
          <w:bCs/>
        </w:rPr>
        <w:t>Претендент не допускается к участию в аукционе по следующим основаниям:</w:t>
      </w:r>
    </w:p>
    <w:p w:rsidR="00D940D8" w:rsidRPr="00487CD7" w:rsidRDefault="00D940D8" w:rsidP="00487CD7">
      <w:pPr>
        <w:shd w:val="clear" w:color="auto" w:fill="FFFFFF"/>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ab/>
        <w:t>- представленные документы не подтверждают право претендента быть покупателем в соответствии с законодательством Российской Федерации;</w:t>
      </w:r>
    </w:p>
    <w:p w:rsidR="00D940D8" w:rsidRPr="00487CD7" w:rsidRDefault="00D940D8" w:rsidP="00487CD7">
      <w:pPr>
        <w:shd w:val="clear" w:color="auto" w:fill="FFFFFF"/>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ab/>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D940D8" w:rsidRPr="00487CD7" w:rsidRDefault="00D940D8" w:rsidP="00487CD7">
      <w:pPr>
        <w:shd w:val="clear" w:color="auto" w:fill="FFFFFF"/>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ab/>
        <w:t>- заявка подана лицом, не уполномоченным претендентом на осуществление таких действий;</w:t>
      </w:r>
    </w:p>
    <w:p w:rsidR="00D940D8" w:rsidRPr="00487CD7" w:rsidRDefault="00D940D8" w:rsidP="00487CD7">
      <w:pPr>
        <w:shd w:val="clear" w:color="auto" w:fill="FFFFFF"/>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ab/>
        <w:t>- не подтверждено поступление в установленный срок задатка на счета, указанные в информационном сообщении.</w:t>
      </w:r>
    </w:p>
    <w:p w:rsidR="00D940D8" w:rsidRPr="00487CD7" w:rsidRDefault="00D940D8" w:rsidP="00487CD7">
      <w:pPr>
        <w:shd w:val="clear" w:color="auto" w:fill="FFFFFF"/>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ab/>
        <w:t>Перечень оснований отказа претенденту в участии в аукционе является исчерпывающим.</w:t>
      </w:r>
    </w:p>
    <w:p w:rsidR="00D940D8" w:rsidRPr="00487CD7" w:rsidRDefault="00D940D8" w:rsidP="00487CD7">
      <w:pPr>
        <w:shd w:val="clear" w:color="auto" w:fill="FFFFFF"/>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ab/>
        <w:t>5.2. В случае установления факта недостоверности сведений, содержащихся в документах, представленных заявителями или участниками аукциона в соответствии с пунктом 1.10 извещения о проведении аукциона и документации об аукционе, Аукционная комиссия обязана отстранить таких Претендентов или Участников аукциона от участия в аукционе на любом этапе их проведения. Протокол об отстранении Претендента или Участника аукциона от участия в аукционе подлежит размещению на официальных сайтах торгов и электронной торговой площадке, в срок не позднее рабочего дня, следующего за днем принятия такого решения. При этом в протоколе указываются установленные факты недостоверных сведений.</w:t>
      </w:r>
    </w:p>
    <w:p w:rsidR="00D940D8" w:rsidRPr="00487CD7" w:rsidRDefault="00D940D8" w:rsidP="00487CD7">
      <w:pPr>
        <w:spacing w:after="0" w:line="240" w:lineRule="auto"/>
        <w:ind w:firstLine="709"/>
        <w:jc w:val="center"/>
        <w:outlineLvl w:val="0"/>
        <w:rPr>
          <w:rFonts w:ascii="Times New Roman" w:eastAsia="Calibri" w:hAnsi="Times New Roman" w:cs="Times New Roman"/>
          <w:b/>
          <w:lang w:val="x-none"/>
        </w:rPr>
      </w:pPr>
    </w:p>
    <w:p w:rsidR="00D940D8" w:rsidRPr="00487CD7" w:rsidRDefault="00D940D8" w:rsidP="00487CD7">
      <w:pPr>
        <w:spacing w:after="0" w:line="240" w:lineRule="auto"/>
        <w:ind w:firstLine="709"/>
        <w:jc w:val="center"/>
        <w:outlineLvl w:val="0"/>
        <w:rPr>
          <w:rFonts w:ascii="Times New Roman" w:eastAsia="Calibri" w:hAnsi="Times New Roman" w:cs="Times New Roman"/>
          <w:b/>
          <w:lang w:val="x-none"/>
        </w:rPr>
      </w:pPr>
      <w:r w:rsidRPr="00487CD7">
        <w:rPr>
          <w:rFonts w:ascii="Times New Roman" w:eastAsia="Calibri" w:hAnsi="Times New Roman" w:cs="Times New Roman"/>
          <w:b/>
        </w:rPr>
        <w:t>6</w:t>
      </w:r>
      <w:r w:rsidRPr="00487CD7">
        <w:rPr>
          <w:rFonts w:ascii="Times New Roman" w:eastAsia="Calibri" w:hAnsi="Times New Roman" w:cs="Times New Roman"/>
          <w:b/>
          <w:lang w:val="x-none"/>
        </w:rPr>
        <w:t>. Порядок, форма подачи заявок и срок отзыва заявок на участие в аукционе</w:t>
      </w:r>
    </w:p>
    <w:p w:rsidR="00D940D8" w:rsidRPr="00487CD7" w:rsidRDefault="00D940D8" w:rsidP="00487CD7">
      <w:pPr>
        <w:spacing w:after="0" w:line="240" w:lineRule="auto"/>
        <w:ind w:firstLine="709"/>
        <w:jc w:val="both"/>
        <w:rPr>
          <w:rFonts w:ascii="Times New Roman" w:eastAsia="Times New Roman" w:hAnsi="Times New Roman" w:cs="Times New Roman"/>
          <w:bCs/>
        </w:rPr>
      </w:pPr>
      <w:r w:rsidRPr="00487CD7">
        <w:rPr>
          <w:rFonts w:ascii="Times New Roman" w:eastAsia="Times New Roman" w:hAnsi="Times New Roman" w:cs="Times New Roman"/>
        </w:rPr>
        <w:t xml:space="preserve">6.1. Документы </w:t>
      </w:r>
      <w:r w:rsidRPr="00487CD7">
        <w:rPr>
          <w:rFonts w:ascii="Times New Roman" w:eastAsia="Times New Roman" w:hAnsi="Times New Roman" w:cs="Times New Roman"/>
          <w:bCs/>
        </w:rPr>
        <w:t>подаются</w:t>
      </w:r>
      <w:r w:rsidRPr="00487CD7">
        <w:rPr>
          <w:rFonts w:ascii="Times New Roman" w:eastAsia="Times New Roman" w:hAnsi="Times New Roman" w:cs="Times New Roman"/>
        </w:rPr>
        <w:t xml:space="preserve"> на электронную площадку начиная с даты начала приема заявок до времени и даты окончания приема заявок, указанных в извещении о проведении аукциона.</w:t>
      </w:r>
      <w:r w:rsidRPr="00487CD7">
        <w:rPr>
          <w:rFonts w:ascii="Times New Roman" w:eastAsia="Times New Roman" w:hAnsi="Times New Roman" w:cs="Times New Roman"/>
          <w:bCs/>
        </w:rPr>
        <w:t xml:space="preserve"> Одно лицо имеет право подать только одну заявку на один лот. </w:t>
      </w:r>
    </w:p>
    <w:p w:rsidR="00D940D8" w:rsidRPr="00487CD7" w:rsidRDefault="00D940D8" w:rsidP="00487CD7">
      <w:pPr>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6.2. Заявки и иные документы,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D940D8" w:rsidRPr="00487CD7" w:rsidRDefault="00D940D8" w:rsidP="00487CD7">
      <w:pPr>
        <w:tabs>
          <w:tab w:val="left" w:pos="540"/>
        </w:tabs>
        <w:spacing w:after="0" w:line="240" w:lineRule="auto"/>
        <w:ind w:firstLine="709"/>
        <w:jc w:val="both"/>
        <w:outlineLvl w:val="0"/>
        <w:rPr>
          <w:rFonts w:ascii="Times New Roman" w:eastAsia="Calibri" w:hAnsi="Times New Roman" w:cs="Times New Roman"/>
          <w:lang w:val="x-none"/>
        </w:rPr>
      </w:pPr>
      <w:r w:rsidRPr="00487CD7">
        <w:rPr>
          <w:rFonts w:ascii="Times New Roman" w:eastAsia="Times New Roman" w:hAnsi="Times New Roman" w:cs="Times New Roman"/>
        </w:rPr>
        <w:t>6</w:t>
      </w:r>
      <w:r w:rsidRPr="00487CD7">
        <w:rPr>
          <w:rFonts w:ascii="Times New Roman" w:eastAsia="Times New Roman" w:hAnsi="Times New Roman" w:cs="Times New Roman"/>
          <w:lang w:val="x-none"/>
        </w:rPr>
        <w:t>.3. </w:t>
      </w:r>
      <w:r w:rsidRPr="00487CD7">
        <w:rPr>
          <w:rFonts w:ascii="Times New Roman" w:eastAsia="Calibri" w:hAnsi="Times New Roman" w:cs="Times New Roman"/>
          <w:lang w:val="x-none"/>
        </w:rPr>
        <w:t xml:space="preserve">При приеме заявок от заинтересованных лиц Оператор обеспечивает конфиденциальность данных, за исключением случая направления электронных документов Организатору торгов, регистрацию заявок и иных документов в журнале приема заявок. </w:t>
      </w:r>
    </w:p>
    <w:p w:rsidR="00D940D8" w:rsidRPr="00487CD7" w:rsidRDefault="00D940D8" w:rsidP="00487CD7">
      <w:pPr>
        <w:tabs>
          <w:tab w:val="left" w:pos="540"/>
        </w:tabs>
        <w:spacing w:after="0" w:line="240" w:lineRule="auto"/>
        <w:ind w:firstLine="709"/>
        <w:jc w:val="both"/>
        <w:outlineLvl w:val="0"/>
        <w:rPr>
          <w:rFonts w:ascii="Times New Roman" w:eastAsia="Calibri" w:hAnsi="Times New Roman" w:cs="Times New Roman"/>
          <w:lang w:val="x-none"/>
        </w:rPr>
      </w:pPr>
      <w:r w:rsidRPr="00487CD7">
        <w:rPr>
          <w:rFonts w:ascii="Times New Roman" w:eastAsia="Calibri" w:hAnsi="Times New Roman" w:cs="Times New Roman"/>
          <w:lang w:val="x-none"/>
        </w:rPr>
        <w:t>В течение одного часа со времени поступления заявки Оператор сообщает Претенденту о ее поступлении путем направления уведомления в личный кабинет.</w:t>
      </w:r>
    </w:p>
    <w:p w:rsidR="00D940D8" w:rsidRPr="00487CD7" w:rsidRDefault="00D940D8" w:rsidP="00487CD7">
      <w:pPr>
        <w:tabs>
          <w:tab w:val="left" w:pos="540"/>
        </w:tabs>
        <w:spacing w:after="0" w:line="240" w:lineRule="auto"/>
        <w:ind w:firstLine="709"/>
        <w:jc w:val="both"/>
        <w:outlineLvl w:val="0"/>
        <w:rPr>
          <w:rFonts w:ascii="Times New Roman" w:eastAsia="Calibri" w:hAnsi="Times New Roman" w:cs="Times New Roman"/>
          <w:lang w:val="x-none"/>
        </w:rPr>
      </w:pPr>
      <w:r w:rsidRPr="00487CD7">
        <w:rPr>
          <w:rFonts w:ascii="Times New Roman" w:eastAsia="Calibri" w:hAnsi="Times New Roman" w:cs="Times New Roman"/>
        </w:rPr>
        <w:t>6</w:t>
      </w:r>
      <w:r w:rsidRPr="00487CD7">
        <w:rPr>
          <w:rFonts w:ascii="Times New Roman" w:eastAsia="Calibri" w:hAnsi="Times New Roman" w:cs="Times New Roman"/>
          <w:lang w:val="x-none"/>
        </w:rPr>
        <w:t>.4. 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D940D8" w:rsidRPr="00487CD7" w:rsidRDefault="00D940D8" w:rsidP="00487CD7">
      <w:pPr>
        <w:tabs>
          <w:tab w:val="left" w:pos="540"/>
        </w:tabs>
        <w:spacing w:after="0" w:line="240" w:lineRule="auto"/>
        <w:ind w:firstLine="709"/>
        <w:jc w:val="both"/>
        <w:outlineLvl w:val="0"/>
        <w:rPr>
          <w:rFonts w:ascii="Times New Roman" w:eastAsia="Calibri" w:hAnsi="Times New Roman" w:cs="Times New Roman"/>
          <w:lang w:val="x-none"/>
        </w:rPr>
      </w:pPr>
      <w:r w:rsidRPr="00487CD7">
        <w:rPr>
          <w:rFonts w:ascii="Times New Roman" w:eastAsia="Calibri" w:hAnsi="Times New Roman" w:cs="Times New Roman"/>
          <w:lang w:val="x-none"/>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торгов, о чем Претенденту направляется соответствующее уведомление. Поступивший от Претендента задаток подлежит возврату в течение 5 календарных дней со дня поступления уведомления об отзыве заявки.</w:t>
      </w:r>
    </w:p>
    <w:p w:rsidR="00D940D8" w:rsidRPr="00487CD7" w:rsidRDefault="00D940D8" w:rsidP="00487CD7">
      <w:pPr>
        <w:tabs>
          <w:tab w:val="left" w:pos="540"/>
        </w:tabs>
        <w:spacing w:after="0" w:line="240" w:lineRule="auto"/>
        <w:ind w:firstLine="709"/>
        <w:jc w:val="both"/>
        <w:outlineLvl w:val="0"/>
        <w:rPr>
          <w:rFonts w:ascii="Times New Roman" w:eastAsia="Calibri" w:hAnsi="Times New Roman" w:cs="Times New Roman"/>
          <w:lang w:val="x-none"/>
        </w:rPr>
      </w:pPr>
      <w:r w:rsidRPr="00487CD7">
        <w:rPr>
          <w:rFonts w:ascii="Times New Roman" w:eastAsia="Calibri" w:hAnsi="Times New Roman" w:cs="Times New Roman"/>
        </w:rPr>
        <w:lastRenderedPageBreak/>
        <w:t>6</w:t>
      </w:r>
      <w:r w:rsidRPr="00487CD7">
        <w:rPr>
          <w:rFonts w:ascii="Times New Roman" w:eastAsia="Calibri" w:hAnsi="Times New Roman" w:cs="Times New Roman"/>
          <w:lang w:val="x-none"/>
        </w:rPr>
        <w:t>.5. Изменение заявки допускается только путем подачи Претендентом новой заявки в установленные в извещении о проведении аукциона сроки, при этом первоначальная заявка должна быть отозвана.</w:t>
      </w:r>
    </w:p>
    <w:p w:rsidR="00D940D8" w:rsidRPr="00487CD7" w:rsidRDefault="00D940D8" w:rsidP="00487CD7">
      <w:pPr>
        <w:autoSpaceDE w:val="0"/>
        <w:autoSpaceDN w:val="0"/>
        <w:adjustRightInd w:val="0"/>
        <w:spacing w:after="0" w:line="240" w:lineRule="auto"/>
        <w:ind w:firstLine="709"/>
        <w:jc w:val="center"/>
        <w:outlineLvl w:val="0"/>
        <w:rPr>
          <w:rFonts w:ascii="Times New Roman" w:eastAsia="Calibri" w:hAnsi="Times New Roman" w:cs="Times New Roman"/>
          <w:b/>
          <w:bCs/>
        </w:rPr>
      </w:pPr>
    </w:p>
    <w:p w:rsidR="00D940D8" w:rsidRPr="00487CD7" w:rsidRDefault="00D940D8" w:rsidP="00487CD7">
      <w:pPr>
        <w:autoSpaceDE w:val="0"/>
        <w:autoSpaceDN w:val="0"/>
        <w:adjustRightInd w:val="0"/>
        <w:spacing w:after="0" w:line="240" w:lineRule="auto"/>
        <w:ind w:firstLine="709"/>
        <w:jc w:val="center"/>
        <w:outlineLvl w:val="0"/>
        <w:rPr>
          <w:rFonts w:ascii="Times New Roman" w:eastAsia="Calibri" w:hAnsi="Times New Roman" w:cs="Times New Roman"/>
          <w:b/>
          <w:bCs/>
        </w:rPr>
      </w:pPr>
      <w:r w:rsidRPr="00487CD7">
        <w:rPr>
          <w:rFonts w:ascii="Times New Roman" w:eastAsia="Calibri" w:hAnsi="Times New Roman" w:cs="Times New Roman"/>
          <w:b/>
          <w:bCs/>
        </w:rPr>
        <w:t>7. Рассмотрение заявок</w:t>
      </w:r>
    </w:p>
    <w:p w:rsidR="00D940D8" w:rsidRPr="00487CD7" w:rsidRDefault="00D940D8" w:rsidP="00487CD7">
      <w:pPr>
        <w:autoSpaceDE w:val="0"/>
        <w:autoSpaceDN w:val="0"/>
        <w:adjustRightInd w:val="0"/>
        <w:spacing w:after="0" w:line="240" w:lineRule="auto"/>
        <w:ind w:firstLine="709"/>
        <w:jc w:val="both"/>
        <w:outlineLvl w:val="0"/>
        <w:rPr>
          <w:rFonts w:ascii="Times New Roman" w:eastAsia="Calibri" w:hAnsi="Times New Roman" w:cs="Times New Roman"/>
          <w:bCs/>
        </w:rPr>
      </w:pPr>
      <w:r w:rsidRPr="00487CD7">
        <w:rPr>
          <w:rFonts w:ascii="Times New Roman" w:eastAsia="Calibri" w:hAnsi="Times New Roman" w:cs="Times New Roman"/>
          <w:bCs/>
        </w:rPr>
        <w:t>7.1. </w:t>
      </w:r>
      <w:r w:rsidRPr="00487CD7">
        <w:rPr>
          <w:rFonts w:ascii="Times New Roman" w:eastAsia="Calibri" w:hAnsi="Times New Roman" w:cs="Times New Roman"/>
          <w:bCs/>
          <w:shd w:val="clear" w:color="auto" w:fill="FFFFFF"/>
        </w:rPr>
        <w:t>Для участия в продаже имущества на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проведении аукциона.</w:t>
      </w:r>
    </w:p>
    <w:p w:rsidR="00D940D8" w:rsidRPr="00487CD7" w:rsidRDefault="00D940D8" w:rsidP="00487CD7">
      <w:pPr>
        <w:autoSpaceDE w:val="0"/>
        <w:autoSpaceDN w:val="0"/>
        <w:adjustRightInd w:val="0"/>
        <w:spacing w:after="0" w:line="240" w:lineRule="auto"/>
        <w:ind w:firstLine="709"/>
        <w:jc w:val="both"/>
        <w:outlineLvl w:val="0"/>
        <w:rPr>
          <w:rFonts w:ascii="Times New Roman" w:eastAsia="Calibri" w:hAnsi="Times New Roman" w:cs="Times New Roman"/>
          <w:bCs/>
          <w:shd w:val="clear" w:color="auto" w:fill="FFFFFF"/>
        </w:rPr>
      </w:pPr>
      <w:r w:rsidRPr="00487CD7">
        <w:rPr>
          <w:rFonts w:ascii="Times New Roman" w:eastAsia="Calibri" w:hAnsi="Times New Roman" w:cs="Times New Roman"/>
          <w:bCs/>
        </w:rPr>
        <w:t>7.2. </w:t>
      </w:r>
      <w:r w:rsidRPr="00487CD7">
        <w:rPr>
          <w:rFonts w:ascii="Times New Roman" w:eastAsia="Calibri" w:hAnsi="Times New Roman" w:cs="Times New Roman"/>
          <w:bCs/>
          <w:shd w:val="clear" w:color="auto" w:fill="FFFFFF"/>
        </w:rPr>
        <w:t>В день определения участников, указанный в информационном сообщении о проведении аукциона,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rsidR="00D940D8" w:rsidRPr="00487CD7" w:rsidRDefault="00D940D8" w:rsidP="00487CD7">
      <w:pPr>
        <w:autoSpaceDE w:val="0"/>
        <w:autoSpaceDN w:val="0"/>
        <w:adjustRightInd w:val="0"/>
        <w:spacing w:after="0" w:line="240" w:lineRule="auto"/>
        <w:ind w:firstLine="709"/>
        <w:jc w:val="both"/>
        <w:outlineLvl w:val="0"/>
        <w:rPr>
          <w:rFonts w:ascii="Times New Roman" w:eastAsia="Calibri" w:hAnsi="Times New Roman" w:cs="Times New Roman"/>
          <w:bCs/>
          <w:shd w:val="clear" w:color="auto" w:fill="FFFFFF"/>
        </w:rPr>
      </w:pPr>
      <w:r w:rsidRPr="00487CD7">
        <w:rPr>
          <w:rFonts w:ascii="Times New Roman" w:eastAsia="Calibri" w:hAnsi="Times New Roman" w:cs="Times New Roman"/>
          <w:bCs/>
        </w:rPr>
        <w:t>7.3. </w:t>
      </w:r>
      <w:r w:rsidRPr="00487CD7">
        <w:rPr>
          <w:rFonts w:ascii="Times New Roman" w:eastAsia="Calibri" w:hAnsi="Times New Roman" w:cs="Times New Roman"/>
          <w:bCs/>
          <w:shd w:val="clear" w:color="auto" w:fill="FFFFFF"/>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D940D8" w:rsidRPr="00487CD7" w:rsidRDefault="00D940D8" w:rsidP="00487CD7">
      <w:pPr>
        <w:autoSpaceDE w:val="0"/>
        <w:autoSpaceDN w:val="0"/>
        <w:adjustRightInd w:val="0"/>
        <w:spacing w:after="0" w:line="240" w:lineRule="auto"/>
        <w:ind w:firstLine="709"/>
        <w:contextualSpacing/>
        <w:jc w:val="both"/>
        <w:rPr>
          <w:rFonts w:ascii="Times New Roman" w:hAnsi="Times New Roman" w:cs="Times New Roman"/>
          <w:bCs/>
          <w:lang w:val="x-none" w:eastAsia="x-none"/>
        </w:rPr>
      </w:pPr>
      <w:r w:rsidRPr="00487CD7">
        <w:rPr>
          <w:rFonts w:ascii="Times New Roman" w:hAnsi="Times New Roman" w:cs="Times New Roman"/>
          <w:lang w:eastAsia="x-none"/>
        </w:rPr>
        <w:t>7</w:t>
      </w:r>
      <w:r w:rsidRPr="00487CD7">
        <w:rPr>
          <w:rFonts w:ascii="Times New Roman" w:hAnsi="Times New Roman" w:cs="Times New Roman"/>
          <w:lang w:val="x-none" w:eastAsia="x-none"/>
        </w:rPr>
        <w:t>.4. </w:t>
      </w:r>
      <w:r w:rsidRPr="00487CD7">
        <w:rPr>
          <w:rFonts w:ascii="Times New Roman" w:hAnsi="Times New Roman" w:cs="Times New Roman"/>
          <w:bCs/>
          <w:lang w:val="x-none" w:eastAsia="x-none"/>
        </w:rPr>
        <w:t>Претендент приобретает статус Участника аукциона с момента подписания протокола о признании Претендентов Участниками аукциона.</w:t>
      </w:r>
    </w:p>
    <w:p w:rsidR="00D940D8" w:rsidRPr="00487CD7" w:rsidRDefault="00D940D8" w:rsidP="00487CD7">
      <w:pPr>
        <w:spacing w:after="0" w:line="240" w:lineRule="auto"/>
        <w:ind w:firstLine="709"/>
        <w:jc w:val="both"/>
        <w:outlineLvl w:val="0"/>
        <w:rPr>
          <w:rFonts w:ascii="Times New Roman" w:eastAsia="Calibri" w:hAnsi="Times New Roman" w:cs="Times New Roman"/>
          <w:lang w:val="x-none"/>
        </w:rPr>
      </w:pPr>
      <w:r w:rsidRPr="00487CD7">
        <w:rPr>
          <w:rFonts w:ascii="Times New Roman" w:eastAsia="Calibri" w:hAnsi="Times New Roman" w:cs="Times New Roman"/>
        </w:rPr>
        <w:t>7</w:t>
      </w:r>
      <w:r w:rsidRPr="00487CD7">
        <w:rPr>
          <w:rFonts w:ascii="Times New Roman" w:eastAsia="Calibri" w:hAnsi="Times New Roman" w:cs="Times New Roman"/>
          <w:lang w:val="x-none"/>
        </w:rPr>
        <w:t xml:space="preserve">.5. 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направляются уведомления о признании их Участниками аукциона или об отказе в признании участниками аукциона с указанием оснований отказа. </w:t>
      </w:r>
    </w:p>
    <w:p w:rsidR="00D940D8" w:rsidRPr="00487CD7" w:rsidRDefault="00D940D8" w:rsidP="00487CD7">
      <w:pPr>
        <w:widowControl w:val="0"/>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
    <w:p w:rsidR="00D940D8" w:rsidRPr="00487CD7" w:rsidRDefault="00D940D8" w:rsidP="00487CD7">
      <w:pPr>
        <w:spacing w:after="0" w:line="240" w:lineRule="auto"/>
        <w:ind w:firstLine="709"/>
        <w:jc w:val="both"/>
        <w:outlineLvl w:val="0"/>
        <w:rPr>
          <w:rFonts w:ascii="Times New Roman" w:eastAsia="Calibri" w:hAnsi="Times New Roman" w:cs="Times New Roman"/>
          <w:lang w:val="x-none"/>
        </w:rPr>
      </w:pPr>
      <w:r w:rsidRPr="00487CD7">
        <w:rPr>
          <w:rFonts w:ascii="Times New Roman" w:eastAsia="Calibri" w:hAnsi="Times New Roman" w:cs="Times New Roman"/>
          <w:lang w:val="x-none"/>
        </w:rPr>
        <w:t>Протокол о признании Претендентов Участниками аукциона также размещается на официальных сайтах торгов.</w:t>
      </w:r>
    </w:p>
    <w:p w:rsidR="00D940D8" w:rsidRPr="00487CD7" w:rsidRDefault="00D940D8" w:rsidP="00487CD7">
      <w:pPr>
        <w:autoSpaceDE w:val="0"/>
        <w:autoSpaceDN w:val="0"/>
        <w:adjustRightInd w:val="0"/>
        <w:spacing w:after="0" w:line="240" w:lineRule="auto"/>
        <w:ind w:firstLine="709"/>
        <w:contextualSpacing/>
        <w:jc w:val="center"/>
        <w:rPr>
          <w:rFonts w:ascii="Times New Roman" w:hAnsi="Times New Roman" w:cs="Times New Roman"/>
          <w:b/>
          <w:lang w:eastAsia="x-none"/>
        </w:rPr>
      </w:pPr>
    </w:p>
    <w:p w:rsidR="00D940D8" w:rsidRPr="00487CD7" w:rsidRDefault="00D940D8" w:rsidP="00487CD7">
      <w:pPr>
        <w:autoSpaceDE w:val="0"/>
        <w:autoSpaceDN w:val="0"/>
        <w:adjustRightInd w:val="0"/>
        <w:spacing w:after="0" w:line="240" w:lineRule="auto"/>
        <w:ind w:firstLine="709"/>
        <w:contextualSpacing/>
        <w:jc w:val="center"/>
        <w:rPr>
          <w:rFonts w:ascii="Times New Roman" w:hAnsi="Times New Roman" w:cs="Times New Roman"/>
          <w:b/>
          <w:lang w:val="x-none" w:eastAsia="x-none"/>
        </w:rPr>
      </w:pPr>
      <w:r w:rsidRPr="00487CD7">
        <w:rPr>
          <w:rFonts w:ascii="Times New Roman" w:hAnsi="Times New Roman" w:cs="Times New Roman"/>
          <w:b/>
          <w:lang w:val="x-none" w:eastAsia="x-none"/>
        </w:rPr>
        <w:t>8. Порядок проведения аукциона</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Times New Roman" w:hAnsi="Times New Roman" w:cs="Times New Roman"/>
        </w:rPr>
        <w:t xml:space="preserve">8.1. Электронный аукцион проводится в соответствии с </w:t>
      </w:r>
      <w:r w:rsidRPr="00487CD7">
        <w:rPr>
          <w:rFonts w:ascii="Times New Roman" w:eastAsia="Calibri" w:hAnsi="Times New Roman" w:cs="Times New Roman"/>
        </w:rPr>
        <w:t>Регламентом электронной площадки</w:t>
      </w:r>
      <w:r w:rsidRPr="00487CD7">
        <w:rPr>
          <w:rFonts w:ascii="Times New Roman" w:eastAsia="Times New Roman" w:hAnsi="Times New Roman" w:cs="Times New Roman"/>
        </w:rPr>
        <w:t xml:space="preserve"> в указанный в извещении о проведении аукциона день и час </w:t>
      </w:r>
      <w:r w:rsidRPr="00487CD7">
        <w:rPr>
          <w:rFonts w:ascii="Times New Roman" w:eastAsia="Calibri" w:hAnsi="Times New Roman" w:cs="Times New Roman"/>
        </w:rPr>
        <w:t>путем последовательного повышения участниками начальной цены продажи на величину, равную либо кратную величине «шага аукциона».</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«Шаг аукциона» устанавливается Продавцом в фиксированной сумме и не изменяется в течение всего аукциона.</w:t>
      </w:r>
    </w:p>
    <w:p w:rsidR="00D940D8" w:rsidRPr="00487CD7" w:rsidRDefault="00D940D8" w:rsidP="00487CD7">
      <w:pPr>
        <w:autoSpaceDE w:val="0"/>
        <w:autoSpaceDN w:val="0"/>
        <w:adjustRightInd w:val="0"/>
        <w:spacing w:after="0" w:line="240" w:lineRule="auto"/>
        <w:ind w:firstLine="709"/>
        <w:contextualSpacing/>
        <w:jc w:val="both"/>
        <w:rPr>
          <w:rFonts w:ascii="Times New Roman" w:eastAsia="Calibri" w:hAnsi="Times New Roman" w:cs="Times New Roman"/>
          <w:lang w:val="x-none" w:eastAsia="x-none"/>
        </w:rPr>
      </w:pPr>
      <w:r w:rsidRPr="00487CD7">
        <w:rPr>
          <w:rFonts w:ascii="Times New Roman" w:hAnsi="Times New Roman" w:cs="Times New Roman"/>
          <w:lang w:val="x-none" w:eastAsia="x-none"/>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8.2. Со времени начала проведения процедуры аукциона Оператором размещается:</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xml:space="preserve">- в открытой части электронной площадки - информация о начале проведения процедуры аукциона с указанием наименования </w:t>
      </w:r>
      <w:r w:rsidRPr="00487CD7">
        <w:rPr>
          <w:rFonts w:ascii="Times New Roman" w:eastAsia="Times New Roman" w:hAnsi="Times New Roman" w:cs="Times New Roman"/>
        </w:rPr>
        <w:t>имущества</w:t>
      </w:r>
      <w:r w:rsidRPr="00487CD7">
        <w:rPr>
          <w:rFonts w:ascii="Times New Roman" w:eastAsia="Calibri" w:hAnsi="Times New Roman" w:cs="Times New Roman"/>
        </w:rPr>
        <w:t>, начальной цены и текущего «шага аукциона»;</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xml:space="preserve">- в закрытой части электронной площадки - помимо информации, указанной в открытой части электронной площадки, также предложения о цене </w:t>
      </w:r>
      <w:r w:rsidRPr="00487CD7">
        <w:rPr>
          <w:rFonts w:ascii="Times New Roman" w:eastAsia="Times New Roman" w:hAnsi="Times New Roman" w:cs="Times New Roman"/>
        </w:rPr>
        <w:t>имущества</w:t>
      </w:r>
      <w:r w:rsidRPr="00487CD7">
        <w:rPr>
          <w:rFonts w:ascii="Times New Roman" w:eastAsia="Calibri" w:hAnsi="Times New Roman" w:cs="Times New Roman"/>
        </w:rPr>
        <w:t xml:space="preserve"> и время их поступления, величина повышения начальной цены («шаг аукциона»), время, оставшееся до окончания приема предложений о цене </w:t>
      </w:r>
      <w:r w:rsidRPr="00487CD7">
        <w:rPr>
          <w:rFonts w:ascii="Times New Roman" w:eastAsia="Times New Roman" w:hAnsi="Times New Roman" w:cs="Times New Roman"/>
        </w:rPr>
        <w:t>имущества</w:t>
      </w:r>
      <w:r w:rsidRPr="00487CD7">
        <w:rPr>
          <w:rFonts w:ascii="Times New Roman" w:eastAsia="Calibri" w:hAnsi="Times New Roman" w:cs="Times New Roman"/>
        </w:rPr>
        <w:t>.</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xml:space="preserve">8.3. В течение одного часа со времени начала проведения процедуры аукциона участникам предлагается заявить о приобретении </w:t>
      </w:r>
      <w:r w:rsidRPr="00487CD7">
        <w:rPr>
          <w:rFonts w:ascii="Times New Roman" w:eastAsia="Times New Roman" w:hAnsi="Times New Roman" w:cs="Times New Roman"/>
        </w:rPr>
        <w:t>имущества</w:t>
      </w:r>
      <w:r w:rsidRPr="00487CD7">
        <w:rPr>
          <w:rFonts w:ascii="Times New Roman" w:eastAsia="Calibri" w:hAnsi="Times New Roman" w:cs="Times New Roman"/>
        </w:rPr>
        <w:t xml:space="preserve"> по начальной цене. В случае если в течение указанного времени:</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w:t>
      </w:r>
      <w:r w:rsidRPr="00487CD7">
        <w:rPr>
          <w:rFonts w:ascii="Times New Roman" w:eastAsia="Calibri" w:hAnsi="Times New Roman" w:cs="Times New Roman"/>
        </w:rPr>
        <w:lastRenderedPageBreak/>
        <w:t>поступило, аукцион с помощью программно-аппаратных средств электронной площадки завершается;</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xml:space="preserve">- не поступило ни одного предложения о начальной цене </w:t>
      </w:r>
      <w:r w:rsidRPr="00487CD7">
        <w:rPr>
          <w:rFonts w:ascii="Times New Roman" w:eastAsia="Times New Roman" w:hAnsi="Times New Roman" w:cs="Times New Roman"/>
        </w:rPr>
        <w:t>имущества</w:t>
      </w:r>
      <w:r w:rsidRPr="00487CD7">
        <w:rPr>
          <w:rFonts w:ascii="Times New Roman" w:eastAsia="Calibri" w:hAnsi="Times New Roman" w:cs="Times New Roman"/>
        </w:rPr>
        <w:t xml:space="preserve">,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w:t>
      </w:r>
      <w:r w:rsidRPr="00487CD7">
        <w:rPr>
          <w:rFonts w:ascii="Times New Roman" w:eastAsia="Times New Roman" w:hAnsi="Times New Roman" w:cs="Times New Roman"/>
        </w:rPr>
        <w:t>имущества</w:t>
      </w:r>
      <w:r w:rsidRPr="00487CD7">
        <w:rPr>
          <w:rFonts w:ascii="Times New Roman" w:eastAsia="Calibri" w:hAnsi="Times New Roman" w:cs="Times New Roman"/>
        </w:rPr>
        <w:t xml:space="preserve"> является время завершения аукциона.</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8.4. Во время проведения процедуры аукциона программными средствами электронной площадки обеспечивается:</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xml:space="preserve">- исключение возможности подачи участником предложения о цене </w:t>
      </w:r>
      <w:r w:rsidRPr="00487CD7">
        <w:rPr>
          <w:rFonts w:ascii="Times New Roman" w:eastAsia="Times New Roman" w:hAnsi="Times New Roman" w:cs="Times New Roman"/>
        </w:rPr>
        <w:t>имущества</w:t>
      </w:r>
      <w:r w:rsidRPr="00487CD7">
        <w:rPr>
          <w:rFonts w:ascii="Times New Roman" w:eastAsia="Calibri" w:hAnsi="Times New Roman" w:cs="Times New Roman"/>
        </w:rPr>
        <w:t>, не соответствующего увеличению текущей цены на величину «шага аукциона»;</w:t>
      </w:r>
    </w:p>
    <w:p w:rsidR="00D940D8" w:rsidRPr="00487CD7" w:rsidRDefault="00D940D8" w:rsidP="00487CD7">
      <w:pPr>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xml:space="preserve">- уведомление участника в случае, если предложение этого Участника о цене </w:t>
      </w:r>
      <w:r w:rsidRPr="00487CD7">
        <w:rPr>
          <w:rFonts w:ascii="Times New Roman" w:eastAsia="Times New Roman" w:hAnsi="Times New Roman" w:cs="Times New Roman"/>
        </w:rPr>
        <w:t>имущества</w:t>
      </w:r>
      <w:r w:rsidRPr="00487CD7">
        <w:rPr>
          <w:rFonts w:ascii="Times New Roman" w:eastAsia="Calibri" w:hAnsi="Times New Roman" w:cs="Times New Roman"/>
        </w:rPr>
        <w:t xml:space="preserve"> не может быть принято в связи с подачей аналогичного предложения ранее другим участником.</w:t>
      </w:r>
    </w:p>
    <w:p w:rsidR="00D940D8" w:rsidRPr="00487CD7" w:rsidRDefault="00D940D8" w:rsidP="00487CD7">
      <w:pPr>
        <w:spacing w:after="0" w:line="240" w:lineRule="auto"/>
        <w:ind w:firstLine="709"/>
        <w:jc w:val="both"/>
        <w:rPr>
          <w:rFonts w:ascii="Times New Roman" w:eastAsia="Times New Roman" w:hAnsi="Times New Roman" w:cs="Times New Roman"/>
        </w:rPr>
      </w:pPr>
      <w:r w:rsidRPr="00487CD7">
        <w:rPr>
          <w:rFonts w:ascii="Times New Roman" w:eastAsia="Calibri" w:hAnsi="Times New Roman" w:cs="Times New Roman"/>
        </w:rPr>
        <w:t>8.5. </w:t>
      </w:r>
      <w:r w:rsidRPr="00487CD7">
        <w:rPr>
          <w:rFonts w:ascii="Times New Roman" w:eastAsia="Times New Roman" w:hAnsi="Times New Roman" w:cs="Times New Roman"/>
        </w:rPr>
        <w:t>Победителем аукциона признается участник, предложивший наибольшую цену имущества.</w:t>
      </w:r>
    </w:p>
    <w:p w:rsidR="00D940D8" w:rsidRPr="00487CD7" w:rsidRDefault="00D940D8" w:rsidP="00487CD7">
      <w:pPr>
        <w:widowControl w:val="0"/>
        <w:autoSpaceDE w:val="0"/>
        <w:autoSpaceDN w:val="0"/>
        <w:adjustRightInd w:val="0"/>
        <w:spacing w:after="0" w:line="240" w:lineRule="auto"/>
        <w:ind w:firstLine="709"/>
        <w:jc w:val="both"/>
        <w:rPr>
          <w:rFonts w:ascii="Times New Roman" w:eastAsia="Calibri" w:hAnsi="Times New Roman" w:cs="Times New Roman"/>
          <w:shd w:val="clear" w:color="auto" w:fill="FFFFFF"/>
        </w:rPr>
      </w:pPr>
      <w:r w:rsidRPr="00487CD7">
        <w:rPr>
          <w:rFonts w:ascii="Times New Roman" w:eastAsia="Calibri" w:hAnsi="Times New Roman" w:cs="Times New Roman"/>
        </w:rPr>
        <w:t>8.6. Ход проведения процедуры аукциона фиксируется Оператором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r w:rsidRPr="00487CD7">
        <w:rPr>
          <w:rFonts w:ascii="Times New Roman" w:eastAsia="Calibri" w:hAnsi="Times New Roman" w:cs="Times New Roman"/>
          <w:shd w:val="clear" w:color="auto" w:fill="FFFFFF"/>
        </w:rPr>
        <w:t xml:space="preserve"> 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rsidR="00D940D8" w:rsidRPr="00487CD7" w:rsidRDefault="00D940D8" w:rsidP="00487CD7">
      <w:pPr>
        <w:autoSpaceDE w:val="0"/>
        <w:autoSpaceDN w:val="0"/>
        <w:adjustRightInd w:val="0"/>
        <w:spacing w:after="0" w:line="240" w:lineRule="auto"/>
        <w:ind w:firstLine="709"/>
        <w:jc w:val="both"/>
        <w:outlineLvl w:val="1"/>
        <w:rPr>
          <w:rFonts w:ascii="Times New Roman" w:eastAsia="Times New Roman" w:hAnsi="Times New Roman" w:cs="Times New Roman"/>
        </w:rPr>
      </w:pPr>
      <w:r w:rsidRPr="00487CD7">
        <w:rPr>
          <w:rFonts w:ascii="Times New Roman" w:eastAsia="Times New Roman" w:hAnsi="Times New Roman" w:cs="Times New Roman"/>
        </w:rPr>
        <w:t>8.7. Процедура аукциона считается завершенной с момента подписания Продавцом протокола об итогах аукциона.</w:t>
      </w:r>
    </w:p>
    <w:p w:rsidR="00D940D8" w:rsidRPr="00487CD7" w:rsidRDefault="00D940D8" w:rsidP="00487CD7">
      <w:pPr>
        <w:spacing w:after="0" w:line="240" w:lineRule="auto"/>
        <w:ind w:firstLine="709"/>
        <w:rPr>
          <w:rFonts w:ascii="Times New Roman" w:eastAsia="Calibri" w:hAnsi="Times New Roman" w:cs="Times New Roman"/>
        </w:rPr>
      </w:pPr>
      <w:r w:rsidRPr="00487CD7">
        <w:rPr>
          <w:rFonts w:ascii="Times New Roman" w:eastAsia="Times New Roman" w:hAnsi="Times New Roman" w:cs="Times New Roman"/>
        </w:rPr>
        <w:t>8.8.</w:t>
      </w:r>
      <w:r w:rsidRPr="00487CD7">
        <w:rPr>
          <w:rFonts w:ascii="Times New Roman" w:eastAsia="Calibri" w:hAnsi="Times New Roman" w:cs="Times New Roman"/>
        </w:rPr>
        <w:t> Аукцион признается несостоявшимся в следующих случаях:</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не было подано ни одной заявки на участие либо подано менее двух заявок либо ни один из Претендентов не признан участником;</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принято решение о признании только одного Претендента участником;</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ни один из участников не сделал предложение о начальной цене имущества.</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8.9. Решение о признании аукциона несостоявшимся оформляется протоколом.</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8.10.В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наименование Имущества и иные позволяющие его индивидуализировать сведения;</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цена сделки;</w:t>
      </w:r>
    </w:p>
    <w:p w:rsidR="00D940D8" w:rsidRPr="00487CD7" w:rsidRDefault="00D940D8" w:rsidP="00487CD7">
      <w:pPr>
        <w:autoSpaceDE w:val="0"/>
        <w:autoSpaceDN w:val="0"/>
        <w:adjustRightInd w:val="0"/>
        <w:spacing w:after="0" w:line="240" w:lineRule="auto"/>
        <w:ind w:firstLine="709"/>
        <w:jc w:val="both"/>
        <w:rPr>
          <w:rFonts w:ascii="Times New Roman" w:eastAsia="Calibri" w:hAnsi="Times New Roman" w:cs="Times New Roman"/>
        </w:rPr>
      </w:pPr>
      <w:r w:rsidRPr="00487CD7">
        <w:rPr>
          <w:rFonts w:ascii="Times New Roman" w:eastAsia="Calibri" w:hAnsi="Times New Roman" w:cs="Times New Roman"/>
        </w:rPr>
        <w:t>- фамилия, имя, отчество физического лица или наименование юридического лица – победителя.</w:t>
      </w:r>
    </w:p>
    <w:p w:rsidR="00D940D8" w:rsidRPr="00487CD7" w:rsidRDefault="00D940D8" w:rsidP="00487CD7">
      <w:pPr>
        <w:spacing w:after="0" w:line="240" w:lineRule="auto"/>
        <w:ind w:firstLine="709"/>
        <w:jc w:val="both"/>
        <w:outlineLvl w:val="0"/>
        <w:rPr>
          <w:rFonts w:ascii="Times New Roman" w:eastAsia="Calibri" w:hAnsi="Times New Roman" w:cs="Times New Roman"/>
          <w:lang w:val="x-none"/>
        </w:rPr>
      </w:pPr>
      <w:r w:rsidRPr="00487CD7">
        <w:rPr>
          <w:rFonts w:ascii="Times New Roman" w:eastAsia="Calibri" w:hAnsi="Times New Roman" w:cs="Times New Roman"/>
        </w:rPr>
        <w:t>8</w:t>
      </w:r>
      <w:r w:rsidRPr="00487CD7">
        <w:rPr>
          <w:rFonts w:ascii="Times New Roman" w:eastAsia="Calibri" w:hAnsi="Times New Roman" w:cs="Times New Roman"/>
          <w:lang w:val="x-none"/>
        </w:rPr>
        <w:t>.11.Протокол об итогах аукциона также размещается на официальных сайтах торгов и на электронной площадке.</w:t>
      </w:r>
    </w:p>
    <w:p w:rsidR="00D940D8" w:rsidRDefault="00D940D8" w:rsidP="00487CD7">
      <w:pPr>
        <w:spacing w:after="0" w:line="240" w:lineRule="auto"/>
        <w:rPr>
          <w:rFonts w:ascii="Times New Roman" w:eastAsia="Times New Roman" w:hAnsi="Times New Roman" w:cs="Times New Roman"/>
        </w:rPr>
      </w:pPr>
    </w:p>
    <w:p w:rsidR="00D940D8" w:rsidRPr="00487CD7" w:rsidRDefault="00D940D8" w:rsidP="00487CD7">
      <w:pPr>
        <w:spacing w:after="0" w:line="240" w:lineRule="auto"/>
        <w:ind w:left="540"/>
        <w:jc w:val="right"/>
        <w:rPr>
          <w:rFonts w:ascii="Times New Roman" w:eastAsia="Times New Roman" w:hAnsi="Times New Roman" w:cs="Times New Roman"/>
          <w:b/>
        </w:rPr>
      </w:pPr>
      <w:r w:rsidRPr="00487CD7">
        <w:rPr>
          <w:rFonts w:ascii="Times New Roman" w:eastAsia="Times New Roman" w:hAnsi="Times New Roman" w:cs="Times New Roman"/>
          <w:b/>
        </w:rPr>
        <w:t xml:space="preserve">Приложение №1 </w:t>
      </w:r>
    </w:p>
    <w:p w:rsidR="00D940D8" w:rsidRPr="00487CD7" w:rsidRDefault="00D940D8" w:rsidP="00487CD7">
      <w:pPr>
        <w:spacing w:after="0" w:line="240" w:lineRule="auto"/>
        <w:ind w:left="540"/>
        <w:jc w:val="right"/>
        <w:rPr>
          <w:rFonts w:ascii="Times New Roman" w:eastAsia="Times New Roman" w:hAnsi="Times New Roman" w:cs="Times New Roman"/>
          <w:b/>
        </w:rPr>
      </w:pPr>
      <w:r w:rsidRPr="00487CD7">
        <w:rPr>
          <w:rFonts w:ascii="Times New Roman" w:eastAsia="Times New Roman" w:hAnsi="Times New Roman" w:cs="Times New Roman"/>
          <w:b/>
        </w:rPr>
        <w:t xml:space="preserve">к информационному сообщению </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b/>
        </w:rPr>
      </w:pPr>
      <w:r w:rsidRPr="00487CD7">
        <w:rPr>
          <w:rFonts w:ascii="Times New Roman" w:eastAsia="Times New Roman" w:hAnsi="Times New Roman" w:cs="Times New Roman"/>
          <w:b/>
        </w:rPr>
        <w:t>о проведении аукциона в электронной форме</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b/>
        </w:rPr>
      </w:pPr>
      <w:r w:rsidRPr="00487CD7">
        <w:rPr>
          <w:rFonts w:ascii="Times New Roman" w:eastAsia="Times New Roman" w:hAnsi="Times New Roman" w:cs="Times New Roman"/>
          <w:b/>
        </w:rPr>
        <w:t>с открытой формой подачи предложения о цене</w:t>
      </w:r>
    </w:p>
    <w:p w:rsidR="00D940D8" w:rsidRPr="00487CD7" w:rsidRDefault="00D940D8" w:rsidP="00487CD7">
      <w:pPr>
        <w:autoSpaceDE w:val="0"/>
        <w:autoSpaceDN w:val="0"/>
        <w:adjustRightInd w:val="0"/>
        <w:spacing w:after="0" w:line="240" w:lineRule="auto"/>
        <w:ind w:left="5529"/>
        <w:jc w:val="center"/>
        <w:rPr>
          <w:rFonts w:ascii="Times New Roman" w:eastAsia="Times New Roman" w:hAnsi="Times New Roman" w:cs="Times New Roman"/>
        </w:rPr>
      </w:pP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t xml:space="preserve">     </w:t>
      </w:r>
    </w:p>
    <w:p w:rsidR="00D940D8" w:rsidRPr="00487CD7" w:rsidRDefault="00D940D8" w:rsidP="00487CD7">
      <w:pPr>
        <w:keepNext/>
        <w:spacing w:after="0" w:line="240" w:lineRule="auto"/>
        <w:jc w:val="center"/>
        <w:outlineLvl w:val="1"/>
        <w:rPr>
          <w:rFonts w:ascii="Times New Roman" w:eastAsia="Times New Roman" w:hAnsi="Times New Roman" w:cs="Times New Roman"/>
          <w:b/>
          <w:bCs/>
          <w:i/>
          <w:iCs/>
        </w:rPr>
      </w:pPr>
      <w:r w:rsidRPr="00487CD7">
        <w:rPr>
          <w:rFonts w:ascii="Times New Roman" w:eastAsia="Times New Roman" w:hAnsi="Times New Roman" w:cs="Times New Roman"/>
          <w:b/>
          <w:bCs/>
          <w:i/>
          <w:iCs/>
        </w:rPr>
        <w:t>ЗАЯВКА</w:t>
      </w:r>
    </w:p>
    <w:p w:rsidR="00D940D8" w:rsidRPr="00487CD7" w:rsidRDefault="00D940D8" w:rsidP="00487CD7">
      <w:pPr>
        <w:spacing w:after="0" w:line="240" w:lineRule="auto"/>
        <w:jc w:val="center"/>
        <w:rPr>
          <w:rFonts w:ascii="Times New Roman" w:eastAsia="Calibri" w:hAnsi="Times New Roman" w:cs="Times New Roman"/>
          <w:b/>
        </w:rPr>
      </w:pPr>
      <w:r w:rsidRPr="00487CD7">
        <w:rPr>
          <w:rFonts w:ascii="Times New Roman" w:eastAsia="Times New Roman" w:hAnsi="Times New Roman" w:cs="Times New Roman"/>
          <w:b/>
        </w:rPr>
        <w:t>на участие в аукционе в электронной форме по продаже муниципального</w:t>
      </w:r>
      <w:r w:rsidRPr="00487CD7">
        <w:rPr>
          <w:rFonts w:ascii="Times New Roman" w:eastAsia="Calibri" w:hAnsi="Times New Roman" w:cs="Times New Roman"/>
          <w:b/>
        </w:rPr>
        <w:t xml:space="preserve"> имущества  по лоту №___</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"___"_________________ 2024 года</w:t>
      </w:r>
    </w:p>
    <w:p w:rsidR="00D940D8" w:rsidRPr="00487CD7" w:rsidRDefault="00D940D8" w:rsidP="00487CD7">
      <w:pPr>
        <w:spacing w:after="0" w:line="240" w:lineRule="auto"/>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(дата проведения аукциона)</w:t>
      </w:r>
    </w:p>
    <w:p w:rsidR="00D940D8" w:rsidRPr="00487CD7" w:rsidRDefault="00D940D8" w:rsidP="00487CD7">
      <w:pPr>
        <w:spacing w:after="0" w:line="240" w:lineRule="auto"/>
        <w:jc w:val="right"/>
        <w:rPr>
          <w:rFonts w:ascii="Times New Roman" w:eastAsia="Times New Roman" w:hAnsi="Times New Roman" w:cs="Times New Roman"/>
          <w:lang w:val="x-none" w:eastAsia="x-none"/>
        </w:rPr>
      </w:pPr>
      <w:r w:rsidRPr="00487CD7">
        <w:rPr>
          <w:rFonts w:ascii="Times New Roman" w:eastAsia="Times New Roman" w:hAnsi="Times New Roman" w:cs="Times New Roman"/>
          <w:lang w:eastAsia="x-none"/>
        </w:rPr>
        <w:t>с</w:t>
      </w:r>
      <w:r w:rsidRPr="00487CD7">
        <w:rPr>
          <w:rFonts w:ascii="Times New Roman" w:eastAsia="Times New Roman" w:hAnsi="Times New Roman" w:cs="Times New Roman"/>
          <w:lang w:val="x-none" w:eastAsia="x-none"/>
        </w:rPr>
        <w:t>.</w:t>
      </w:r>
      <w:r w:rsidRPr="00487CD7">
        <w:rPr>
          <w:rFonts w:ascii="Times New Roman" w:eastAsia="Times New Roman" w:hAnsi="Times New Roman" w:cs="Times New Roman"/>
          <w:lang w:eastAsia="x-none"/>
        </w:rPr>
        <w:t>Большое Игнатово</w:t>
      </w:r>
      <w:r w:rsidRPr="00487CD7">
        <w:rPr>
          <w:rFonts w:ascii="Times New Roman" w:eastAsia="Times New Roman" w:hAnsi="Times New Roman" w:cs="Times New Roman"/>
          <w:lang w:val="x-none" w:eastAsia="x-none"/>
        </w:rPr>
        <w:t xml:space="preserve">      </w:t>
      </w:r>
    </w:p>
    <w:p w:rsidR="00D940D8" w:rsidRPr="00487CD7" w:rsidRDefault="00D940D8" w:rsidP="00487CD7">
      <w:pPr>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 xml:space="preserve">                   </w:t>
      </w:r>
      <w:r w:rsidRPr="00487CD7">
        <w:rPr>
          <w:rFonts w:ascii="Times New Roman" w:eastAsia="Times New Roman" w:hAnsi="Times New Roman" w:cs="Times New Roman"/>
          <w:b/>
        </w:rPr>
        <w:t>Претендент</w:t>
      </w:r>
      <w:r w:rsidRPr="00487CD7">
        <w:rPr>
          <w:rFonts w:ascii="Times New Roman" w:eastAsia="Times New Roman" w:hAnsi="Times New Roman" w:cs="Times New Roman"/>
        </w:rPr>
        <w:t>____________________________________________________________</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(полное наименование юридического лица, подающего заявку, ИНН, ОГРН;</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lastRenderedPageBreak/>
        <w:t>фамилия, имя, отчество, дата рождения и паспортные данные физического лица</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или индивидуального предпринимателя, подающего заявку, ИНН, ОГРН)</w:t>
      </w:r>
    </w:p>
    <w:p w:rsidR="00D940D8" w:rsidRPr="00487CD7" w:rsidRDefault="00D940D8" w:rsidP="00487CD7">
      <w:pPr>
        <w:spacing w:after="0" w:line="240" w:lineRule="auto"/>
        <w:jc w:val="center"/>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в лице _______________________________________________________________</w:t>
      </w:r>
      <w:r w:rsidRPr="00487CD7">
        <w:rPr>
          <w:rFonts w:ascii="Times New Roman" w:eastAsia="Times New Roman" w:hAnsi="Times New Roman" w:cs="Times New Roman"/>
          <w:lang w:val="x-none" w:eastAsia="x-none"/>
        </w:rPr>
        <w:cr/>
        <w:t>____________________________________________________________________,</w:t>
      </w:r>
      <w:r w:rsidRPr="00487CD7">
        <w:rPr>
          <w:rFonts w:ascii="Times New Roman" w:eastAsia="Times New Roman" w:hAnsi="Times New Roman" w:cs="Times New Roman"/>
          <w:lang w:val="x-none" w:eastAsia="x-none"/>
        </w:rPr>
        <w:cr/>
        <w:t xml:space="preserve">                         (должность, фамилия, имя, отчество)</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действующего на  основании  _____________________________________________________,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(наименование документа)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p>
    <w:p w:rsidR="00D940D8" w:rsidRPr="00487CD7" w:rsidRDefault="00D940D8" w:rsidP="00487CD7">
      <w:pPr>
        <w:widowControl w:val="0"/>
        <w:suppressAutoHyphens/>
        <w:autoSpaceDN w:val="0"/>
        <w:spacing w:after="0" w:line="240" w:lineRule="auto"/>
        <w:ind w:left="40"/>
        <w:jc w:val="both"/>
        <w:textAlignment w:val="baseline"/>
        <w:rPr>
          <w:rFonts w:ascii="Times New Roman" w:eastAsia="Times New Roman" w:hAnsi="Times New Roman" w:cs="Times New Roman"/>
        </w:rPr>
      </w:pPr>
      <w:r w:rsidRPr="00487CD7">
        <w:rPr>
          <w:rFonts w:ascii="Times New Roman" w:eastAsia="Times New Roman" w:hAnsi="Times New Roman" w:cs="Times New Roman"/>
        </w:rPr>
        <w:t xml:space="preserve">предварительно согласен на использование Продавцом персональных данных согласно </w:t>
      </w:r>
      <w:r w:rsidRPr="00487CD7">
        <w:rPr>
          <w:rFonts w:ascii="Times New Roman" w:eastAsia="Times New Roman" w:hAnsi="Times New Roman" w:cs="Times New Roman"/>
        </w:rPr>
        <w:br/>
        <w:t xml:space="preserve">ст. 3 Федерального закона «О персональных данных» от 27 июля 2006 г. № 152-ФЗ </w:t>
      </w:r>
      <w:r w:rsidRPr="00487CD7">
        <w:rPr>
          <w:rFonts w:ascii="Times New Roman" w:eastAsia="Times New Roman" w:hAnsi="Times New Roman" w:cs="Times New Roman"/>
        </w:rPr>
        <w:br/>
        <w:t>в целях, определенных п.11 ст. 15 Федерального закона «О приватизации государственного и муниципального имущества» от 21 декабря 2001 г. № 178-ФЗ, в случае признания участником аукциона.</w:t>
      </w:r>
    </w:p>
    <w:p w:rsidR="00D940D8" w:rsidRPr="00487CD7" w:rsidRDefault="00D940D8" w:rsidP="00487CD7">
      <w:pPr>
        <w:spacing w:after="0" w:line="240" w:lineRule="auto"/>
        <w:ind w:firstLine="709"/>
        <w:jc w:val="both"/>
        <w:rPr>
          <w:rFonts w:ascii="Times New Roman" w:eastAsia="Calibri" w:hAnsi="Times New Roman" w:cs="Times New Roman"/>
          <w:b/>
        </w:rPr>
      </w:pPr>
      <w:r w:rsidRPr="00487CD7">
        <w:rPr>
          <w:rFonts w:ascii="Times New Roman" w:eastAsia="Times New Roman" w:hAnsi="Times New Roman" w:cs="Times New Roman"/>
          <w:b/>
        </w:rPr>
        <w:t xml:space="preserve">принимая решение об участии в аукционе по продаже, </w:t>
      </w:r>
      <w:r w:rsidRPr="00487CD7">
        <w:rPr>
          <w:rFonts w:ascii="Times New Roman" w:eastAsia="Calibri" w:hAnsi="Times New Roman" w:cs="Times New Roman"/>
          <w:b/>
        </w:rPr>
        <w:t xml:space="preserve">находящихся в муниципальной собственности по лоту №______: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________________________________________________________________________________</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________________________________________________________________________________</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(наименование имущества, его основные характеристики и местонахождение)</w:t>
      </w:r>
    </w:p>
    <w:p w:rsidR="00D940D8" w:rsidRPr="00487CD7" w:rsidRDefault="00D940D8" w:rsidP="00487CD7">
      <w:pPr>
        <w:spacing w:after="0" w:line="240" w:lineRule="auto"/>
        <w:ind w:firstLine="708"/>
        <w:jc w:val="both"/>
        <w:rPr>
          <w:rFonts w:ascii="Times New Roman" w:eastAsia="Times New Roman" w:hAnsi="Times New Roman" w:cs="Times New Roman"/>
          <w:b/>
          <w:lang w:val="x-none" w:eastAsia="x-none"/>
        </w:rPr>
      </w:pPr>
      <w:r w:rsidRPr="00487CD7">
        <w:rPr>
          <w:rFonts w:ascii="Times New Roman" w:eastAsia="Times New Roman" w:hAnsi="Times New Roman" w:cs="Times New Roman"/>
          <w:b/>
          <w:lang w:val="x-none" w:eastAsia="x-none"/>
        </w:rPr>
        <w:t>обязуется:</w:t>
      </w:r>
    </w:p>
    <w:p w:rsidR="00D940D8" w:rsidRPr="00487CD7" w:rsidRDefault="00D940D8" w:rsidP="00487CD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а также порядок продажи, установленный Федеральным законом от 21.12.2001 № 178-ФЗ "О приватизации государственного и муниципального имущества";</w:t>
      </w:r>
    </w:p>
    <w:p w:rsidR="00D940D8" w:rsidRPr="00487CD7" w:rsidRDefault="00D940D8" w:rsidP="00487CD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В случае признания победителем аукциона заключить с Продавцом договор купли-продажи в течение 5 (пяти) рабочих дней со дня подведения итогов аукциона.</w:t>
      </w:r>
    </w:p>
    <w:p w:rsidR="00D940D8" w:rsidRPr="00487CD7" w:rsidRDefault="00D940D8" w:rsidP="00487CD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Уплатить Продавцу стоимость имущества, установленную по результатам аукциона, в сроки, определяемые договором купли – продажи. При уклонении (отказе) </w:t>
      </w:r>
      <w:r w:rsidRPr="00487CD7">
        <w:rPr>
          <w:rFonts w:ascii="Times New Roman" w:eastAsia="Times New Roman" w:hAnsi="Times New Roman" w:cs="Times New Roman"/>
          <w:lang w:val="x-none" w:eastAsia="x-none"/>
        </w:rPr>
        <w:br/>
        <w:t>от заключения в установленный срок договора купли-продажи задаток и продаваемый объект  остается у Продавца, а результаты аукциона аннулируются.</w:t>
      </w:r>
    </w:p>
    <w:p w:rsidR="00D940D8" w:rsidRPr="00487CD7" w:rsidRDefault="00D940D8" w:rsidP="00487CD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Настоящим подтверждаю, что с условиями договора купли-продажи имущества  и сведениями, изложенными в информационном сообщении о проведении аукциона,  ознакомлен и согласен.</w:t>
      </w:r>
    </w:p>
    <w:p w:rsidR="00D940D8" w:rsidRPr="00487CD7" w:rsidRDefault="00D940D8" w:rsidP="00487CD7">
      <w:pPr>
        <w:spacing w:after="0" w:line="240" w:lineRule="auto"/>
        <w:ind w:firstLine="708"/>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Настоящей заявкой подтверждаем, что нам понятны установленные правила внесения задатка лично заявителем. </w:t>
      </w:r>
    </w:p>
    <w:p w:rsidR="00D940D8" w:rsidRPr="00487CD7" w:rsidRDefault="00D940D8" w:rsidP="00487CD7">
      <w:pPr>
        <w:spacing w:after="0" w:line="240" w:lineRule="auto"/>
        <w:ind w:firstLine="567"/>
        <w:jc w:val="center"/>
        <w:rPr>
          <w:rFonts w:ascii="Times New Roman" w:eastAsia="Times New Roman" w:hAnsi="Times New Roman" w:cs="Times New Roman"/>
          <w:lang w:val="x-none" w:eastAsia="x-none"/>
        </w:rPr>
      </w:pPr>
    </w:p>
    <w:p w:rsidR="00D940D8" w:rsidRPr="003A3C72" w:rsidRDefault="00D940D8" w:rsidP="00487CD7">
      <w:pPr>
        <w:spacing w:after="0" w:line="240" w:lineRule="auto"/>
        <w:jc w:val="both"/>
        <w:rPr>
          <w:rFonts w:ascii="Times New Roman" w:eastAsia="Times New Roman" w:hAnsi="Times New Roman" w:cs="Times New Roman"/>
          <w:lang w:eastAsia="x-none"/>
        </w:rPr>
      </w:pPr>
      <w:r w:rsidRPr="00487CD7">
        <w:rPr>
          <w:rFonts w:ascii="Times New Roman" w:eastAsia="Times New Roman" w:hAnsi="Times New Roman" w:cs="Times New Roman"/>
          <w:lang w:val="x-none" w:eastAsia="x-none"/>
        </w:rPr>
        <w:t>Адрес и банковские реквизиты Претендента:______________________________________________________________________________________________________________________________________________________________________________________________________________________________</w:t>
      </w:r>
      <w:r w:rsidR="003A3C72">
        <w:rPr>
          <w:rFonts w:ascii="Times New Roman" w:eastAsia="Times New Roman" w:hAnsi="Times New Roman" w:cs="Times New Roman"/>
          <w:lang w:val="x-none" w:eastAsia="x-none"/>
        </w:rPr>
        <w:t>_____________________</w:t>
      </w:r>
    </w:p>
    <w:p w:rsidR="00D940D8" w:rsidRPr="00487CD7" w:rsidRDefault="00D940D8" w:rsidP="00487CD7">
      <w:pPr>
        <w:spacing w:after="0" w:line="240" w:lineRule="auto"/>
        <w:ind w:firstLine="567"/>
        <w:jc w:val="both"/>
        <w:rPr>
          <w:rFonts w:ascii="Times New Roman" w:eastAsia="Times New Roman" w:hAnsi="Times New Roman" w:cs="Times New Roman"/>
          <w:b/>
          <w:i/>
          <w:lang w:val="x-none" w:eastAsia="x-none"/>
        </w:rPr>
      </w:pPr>
      <w:r w:rsidRPr="00487CD7">
        <w:rPr>
          <w:rFonts w:ascii="Times New Roman" w:eastAsia="Times New Roman" w:hAnsi="Times New Roman" w:cs="Times New Roman"/>
          <w:b/>
          <w:i/>
          <w:u w:val="single"/>
          <w:lang w:val="x-none" w:eastAsia="x-none"/>
        </w:rPr>
        <w:t>Юридические лица</w:t>
      </w:r>
      <w:r w:rsidRPr="00487CD7">
        <w:rPr>
          <w:rFonts w:ascii="Times New Roman" w:eastAsia="Times New Roman" w:hAnsi="Times New Roman" w:cs="Times New Roman"/>
          <w:b/>
          <w:u w:val="single"/>
          <w:lang w:val="x-none" w:eastAsia="x-none"/>
        </w:rPr>
        <w:t xml:space="preserve"> </w:t>
      </w:r>
      <w:r w:rsidRPr="00487CD7">
        <w:rPr>
          <w:rFonts w:ascii="Times New Roman" w:eastAsia="Times New Roman" w:hAnsi="Times New Roman" w:cs="Times New Roman"/>
          <w:lang w:val="x-none" w:eastAsia="x-none"/>
        </w:rPr>
        <w:t>одновременно с заявкой представляют следующие документы:</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заверенные копии учредительных документов;</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b/>
          <w:i/>
          <w:u w:val="single"/>
          <w:lang w:val="x-none" w:eastAsia="x-none"/>
        </w:rPr>
        <w:t>Физические лица</w:t>
      </w:r>
      <w:r w:rsidRPr="00487CD7">
        <w:rPr>
          <w:rFonts w:ascii="Times New Roman" w:eastAsia="Times New Roman" w:hAnsi="Times New Roman" w:cs="Times New Roman"/>
          <w:lang w:val="x-none" w:eastAsia="x-none"/>
        </w:rPr>
        <w:t xml:space="preserve"> представляют копии всех листов документа, удостоверяющего личность.</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w:t>
      </w:r>
      <w:r w:rsidRPr="00487CD7">
        <w:rPr>
          <w:rFonts w:ascii="Times New Roman" w:eastAsia="Times New Roman" w:hAnsi="Times New Roman" w:cs="Times New Roman"/>
          <w:lang w:val="x-none" w:eastAsia="x-none"/>
        </w:rPr>
        <w:lastRenderedPageBreak/>
        <w:t>уполномоченным руководителем юридического лица, заявка должна содержать также документ, подтверждающий полномочия этого лица.</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К данным документам также прилагается их опись.</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Подпись Претендента (его полномочного представителя)_______________________________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___________________________________________/__________/      телефоны: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 Ф. И. О., должность /                                       /подпись/             раб.____________________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моб.__________________</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 20</w:t>
      </w:r>
      <w:r w:rsidRPr="00487CD7">
        <w:rPr>
          <w:rFonts w:ascii="Times New Roman" w:eastAsia="Times New Roman" w:hAnsi="Times New Roman" w:cs="Times New Roman"/>
          <w:lang w:eastAsia="x-none"/>
        </w:rPr>
        <w:t>24</w:t>
      </w:r>
      <w:r w:rsidRPr="00487CD7">
        <w:rPr>
          <w:rFonts w:ascii="Times New Roman" w:eastAsia="Times New Roman" w:hAnsi="Times New Roman" w:cs="Times New Roman"/>
          <w:lang w:val="x-none" w:eastAsia="x-none"/>
        </w:rPr>
        <w:t xml:space="preserve"> г.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/дата подачи заявки/</w:t>
      </w:r>
    </w:p>
    <w:p w:rsidR="00D940D8" w:rsidRPr="00487CD7" w:rsidRDefault="00D940D8" w:rsidP="00487CD7">
      <w:pPr>
        <w:spacing w:after="0" w:line="240" w:lineRule="auto"/>
        <w:jc w:val="right"/>
        <w:rPr>
          <w:rFonts w:ascii="Times New Roman" w:eastAsia="Times New Roman" w:hAnsi="Times New Roman" w:cs="Times New Roman"/>
        </w:rPr>
      </w:pPr>
      <w:r w:rsidRPr="00487CD7">
        <w:rPr>
          <w:rFonts w:ascii="Times New Roman" w:eastAsia="Times New Roman" w:hAnsi="Times New Roman" w:cs="Times New Roman"/>
        </w:rPr>
        <w:t>Приложение к заявке</w:t>
      </w:r>
    </w:p>
    <w:p w:rsidR="00D940D8" w:rsidRPr="00487CD7" w:rsidRDefault="00D940D8" w:rsidP="00487CD7">
      <w:pPr>
        <w:keepNext/>
        <w:spacing w:after="0" w:line="240" w:lineRule="auto"/>
        <w:jc w:val="center"/>
        <w:outlineLvl w:val="0"/>
        <w:rPr>
          <w:rFonts w:ascii="Times New Roman" w:eastAsia="Times New Roman" w:hAnsi="Times New Roman" w:cs="Times New Roman"/>
          <w:b/>
          <w:bCs/>
          <w:kern w:val="32"/>
        </w:rPr>
      </w:pPr>
      <w:r w:rsidRPr="00487CD7">
        <w:rPr>
          <w:rFonts w:ascii="Times New Roman" w:eastAsia="Times New Roman" w:hAnsi="Times New Roman" w:cs="Times New Roman"/>
          <w:b/>
          <w:bCs/>
          <w:kern w:val="32"/>
        </w:rPr>
        <w:t>О П И С Ь</w:t>
      </w: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документов, представляемых претендентом, для участия в аукционе в электронной форме по продаже муниципального имущества</w:t>
      </w: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"___"__________________________</w:t>
      </w:r>
      <w:r w:rsidRPr="00487CD7">
        <w:rPr>
          <w:rFonts w:ascii="Times New Roman" w:eastAsia="Times New Roman" w:hAnsi="Times New Roman" w:cs="Times New Roman"/>
        </w:rPr>
        <w:t>2024 г.</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 xml:space="preserve">(дата проведения аукциона) </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b/>
        </w:rPr>
        <w:t>_____________________________________________________________________________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(наименование юридического лица, ФИО физического лица, индивидуального предпринимателя)</w:t>
      </w:r>
    </w:p>
    <w:p w:rsidR="00D940D8" w:rsidRPr="00487CD7" w:rsidRDefault="00D940D8" w:rsidP="00487CD7">
      <w:pPr>
        <w:spacing w:after="0" w:line="240" w:lineRule="auto"/>
        <w:jc w:val="center"/>
        <w:rPr>
          <w:rFonts w:ascii="Times New Roman" w:eastAsia="Times New Roman" w:hAnsi="Times New Roman" w:cs="Times New Roman"/>
        </w:rPr>
      </w:pP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1.________________________________________________________________ 2._________________________________________________________________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3.________________________________________________________________ 4._________________________________________________________________ 5.________________________________________________________________ 6._________________________________________________________________ 7._________________________________________________________________     8._________________________________________________________________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9._________________________________________________________________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10.________________________________________________________________</w:t>
      </w:r>
    </w:p>
    <w:p w:rsidR="00D940D8" w:rsidRPr="00487CD7" w:rsidRDefault="00D940D8" w:rsidP="00487CD7">
      <w:pPr>
        <w:spacing w:after="0" w:line="240" w:lineRule="auto"/>
        <w:rPr>
          <w:rFonts w:ascii="Times New Roman" w:eastAsia="Times New Roman" w:hAnsi="Times New Roman" w:cs="Times New Roman"/>
        </w:rPr>
      </w:pPr>
    </w:p>
    <w:p w:rsidR="00D940D8" w:rsidRPr="00487CD7" w:rsidRDefault="00D940D8" w:rsidP="00487CD7">
      <w:pPr>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 Подпись Претендента                                                                          </w:t>
      </w:r>
    </w:p>
    <w:p w:rsidR="00D940D8" w:rsidRPr="00487CD7" w:rsidRDefault="00D940D8" w:rsidP="00487CD7">
      <w:pPr>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__________________                                                                                                                                                                                                        </w:t>
      </w:r>
    </w:p>
    <w:p w:rsidR="00D940D8" w:rsidRPr="00487CD7" w:rsidRDefault="00D940D8" w:rsidP="00487CD7">
      <w:pPr>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                                                                                                              </w:t>
      </w:r>
    </w:p>
    <w:p w:rsidR="00D940D8" w:rsidRPr="00487CD7" w:rsidRDefault="00D940D8" w:rsidP="00487CD7">
      <w:pPr>
        <w:tabs>
          <w:tab w:val="left" w:pos="7611"/>
        </w:tabs>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"___"___________2024 г.                                                                    </w:t>
      </w:r>
    </w:p>
    <w:p w:rsidR="00D940D8" w:rsidRPr="00487CD7" w:rsidRDefault="00D940D8" w:rsidP="00487CD7">
      <w:pPr>
        <w:spacing w:after="0" w:line="240" w:lineRule="auto"/>
        <w:jc w:val="right"/>
        <w:rPr>
          <w:rFonts w:ascii="Times New Roman" w:eastAsia="Times New Roman" w:hAnsi="Times New Roman" w:cs="Times New Roman"/>
          <w:lang w:eastAsia="x-none"/>
        </w:rPr>
      </w:pPr>
    </w:p>
    <w:p w:rsidR="00D940D8" w:rsidRPr="00487CD7" w:rsidRDefault="00D940D8" w:rsidP="003A3C72">
      <w:pPr>
        <w:spacing w:after="0" w:line="240" w:lineRule="auto"/>
        <w:rPr>
          <w:rFonts w:ascii="Times New Roman" w:eastAsia="Times New Roman" w:hAnsi="Times New Roman" w:cs="Times New Roman"/>
          <w:b/>
        </w:rPr>
      </w:pPr>
    </w:p>
    <w:p w:rsidR="00D940D8" w:rsidRPr="00487CD7" w:rsidRDefault="00D940D8" w:rsidP="00487CD7">
      <w:pPr>
        <w:spacing w:after="0" w:line="240" w:lineRule="auto"/>
        <w:ind w:left="540"/>
        <w:jc w:val="right"/>
        <w:rPr>
          <w:rFonts w:ascii="Times New Roman" w:eastAsia="Times New Roman" w:hAnsi="Times New Roman" w:cs="Times New Roman"/>
          <w:b/>
        </w:rPr>
      </w:pPr>
      <w:r w:rsidRPr="00487CD7">
        <w:rPr>
          <w:rFonts w:ascii="Times New Roman" w:eastAsia="Times New Roman" w:hAnsi="Times New Roman" w:cs="Times New Roman"/>
          <w:b/>
        </w:rPr>
        <w:t xml:space="preserve">Приложение №2 </w:t>
      </w:r>
    </w:p>
    <w:p w:rsidR="00D940D8" w:rsidRPr="00487CD7" w:rsidRDefault="00D940D8" w:rsidP="00487CD7">
      <w:pPr>
        <w:spacing w:after="0" w:line="240" w:lineRule="auto"/>
        <w:ind w:left="540"/>
        <w:jc w:val="right"/>
        <w:rPr>
          <w:rFonts w:ascii="Times New Roman" w:eastAsia="Times New Roman" w:hAnsi="Times New Roman" w:cs="Times New Roman"/>
          <w:b/>
        </w:rPr>
      </w:pPr>
      <w:r w:rsidRPr="00487CD7">
        <w:rPr>
          <w:rFonts w:ascii="Times New Roman" w:eastAsia="Times New Roman" w:hAnsi="Times New Roman" w:cs="Times New Roman"/>
          <w:b/>
        </w:rPr>
        <w:t xml:space="preserve">к информационному сообщению </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b/>
        </w:rPr>
      </w:pPr>
      <w:r w:rsidRPr="00487CD7">
        <w:rPr>
          <w:rFonts w:ascii="Times New Roman" w:eastAsia="Times New Roman" w:hAnsi="Times New Roman" w:cs="Times New Roman"/>
          <w:b/>
        </w:rPr>
        <w:t>о проведении аукциона в электронной форме</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b/>
        </w:rPr>
      </w:pPr>
      <w:r w:rsidRPr="00487CD7">
        <w:rPr>
          <w:rFonts w:ascii="Times New Roman" w:eastAsia="Times New Roman" w:hAnsi="Times New Roman" w:cs="Times New Roman"/>
          <w:b/>
        </w:rPr>
        <w:t>с открытой формой подачи предложения о цене</w:t>
      </w:r>
    </w:p>
    <w:p w:rsidR="00D940D8" w:rsidRPr="00487CD7" w:rsidRDefault="00D940D8" w:rsidP="00487CD7">
      <w:pPr>
        <w:spacing w:after="0" w:line="240" w:lineRule="auto"/>
        <w:ind w:left="540"/>
        <w:jc w:val="right"/>
        <w:rPr>
          <w:rFonts w:ascii="Times New Roman" w:eastAsia="Times New Roman" w:hAnsi="Times New Roman" w:cs="Times New Roman"/>
          <w:b/>
        </w:rPr>
      </w:pPr>
    </w:p>
    <w:p w:rsidR="00D940D8" w:rsidRPr="00487CD7" w:rsidRDefault="00D940D8" w:rsidP="00487CD7">
      <w:pPr>
        <w:autoSpaceDE w:val="0"/>
        <w:autoSpaceDN w:val="0"/>
        <w:adjustRightInd w:val="0"/>
        <w:spacing w:after="0" w:line="240" w:lineRule="auto"/>
        <w:ind w:firstLine="567"/>
        <w:jc w:val="center"/>
        <w:rPr>
          <w:rFonts w:ascii="Times New Roman" w:eastAsia="Times New Roman" w:hAnsi="Times New Roman" w:cs="Times New Roman"/>
          <w:b/>
        </w:rPr>
      </w:pPr>
      <w:r w:rsidRPr="00487CD7">
        <w:rPr>
          <w:rFonts w:ascii="Times New Roman" w:eastAsia="Times New Roman" w:hAnsi="Times New Roman" w:cs="Times New Roman"/>
          <w:b/>
        </w:rPr>
        <w:t xml:space="preserve">ДОГОВОР КУПЛИ-ПРОДАЖИ № </w:t>
      </w:r>
    </w:p>
    <w:p w:rsidR="003A3C72" w:rsidRPr="00487CD7" w:rsidRDefault="003A3C72" w:rsidP="00487CD7">
      <w:pPr>
        <w:spacing w:after="0" w:line="240" w:lineRule="auto"/>
        <w:ind w:firstLine="567"/>
        <w:rPr>
          <w:rFonts w:ascii="Times New Roman" w:eastAsia="Times New Roman" w:hAnsi="Times New Roman" w:cs="Times New Roman"/>
          <w:snapToGrid w:val="0"/>
        </w:rPr>
      </w:pPr>
    </w:p>
    <w:p w:rsidR="00D940D8" w:rsidRPr="00487CD7" w:rsidRDefault="00D940D8" w:rsidP="00487CD7">
      <w:pPr>
        <w:autoSpaceDE w:val="0"/>
        <w:autoSpaceDN w:val="0"/>
        <w:adjustRightInd w:val="0"/>
        <w:spacing w:after="0" w:line="240" w:lineRule="auto"/>
        <w:ind w:firstLine="567"/>
        <w:rPr>
          <w:rFonts w:ascii="Times New Roman" w:eastAsia="Times New Roman" w:hAnsi="Times New Roman" w:cs="Times New Roman"/>
        </w:rPr>
      </w:pPr>
      <w:r w:rsidRPr="00487CD7">
        <w:rPr>
          <w:rFonts w:ascii="Times New Roman" w:eastAsia="Times New Roman" w:hAnsi="Times New Roman" w:cs="Times New Roman"/>
        </w:rPr>
        <w:t>с.Большое Игнатово                                                         «___» ___________ 2024г.</w:t>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t xml:space="preserve"> </w:t>
      </w:r>
      <w:r w:rsidRPr="00487CD7">
        <w:rPr>
          <w:rFonts w:ascii="Times New Roman" w:eastAsia="Times New Roman" w:hAnsi="Times New Roman" w:cs="Times New Roman"/>
        </w:rPr>
        <w:tab/>
        <w:t xml:space="preserve">         </w:t>
      </w:r>
    </w:p>
    <w:p w:rsidR="00D940D8" w:rsidRPr="00487CD7" w:rsidRDefault="00D940D8" w:rsidP="00487CD7">
      <w:pPr>
        <w:spacing w:after="0" w:line="240" w:lineRule="auto"/>
        <w:ind w:firstLine="567"/>
        <w:jc w:val="both"/>
        <w:rPr>
          <w:rFonts w:ascii="Times New Roman" w:eastAsia="Times New Roman" w:hAnsi="Times New Roman" w:cs="Times New Roman"/>
          <w:noProof/>
        </w:rPr>
      </w:pPr>
      <w:r w:rsidRPr="00487CD7">
        <w:rPr>
          <w:rFonts w:ascii="Times New Roman" w:eastAsia="Times New Roman" w:hAnsi="Times New Roman" w:cs="Times New Roman"/>
        </w:rPr>
        <w:t xml:space="preserve">Администрация Большеигнатовского муниципального района Республики Мордовия, в лице Главы Большеигнатовского муниципального района Республики Мордовия Полозовой Татьяны Николаевны, действующей на основании Устава именуемый в дальнейшем «Покупатель», с другой стороны, а вместе именуемые Стороны, на основании протокола об итогах аукциона № __ от «___»_____ 2024 года и в соответствии с Федеральным законом от </w:t>
      </w:r>
      <w:smartTag w:uri="urn:schemas-microsoft-com:office:smarttags" w:element="metricconverter">
        <w:smartTagPr>
          <w:attr w:name="ls" w:val="trans"/>
          <w:attr w:name="Month" w:val="12"/>
          <w:attr w:name="Day" w:val="21"/>
          <w:attr w:name="Year" w:val="2001"/>
        </w:smartTagPr>
        <w:r w:rsidRPr="00487CD7">
          <w:rPr>
            <w:rFonts w:ascii="Times New Roman" w:eastAsia="Times New Roman" w:hAnsi="Times New Roman" w:cs="Times New Roman"/>
          </w:rPr>
          <w:t>21.12.2001</w:t>
        </w:r>
      </w:smartTag>
      <w:r w:rsidRPr="00487CD7">
        <w:rPr>
          <w:rFonts w:ascii="Times New Roman" w:eastAsia="Times New Roman" w:hAnsi="Times New Roman" w:cs="Times New Roman"/>
        </w:rPr>
        <w:t xml:space="preserve"> года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(вместе с «Положением об организации и проведении продажи государственного или муниципального имущества в электронной форме»), заключили настоящий Договор о нижеследующем:  </w:t>
      </w:r>
    </w:p>
    <w:p w:rsidR="00D940D8" w:rsidRPr="00487CD7" w:rsidRDefault="00D940D8" w:rsidP="00487CD7">
      <w:pPr>
        <w:spacing w:after="0" w:line="240" w:lineRule="auto"/>
        <w:ind w:firstLine="567"/>
        <w:jc w:val="both"/>
        <w:rPr>
          <w:rFonts w:ascii="Times New Roman" w:eastAsia="Times New Roman" w:hAnsi="Times New Roman" w:cs="Times New Roman"/>
          <w:snapToGrid w:val="0"/>
        </w:rPr>
      </w:pPr>
    </w:p>
    <w:p w:rsidR="00D940D8" w:rsidRPr="00487CD7" w:rsidRDefault="00D940D8" w:rsidP="00487CD7">
      <w:pPr>
        <w:spacing w:after="0" w:line="240" w:lineRule="auto"/>
        <w:ind w:firstLine="567"/>
        <w:jc w:val="center"/>
        <w:rPr>
          <w:rFonts w:ascii="Times New Roman" w:eastAsia="Times New Roman" w:hAnsi="Times New Roman" w:cs="Times New Roman"/>
        </w:rPr>
      </w:pPr>
      <w:r w:rsidRPr="00487CD7">
        <w:rPr>
          <w:rFonts w:ascii="Times New Roman" w:eastAsia="Times New Roman" w:hAnsi="Times New Roman" w:cs="Times New Roman"/>
        </w:rPr>
        <w:t>1. ПРЕДМЕТ ДОГОВОРА</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1.1. Продавец обязуется передать в собственность Покупателю, а Покупатель обязуется принять и оплатить по цене и на условиях настоящего договора  имущество указанное в Приложении № 1 к настоящему договору (далее - Имущество).</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1.2. Имущество продается в соответствии с программой приватизации муниципального имущества Большеигнатовского муниципального района Республики Мордовия на 2024 год, утвержденной решением Совета депутатов Большеигнатовского муниципального района Республики Мордовия от 11 декабря 2023 года № 129.</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1.3. Имущество на момент заключения настоящего договора является собственностью Администрации Большеигнатовского муниципального района Республики Мордовия</w:t>
      </w:r>
      <w:r w:rsidRPr="00487CD7">
        <w:rPr>
          <w:rFonts w:ascii="Times New Roman" w:eastAsia="Times New Roman" w:hAnsi="Times New Roman" w:cs="Times New Roman"/>
          <w:noProof/>
        </w:rPr>
        <w:t>.</w:t>
      </w:r>
      <w:r w:rsidRPr="00487CD7">
        <w:rPr>
          <w:rFonts w:ascii="Times New Roman" w:eastAsia="Times New Roman" w:hAnsi="Times New Roman" w:cs="Times New Roman"/>
        </w:rPr>
        <w:t xml:space="preserve"> </w:t>
      </w:r>
    </w:p>
    <w:p w:rsidR="00D940D8" w:rsidRPr="00487CD7" w:rsidRDefault="00D940D8" w:rsidP="00487CD7">
      <w:pPr>
        <w:spacing w:after="0" w:line="240" w:lineRule="auto"/>
        <w:ind w:right="-108" w:firstLine="567"/>
        <w:jc w:val="both"/>
        <w:rPr>
          <w:rFonts w:ascii="Times New Roman" w:eastAsia="Times New Roman" w:hAnsi="Times New Roman" w:cs="Times New Roman"/>
        </w:rPr>
      </w:pPr>
      <w:r w:rsidRPr="00487CD7">
        <w:rPr>
          <w:rFonts w:ascii="Times New Roman" w:eastAsia="Times New Roman" w:hAnsi="Times New Roman" w:cs="Times New Roman"/>
        </w:rPr>
        <w:t>1.4. Имущество не обременено.</w:t>
      </w:r>
    </w:p>
    <w:p w:rsidR="00D940D8" w:rsidRPr="00487CD7" w:rsidRDefault="00D940D8" w:rsidP="00487CD7">
      <w:pPr>
        <w:spacing w:after="0" w:line="240" w:lineRule="auto"/>
        <w:jc w:val="both"/>
        <w:rPr>
          <w:rFonts w:ascii="Times New Roman" w:eastAsia="Times New Roman" w:hAnsi="Times New Roman" w:cs="Times New Roman"/>
        </w:rPr>
      </w:pPr>
    </w:p>
    <w:p w:rsidR="00D940D8" w:rsidRPr="00487CD7" w:rsidRDefault="00D940D8" w:rsidP="00487CD7">
      <w:pPr>
        <w:spacing w:after="0" w:line="240" w:lineRule="auto"/>
        <w:ind w:firstLine="567"/>
        <w:jc w:val="center"/>
        <w:rPr>
          <w:rFonts w:ascii="Times New Roman" w:eastAsia="Times New Roman" w:hAnsi="Times New Roman" w:cs="Times New Roman"/>
        </w:rPr>
      </w:pPr>
      <w:r w:rsidRPr="00487CD7">
        <w:rPr>
          <w:rFonts w:ascii="Times New Roman" w:eastAsia="Times New Roman" w:hAnsi="Times New Roman" w:cs="Times New Roman"/>
        </w:rPr>
        <w:t>2. ИНВЕСТИЦИОННЫЕ И ЭКСПЛУАТАЦИОННЫЕ ОБЯЗАТЕЛЬСТВА И КОНТРОЛЬ ЗА ИХ ВЫПОЛНЕНИЕМ</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2.1. Имущество является объектом электросетевого хозяйства, который может быть приватизирован при условии его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 </w:t>
      </w:r>
    </w:p>
    <w:p w:rsidR="00D940D8" w:rsidRPr="00487CD7" w:rsidRDefault="00D940D8" w:rsidP="00487CD7">
      <w:pPr>
        <w:tabs>
          <w:tab w:val="left" w:pos="855"/>
        </w:tabs>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2.2. Инвестиционные обязательства по строительству, реконструкции и (или модернизации) в отношении приватизируемых Объектов электросетевого хозяйства будут реализованы Покупателем в рамках утвержденной инвестиционной программы в течение двадцати лет с момента перехода права собственности.</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2.3. Покупатель обязуется выполнять следующие эксплуатационные обязательства:</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обязанность поставлять потребителям и абонентам товаров, оказание услуг по регулируемым ценам (тарифам) в соответствии с нормативными правовыми актами Российской Федерации и обеспечение возможности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Максимальный период прекращения поставок потребителям и абонентам соответствующих товаров, оказания услуг и допустимый объем не предоставления соответствующих товаров, услуг, превышение которых является существенным нарушением эксплуатационного обязательства собственником и (или) законным владельцем регулируются Приказом Минэнерго от 08.07.2002 года № 204 «Об утверждении Глав Правил устройства электроустановок», Приказом Минэнерго РФ от 19.06.2003 года № 229 «Об утверждении Правил технической эксплуатации электрических станций и сетей Российской Федерации», Постановлением Правительства РФ от 27.12.2004 года №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Постановлением Правительства РФ от 04.05.2012 года № 442 «О функционировании розничных рынков электрической энергии, полном и (или) частичном ограничении режима потребления электрической энергии», Постановлением Правительства РФ от 06.05.2011 года № 354 «О предоставлении коммунальных услуг собственникам и пользователям помещений в многоквартирных домах и жилых домов» и действующим законодательством РФ.</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В случае отмены, перечисленных нормативно-правовых актов, Покупатель обязан исполнять требования действующего законодательства для эксплуатационных обязательств, включающие в себя максимальный период прекращения поставок потребителям и абонентам соответствующих товаров, оказания услуг, превышение которых является существенным нарушением эксплуатационного обязательства.</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2.4. Инвестиционные и (или) эксплуатационные обязательства в отношении Имущества сохраняются в случае перехода права собственности на него другому лицу.</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lastRenderedPageBreak/>
        <w:t>2.5. Продавец осуществляет контроль за выполнением Покупателем  инвестиционных и эксплуатационных обязательств в виде проверок (плановых и внеплановых) фактического исполнения условий эксплуатационных и инвестиционных обязательств в месте расположения объектов электросетевого хозяйства.</w:t>
      </w:r>
    </w:p>
    <w:p w:rsidR="00D940D8" w:rsidRPr="00487CD7" w:rsidRDefault="00D940D8" w:rsidP="00487CD7">
      <w:pPr>
        <w:spacing w:after="0" w:line="240" w:lineRule="auto"/>
        <w:jc w:val="both"/>
        <w:rPr>
          <w:rFonts w:ascii="Times New Roman" w:eastAsia="Times New Roman" w:hAnsi="Times New Roman" w:cs="Times New Roman"/>
        </w:rPr>
      </w:pPr>
    </w:p>
    <w:p w:rsidR="00D940D8" w:rsidRPr="00487CD7" w:rsidRDefault="00D940D8" w:rsidP="00487CD7">
      <w:pPr>
        <w:tabs>
          <w:tab w:val="left" w:pos="709"/>
        </w:tabs>
        <w:autoSpaceDE w:val="0"/>
        <w:autoSpaceDN w:val="0"/>
        <w:adjustRightInd w:val="0"/>
        <w:spacing w:after="0" w:line="240" w:lineRule="auto"/>
        <w:ind w:firstLine="567"/>
        <w:jc w:val="center"/>
        <w:rPr>
          <w:rFonts w:ascii="Times New Roman" w:eastAsia="Times New Roman" w:hAnsi="Times New Roman" w:cs="Times New Roman"/>
        </w:rPr>
      </w:pPr>
      <w:r w:rsidRPr="00487CD7">
        <w:rPr>
          <w:rFonts w:ascii="Times New Roman" w:eastAsia="Times New Roman" w:hAnsi="Times New Roman" w:cs="Times New Roman"/>
        </w:rPr>
        <w:t>3. СТОИМОСТЬ ИМУЩЕСТВА И ПОРЯДОК ЕГО ОПЛАТЫ</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3.1. Стоимость Имущества определена на основании Протокола об итогах аукциона и составляет ___________руб. без учета НДС.</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3.2. Задаток в сумме  _________________, внесенный Покупателем  засчитывается в счет оплаты Имущества. </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Сумма к оплате за вычетом внесенного задатка ________ (прописью) рублей.</w:t>
      </w:r>
    </w:p>
    <w:p w:rsidR="00D940D8" w:rsidRPr="00487CD7" w:rsidRDefault="00D940D8" w:rsidP="00487CD7">
      <w:pPr>
        <w:spacing w:after="0" w:line="240" w:lineRule="auto"/>
        <w:ind w:firstLine="709"/>
        <w:contextualSpacing/>
        <w:jc w:val="both"/>
        <w:rPr>
          <w:rFonts w:ascii="Times New Roman" w:eastAsia="Times New Roman" w:hAnsi="Times New Roman" w:cs="Times New Roman"/>
        </w:rPr>
      </w:pPr>
      <w:r w:rsidRPr="00487CD7">
        <w:rPr>
          <w:rFonts w:ascii="Times New Roman" w:eastAsia="Times New Roman" w:hAnsi="Times New Roman" w:cs="Times New Roman"/>
        </w:rPr>
        <w:t xml:space="preserve">3.3. Оплата производится в течение 5 (пяти) банковских дней с момента подписания настоящего Договора в безналичном порядке путем перечисления указанной в абз. 2 п. 3.2. суммы денежных средств на счет Продавца: </w:t>
      </w:r>
    </w:p>
    <w:p w:rsidR="00D940D8" w:rsidRPr="00487CD7" w:rsidRDefault="00D940D8" w:rsidP="00487CD7">
      <w:pPr>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Администрации Большеигнатовского муниципального района Республики Мордовия УФК по Республике Мордовия (Администрация Большеигнатовского муниципального района Республики Мордовия), ИНН 1305071167 КПП 130501001 Отделение-НБ Республики Мордовия Банка России//УФК по Республике Мордовия г. Саранск, ЕКС № 40102810345370000076, КС № 03100643000000010900, л/с 04093005330, БИК 018952501, КБК (код бюджетной классификации)  90011402053050000410, ОКТМО 89613410.</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b/>
        </w:rPr>
        <w:t>Назначение платежа</w:t>
      </w:r>
      <w:r w:rsidRPr="00487CD7">
        <w:rPr>
          <w:rFonts w:ascii="Times New Roman" w:eastAsia="Times New Roman" w:hAnsi="Times New Roman" w:cs="Times New Roman"/>
        </w:rPr>
        <w:t>:</w:t>
      </w:r>
      <w:r w:rsidRPr="00487CD7">
        <w:rPr>
          <w:rFonts w:ascii="Times New Roman" w:eastAsia="Times New Roman" w:hAnsi="Times New Roman" w:cs="Times New Roman"/>
          <w:spacing w:val="-1"/>
        </w:rPr>
        <w:t xml:space="preserve"> «Оплата за приобретенное муниципального имущество по договору №___ от ______20__г».</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3.4. Надлежащим выполнением обязательств Покупателя по оплате Имущества является поступление денежных средств в размере, порядке и сроки, установленные в п. 3.3 настоящего Договора.</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3.5. Факт оплаты Имущества удостоверяется выпиской из указанного в п. 3.3 настоящего Договора счета, подтверждающей поступление денежных средств в счет оплаты Имущества.</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3.7. Обязанность по исчислению и уплате НДС возлагается на Покупателя в соответствии с федеральным законодательством (для юридических лиц, индивидуальных предпринимателей).</w:t>
      </w:r>
    </w:p>
    <w:p w:rsidR="00D940D8" w:rsidRPr="00487CD7" w:rsidRDefault="00D940D8" w:rsidP="00487CD7">
      <w:pPr>
        <w:autoSpaceDE w:val="0"/>
        <w:autoSpaceDN w:val="0"/>
        <w:adjustRightInd w:val="0"/>
        <w:spacing w:after="0" w:line="240" w:lineRule="auto"/>
        <w:ind w:firstLine="567"/>
        <w:rPr>
          <w:rFonts w:ascii="Times New Roman" w:eastAsia="Times New Roman" w:hAnsi="Times New Roman" w:cs="Times New Roman"/>
        </w:rPr>
      </w:pPr>
      <w:r w:rsidRPr="00487CD7">
        <w:rPr>
          <w:rFonts w:ascii="Times New Roman" w:eastAsia="Times New Roman" w:hAnsi="Times New Roman" w:cs="Times New Roman"/>
        </w:rPr>
        <w:t xml:space="preserve">                     </w:t>
      </w:r>
    </w:p>
    <w:p w:rsidR="00D940D8" w:rsidRPr="00487CD7" w:rsidRDefault="00D940D8" w:rsidP="00487CD7">
      <w:pPr>
        <w:autoSpaceDE w:val="0"/>
        <w:autoSpaceDN w:val="0"/>
        <w:adjustRightInd w:val="0"/>
        <w:spacing w:after="0" w:line="240" w:lineRule="auto"/>
        <w:ind w:firstLine="567"/>
        <w:jc w:val="center"/>
        <w:rPr>
          <w:rFonts w:ascii="Times New Roman" w:eastAsia="Times New Roman" w:hAnsi="Times New Roman" w:cs="Times New Roman"/>
        </w:rPr>
      </w:pPr>
    </w:p>
    <w:p w:rsidR="00D940D8" w:rsidRPr="00487CD7" w:rsidRDefault="00D940D8" w:rsidP="00487CD7">
      <w:pPr>
        <w:autoSpaceDE w:val="0"/>
        <w:autoSpaceDN w:val="0"/>
        <w:adjustRightInd w:val="0"/>
        <w:spacing w:after="0" w:line="240" w:lineRule="auto"/>
        <w:ind w:firstLine="567"/>
        <w:jc w:val="center"/>
        <w:rPr>
          <w:rFonts w:ascii="Times New Roman" w:eastAsia="Times New Roman" w:hAnsi="Times New Roman" w:cs="Times New Roman"/>
        </w:rPr>
      </w:pPr>
      <w:r w:rsidRPr="00487CD7">
        <w:rPr>
          <w:rFonts w:ascii="Times New Roman" w:eastAsia="Times New Roman" w:hAnsi="Times New Roman" w:cs="Times New Roman"/>
        </w:rPr>
        <w:t>4. ПЕРЕДАЧА ИМУЩЕСТВА И ПЕРЕХОД ПРАВА СОБСТВЕННОСТИ</w:t>
      </w:r>
    </w:p>
    <w:p w:rsidR="00D940D8" w:rsidRPr="00487CD7" w:rsidRDefault="00D940D8" w:rsidP="00487CD7">
      <w:pPr>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4.1. Покупатель произвел осмотр имущества и не имеет претензий к его состоянию. Физический износ и недостатки Покупателю известны.</w:t>
      </w:r>
    </w:p>
    <w:p w:rsidR="00D940D8" w:rsidRPr="00487CD7" w:rsidRDefault="00D940D8" w:rsidP="00487CD7">
      <w:pPr>
        <w:adjustRightInd w:val="0"/>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rPr>
        <w:t>4.2. Передача Имущества оформляется Актом приема - передачи (Приложение № 2), который подписывается Продавцом и Покупателем в четырех экземплярах. Акт приема - передачи приобщается к настоящему Договору и является его неотъемлемой частью.  С момента подписания  акта приема – передачи Имущество считается фактически переданным Покупателю.</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4.3. Передача Имущества должна быть осуществлена в течение 5 (пяти) рабочих дней со дня его оплаты. </w:t>
      </w:r>
    </w:p>
    <w:p w:rsidR="00D940D8" w:rsidRPr="00487CD7" w:rsidRDefault="00D940D8" w:rsidP="00487CD7">
      <w:pPr>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4.4. Право собственности Покупателя на Имущество возникает с момента государственной регистрации перехода права собственности от Продавца к Покупателю в соответствии с Гражданским кодексом Российской Федерации и Федеральным законом от 13.07.2015 № 218-ФЗ «О государственной регистрации недвижимости». Покупатель обязан в течение 30 дней с момента принятия Имущества подать заявление о государственной регистрации перехода права. Расходы по государственной регистрации возлагаются на Покупателя. </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4.5. Государственная регистрация ограничений (обременений) права собственности на Имущество в виде эксплуатационных обязательств осуществляется одновременно с государственной регистрацией права собственности на Имущество.</w:t>
      </w:r>
    </w:p>
    <w:p w:rsidR="00D940D8" w:rsidRPr="00487CD7" w:rsidRDefault="00D940D8" w:rsidP="00487CD7">
      <w:pPr>
        <w:spacing w:after="0" w:line="240" w:lineRule="auto"/>
        <w:ind w:firstLine="567"/>
        <w:jc w:val="center"/>
        <w:rPr>
          <w:rFonts w:ascii="Times New Roman" w:eastAsia="Times New Roman" w:hAnsi="Times New Roman" w:cs="Times New Roman"/>
        </w:rPr>
      </w:pPr>
    </w:p>
    <w:p w:rsidR="00D940D8" w:rsidRPr="00487CD7" w:rsidRDefault="00D940D8" w:rsidP="00487CD7">
      <w:pPr>
        <w:spacing w:after="0" w:line="240" w:lineRule="auto"/>
        <w:ind w:firstLine="567"/>
        <w:jc w:val="center"/>
        <w:rPr>
          <w:rFonts w:ascii="Times New Roman" w:eastAsia="Times New Roman" w:hAnsi="Times New Roman" w:cs="Times New Roman"/>
        </w:rPr>
      </w:pPr>
      <w:r w:rsidRPr="00487CD7">
        <w:rPr>
          <w:rFonts w:ascii="Times New Roman" w:eastAsia="Times New Roman" w:hAnsi="Times New Roman" w:cs="Times New Roman"/>
        </w:rPr>
        <w:t>5. ОБЯЗАННОСТИ СТОРОН</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5.1. Продавец обязан передать Покупателю в собственность имущество, являющееся предметом настоящего Договора по акту приема-передачи (приложение № 2 к настоящему договору) в состоянии, существующем на момент подписания настоящего Договора.</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5.2. Покупатель обязан:</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1) оплатить имущество, являющиеся предметом настоящего договора, в размере, порядке и срок, установленные в разделе 3 настоящего Договора. Исполнением обязательств по оплате </w:t>
      </w:r>
      <w:r w:rsidRPr="00487CD7">
        <w:rPr>
          <w:rFonts w:ascii="Times New Roman" w:eastAsia="Times New Roman" w:hAnsi="Times New Roman" w:cs="Times New Roman"/>
        </w:rPr>
        <w:lastRenderedPageBreak/>
        <w:t>считается дата зачисления суммы оплаты на счет Продавца по соответствующему коду бюджетной классификации;</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2) принять Имущество на условиях, предусмотренных настоящим Договором;</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3) выполнять эксплуатационные обязательства и представлять необходимые документы, подтверждающие выполнение эксплуатационных обязательств;</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4) после подписания акта приема-передачи взять на себя ответственность за имущество, а также все расходы и обязательства по сохранности, эксплуатации и содержанию Имущества; </w:t>
      </w:r>
    </w:p>
    <w:p w:rsidR="00D940D8" w:rsidRPr="00487CD7" w:rsidRDefault="00D940D8" w:rsidP="00487CD7">
      <w:pPr>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5) нести риск случайной гибели или случайного повреждения Имущества с момента подписания настоящего договора;</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6) в срок не более тридцати дней с момента подписания Договора обеспечить за свой счет государственную регистрацию перехода права собственности на приобретаемое по настоящему договору Имущество и представить документы о государственной регистрации Продавцу;</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7) до момента регистрации перехода права собственности  на Имущество по настоящему договору не отчуждать имущество в собственность третьих лиц;</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8) письменно и своевременно уведомлять Продавца об изменении своих почтовых и банковских реквизитов;</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9) письменно в течение 10 (десяти) рабочих дней с даты заключения соответствующего соглашения уведомлять Продавца о передаче Имущества в законное владение иному лицу.</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5.3. Обязанности сторон, не урегулированные настоящим Договором, устанавливаются в соответствии с действующим законодательством.</w:t>
      </w:r>
    </w:p>
    <w:p w:rsidR="00D940D8" w:rsidRPr="00487CD7" w:rsidRDefault="00D940D8" w:rsidP="00487CD7">
      <w:pPr>
        <w:autoSpaceDE w:val="0"/>
        <w:autoSpaceDN w:val="0"/>
        <w:adjustRightInd w:val="0"/>
        <w:spacing w:after="0" w:line="240" w:lineRule="auto"/>
        <w:ind w:firstLine="567"/>
        <w:jc w:val="center"/>
        <w:rPr>
          <w:rFonts w:ascii="Times New Roman" w:eastAsia="Times New Roman" w:hAnsi="Times New Roman" w:cs="Times New Roman"/>
        </w:rPr>
      </w:pPr>
    </w:p>
    <w:p w:rsidR="00D940D8" w:rsidRPr="00487CD7" w:rsidRDefault="00D940D8" w:rsidP="00487CD7">
      <w:pPr>
        <w:autoSpaceDE w:val="0"/>
        <w:autoSpaceDN w:val="0"/>
        <w:adjustRightInd w:val="0"/>
        <w:spacing w:after="0" w:line="240" w:lineRule="auto"/>
        <w:ind w:firstLine="567"/>
        <w:jc w:val="center"/>
        <w:rPr>
          <w:rFonts w:ascii="Times New Roman" w:eastAsia="Times New Roman" w:hAnsi="Times New Roman" w:cs="Times New Roman"/>
        </w:rPr>
      </w:pPr>
      <w:r w:rsidRPr="00487CD7">
        <w:rPr>
          <w:rFonts w:ascii="Times New Roman" w:eastAsia="Times New Roman" w:hAnsi="Times New Roman" w:cs="Times New Roman"/>
        </w:rPr>
        <w:t>6. ОТВЕТСТВЕННОСТЬ СТОРОН</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6.1. Стороны договорились, что непоступление денежных средств в счет оплаты Имущества в размере, порядке и срок, установленные в пунктах 3.2. и 3.3. настоящего Договора, может являться для  Продавца правом отказаться от исполнения своих обязательств по настоящему Договору. В этом случае, Продавец письменно уведомляет Покупателя о расторжении настоящего Договора. </w:t>
      </w:r>
      <w:r w:rsidRPr="00487CD7">
        <w:rPr>
          <w:rFonts w:ascii="Times New Roman" w:eastAsia="Times New Roman" w:hAnsi="Times New Roman" w:cs="Times New Roman"/>
        </w:rPr>
        <w:tab/>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6.2. В случае уклонения Покупателя от фактического принятия Имущества в установленный настоящим Договором срок, он уплачивает Продавцу пеню в размере 0,03% от общей стоимости Имущества за каждый день просрочки.</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6.3. В случае если Покупатель отказывается от принятия Имущества, то настоящий Договор считается расторгнутым с момента уведомления Покупателем Продавца об отказе в получении Имущества, при этом Покупатель выплачивает Продавцу неустойку в размере внесенного задатка. При указанных обстоятельствах Покупателю возвращаются перечисленные им в счет оплаты Имущества денежные средства за вычетом суммы неустойки. </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6.4.В случае уклонения Продавца от передачи Имущества в установленный настоящим договор срок, он уплачивает Покупателю пеню в размере 0,03% от общей стоимости Имущества за каждый день просрочки. </w:t>
      </w:r>
    </w:p>
    <w:p w:rsidR="00D940D8" w:rsidRPr="00487CD7" w:rsidRDefault="00D940D8" w:rsidP="00487CD7">
      <w:pPr>
        <w:autoSpaceDE w:val="0"/>
        <w:autoSpaceDN w:val="0"/>
        <w:adjustRightInd w:val="0"/>
        <w:spacing w:after="0" w:line="240" w:lineRule="auto"/>
        <w:rPr>
          <w:rFonts w:ascii="Times New Roman" w:eastAsia="Times New Roman" w:hAnsi="Times New Roman" w:cs="Times New Roman"/>
        </w:rPr>
      </w:pPr>
    </w:p>
    <w:p w:rsidR="00D940D8" w:rsidRPr="00487CD7" w:rsidRDefault="00D940D8" w:rsidP="00487CD7">
      <w:pPr>
        <w:autoSpaceDE w:val="0"/>
        <w:autoSpaceDN w:val="0"/>
        <w:adjustRightInd w:val="0"/>
        <w:spacing w:after="0" w:line="240" w:lineRule="auto"/>
        <w:ind w:firstLine="567"/>
        <w:jc w:val="center"/>
        <w:rPr>
          <w:rFonts w:ascii="Times New Roman" w:eastAsia="Times New Roman" w:hAnsi="Times New Roman" w:cs="Times New Roman"/>
        </w:rPr>
      </w:pPr>
      <w:r w:rsidRPr="00487CD7">
        <w:rPr>
          <w:rFonts w:ascii="Times New Roman" w:eastAsia="Times New Roman" w:hAnsi="Times New Roman" w:cs="Times New Roman"/>
        </w:rPr>
        <w:t>7. ПРОЧИЕ УСЛОВИЯ</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ab/>
        <w:t>7.1. Настоящий Договор вступает в силу с момента его подписания и прекращает свое действие при:</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ab/>
        <w:t>- надлежащем исполнении Сторонами своих обязательств;</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ab/>
        <w:t>- расторжении в предусмотренных законом и настоящим Договором случаях;</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ab/>
        <w:t>- возникновении оснований, предусмотренных законодательством Российской Федерации.</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ab/>
        <w:t>7.2. Любые изменения и дополнения к настоящему Договору действительны только в том случае, если они совершены в письменной форме и подписаны Сторонами.</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ab/>
        <w:t>7.3. Все уведомления и сообщения должны направляться в письменной форме.</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ab/>
        <w:t>7.4. Во всем остальном, что не предусмотрено настоящим Договором, Стороны руководствуются действующим законодательством Российской Федерации.</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ab/>
        <w:t>7.5. Все споры и разногласия, возникающие между Сторонами по вопросам, не нашедшим своего разрешения в тексте данного Договора, будут разрешаться путем переговоров на основе федерального законодательства.</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ab/>
        <w:t>При не урегулировании в процессе переговоров спорных вопросов споры разрешаются в суде в порядке, установленном законом.</w:t>
      </w:r>
    </w:p>
    <w:p w:rsidR="00D940D8" w:rsidRPr="00487CD7" w:rsidRDefault="00D940D8" w:rsidP="00487CD7">
      <w:pPr>
        <w:spacing w:after="0" w:line="240" w:lineRule="auto"/>
        <w:ind w:firstLine="567"/>
        <w:rPr>
          <w:rFonts w:ascii="Times New Roman" w:eastAsia="Times New Roman" w:hAnsi="Times New Roman" w:cs="Times New Roman"/>
          <w:snapToGrid w:val="0"/>
        </w:rPr>
      </w:pPr>
    </w:p>
    <w:p w:rsidR="00D940D8" w:rsidRPr="00487CD7" w:rsidRDefault="00D940D8" w:rsidP="00487CD7">
      <w:pPr>
        <w:autoSpaceDE w:val="0"/>
        <w:autoSpaceDN w:val="0"/>
        <w:adjustRightInd w:val="0"/>
        <w:spacing w:after="0" w:line="240" w:lineRule="auto"/>
        <w:ind w:firstLine="567"/>
        <w:jc w:val="center"/>
        <w:rPr>
          <w:rFonts w:ascii="Times New Roman" w:eastAsia="Times New Roman" w:hAnsi="Times New Roman" w:cs="Times New Roman"/>
        </w:rPr>
      </w:pPr>
      <w:r w:rsidRPr="00487CD7">
        <w:rPr>
          <w:rFonts w:ascii="Times New Roman" w:eastAsia="Times New Roman" w:hAnsi="Times New Roman" w:cs="Times New Roman"/>
        </w:rPr>
        <w:t>8. ЗАКЛЮЧИТЕЛЬНЫЕ ПОЛОЖЕНИЯ</w:t>
      </w:r>
    </w:p>
    <w:p w:rsidR="00D940D8" w:rsidRPr="00487CD7" w:rsidRDefault="00D940D8" w:rsidP="00487CD7">
      <w:pPr>
        <w:autoSpaceDE w:val="0"/>
        <w:autoSpaceDN w:val="0"/>
        <w:adjustRightInd w:val="0"/>
        <w:spacing w:after="0" w:line="240" w:lineRule="auto"/>
        <w:ind w:firstLine="567"/>
        <w:rPr>
          <w:rFonts w:ascii="Times New Roman" w:eastAsia="Times New Roman" w:hAnsi="Times New Roman" w:cs="Times New Roman"/>
        </w:rPr>
      </w:pP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8.1. Настоящий Договор составлен в 2 экземплярах, имеющих одинаковую юридическую силу: 1 экземпляр - Продавцу, 1 экземпляр – Покупателю.</w:t>
      </w:r>
    </w:p>
    <w:p w:rsidR="00D940D8" w:rsidRPr="00487CD7" w:rsidRDefault="00D940D8" w:rsidP="00487CD7">
      <w:pPr>
        <w:autoSpaceDE w:val="0"/>
        <w:autoSpaceDN w:val="0"/>
        <w:adjustRightInd w:val="0"/>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           </w:t>
      </w:r>
    </w:p>
    <w:tbl>
      <w:tblPr>
        <w:tblW w:w="0" w:type="auto"/>
        <w:tblInd w:w="-743" w:type="dxa"/>
        <w:tblLook w:val="01E0" w:firstRow="1" w:lastRow="1" w:firstColumn="1" w:lastColumn="1" w:noHBand="0" w:noVBand="0"/>
      </w:tblPr>
      <w:tblGrid>
        <w:gridCol w:w="270"/>
        <w:gridCol w:w="5312"/>
        <w:gridCol w:w="4270"/>
        <w:gridCol w:w="462"/>
      </w:tblGrid>
      <w:tr w:rsidR="00D940D8" w:rsidRPr="00487CD7" w:rsidTr="003A3C72">
        <w:trPr>
          <w:gridBefore w:val="1"/>
          <w:gridAfter w:val="1"/>
          <w:wBefore w:w="317" w:type="dxa"/>
          <w:wAfter w:w="544" w:type="dxa"/>
        </w:trPr>
        <w:tc>
          <w:tcPr>
            <w:tcW w:w="4302" w:type="dxa"/>
            <w:shd w:val="clear" w:color="auto" w:fill="auto"/>
          </w:tcPr>
          <w:p w:rsidR="00D940D8" w:rsidRPr="00487CD7" w:rsidRDefault="00D940D8" w:rsidP="00487CD7">
            <w:pPr>
              <w:autoSpaceDE w:val="0"/>
              <w:autoSpaceDN w:val="0"/>
              <w:spacing w:after="0" w:line="240" w:lineRule="auto"/>
              <w:jc w:val="both"/>
              <w:rPr>
                <w:rFonts w:ascii="Times New Roman" w:eastAsia="Times New Roman" w:hAnsi="Times New Roman" w:cs="Times New Roman"/>
                <w:b/>
              </w:rPr>
            </w:pPr>
            <w:r w:rsidRPr="00487CD7">
              <w:rPr>
                <w:rFonts w:ascii="Times New Roman" w:eastAsia="Times New Roman" w:hAnsi="Times New Roman" w:cs="Times New Roman"/>
                <w:b/>
              </w:rPr>
              <w:t xml:space="preserve">Продавец: </w:t>
            </w:r>
            <w:r w:rsidRPr="00487CD7">
              <w:rPr>
                <w:rFonts w:ascii="Times New Roman" w:eastAsia="Times New Roman" w:hAnsi="Times New Roman" w:cs="Times New Roman"/>
              </w:rPr>
              <w:t>Администрация Большеигнатовского муниципального района Республики  Мордовия                                                      431670, Республика Мордовия, Большеигнатовский район, с. Большое Игнатово, ул. Советская, д. 40                                                           ИНН 1305071167, ОГРН 1021300710485, КПП 130501001, БИК 048952001 , ЕКС № 40102810345370000076, К/С № 03100643000000010900,Отделение-НБ Республики Мордовия Банка России//УФК по Республике Мордовия г. Саранск л/с 04093005330. ________________/</w:t>
            </w:r>
            <w:r w:rsidRPr="00487CD7">
              <w:rPr>
                <w:rFonts w:ascii="Times New Roman" w:eastAsia="Times New Roman" w:hAnsi="Times New Roman" w:cs="Times New Roman"/>
                <w:b/>
              </w:rPr>
              <w:t xml:space="preserve">Т.Н.Полозова    </w:t>
            </w:r>
          </w:p>
        </w:tc>
        <w:tc>
          <w:tcPr>
            <w:tcW w:w="4408" w:type="dxa"/>
            <w:shd w:val="clear" w:color="auto" w:fill="auto"/>
          </w:tcPr>
          <w:p w:rsidR="00D940D8" w:rsidRPr="00487CD7" w:rsidRDefault="00D940D8" w:rsidP="00487CD7">
            <w:pPr>
              <w:tabs>
                <w:tab w:val="left" w:pos="394"/>
                <w:tab w:val="left" w:pos="3360"/>
                <w:tab w:val="left" w:pos="5506"/>
                <w:tab w:val="left" w:pos="7162"/>
                <w:tab w:val="left" w:pos="8549"/>
                <w:tab w:val="left" w:pos="10709"/>
                <w:tab w:val="left" w:pos="12509"/>
                <w:tab w:val="left" w:pos="13517"/>
                <w:tab w:val="left" w:pos="14525"/>
                <w:tab w:val="left" w:pos="15533"/>
              </w:tabs>
              <w:snapToGrid w:val="0"/>
              <w:spacing w:after="0" w:line="240" w:lineRule="auto"/>
              <w:ind w:right="43"/>
              <w:jc w:val="center"/>
              <w:rPr>
                <w:rFonts w:ascii="Times New Roman" w:eastAsia="Times New Roman" w:hAnsi="Times New Roman" w:cs="Times New Roman"/>
                <w:b/>
                <w:color w:val="000000"/>
              </w:rPr>
            </w:pPr>
            <w:r w:rsidRPr="00487CD7">
              <w:rPr>
                <w:rFonts w:ascii="Times New Roman" w:eastAsia="Times New Roman" w:hAnsi="Times New Roman" w:cs="Times New Roman"/>
                <w:b/>
                <w:color w:val="000000"/>
              </w:rPr>
              <w:t>«Покупатель»</w:t>
            </w:r>
          </w:p>
        </w:tc>
      </w:tr>
      <w:tr w:rsidR="00D940D8" w:rsidRPr="00487CD7" w:rsidTr="003A3C72">
        <w:tblPrEx>
          <w:tblLook w:val="0000" w:firstRow="0" w:lastRow="0" w:firstColumn="0" w:lastColumn="0" w:noHBand="0" w:noVBand="0"/>
        </w:tblPrEx>
        <w:trPr>
          <w:trHeight w:val="3807"/>
        </w:trPr>
        <w:tc>
          <w:tcPr>
            <w:tcW w:w="9571" w:type="dxa"/>
            <w:gridSpan w:val="4"/>
          </w:tcPr>
          <w:p w:rsidR="00D940D8" w:rsidRPr="00487CD7" w:rsidRDefault="00D940D8" w:rsidP="00487CD7">
            <w:pPr>
              <w:snapToGrid w:val="0"/>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 xml:space="preserve">         </w:t>
            </w:r>
          </w:p>
          <w:p w:rsidR="00D940D8" w:rsidRPr="00487CD7" w:rsidRDefault="00D940D8" w:rsidP="003A3C72">
            <w:pPr>
              <w:widowControl w:val="0"/>
              <w:autoSpaceDE w:val="0"/>
              <w:autoSpaceDN w:val="0"/>
              <w:adjustRightInd w:val="0"/>
              <w:spacing w:after="0" w:line="240" w:lineRule="auto"/>
              <w:ind w:left="5394" w:firstLine="135"/>
              <w:jc w:val="right"/>
              <w:rPr>
                <w:rFonts w:ascii="Times New Roman" w:eastAsia="Times New Roman" w:hAnsi="Times New Roman" w:cs="Times New Roman"/>
              </w:rPr>
            </w:pPr>
            <w:r w:rsidRPr="00487CD7">
              <w:rPr>
                <w:rFonts w:ascii="Times New Roman" w:eastAsia="Times New Roman" w:hAnsi="Times New Roman" w:cs="Times New Roman"/>
              </w:rPr>
              <w:t xml:space="preserve">Приложение № 1 к договору  </w:t>
            </w:r>
          </w:p>
          <w:p w:rsidR="00D940D8" w:rsidRPr="00487CD7" w:rsidRDefault="00D940D8" w:rsidP="003A3C72">
            <w:pPr>
              <w:spacing w:after="0" w:line="240" w:lineRule="auto"/>
              <w:ind w:left="5529"/>
              <w:jc w:val="right"/>
              <w:rPr>
                <w:rFonts w:ascii="Times New Roman" w:eastAsia="Times New Roman" w:hAnsi="Times New Roman" w:cs="Times New Roman"/>
              </w:rPr>
            </w:pPr>
            <w:r w:rsidRPr="00487CD7">
              <w:rPr>
                <w:rFonts w:ascii="Times New Roman" w:eastAsia="Times New Roman" w:hAnsi="Times New Roman" w:cs="Times New Roman"/>
              </w:rPr>
              <w:t>купли-продажи от  ___.___________.2024г. № ___</w:t>
            </w:r>
          </w:p>
          <w:p w:rsidR="00D940D8" w:rsidRPr="00487CD7" w:rsidRDefault="00D940D8" w:rsidP="00487CD7">
            <w:pPr>
              <w:spacing w:after="0" w:line="240" w:lineRule="auto"/>
              <w:ind w:left="5529"/>
              <w:rPr>
                <w:rFonts w:ascii="Times New Roman" w:eastAsia="Times New Roman" w:hAnsi="Times New Roman" w:cs="Times New Roman"/>
              </w:rPr>
            </w:pPr>
          </w:p>
          <w:p w:rsidR="00D940D8" w:rsidRPr="00487CD7" w:rsidRDefault="00D940D8" w:rsidP="00487CD7">
            <w:pPr>
              <w:spacing w:after="0" w:line="240" w:lineRule="auto"/>
              <w:ind w:left="5529"/>
              <w:rPr>
                <w:rFonts w:ascii="Times New Roman" w:eastAsia="Times New Roman" w:hAnsi="Times New Roman" w:cs="Times New Roman"/>
              </w:rPr>
            </w:pP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 xml:space="preserve">Перечень имущества </w:t>
            </w:r>
          </w:p>
          <w:p w:rsidR="00D940D8" w:rsidRPr="00487CD7" w:rsidRDefault="00D940D8" w:rsidP="00487CD7">
            <w:pPr>
              <w:spacing w:after="0" w:line="240" w:lineRule="auto"/>
              <w:jc w:val="center"/>
              <w:rPr>
                <w:rFonts w:ascii="Times New Roman" w:eastAsia="Times New Roman" w:hAnsi="Times New Roman" w:cs="Times New Roman"/>
                <w:b/>
              </w:rPr>
            </w:pPr>
          </w:p>
          <w:tbl>
            <w:tblPr>
              <w:tblW w:w="9781" w:type="dxa"/>
              <w:jc w:val="center"/>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5"/>
              <w:gridCol w:w="5936"/>
              <w:gridCol w:w="3420"/>
            </w:tblGrid>
            <w:tr w:rsidR="00D940D8" w:rsidRPr="00487CD7" w:rsidTr="003A3C72">
              <w:trPr>
                <w:cantSplit/>
                <w:trHeight w:val="255"/>
                <w:jc w:val="center"/>
              </w:trPr>
              <w:tc>
                <w:tcPr>
                  <w:tcW w:w="425"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b/>
                      <w:i/>
                    </w:rPr>
                  </w:pPr>
                  <w:r w:rsidRPr="00487CD7">
                    <w:rPr>
                      <w:rFonts w:ascii="Times New Roman" w:eastAsia="Times New Roman" w:hAnsi="Times New Roman" w:cs="Times New Roman"/>
                      <w:b/>
                      <w:i/>
                    </w:rPr>
                    <w:t>№ п.п.</w:t>
                  </w:r>
                </w:p>
              </w:tc>
              <w:tc>
                <w:tcPr>
                  <w:tcW w:w="593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b/>
                      <w:i/>
                    </w:rPr>
                  </w:pPr>
                  <w:r w:rsidRPr="00487CD7">
                    <w:rPr>
                      <w:rFonts w:ascii="Times New Roman" w:eastAsia="Times New Roman" w:hAnsi="Times New Roman" w:cs="Times New Roman"/>
                      <w:b/>
                      <w:i/>
                    </w:rPr>
                    <w:t>Наименование</w:t>
                  </w:r>
                </w:p>
              </w:tc>
              <w:tc>
                <w:tcPr>
                  <w:tcW w:w="342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b/>
                      <w:i/>
                    </w:rPr>
                  </w:pPr>
                  <w:r w:rsidRPr="00487CD7">
                    <w:rPr>
                      <w:rFonts w:ascii="Times New Roman" w:eastAsia="Times New Roman" w:hAnsi="Times New Roman" w:cs="Times New Roman"/>
                      <w:b/>
                      <w:i/>
                    </w:rPr>
                    <w:t>Местонахождение.</w:t>
                  </w:r>
                </w:p>
              </w:tc>
            </w:tr>
            <w:tr w:rsidR="00D940D8" w:rsidRPr="00487CD7" w:rsidTr="003A3C72">
              <w:trPr>
                <w:cantSplit/>
                <w:trHeight w:val="255"/>
                <w:jc w:val="center"/>
              </w:trPr>
              <w:tc>
                <w:tcPr>
                  <w:tcW w:w="425"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b/>
                      <w:i/>
                    </w:rPr>
                  </w:pPr>
                  <w:r w:rsidRPr="00487CD7">
                    <w:rPr>
                      <w:rFonts w:ascii="Times New Roman" w:eastAsia="Times New Roman" w:hAnsi="Times New Roman" w:cs="Times New Roman"/>
                      <w:b/>
                      <w:i/>
                    </w:rPr>
                    <w:t>1</w:t>
                  </w:r>
                </w:p>
              </w:tc>
              <w:tc>
                <w:tcPr>
                  <w:tcW w:w="593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D940D8" w:rsidRPr="00487CD7" w:rsidRDefault="00D940D8" w:rsidP="00487CD7">
                  <w:pPr>
                    <w:spacing w:after="0" w:line="240" w:lineRule="auto"/>
                    <w:contextualSpacing/>
                    <w:rPr>
                      <w:rFonts w:ascii="Times New Roman" w:eastAsia="Times New Roman" w:hAnsi="Times New Roman" w:cs="Times New Roman"/>
                      <w:b/>
                      <w:i/>
                      <w:iCs/>
                    </w:rPr>
                  </w:pPr>
                  <w:r w:rsidRPr="00487CD7">
                    <w:rPr>
                      <w:rFonts w:ascii="Times New Roman" w:eastAsia="Times New Roman" w:hAnsi="Times New Roman" w:cs="Times New Roman"/>
                      <w:b/>
                      <w:i/>
                      <w:iCs/>
                    </w:rPr>
                    <w:t>сооружение электроэнергетики, протяженностью 783 м., с кадастровым номером 13:05:0102001:3315, 2012 года завершения строительства.</w:t>
                  </w:r>
                </w:p>
                <w:p w:rsidR="00D940D8" w:rsidRPr="00487CD7" w:rsidRDefault="00D940D8" w:rsidP="00487CD7">
                  <w:pPr>
                    <w:spacing w:after="0" w:line="240" w:lineRule="auto"/>
                    <w:contextualSpacing/>
                    <w:rPr>
                      <w:rFonts w:ascii="Times New Roman" w:eastAsia="Times New Roman" w:hAnsi="Times New Roman" w:cs="Times New Roman"/>
                      <w:b/>
                      <w:i/>
                      <w:iCs/>
                    </w:rPr>
                  </w:pPr>
                  <w:r w:rsidRPr="00487CD7">
                    <w:rPr>
                      <w:rFonts w:ascii="Times New Roman" w:eastAsia="Times New Roman" w:hAnsi="Times New Roman" w:cs="Times New Roman"/>
                      <w:b/>
                      <w:i/>
                      <w:iCs/>
                    </w:rPr>
                    <w:t xml:space="preserve"> Форма собственности имущества – муниципальная собственность, номер и дата государственной регистрации 13:05:0102001:3315-13/065/2021-1 08.07.2021</w:t>
                  </w:r>
                </w:p>
              </w:tc>
              <w:tc>
                <w:tcPr>
                  <w:tcW w:w="342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b/>
                      <w:i/>
                    </w:rPr>
                  </w:pPr>
                  <w:r w:rsidRPr="00487CD7">
                    <w:rPr>
                      <w:rFonts w:ascii="Times New Roman" w:eastAsia="Times New Roman" w:hAnsi="Times New Roman" w:cs="Times New Roman"/>
                      <w:b/>
                      <w:i/>
                      <w:iCs/>
                    </w:rPr>
                    <w:t>Республика Мордовия, Большеигнатовский район, с. Большое Игнатово, ул. Юношева</w:t>
                  </w:r>
                </w:p>
              </w:tc>
            </w:tr>
            <w:tr w:rsidR="00D940D8" w:rsidRPr="00487CD7" w:rsidTr="003A3C72">
              <w:trPr>
                <w:cantSplit/>
                <w:trHeight w:val="1104"/>
                <w:jc w:val="center"/>
              </w:trPr>
              <w:tc>
                <w:tcPr>
                  <w:tcW w:w="425" w:type="dxa"/>
                  <w:tcBorders>
                    <w:top w:val="single" w:sz="4" w:space="0" w:color="auto"/>
                    <w:left w:val="single" w:sz="4" w:space="0" w:color="auto"/>
                    <w:right w:val="single" w:sz="4" w:space="0" w:color="auto"/>
                  </w:tcBorders>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b/>
                      <w:i/>
                    </w:rPr>
                  </w:pPr>
                  <w:r w:rsidRPr="00487CD7">
                    <w:rPr>
                      <w:rFonts w:ascii="Times New Roman" w:eastAsia="Times New Roman" w:hAnsi="Times New Roman" w:cs="Times New Roman"/>
                      <w:b/>
                      <w:i/>
                    </w:rPr>
                    <w:t>2</w:t>
                  </w:r>
                </w:p>
              </w:tc>
              <w:tc>
                <w:tcPr>
                  <w:tcW w:w="5936" w:type="dxa"/>
                  <w:tcBorders>
                    <w:top w:val="single" w:sz="4" w:space="0" w:color="auto"/>
                    <w:left w:val="single" w:sz="4" w:space="0" w:color="auto"/>
                    <w:right w:val="single" w:sz="4" w:space="0" w:color="auto"/>
                  </w:tcBorders>
                  <w:noWrap/>
                  <w:tcMar>
                    <w:top w:w="13" w:type="dxa"/>
                    <w:left w:w="13" w:type="dxa"/>
                    <w:bottom w:w="0" w:type="dxa"/>
                    <w:right w:w="13" w:type="dxa"/>
                  </w:tcMar>
                  <w:vAlign w:val="center"/>
                </w:tcPr>
                <w:p w:rsidR="00D940D8" w:rsidRPr="00487CD7" w:rsidRDefault="00D940D8" w:rsidP="00487CD7">
                  <w:pPr>
                    <w:spacing w:after="0" w:line="240" w:lineRule="auto"/>
                    <w:contextualSpacing/>
                    <w:rPr>
                      <w:rFonts w:ascii="Times New Roman" w:eastAsia="Times New Roman" w:hAnsi="Times New Roman" w:cs="Times New Roman"/>
                      <w:b/>
                      <w:i/>
                      <w:iCs/>
                    </w:rPr>
                  </w:pPr>
                  <w:r w:rsidRPr="00487CD7">
                    <w:rPr>
                      <w:rFonts w:ascii="Times New Roman" w:eastAsia="Times New Roman" w:hAnsi="Times New Roman" w:cs="Times New Roman"/>
                      <w:b/>
                      <w:i/>
                      <w:iCs/>
                    </w:rPr>
                    <w:t>земельный участок, кадастровый номер 13:05:0102001:3322 площадью 10 кв. м., категория земель –  земли населенных пунктов, вид разрешенного использования – коммунальное обслуживание</w:t>
                  </w:r>
                </w:p>
              </w:tc>
              <w:tc>
                <w:tcPr>
                  <w:tcW w:w="3420" w:type="dxa"/>
                  <w:tcBorders>
                    <w:top w:val="single" w:sz="4" w:space="0" w:color="auto"/>
                    <w:left w:val="single" w:sz="4" w:space="0" w:color="auto"/>
                    <w:right w:val="single" w:sz="4" w:space="0" w:color="auto"/>
                  </w:tcBorders>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b/>
                      <w:i/>
                    </w:rPr>
                  </w:pPr>
                  <w:r w:rsidRPr="00487CD7">
                    <w:rPr>
                      <w:rFonts w:ascii="Times New Roman" w:eastAsia="Times New Roman" w:hAnsi="Times New Roman" w:cs="Times New Roman"/>
                      <w:b/>
                      <w:i/>
                      <w:iCs/>
                    </w:rPr>
                    <w:t>Республика Мордовия, Большеигнатовский район, с. Большое Игнатово, ул. Юношева</w:t>
                  </w:r>
                </w:p>
              </w:tc>
            </w:tr>
          </w:tbl>
          <w:p w:rsidR="00D940D8" w:rsidRPr="00487CD7" w:rsidRDefault="00D940D8" w:rsidP="00487CD7">
            <w:pPr>
              <w:spacing w:after="0" w:line="240" w:lineRule="auto"/>
              <w:jc w:val="center"/>
              <w:rPr>
                <w:rFonts w:ascii="Times New Roman" w:eastAsia="Times New Roman" w:hAnsi="Times New Roman" w:cs="Times New Roman"/>
                <w:b/>
              </w:rPr>
            </w:pPr>
          </w:p>
          <w:p w:rsidR="00D940D8" w:rsidRPr="00487CD7" w:rsidRDefault="00D940D8" w:rsidP="00487CD7">
            <w:pPr>
              <w:tabs>
                <w:tab w:val="num" w:pos="540"/>
              </w:tabs>
              <w:spacing w:after="0" w:line="240" w:lineRule="auto"/>
              <w:jc w:val="both"/>
              <w:rPr>
                <w:rFonts w:ascii="Times New Roman" w:eastAsia="Times New Roman" w:hAnsi="Times New Roman" w:cs="Times New Roman"/>
                <w:b/>
                <w:bCs/>
              </w:rPr>
            </w:pPr>
            <w:r w:rsidRPr="00487CD7">
              <w:rPr>
                <w:rFonts w:ascii="Times New Roman" w:eastAsia="Times New Roman" w:hAnsi="Times New Roman" w:cs="Times New Roman"/>
                <w:b/>
                <w:bCs/>
              </w:rPr>
              <w:t>Продавец</w:t>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t xml:space="preserve">                                      Покупатель</w:t>
            </w:r>
          </w:p>
          <w:p w:rsidR="00D940D8" w:rsidRPr="00487CD7" w:rsidRDefault="00D940D8" w:rsidP="00487CD7">
            <w:pPr>
              <w:widowControl w:val="0"/>
              <w:autoSpaceDE w:val="0"/>
              <w:autoSpaceDN w:val="0"/>
              <w:adjustRightInd w:val="0"/>
              <w:spacing w:after="0" w:line="240" w:lineRule="auto"/>
              <w:rPr>
                <w:rFonts w:ascii="Times New Roman" w:eastAsia="Times New Roman" w:hAnsi="Times New Roman" w:cs="Times New Roman"/>
                <w:b/>
                <w:bCs/>
              </w:rPr>
            </w:pPr>
            <w:r w:rsidRPr="00487CD7">
              <w:rPr>
                <w:rFonts w:ascii="Times New Roman" w:eastAsia="Times New Roman" w:hAnsi="Times New Roman" w:cs="Times New Roman"/>
                <w:b/>
                <w:bCs/>
              </w:rPr>
              <w:t xml:space="preserve">Глава Большеигнатовского </w:t>
            </w:r>
          </w:p>
          <w:p w:rsidR="00D940D8" w:rsidRPr="00487CD7" w:rsidRDefault="00D940D8" w:rsidP="00487CD7">
            <w:pPr>
              <w:widowControl w:val="0"/>
              <w:autoSpaceDE w:val="0"/>
              <w:autoSpaceDN w:val="0"/>
              <w:adjustRightInd w:val="0"/>
              <w:spacing w:after="0" w:line="240" w:lineRule="auto"/>
              <w:rPr>
                <w:rFonts w:ascii="Times New Roman" w:eastAsia="Times New Roman" w:hAnsi="Times New Roman" w:cs="Times New Roman"/>
                <w:b/>
                <w:bCs/>
              </w:rPr>
            </w:pPr>
            <w:r w:rsidRPr="00487CD7">
              <w:rPr>
                <w:rFonts w:ascii="Times New Roman" w:eastAsia="Times New Roman" w:hAnsi="Times New Roman" w:cs="Times New Roman"/>
                <w:b/>
                <w:bCs/>
              </w:rPr>
              <w:t>муниципального района</w:t>
            </w:r>
          </w:p>
          <w:p w:rsidR="00D940D8" w:rsidRPr="00487CD7" w:rsidRDefault="00D940D8" w:rsidP="00487CD7">
            <w:pPr>
              <w:tabs>
                <w:tab w:val="num" w:pos="540"/>
              </w:tabs>
              <w:spacing w:after="0" w:line="240" w:lineRule="auto"/>
              <w:jc w:val="both"/>
              <w:rPr>
                <w:rFonts w:ascii="Times New Roman" w:eastAsia="Times New Roman" w:hAnsi="Times New Roman" w:cs="Times New Roman"/>
                <w:bCs/>
              </w:rPr>
            </w:pPr>
          </w:p>
          <w:p w:rsidR="00D940D8" w:rsidRPr="00487CD7" w:rsidRDefault="00D940D8" w:rsidP="00487CD7">
            <w:pPr>
              <w:tabs>
                <w:tab w:val="num" w:pos="540"/>
              </w:tabs>
              <w:spacing w:after="0" w:line="240" w:lineRule="auto"/>
              <w:jc w:val="both"/>
              <w:rPr>
                <w:rFonts w:ascii="Times New Roman" w:eastAsia="Times New Roman" w:hAnsi="Times New Roman" w:cs="Times New Roman"/>
                <w:bCs/>
              </w:rPr>
            </w:pPr>
            <w:r w:rsidRPr="00487CD7">
              <w:rPr>
                <w:rFonts w:ascii="Times New Roman" w:eastAsia="Times New Roman" w:hAnsi="Times New Roman" w:cs="Times New Roman"/>
                <w:bCs/>
              </w:rPr>
              <w:t xml:space="preserve">_______________Т.Н.Полозова                                                                                                                                            </w:t>
            </w:r>
          </w:p>
          <w:p w:rsidR="00D940D8" w:rsidRPr="00487CD7" w:rsidRDefault="00D940D8" w:rsidP="00487CD7">
            <w:pPr>
              <w:tabs>
                <w:tab w:val="num" w:pos="540"/>
              </w:tabs>
              <w:spacing w:after="0" w:line="240" w:lineRule="auto"/>
              <w:jc w:val="both"/>
              <w:rPr>
                <w:rFonts w:ascii="Times New Roman" w:eastAsia="Times New Roman" w:hAnsi="Times New Roman" w:cs="Times New Roman"/>
                <w:bCs/>
              </w:rPr>
            </w:pPr>
            <w:r w:rsidRPr="00487CD7">
              <w:rPr>
                <w:rFonts w:ascii="Times New Roman" w:eastAsia="Times New Roman" w:hAnsi="Times New Roman" w:cs="Times New Roman"/>
                <w:bCs/>
              </w:rPr>
              <w:t xml:space="preserve">м.п.                                                                                                                                                        м.п. </w:t>
            </w:r>
          </w:p>
          <w:p w:rsidR="00D940D8" w:rsidRPr="00487CD7" w:rsidRDefault="00D940D8" w:rsidP="003A3C72">
            <w:pPr>
              <w:tabs>
                <w:tab w:val="num" w:pos="540"/>
              </w:tabs>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bCs/>
              </w:rPr>
              <w:br w:type="page"/>
            </w:r>
          </w:p>
          <w:p w:rsidR="000A02C9" w:rsidRDefault="00D940D8" w:rsidP="003A3C72">
            <w:pPr>
              <w:spacing w:after="0" w:line="240" w:lineRule="auto"/>
              <w:ind w:left="5529"/>
              <w:jc w:val="right"/>
              <w:rPr>
                <w:rFonts w:ascii="Times New Roman" w:eastAsia="Times New Roman" w:hAnsi="Times New Roman" w:cs="Times New Roman"/>
              </w:rPr>
            </w:pPr>
            <w:r w:rsidRPr="00487CD7">
              <w:rPr>
                <w:rFonts w:ascii="Times New Roman" w:eastAsia="Times New Roman" w:hAnsi="Times New Roman" w:cs="Times New Roman"/>
              </w:rPr>
              <w:t xml:space="preserve">Приложение № 2 </w:t>
            </w:r>
          </w:p>
          <w:p w:rsidR="00D940D8" w:rsidRPr="00487CD7" w:rsidRDefault="00D940D8" w:rsidP="003A3C72">
            <w:pPr>
              <w:spacing w:after="0" w:line="240" w:lineRule="auto"/>
              <w:ind w:left="5529"/>
              <w:jc w:val="right"/>
              <w:rPr>
                <w:rFonts w:ascii="Times New Roman" w:eastAsia="Times New Roman" w:hAnsi="Times New Roman" w:cs="Times New Roman"/>
              </w:rPr>
            </w:pPr>
            <w:r w:rsidRPr="00487CD7">
              <w:rPr>
                <w:rFonts w:ascii="Times New Roman" w:eastAsia="Times New Roman" w:hAnsi="Times New Roman" w:cs="Times New Roman"/>
              </w:rPr>
              <w:t xml:space="preserve">к договору  </w:t>
            </w:r>
          </w:p>
          <w:p w:rsidR="000A02C9" w:rsidRDefault="00D940D8" w:rsidP="003A3C72">
            <w:pPr>
              <w:spacing w:after="0" w:line="240" w:lineRule="auto"/>
              <w:ind w:left="5529"/>
              <w:jc w:val="right"/>
              <w:rPr>
                <w:rFonts w:ascii="Times New Roman" w:eastAsia="Times New Roman" w:hAnsi="Times New Roman" w:cs="Times New Roman"/>
              </w:rPr>
            </w:pPr>
            <w:r w:rsidRPr="00487CD7">
              <w:rPr>
                <w:rFonts w:ascii="Times New Roman" w:eastAsia="Times New Roman" w:hAnsi="Times New Roman" w:cs="Times New Roman"/>
              </w:rPr>
              <w:t xml:space="preserve">купли-продажи </w:t>
            </w:r>
          </w:p>
          <w:p w:rsidR="00D940D8" w:rsidRPr="00487CD7" w:rsidRDefault="00D940D8" w:rsidP="003A3C72">
            <w:pPr>
              <w:spacing w:after="0" w:line="240" w:lineRule="auto"/>
              <w:ind w:left="5529"/>
              <w:jc w:val="right"/>
              <w:rPr>
                <w:rFonts w:ascii="Times New Roman" w:eastAsia="Times New Roman" w:hAnsi="Times New Roman" w:cs="Times New Roman"/>
              </w:rPr>
            </w:pPr>
            <w:r w:rsidRPr="00487CD7">
              <w:rPr>
                <w:rFonts w:ascii="Times New Roman" w:eastAsia="Times New Roman" w:hAnsi="Times New Roman" w:cs="Times New Roman"/>
              </w:rPr>
              <w:t>от  ___.___________.2024г. № ____</w:t>
            </w:r>
          </w:p>
          <w:p w:rsidR="00D940D8" w:rsidRPr="00487CD7" w:rsidRDefault="00D940D8" w:rsidP="00487CD7">
            <w:pPr>
              <w:spacing w:after="0" w:line="240" w:lineRule="auto"/>
              <w:ind w:left="7080"/>
              <w:rPr>
                <w:rFonts w:ascii="Times New Roman" w:eastAsia="Times New Roman" w:hAnsi="Times New Roman" w:cs="Times New Roman"/>
              </w:rPr>
            </w:pP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Акт приема-передачи</w:t>
            </w:r>
          </w:p>
          <w:p w:rsidR="00D940D8" w:rsidRPr="00487CD7" w:rsidRDefault="00D940D8" w:rsidP="00487CD7">
            <w:pPr>
              <w:spacing w:after="0" w:line="240" w:lineRule="auto"/>
              <w:jc w:val="both"/>
              <w:rPr>
                <w:rFonts w:ascii="Times New Roman" w:eastAsia="Times New Roman" w:hAnsi="Times New Roman" w:cs="Times New Roman"/>
              </w:rPr>
            </w:pPr>
          </w:p>
          <w:p w:rsidR="00D940D8" w:rsidRPr="00487CD7" w:rsidRDefault="00D940D8" w:rsidP="00487CD7">
            <w:pPr>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с. Большое Игнатово </w:t>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t xml:space="preserve">           «____»________________ 2024 года</w:t>
            </w:r>
          </w:p>
          <w:p w:rsidR="00D940D8" w:rsidRPr="00487CD7" w:rsidRDefault="00D940D8" w:rsidP="00487CD7">
            <w:pPr>
              <w:spacing w:after="0" w:line="240" w:lineRule="auto"/>
              <w:ind w:firstLine="720"/>
              <w:rPr>
                <w:rFonts w:ascii="Times New Roman" w:eastAsia="Times New Roman" w:hAnsi="Times New Roman" w:cs="Times New Roman"/>
              </w:rPr>
            </w:pP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noProof/>
              </w:rPr>
              <w:t xml:space="preserve">Администрация Большеигнатовского муниципального района Республики Мордовия, в лице Главы Большеигнатовского муниципального района Республики Мордовия Полозовой Татьяны Николаевны, действующей на основании Устава, именуемая </w:t>
            </w:r>
            <w:r w:rsidRPr="00487CD7">
              <w:rPr>
                <w:rFonts w:ascii="Times New Roman" w:eastAsia="Times New Roman" w:hAnsi="Times New Roman" w:cs="Times New Roman"/>
              </w:rPr>
              <w:t>в дальнейшем</w:t>
            </w:r>
            <w:r w:rsidRPr="00487CD7">
              <w:rPr>
                <w:rFonts w:ascii="Times New Roman" w:eastAsia="Times New Roman" w:hAnsi="Times New Roman" w:cs="Times New Roman"/>
                <w:noProof/>
              </w:rPr>
              <w:t xml:space="preserve"> «</w:t>
            </w:r>
            <w:r w:rsidRPr="00487CD7">
              <w:rPr>
                <w:rFonts w:ascii="Times New Roman" w:eastAsia="Times New Roman" w:hAnsi="Times New Roman" w:cs="Times New Roman"/>
                <w:b/>
                <w:noProof/>
              </w:rPr>
              <w:t>Продавец</w:t>
            </w:r>
            <w:r w:rsidRPr="00487CD7">
              <w:rPr>
                <w:rFonts w:ascii="Times New Roman" w:eastAsia="Times New Roman" w:hAnsi="Times New Roman" w:cs="Times New Roman"/>
                <w:noProof/>
              </w:rPr>
              <w:t xml:space="preserve">», с одной стороны, и _________________________________________________________________, </w:t>
            </w:r>
            <w:r w:rsidRPr="00487CD7">
              <w:rPr>
                <w:rFonts w:ascii="Times New Roman" w:eastAsia="Times New Roman" w:hAnsi="Times New Roman" w:cs="Times New Roman"/>
              </w:rPr>
              <w:t xml:space="preserve">именуемый в дальнейшем </w:t>
            </w:r>
            <w:r w:rsidRPr="00487CD7">
              <w:rPr>
                <w:rFonts w:ascii="Times New Roman" w:eastAsia="Times New Roman" w:hAnsi="Times New Roman" w:cs="Times New Roman"/>
              </w:rPr>
              <w:lastRenderedPageBreak/>
              <w:t>«</w:t>
            </w:r>
            <w:r w:rsidRPr="00487CD7">
              <w:rPr>
                <w:rFonts w:ascii="Times New Roman" w:eastAsia="Times New Roman" w:hAnsi="Times New Roman" w:cs="Times New Roman"/>
                <w:b/>
              </w:rPr>
              <w:t>Покупатель</w:t>
            </w:r>
            <w:r w:rsidRPr="00487CD7">
              <w:rPr>
                <w:rFonts w:ascii="Times New Roman" w:eastAsia="Times New Roman" w:hAnsi="Times New Roman" w:cs="Times New Roman"/>
              </w:rPr>
              <w:t>», в лице _____________________________,  действующего на основании _________________с другой стороны, на основании Договора купли-продажи от «____» __________ 2024 г. №_______________________________________ составили настоящий акт о том, что Продавец передает, а Покупатель принимает объекты электросетевого хозяйства, указанные в Приложении № 1 к договору купли-продажи № _____________________________ от _________________.</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Цена продажи сооружения электролинии с земельным участком составляет ______________________  руб. (по результатам аукциона).</w:t>
            </w:r>
          </w:p>
          <w:p w:rsidR="00D940D8" w:rsidRPr="00487CD7" w:rsidRDefault="00D940D8" w:rsidP="00487CD7">
            <w:pPr>
              <w:spacing w:after="0" w:line="240" w:lineRule="auto"/>
              <w:ind w:firstLine="567"/>
              <w:jc w:val="both"/>
              <w:rPr>
                <w:rFonts w:ascii="Times New Roman" w:eastAsia="Times New Roman" w:hAnsi="Times New Roman" w:cs="Times New Roman"/>
              </w:rPr>
            </w:pPr>
          </w:p>
          <w:tbl>
            <w:tblPr>
              <w:tblW w:w="939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8"/>
              <w:gridCol w:w="5699"/>
              <w:gridCol w:w="3283"/>
            </w:tblGrid>
            <w:tr w:rsidR="00D940D8" w:rsidRPr="00487CD7" w:rsidTr="003A3C72">
              <w:trPr>
                <w:cantSplit/>
                <w:trHeight w:val="258"/>
              </w:trPr>
              <w:tc>
                <w:tcPr>
                  <w:tcW w:w="408" w:type="dxa"/>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rPr>
                  </w:pPr>
                  <w:r w:rsidRPr="00487CD7">
                    <w:rPr>
                      <w:rFonts w:ascii="Times New Roman" w:eastAsia="Times New Roman" w:hAnsi="Times New Roman" w:cs="Times New Roman"/>
                    </w:rPr>
                    <w:t>№ п.п.</w:t>
                  </w:r>
                </w:p>
              </w:tc>
              <w:tc>
                <w:tcPr>
                  <w:tcW w:w="5699" w:type="dxa"/>
                  <w:noWrap/>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rPr>
                  </w:pPr>
                  <w:r w:rsidRPr="00487CD7">
                    <w:rPr>
                      <w:rFonts w:ascii="Times New Roman" w:eastAsia="Times New Roman" w:hAnsi="Times New Roman" w:cs="Times New Roman"/>
                    </w:rPr>
                    <w:t>Наименование</w:t>
                  </w:r>
                </w:p>
              </w:tc>
              <w:tc>
                <w:tcPr>
                  <w:tcW w:w="3283" w:type="dxa"/>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rPr>
                  </w:pPr>
                  <w:r w:rsidRPr="00487CD7">
                    <w:rPr>
                      <w:rFonts w:ascii="Times New Roman" w:eastAsia="Times New Roman" w:hAnsi="Times New Roman" w:cs="Times New Roman"/>
                    </w:rPr>
                    <w:t>Местонахождение.</w:t>
                  </w:r>
                </w:p>
              </w:tc>
            </w:tr>
            <w:tr w:rsidR="00D940D8" w:rsidRPr="00487CD7" w:rsidTr="003A3C72">
              <w:trPr>
                <w:cantSplit/>
                <w:trHeight w:val="258"/>
              </w:trPr>
              <w:tc>
                <w:tcPr>
                  <w:tcW w:w="408" w:type="dxa"/>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rPr>
                  </w:pPr>
                  <w:r w:rsidRPr="00487CD7">
                    <w:rPr>
                      <w:rFonts w:ascii="Times New Roman" w:eastAsia="Times New Roman" w:hAnsi="Times New Roman" w:cs="Times New Roman"/>
                    </w:rPr>
                    <w:t>1</w:t>
                  </w:r>
                </w:p>
              </w:tc>
              <w:tc>
                <w:tcPr>
                  <w:tcW w:w="5699" w:type="dxa"/>
                  <w:noWrap/>
                  <w:tcMar>
                    <w:top w:w="13" w:type="dxa"/>
                    <w:left w:w="13" w:type="dxa"/>
                    <w:bottom w:w="0" w:type="dxa"/>
                    <w:right w:w="13" w:type="dxa"/>
                  </w:tcMar>
                  <w:vAlign w:val="center"/>
                </w:tcPr>
                <w:p w:rsidR="00D940D8" w:rsidRPr="00487CD7" w:rsidRDefault="00D940D8" w:rsidP="00487CD7">
                  <w:pPr>
                    <w:spacing w:after="0" w:line="240" w:lineRule="auto"/>
                    <w:contextualSpacing/>
                    <w:rPr>
                      <w:rFonts w:ascii="Times New Roman" w:eastAsia="Times New Roman" w:hAnsi="Times New Roman" w:cs="Times New Roman"/>
                      <w:iCs/>
                    </w:rPr>
                  </w:pPr>
                  <w:r w:rsidRPr="00487CD7">
                    <w:rPr>
                      <w:rFonts w:ascii="Times New Roman" w:eastAsia="Times New Roman" w:hAnsi="Times New Roman" w:cs="Times New Roman"/>
                      <w:iCs/>
                    </w:rPr>
                    <w:t>сооружение электроэнергетики, протяженностью 783м., с кадастровым номером 13:05:0102001:3315, 2012 года завершения строительства.</w:t>
                  </w:r>
                </w:p>
                <w:p w:rsidR="00D940D8" w:rsidRPr="00487CD7" w:rsidRDefault="00D940D8" w:rsidP="00487CD7">
                  <w:pPr>
                    <w:spacing w:after="0" w:line="240" w:lineRule="auto"/>
                    <w:contextualSpacing/>
                    <w:rPr>
                      <w:rFonts w:ascii="Times New Roman" w:eastAsia="Times New Roman" w:hAnsi="Times New Roman" w:cs="Times New Roman"/>
                      <w:iCs/>
                    </w:rPr>
                  </w:pPr>
                  <w:r w:rsidRPr="00487CD7">
                    <w:rPr>
                      <w:rFonts w:ascii="Times New Roman" w:eastAsia="Times New Roman" w:hAnsi="Times New Roman" w:cs="Times New Roman"/>
                      <w:iCs/>
                    </w:rPr>
                    <w:t xml:space="preserve"> Форма собственности имущества – муниципальная собственность, номер и дата государственной регистрации 13:05:0102001:3315-13/065/2021-1 08.07.2021</w:t>
                  </w:r>
                </w:p>
              </w:tc>
              <w:tc>
                <w:tcPr>
                  <w:tcW w:w="3283" w:type="dxa"/>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rPr>
                  </w:pPr>
                  <w:r w:rsidRPr="00487CD7">
                    <w:rPr>
                      <w:rFonts w:ascii="Times New Roman" w:eastAsia="Times New Roman" w:hAnsi="Times New Roman" w:cs="Times New Roman"/>
                      <w:iCs/>
                    </w:rPr>
                    <w:t>Республика Мордовия, Большеигнатовский район, с. Большое Игнатово, ул. Юношева</w:t>
                  </w:r>
                </w:p>
              </w:tc>
            </w:tr>
            <w:tr w:rsidR="00D940D8" w:rsidRPr="00487CD7" w:rsidTr="000A02C9">
              <w:trPr>
                <w:cantSplit/>
                <w:trHeight w:val="983"/>
              </w:trPr>
              <w:tc>
                <w:tcPr>
                  <w:tcW w:w="408" w:type="dxa"/>
                  <w:tcMar>
                    <w:top w:w="13" w:type="dxa"/>
                    <w:left w:w="13" w:type="dxa"/>
                    <w:bottom w:w="0" w:type="dxa"/>
                    <w:right w:w="13" w:type="dxa"/>
                  </w:tcMar>
                  <w:vAlign w:val="center"/>
                </w:tcPr>
                <w:p w:rsidR="00D940D8" w:rsidRPr="00487CD7" w:rsidRDefault="00D940D8" w:rsidP="00487CD7">
                  <w:pPr>
                    <w:spacing w:after="0" w:line="240" w:lineRule="auto"/>
                    <w:contextualSpacing/>
                    <w:jc w:val="center"/>
                    <w:rPr>
                      <w:rFonts w:ascii="Times New Roman" w:eastAsia="Times New Roman" w:hAnsi="Times New Roman" w:cs="Times New Roman"/>
                    </w:rPr>
                  </w:pPr>
                  <w:r w:rsidRPr="00487CD7">
                    <w:rPr>
                      <w:rFonts w:ascii="Times New Roman" w:eastAsia="Times New Roman" w:hAnsi="Times New Roman" w:cs="Times New Roman"/>
                    </w:rPr>
                    <w:t>2</w:t>
                  </w:r>
                </w:p>
              </w:tc>
              <w:tc>
                <w:tcPr>
                  <w:tcW w:w="5699" w:type="dxa"/>
                  <w:noWrap/>
                  <w:tcMar>
                    <w:top w:w="13" w:type="dxa"/>
                    <w:left w:w="13" w:type="dxa"/>
                    <w:bottom w:w="0" w:type="dxa"/>
                    <w:right w:w="13" w:type="dxa"/>
                  </w:tcMar>
                </w:tcPr>
                <w:p w:rsidR="00D940D8" w:rsidRPr="00487CD7" w:rsidRDefault="00D940D8" w:rsidP="000A02C9">
                  <w:pPr>
                    <w:spacing w:after="0" w:line="240" w:lineRule="auto"/>
                    <w:contextualSpacing/>
                    <w:jc w:val="center"/>
                    <w:rPr>
                      <w:rFonts w:ascii="Times New Roman" w:eastAsia="Times New Roman" w:hAnsi="Times New Roman" w:cs="Times New Roman"/>
                      <w:iCs/>
                    </w:rPr>
                  </w:pPr>
                  <w:r w:rsidRPr="00487CD7">
                    <w:rPr>
                      <w:rFonts w:ascii="Times New Roman" w:eastAsia="Times New Roman" w:hAnsi="Times New Roman" w:cs="Times New Roman"/>
                      <w:iCs/>
                    </w:rPr>
                    <w:t>земельный участок, кадастровый номер 13:05:0102001:3322 площадью 10 кв. м., категория земель –  земли населенных пунктов, вид разрешенного использования – коммунальное обслуживание</w:t>
                  </w:r>
                </w:p>
              </w:tc>
              <w:tc>
                <w:tcPr>
                  <w:tcW w:w="3283" w:type="dxa"/>
                  <w:tcMar>
                    <w:top w:w="13" w:type="dxa"/>
                    <w:left w:w="13" w:type="dxa"/>
                    <w:bottom w:w="0" w:type="dxa"/>
                    <w:right w:w="13" w:type="dxa"/>
                  </w:tcMar>
                </w:tcPr>
                <w:p w:rsidR="00D940D8" w:rsidRPr="00487CD7" w:rsidRDefault="00D940D8" w:rsidP="000A02C9">
                  <w:pPr>
                    <w:spacing w:after="0" w:line="240" w:lineRule="auto"/>
                    <w:contextualSpacing/>
                    <w:jc w:val="center"/>
                    <w:rPr>
                      <w:rFonts w:ascii="Times New Roman" w:eastAsia="Times New Roman" w:hAnsi="Times New Roman" w:cs="Times New Roman"/>
                    </w:rPr>
                  </w:pPr>
                  <w:r w:rsidRPr="00487CD7">
                    <w:rPr>
                      <w:rFonts w:ascii="Times New Roman" w:eastAsia="Times New Roman" w:hAnsi="Times New Roman" w:cs="Times New Roman"/>
                      <w:iCs/>
                    </w:rPr>
                    <w:t>Республика Мордовия, Большеигнатовский район, с. Большое Игнатово, ул. Юношева</w:t>
                  </w:r>
                </w:p>
              </w:tc>
            </w:tr>
          </w:tbl>
          <w:p w:rsidR="00D940D8" w:rsidRPr="00487CD7" w:rsidRDefault="00D940D8" w:rsidP="00487CD7">
            <w:pPr>
              <w:spacing w:after="0" w:line="240" w:lineRule="auto"/>
              <w:ind w:firstLine="709"/>
              <w:jc w:val="both"/>
              <w:rPr>
                <w:rFonts w:ascii="Times New Roman" w:eastAsia="Times New Roman" w:hAnsi="Times New Roman" w:cs="Times New Roman"/>
              </w:rPr>
            </w:pPr>
          </w:p>
          <w:p w:rsidR="00D940D8" w:rsidRPr="00487CD7" w:rsidRDefault="00D940D8" w:rsidP="00487CD7">
            <w:pPr>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Передаваемый объект купли – продажи Покупателем осмотрен, претензий к качеству, эксплуатации, внешнему виду, техническому и санитарному состоянию не имеется.</w:t>
            </w:r>
          </w:p>
          <w:p w:rsidR="00D940D8" w:rsidRPr="00487CD7" w:rsidRDefault="00D940D8" w:rsidP="00487CD7">
            <w:pPr>
              <w:spacing w:after="0" w:line="240" w:lineRule="auto"/>
              <w:ind w:firstLine="567"/>
              <w:jc w:val="both"/>
              <w:rPr>
                <w:rFonts w:ascii="Times New Roman" w:eastAsia="Times New Roman" w:hAnsi="Times New Roman" w:cs="Times New Roman"/>
              </w:rPr>
            </w:pPr>
          </w:p>
          <w:p w:rsidR="00D940D8" w:rsidRPr="00487CD7" w:rsidRDefault="00D940D8" w:rsidP="00487CD7">
            <w:pPr>
              <w:tabs>
                <w:tab w:val="num" w:pos="540"/>
              </w:tabs>
              <w:spacing w:after="0" w:line="240" w:lineRule="auto"/>
              <w:jc w:val="both"/>
              <w:rPr>
                <w:rFonts w:ascii="Times New Roman" w:eastAsia="Times New Roman" w:hAnsi="Times New Roman" w:cs="Times New Roman"/>
                <w:b/>
                <w:bCs/>
              </w:rPr>
            </w:pPr>
            <w:r w:rsidRPr="00487CD7">
              <w:rPr>
                <w:rFonts w:ascii="Times New Roman" w:eastAsia="Times New Roman" w:hAnsi="Times New Roman" w:cs="Times New Roman"/>
                <w:b/>
                <w:bCs/>
              </w:rPr>
              <w:t>Продавец</w:t>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r>
            <w:r w:rsidRPr="00487CD7">
              <w:rPr>
                <w:rFonts w:ascii="Times New Roman" w:eastAsia="Times New Roman" w:hAnsi="Times New Roman" w:cs="Times New Roman"/>
                <w:b/>
                <w:bCs/>
              </w:rPr>
              <w:tab/>
              <w:t xml:space="preserve">                                      Покупатель</w:t>
            </w:r>
          </w:p>
          <w:p w:rsidR="00D940D8" w:rsidRPr="00487CD7" w:rsidRDefault="00D940D8" w:rsidP="00487CD7">
            <w:pPr>
              <w:widowControl w:val="0"/>
              <w:autoSpaceDE w:val="0"/>
              <w:autoSpaceDN w:val="0"/>
              <w:adjustRightInd w:val="0"/>
              <w:spacing w:after="0" w:line="240" w:lineRule="auto"/>
              <w:rPr>
                <w:rFonts w:ascii="Times New Roman" w:eastAsia="Times New Roman" w:hAnsi="Times New Roman" w:cs="Times New Roman"/>
                <w:b/>
                <w:bCs/>
              </w:rPr>
            </w:pPr>
            <w:r w:rsidRPr="00487CD7">
              <w:rPr>
                <w:rFonts w:ascii="Times New Roman" w:eastAsia="Times New Roman" w:hAnsi="Times New Roman" w:cs="Times New Roman"/>
                <w:b/>
                <w:bCs/>
              </w:rPr>
              <w:t xml:space="preserve">Глава Большеигнатовского </w:t>
            </w:r>
          </w:p>
          <w:p w:rsidR="00D940D8" w:rsidRPr="00487CD7" w:rsidRDefault="00D940D8" w:rsidP="00487CD7">
            <w:pPr>
              <w:widowControl w:val="0"/>
              <w:autoSpaceDE w:val="0"/>
              <w:autoSpaceDN w:val="0"/>
              <w:adjustRightInd w:val="0"/>
              <w:spacing w:after="0" w:line="240" w:lineRule="auto"/>
              <w:rPr>
                <w:rFonts w:ascii="Times New Roman" w:eastAsia="Times New Roman" w:hAnsi="Times New Roman" w:cs="Times New Roman"/>
                <w:b/>
                <w:bCs/>
              </w:rPr>
            </w:pPr>
            <w:r w:rsidRPr="00487CD7">
              <w:rPr>
                <w:rFonts w:ascii="Times New Roman" w:eastAsia="Times New Roman" w:hAnsi="Times New Roman" w:cs="Times New Roman"/>
                <w:b/>
                <w:bCs/>
              </w:rPr>
              <w:t>муниципального района</w:t>
            </w:r>
          </w:p>
          <w:p w:rsidR="00D940D8" w:rsidRPr="00487CD7" w:rsidRDefault="00D940D8" w:rsidP="00487CD7">
            <w:pPr>
              <w:tabs>
                <w:tab w:val="num" w:pos="540"/>
              </w:tabs>
              <w:spacing w:after="0" w:line="240" w:lineRule="auto"/>
              <w:jc w:val="both"/>
              <w:rPr>
                <w:rFonts w:ascii="Times New Roman" w:eastAsia="Times New Roman" w:hAnsi="Times New Roman" w:cs="Times New Roman"/>
                <w:bCs/>
              </w:rPr>
            </w:pPr>
          </w:p>
          <w:p w:rsidR="00D940D8" w:rsidRPr="00487CD7" w:rsidRDefault="00D940D8" w:rsidP="00487CD7">
            <w:pPr>
              <w:tabs>
                <w:tab w:val="num" w:pos="540"/>
              </w:tabs>
              <w:spacing w:after="0" w:line="240" w:lineRule="auto"/>
              <w:jc w:val="both"/>
              <w:rPr>
                <w:rFonts w:ascii="Times New Roman" w:eastAsia="Times New Roman" w:hAnsi="Times New Roman" w:cs="Times New Roman"/>
                <w:bCs/>
              </w:rPr>
            </w:pPr>
            <w:r w:rsidRPr="00487CD7">
              <w:rPr>
                <w:rFonts w:ascii="Times New Roman" w:eastAsia="Times New Roman" w:hAnsi="Times New Roman" w:cs="Times New Roman"/>
                <w:bCs/>
              </w:rPr>
              <w:t xml:space="preserve">_______________Т.Н.Полозова                                                                 </w:t>
            </w:r>
          </w:p>
          <w:p w:rsidR="00D940D8" w:rsidRPr="00487CD7" w:rsidRDefault="00D940D8" w:rsidP="00487CD7">
            <w:pPr>
              <w:tabs>
                <w:tab w:val="num" w:pos="540"/>
              </w:tabs>
              <w:spacing w:after="0" w:line="240" w:lineRule="auto"/>
              <w:jc w:val="both"/>
              <w:rPr>
                <w:rFonts w:ascii="Times New Roman" w:eastAsia="Times New Roman" w:hAnsi="Times New Roman" w:cs="Times New Roman"/>
                <w:bCs/>
              </w:rPr>
            </w:pPr>
            <w:r w:rsidRPr="00487CD7">
              <w:rPr>
                <w:rFonts w:ascii="Times New Roman" w:eastAsia="Times New Roman" w:hAnsi="Times New Roman" w:cs="Times New Roman"/>
                <w:bCs/>
              </w:rPr>
              <w:t xml:space="preserve"> м.п.                                                                                                                                                        м.п. </w:t>
            </w:r>
          </w:p>
          <w:p w:rsidR="00D940D8" w:rsidRPr="00487CD7" w:rsidRDefault="00D940D8" w:rsidP="00487CD7">
            <w:pPr>
              <w:tabs>
                <w:tab w:val="num" w:pos="540"/>
              </w:tabs>
              <w:spacing w:after="0" w:line="240" w:lineRule="auto"/>
              <w:jc w:val="both"/>
              <w:rPr>
                <w:rFonts w:ascii="Times New Roman" w:eastAsia="Times New Roman" w:hAnsi="Times New Roman" w:cs="Times New Roman"/>
              </w:rPr>
            </w:pPr>
          </w:p>
        </w:tc>
      </w:tr>
    </w:tbl>
    <w:p w:rsidR="00D940D8" w:rsidRPr="00487CD7" w:rsidRDefault="00D940D8" w:rsidP="000A02C9">
      <w:pPr>
        <w:spacing w:after="0" w:line="240" w:lineRule="auto"/>
        <w:jc w:val="right"/>
        <w:rPr>
          <w:rFonts w:ascii="Times New Roman" w:eastAsia="Times New Roman" w:hAnsi="Times New Roman" w:cs="Times New Roman"/>
        </w:rPr>
      </w:pPr>
      <w:r w:rsidRPr="00487CD7">
        <w:rPr>
          <w:rFonts w:ascii="Times New Roman" w:eastAsia="Times New Roman" w:hAnsi="Times New Roman" w:cs="Times New Roman"/>
        </w:rPr>
        <w:lastRenderedPageBreak/>
        <w:t xml:space="preserve">                                                                                                   Утвержденное постановлением  </w:t>
      </w:r>
    </w:p>
    <w:p w:rsidR="00D940D8" w:rsidRPr="00487CD7" w:rsidRDefault="00D940D8" w:rsidP="000A02C9">
      <w:pPr>
        <w:spacing w:after="0" w:line="240" w:lineRule="auto"/>
        <w:jc w:val="right"/>
        <w:rPr>
          <w:rFonts w:ascii="Times New Roman" w:eastAsia="Times New Roman" w:hAnsi="Times New Roman" w:cs="Times New Roman"/>
        </w:rPr>
      </w:pPr>
      <w:r w:rsidRPr="00487CD7">
        <w:rPr>
          <w:rFonts w:ascii="Times New Roman" w:eastAsia="Times New Roman" w:hAnsi="Times New Roman" w:cs="Times New Roman"/>
        </w:rPr>
        <w:t>Администрации Большеигнатовского</w:t>
      </w:r>
    </w:p>
    <w:p w:rsidR="00D940D8" w:rsidRPr="00487CD7" w:rsidRDefault="00D940D8" w:rsidP="000A02C9">
      <w:pPr>
        <w:spacing w:after="0" w:line="240" w:lineRule="auto"/>
        <w:jc w:val="right"/>
        <w:rPr>
          <w:rFonts w:ascii="Times New Roman" w:eastAsia="Times New Roman" w:hAnsi="Times New Roman" w:cs="Times New Roman"/>
        </w:rPr>
      </w:pPr>
      <w:r w:rsidRPr="00487CD7">
        <w:rPr>
          <w:rFonts w:ascii="Times New Roman" w:eastAsia="Times New Roman" w:hAnsi="Times New Roman" w:cs="Times New Roman"/>
        </w:rPr>
        <w:t xml:space="preserve"> муниципального района</w:t>
      </w:r>
      <w:r w:rsidR="000A02C9">
        <w:rPr>
          <w:rFonts w:ascii="Times New Roman" w:eastAsia="Times New Roman" w:hAnsi="Times New Roman" w:cs="Times New Roman"/>
        </w:rPr>
        <w:t xml:space="preserve"> </w:t>
      </w:r>
      <w:r w:rsidRPr="00487CD7">
        <w:rPr>
          <w:rFonts w:ascii="Times New Roman" w:eastAsia="Times New Roman" w:hAnsi="Times New Roman" w:cs="Times New Roman"/>
        </w:rPr>
        <w:t>от 17.05.2024 г.  №199</w:t>
      </w:r>
    </w:p>
    <w:p w:rsidR="00D940D8" w:rsidRPr="00487CD7" w:rsidRDefault="00D940D8" w:rsidP="000A02C9">
      <w:pPr>
        <w:widowControl w:val="0"/>
        <w:autoSpaceDE w:val="0"/>
        <w:autoSpaceDN w:val="0"/>
        <w:adjustRightInd w:val="0"/>
        <w:spacing w:after="0" w:line="240" w:lineRule="auto"/>
        <w:jc w:val="right"/>
        <w:rPr>
          <w:rFonts w:ascii="Times New Roman" w:eastAsia="Times New Roman" w:hAnsi="Times New Roman" w:cs="Times New Roman"/>
        </w:rPr>
      </w:pPr>
      <w:r w:rsidRPr="00487CD7">
        <w:rPr>
          <w:rFonts w:ascii="Times New Roman" w:eastAsia="Times New Roman" w:hAnsi="Times New Roman" w:cs="Times New Roman"/>
          <w:bCs/>
        </w:rPr>
        <w:t>«</w:t>
      </w:r>
      <w:bookmarkStart w:id="0" w:name="OLE_LINK2"/>
      <w:bookmarkStart w:id="1" w:name="OLE_LINK1"/>
      <w:r w:rsidRPr="00487CD7">
        <w:rPr>
          <w:rFonts w:ascii="Times New Roman" w:eastAsia="Times New Roman" w:hAnsi="Times New Roman" w:cs="Times New Roman"/>
        </w:rPr>
        <w:t>О проведении аукциона в электронной форме</w:t>
      </w:r>
    </w:p>
    <w:p w:rsidR="00D940D8" w:rsidRPr="00487CD7" w:rsidRDefault="00D940D8" w:rsidP="000A02C9">
      <w:pPr>
        <w:widowControl w:val="0"/>
        <w:autoSpaceDE w:val="0"/>
        <w:autoSpaceDN w:val="0"/>
        <w:adjustRightInd w:val="0"/>
        <w:spacing w:after="0" w:line="240" w:lineRule="auto"/>
        <w:jc w:val="right"/>
        <w:rPr>
          <w:rFonts w:ascii="Times New Roman" w:eastAsia="Times New Roman" w:hAnsi="Times New Roman" w:cs="Times New Roman"/>
        </w:rPr>
      </w:pPr>
      <w:r w:rsidRPr="00487CD7">
        <w:rPr>
          <w:rFonts w:ascii="Times New Roman" w:eastAsia="Times New Roman" w:hAnsi="Times New Roman" w:cs="Times New Roman"/>
        </w:rPr>
        <w:t xml:space="preserve"> с открытой формой подачи предложения</w:t>
      </w:r>
    </w:p>
    <w:p w:rsidR="00D940D8" w:rsidRPr="00487CD7" w:rsidRDefault="00D940D8" w:rsidP="000A02C9">
      <w:pPr>
        <w:widowControl w:val="0"/>
        <w:autoSpaceDE w:val="0"/>
        <w:autoSpaceDN w:val="0"/>
        <w:adjustRightInd w:val="0"/>
        <w:spacing w:after="0" w:line="240" w:lineRule="auto"/>
        <w:jc w:val="right"/>
        <w:rPr>
          <w:rFonts w:ascii="Times New Roman" w:eastAsia="Times New Roman" w:hAnsi="Times New Roman" w:cs="Times New Roman"/>
        </w:rPr>
      </w:pPr>
      <w:r w:rsidRPr="00487CD7">
        <w:rPr>
          <w:rFonts w:ascii="Times New Roman" w:eastAsia="Times New Roman" w:hAnsi="Times New Roman" w:cs="Times New Roman"/>
        </w:rPr>
        <w:t xml:space="preserve"> о цене по приватизации и продаже муниципального</w:t>
      </w:r>
    </w:p>
    <w:p w:rsidR="00D940D8" w:rsidRPr="00487CD7" w:rsidRDefault="00D940D8" w:rsidP="000A02C9">
      <w:pPr>
        <w:widowControl w:val="0"/>
        <w:autoSpaceDE w:val="0"/>
        <w:autoSpaceDN w:val="0"/>
        <w:adjustRightInd w:val="0"/>
        <w:spacing w:after="0" w:line="240" w:lineRule="auto"/>
        <w:jc w:val="right"/>
        <w:rPr>
          <w:rFonts w:ascii="Times New Roman" w:eastAsia="Times New Roman" w:hAnsi="Times New Roman" w:cs="Times New Roman"/>
        </w:rPr>
      </w:pPr>
      <w:r w:rsidRPr="00487CD7">
        <w:rPr>
          <w:rFonts w:ascii="Times New Roman" w:eastAsia="Times New Roman" w:hAnsi="Times New Roman" w:cs="Times New Roman"/>
        </w:rPr>
        <w:t xml:space="preserve"> имущества Большеигнатовского муниципального</w:t>
      </w:r>
    </w:p>
    <w:p w:rsidR="00D940D8" w:rsidRPr="00487CD7" w:rsidRDefault="00D940D8" w:rsidP="000A02C9">
      <w:pPr>
        <w:widowControl w:val="0"/>
        <w:autoSpaceDE w:val="0"/>
        <w:autoSpaceDN w:val="0"/>
        <w:adjustRightInd w:val="0"/>
        <w:spacing w:after="0" w:line="240" w:lineRule="auto"/>
        <w:jc w:val="right"/>
        <w:rPr>
          <w:rFonts w:ascii="Times New Roman" w:eastAsia="Times New Roman" w:hAnsi="Times New Roman" w:cs="Times New Roman"/>
          <w:bCs/>
          <w:spacing w:val="-3"/>
        </w:rPr>
      </w:pPr>
      <w:r w:rsidRPr="00487CD7">
        <w:rPr>
          <w:rFonts w:ascii="Times New Roman" w:eastAsia="Times New Roman" w:hAnsi="Times New Roman" w:cs="Times New Roman"/>
        </w:rPr>
        <w:t xml:space="preserve"> района</w:t>
      </w:r>
      <w:bookmarkEnd w:id="0"/>
      <w:bookmarkEnd w:id="1"/>
      <w:r w:rsidRPr="00487CD7">
        <w:rPr>
          <w:rFonts w:ascii="Times New Roman" w:eastAsia="Times New Roman" w:hAnsi="Times New Roman" w:cs="Times New Roman"/>
        </w:rPr>
        <w:t xml:space="preserve"> Республики Мордовия</w:t>
      </w:r>
      <w:r w:rsidRPr="00487CD7">
        <w:rPr>
          <w:rFonts w:ascii="Times New Roman" w:eastAsia="Times New Roman" w:hAnsi="Times New Roman" w:cs="Times New Roman"/>
          <w:bCs/>
        </w:rPr>
        <w:t>»</w:t>
      </w:r>
    </w:p>
    <w:p w:rsidR="00D940D8" w:rsidRPr="00487CD7" w:rsidRDefault="00D940D8" w:rsidP="00487CD7">
      <w:pPr>
        <w:spacing w:after="0" w:line="240" w:lineRule="auto"/>
        <w:jc w:val="right"/>
        <w:rPr>
          <w:rFonts w:ascii="Times New Roman" w:eastAsia="Times New Roman" w:hAnsi="Times New Roman" w:cs="Times New Roman"/>
          <w:bCs/>
          <w:spacing w:val="-3"/>
        </w:rPr>
      </w:pPr>
    </w:p>
    <w:p w:rsidR="00D940D8" w:rsidRPr="00487CD7" w:rsidRDefault="00D940D8" w:rsidP="00487CD7">
      <w:pPr>
        <w:widowControl w:val="0"/>
        <w:autoSpaceDE w:val="0"/>
        <w:autoSpaceDN w:val="0"/>
        <w:adjustRightInd w:val="0"/>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Информационное сообщение</w:t>
      </w:r>
    </w:p>
    <w:p w:rsidR="00D940D8" w:rsidRPr="00487CD7" w:rsidRDefault="00D940D8" w:rsidP="00487CD7">
      <w:pPr>
        <w:widowControl w:val="0"/>
        <w:autoSpaceDE w:val="0"/>
        <w:autoSpaceDN w:val="0"/>
        <w:adjustRightInd w:val="0"/>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 xml:space="preserve"> о проведении аукциона в электронной форме</w:t>
      </w: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с открытой формой подачи предложения о цене по приватизации и продаже</w:t>
      </w:r>
      <w:r w:rsidRPr="00487CD7">
        <w:rPr>
          <w:rFonts w:ascii="Times New Roman" w:eastAsia="Times New Roman" w:hAnsi="Times New Roman" w:cs="Times New Roman"/>
        </w:rPr>
        <w:t xml:space="preserve"> </w:t>
      </w:r>
      <w:r w:rsidRPr="00487CD7">
        <w:rPr>
          <w:rFonts w:ascii="Times New Roman" w:eastAsia="Times New Roman" w:hAnsi="Times New Roman" w:cs="Times New Roman"/>
          <w:b/>
        </w:rPr>
        <w:t xml:space="preserve">муниципального имущества Большеигнатовского муниципального района Республики Мордовия </w:t>
      </w: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на электронной торговой площадке в сети Интернет</w:t>
      </w:r>
    </w:p>
    <w:p w:rsidR="00D940D8" w:rsidRPr="00487CD7" w:rsidRDefault="00D940D8" w:rsidP="00487CD7">
      <w:pPr>
        <w:widowControl w:val="0"/>
        <w:autoSpaceDE w:val="0"/>
        <w:autoSpaceDN w:val="0"/>
        <w:adjustRightInd w:val="0"/>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http://</w:t>
      </w:r>
      <w:r w:rsidRPr="00487CD7">
        <w:rPr>
          <w:rFonts w:ascii="Times New Roman" w:eastAsia="Times New Roman" w:hAnsi="Times New Roman" w:cs="Times New Roman"/>
          <w:b/>
          <w:lang w:val="en-US"/>
        </w:rPr>
        <w:t>utp</w:t>
      </w:r>
      <w:r w:rsidRPr="00487CD7">
        <w:rPr>
          <w:rFonts w:ascii="Times New Roman" w:eastAsia="Times New Roman" w:hAnsi="Times New Roman" w:cs="Times New Roman"/>
          <w:b/>
        </w:rPr>
        <w:t>.sberbank-ast.ru</w:t>
      </w:r>
    </w:p>
    <w:p w:rsidR="00D940D8" w:rsidRPr="00487CD7" w:rsidRDefault="00D940D8" w:rsidP="00487CD7">
      <w:pPr>
        <w:spacing w:after="0" w:line="240" w:lineRule="auto"/>
        <w:jc w:val="center"/>
        <w:rPr>
          <w:rFonts w:ascii="Times New Roman" w:eastAsia="Times New Roman" w:hAnsi="Times New Roman" w:cs="Times New Roman"/>
        </w:rPr>
      </w:pPr>
    </w:p>
    <w:p w:rsidR="00D940D8" w:rsidRPr="00487CD7" w:rsidRDefault="00D940D8" w:rsidP="00487CD7">
      <w:pPr>
        <w:spacing w:after="0" w:line="240" w:lineRule="auto"/>
        <w:jc w:val="center"/>
        <w:rPr>
          <w:rFonts w:ascii="Times New Roman" w:eastAsia="Times New Roman" w:hAnsi="Times New Roman" w:cs="Times New Roman"/>
          <w:b/>
          <w:bCs/>
        </w:rPr>
      </w:pPr>
      <w:r w:rsidRPr="00487CD7">
        <w:rPr>
          <w:rFonts w:ascii="Times New Roman" w:eastAsia="Times New Roman" w:hAnsi="Times New Roman" w:cs="Times New Roman"/>
          <w:b/>
          <w:bCs/>
        </w:rPr>
        <w:t>Общие положения.</w:t>
      </w:r>
    </w:p>
    <w:p w:rsidR="00D940D8" w:rsidRPr="00487CD7" w:rsidRDefault="00D940D8" w:rsidP="00487CD7">
      <w:pPr>
        <w:numPr>
          <w:ilvl w:val="0"/>
          <w:numId w:val="2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rPr>
      </w:pPr>
      <w:r w:rsidRPr="00487CD7">
        <w:rPr>
          <w:rFonts w:ascii="Times New Roman" w:eastAsia="Times New Roman" w:hAnsi="Times New Roman" w:cs="Times New Roman"/>
          <w:b/>
        </w:rPr>
        <w:t>Основание проведения продажи</w:t>
      </w:r>
      <w:r w:rsidRPr="00487CD7">
        <w:rPr>
          <w:rFonts w:ascii="Times New Roman" w:eastAsia="Times New Roman" w:hAnsi="Times New Roman" w:cs="Times New Roman"/>
        </w:rPr>
        <w:t>:</w:t>
      </w:r>
    </w:p>
    <w:p w:rsidR="00D940D8" w:rsidRPr="00487CD7" w:rsidRDefault="00D940D8" w:rsidP="00487CD7">
      <w:pPr>
        <w:pStyle w:val="ad"/>
        <w:numPr>
          <w:ilvl w:val="1"/>
          <w:numId w:val="23"/>
        </w:numPr>
        <w:ind w:left="0" w:firstLine="709"/>
        <w:jc w:val="both"/>
        <w:rPr>
          <w:sz w:val="22"/>
          <w:szCs w:val="22"/>
        </w:rPr>
      </w:pPr>
      <w:r w:rsidRPr="00487CD7">
        <w:rPr>
          <w:bCs/>
          <w:sz w:val="22"/>
          <w:szCs w:val="22"/>
        </w:rPr>
        <w:t>Федеральный закон от 21 декабря 2001 года № 178-ФЗ «О приватизации государственного и муниципального имущества», П</w:t>
      </w:r>
      <w:r w:rsidRPr="00487CD7">
        <w:rPr>
          <w:sz w:val="22"/>
          <w:szCs w:val="22"/>
        </w:rPr>
        <w:t xml:space="preserve">остановление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постановлением Администрации Большеигнатовского муниципального района Республики Мордовия от 16.05.2024г.. № 193 «Об утверждении решения об условиях приватизации муниципального имущества, находящегося в </w:t>
      </w:r>
      <w:r w:rsidRPr="00487CD7">
        <w:rPr>
          <w:sz w:val="22"/>
          <w:szCs w:val="22"/>
        </w:rPr>
        <w:lastRenderedPageBreak/>
        <w:t>муниципальной собственности  Большеигнатовского  муниципального района Республики Мордовия».</w:t>
      </w:r>
    </w:p>
    <w:p w:rsidR="00D940D8" w:rsidRPr="00487CD7" w:rsidRDefault="00D940D8" w:rsidP="000A02C9">
      <w:pPr>
        <w:pStyle w:val="ad"/>
        <w:numPr>
          <w:ilvl w:val="1"/>
          <w:numId w:val="23"/>
        </w:numPr>
        <w:ind w:left="0" w:firstLine="567"/>
        <w:jc w:val="both"/>
        <w:rPr>
          <w:sz w:val="22"/>
          <w:szCs w:val="22"/>
        </w:rPr>
      </w:pPr>
      <w:r w:rsidRPr="00487CD7">
        <w:rPr>
          <w:sz w:val="22"/>
          <w:szCs w:val="22"/>
        </w:rPr>
        <w:t xml:space="preserve"> Основные термины и определения.</w:t>
      </w:r>
    </w:p>
    <w:p w:rsidR="00D940D8" w:rsidRPr="00487CD7" w:rsidRDefault="00D940D8" w:rsidP="000A02C9">
      <w:pPr>
        <w:pStyle w:val="ad"/>
        <w:numPr>
          <w:ilvl w:val="1"/>
          <w:numId w:val="23"/>
        </w:numPr>
        <w:ind w:left="0" w:firstLine="567"/>
        <w:jc w:val="both"/>
        <w:rPr>
          <w:sz w:val="22"/>
          <w:szCs w:val="22"/>
        </w:rPr>
      </w:pPr>
      <w:r w:rsidRPr="00487CD7">
        <w:rPr>
          <w:sz w:val="22"/>
          <w:szCs w:val="22"/>
        </w:rPr>
        <w:t>Сайт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D940D8" w:rsidRPr="00487CD7" w:rsidRDefault="00D940D8" w:rsidP="000A02C9">
      <w:pPr>
        <w:pStyle w:val="ad"/>
        <w:numPr>
          <w:ilvl w:val="1"/>
          <w:numId w:val="23"/>
        </w:numPr>
        <w:ind w:left="0" w:firstLine="567"/>
        <w:jc w:val="both"/>
        <w:rPr>
          <w:sz w:val="22"/>
          <w:szCs w:val="22"/>
        </w:rPr>
      </w:pPr>
      <w:r w:rsidRPr="00487CD7">
        <w:rPr>
          <w:sz w:val="22"/>
          <w:szCs w:val="22"/>
        </w:rPr>
        <w:t>Предмет аукциона – продажа имущества, находящегося в собственности Большеигнатовского муниципального района Республики Мордовия.</w:t>
      </w:r>
    </w:p>
    <w:p w:rsidR="00D940D8" w:rsidRPr="00487CD7" w:rsidRDefault="00D940D8" w:rsidP="000A02C9">
      <w:pPr>
        <w:pStyle w:val="ad"/>
        <w:numPr>
          <w:ilvl w:val="1"/>
          <w:numId w:val="23"/>
        </w:numPr>
        <w:ind w:left="0" w:firstLine="567"/>
        <w:jc w:val="both"/>
        <w:rPr>
          <w:sz w:val="22"/>
          <w:szCs w:val="22"/>
        </w:rPr>
      </w:pPr>
      <w:r w:rsidRPr="00487CD7">
        <w:rPr>
          <w:sz w:val="22"/>
          <w:szCs w:val="22"/>
        </w:rPr>
        <w:t>Продавец – Администрация Большеигнатовского муниципального района Республики Мордовия.</w:t>
      </w:r>
    </w:p>
    <w:p w:rsidR="00D940D8" w:rsidRPr="00487CD7" w:rsidRDefault="00D940D8" w:rsidP="000A02C9">
      <w:pPr>
        <w:pStyle w:val="ad"/>
        <w:numPr>
          <w:ilvl w:val="1"/>
          <w:numId w:val="23"/>
        </w:numPr>
        <w:ind w:left="0" w:firstLine="567"/>
        <w:jc w:val="both"/>
        <w:rPr>
          <w:sz w:val="22"/>
          <w:szCs w:val="22"/>
        </w:rPr>
      </w:pPr>
      <w:r w:rsidRPr="00487CD7">
        <w:rPr>
          <w:sz w:val="22"/>
          <w:szCs w:val="22"/>
        </w:rPr>
        <w:t>Организатор – юридическое лицо, владеющее сайтом в информационно-телекоммуникационной сети «Интернет» (далее – электронная площадка).</w:t>
      </w:r>
    </w:p>
    <w:p w:rsidR="00D940D8" w:rsidRPr="00487CD7" w:rsidRDefault="00D940D8" w:rsidP="000A02C9">
      <w:pPr>
        <w:pStyle w:val="ad"/>
        <w:numPr>
          <w:ilvl w:val="1"/>
          <w:numId w:val="23"/>
        </w:numPr>
        <w:ind w:left="0" w:firstLine="567"/>
        <w:jc w:val="both"/>
        <w:rPr>
          <w:sz w:val="22"/>
          <w:szCs w:val="22"/>
        </w:rPr>
      </w:pPr>
      <w:r w:rsidRPr="00487CD7">
        <w:rPr>
          <w:sz w:val="22"/>
          <w:szCs w:val="22"/>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D940D8" w:rsidRPr="00487CD7" w:rsidRDefault="00D940D8" w:rsidP="000A02C9">
      <w:pPr>
        <w:pStyle w:val="ad"/>
        <w:numPr>
          <w:ilvl w:val="1"/>
          <w:numId w:val="23"/>
        </w:numPr>
        <w:ind w:left="0" w:firstLine="567"/>
        <w:jc w:val="both"/>
        <w:rPr>
          <w:sz w:val="22"/>
          <w:szCs w:val="22"/>
        </w:rPr>
      </w:pPr>
      <w:r w:rsidRPr="00487CD7">
        <w:rPr>
          <w:sz w:val="22"/>
          <w:szCs w:val="22"/>
        </w:rPr>
        <w:t>Открытая часть электронной площадки – раздел электронной площадки, находящийся в открытом доступе, не требующий регистрации на электронной площадке для работы в нём.</w:t>
      </w:r>
    </w:p>
    <w:p w:rsidR="00D940D8" w:rsidRPr="00487CD7" w:rsidRDefault="00D940D8" w:rsidP="000A02C9">
      <w:pPr>
        <w:pStyle w:val="ad"/>
        <w:numPr>
          <w:ilvl w:val="1"/>
          <w:numId w:val="23"/>
        </w:numPr>
        <w:ind w:left="0" w:firstLine="567"/>
        <w:jc w:val="both"/>
        <w:rPr>
          <w:sz w:val="22"/>
          <w:szCs w:val="22"/>
        </w:rPr>
      </w:pPr>
      <w:r w:rsidRPr="00487CD7">
        <w:rPr>
          <w:sz w:val="22"/>
          <w:szCs w:val="22"/>
        </w:rPr>
        <w:t>Закрытая часть электронной площадки – раздел электронной площадки, доступ к которому имеют только зарегистрированные на электронной площадке Продавец и участники продажи, позволяющий пользователям получить доступ к информации и выполнять определенные действия.</w:t>
      </w:r>
    </w:p>
    <w:p w:rsidR="00D940D8" w:rsidRPr="00487CD7" w:rsidRDefault="00D940D8" w:rsidP="000A02C9">
      <w:pPr>
        <w:pStyle w:val="ad"/>
        <w:numPr>
          <w:ilvl w:val="1"/>
          <w:numId w:val="23"/>
        </w:numPr>
        <w:ind w:left="0" w:firstLine="567"/>
        <w:jc w:val="both"/>
        <w:rPr>
          <w:sz w:val="22"/>
          <w:szCs w:val="22"/>
        </w:rPr>
      </w:pPr>
      <w:r w:rsidRPr="00487CD7">
        <w:rPr>
          <w:sz w:val="22"/>
          <w:szCs w:val="22"/>
        </w:rPr>
        <w:t>«Личный кабинет»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D940D8" w:rsidRPr="00487CD7" w:rsidRDefault="00D940D8" w:rsidP="000A02C9">
      <w:pPr>
        <w:pStyle w:val="ad"/>
        <w:numPr>
          <w:ilvl w:val="1"/>
          <w:numId w:val="23"/>
        </w:numPr>
        <w:ind w:left="0" w:firstLine="567"/>
        <w:jc w:val="both"/>
        <w:rPr>
          <w:sz w:val="22"/>
          <w:szCs w:val="22"/>
        </w:rPr>
      </w:pPr>
      <w:r w:rsidRPr="00487CD7">
        <w:rPr>
          <w:sz w:val="22"/>
          <w:szCs w:val="22"/>
        </w:rPr>
        <w:t>Электронный аукцион – торги по продаже государственного или муниципального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rsidR="00D940D8" w:rsidRPr="00487CD7" w:rsidRDefault="00D940D8" w:rsidP="000A02C9">
      <w:pPr>
        <w:pStyle w:val="ad"/>
        <w:numPr>
          <w:ilvl w:val="1"/>
          <w:numId w:val="23"/>
        </w:numPr>
        <w:ind w:left="0" w:firstLine="567"/>
        <w:jc w:val="both"/>
        <w:rPr>
          <w:sz w:val="22"/>
          <w:szCs w:val="22"/>
        </w:rPr>
      </w:pPr>
      <w:r w:rsidRPr="00487CD7">
        <w:rPr>
          <w:sz w:val="22"/>
          <w:szCs w:val="22"/>
        </w:rPr>
        <w:t>Лот – имущество, являющееся предметом торгов, реализуемое в ходе проведения одной процедуры продажи (электронного аукциона).</w:t>
      </w:r>
    </w:p>
    <w:p w:rsidR="00D940D8" w:rsidRPr="00487CD7" w:rsidRDefault="00D940D8" w:rsidP="000A02C9">
      <w:pPr>
        <w:pStyle w:val="ad"/>
        <w:numPr>
          <w:ilvl w:val="1"/>
          <w:numId w:val="23"/>
        </w:numPr>
        <w:ind w:left="0" w:firstLine="567"/>
        <w:jc w:val="both"/>
        <w:rPr>
          <w:sz w:val="22"/>
          <w:szCs w:val="22"/>
        </w:rPr>
      </w:pPr>
      <w:r w:rsidRPr="00487CD7">
        <w:rPr>
          <w:sz w:val="22"/>
          <w:szCs w:val="22"/>
        </w:rPr>
        <w:t>Претендент – зарегистрированное на электронной площадке физическое или юридическое лицо, желающее принять участие в электронном аукционе,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w:t>
      </w:r>
    </w:p>
    <w:p w:rsidR="00D940D8" w:rsidRPr="00487CD7" w:rsidRDefault="00D940D8" w:rsidP="000A02C9">
      <w:pPr>
        <w:pStyle w:val="ad"/>
        <w:numPr>
          <w:ilvl w:val="1"/>
          <w:numId w:val="23"/>
        </w:numPr>
        <w:ind w:left="0" w:firstLine="567"/>
        <w:jc w:val="both"/>
        <w:rPr>
          <w:sz w:val="22"/>
          <w:szCs w:val="22"/>
        </w:rPr>
      </w:pPr>
      <w:r w:rsidRPr="00487CD7">
        <w:rPr>
          <w:sz w:val="22"/>
          <w:szCs w:val="22"/>
        </w:rPr>
        <w:t>Участник электронного аукциона – претендент, допущенный к участию в электронном аукционе.</w:t>
      </w:r>
    </w:p>
    <w:p w:rsidR="00D940D8" w:rsidRPr="00487CD7" w:rsidRDefault="00D940D8" w:rsidP="000A02C9">
      <w:pPr>
        <w:pStyle w:val="ad"/>
        <w:numPr>
          <w:ilvl w:val="1"/>
          <w:numId w:val="23"/>
        </w:numPr>
        <w:ind w:left="0" w:firstLine="567"/>
        <w:jc w:val="both"/>
        <w:rPr>
          <w:sz w:val="22"/>
          <w:szCs w:val="22"/>
        </w:rPr>
      </w:pPr>
      <w:r w:rsidRPr="00487CD7">
        <w:rPr>
          <w:sz w:val="22"/>
          <w:szCs w:val="22"/>
        </w:rPr>
        <w:t>Электронная подпись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940D8" w:rsidRPr="00487CD7" w:rsidRDefault="00D940D8" w:rsidP="000A02C9">
      <w:pPr>
        <w:pStyle w:val="ad"/>
        <w:numPr>
          <w:ilvl w:val="1"/>
          <w:numId w:val="23"/>
        </w:numPr>
        <w:ind w:left="0" w:firstLine="567"/>
        <w:jc w:val="both"/>
        <w:rPr>
          <w:sz w:val="22"/>
          <w:szCs w:val="22"/>
        </w:rPr>
      </w:pPr>
      <w:r w:rsidRPr="00487CD7">
        <w:rPr>
          <w:sz w:val="22"/>
          <w:szCs w:val="22"/>
        </w:rPr>
        <w:t>Электронный документ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D940D8" w:rsidRPr="00487CD7" w:rsidRDefault="00D940D8" w:rsidP="000A02C9">
      <w:pPr>
        <w:pStyle w:val="ad"/>
        <w:numPr>
          <w:ilvl w:val="1"/>
          <w:numId w:val="23"/>
        </w:numPr>
        <w:ind w:left="0" w:firstLine="567"/>
        <w:jc w:val="both"/>
        <w:rPr>
          <w:sz w:val="22"/>
          <w:szCs w:val="22"/>
        </w:rPr>
      </w:pPr>
      <w:r w:rsidRPr="00487CD7">
        <w:rPr>
          <w:sz w:val="22"/>
          <w:szCs w:val="22"/>
        </w:rPr>
        <w:t>Электронный образ документа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D940D8" w:rsidRPr="00487CD7" w:rsidRDefault="00D940D8" w:rsidP="000A02C9">
      <w:pPr>
        <w:pStyle w:val="ad"/>
        <w:numPr>
          <w:ilvl w:val="1"/>
          <w:numId w:val="23"/>
        </w:numPr>
        <w:ind w:left="0" w:firstLine="567"/>
        <w:jc w:val="both"/>
        <w:rPr>
          <w:sz w:val="22"/>
          <w:szCs w:val="22"/>
        </w:rPr>
      </w:pPr>
      <w:r w:rsidRPr="00487CD7">
        <w:rPr>
          <w:sz w:val="22"/>
          <w:szCs w:val="22"/>
        </w:rPr>
        <w:t>Электронное сообщение (электронное уведомление)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D940D8" w:rsidRPr="00487CD7" w:rsidRDefault="00D940D8" w:rsidP="000A02C9">
      <w:pPr>
        <w:pStyle w:val="ad"/>
        <w:numPr>
          <w:ilvl w:val="1"/>
          <w:numId w:val="23"/>
        </w:numPr>
        <w:ind w:left="0" w:firstLine="567"/>
        <w:jc w:val="both"/>
        <w:rPr>
          <w:sz w:val="22"/>
          <w:szCs w:val="22"/>
        </w:rPr>
      </w:pPr>
      <w:r w:rsidRPr="00487CD7">
        <w:rPr>
          <w:sz w:val="22"/>
          <w:szCs w:val="22"/>
        </w:rPr>
        <w:t>Электронный журнал – 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w:t>
      </w:r>
    </w:p>
    <w:p w:rsidR="00D940D8" w:rsidRPr="00487CD7" w:rsidRDefault="00D940D8" w:rsidP="000A02C9">
      <w:pPr>
        <w:pStyle w:val="ad"/>
        <w:numPr>
          <w:ilvl w:val="1"/>
          <w:numId w:val="23"/>
        </w:numPr>
        <w:ind w:left="0" w:firstLine="567"/>
        <w:jc w:val="both"/>
        <w:rPr>
          <w:sz w:val="22"/>
          <w:szCs w:val="22"/>
        </w:rPr>
      </w:pPr>
      <w:r w:rsidRPr="00487CD7">
        <w:rPr>
          <w:sz w:val="22"/>
          <w:szCs w:val="22"/>
        </w:rPr>
        <w:lastRenderedPageBreak/>
        <w:t>«Шаг аукциона»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D940D8" w:rsidRPr="00487CD7" w:rsidRDefault="00D940D8" w:rsidP="000A02C9">
      <w:pPr>
        <w:pStyle w:val="ad"/>
        <w:numPr>
          <w:ilvl w:val="1"/>
          <w:numId w:val="23"/>
        </w:numPr>
        <w:ind w:left="0" w:firstLine="567"/>
        <w:jc w:val="both"/>
        <w:rPr>
          <w:sz w:val="22"/>
          <w:szCs w:val="22"/>
        </w:rPr>
      </w:pPr>
      <w:r w:rsidRPr="00487CD7">
        <w:rPr>
          <w:sz w:val="22"/>
          <w:szCs w:val="22"/>
        </w:rPr>
        <w:t>Победитель аукциона – участник электронного аукциона, предложивший наиболее высокую цену имущества.</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b/>
          <w:bCs/>
          <w:shd w:val="clear" w:color="auto" w:fill="FFFFFF" w:themeFill="background1"/>
        </w:rPr>
        <w:t>Собственник</w:t>
      </w:r>
      <w:r w:rsidRPr="00487CD7">
        <w:rPr>
          <w:rFonts w:ascii="Times New Roman" w:eastAsia="Times New Roman" w:hAnsi="Times New Roman" w:cs="Times New Roman"/>
          <w:b/>
          <w:bCs/>
        </w:rPr>
        <w:t xml:space="preserve"> выставляемого на торги имущества </w:t>
      </w:r>
      <w:r w:rsidRPr="00487CD7">
        <w:rPr>
          <w:rFonts w:ascii="Times New Roman" w:eastAsia="Times New Roman" w:hAnsi="Times New Roman" w:cs="Times New Roman"/>
        </w:rPr>
        <w:t>– Большеигнатовский муниципальный район Республики Мордовия.</w:t>
      </w:r>
    </w:p>
    <w:p w:rsidR="00D940D8" w:rsidRPr="00487CD7" w:rsidRDefault="00D940D8" w:rsidP="00487CD7">
      <w:pPr>
        <w:numPr>
          <w:ilvl w:val="0"/>
          <w:numId w:val="21"/>
        </w:numPr>
        <w:autoSpaceDE w:val="0"/>
        <w:autoSpaceDN w:val="0"/>
        <w:adjustRightInd w:val="0"/>
        <w:spacing w:after="0" w:line="240" w:lineRule="auto"/>
        <w:ind w:left="0" w:firstLine="709"/>
        <w:jc w:val="both"/>
        <w:rPr>
          <w:rFonts w:ascii="Times New Roman" w:eastAsia="Times New Roman" w:hAnsi="Times New Roman" w:cs="Times New Roman"/>
        </w:rPr>
      </w:pPr>
      <w:r w:rsidRPr="00487CD7">
        <w:rPr>
          <w:rFonts w:ascii="Times New Roman" w:eastAsia="Times New Roman" w:hAnsi="Times New Roman" w:cs="Times New Roman"/>
        </w:rPr>
        <w:t xml:space="preserve"> </w:t>
      </w:r>
      <w:r w:rsidRPr="00487CD7">
        <w:rPr>
          <w:rFonts w:ascii="Times New Roman" w:eastAsia="Times New Roman" w:hAnsi="Times New Roman" w:cs="Times New Roman"/>
          <w:b/>
          <w:shd w:val="clear" w:color="auto" w:fill="FFFFFF" w:themeFill="background1"/>
        </w:rPr>
        <w:t>Организатор продажи (продавец)</w:t>
      </w:r>
      <w:r w:rsidRPr="00487CD7">
        <w:rPr>
          <w:rFonts w:ascii="Times New Roman" w:eastAsia="Times New Roman" w:hAnsi="Times New Roman" w:cs="Times New Roman"/>
        </w:rPr>
        <w:t xml:space="preserve"> – Администрация Большеигнатовского муниципального района Республики Мордовия.</w:t>
      </w:r>
      <w:r w:rsidRPr="00487CD7">
        <w:rPr>
          <w:rFonts w:ascii="Times New Roman" w:hAnsi="Times New Roman" w:cs="Times New Roman"/>
        </w:rPr>
        <w:t xml:space="preserve"> </w:t>
      </w:r>
    </w:p>
    <w:p w:rsidR="00D940D8" w:rsidRPr="00487CD7" w:rsidRDefault="00D940D8" w:rsidP="00487CD7">
      <w:pPr>
        <w:autoSpaceDE w:val="0"/>
        <w:autoSpaceDN w:val="0"/>
        <w:adjustRightInd w:val="0"/>
        <w:spacing w:after="0" w:line="240" w:lineRule="auto"/>
        <w:ind w:left="709"/>
        <w:jc w:val="both"/>
        <w:rPr>
          <w:rFonts w:ascii="Times New Roman" w:eastAsia="Times New Roman" w:hAnsi="Times New Roman" w:cs="Times New Roman"/>
        </w:rPr>
      </w:pPr>
      <w:r w:rsidRPr="00487CD7">
        <w:rPr>
          <w:rFonts w:ascii="Times New Roman" w:hAnsi="Times New Roman" w:cs="Times New Roman"/>
        </w:rPr>
        <w:t>Адрес: 431670, Республика Мордовия, Большеигнатовский район, с.Большое Игнатово, ул. Советская, д. 40.</w:t>
      </w:r>
    </w:p>
    <w:p w:rsidR="00D940D8" w:rsidRPr="00487CD7" w:rsidRDefault="00D940D8" w:rsidP="00487CD7">
      <w:pPr>
        <w:numPr>
          <w:ilvl w:val="0"/>
          <w:numId w:val="21"/>
        </w:numPr>
        <w:autoSpaceDE w:val="0"/>
        <w:autoSpaceDN w:val="0"/>
        <w:adjustRightInd w:val="0"/>
        <w:spacing w:after="0" w:line="240" w:lineRule="auto"/>
        <w:ind w:left="0" w:firstLine="709"/>
        <w:jc w:val="both"/>
        <w:rPr>
          <w:rFonts w:ascii="Times New Roman" w:eastAsia="Times New Roman" w:hAnsi="Times New Roman" w:cs="Times New Roman"/>
        </w:rPr>
      </w:pPr>
      <w:r w:rsidRPr="00487CD7">
        <w:rPr>
          <w:rFonts w:ascii="Times New Roman" w:eastAsia="Times New Roman" w:hAnsi="Times New Roman" w:cs="Times New Roman"/>
          <w:b/>
        </w:rPr>
        <w:t xml:space="preserve"> Форма продажи (способ приватизации)</w:t>
      </w:r>
      <w:r w:rsidRPr="00487CD7">
        <w:rPr>
          <w:rFonts w:ascii="Times New Roman" w:eastAsia="Times New Roman" w:hAnsi="Times New Roman" w:cs="Times New Roman"/>
        </w:rPr>
        <w:t xml:space="preserve"> – аукцион с открытой формой подачи предложений о цене в электронной форме.</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 xml:space="preserve">Аукцион проводится: на электронной площадке «Сбербанк-АСТ», размещенной на сайте http://utp.sberbank-ast.ru в сети Интернет, в соответствии с требованиями статьи 32.1 Федерального закона от 21.12.2001г. № 178-ФЗ «О приватизации государственного и муниципального имущества» (далее-Федеральный закон), Положения об организации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w:t>
      </w:r>
      <w:r w:rsidRPr="00487CD7">
        <w:rPr>
          <w:rFonts w:ascii="Times New Roman" w:eastAsia="Times New Roman" w:hAnsi="Times New Roman" w:cs="Times New Roman"/>
        </w:rPr>
        <w:br/>
        <w:t xml:space="preserve">2012 года № 860, Регламента электронной площадки «Сбербанк-АСТ» (далее – ЭП) </w:t>
      </w:r>
      <w:r w:rsidRPr="00487CD7">
        <w:rPr>
          <w:rFonts w:ascii="Times New Roman" w:eastAsia="Times New Roman" w:hAnsi="Times New Roman" w:cs="Times New Roman"/>
        </w:rPr>
        <w:br/>
        <w:t>в новой редакции.</w:t>
      </w:r>
    </w:p>
    <w:p w:rsidR="00D940D8" w:rsidRPr="00487CD7" w:rsidRDefault="00D940D8" w:rsidP="00487CD7">
      <w:pPr>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rPr>
      </w:pPr>
      <w:r w:rsidRPr="00487CD7">
        <w:rPr>
          <w:rFonts w:ascii="Times New Roman" w:eastAsia="Times New Roman" w:hAnsi="Times New Roman" w:cs="Times New Roman"/>
          <w:b/>
          <w:bCs/>
        </w:rPr>
        <w:t xml:space="preserve">Начало приема заявок на участие в аукционе </w:t>
      </w:r>
      <w:r w:rsidRPr="00487CD7">
        <w:rPr>
          <w:rFonts w:ascii="Times New Roman" w:eastAsia="Times New Roman" w:hAnsi="Times New Roman" w:cs="Times New Roman"/>
        </w:rPr>
        <w:t>– 20 мая 2024 года.</w:t>
      </w:r>
    </w:p>
    <w:p w:rsidR="00D940D8" w:rsidRPr="00487CD7" w:rsidRDefault="00D940D8" w:rsidP="00487CD7">
      <w:pPr>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rPr>
      </w:pPr>
      <w:r w:rsidRPr="00487CD7">
        <w:rPr>
          <w:rFonts w:ascii="Times New Roman" w:eastAsia="Times New Roman" w:hAnsi="Times New Roman" w:cs="Times New Roman"/>
          <w:b/>
          <w:bCs/>
        </w:rPr>
        <w:t xml:space="preserve">Окончание приема заявок на участие в аукционе </w:t>
      </w:r>
      <w:r w:rsidRPr="00487CD7">
        <w:rPr>
          <w:rFonts w:ascii="Times New Roman" w:eastAsia="Times New Roman" w:hAnsi="Times New Roman" w:cs="Times New Roman"/>
        </w:rPr>
        <w:t>– 14 июня 2024 года.</w:t>
      </w:r>
    </w:p>
    <w:p w:rsidR="00D940D8" w:rsidRPr="00487CD7" w:rsidRDefault="00D940D8" w:rsidP="00487CD7">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b/>
          <w:bCs/>
          <w:u w:val="single"/>
        </w:rPr>
      </w:pPr>
      <w:r w:rsidRPr="00487CD7">
        <w:rPr>
          <w:rFonts w:ascii="Times New Roman" w:eastAsia="Times New Roman" w:hAnsi="Times New Roman" w:cs="Times New Roman"/>
        </w:rPr>
        <w:t>Заявки и документы претендентов на участие в торгах согласно приложения №1 принимаются: в электронной форме посредством системы электронного документооборота на сайте ЭП, http://utp.sberbank-ast.ru, через оператора ЭП, в соответствии с регламентом ЭП, в рабочие дни с 09 час. 00 мин. 20 мая 2024 года по 16 час. 00 мин. 14 июня 2024 года (время Московское).</w:t>
      </w:r>
    </w:p>
    <w:p w:rsidR="00D940D8" w:rsidRPr="00487CD7" w:rsidRDefault="00D940D8" w:rsidP="00487CD7">
      <w:pPr>
        <w:numPr>
          <w:ilvl w:val="0"/>
          <w:numId w:val="21"/>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b/>
          <w:bCs/>
          <w:u w:val="single"/>
        </w:rPr>
      </w:pPr>
      <w:r w:rsidRPr="00487CD7">
        <w:rPr>
          <w:rFonts w:ascii="Times New Roman" w:eastAsia="Times New Roman" w:hAnsi="Times New Roman" w:cs="Times New Roman"/>
          <w:b/>
          <w:bCs/>
        </w:rPr>
        <w:t xml:space="preserve">Дата определения участников аукциона – </w:t>
      </w:r>
      <w:r w:rsidRPr="00487CD7">
        <w:rPr>
          <w:rFonts w:ascii="Times New Roman" w:eastAsia="Times New Roman" w:hAnsi="Times New Roman" w:cs="Times New Roman"/>
          <w:bCs/>
        </w:rPr>
        <w:t>1</w:t>
      </w:r>
      <w:r w:rsidRPr="00487CD7">
        <w:rPr>
          <w:rFonts w:ascii="Times New Roman" w:eastAsia="Times New Roman" w:hAnsi="Times New Roman" w:cs="Times New Roman"/>
          <w:b/>
          <w:bCs/>
        </w:rPr>
        <w:t>7</w:t>
      </w:r>
      <w:r w:rsidRPr="00487CD7">
        <w:rPr>
          <w:rFonts w:ascii="Times New Roman" w:eastAsia="Times New Roman" w:hAnsi="Times New Roman" w:cs="Times New Roman"/>
          <w:bCs/>
        </w:rPr>
        <w:t xml:space="preserve"> июня</w:t>
      </w:r>
      <w:r w:rsidRPr="00487CD7">
        <w:rPr>
          <w:rFonts w:ascii="Times New Roman" w:eastAsia="Times New Roman" w:hAnsi="Times New Roman" w:cs="Times New Roman"/>
          <w:bCs/>
          <w:u w:val="single"/>
        </w:rPr>
        <w:t xml:space="preserve"> 2024 года.</w:t>
      </w:r>
    </w:p>
    <w:p w:rsidR="00D940D8" w:rsidRPr="00487CD7" w:rsidRDefault="00D940D8" w:rsidP="00487CD7">
      <w:pPr>
        <w:numPr>
          <w:ilvl w:val="0"/>
          <w:numId w:val="21"/>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b/>
          <w:bCs/>
          <w:u w:val="single"/>
        </w:rPr>
      </w:pPr>
      <w:r w:rsidRPr="00487CD7">
        <w:rPr>
          <w:rFonts w:ascii="Times New Roman" w:eastAsia="Times New Roman" w:hAnsi="Times New Roman" w:cs="Times New Roman"/>
          <w:b/>
          <w:bCs/>
        </w:rPr>
        <w:t>Проведение аукциона (</w:t>
      </w:r>
      <w:r w:rsidRPr="00487CD7">
        <w:rPr>
          <w:rFonts w:ascii="Times New Roman" w:eastAsia="Times New Roman" w:hAnsi="Times New Roman" w:cs="Times New Roman"/>
          <w:bCs/>
        </w:rPr>
        <w:t xml:space="preserve">дата, время начала приема предложений по цене </w:t>
      </w:r>
      <w:r w:rsidRPr="00487CD7">
        <w:rPr>
          <w:rFonts w:ascii="Times New Roman" w:eastAsia="Times New Roman" w:hAnsi="Times New Roman" w:cs="Times New Roman"/>
          <w:bCs/>
        </w:rPr>
        <w:br/>
        <w:t>от участников аукциона)</w:t>
      </w:r>
      <w:r w:rsidRPr="00487CD7">
        <w:rPr>
          <w:rFonts w:ascii="Times New Roman" w:eastAsia="Times New Roman" w:hAnsi="Times New Roman" w:cs="Times New Roman"/>
          <w:b/>
          <w:bCs/>
        </w:rPr>
        <w:t xml:space="preserve"> </w:t>
      </w:r>
      <w:r w:rsidRPr="00487CD7">
        <w:rPr>
          <w:rFonts w:ascii="Times New Roman" w:eastAsia="Times New Roman" w:hAnsi="Times New Roman" w:cs="Times New Roman"/>
          <w:b/>
          <w:bCs/>
          <w:u w:val="single"/>
        </w:rPr>
        <w:t>18 июня 2024 года в 10 часов 00 минут (время московское).</w:t>
      </w:r>
    </w:p>
    <w:p w:rsidR="00D940D8" w:rsidRPr="00487CD7" w:rsidRDefault="00D940D8" w:rsidP="00487CD7">
      <w:pPr>
        <w:tabs>
          <w:tab w:val="left" w:pos="0"/>
          <w:tab w:val="left" w:pos="993"/>
        </w:tabs>
        <w:autoSpaceDE w:val="0"/>
        <w:autoSpaceDN w:val="0"/>
        <w:adjustRightInd w:val="0"/>
        <w:spacing w:after="0" w:line="240" w:lineRule="auto"/>
        <w:ind w:firstLine="993"/>
        <w:jc w:val="both"/>
        <w:rPr>
          <w:rFonts w:ascii="Times New Roman" w:eastAsia="Times New Roman" w:hAnsi="Times New Roman" w:cs="Times New Roman"/>
          <w:bCs/>
          <w:u w:val="single"/>
        </w:rPr>
      </w:pPr>
      <w:r w:rsidRPr="00487CD7">
        <w:rPr>
          <w:rFonts w:ascii="Times New Roman" w:eastAsia="Times New Roman" w:hAnsi="Times New Roman" w:cs="Times New Roman"/>
          <w:b/>
        </w:rPr>
        <w:t>На Универсальной торговой платформе ЗАО "Сбербанк – АСТ" (далее – УТП), в торговой секции "Приватизация, аренда и продажа прав" (http://utp.sberbank-ast.ru/AP/NBT/Index/0/0/0/0), в соответствии с регламентом торговой секции "Приватизация, аренда и продажа прав" УТП;</w:t>
      </w:r>
    </w:p>
    <w:p w:rsidR="00D940D8" w:rsidRPr="00487CD7" w:rsidRDefault="00D940D8" w:rsidP="00487CD7">
      <w:pPr>
        <w:tabs>
          <w:tab w:val="left" w:pos="0"/>
          <w:tab w:val="left" w:pos="993"/>
        </w:tabs>
        <w:autoSpaceDE w:val="0"/>
        <w:autoSpaceDN w:val="0"/>
        <w:adjustRightInd w:val="0"/>
        <w:spacing w:after="0" w:line="240" w:lineRule="auto"/>
        <w:jc w:val="both"/>
        <w:rPr>
          <w:rFonts w:ascii="Times New Roman" w:eastAsia="Times New Roman" w:hAnsi="Times New Roman" w:cs="Times New Roman"/>
          <w:bCs/>
          <w:u w:val="single"/>
        </w:rPr>
      </w:pPr>
    </w:p>
    <w:p w:rsidR="00D940D8" w:rsidRPr="00487CD7" w:rsidRDefault="00D940D8" w:rsidP="00487CD7">
      <w:pPr>
        <w:numPr>
          <w:ilvl w:val="0"/>
          <w:numId w:val="21"/>
        </w:numPr>
        <w:tabs>
          <w:tab w:val="left" w:pos="0"/>
          <w:tab w:val="left" w:pos="993"/>
        </w:tabs>
        <w:autoSpaceDE w:val="0"/>
        <w:autoSpaceDN w:val="0"/>
        <w:adjustRightInd w:val="0"/>
        <w:spacing w:after="0" w:line="240" w:lineRule="auto"/>
        <w:ind w:left="0" w:firstLine="709"/>
        <w:jc w:val="both"/>
        <w:rPr>
          <w:rFonts w:ascii="Times New Roman" w:eastAsia="Times New Roman" w:hAnsi="Times New Roman" w:cs="Times New Roman"/>
        </w:rPr>
      </w:pPr>
      <w:r w:rsidRPr="00487CD7">
        <w:rPr>
          <w:rFonts w:ascii="Times New Roman" w:eastAsia="Times New Roman" w:hAnsi="Times New Roman" w:cs="Times New Roman"/>
          <w:b/>
          <w:bCs/>
        </w:rPr>
        <w:t>Подведение итогов аукциона:</w:t>
      </w:r>
      <w:r w:rsidRPr="00487CD7">
        <w:rPr>
          <w:rFonts w:ascii="Times New Roman" w:eastAsia="Times New Roman" w:hAnsi="Times New Roman" w:cs="Times New Roman"/>
        </w:rPr>
        <w:t xml:space="preserve"> осуществляется в день его проведения, </w:t>
      </w:r>
      <w:r w:rsidRPr="00487CD7">
        <w:rPr>
          <w:rFonts w:ascii="Times New Roman" w:eastAsia="Times New Roman" w:hAnsi="Times New Roman" w:cs="Times New Roman"/>
        </w:rPr>
        <w:br/>
        <w:t>18 июня 2024 года.</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bCs/>
        </w:rPr>
      </w:pPr>
      <w:r w:rsidRPr="00487CD7">
        <w:rPr>
          <w:rFonts w:ascii="Times New Roman" w:eastAsia="Times New Roman" w:hAnsi="Times New Roman" w:cs="Times New Roman"/>
          <w:b/>
          <w:bCs/>
        </w:rPr>
        <w:t>Порядок ознакомления покупателей с иной информацией, условиями договора купли-продажи:</w:t>
      </w:r>
      <w:r w:rsidRPr="00487CD7">
        <w:rPr>
          <w:rFonts w:ascii="Times New Roman" w:eastAsia="Times New Roman" w:hAnsi="Times New Roman" w:cs="Times New Roman"/>
          <w:bCs/>
        </w:rPr>
        <w:t xml:space="preserve"> ознакомиться с информацией о проведении аукционов, проектом, условиями договора купли-продажи, формой заявки, иной информацией </w:t>
      </w:r>
      <w:r w:rsidRPr="00487CD7">
        <w:rPr>
          <w:rFonts w:ascii="Times New Roman" w:eastAsia="Times New Roman" w:hAnsi="Times New Roman" w:cs="Times New Roman"/>
          <w:bCs/>
        </w:rPr>
        <w:br/>
        <w:t xml:space="preserve">о проводимых аукционах, а также с иными сведениями об имуществе, можно с момента начала приема заявок на сайте http://utp.sberbank-ast.ru, а также в </w:t>
      </w:r>
      <w:r w:rsidRPr="00487CD7">
        <w:rPr>
          <w:rFonts w:ascii="Times New Roman" w:eastAsia="Times New Roman" w:hAnsi="Times New Roman" w:cs="Times New Roman"/>
        </w:rPr>
        <w:t xml:space="preserve">Администрации Большеигнатовского муниципального района Республики Мордовия </w:t>
      </w:r>
      <w:r w:rsidRPr="00487CD7">
        <w:rPr>
          <w:rFonts w:ascii="Times New Roman" w:eastAsia="Times New Roman" w:hAnsi="Times New Roman" w:cs="Times New Roman"/>
          <w:bCs/>
        </w:rPr>
        <w:t xml:space="preserve"> по рабочим дням с 9 час. 00 мин. до 16 час. 00 мин. (перерыв на обед с 13 час. 00 мин. до 14 час. 00 мин.) по адресу: </w:t>
      </w:r>
      <w:r w:rsidRPr="00487CD7">
        <w:rPr>
          <w:rFonts w:ascii="Times New Roman" w:eastAsia="Times New Roman" w:hAnsi="Times New Roman" w:cs="Times New Roman"/>
        </w:rPr>
        <w:t>431670, Республика Мордовия, Большеигнатовский район, с. Большое Игнатово, ул. Советская, д.40, каб.№6.</w:t>
      </w:r>
      <w:r w:rsidRPr="00487CD7">
        <w:rPr>
          <w:rFonts w:ascii="Times New Roman" w:eastAsia="Times New Roman" w:hAnsi="Times New Roman" w:cs="Times New Roman"/>
          <w:bCs/>
        </w:rPr>
        <w:t xml:space="preserve"> Телефон для справок: 8(83442)2-13-57, и на сайтах в сети «Интернет»: </w:t>
      </w:r>
      <w:hyperlink r:id="rId17" w:history="1">
        <w:r w:rsidRPr="00487CD7">
          <w:rPr>
            <w:rFonts w:ascii="Times New Roman" w:eastAsia="Times New Roman" w:hAnsi="Times New Roman" w:cs="Times New Roman"/>
            <w:bCs/>
            <w:color w:val="0000FF"/>
            <w:u w:val="single"/>
          </w:rPr>
          <w:t>http://torgi.gov.ru/</w:t>
        </w:r>
      </w:hyperlink>
      <w:r w:rsidRPr="00487CD7">
        <w:rPr>
          <w:rFonts w:ascii="Times New Roman" w:eastAsia="Times New Roman" w:hAnsi="Times New Roman" w:cs="Times New Roman"/>
          <w:bCs/>
        </w:rPr>
        <w:t xml:space="preserve">. </w:t>
      </w:r>
    </w:p>
    <w:p w:rsidR="00D940D8" w:rsidRPr="00487CD7" w:rsidRDefault="00D940D8" w:rsidP="00487CD7">
      <w:pPr>
        <w:spacing w:after="0" w:line="240" w:lineRule="auto"/>
        <w:ind w:firstLine="851"/>
        <w:jc w:val="both"/>
        <w:rPr>
          <w:rFonts w:ascii="Times New Roman" w:eastAsia="Times New Roman" w:hAnsi="Times New Roman" w:cs="Times New Roman"/>
          <w:color w:val="FF0000"/>
        </w:rPr>
      </w:pPr>
      <w:r w:rsidRPr="00487CD7">
        <w:rPr>
          <w:rFonts w:ascii="Times New Roman" w:eastAsia="Times New Roman" w:hAnsi="Times New Roman" w:cs="Times New Roman"/>
        </w:rPr>
        <w:t xml:space="preserve">Информационное сообщение о проведении аукциона размещается </w:t>
      </w:r>
      <w:r w:rsidRPr="00487CD7">
        <w:rPr>
          <w:rFonts w:ascii="Times New Roman" w:eastAsia="Times New Roman" w:hAnsi="Times New Roman" w:cs="Times New Roman"/>
          <w:bCs/>
        </w:rPr>
        <w:t xml:space="preserve">в открытой для доступа неограниченного круга лиц части электронной площадки </w:t>
      </w:r>
      <w:r w:rsidRPr="00487CD7">
        <w:rPr>
          <w:rFonts w:ascii="Times New Roman" w:eastAsia="Times New Roman" w:hAnsi="Times New Roman" w:cs="Times New Roman"/>
        </w:rPr>
        <w:t>на сайте http://</w:t>
      </w:r>
      <w:hyperlink r:id="rId18" w:history="1">
        <w:r w:rsidRPr="00487CD7">
          <w:rPr>
            <w:rFonts w:ascii="Times New Roman" w:eastAsia="Times New Roman" w:hAnsi="Times New Roman" w:cs="Times New Roman"/>
          </w:rPr>
          <w:t>utp.sberbank-ast.ru</w:t>
        </w:r>
      </w:hyperlink>
      <w:r w:rsidRPr="00487CD7">
        <w:rPr>
          <w:rFonts w:ascii="Times New Roman" w:eastAsia="Times New Roman" w:hAnsi="Times New Roman" w:cs="Times New Roman"/>
        </w:rPr>
        <w:t xml:space="preserve">, на официальном сайте Российской Федерации для размещения информации о проведении торгов </w:t>
      </w:r>
      <w:hyperlink r:id="rId19" w:history="1">
        <w:r w:rsidRPr="00487CD7">
          <w:rPr>
            <w:rFonts w:ascii="Times New Roman" w:eastAsia="Times New Roman" w:hAnsi="Times New Roman" w:cs="Times New Roman"/>
          </w:rPr>
          <w:t>www.torgi.gov.ru</w:t>
        </w:r>
      </w:hyperlink>
      <w:r w:rsidRPr="00487CD7">
        <w:rPr>
          <w:rFonts w:ascii="Times New Roman" w:eastAsia="Times New Roman" w:hAnsi="Times New Roman" w:cs="Times New Roman"/>
        </w:rPr>
        <w:t xml:space="preserve">, официальном сайте продавца </w:t>
      </w:r>
      <w:r w:rsidRPr="00487CD7">
        <w:rPr>
          <w:rFonts w:ascii="Times New Roman" w:eastAsia="Times New Roman" w:hAnsi="Times New Roman" w:cs="Times New Roman"/>
          <w:color w:val="FF0000"/>
        </w:rPr>
        <w:t>http://</w:t>
      </w:r>
      <w:r w:rsidRPr="00487CD7">
        <w:rPr>
          <w:rFonts w:ascii="Times New Roman" w:eastAsia="Times New Roman" w:hAnsi="Times New Roman" w:cs="Times New Roman"/>
          <w:color w:val="FF0000"/>
          <w:lang w:val="en-US"/>
        </w:rPr>
        <w:t>bignatovo</w:t>
      </w:r>
      <w:r w:rsidRPr="00487CD7">
        <w:rPr>
          <w:rFonts w:ascii="Times New Roman" w:eastAsia="Times New Roman" w:hAnsi="Times New Roman" w:cs="Times New Roman"/>
          <w:color w:val="FF0000"/>
        </w:rPr>
        <w:t>.e-mordovia.ru/.</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рабочих дней до даты окончания подачи заявок.</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В течение 2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 но без указания лица, от которого поступил запрос.</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 недвижимости.</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Осмотр осуществляется каждую пятницу в рабочее время, но не позднее, чем за два рабочих дня до даты окончания срока подачи заявок на участие в аукционе совместно с представителем Администрации Большеигнатовского муниципального района Республики Мордовия по адресу: Республика Мордовия Большеигнатовский район, с.Большое Игнатово, ул. Советская, д. 40, Плата за осмотр такого имущества не взимается.</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Документооборот между Претендентами, участниками торгов, Продавцом и 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bCs/>
        </w:rPr>
      </w:pPr>
      <w:r w:rsidRPr="00487CD7">
        <w:rPr>
          <w:rFonts w:ascii="Times New Roman" w:eastAsia="Times New Roman" w:hAnsi="Times New Roman" w:cs="Times New Roman"/>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 торгов).</w:t>
      </w:r>
    </w:p>
    <w:p w:rsidR="00D940D8" w:rsidRPr="00487CD7" w:rsidRDefault="00D940D8" w:rsidP="00487CD7">
      <w:pPr>
        <w:autoSpaceDE w:val="0"/>
        <w:autoSpaceDN w:val="0"/>
        <w:adjustRightInd w:val="0"/>
        <w:spacing w:after="0" w:line="240" w:lineRule="auto"/>
        <w:ind w:left="709"/>
        <w:jc w:val="both"/>
        <w:rPr>
          <w:rFonts w:ascii="Times New Roman" w:eastAsia="Times New Roman" w:hAnsi="Times New Roman" w:cs="Times New Roman"/>
          <w:bCs/>
        </w:rPr>
      </w:pPr>
    </w:p>
    <w:p w:rsidR="00D940D8" w:rsidRPr="00487CD7" w:rsidRDefault="00D940D8" w:rsidP="00487CD7">
      <w:pPr>
        <w:spacing w:after="0" w:line="240" w:lineRule="auto"/>
        <w:contextualSpacing/>
        <w:jc w:val="both"/>
        <w:rPr>
          <w:rFonts w:ascii="Times New Roman" w:eastAsia="Times New Roman" w:hAnsi="Times New Roman" w:cs="Times New Roman"/>
          <w:b/>
          <w:bCs/>
        </w:rPr>
      </w:pPr>
      <w:r w:rsidRPr="00487CD7">
        <w:rPr>
          <w:rFonts w:ascii="Times New Roman" w:eastAsia="Times New Roman" w:hAnsi="Times New Roman" w:cs="Times New Roman"/>
          <w:b/>
          <w:bCs/>
          <w:lang w:val="en-US"/>
        </w:rPr>
        <w:t>II</w:t>
      </w:r>
      <w:r w:rsidRPr="00487CD7">
        <w:rPr>
          <w:rFonts w:ascii="Times New Roman" w:eastAsia="Times New Roman" w:hAnsi="Times New Roman" w:cs="Times New Roman"/>
          <w:b/>
          <w:bCs/>
        </w:rPr>
        <w:t>. Описание имущества, находящегося в собственности Большеигнатовского муниципального района Республики Мордовия, выставляемого на торги в электронной форме (лота):</w:t>
      </w:r>
    </w:p>
    <w:p w:rsidR="00D940D8" w:rsidRPr="00487CD7" w:rsidRDefault="00D940D8" w:rsidP="00487CD7">
      <w:pPr>
        <w:spacing w:after="0" w:line="240" w:lineRule="auto"/>
        <w:contextualSpacing/>
        <w:jc w:val="center"/>
        <w:rPr>
          <w:rFonts w:ascii="Times New Roman" w:eastAsia="Times New Roman" w:hAnsi="Times New Roman" w:cs="Times New Roman"/>
          <w:b/>
          <w:bCs/>
        </w:rPr>
      </w:pPr>
      <w:r w:rsidRPr="00487CD7">
        <w:rPr>
          <w:rFonts w:ascii="Times New Roman" w:eastAsia="Times New Roman" w:hAnsi="Times New Roman" w:cs="Times New Roman"/>
          <w:b/>
          <w:bCs/>
        </w:rPr>
        <w:t>Лот № 1</w:t>
      </w:r>
    </w:p>
    <w:p w:rsidR="00D940D8" w:rsidRPr="00487CD7" w:rsidRDefault="00D940D8" w:rsidP="00487CD7">
      <w:pPr>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Объект – гаражный бокс; Месторасположение объекта приватизации – Республика Мордовия, Большеигнатовский район, село Большое Игнатово, улица Советская, д. № 27 «а/7».</w:t>
      </w:r>
    </w:p>
    <w:p w:rsidR="00D940D8" w:rsidRPr="00487CD7" w:rsidRDefault="00D940D8" w:rsidP="00487CD7">
      <w:pPr>
        <w:spacing w:after="0" w:line="240" w:lineRule="auto"/>
        <w:ind w:firstLine="709"/>
        <w:jc w:val="center"/>
        <w:rPr>
          <w:rFonts w:ascii="Times New Roman" w:eastAsia="Times New Roman" w:hAnsi="Times New Roman" w:cs="Times New Roman"/>
          <w:b/>
        </w:rPr>
      </w:pPr>
    </w:p>
    <w:p w:rsidR="00D940D8" w:rsidRPr="00487CD7" w:rsidRDefault="00D940D8" w:rsidP="00487CD7">
      <w:pPr>
        <w:spacing w:after="0" w:line="240" w:lineRule="auto"/>
        <w:ind w:firstLine="709"/>
        <w:jc w:val="center"/>
        <w:rPr>
          <w:rFonts w:ascii="Times New Roman" w:eastAsia="Times New Roman" w:hAnsi="Times New Roman" w:cs="Times New Roman"/>
          <w:b/>
        </w:rPr>
      </w:pPr>
      <w:r w:rsidRPr="00487CD7">
        <w:rPr>
          <w:rFonts w:ascii="Times New Roman" w:eastAsia="Times New Roman" w:hAnsi="Times New Roman" w:cs="Times New Roman"/>
          <w:b/>
        </w:rPr>
        <w:t>Характеристика объектов недвижимого имущества:</w:t>
      </w:r>
    </w:p>
    <w:p w:rsidR="00D940D8" w:rsidRPr="00487CD7" w:rsidRDefault="00D940D8" w:rsidP="000A02C9">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    Краткая характеристика объекта: назначение – нежилое, общей площадью 22,3 кв. м., номер, тип этажа, на котором расположено помещение, машино-место №1,  фундамент – бетонный; стены и перегородки – кирпичные; двери, окна – металлические ворота. </w:t>
      </w:r>
    </w:p>
    <w:p w:rsidR="00D940D8" w:rsidRPr="00487CD7" w:rsidRDefault="00D940D8" w:rsidP="000A02C9">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Форма собственности имущества - муниципальная, кадастровый номер </w:t>
      </w:r>
    </w:p>
    <w:p w:rsidR="00D940D8" w:rsidRPr="00487CD7" w:rsidRDefault="00D940D8" w:rsidP="000A02C9">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№13:05:0102001:2759.</w:t>
      </w:r>
    </w:p>
    <w:p w:rsidR="00D940D8" w:rsidRPr="00487CD7" w:rsidRDefault="00D940D8" w:rsidP="000A02C9">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   Начальная цена – 60000,00 (шестьдесят тысяч) рублей 00 копеек, без учета НДС, в соответствии с отчетом №26-03/24(Б) от 26.03.2024г. «Об определении рыночной стоимости имущества».</w:t>
      </w:r>
    </w:p>
    <w:p w:rsidR="00D940D8" w:rsidRPr="00487CD7" w:rsidRDefault="00D940D8" w:rsidP="000A02C9">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   Задаток для участия в аукционе размере 20% от начальной цены приватизируемого имущества в размере 6000,00 (шесть тысяч) рублей 00 копеек.</w:t>
      </w:r>
    </w:p>
    <w:p w:rsidR="00D940D8" w:rsidRPr="00487CD7" w:rsidRDefault="00D940D8" w:rsidP="000A02C9">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   Шаг аукциона (величину повышения начальной цены) – 3000,00 (три тысячи)рублей 00 копеек (5% от начальной цены).</w:t>
      </w:r>
    </w:p>
    <w:p w:rsidR="00D940D8" w:rsidRPr="00487CD7" w:rsidRDefault="00D940D8" w:rsidP="000A02C9">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     Сведения о предыдущих торгах по продаже имущества, объявленных в течение года, предшествующего его продаже: Протокол № 20 от 14.05.2024г.</w:t>
      </w:r>
    </w:p>
    <w:p w:rsidR="00D940D8" w:rsidRPr="00487CD7" w:rsidRDefault="00D940D8" w:rsidP="000A02C9">
      <w:pPr>
        <w:spacing w:after="0" w:line="240" w:lineRule="auto"/>
        <w:ind w:firstLine="567"/>
        <w:rPr>
          <w:rFonts w:ascii="Times New Roman" w:eastAsia="Times New Roman" w:hAnsi="Times New Roman" w:cs="Times New Roman"/>
        </w:rPr>
      </w:pPr>
      <w:r w:rsidRPr="00487CD7">
        <w:rPr>
          <w:rFonts w:ascii="Times New Roman" w:eastAsia="Times New Roman" w:hAnsi="Times New Roman" w:cs="Times New Roman"/>
        </w:rPr>
        <w:t xml:space="preserve">   Обременения объекта приватизации отсутствуют.</w:t>
      </w:r>
    </w:p>
    <w:p w:rsidR="00D940D8" w:rsidRPr="00487CD7" w:rsidRDefault="00D940D8" w:rsidP="00487CD7">
      <w:pPr>
        <w:autoSpaceDE w:val="0"/>
        <w:autoSpaceDN w:val="0"/>
        <w:adjustRightInd w:val="0"/>
        <w:spacing w:after="0" w:line="240" w:lineRule="auto"/>
        <w:ind w:firstLine="709"/>
        <w:jc w:val="center"/>
        <w:rPr>
          <w:rFonts w:ascii="Times New Roman" w:eastAsia="Times New Roman" w:hAnsi="Times New Roman" w:cs="Times New Roman"/>
          <w:b/>
        </w:rPr>
      </w:pPr>
    </w:p>
    <w:p w:rsidR="00D940D8" w:rsidRPr="00487CD7" w:rsidRDefault="00D940D8" w:rsidP="00487CD7">
      <w:pPr>
        <w:spacing w:after="0" w:line="240" w:lineRule="auto"/>
        <w:ind w:firstLine="706"/>
        <w:jc w:val="both"/>
        <w:rPr>
          <w:rFonts w:ascii="Times New Roman" w:eastAsia="Times New Roman" w:hAnsi="Times New Roman" w:cs="Times New Roman"/>
          <w:b/>
          <w:bCs/>
        </w:rPr>
      </w:pPr>
      <w:r w:rsidRPr="00487CD7">
        <w:rPr>
          <w:rFonts w:ascii="Times New Roman" w:eastAsia="Times New Roman" w:hAnsi="Times New Roman" w:cs="Times New Roman"/>
          <w:b/>
          <w:bCs/>
          <w:lang w:val="en-US"/>
        </w:rPr>
        <w:t>III</w:t>
      </w:r>
      <w:r w:rsidRPr="00487CD7">
        <w:rPr>
          <w:rFonts w:ascii="Times New Roman" w:eastAsia="Times New Roman" w:hAnsi="Times New Roman" w:cs="Times New Roman"/>
          <w:b/>
          <w:bCs/>
        </w:rPr>
        <w:t xml:space="preserve">. Ограничения участия отдельных категорий физических и юридических лиц, в приватизации имущества: </w:t>
      </w:r>
    </w:p>
    <w:p w:rsidR="00D940D8" w:rsidRPr="00487CD7" w:rsidRDefault="00D940D8" w:rsidP="00487CD7">
      <w:pPr>
        <w:spacing w:after="0" w:line="240" w:lineRule="auto"/>
        <w:ind w:firstLine="706"/>
        <w:jc w:val="both"/>
        <w:rPr>
          <w:rFonts w:ascii="Times New Roman" w:eastAsia="Times New Roman" w:hAnsi="Times New Roman" w:cs="Times New Roman"/>
          <w:b/>
          <w:bCs/>
        </w:rPr>
      </w:pPr>
    </w:p>
    <w:p w:rsidR="00D940D8" w:rsidRPr="00487CD7" w:rsidRDefault="00D940D8" w:rsidP="00487CD7">
      <w:pPr>
        <w:spacing w:after="0" w:line="240" w:lineRule="auto"/>
        <w:ind w:firstLine="706"/>
        <w:jc w:val="both"/>
        <w:rPr>
          <w:rFonts w:ascii="Times New Roman" w:eastAsia="Times New Roman" w:hAnsi="Times New Roman" w:cs="Times New Roman"/>
        </w:rPr>
      </w:pPr>
      <w:r w:rsidRPr="00487CD7">
        <w:rPr>
          <w:rFonts w:ascii="Times New Roman" w:eastAsia="Times New Roman" w:hAnsi="Times New Roman" w:cs="Times New Roman"/>
          <w:b/>
          <w:bCs/>
        </w:rPr>
        <w:t>К участию в аукционе допускаются:</w:t>
      </w:r>
      <w:r w:rsidRPr="00487CD7">
        <w:rPr>
          <w:rFonts w:ascii="Times New Roman" w:eastAsia="Times New Roman" w:hAnsi="Times New Roman" w:cs="Times New Roman"/>
        </w:rPr>
        <w:t xml:space="preserve"> физические и юридические лица, признаваемые покупателями в соответствии со ст. 5 Федерального закона от 21.12.2001 </w:t>
      </w:r>
      <w:r w:rsidRPr="00487CD7">
        <w:rPr>
          <w:rFonts w:ascii="Times New Roman" w:eastAsia="Times New Roman" w:hAnsi="Times New Roman" w:cs="Times New Roman"/>
        </w:rPr>
        <w:br/>
        <w:t xml:space="preserve">№ 178-ФЗ «О приватизации государственного и муниципального имущества», Положением об организации продажи государственного или муниципального имущества в электронной форме, </w:t>
      </w:r>
      <w:r w:rsidRPr="00487CD7">
        <w:rPr>
          <w:rFonts w:ascii="Times New Roman" w:eastAsia="Times New Roman" w:hAnsi="Times New Roman" w:cs="Times New Roman"/>
        </w:rPr>
        <w:lastRenderedPageBreak/>
        <w:t xml:space="preserve">утвержденного постановлением Правительства Российской Федерации от 27 августа 2012 года № 860, своевременно подавшие заявку на участие </w:t>
      </w:r>
      <w:r w:rsidRPr="00487CD7">
        <w:rPr>
          <w:rFonts w:ascii="Times New Roman" w:eastAsia="Times New Roman" w:hAnsi="Times New Roman" w:cs="Times New Roman"/>
        </w:rPr>
        <w:br/>
        <w:t xml:space="preserve">в аукционе, представившие надлежащим образом оформленные документы </w:t>
      </w:r>
      <w:r w:rsidRPr="00487CD7">
        <w:rPr>
          <w:rFonts w:ascii="Times New Roman" w:eastAsia="Times New Roman" w:hAnsi="Times New Roman" w:cs="Times New Roman"/>
        </w:rPr>
        <w:br/>
        <w:t xml:space="preserve">в соответствии с перечнем, установленным в настоящем сообщении, и обеспечившие поступление на счет Оператора Универсальной Торговой Площадки (далее УТП), указанный в настоящем информационном сообщении, установленной суммы задатка </w:t>
      </w:r>
      <w:r w:rsidRPr="00487CD7">
        <w:rPr>
          <w:rFonts w:ascii="Times New Roman" w:eastAsia="Times New Roman" w:hAnsi="Times New Roman" w:cs="Times New Roman"/>
        </w:rPr>
        <w:br/>
        <w:t>в порядке и сроки, предусмотренные настоящим сообщением и договором о задатке.</w:t>
      </w:r>
      <w:r w:rsidRPr="00487CD7">
        <w:rPr>
          <w:rFonts w:ascii="Times New Roman" w:eastAsia="Times New Roman" w:hAnsi="Times New Roman" w:cs="Times New Roman"/>
          <w:b/>
          <w:bCs/>
        </w:rPr>
        <w:t xml:space="preserve"> </w:t>
      </w:r>
    </w:p>
    <w:p w:rsidR="00D940D8" w:rsidRPr="00487CD7" w:rsidRDefault="00D940D8" w:rsidP="00487CD7">
      <w:pPr>
        <w:spacing w:after="0" w:line="240" w:lineRule="auto"/>
        <w:ind w:firstLine="706"/>
        <w:rPr>
          <w:rFonts w:ascii="Times New Roman" w:eastAsia="Times New Roman" w:hAnsi="Times New Roman" w:cs="Times New Roman"/>
        </w:rPr>
      </w:pPr>
      <w:r w:rsidRPr="00487CD7">
        <w:rPr>
          <w:rFonts w:ascii="Times New Roman" w:eastAsia="Times New Roman" w:hAnsi="Times New Roman" w:cs="Times New Roman"/>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образцов документов, предусмотренных Федеральным законом.</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 xml:space="preserve">Информация об отказе в допуске к участию в аукционе размещается в соответствии с Законом о приватизации в </w:t>
      </w:r>
      <w:r w:rsidRPr="00487CD7">
        <w:rPr>
          <w:rFonts w:ascii="Times New Roman" w:eastAsia="Times New Roman" w:hAnsi="Times New Roman" w:cs="Times New Roman"/>
          <w:bCs/>
        </w:rPr>
        <w:t xml:space="preserve">открытой для доступа неограниченного круга лиц части электронной площадки </w:t>
      </w:r>
      <w:r w:rsidRPr="00487CD7">
        <w:rPr>
          <w:rFonts w:ascii="Times New Roman" w:eastAsia="Times New Roman" w:hAnsi="Times New Roman" w:cs="Times New Roman"/>
        </w:rPr>
        <w:t>на сайте http://</w:t>
      </w:r>
      <w:hyperlink r:id="rId20" w:history="1">
        <w:r w:rsidRPr="00487CD7">
          <w:rPr>
            <w:rFonts w:ascii="Times New Roman" w:eastAsia="Times New Roman" w:hAnsi="Times New Roman" w:cs="Times New Roman"/>
          </w:rPr>
          <w:t>utp.sberbank-ast.ru</w:t>
        </w:r>
      </w:hyperlink>
      <w:r w:rsidRPr="00487CD7">
        <w:rPr>
          <w:rFonts w:ascii="Times New Roman" w:eastAsia="Times New Roman" w:hAnsi="Times New Roman" w:cs="Times New Roman"/>
        </w:rPr>
        <w:t>, на официальном сайте Российской Федерации для размещения информации о проведении торгов www.torgi.gov.ru и официальном сайте Продавца - Администрация Большеигнатовского муниципального района Республики Мордовия, http://</w:t>
      </w:r>
      <w:r w:rsidRPr="00487CD7">
        <w:rPr>
          <w:rFonts w:ascii="Times New Roman" w:eastAsia="Times New Roman" w:hAnsi="Times New Roman" w:cs="Times New Roman"/>
          <w:lang w:val="en-US"/>
        </w:rPr>
        <w:t>bignatovo</w:t>
      </w:r>
      <w:r w:rsidRPr="00487CD7">
        <w:rPr>
          <w:rFonts w:ascii="Times New Roman" w:eastAsia="Times New Roman" w:hAnsi="Times New Roman" w:cs="Times New Roman"/>
        </w:rPr>
        <w:t>.e-mordovia.ru/ в срок не позднее рабочего дня, следующего за днем принятия указанного решения.</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Заявки не принимаются от следующих юридических лиц: государственных и муниципальных унитарных предприятий, государственных и муниципальных учреждений;</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1" w:history="1">
        <w:r w:rsidRPr="00487CD7">
          <w:rPr>
            <w:rFonts w:ascii="Times New Roman" w:eastAsia="Times New Roman" w:hAnsi="Times New Roman" w:cs="Times New Roman"/>
          </w:rPr>
          <w:t>перечень</w:t>
        </w:r>
      </w:hyperlink>
      <w:r w:rsidRPr="00487CD7">
        <w:rPr>
          <w:rFonts w:ascii="Times New Roman" w:eastAsia="Times New Roman" w:hAnsi="Times New Roman" w:cs="Times New Roman"/>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940D8" w:rsidRPr="00487CD7" w:rsidRDefault="00D940D8" w:rsidP="00487CD7">
      <w:pPr>
        <w:spacing w:after="0" w:line="240" w:lineRule="auto"/>
        <w:ind w:firstLine="851"/>
        <w:jc w:val="both"/>
        <w:rPr>
          <w:rFonts w:ascii="Times New Roman" w:eastAsia="Times New Roman" w:hAnsi="Times New Roman" w:cs="Times New Roman"/>
        </w:rPr>
      </w:pP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lang w:val="en-US"/>
        </w:rPr>
        <w:t>IV</w:t>
      </w:r>
      <w:r w:rsidRPr="00487CD7">
        <w:rPr>
          <w:rFonts w:ascii="Times New Roman" w:eastAsia="Times New Roman" w:hAnsi="Times New Roman" w:cs="Times New Roman"/>
          <w:b/>
        </w:rPr>
        <w:t>.Отмена и приостановление аукциона</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4.1 Продавец вправе отменить аукцион не позднее чем за 3 (три) дня до даты проведения аукциона.</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 xml:space="preserve">4.2 Решение об отмене аукциона размещается </w:t>
      </w:r>
      <w:r w:rsidRPr="00487CD7">
        <w:rPr>
          <w:rFonts w:ascii="Times New Roman" w:eastAsia="Times New Roman" w:hAnsi="Times New Roman" w:cs="Times New Roman"/>
          <w:bCs/>
        </w:rPr>
        <w:t xml:space="preserve">в открытой для доступа неограниченного круга лиц части электронной площадки </w:t>
      </w:r>
      <w:r w:rsidRPr="00487CD7">
        <w:rPr>
          <w:rFonts w:ascii="Times New Roman" w:eastAsia="Times New Roman" w:hAnsi="Times New Roman" w:cs="Times New Roman"/>
        </w:rPr>
        <w:t xml:space="preserve">на сайте </w:t>
      </w:r>
      <w:hyperlink r:id="rId22" w:history="1">
        <w:r w:rsidRPr="00487CD7">
          <w:rPr>
            <w:rFonts w:ascii="Times New Roman" w:eastAsia="Times New Roman" w:hAnsi="Times New Roman" w:cs="Times New Roman"/>
            <w:lang w:val="en-US"/>
          </w:rPr>
          <w:t>www</w:t>
        </w:r>
        <w:r w:rsidRPr="00487CD7">
          <w:rPr>
            <w:rFonts w:ascii="Times New Roman" w:eastAsia="Times New Roman" w:hAnsi="Times New Roman" w:cs="Times New Roman"/>
          </w:rPr>
          <w:t>.utp.sberbank-ast.ru</w:t>
        </w:r>
      </w:hyperlink>
      <w:r w:rsidRPr="00487CD7">
        <w:rPr>
          <w:rFonts w:ascii="Times New Roman" w:eastAsia="Times New Roman" w:hAnsi="Times New Roman" w:cs="Times New Roman"/>
        </w:rPr>
        <w:t xml:space="preserve">, на официальном сайте Российской Федерации для размещения информации о проведении торгов </w:t>
      </w:r>
      <w:hyperlink r:id="rId23" w:history="1">
        <w:r w:rsidRPr="00487CD7">
          <w:rPr>
            <w:rFonts w:ascii="Times New Roman" w:eastAsia="Times New Roman" w:hAnsi="Times New Roman" w:cs="Times New Roman"/>
          </w:rPr>
          <w:t>www.torgi.gov.ru</w:t>
        </w:r>
      </w:hyperlink>
      <w:r w:rsidRPr="00487CD7">
        <w:rPr>
          <w:rFonts w:ascii="Times New Roman" w:eastAsia="Times New Roman" w:hAnsi="Times New Roman" w:cs="Times New Roman"/>
        </w:rPr>
        <w:t xml:space="preserve">, на официальном сайте Продавца http:// </w:t>
      </w:r>
      <w:r w:rsidRPr="00487CD7">
        <w:rPr>
          <w:rFonts w:ascii="Times New Roman" w:eastAsia="Times New Roman" w:hAnsi="Times New Roman" w:cs="Times New Roman"/>
          <w:lang w:val="en-US"/>
        </w:rPr>
        <w:t>bignatovo</w:t>
      </w:r>
      <w:r w:rsidRPr="00487CD7">
        <w:rPr>
          <w:rFonts w:ascii="Times New Roman" w:eastAsia="Times New Roman" w:hAnsi="Times New Roman" w:cs="Times New Roman"/>
        </w:rPr>
        <w:t>.e-mordovia.ru/ и</w:t>
      </w:r>
      <w:r w:rsidRPr="00487CD7">
        <w:rPr>
          <w:rFonts w:ascii="Times New Roman" w:eastAsia="Times New Roman" w:hAnsi="Times New Roman" w:cs="Times New Roman"/>
          <w:bCs/>
        </w:rPr>
        <w:t xml:space="preserve"> </w:t>
      </w:r>
      <w:r w:rsidRPr="00487CD7">
        <w:rPr>
          <w:rFonts w:ascii="Times New Roman" w:eastAsia="Times New Roman" w:hAnsi="Times New Roman" w:cs="Times New Roman"/>
        </w:rPr>
        <w:t>в срок не позднее рабочего дня, следующего за днем принятия указанного решения.</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4.3 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4.4 Организатор приостанавливает проведение продажи имущества в случае технологического сбоя, зафиксированного программно-аппаратными средствами электронной 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D940D8" w:rsidRPr="00487CD7" w:rsidRDefault="00D940D8" w:rsidP="00487CD7">
      <w:pPr>
        <w:spacing w:after="0" w:line="240" w:lineRule="auto"/>
        <w:ind w:firstLine="706"/>
        <w:rPr>
          <w:rFonts w:ascii="Times New Roman" w:eastAsia="Times New Roman" w:hAnsi="Times New Roman" w:cs="Times New Roman"/>
        </w:rPr>
      </w:pPr>
    </w:p>
    <w:p w:rsidR="00D940D8" w:rsidRPr="00487CD7" w:rsidRDefault="00D940D8" w:rsidP="00487CD7">
      <w:pPr>
        <w:spacing w:after="0" w:line="240" w:lineRule="auto"/>
        <w:ind w:firstLine="706"/>
        <w:jc w:val="center"/>
        <w:rPr>
          <w:rFonts w:ascii="Times New Roman" w:eastAsia="Times New Roman" w:hAnsi="Times New Roman" w:cs="Times New Roman"/>
        </w:rPr>
      </w:pPr>
      <w:r w:rsidRPr="00487CD7">
        <w:rPr>
          <w:rFonts w:ascii="Times New Roman" w:eastAsia="Times New Roman" w:hAnsi="Times New Roman" w:cs="Times New Roman"/>
          <w:b/>
          <w:bCs/>
          <w:lang w:val="en-US"/>
        </w:rPr>
        <w:t>V</w:t>
      </w:r>
      <w:r w:rsidRPr="00487CD7">
        <w:rPr>
          <w:rFonts w:ascii="Times New Roman" w:eastAsia="Times New Roman" w:hAnsi="Times New Roman" w:cs="Times New Roman"/>
          <w:b/>
          <w:bCs/>
        </w:rPr>
        <w:t>. Перечень документов, представляемых покупателем для участия в аукционе по продаже имущества</w:t>
      </w:r>
      <w:r w:rsidRPr="00487CD7">
        <w:rPr>
          <w:rFonts w:ascii="Times New Roman" w:eastAsia="Times New Roman" w:hAnsi="Times New Roman" w:cs="Times New Roman"/>
        </w:rPr>
        <w:t>:</w:t>
      </w:r>
    </w:p>
    <w:p w:rsidR="00D940D8" w:rsidRPr="00487CD7" w:rsidRDefault="00D940D8" w:rsidP="00487CD7">
      <w:pPr>
        <w:numPr>
          <w:ilvl w:val="0"/>
          <w:numId w:val="22"/>
        </w:numPr>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Заявка на участие в аукционе в электронной форме;</w:t>
      </w:r>
    </w:p>
    <w:p w:rsidR="00D940D8" w:rsidRPr="00487CD7" w:rsidRDefault="00D940D8" w:rsidP="00487CD7">
      <w:pPr>
        <w:spacing w:after="0" w:line="240" w:lineRule="auto"/>
        <w:ind w:firstLine="706"/>
        <w:jc w:val="both"/>
        <w:rPr>
          <w:rFonts w:ascii="Times New Roman" w:eastAsia="Times New Roman" w:hAnsi="Times New Roman" w:cs="Times New Roman"/>
        </w:rPr>
      </w:pPr>
      <w:r w:rsidRPr="00487CD7">
        <w:rPr>
          <w:rFonts w:ascii="Times New Roman" w:eastAsia="Times New Roman" w:hAnsi="Times New Roman" w:cs="Times New Roman"/>
        </w:rPr>
        <w:t xml:space="preserve">Одно лицо имеет право подать только одну заявку. </w:t>
      </w:r>
    </w:p>
    <w:p w:rsidR="00D940D8" w:rsidRPr="00487CD7" w:rsidRDefault="00D940D8" w:rsidP="00487CD7">
      <w:pPr>
        <w:spacing w:after="0" w:line="240" w:lineRule="auto"/>
        <w:ind w:firstLine="706"/>
        <w:jc w:val="both"/>
        <w:rPr>
          <w:rFonts w:ascii="Times New Roman" w:eastAsia="Times New Roman" w:hAnsi="Times New Roman" w:cs="Times New Roman"/>
        </w:rPr>
      </w:pPr>
      <w:r w:rsidRPr="00487CD7">
        <w:rPr>
          <w:rFonts w:ascii="Times New Roman" w:eastAsia="Times New Roman" w:hAnsi="Times New Roman" w:cs="Times New Roman"/>
        </w:rPr>
        <w:t xml:space="preserve">При приеме заявок от претендентов ЭП обеспечивает регистрацию заявок </w:t>
      </w:r>
      <w:r w:rsidRPr="00487CD7">
        <w:rPr>
          <w:rFonts w:ascii="Times New Roman" w:eastAsia="Times New Roman" w:hAnsi="Times New Roman" w:cs="Times New Roman"/>
        </w:rPr>
        <w:br/>
        <w:t xml:space="preserve">и прилагаемых к ним документов в журнале приема заявок. Каждой заявке присваивается номер и </w:t>
      </w:r>
      <w:r w:rsidRPr="00487CD7">
        <w:rPr>
          <w:rFonts w:ascii="Times New Roman" w:eastAsia="Times New Roman" w:hAnsi="Times New Roman" w:cs="Times New Roman"/>
        </w:rPr>
        <w:lastRenderedPageBreak/>
        <w:t xml:space="preserve">в течение одного часа направляет в Личный кабинет Претендента уведомление </w:t>
      </w:r>
      <w:r w:rsidRPr="00487CD7">
        <w:rPr>
          <w:rFonts w:ascii="Times New Roman" w:eastAsia="Times New Roman" w:hAnsi="Times New Roman" w:cs="Times New Roman"/>
        </w:rPr>
        <w:br/>
        <w:t>о регистрации заявки.</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Заявки подаются и принимаются одновременно с полным комплектом требуемых для участия в аукционе документов, оформленных надлежащим образом.</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Одновременно с заявкой претенденты представляют следующие документы:</w:t>
      </w:r>
    </w:p>
    <w:p w:rsidR="00D940D8" w:rsidRPr="00487CD7" w:rsidRDefault="00D940D8" w:rsidP="00487CD7">
      <w:pPr>
        <w:spacing w:after="0" w:line="240" w:lineRule="auto"/>
        <w:ind w:firstLine="850"/>
        <w:jc w:val="both"/>
        <w:rPr>
          <w:rFonts w:ascii="Times New Roman" w:eastAsia="Times New Roman" w:hAnsi="Times New Roman" w:cs="Times New Roman"/>
          <w:u w:val="single"/>
        </w:rPr>
      </w:pPr>
      <w:r w:rsidRPr="00487CD7">
        <w:rPr>
          <w:rFonts w:ascii="Times New Roman" w:eastAsia="Times New Roman" w:hAnsi="Times New Roman" w:cs="Times New Roman"/>
          <w:b/>
          <w:bCs/>
          <w:i/>
          <w:iCs/>
          <w:u w:val="single"/>
        </w:rPr>
        <w:t>Юридические лица:</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Заверенные копии учредительных документов;</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b/>
          <w:bCs/>
          <w:i/>
          <w:iCs/>
          <w:u w:val="single"/>
        </w:rPr>
        <w:t>Физические лица</w:t>
      </w:r>
      <w:r w:rsidRPr="00487CD7">
        <w:rPr>
          <w:rFonts w:ascii="Times New Roman" w:eastAsia="Times New Roman" w:hAnsi="Times New Roman" w:cs="Times New Roman"/>
        </w:rPr>
        <w:t xml:space="preserve"> предъявляют документ, удостоверяющий личность, или представляют копии всех его листов.</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 xml:space="preserve">Соблюдение претендентом указанных требований означает, что заявка </w:t>
      </w:r>
      <w:r w:rsidRPr="00487CD7">
        <w:rPr>
          <w:rFonts w:ascii="Times New Roman" w:eastAsia="Times New Roman" w:hAnsi="Times New Roman" w:cs="Times New Roman"/>
        </w:rPr>
        <w:br/>
        <w:t xml:space="preserve">и документы, представляемые одновременно с заявкой, поданы от имени претендента. </w:t>
      </w:r>
    </w:p>
    <w:p w:rsidR="00D940D8" w:rsidRPr="00487CD7" w:rsidRDefault="00D940D8" w:rsidP="00487CD7">
      <w:pPr>
        <w:spacing w:after="0" w:line="240" w:lineRule="auto"/>
        <w:ind w:firstLine="720"/>
        <w:rPr>
          <w:rFonts w:ascii="Times New Roman" w:eastAsia="Times New Roman" w:hAnsi="Times New Roman" w:cs="Times New Roman"/>
          <w:b/>
          <w:bCs/>
        </w:rPr>
      </w:pPr>
    </w:p>
    <w:p w:rsidR="00D940D8" w:rsidRPr="00487CD7" w:rsidRDefault="00D940D8" w:rsidP="00487CD7">
      <w:pPr>
        <w:spacing w:after="0" w:line="240" w:lineRule="auto"/>
        <w:ind w:firstLine="567"/>
        <w:jc w:val="both"/>
        <w:rPr>
          <w:rFonts w:ascii="Times New Roman" w:eastAsia="Times New Roman" w:hAnsi="Times New Roman" w:cs="Times New Roman"/>
          <w:b/>
        </w:rPr>
      </w:pPr>
      <w:r w:rsidRPr="00487CD7">
        <w:rPr>
          <w:rFonts w:ascii="Times New Roman" w:eastAsia="Times New Roman" w:hAnsi="Times New Roman" w:cs="Times New Roman"/>
          <w:b/>
        </w:rPr>
        <w:t xml:space="preserve">Для участия в аукционе заявитель лично вносит установленный задаток по следующим реквизитам УТП: </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Получатель:</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Наименование: ЗАО "Сбербанк-АСТ"</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ИНН: 7707308480</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КПП: 770701001</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Расчетный счет: 40702810300020038047</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 xml:space="preserve">БАНК ПОЛУЧАТЕЛЯ: </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Наименование банка: ПАО "СБЕРБАНК РОССИИ" Г. МОСКВА</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БИК: 044525225</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rPr>
        <w:t>Корреспондентский счет: 30101810400000000225</w:t>
      </w:r>
    </w:p>
    <w:p w:rsidR="00D940D8" w:rsidRPr="00487CD7" w:rsidRDefault="00D940D8" w:rsidP="00487CD7">
      <w:pPr>
        <w:spacing w:after="0" w:line="240" w:lineRule="auto"/>
        <w:ind w:firstLine="567"/>
        <w:jc w:val="both"/>
        <w:rPr>
          <w:rFonts w:ascii="Times New Roman" w:eastAsia="Times New Roman" w:hAnsi="Times New Roman" w:cs="Times New Roman"/>
        </w:rPr>
      </w:pPr>
      <w:r w:rsidRPr="00487CD7">
        <w:rPr>
          <w:rFonts w:ascii="Times New Roman" w:eastAsia="Times New Roman" w:hAnsi="Times New Roman" w:cs="Times New Roman"/>
          <w:b/>
          <w:bCs/>
        </w:rPr>
        <w:t xml:space="preserve">Назначение платежа: </w:t>
      </w:r>
      <w:r w:rsidRPr="00487CD7">
        <w:rPr>
          <w:rFonts w:ascii="Times New Roman" w:eastAsia="Times New Roman" w:hAnsi="Times New Roman" w:cs="Times New Roman"/>
        </w:rPr>
        <w:t>задаток для участия в электронном аукционе по продаже объекта недвижимости, расположенного по адресу: Республика Мордовия, Большеигнатовский район, село Большое Игнатово, улица Советская, д. № 27 «а/7».</w:t>
      </w:r>
    </w:p>
    <w:p w:rsidR="00D940D8" w:rsidRPr="00487CD7" w:rsidRDefault="00D940D8" w:rsidP="00487CD7">
      <w:pPr>
        <w:spacing w:after="0" w:line="240" w:lineRule="auto"/>
        <w:ind w:firstLine="567"/>
        <w:jc w:val="both"/>
        <w:rPr>
          <w:rFonts w:ascii="Times New Roman" w:eastAsia="Times New Roman" w:hAnsi="Times New Roman" w:cs="Times New Roman"/>
          <w:b/>
          <w:bCs/>
          <w:u w:val="single"/>
        </w:rPr>
      </w:pPr>
    </w:p>
    <w:p w:rsidR="00D940D8" w:rsidRPr="00487CD7" w:rsidRDefault="00D940D8" w:rsidP="000A02C9">
      <w:pPr>
        <w:spacing w:after="0" w:line="240" w:lineRule="auto"/>
        <w:ind w:firstLine="567"/>
        <w:jc w:val="center"/>
        <w:rPr>
          <w:rFonts w:ascii="Times New Roman" w:eastAsia="Times New Roman" w:hAnsi="Times New Roman" w:cs="Times New Roman"/>
        </w:rPr>
      </w:pPr>
      <w:r w:rsidRPr="00487CD7">
        <w:rPr>
          <w:rFonts w:ascii="Times New Roman" w:eastAsia="Times New Roman" w:hAnsi="Times New Roman" w:cs="Times New Roman"/>
          <w:b/>
          <w:bCs/>
          <w:u w:val="single"/>
        </w:rPr>
        <w:t>Задаток в безналичной форме должен поступить: не позднее 14 июня 2024г.</w:t>
      </w:r>
    </w:p>
    <w:p w:rsidR="00D940D8" w:rsidRPr="00487CD7" w:rsidRDefault="00D940D8" w:rsidP="00487CD7">
      <w:pPr>
        <w:spacing w:after="0" w:line="240" w:lineRule="auto"/>
        <w:ind w:firstLine="850"/>
        <w:rPr>
          <w:rFonts w:ascii="Times New Roman" w:eastAsia="Times New Roman" w:hAnsi="Times New Roman" w:cs="Times New Roman"/>
        </w:rPr>
      </w:pPr>
      <w:r w:rsidRPr="00487CD7">
        <w:rPr>
          <w:rFonts w:ascii="Times New Roman" w:eastAsia="Times New Roman" w:hAnsi="Times New Roman" w:cs="Times New Roman"/>
        </w:rPr>
        <w:t>Задаток возвращается:</w:t>
      </w:r>
    </w:p>
    <w:p w:rsidR="00D940D8" w:rsidRPr="00487CD7" w:rsidRDefault="00D940D8" w:rsidP="00487CD7">
      <w:pPr>
        <w:spacing w:after="0" w:line="240" w:lineRule="auto"/>
        <w:ind w:firstLine="850"/>
        <w:rPr>
          <w:rFonts w:ascii="Times New Roman" w:eastAsia="Times New Roman" w:hAnsi="Times New Roman" w:cs="Times New Roman"/>
        </w:rPr>
      </w:pPr>
      <w:r w:rsidRPr="00487CD7">
        <w:rPr>
          <w:rFonts w:ascii="Times New Roman" w:eastAsia="Times New Roman" w:hAnsi="Times New Roman" w:cs="Times New Roman"/>
        </w:rPr>
        <w:t>- в течение 5 календарных дней со дня поступления уведомления об отзыве заявки в случае отзыва претендентом заявки до даты окончания приема заявок;</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 в течение 5 календарных дней со дня подведения итогов аукциона, если претендент:</w:t>
      </w:r>
    </w:p>
    <w:p w:rsidR="00D940D8" w:rsidRPr="00487CD7" w:rsidRDefault="00D940D8" w:rsidP="00487CD7">
      <w:pPr>
        <w:spacing w:after="0" w:line="240" w:lineRule="auto"/>
        <w:ind w:firstLine="850"/>
        <w:rPr>
          <w:rFonts w:ascii="Times New Roman" w:eastAsia="Times New Roman" w:hAnsi="Times New Roman" w:cs="Times New Roman"/>
        </w:rPr>
      </w:pPr>
      <w:r w:rsidRPr="00487CD7">
        <w:rPr>
          <w:rFonts w:ascii="Times New Roman" w:eastAsia="Times New Roman" w:hAnsi="Times New Roman" w:cs="Times New Roman"/>
        </w:rPr>
        <w:t>а) отзывает свою заявку позднее даты окончания приема заявок;</w:t>
      </w:r>
    </w:p>
    <w:p w:rsidR="00D940D8" w:rsidRPr="00487CD7" w:rsidRDefault="00D940D8" w:rsidP="00487CD7">
      <w:pPr>
        <w:spacing w:after="0" w:line="240" w:lineRule="auto"/>
        <w:ind w:firstLine="850"/>
        <w:rPr>
          <w:rFonts w:ascii="Times New Roman" w:eastAsia="Times New Roman" w:hAnsi="Times New Roman" w:cs="Times New Roman"/>
        </w:rPr>
      </w:pPr>
      <w:r w:rsidRPr="00487CD7">
        <w:rPr>
          <w:rFonts w:ascii="Times New Roman" w:eastAsia="Times New Roman" w:hAnsi="Times New Roman" w:cs="Times New Roman"/>
        </w:rPr>
        <w:t>б) не признан победителем аукциона;</w:t>
      </w:r>
    </w:p>
    <w:p w:rsidR="00D940D8" w:rsidRPr="00487CD7" w:rsidRDefault="00D940D8" w:rsidP="00487CD7">
      <w:pPr>
        <w:spacing w:after="0" w:line="240" w:lineRule="auto"/>
        <w:ind w:firstLine="850"/>
        <w:rPr>
          <w:rFonts w:ascii="Times New Roman" w:eastAsia="Times New Roman" w:hAnsi="Times New Roman" w:cs="Times New Roman"/>
        </w:rPr>
      </w:pPr>
      <w:r w:rsidRPr="00487CD7">
        <w:rPr>
          <w:rFonts w:ascii="Times New Roman" w:eastAsia="Times New Roman" w:hAnsi="Times New Roman" w:cs="Times New Roman"/>
        </w:rPr>
        <w:t>в) аукцион признан несостоявшимся.</w:t>
      </w:r>
    </w:p>
    <w:p w:rsidR="00D940D8" w:rsidRPr="00487CD7" w:rsidRDefault="00D940D8" w:rsidP="00487CD7">
      <w:pPr>
        <w:spacing w:after="0" w:line="240" w:lineRule="auto"/>
        <w:ind w:firstLine="850"/>
        <w:rPr>
          <w:rFonts w:ascii="Times New Roman" w:eastAsia="Times New Roman" w:hAnsi="Times New Roman" w:cs="Times New Roman"/>
        </w:rPr>
      </w:pPr>
      <w:r w:rsidRPr="00487CD7">
        <w:rPr>
          <w:rFonts w:ascii="Times New Roman" w:eastAsia="Times New Roman" w:hAnsi="Times New Roman" w:cs="Times New Roman"/>
        </w:rPr>
        <w:t xml:space="preserve">- в течение 5 календарных дней со дня подписания протокола о признании претендентов участниками аукциона, если претендент не допущен к участию в аукционе. </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D940D8" w:rsidRPr="00487CD7" w:rsidRDefault="00D940D8" w:rsidP="00487CD7">
      <w:pPr>
        <w:spacing w:after="0" w:line="240" w:lineRule="auto"/>
        <w:ind w:firstLine="850"/>
        <w:jc w:val="both"/>
        <w:rPr>
          <w:rFonts w:ascii="Times New Roman" w:eastAsia="Times New Roman" w:hAnsi="Times New Roman" w:cs="Times New Roman"/>
        </w:rPr>
      </w:pPr>
      <w:r w:rsidRPr="00487CD7">
        <w:rPr>
          <w:rFonts w:ascii="Times New Roman" w:eastAsia="Times New Roman" w:hAnsi="Times New Roman" w:cs="Times New Roman"/>
        </w:rPr>
        <w:t xml:space="preserve">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w:t>
      </w:r>
      <w:r w:rsidRPr="00487CD7">
        <w:rPr>
          <w:rFonts w:ascii="Times New Roman" w:eastAsia="Times New Roman" w:hAnsi="Times New Roman" w:cs="Times New Roman"/>
        </w:rPr>
        <w:lastRenderedPageBreak/>
        <w:t xml:space="preserve">заявки и перечисление задатка является акцептом такой оферты, после чего договор о задатке считается заключенным в письменной форме. </w:t>
      </w:r>
    </w:p>
    <w:p w:rsidR="00D940D8" w:rsidRPr="00487CD7" w:rsidRDefault="00D940D8" w:rsidP="00487CD7">
      <w:pPr>
        <w:spacing w:after="0" w:line="240" w:lineRule="auto"/>
        <w:ind w:firstLine="720"/>
        <w:jc w:val="both"/>
        <w:rPr>
          <w:rFonts w:ascii="Times New Roman" w:eastAsia="Times New Roman" w:hAnsi="Times New Roman" w:cs="Times New Roman"/>
          <w:b/>
          <w:bCs/>
        </w:rPr>
      </w:pP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b/>
          <w:bCs/>
          <w:lang w:val="en-US"/>
        </w:rPr>
        <w:t>VI</w:t>
      </w:r>
      <w:r w:rsidRPr="00487CD7">
        <w:rPr>
          <w:rFonts w:ascii="Times New Roman" w:eastAsia="Times New Roman" w:hAnsi="Times New Roman" w:cs="Times New Roman"/>
          <w:b/>
          <w:bCs/>
        </w:rPr>
        <w:t>. Порядок регистрации Пользователя в качестве Претендента (Участника):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Доступ к закрытой части предоставляется только зарегистрированным Участникам ЭП. Порядок регистрации Участников ЭП, подачи заявки на участие в торгах и проведении торгов (далее Порядок) представлен ниже.</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1. Для регистрации в Торговой секции (далее ТС) Пользователь должен быть зарегистрирован на УТП в соответствии с Регламентом УТП</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2. Заявление на регистрацию в ТС с полномочиями «Претендент (Участник)» вправе подать Пользователь, зарегистрированный на УТП с Электронной подписью (далее – ЭП), являющийся юридическим лицом или физическим лицом, в том числе индивидуальным предпринимателем.</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3.Регистрация Пользователя в ТС в качестве Претендента (Участника) производится автоматически после подписания ЭП формы заявления.</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 xml:space="preserve">4.Заявление на регистрацию в ТС с полномочиями «Участник (Аукционы СРЗ)» вправе подать только Пользователь, являющийся физическим лицом, зарегистрированный на УТП без ЭП в порядке, установленном Регламентом УТП. </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5. Регистрация Пользователя в ТС в качестве Участника аукционов СРЗ производится автоматически после направления оператору формы заявления.</w:t>
      </w:r>
    </w:p>
    <w:p w:rsidR="00D940D8" w:rsidRPr="00487CD7" w:rsidRDefault="00D940D8" w:rsidP="00487CD7">
      <w:pPr>
        <w:spacing w:after="0" w:line="240" w:lineRule="auto"/>
        <w:ind w:firstLine="720"/>
        <w:jc w:val="both"/>
        <w:rPr>
          <w:rFonts w:ascii="Times New Roman" w:eastAsia="Times New Roman" w:hAnsi="Times New Roman" w:cs="Times New Roman"/>
          <w:b/>
          <w:bCs/>
        </w:rPr>
      </w:pPr>
    </w:p>
    <w:p w:rsidR="00D940D8" w:rsidRPr="00487CD7" w:rsidRDefault="00D940D8" w:rsidP="00487CD7">
      <w:pPr>
        <w:spacing w:after="0" w:line="240" w:lineRule="auto"/>
        <w:ind w:firstLine="720"/>
        <w:jc w:val="center"/>
        <w:rPr>
          <w:rFonts w:ascii="Times New Roman" w:eastAsia="Times New Roman" w:hAnsi="Times New Roman" w:cs="Times New Roman"/>
          <w:b/>
          <w:bCs/>
        </w:rPr>
      </w:pPr>
      <w:r w:rsidRPr="00487CD7">
        <w:rPr>
          <w:rFonts w:ascii="Times New Roman" w:eastAsia="Times New Roman" w:hAnsi="Times New Roman" w:cs="Times New Roman"/>
          <w:b/>
          <w:bCs/>
          <w:lang w:val="en-US"/>
        </w:rPr>
        <w:t>VII</w:t>
      </w:r>
      <w:r w:rsidRPr="00487CD7">
        <w:rPr>
          <w:rFonts w:ascii="Times New Roman" w:eastAsia="Times New Roman" w:hAnsi="Times New Roman" w:cs="Times New Roman"/>
          <w:b/>
          <w:bCs/>
        </w:rPr>
        <w:t>. Подача, изменение, отзыв заявки на участие в торгах:</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1.Претендент заполняет электронную форму заявки, прикладывает предусмотренные информационным сообщением и документацией о торгах файлы документов.</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2.Заявка подается в виде электронного документа, подписанного ЭП Претендента.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3. Претендент на этапе приема заявок может подать заявку без наличия достаточной суммы денежных средств на своем личном счете.</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Денежные средства в сумме задатка должны быть 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 xml:space="preserve">4. Заявка не может быть принята Оператором в случаях: </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 отсутствия на лицевом счете Претендента достаточной суммы денежных средств в размере задатка и/или депозита (в случае если извещением установлено перечисление задатка и/или депозита на реквизиты Оператора), за исключением процедур, проводимых в соответствии с Федеральным законом от 21.12.2001 № 178- ФЗ и Постановлением Правительства РФ от 27.08.2012 № 860 (аукцион, (приватизация) публичное предложение, конкурс);</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«Приватизация, аренда и продажа прав УТП ЗАО «Сбербанка-АСТ», регулирующими особенности проведения различных способов продажи имущества;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 подачи заявки по истечении установленного срока подачи заявок;</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 некорректного заполнения формы заявки, в том числе незаполнения полей, являющихся обязательными для заполнения;</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 в других случаях, предусмотренных вышеуказанным Регламентом ТС.</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5. В случае если система не принимает заявку, Оператор уведомляет Претендента соответствующим системным сообщением о причине не принятия заявки.</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6. Претендент, подавший заявку, вправе изменить или отозвать ее, за исключением случаев продажи без объявления цены.</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7.Отзыв и изменение заявки осуществляется Претендентом из Личного кабинета посредством штатного интерфейса ТС. Изменение заявки осуществляется путем отзыва ранее поданной и подачи новой.</w:t>
      </w:r>
    </w:p>
    <w:p w:rsidR="00D940D8" w:rsidRPr="00487CD7" w:rsidRDefault="00D940D8" w:rsidP="00487CD7">
      <w:pPr>
        <w:spacing w:after="0" w:line="240" w:lineRule="auto"/>
        <w:ind w:firstLine="720"/>
        <w:jc w:val="both"/>
        <w:rPr>
          <w:rFonts w:ascii="Times New Roman" w:eastAsia="Times New Roman" w:hAnsi="Times New Roman" w:cs="Times New Roman"/>
        </w:rPr>
      </w:pP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b/>
          <w:bCs/>
          <w:lang w:val="en-US"/>
        </w:rPr>
        <w:t>VIII</w:t>
      </w:r>
      <w:r w:rsidRPr="00487CD7">
        <w:rPr>
          <w:rFonts w:ascii="Times New Roman" w:eastAsia="Times New Roman" w:hAnsi="Times New Roman" w:cs="Times New Roman"/>
          <w:b/>
          <w:bCs/>
        </w:rPr>
        <w:t>. Порядок проведения аукциона.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1. В аукционе имеют право участвовать только Участники ЭП, допущенные к участию в аукционе.</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lastRenderedPageBreak/>
        <w:t>2. Торговая Сессия проводится путем последовательного повышения Участниками начальной цены продажи на величину, равную либо кратную величине « шага аукциона».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«Шаг аукциона» устанавливается Организатором процедуры в фиксированной сумме и не изменяется в течение всего времени подачи предложений о цене.</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3. В течение 1 (одного) часа со времени начала подачи предложений о цене Участники имеют возможность сделать предложение о цене, равное начальной цене продажи.</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В случае, если в течение указанного времени не поступило ни одного предложения о цене, аукцион с помощью программно-аппаратных средств УТП завершается.</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В случае, если в течение указанного времени поступило предложение о начальной цене, то время для представления следующих предложений цене продлевается на 10 (десять) минут со времени представления каждого следующего предложения.</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Если в течение 10 (десяти) минут после представления последнего предложения о цене следующее предложение не поступило, аукцион с помощью программно-аппаратных средств УТП завершается.</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4. 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УТП как расчетное время окончания торгов, а также как время, оставшееся до окончания торгов в минутах.</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5.В ходе торговой сессии Оператор программными средствами УТП обеспечивает отклонение предложения о цене в момент его поступления и соответствующее информирование Участника, в случае если:</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-предложение о цене подано до начала или по истечении установленного времени для подачи предложений о цене;</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-представленное предложение о цене ниже начальной цены;</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-представленное предложение о цене равно нулю;</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-представленное предложение о цене не соответствует увеличению текущей цены в соответствии с «шагом аукциона»;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-представленное Участником предложение о цене меньше ранее представленных предложений;</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-представленное Участником предложение о цене является лучшим текущим предложением о цене.</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6.Победителем аукциона признается участник, предложивший наиболее высокую цену имущества.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7.Оператор прекращает блокирование в отношении денежных средств Участников, не сделавших предложения о цене в ходе торговой сессии по лоту, заблокированных в размере задатка на лицевом счете электронной площадки не позднее одного дня, следующего за днем завершения торговой сессии (в случае, если извещением установлено перечисление задатка на реквизиты Оператора).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8.Аукцион признается несостоявшимся в следующих случаях:</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-не было подано ни одной заявки на участие в аукционе либо ни один из Претендентов не признан участником;</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-принято решение о признании только одного Претендента Участником;</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-ни один из Участников не сделал предложение о цене.</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Решение о признании аукциона несостоявшимся оформляется протоколом об итогах аукциона.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9.Подведение итогов аукциона осуществляется Организатором процедуры в соответствии с Регламентом ТП.</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10.Оператор прекращает блокирование в отношении денежных средств Участников, заблокированных в размере задатка на лицевом счете Участника на площадке после подписания ЭП Организатором процедуры протокола об итогах аукциона, за исключением победителя аукциона (в случае, если извещением установлено перечисление задатка на реквизиты Оператора).</w:t>
      </w:r>
    </w:p>
    <w:p w:rsidR="00D940D8" w:rsidRPr="00487CD7" w:rsidRDefault="00D940D8" w:rsidP="00487CD7">
      <w:pPr>
        <w:spacing w:after="0" w:line="240" w:lineRule="auto"/>
        <w:ind w:firstLine="720"/>
        <w:jc w:val="both"/>
        <w:rPr>
          <w:rFonts w:ascii="Times New Roman" w:eastAsia="Times New Roman" w:hAnsi="Times New Roman" w:cs="Times New Roman"/>
        </w:rPr>
      </w:pPr>
      <w:r w:rsidRPr="00487CD7">
        <w:rPr>
          <w:rFonts w:ascii="Times New Roman" w:eastAsia="Times New Roman" w:hAnsi="Times New Roman" w:cs="Times New Roman"/>
        </w:rPr>
        <w:t>11.Организатор процедуры посредством штатного интерфейса ТС формирует поручение Оператору о перечислении задатка победителя на указанные в поручении банковские реквизиты.</w:t>
      </w:r>
    </w:p>
    <w:p w:rsidR="00D940D8" w:rsidRPr="00487CD7" w:rsidRDefault="00D940D8" w:rsidP="00487CD7">
      <w:pPr>
        <w:spacing w:after="0" w:line="240" w:lineRule="auto"/>
        <w:ind w:firstLine="720"/>
        <w:jc w:val="both"/>
        <w:rPr>
          <w:rFonts w:ascii="Times New Roman" w:eastAsia="Times New Roman" w:hAnsi="Times New Roman" w:cs="Times New Roman"/>
        </w:rPr>
      </w:pPr>
    </w:p>
    <w:p w:rsidR="00D940D8" w:rsidRPr="00487CD7" w:rsidRDefault="00D940D8" w:rsidP="00487CD7">
      <w:pPr>
        <w:autoSpaceDE w:val="0"/>
        <w:autoSpaceDN w:val="0"/>
        <w:adjustRightInd w:val="0"/>
        <w:spacing w:after="0" w:line="240" w:lineRule="auto"/>
        <w:ind w:firstLine="540"/>
        <w:jc w:val="center"/>
        <w:rPr>
          <w:rFonts w:ascii="Times New Roman" w:eastAsia="Times New Roman" w:hAnsi="Times New Roman" w:cs="Times New Roman"/>
          <w:b/>
        </w:rPr>
      </w:pPr>
      <w:r w:rsidRPr="00487CD7">
        <w:rPr>
          <w:rFonts w:ascii="Times New Roman" w:eastAsia="Times New Roman" w:hAnsi="Times New Roman" w:cs="Times New Roman"/>
          <w:b/>
          <w:lang w:val="en-US"/>
        </w:rPr>
        <w:t>IX</w:t>
      </w:r>
      <w:r w:rsidRPr="00487CD7">
        <w:rPr>
          <w:rFonts w:ascii="Times New Roman" w:eastAsia="Times New Roman" w:hAnsi="Times New Roman" w:cs="Times New Roman"/>
          <w:b/>
        </w:rPr>
        <w:t>.</w:t>
      </w:r>
      <w:r w:rsidRPr="00487CD7">
        <w:rPr>
          <w:rFonts w:ascii="Times New Roman" w:eastAsia="Times New Roman" w:hAnsi="Times New Roman" w:cs="Times New Roman"/>
          <w:b/>
        </w:rPr>
        <w:tab/>
        <w:t>Порядок заключения договора купли-продажи имущества по итогам аукциона</w:t>
      </w:r>
    </w:p>
    <w:p w:rsidR="00D940D8" w:rsidRPr="00487CD7" w:rsidRDefault="00D940D8" w:rsidP="00487CD7">
      <w:pPr>
        <w:spacing w:after="0" w:line="240" w:lineRule="auto"/>
        <w:ind w:firstLine="600"/>
        <w:jc w:val="both"/>
        <w:rPr>
          <w:rFonts w:ascii="Times New Roman" w:eastAsia="Times New Roman" w:hAnsi="Times New Roman" w:cs="Times New Roman"/>
        </w:rPr>
      </w:pPr>
      <w:r w:rsidRPr="00487CD7">
        <w:rPr>
          <w:rFonts w:ascii="Times New Roman" w:eastAsia="Times New Roman" w:hAnsi="Times New Roman" w:cs="Times New Roman"/>
        </w:rPr>
        <w:lastRenderedPageBreak/>
        <w:t xml:space="preserve">Согласно п. 14 ст. 18 Федерального закона от 21.12.2001 № 178-ФЗ «О приватизации государственного и муниципального имущества» договор купли-продажи </w:t>
      </w:r>
      <w:r w:rsidRPr="00487CD7">
        <w:rPr>
          <w:rFonts w:ascii="Times New Roman" w:eastAsia="Times New Roman" w:hAnsi="Times New Roman" w:cs="Times New Roman"/>
          <w:lang w:val="x-none" w:eastAsia="x-none"/>
        </w:rPr>
        <w:t xml:space="preserve">(Форма </w:t>
      </w:r>
      <w:r w:rsidRPr="00487CD7">
        <w:rPr>
          <w:rFonts w:ascii="Times New Roman" w:eastAsia="Times New Roman" w:hAnsi="Times New Roman" w:cs="Times New Roman"/>
          <w:lang w:eastAsia="x-none"/>
        </w:rPr>
        <w:t>3</w:t>
      </w:r>
      <w:r w:rsidRPr="00487CD7">
        <w:rPr>
          <w:rFonts w:ascii="Times New Roman" w:eastAsia="Times New Roman" w:hAnsi="Times New Roman" w:cs="Times New Roman"/>
          <w:lang w:val="x-none" w:eastAsia="x-none"/>
        </w:rPr>
        <w:t>)</w:t>
      </w:r>
      <w:r w:rsidRPr="00487CD7">
        <w:rPr>
          <w:rFonts w:ascii="Times New Roman" w:eastAsia="Times New Roman" w:hAnsi="Times New Roman" w:cs="Times New Roman"/>
          <w:lang w:eastAsia="x-none"/>
        </w:rPr>
        <w:t xml:space="preserve"> </w:t>
      </w:r>
      <w:r w:rsidRPr="00487CD7">
        <w:rPr>
          <w:rFonts w:ascii="Times New Roman" w:eastAsia="Times New Roman" w:hAnsi="Times New Roman" w:cs="Times New Roman"/>
        </w:rPr>
        <w:t>заключается между Продавцом и победителем аукциона в течение 5 (пяти) рабочих дней с даты подведения итогов аукциона в соответствии с формой договора купли-продажи, размещенной на Официальных сайтах.</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Оплата по договору купли-продажи производится единовременно (за вычетом суммы ранее уплаченного задатка) в течение 10 (десяти) рабочих дней с момента заключения договора купли-продажи в бюджет Большеигнатовского муниципального района в порядке, установленном договором купли-продажи Объекта.</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При уклонении или отказе победителя аукциона от заключения в установленный срок договора купли-продажи Объекта задаток ему не возвращается, а победитель утрачивает право на заключение указанного договора купли-продажи. Результаты аукциона аннулируются продавцом.</w:t>
      </w:r>
    </w:p>
    <w:p w:rsidR="00D940D8" w:rsidRPr="00487CD7" w:rsidRDefault="00D940D8" w:rsidP="00487CD7">
      <w:pPr>
        <w:autoSpaceDE w:val="0"/>
        <w:autoSpaceDN w:val="0"/>
        <w:adjustRightInd w:val="0"/>
        <w:spacing w:after="0" w:line="240" w:lineRule="auto"/>
        <w:ind w:firstLine="540"/>
        <w:jc w:val="center"/>
        <w:rPr>
          <w:rFonts w:ascii="Times New Roman" w:eastAsia="Times New Roman" w:hAnsi="Times New Roman" w:cs="Times New Roman"/>
          <w:b/>
        </w:rPr>
      </w:pPr>
    </w:p>
    <w:p w:rsidR="00D940D8" w:rsidRPr="00487CD7" w:rsidRDefault="00D940D8" w:rsidP="00487CD7">
      <w:pPr>
        <w:autoSpaceDE w:val="0"/>
        <w:autoSpaceDN w:val="0"/>
        <w:adjustRightInd w:val="0"/>
        <w:spacing w:after="0" w:line="240" w:lineRule="auto"/>
        <w:ind w:firstLine="540"/>
        <w:jc w:val="center"/>
        <w:rPr>
          <w:rFonts w:ascii="Times New Roman" w:eastAsia="Times New Roman" w:hAnsi="Times New Roman" w:cs="Times New Roman"/>
          <w:b/>
        </w:rPr>
      </w:pPr>
      <w:r w:rsidRPr="00487CD7">
        <w:rPr>
          <w:rFonts w:ascii="Times New Roman" w:eastAsia="Times New Roman" w:hAnsi="Times New Roman" w:cs="Times New Roman"/>
          <w:b/>
          <w:lang w:val="en-US"/>
        </w:rPr>
        <w:t>X</w:t>
      </w:r>
      <w:r w:rsidRPr="00487CD7">
        <w:rPr>
          <w:rFonts w:ascii="Times New Roman" w:eastAsia="Times New Roman" w:hAnsi="Times New Roman" w:cs="Times New Roman"/>
          <w:b/>
        </w:rPr>
        <w:t>.</w:t>
      </w:r>
      <w:r w:rsidRPr="00487CD7">
        <w:rPr>
          <w:rFonts w:ascii="Times New Roman" w:eastAsia="Times New Roman" w:hAnsi="Times New Roman" w:cs="Times New Roman"/>
          <w:b/>
        </w:rPr>
        <w:tab/>
        <w:t>Переход права собственности на имущество</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Продавцом и Покупателем.</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Передача имущества осуществляется по акту приема-передачи.</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Имущество считается переданным покупателю со дня подписания акта приема-передачи. После подписания указанного акта риск гибели и случайного повреждения имущества переходит на покупателя.</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Право собственности на имущество переходит к покупателю со дня государственной регистрации перехода права собственности. Расходы по государственной регистрации перехода права собственности на имущество в полном объеме возлагаются на покупателя.</w:t>
      </w:r>
    </w:p>
    <w:p w:rsidR="00D940D8" w:rsidRPr="00487CD7" w:rsidRDefault="00D940D8" w:rsidP="00487CD7">
      <w:pPr>
        <w:autoSpaceDE w:val="0"/>
        <w:autoSpaceDN w:val="0"/>
        <w:adjustRightInd w:val="0"/>
        <w:spacing w:after="0" w:line="240" w:lineRule="auto"/>
        <w:ind w:firstLine="540"/>
        <w:jc w:val="center"/>
        <w:rPr>
          <w:rFonts w:ascii="Times New Roman" w:eastAsia="Times New Roman" w:hAnsi="Times New Roman" w:cs="Times New Roman"/>
          <w:b/>
        </w:rPr>
      </w:pPr>
    </w:p>
    <w:p w:rsidR="00D940D8" w:rsidRPr="00487CD7" w:rsidRDefault="00D940D8" w:rsidP="00487CD7">
      <w:pPr>
        <w:autoSpaceDE w:val="0"/>
        <w:autoSpaceDN w:val="0"/>
        <w:adjustRightInd w:val="0"/>
        <w:spacing w:after="0" w:line="240" w:lineRule="auto"/>
        <w:ind w:firstLine="540"/>
        <w:jc w:val="center"/>
        <w:rPr>
          <w:rFonts w:ascii="Times New Roman" w:eastAsia="Times New Roman" w:hAnsi="Times New Roman" w:cs="Times New Roman"/>
          <w:b/>
        </w:rPr>
      </w:pPr>
      <w:r w:rsidRPr="00487CD7">
        <w:rPr>
          <w:rFonts w:ascii="Times New Roman" w:eastAsia="Times New Roman" w:hAnsi="Times New Roman" w:cs="Times New Roman"/>
          <w:b/>
        </w:rPr>
        <w:tab/>
      </w:r>
      <w:r w:rsidRPr="00487CD7">
        <w:rPr>
          <w:rFonts w:ascii="Times New Roman" w:eastAsia="Times New Roman" w:hAnsi="Times New Roman" w:cs="Times New Roman"/>
          <w:b/>
          <w:lang w:val="en-US"/>
        </w:rPr>
        <w:t>XI</w:t>
      </w:r>
      <w:r w:rsidRPr="00487CD7">
        <w:rPr>
          <w:rFonts w:ascii="Times New Roman" w:eastAsia="Times New Roman" w:hAnsi="Times New Roman" w:cs="Times New Roman"/>
          <w:b/>
        </w:rPr>
        <w:t>. Заключительные положения</w:t>
      </w:r>
    </w:p>
    <w:p w:rsidR="00D940D8" w:rsidRPr="00487CD7" w:rsidRDefault="00D940D8" w:rsidP="00487CD7">
      <w:pPr>
        <w:autoSpaceDE w:val="0"/>
        <w:autoSpaceDN w:val="0"/>
        <w:adjustRightInd w:val="0"/>
        <w:spacing w:after="0" w:line="240" w:lineRule="auto"/>
        <w:ind w:firstLine="709"/>
        <w:jc w:val="both"/>
        <w:rPr>
          <w:rFonts w:ascii="Times New Roman" w:eastAsia="Times New Roman" w:hAnsi="Times New Roman" w:cs="Times New Roman"/>
        </w:rPr>
      </w:pPr>
      <w:r w:rsidRPr="00487CD7">
        <w:rPr>
          <w:rFonts w:ascii="Times New Roman" w:eastAsia="Times New Roman" w:hAnsi="Times New Roman" w:cs="Times New Roman"/>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D940D8" w:rsidRPr="00487CD7" w:rsidRDefault="00D940D8" w:rsidP="000A02C9">
      <w:pPr>
        <w:autoSpaceDE w:val="0"/>
        <w:autoSpaceDN w:val="0"/>
        <w:adjustRightInd w:val="0"/>
        <w:spacing w:after="0" w:line="240" w:lineRule="auto"/>
        <w:ind w:firstLine="540"/>
        <w:jc w:val="center"/>
        <w:rPr>
          <w:rFonts w:ascii="Times New Roman" w:eastAsia="Times New Roman" w:hAnsi="Times New Roman" w:cs="Times New Roman"/>
          <w:b/>
        </w:rPr>
      </w:pPr>
    </w:p>
    <w:p w:rsidR="00D940D8" w:rsidRPr="00487CD7" w:rsidRDefault="00D940D8" w:rsidP="00487CD7">
      <w:pPr>
        <w:spacing w:after="0" w:line="240" w:lineRule="auto"/>
        <w:ind w:left="540"/>
        <w:jc w:val="right"/>
        <w:rPr>
          <w:rFonts w:ascii="Times New Roman" w:eastAsia="Times New Roman" w:hAnsi="Times New Roman" w:cs="Times New Roman"/>
          <w:b/>
        </w:rPr>
      </w:pPr>
      <w:r w:rsidRPr="00487CD7">
        <w:rPr>
          <w:rFonts w:ascii="Times New Roman" w:eastAsia="Times New Roman" w:hAnsi="Times New Roman" w:cs="Times New Roman"/>
          <w:b/>
        </w:rPr>
        <w:t xml:space="preserve">Приложение №1 </w:t>
      </w:r>
    </w:p>
    <w:p w:rsidR="00D940D8" w:rsidRPr="00487CD7" w:rsidRDefault="00D940D8" w:rsidP="00487CD7">
      <w:pPr>
        <w:spacing w:after="0" w:line="240" w:lineRule="auto"/>
        <w:ind w:left="540"/>
        <w:jc w:val="right"/>
        <w:rPr>
          <w:rFonts w:ascii="Times New Roman" w:eastAsia="Times New Roman" w:hAnsi="Times New Roman" w:cs="Times New Roman"/>
          <w:b/>
        </w:rPr>
      </w:pPr>
      <w:r w:rsidRPr="00487CD7">
        <w:rPr>
          <w:rFonts w:ascii="Times New Roman" w:eastAsia="Times New Roman" w:hAnsi="Times New Roman" w:cs="Times New Roman"/>
          <w:b/>
        </w:rPr>
        <w:t xml:space="preserve">к информационному сообщению </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b/>
        </w:rPr>
      </w:pPr>
      <w:r w:rsidRPr="00487CD7">
        <w:rPr>
          <w:rFonts w:ascii="Times New Roman" w:eastAsia="Times New Roman" w:hAnsi="Times New Roman" w:cs="Times New Roman"/>
          <w:b/>
        </w:rPr>
        <w:t>о проведении аукциона в электронной форме</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b/>
        </w:rPr>
      </w:pPr>
      <w:r w:rsidRPr="00487CD7">
        <w:rPr>
          <w:rFonts w:ascii="Times New Roman" w:eastAsia="Times New Roman" w:hAnsi="Times New Roman" w:cs="Times New Roman"/>
          <w:b/>
        </w:rPr>
        <w:t>с открытой формой подачи предложения о цене</w:t>
      </w:r>
    </w:p>
    <w:p w:rsidR="00D940D8" w:rsidRPr="00487CD7" w:rsidRDefault="00D940D8" w:rsidP="00487CD7">
      <w:pPr>
        <w:autoSpaceDE w:val="0"/>
        <w:autoSpaceDN w:val="0"/>
        <w:adjustRightInd w:val="0"/>
        <w:spacing w:after="0" w:line="240" w:lineRule="auto"/>
        <w:ind w:left="5529"/>
        <w:jc w:val="center"/>
        <w:rPr>
          <w:rFonts w:ascii="Times New Roman" w:eastAsia="Times New Roman" w:hAnsi="Times New Roman" w:cs="Times New Roman"/>
        </w:rPr>
      </w:pP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r>
      <w:r w:rsidRPr="00487CD7">
        <w:rPr>
          <w:rFonts w:ascii="Times New Roman" w:eastAsia="Times New Roman" w:hAnsi="Times New Roman" w:cs="Times New Roman"/>
        </w:rPr>
        <w:tab/>
        <w:t xml:space="preserve">     </w:t>
      </w:r>
    </w:p>
    <w:p w:rsidR="00D940D8" w:rsidRPr="00487CD7" w:rsidRDefault="00D940D8" w:rsidP="00487CD7">
      <w:pPr>
        <w:keepNext/>
        <w:spacing w:after="0" w:line="240" w:lineRule="auto"/>
        <w:jc w:val="center"/>
        <w:outlineLvl w:val="1"/>
        <w:rPr>
          <w:rFonts w:ascii="Times New Roman" w:eastAsia="Times New Roman" w:hAnsi="Times New Roman" w:cs="Times New Roman"/>
          <w:b/>
          <w:bCs/>
          <w:i/>
          <w:iCs/>
        </w:rPr>
      </w:pPr>
      <w:r w:rsidRPr="00487CD7">
        <w:rPr>
          <w:rFonts w:ascii="Times New Roman" w:eastAsia="Times New Roman" w:hAnsi="Times New Roman" w:cs="Times New Roman"/>
          <w:b/>
          <w:bCs/>
          <w:i/>
          <w:iCs/>
        </w:rPr>
        <w:t>ЗАЯВКА</w:t>
      </w:r>
    </w:p>
    <w:p w:rsidR="00D940D8" w:rsidRPr="00487CD7" w:rsidRDefault="00D940D8" w:rsidP="00487CD7">
      <w:pPr>
        <w:spacing w:after="0" w:line="240" w:lineRule="auto"/>
        <w:jc w:val="center"/>
        <w:rPr>
          <w:rFonts w:ascii="Times New Roman" w:hAnsi="Times New Roman" w:cs="Times New Roman"/>
          <w:b/>
        </w:rPr>
      </w:pPr>
      <w:r w:rsidRPr="00487CD7">
        <w:rPr>
          <w:rFonts w:ascii="Times New Roman" w:eastAsia="Times New Roman" w:hAnsi="Times New Roman" w:cs="Times New Roman"/>
          <w:b/>
        </w:rPr>
        <w:t>на участие в аукционе в электронной форме по продаже муниципального</w:t>
      </w:r>
      <w:r w:rsidRPr="00487CD7">
        <w:rPr>
          <w:rFonts w:ascii="Times New Roman" w:hAnsi="Times New Roman" w:cs="Times New Roman"/>
          <w:b/>
        </w:rPr>
        <w:t xml:space="preserve"> имущества  по лоту №___</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"___"_________________ 2024 года</w:t>
      </w:r>
    </w:p>
    <w:p w:rsidR="00D940D8" w:rsidRPr="00487CD7" w:rsidRDefault="00D940D8" w:rsidP="00487CD7">
      <w:pPr>
        <w:spacing w:after="0" w:line="240" w:lineRule="auto"/>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(дата проведения аукциона)</w:t>
      </w:r>
    </w:p>
    <w:p w:rsidR="00D940D8" w:rsidRPr="00487CD7" w:rsidRDefault="00D940D8" w:rsidP="00487CD7">
      <w:pPr>
        <w:spacing w:after="0" w:line="240" w:lineRule="auto"/>
        <w:jc w:val="right"/>
        <w:rPr>
          <w:rFonts w:ascii="Times New Roman" w:eastAsia="Times New Roman" w:hAnsi="Times New Roman" w:cs="Times New Roman"/>
          <w:lang w:val="x-none" w:eastAsia="x-none"/>
        </w:rPr>
      </w:pPr>
      <w:r w:rsidRPr="00487CD7">
        <w:rPr>
          <w:rFonts w:ascii="Times New Roman" w:eastAsia="Times New Roman" w:hAnsi="Times New Roman" w:cs="Times New Roman"/>
          <w:lang w:eastAsia="x-none"/>
        </w:rPr>
        <w:t>с</w:t>
      </w:r>
      <w:r w:rsidRPr="00487CD7">
        <w:rPr>
          <w:rFonts w:ascii="Times New Roman" w:eastAsia="Times New Roman" w:hAnsi="Times New Roman" w:cs="Times New Roman"/>
          <w:lang w:val="x-none" w:eastAsia="x-none"/>
        </w:rPr>
        <w:t>.</w:t>
      </w:r>
      <w:r w:rsidRPr="00487CD7">
        <w:rPr>
          <w:rFonts w:ascii="Times New Roman" w:eastAsia="Times New Roman" w:hAnsi="Times New Roman" w:cs="Times New Roman"/>
          <w:lang w:eastAsia="x-none"/>
        </w:rPr>
        <w:t>Большое Игнатово</w:t>
      </w:r>
      <w:r w:rsidRPr="00487CD7">
        <w:rPr>
          <w:rFonts w:ascii="Times New Roman" w:eastAsia="Times New Roman" w:hAnsi="Times New Roman" w:cs="Times New Roman"/>
          <w:lang w:val="x-none" w:eastAsia="x-none"/>
        </w:rPr>
        <w:t xml:space="preserve">      </w:t>
      </w:r>
    </w:p>
    <w:p w:rsidR="00D940D8" w:rsidRPr="00487CD7" w:rsidRDefault="00D940D8" w:rsidP="00487CD7">
      <w:pPr>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 xml:space="preserve">                   </w:t>
      </w:r>
      <w:r w:rsidRPr="00487CD7">
        <w:rPr>
          <w:rFonts w:ascii="Times New Roman" w:eastAsia="Times New Roman" w:hAnsi="Times New Roman" w:cs="Times New Roman"/>
          <w:b/>
        </w:rPr>
        <w:t>Претендент</w:t>
      </w:r>
      <w:r w:rsidRPr="00487CD7">
        <w:rPr>
          <w:rFonts w:ascii="Times New Roman" w:eastAsia="Times New Roman" w:hAnsi="Times New Roman" w:cs="Times New Roman"/>
        </w:rPr>
        <w:t>____________________________________________________________</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(полное наименование юридического лица, подающего заявку, ИНН, ОГРН;</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w:t>
      </w:r>
      <w:r w:rsidR="000A02C9">
        <w:rPr>
          <w:rFonts w:ascii="Times New Roman" w:eastAsia="Times New Roman" w:hAnsi="Times New Roman" w:cs="Times New Roman"/>
          <w:lang w:val="x-none" w:eastAsia="x-none"/>
        </w:rPr>
        <w:t>_____________________________</w:t>
      </w:r>
      <w:r w:rsidRPr="00487CD7">
        <w:rPr>
          <w:rFonts w:ascii="Times New Roman" w:eastAsia="Times New Roman" w:hAnsi="Times New Roman" w:cs="Times New Roman"/>
          <w:lang w:val="x-none" w:eastAsia="x-none"/>
        </w:rPr>
        <w:t>,</w:t>
      </w:r>
    </w:p>
    <w:p w:rsidR="00D940D8" w:rsidRPr="00487CD7" w:rsidRDefault="00D940D8" w:rsidP="00487CD7">
      <w:pPr>
        <w:spacing w:after="0" w:line="240" w:lineRule="auto"/>
        <w:jc w:val="center"/>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фамилия, имя, отчество, дата рождения и паспортные данные физического лица</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или индивидуального предпринимателя, подающего заявку, ИНН, ОГРН)</w:t>
      </w:r>
    </w:p>
    <w:p w:rsidR="00D940D8" w:rsidRPr="00487CD7" w:rsidRDefault="00D940D8" w:rsidP="00487CD7">
      <w:pPr>
        <w:spacing w:after="0" w:line="240" w:lineRule="auto"/>
        <w:jc w:val="center"/>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в лице _______________________________________________________________</w:t>
      </w:r>
      <w:r w:rsidRPr="00487CD7">
        <w:rPr>
          <w:rFonts w:ascii="Times New Roman" w:eastAsia="Times New Roman" w:hAnsi="Times New Roman" w:cs="Times New Roman"/>
          <w:lang w:val="x-none" w:eastAsia="x-none"/>
        </w:rPr>
        <w:cr/>
        <w:t>____________________________________________________________________,</w:t>
      </w:r>
      <w:r w:rsidRPr="00487CD7">
        <w:rPr>
          <w:rFonts w:ascii="Times New Roman" w:eastAsia="Times New Roman" w:hAnsi="Times New Roman" w:cs="Times New Roman"/>
          <w:lang w:val="x-none" w:eastAsia="x-none"/>
        </w:rPr>
        <w:cr/>
        <w:t xml:space="preserve">                         (должность, фамилия, имя, отчество)</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действующего на  основании  _____________________________________________________,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(наименование документа)                                               </w:t>
      </w:r>
    </w:p>
    <w:p w:rsidR="00D940D8" w:rsidRPr="00487CD7" w:rsidRDefault="00D940D8" w:rsidP="00487CD7">
      <w:pPr>
        <w:widowControl w:val="0"/>
        <w:suppressAutoHyphens/>
        <w:autoSpaceDN w:val="0"/>
        <w:spacing w:after="0" w:line="240" w:lineRule="auto"/>
        <w:ind w:left="40"/>
        <w:jc w:val="both"/>
        <w:textAlignment w:val="baseline"/>
        <w:rPr>
          <w:rFonts w:ascii="Times New Roman" w:eastAsia="Times New Roman" w:hAnsi="Times New Roman" w:cs="Times New Roman"/>
        </w:rPr>
      </w:pPr>
      <w:r w:rsidRPr="00487CD7">
        <w:rPr>
          <w:rFonts w:ascii="Times New Roman" w:eastAsia="Times New Roman" w:hAnsi="Times New Roman" w:cs="Times New Roman"/>
        </w:rPr>
        <w:t xml:space="preserve">предварительно согласен на использование Продавцом персональных данных согласно </w:t>
      </w:r>
      <w:r w:rsidRPr="00487CD7">
        <w:rPr>
          <w:rFonts w:ascii="Times New Roman" w:eastAsia="Times New Roman" w:hAnsi="Times New Roman" w:cs="Times New Roman"/>
        </w:rPr>
        <w:br/>
        <w:t xml:space="preserve">ст. 3 Федерального закона «О персональных данных» от 27 июля 2006 г. № 152-ФЗ </w:t>
      </w:r>
      <w:r w:rsidRPr="00487CD7">
        <w:rPr>
          <w:rFonts w:ascii="Times New Roman" w:eastAsia="Times New Roman" w:hAnsi="Times New Roman" w:cs="Times New Roman"/>
        </w:rPr>
        <w:br/>
        <w:t>в целях, определенных п.11 ст. 15 Федерального закона «О приватизации государственного и муниципального имущества» от 21 декабря 2001 г. № 178-ФЗ, в случае признания участником аукциона.</w:t>
      </w:r>
    </w:p>
    <w:p w:rsidR="00D940D8" w:rsidRPr="00487CD7" w:rsidRDefault="00D940D8" w:rsidP="00487CD7">
      <w:pPr>
        <w:spacing w:after="0" w:line="240" w:lineRule="auto"/>
        <w:ind w:firstLine="709"/>
        <w:jc w:val="both"/>
        <w:rPr>
          <w:rFonts w:ascii="Times New Roman" w:hAnsi="Times New Roman" w:cs="Times New Roman"/>
          <w:b/>
        </w:rPr>
      </w:pPr>
      <w:r w:rsidRPr="00487CD7">
        <w:rPr>
          <w:rFonts w:ascii="Times New Roman" w:eastAsia="Times New Roman" w:hAnsi="Times New Roman" w:cs="Times New Roman"/>
          <w:b/>
        </w:rPr>
        <w:lastRenderedPageBreak/>
        <w:t xml:space="preserve">принимая решение об участии в аукционе по продаже, </w:t>
      </w:r>
      <w:r w:rsidRPr="00487CD7">
        <w:rPr>
          <w:rFonts w:ascii="Times New Roman" w:hAnsi="Times New Roman" w:cs="Times New Roman"/>
          <w:b/>
        </w:rPr>
        <w:t xml:space="preserve">находящихся в муниципальной собственности по лоту №______: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________________________________________________________________________________</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________________________________________________________________________________</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(наименование имущества, его основные характеристики и местонахождение)</w:t>
      </w:r>
    </w:p>
    <w:p w:rsidR="00D940D8" w:rsidRPr="00487CD7" w:rsidRDefault="00D940D8" w:rsidP="00487CD7">
      <w:pPr>
        <w:spacing w:after="0" w:line="240" w:lineRule="auto"/>
        <w:ind w:firstLine="708"/>
        <w:jc w:val="both"/>
        <w:rPr>
          <w:rFonts w:ascii="Times New Roman" w:eastAsia="Times New Roman" w:hAnsi="Times New Roman" w:cs="Times New Roman"/>
          <w:b/>
          <w:lang w:val="x-none" w:eastAsia="x-none"/>
        </w:rPr>
      </w:pPr>
      <w:r w:rsidRPr="00487CD7">
        <w:rPr>
          <w:rFonts w:ascii="Times New Roman" w:eastAsia="Times New Roman" w:hAnsi="Times New Roman" w:cs="Times New Roman"/>
          <w:b/>
          <w:lang w:val="x-none" w:eastAsia="x-none"/>
        </w:rPr>
        <w:t>обязуется:</w:t>
      </w:r>
    </w:p>
    <w:p w:rsidR="00D940D8" w:rsidRPr="00487CD7" w:rsidRDefault="00D940D8" w:rsidP="00487CD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а также порядок продажи, установленный Федеральным законом от 21.12.2001 № 178-ФЗ "О приватизации государственного и муниципального имущества";</w:t>
      </w:r>
    </w:p>
    <w:p w:rsidR="00D940D8" w:rsidRPr="00487CD7" w:rsidRDefault="00D940D8" w:rsidP="00487CD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В случае признания победителем аукциона заключить с Продавцом договор купли-продажи в течение 5 (пяти) рабочих дней со дня подведения итогов аукциона.</w:t>
      </w:r>
    </w:p>
    <w:p w:rsidR="00D940D8" w:rsidRPr="00487CD7" w:rsidRDefault="00D940D8" w:rsidP="00487CD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Уплатить Продавцу стоимость имущества, установленную по результатам аукциона, в сроки, определяемые договором купли – продажи. При уклонении (отказе) </w:t>
      </w:r>
      <w:r w:rsidRPr="00487CD7">
        <w:rPr>
          <w:rFonts w:ascii="Times New Roman" w:eastAsia="Times New Roman" w:hAnsi="Times New Roman" w:cs="Times New Roman"/>
          <w:lang w:val="x-none" w:eastAsia="x-none"/>
        </w:rPr>
        <w:br/>
        <w:t>от заключения в установленный срок договора купли-продажи задаток и продаваемый объект  остается у Продавца, а результаты аукциона аннулируются.</w:t>
      </w:r>
    </w:p>
    <w:p w:rsidR="00D940D8" w:rsidRPr="00487CD7" w:rsidRDefault="00D940D8" w:rsidP="00487CD7">
      <w:pPr>
        <w:numPr>
          <w:ilvl w:val="0"/>
          <w:numId w:val="16"/>
        </w:numPr>
        <w:spacing w:after="0" w:line="240" w:lineRule="auto"/>
        <w:ind w:left="0" w:firstLine="709"/>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Настоящим подтверждаю, что с условиями договора купли-продажи имущества  и сведениями, изложенными в информационном сообщении о проведении аукциона,  ознакомлен и согласен.</w:t>
      </w:r>
    </w:p>
    <w:p w:rsidR="00D940D8" w:rsidRPr="00487CD7" w:rsidRDefault="00D940D8" w:rsidP="00487CD7">
      <w:pPr>
        <w:spacing w:after="0" w:line="240" w:lineRule="auto"/>
        <w:ind w:firstLine="708"/>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Настоящей заявкой подтверждаем, что нам понятны установленные правила внесения задатка лично заявителем. </w:t>
      </w:r>
    </w:p>
    <w:p w:rsidR="00D940D8" w:rsidRPr="00487CD7" w:rsidRDefault="00D940D8" w:rsidP="00487CD7">
      <w:pPr>
        <w:spacing w:after="0" w:line="240" w:lineRule="auto"/>
        <w:ind w:firstLine="567"/>
        <w:jc w:val="center"/>
        <w:rPr>
          <w:rFonts w:ascii="Times New Roman" w:eastAsia="Times New Roman" w:hAnsi="Times New Roman" w:cs="Times New Roman"/>
          <w:lang w:val="x-none" w:eastAsia="x-none"/>
        </w:rPr>
      </w:pPr>
    </w:p>
    <w:p w:rsidR="00D940D8" w:rsidRPr="000A02C9" w:rsidRDefault="00D940D8" w:rsidP="00487CD7">
      <w:pPr>
        <w:spacing w:after="0" w:line="240" w:lineRule="auto"/>
        <w:jc w:val="both"/>
        <w:rPr>
          <w:rFonts w:ascii="Times New Roman" w:eastAsia="Times New Roman" w:hAnsi="Times New Roman" w:cs="Times New Roman"/>
          <w:lang w:eastAsia="x-none"/>
        </w:rPr>
      </w:pPr>
      <w:r w:rsidRPr="00487CD7">
        <w:rPr>
          <w:rFonts w:ascii="Times New Roman" w:eastAsia="Times New Roman" w:hAnsi="Times New Roman" w:cs="Times New Roman"/>
          <w:lang w:val="x-none" w:eastAsia="x-none"/>
        </w:rPr>
        <w:t>Адрес и банковские реквизиты Претендента:______________________________________________________________________________________________________________________________________________________________________________________________________________________________</w:t>
      </w:r>
      <w:r w:rsidR="000A02C9">
        <w:rPr>
          <w:rFonts w:ascii="Times New Roman" w:eastAsia="Times New Roman" w:hAnsi="Times New Roman" w:cs="Times New Roman"/>
          <w:lang w:val="x-none" w:eastAsia="x-none"/>
        </w:rPr>
        <w:t>_____________________</w:t>
      </w:r>
    </w:p>
    <w:p w:rsidR="00D940D8" w:rsidRPr="00487CD7" w:rsidRDefault="00D940D8" w:rsidP="00487CD7">
      <w:pPr>
        <w:spacing w:after="0" w:line="240" w:lineRule="auto"/>
        <w:ind w:firstLine="567"/>
        <w:jc w:val="both"/>
        <w:rPr>
          <w:rFonts w:ascii="Times New Roman" w:eastAsia="Times New Roman" w:hAnsi="Times New Roman" w:cs="Times New Roman"/>
          <w:b/>
          <w:i/>
          <w:lang w:val="x-none" w:eastAsia="x-none"/>
        </w:rPr>
      </w:pPr>
      <w:r w:rsidRPr="00487CD7">
        <w:rPr>
          <w:rFonts w:ascii="Times New Roman" w:eastAsia="Times New Roman" w:hAnsi="Times New Roman" w:cs="Times New Roman"/>
          <w:b/>
          <w:i/>
          <w:u w:val="single"/>
          <w:lang w:val="x-none" w:eastAsia="x-none"/>
        </w:rPr>
        <w:t>Юридические лица</w:t>
      </w:r>
      <w:r w:rsidRPr="00487CD7">
        <w:rPr>
          <w:rFonts w:ascii="Times New Roman" w:eastAsia="Times New Roman" w:hAnsi="Times New Roman" w:cs="Times New Roman"/>
          <w:b/>
          <w:u w:val="single"/>
          <w:lang w:val="x-none" w:eastAsia="x-none"/>
        </w:rPr>
        <w:t xml:space="preserve"> </w:t>
      </w:r>
      <w:r w:rsidRPr="00487CD7">
        <w:rPr>
          <w:rFonts w:ascii="Times New Roman" w:eastAsia="Times New Roman" w:hAnsi="Times New Roman" w:cs="Times New Roman"/>
          <w:lang w:val="x-none" w:eastAsia="x-none"/>
        </w:rPr>
        <w:t>одновременно с заявкой представляют следующие документы:</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заверенные копии учредительных документов;</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b/>
          <w:i/>
          <w:u w:val="single"/>
          <w:lang w:val="x-none" w:eastAsia="x-none"/>
        </w:rPr>
        <w:t>Физические лица</w:t>
      </w:r>
      <w:r w:rsidRPr="00487CD7">
        <w:rPr>
          <w:rFonts w:ascii="Times New Roman" w:eastAsia="Times New Roman" w:hAnsi="Times New Roman" w:cs="Times New Roman"/>
          <w:lang w:val="x-none" w:eastAsia="x-none"/>
        </w:rPr>
        <w:t xml:space="preserve"> представляют копии всех листов документа, удостоверяющего личность.</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940D8" w:rsidRPr="00487CD7" w:rsidRDefault="00D940D8" w:rsidP="00487CD7">
      <w:pPr>
        <w:spacing w:after="0" w:line="240" w:lineRule="auto"/>
        <w:ind w:firstLine="567"/>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К данным документам также прилагается их опись.</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Подпись Претендента (его полномочного представителя)_______________________________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w:t>
      </w:r>
      <w:r w:rsidR="000A02C9">
        <w:rPr>
          <w:rFonts w:ascii="Times New Roman" w:eastAsia="Times New Roman" w:hAnsi="Times New Roman" w:cs="Times New Roman"/>
          <w:lang w:val="x-none" w:eastAsia="x-none"/>
        </w:rPr>
        <w:t xml:space="preserve">                               </w:t>
      </w:r>
      <w:r w:rsidRPr="00487CD7">
        <w:rPr>
          <w:rFonts w:ascii="Times New Roman" w:eastAsia="Times New Roman" w:hAnsi="Times New Roman" w:cs="Times New Roman"/>
          <w:lang w:val="x-none" w:eastAsia="x-none"/>
        </w:rPr>
        <w:t xml:space="preserve">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___________________________________________/__________/      телефоны: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 Ф. И. О., должность /                                       /подпись/             раб.____________________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моб.__________________</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"___"________________ 20</w:t>
      </w:r>
      <w:r w:rsidRPr="00487CD7">
        <w:rPr>
          <w:rFonts w:ascii="Times New Roman" w:eastAsia="Times New Roman" w:hAnsi="Times New Roman" w:cs="Times New Roman"/>
          <w:lang w:eastAsia="x-none"/>
        </w:rPr>
        <w:t>24</w:t>
      </w:r>
      <w:r w:rsidRPr="00487CD7">
        <w:rPr>
          <w:rFonts w:ascii="Times New Roman" w:eastAsia="Times New Roman" w:hAnsi="Times New Roman" w:cs="Times New Roman"/>
          <w:lang w:val="x-none" w:eastAsia="x-none"/>
        </w:rPr>
        <w:t xml:space="preserve"> г.                                                       </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r w:rsidRPr="00487CD7">
        <w:rPr>
          <w:rFonts w:ascii="Times New Roman" w:eastAsia="Times New Roman" w:hAnsi="Times New Roman" w:cs="Times New Roman"/>
          <w:lang w:val="x-none" w:eastAsia="x-none"/>
        </w:rPr>
        <w:t xml:space="preserve">        /дата подачи заявки/</w:t>
      </w:r>
    </w:p>
    <w:p w:rsidR="00D940D8" w:rsidRPr="00487CD7" w:rsidRDefault="00D940D8" w:rsidP="00487CD7">
      <w:pPr>
        <w:spacing w:after="0" w:line="240" w:lineRule="auto"/>
        <w:jc w:val="both"/>
        <w:rPr>
          <w:rFonts w:ascii="Times New Roman" w:eastAsia="Times New Roman" w:hAnsi="Times New Roman" w:cs="Times New Roman"/>
          <w:lang w:val="x-none" w:eastAsia="x-none"/>
        </w:rPr>
      </w:pPr>
    </w:p>
    <w:p w:rsidR="00D940D8" w:rsidRPr="00487CD7" w:rsidRDefault="00D940D8" w:rsidP="00487CD7">
      <w:pPr>
        <w:spacing w:after="0" w:line="240" w:lineRule="auto"/>
        <w:jc w:val="right"/>
        <w:rPr>
          <w:rFonts w:ascii="Times New Roman" w:eastAsia="Times New Roman" w:hAnsi="Times New Roman" w:cs="Times New Roman"/>
          <w:lang w:eastAsia="x-none"/>
        </w:rPr>
      </w:pPr>
    </w:p>
    <w:p w:rsidR="00D940D8" w:rsidRPr="00487CD7" w:rsidRDefault="00D940D8" w:rsidP="00487CD7">
      <w:pPr>
        <w:spacing w:after="0" w:line="240" w:lineRule="auto"/>
        <w:jc w:val="right"/>
        <w:rPr>
          <w:rFonts w:ascii="Times New Roman" w:eastAsia="Times New Roman" w:hAnsi="Times New Roman" w:cs="Times New Roman"/>
          <w:lang w:eastAsia="x-none"/>
        </w:rPr>
      </w:pPr>
    </w:p>
    <w:p w:rsidR="00D940D8" w:rsidRPr="00487CD7" w:rsidRDefault="00D940D8" w:rsidP="00487CD7">
      <w:pPr>
        <w:spacing w:after="0" w:line="240" w:lineRule="auto"/>
        <w:jc w:val="right"/>
        <w:rPr>
          <w:rFonts w:ascii="Times New Roman" w:eastAsia="Times New Roman" w:hAnsi="Times New Roman" w:cs="Times New Roman"/>
        </w:rPr>
      </w:pPr>
      <w:r w:rsidRPr="00487CD7">
        <w:rPr>
          <w:rFonts w:ascii="Times New Roman" w:eastAsia="Times New Roman" w:hAnsi="Times New Roman" w:cs="Times New Roman"/>
        </w:rPr>
        <w:lastRenderedPageBreak/>
        <w:t>Приложение к заявке</w:t>
      </w:r>
    </w:p>
    <w:p w:rsidR="00D940D8" w:rsidRPr="00487CD7" w:rsidRDefault="00D940D8" w:rsidP="00487CD7">
      <w:pPr>
        <w:keepNext/>
        <w:spacing w:after="0" w:line="240" w:lineRule="auto"/>
        <w:jc w:val="center"/>
        <w:outlineLvl w:val="0"/>
        <w:rPr>
          <w:rFonts w:ascii="Times New Roman" w:eastAsia="Times New Roman" w:hAnsi="Times New Roman" w:cs="Times New Roman"/>
          <w:b/>
          <w:bCs/>
          <w:kern w:val="32"/>
        </w:rPr>
      </w:pPr>
      <w:r w:rsidRPr="00487CD7">
        <w:rPr>
          <w:rFonts w:ascii="Times New Roman" w:eastAsia="Times New Roman" w:hAnsi="Times New Roman" w:cs="Times New Roman"/>
          <w:b/>
          <w:bCs/>
          <w:kern w:val="32"/>
        </w:rPr>
        <w:t>О П И С Ь</w:t>
      </w: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документов, представляемых претендентом, для участия в аукционе в электронной форме по продаже муниципального имущества</w:t>
      </w:r>
    </w:p>
    <w:p w:rsidR="00D940D8" w:rsidRPr="00487CD7" w:rsidRDefault="00D940D8" w:rsidP="00487CD7">
      <w:pPr>
        <w:spacing w:after="0" w:line="240" w:lineRule="auto"/>
        <w:jc w:val="center"/>
        <w:rPr>
          <w:rFonts w:ascii="Times New Roman" w:eastAsia="Times New Roman" w:hAnsi="Times New Roman" w:cs="Times New Roman"/>
          <w:b/>
        </w:rPr>
      </w:pPr>
      <w:r w:rsidRPr="00487CD7">
        <w:rPr>
          <w:rFonts w:ascii="Times New Roman" w:eastAsia="Times New Roman" w:hAnsi="Times New Roman" w:cs="Times New Roman"/>
          <w:b/>
        </w:rPr>
        <w:t>"___"__________________________</w:t>
      </w:r>
      <w:r w:rsidRPr="00487CD7">
        <w:rPr>
          <w:rFonts w:ascii="Times New Roman" w:eastAsia="Times New Roman" w:hAnsi="Times New Roman" w:cs="Times New Roman"/>
        </w:rPr>
        <w:t>2024 г.</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 xml:space="preserve">(дата проведения аукциона) </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b/>
        </w:rPr>
        <w:t>_____________________________________________________________________________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(наименование юридического лица, ФИО физического лица, индивидуального предпринимателя)</w:t>
      </w:r>
    </w:p>
    <w:p w:rsidR="00D940D8" w:rsidRPr="00487CD7" w:rsidRDefault="00D940D8" w:rsidP="00487CD7">
      <w:pPr>
        <w:spacing w:after="0" w:line="240" w:lineRule="auto"/>
        <w:jc w:val="center"/>
        <w:rPr>
          <w:rFonts w:ascii="Times New Roman" w:eastAsia="Times New Roman" w:hAnsi="Times New Roman" w:cs="Times New Roman"/>
        </w:rPr>
      </w:pP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1.________________________________________________________________ 2._________________________________________________________________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3.________________________________________________________________ 4._________________________________________________________________ 5.________________________________________________________________ 6._________________________________________________________________ 7._________________________________________________________________     8._________________________________________________________________</w:t>
      </w:r>
    </w:p>
    <w:p w:rsidR="00D940D8" w:rsidRPr="00487CD7" w:rsidRDefault="00D940D8" w:rsidP="00487CD7">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9._________________________________________________________________</w:t>
      </w:r>
    </w:p>
    <w:p w:rsidR="00D940D8" w:rsidRPr="00487CD7" w:rsidRDefault="00D940D8" w:rsidP="000A02C9">
      <w:pPr>
        <w:spacing w:after="0" w:line="240" w:lineRule="auto"/>
        <w:jc w:val="center"/>
        <w:rPr>
          <w:rFonts w:ascii="Times New Roman" w:eastAsia="Times New Roman" w:hAnsi="Times New Roman" w:cs="Times New Roman"/>
        </w:rPr>
      </w:pPr>
      <w:r w:rsidRPr="00487CD7">
        <w:rPr>
          <w:rFonts w:ascii="Times New Roman" w:eastAsia="Times New Roman" w:hAnsi="Times New Roman" w:cs="Times New Roman"/>
        </w:rPr>
        <w:t>10._________________________________</w:t>
      </w:r>
      <w:r w:rsidR="000A02C9">
        <w:rPr>
          <w:rFonts w:ascii="Times New Roman" w:eastAsia="Times New Roman" w:hAnsi="Times New Roman" w:cs="Times New Roman"/>
        </w:rPr>
        <w:t>_______________________________</w:t>
      </w:r>
    </w:p>
    <w:p w:rsidR="00D940D8" w:rsidRPr="00487CD7" w:rsidRDefault="00D940D8" w:rsidP="00487CD7">
      <w:pPr>
        <w:spacing w:after="0" w:line="240" w:lineRule="auto"/>
        <w:rPr>
          <w:rFonts w:ascii="Times New Roman" w:eastAsia="Times New Roman" w:hAnsi="Times New Roman" w:cs="Times New Roman"/>
        </w:rPr>
      </w:pPr>
    </w:p>
    <w:p w:rsidR="00D940D8" w:rsidRPr="00487CD7" w:rsidRDefault="00D940D8" w:rsidP="00487CD7">
      <w:pPr>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 Подпись Претендента                                                                          </w:t>
      </w:r>
    </w:p>
    <w:p w:rsidR="00D940D8" w:rsidRPr="00487CD7" w:rsidRDefault="00D940D8" w:rsidP="00487CD7">
      <w:pPr>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__________________                                                                                                                                                                                                        </w:t>
      </w:r>
    </w:p>
    <w:p w:rsidR="00D940D8" w:rsidRPr="00487CD7" w:rsidRDefault="00D940D8" w:rsidP="00487CD7">
      <w:pPr>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                                                                                                    </w:t>
      </w:r>
    </w:p>
    <w:p w:rsidR="00D940D8" w:rsidRPr="00487CD7" w:rsidRDefault="00D940D8" w:rsidP="00487CD7">
      <w:pPr>
        <w:tabs>
          <w:tab w:val="left" w:pos="7611"/>
        </w:tabs>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"___"___________2024 г.                                                                    </w:t>
      </w:r>
    </w:p>
    <w:p w:rsidR="00D940D8" w:rsidRPr="00487CD7" w:rsidRDefault="00D940D8" w:rsidP="00487CD7">
      <w:pPr>
        <w:spacing w:after="0" w:line="240" w:lineRule="auto"/>
        <w:jc w:val="right"/>
        <w:rPr>
          <w:rFonts w:ascii="Times New Roman" w:eastAsia="Times New Roman" w:hAnsi="Times New Roman" w:cs="Times New Roman"/>
          <w:lang w:eastAsia="x-none"/>
        </w:rPr>
      </w:pPr>
    </w:p>
    <w:p w:rsidR="00D940D8" w:rsidRPr="00487CD7" w:rsidRDefault="00D940D8" w:rsidP="00487CD7">
      <w:pPr>
        <w:spacing w:after="0" w:line="240" w:lineRule="auto"/>
        <w:ind w:left="540"/>
        <w:jc w:val="right"/>
        <w:rPr>
          <w:rFonts w:ascii="Times New Roman" w:eastAsia="Times New Roman" w:hAnsi="Times New Roman" w:cs="Times New Roman"/>
          <w:b/>
        </w:rPr>
      </w:pPr>
      <w:r w:rsidRPr="00487CD7">
        <w:rPr>
          <w:rFonts w:ascii="Times New Roman" w:eastAsia="Times New Roman" w:hAnsi="Times New Roman" w:cs="Times New Roman"/>
          <w:b/>
        </w:rPr>
        <w:t xml:space="preserve">Приложение №2 </w:t>
      </w:r>
    </w:p>
    <w:p w:rsidR="00D940D8" w:rsidRPr="00487CD7" w:rsidRDefault="00D940D8" w:rsidP="00487CD7">
      <w:pPr>
        <w:spacing w:after="0" w:line="240" w:lineRule="auto"/>
        <w:ind w:left="540"/>
        <w:jc w:val="right"/>
        <w:rPr>
          <w:rFonts w:ascii="Times New Roman" w:eastAsia="Times New Roman" w:hAnsi="Times New Roman" w:cs="Times New Roman"/>
          <w:b/>
        </w:rPr>
      </w:pPr>
      <w:r w:rsidRPr="00487CD7">
        <w:rPr>
          <w:rFonts w:ascii="Times New Roman" w:eastAsia="Times New Roman" w:hAnsi="Times New Roman" w:cs="Times New Roman"/>
          <w:b/>
        </w:rPr>
        <w:t xml:space="preserve">к информационному сообщению </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b/>
        </w:rPr>
      </w:pPr>
      <w:r w:rsidRPr="00487CD7">
        <w:rPr>
          <w:rFonts w:ascii="Times New Roman" w:eastAsia="Times New Roman" w:hAnsi="Times New Roman" w:cs="Times New Roman"/>
          <w:b/>
        </w:rPr>
        <w:t>о проведении аукциона в электронной форме</w:t>
      </w:r>
    </w:p>
    <w:p w:rsidR="00D940D8" w:rsidRPr="00487CD7" w:rsidRDefault="00D940D8" w:rsidP="00487CD7">
      <w:pPr>
        <w:widowControl w:val="0"/>
        <w:autoSpaceDE w:val="0"/>
        <w:autoSpaceDN w:val="0"/>
        <w:adjustRightInd w:val="0"/>
        <w:spacing w:after="0" w:line="240" w:lineRule="auto"/>
        <w:jc w:val="right"/>
        <w:rPr>
          <w:rFonts w:ascii="Times New Roman" w:eastAsia="Times New Roman" w:hAnsi="Times New Roman" w:cs="Times New Roman"/>
          <w:b/>
        </w:rPr>
      </w:pPr>
      <w:r w:rsidRPr="00487CD7">
        <w:rPr>
          <w:rFonts w:ascii="Times New Roman" w:eastAsia="Times New Roman" w:hAnsi="Times New Roman" w:cs="Times New Roman"/>
          <w:b/>
        </w:rPr>
        <w:t>с открытой формой подачи предложения о цене</w:t>
      </w:r>
    </w:p>
    <w:p w:rsidR="00D940D8" w:rsidRPr="00487CD7" w:rsidRDefault="00D940D8" w:rsidP="00487CD7">
      <w:pPr>
        <w:spacing w:after="0" w:line="240" w:lineRule="auto"/>
        <w:ind w:left="540"/>
        <w:jc w:val="right"/>
        <w:rPr>
          <w:rFonts w:ascii="Times New Roman" w:eastAsia="Times New Roman" w:hAnsi="Times New Roman" w:cs="Times New Roman"/>
          <w:b/>
        </w:rPr>
      </w:pPr>
    </w:p>
    <w:p w:rsidR="00D940D8" w:rsidRPr="00487CD7" w:rsidRDefault="00D940D8" w:rsidP="00487CD7">
      <w:pPr>
        <w:spacing w:after="0" w:line="240" w:lineRule="auto"/>
        <w:jc w:val="center"/>
        <w:rPr>
          <w:rFonts w:ascii="Times New Roman" w:eastAsia="Times New Roman" w:hAnsi="Times New Roman" w:cs="Times New Roman"/>
          <w:b/>
          <w:bCs/>
        </w:rPr>
      </w:pPr>
      <w:r w:rsidRPr="00487CD7">
        <w:rPr>
          <w:rFonts w:ascii="Times New Roman" w:eastAsia="Times New Roman" w:hAnsi="Times New Roman" w:cs="Times New Roman"/>
          <w:b/>
          <w:bCs/>
        </w:rPr>
        <w:t xml:space="preserve">Договор </w:t>
      </w:r>
    </w:p>
    <w:p w:rsidR="00D940D8" w:rsidRPr="00487CD7" w:rsidRDefault="00D940D8" w:rsidP="00487CD7">
      <w:pPr>
        <w:spacing w:after="0" w:line="240" w:lineRule="auto"/>
        <w:jc w:val="center"/>
        <w:rPr>
          <w:rFonts w:ascii="Times New Roman" w:eastAsia="Times New Roman" w:hAnsi="Times New Roman" w:cs="Times New Roman"/>
          <w:b/>
          <w:bCs/>
        </w:rPr>
      </w:pPr>
      <w:r w:rsidRPr="00487CD7">
        <w:rPr>
          <w:rFonts w:ascii="Times New Roman" w:eastAsia="Times New Roman" w:hAnsi="Times New Roman" w:cs="Times New Roman"/>
          <w:b/>
          <w:bCs/>
        </w:rPr>
        <w:t>купли – продажи недвижимого имущества</w:t>
      </w:r>
    </w:p>
    <w:p w:rsidR="00D940D8" w:rsidRPr="00487CD7" w:rsidRDefault="00D940D8" w:rsidP="00487CD7">
      <w:pPr>
        <w:spacing w:after="0" w:line="240" w:lineRule="auto"/>
        <w:jc w:val="center"/>
        <w:rPr>
          <w:rFonts w:ascii="Times New Roman" w:eastAsia="Times New Roman" w:hAnsi="Times New Roman" w:cs="Times New Roman"/>
          <w:b/>
          <w:bCs/>
        </w:rPr>
      </w:pPr>
      <w:r w:rsidRPr="00487CD7">
        <w:rPr>
          <w:rFonts w:ascii="Times New Roman" w:eastAsia="Times New Roman" w:hAnsi="Times New Roman" w:cs="Times New Roman"/>
          <w:b/>
          <w:bCs/>
        </w:rPr>
        <w:t xml:space="preserve">                                                                                                                                  </w:t>
      </w:r>
    </w:p>
    <w:p w:rsidR="00D940D8" w:rsidRPr="00487CD7" w:rsidRDefault="00D940D8" w:rsidP="00487CD7">
      <w:pPr>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село Большое Игнатово</w:t>
      </w:r>
      <w:r w:rsidRPr="00487CD7">
        <w:rPr>
          <w:rFonts w:ascii="Times New Roman" w:eastAsia="Times New Roman" w:hAnsi="Times New Roman" w:cs="Times New Roman"/>
        </w:rPr>
        <w:tab/>
      </w:r>
      <w:r w:rsidRPr="00487CD7">
        <w:rPr>
          <w:rFonts w:ascii="Times New Roman" w:eastAsia="Times New Roman" w:hAnsi="Times New Roman" w:cs="Times New Roman"/>
        </w:rPr>
        <w:tab/>
        <w:t xml:space="preserve">        </w:t>
      </w:r>
      <w:r w:rsidRPr="00487CD7">
        <w:rPr>
          <w:rFonts w:ascii="Times New Roman" w:eastAsia="Times New Roman" w:hAnsi="Times New Roman" w:cs="Times New Roman"/>
        </w:rPr>
        <w:tab/>
        <w:t xml:space="preserve">                                       «___» ___________2024 г.</w:t>
      </w:r>
    </w:p>
    <w:p w:rsidR="00D940D8" w:rsidRPr="00487CD7" w:rsidRDefault="00D940D8" w:rsidP="00487CD7">
      <w:pPr>
        <w:spacing w:after="0" w:line="240" w:lineRule="auto"/>
        <w:jc w:val="both"/>
        <w:rPr>
          <w:rFonts w:ascii="Times New Roman" w:eastAsia="Times New Roman" w:hAnsi="Times New Roman" w:cs="Times New Roman"/>
        </w:rPr>
      </w:pPr>
    </w:p>
    <w:p w:rsidR="00D940D8" w:rsidRPr="00487CD7" w:rsidRDefault="00D940D8" w:rsidP="00487CD7">
      <w:pPr>
        <w:spacing w:after="0" w:line="240" w:lineRule="auto"/>
        <w:ind w:firstLine="851"/>
        <w:jc w:val="both"/>
        <w:rPr>
          <w:rFonts w:ascii="Times New Roman" w:hAnsi="Times New Roman" w:cs="Times New Roman"/>
          <w:b/>
        </w:rPr>
      </w:pPr>
      <w:r w:rsidRPr="00487CD7">
        <w:rPr>
          <w:rFonts w:ascii="Times New Roman" w:eastAsia="Times New Roman" w:hAnsi="Times New Roman" w:cs="Times New Roman"/>
        </w:rPr>
        <w:t>Администрация Большеигнатовского муниципального района Республики Мордовия, в лице Главы Большеигнатовского муниципального района Республики Мордовия Полозовой Татьяны Николаевны, действующей на основании Устава</w:t>
      </w:r>
      <w:r w:rsidRPr="00487CD7">
        <w:rPr>
          <w:rFonts w:ascii="Times New Roman" w:eastAsia="Times New Roman" w:hAnsi="Times New Roman" w:cs="Times New Roman"/>
          <w:bCs/>
          <w:snapToGrid w:val="0"/>
        </w:rPr>
        <w:t>,</w:t>
      </w:r>
      <w:r w:rsidRPr="00487CD7">
        <w:rPr>
          <w:rFonts w:ascii="Times New Roman" w:eastAsia="Times New Roman" w:hAnsi="Times New Roman" w:cs="Times New Roman"/>
          <w:snapToGrid w:val="0"/>
        </w:rPr>
        <w:t xml:space="preserve"> именуемая в дальнейшем «Продавец», </w:t>
      </w:r>
      <w:r w:rsidRPr="00487CD7">
        <w:rPr>
          <w:rFonts w:ascii="Times New Roman" w:eastAsia="Times New Roman" w:hAnsi="Times New Roman" w:cs="Times New Roman"/>
        </w:rPr>
        <w:t xml:space="preserve">с одной стороны, и </w:t>
      </w:r>
      <w:r w:rsidRPr="00487CD7">
        <w:rPr>
          <w:rFonts w:ascii="Times New Roman" w:eastAsia="Times New Roman" w:hAnsi="Times New Roman" w:cs="Times New Roman"/>
          <w:bCs/>
          <w:iCs/>
        </w:rPr>
        <w:t>___________________________________________</w:t>
      </w:r>
      <w:r w:rsidRPr="00487CD7">
        <w:rPr>
          <w:rFonts w:ascii="Times New Roman" w:eastAsia="Times New Roman" w:hAnsi="Times New Roman" w:cs="Times New Roman"/>
        </w:rPr>
        <w:t xml:space="preserve">, именуемый в дальнейшем «Покупатель», в лице__________, действующий на основании _______________ с другой стороны, (именуемые также стороны) </w:t>
      </w:r>
      <w:r w:rsidRPr="00487CD7">
        <w:rPr>
          <w:rFonts w:ascii="Times New Roman" w:hAnsi="Times New Roman" w:cs="Times New Roman"/>
        </w:rPr>
        <w:t xml:space="preserve">в соответствии с Федеральным законом  </w:t>
      </w:r>
      <w:r w:rsidRPr="00487CD7">
        <w:rPr>
          <w:rFonts w:ascii="Times New Roman" w:hAnsi="Times New Roman" w:cs="Times New Roman"/>
        </w:rPr>
        <w:br/>
        <w:t xml:space="preserve">от 21 декабря 2001 года № 178-ФЗ «О приватизации государственного и муниципального имущества» и </w:t>
      </w:r>
      <w:r w:rsidRPr="00487CD7">
        <w:rPr>
          <w:rFonts w:ascii="Times New Roman" w:eastAsia="Times New Roman" w:hAnsi="Times New Roman" w:cs="Times New Roman"/>
        </w:rPr>
        <w:t xml:space="preserve">на основании Протокола от «____»_______ 2024 г. №___  </w:t>
      </w:r>
      <w:r w:rsidRPr="00487CD7">
        <w:rPr>
          <w:rFonts w:ascii="Times New Roman" w:hAnsi="Times New Roman" w:cs="Times New Roman"/>
        </w:rPr>
        <w:t>об итогах продажи, заключили настоящий Договор (далее по тексту – настоящий Договор, Договор) о нижеследующем:</w:t>
      </w:r>
      <w:r w:rsidRPr="00487CD7">
        <w:rPr>
          <w:rFonts w:ascii="Times New Roman" w:hAnsi="Times New Roman" w:cs="Times New Roman"/>
          <w:b/>
        </w:rPr>
        <w:t xml:space="preserve"> </w:t>
      </w:r>
    </w:p>
    <w:p w:rsidR="00D940D8" w:rsidRPr="00487CD7" w:rsidRDefault="00D940D8" w:rsidP="00487CD7">
      <w:pPr>
        <w:spacing w:after="0" w:line="240" w:lineRule="auto"/>
        <w:ind w:firstLine="851"/>
        <w:jc w:val="both"/>
        <w:rPr>
          <w:rFonts w:ascii="Times New Roman" w:hAnsi="Times New Roman" w:cs="Times New Roman"/>
          <w:b/>
        </w:rPr>
      </w:pPr>
      <w:r w:rsidRPr="00487CD7">
        <w:rPr>
          <w:rFonts w:ascii="Times New Roman" w:hAnsi="Times New Roman" w:cs="Times New Roman"/>
          <w:b/>
        </w:rPr>
        <w:t>1. ПРЕДМЕТ ДОГОВОРА</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1.1. Предметом купли-продажи по настоящему Договору является следующее имущество:</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Здание  «__________________________________________________________________________»;</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Земельный участок «____________________________________» (именуемые  </w:t>
      </w:r>
      <w:r w:rsidRPr="00487CD7">
        <w:rPr>
          <w:rFonts w:ascii="Times New Roman" w:hAnsi="Times New Roman" w:cs="Times New Roman"/>
        </w:rPr>
        <w:br/>
        <w:t xml:space="preserve">в дальнейшем «Имущество»). </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1.2. Здания принадлежит Продавцу на праве собственности, что подтверждается ______________________________________.</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1.3. Земельный участок принадлежит Продавцу на праве собственности, что подтверждается Свидетельством о государственной регистрации права  от _________</w:t>
      </w:r>
      <w:r w:rsidRPr="00487CD7">
        <w:rPr>
          <w:rFonts w:ascii="Times New Roman" w:hAnsi="Times New Roman" w:cs="Times New Roman"/>
        </w:rPr>
        <w:br/>
        <w:t>№ _________.</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lastRenderedPageBreak/>
        <w:t xml:space="preserve">1.4. Продавец гарантирует, что на момент заключения Договора здание </w:t>
      </w:r>
      <w:r w:rsidRPr="00487CD7">
        <w:rPr>
          <w:rFonts w:ascii="Times New Roman" w:hAnsi="Times New Roman" w:cs="Times New Roman"/>
        </w:rPr>
        <w:br/>
        <w:t xml:space="preserve">и земельный участок в споре или под арестом не состоят, не являются предметом залога  </w:t>
      </w:r>
      <w:r w:rsidRPr="00487CD7">
        <w:rPr>
          <w:rFonts w:ascii="Times New Roman" w:hAnsi="Times New Roman" w:cs="Times New Roman"/>
        </w:rPr>
        <w:br/>
        <w:t>и не обременены  другими правами третьих лиц.</w:t>
      </w:r>
    </w:p>
    <w:p w:rsidR="00D940D8" w:rsidRPr="00487CD7" w:rsidRDefault="00D940D8" w:rsidP="00487CD7">
      <w:pPr>
        <w:spacing w:after="0" w:line="240" w:lineRule="auto"/>
        <w:ind w:firstLine="851"/>
        <w:jc w:val="both"/>
        <w:rPr>
          <w:rFonts w:ascii="Times New Roman" w:hAnsi="Times New Roman" w:cs="Times New Roman"/>
          <w:b/>
        </w:rPr>
      </w:pPr>
      <w:r w:rsidRPr="00487CD7">
        <w:rPr>
          <w:rFonts w:ascii="Times New Roman" w:hAnsi="Times New Roman" w:cs="Times New Roman"/>
          <w:b/>
        </w:rPr>
        <w:t>2. ОБЯЗАТЕЛЬСТВА СТОРОН</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2.1. Продавец обязан:</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2.1.1. Передать Покупателю в его собственность без каких–либо изъятий Имущество, являющееся предметом настоящего договора и указанное  в пункте 1.1.</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2.1.2. Обеспечить явку своего уполномоченного представителя для подписания настоящего договора, а также предоставить Покупателю все необходимые документы для государственной регистрации перехода права собственности на Имущество.</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2.1.3. Не связывать Покупателя какими-либо обязательствами по целевому использованию продаваемого Имущества.</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2.2. Покупатель обязан:</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2.2.1. Оплатить приобретаемое Имущество в полном объеме путем безналичного перечисления денежных средств в порядке и в сроки, установленные в пункте 3.</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2.2.2. Принять Имущество на условиях, предусмотренных настоящим договором.</w:t>
      </w:r>
    </w:p>
    <w:p w:rsidR="00D940D8" w:rsidRPr="00487CD7" w:rsidRDefault="00D940D8" w:rsidP="00487CD7">
      <w:pPr>
        <w:spacing w:after="0" w:line="240" w:lineRule="auto"/>
        <w:ind w:firstLine="851"/>
        <w:jc w:val="both"/>
        <w:rPr>
          <w:rFonts w:ascii="Times New Roman" w:hAnsi="Times New Roman" w:cs="Times New Roman"/>
          <w:b/>
        </w:rPr>
      </w:pPr>
    </w:p>
    <w:p w:rsidR="00D940D8" w:rsidRPr="00487CD7" w:rsidRDefault="00D940D8" w:rsidP="00487CD7">
      <w:pPr>
        <w:spacing w:after="0" w:line="240" w:lineRule="auto"/>
        <w:ind w:firstLine="851"/>
        <w:jc w:val="both"/>
        <w:rPr>
          <w:rFonts w:ascii="Times New Roman" w:hAnsi="Times New Roman" w:cs="Times New Roman"/>
          <w:b/>
        </w:rPr>
      </w:pPr>
      <w:r w:rsidRPr="00487CD7">
        <w:rPr>
          <w:rFonts w:ascii="Times New Roman" w:hAnsi="Times New Roman" w:cs="Times New Roman"/>
          <w:b/>
        </w:rPr>
        <w:t>3. ПОРЯДОК ОПЛАТЫ</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3.1. Установленная по итогам аукциона цена Имущества составляет ________ (______) рублей, без учета  НДС. </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3.1.1. Цена продажи здания, «___________________________»  – _________ (_______) рублей, без учета  НДС ;</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3.1.2. Цена продажи земельного участка, «________________________» – ______(__________) рублей без учета НДС (не облагается п.п. 6 п. 2 ст. 146 НК РФ). Указанная цена, установленная соглашением сторон по настоящему договору, является окончательной и изменению не подлежит.</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3.2. Сумма НДС уплачивается Покупателем самостоятельно в соответствии с действующим законодательством РФ  </w:t>
      </w:r>
      <w:r w:rsidRPr="00487CD7">
        <w:rPr>
          <w:rFonts w:ascii="Times New Roman" w:hAnsi="Times New Roman" w:cs="Times New Roman"/>
        </w:rPr>
        <w:br/>
        <w:t>(в случае если Покупатель – юридическое лицо)</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3.3 Задаток в сумме ______ (______) рублей, внесенный Покупателем засчитывается в счет оплаты Имущества.</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3.4. За вычетом суммы задатка покупатель обязан уплатить указанную в п. 3.1.  настоящего Договора сумму в размере _____ (____) рублей в безналичном порядке путем единовременного перечисления в течение 10 (десяти) рабочих дней со дня заключения настоящего договора, следующим образом:</w:t>
      </w:r>
    </w:p>
    <w:p w:rsidR="00D940D8" w:rsidRPr="00487CD7" w:rsidRDefault="00D940D8" w:rsidP="00487CD7">
      <w:pPr>
        <w:spacing w:after="0" w:line="240" w:lineRule="auto"/>
        <w:ind w:firstLine="709"/>
        <w:jc w:val="both"/>
        <w:rPr>
          <w:rFonts w:ascii="Times New Roman" w:eastAsia="Times New Roman" w:hAnsi="Times New Roman" w:cs="Times New Roman"/>
        </w:rPr>
      </w:pPr>
      <w:r w:rsidRPr="00487CD7">
        <w:rPr>
          <w:rFonts w:ascii="Times New Roman" w:hAnsi="Times New Roman" w:cs="Times New Roman"/>
          <w:b/>
        </w:rPr>
        <w:t xml:space="preserve">3.4.1. Сумма цены продажи здания «__________», за вычетом суммы задатка </w:t>
      </w:r>
      <w:r w:rsidRPr="00487CD7">
        <w:rPr>
          <w:rFonts w:ascii="Times New Roman" w:hAnsi="Times New Roman" w:cs="Times New Roman"/>
          <w:b/>
        </w:rPr>
        <w:br/>
        <w:t xml:space="preserve">в размере _______ (________) рублей перечисляется Покупателем на расчетный счет Продавца: </w:t>
      </w:r>
      <w:r w:rsidRPr="00487CD7">
        <w:rPr>
          <w:rFonts w:ascii="Times New Roman" w:eastAsia="Times New Roman" w:hAnsi="Times New Roman" w:cs="Times New Roman"/>
        </w:rPr>
        <w:t>Администрации Большеигнатовского муниципального района Республики Мордовия УФК по Республике Мордовия (Администрация Большеигнатовского муниципального района Республики Мордовия), ИНН 1305071167 КПП 130501001 Отделение-НБ Республики Мордовия Банка России//УФК по Республике Мордовия г. Саранск, ЕКС № 40102810345370000076, КС № 03100643000000010900, л/с 04093005330, БИК 018952501, КБК (код бюджетной классификации)  90011402053050000410, ОКТМО 89613410.</w:t>
      </w:r>
    </w:p>
    <w:p w:rsidR="00D940D8" w:rsidRPr="00487CD7" w:rsidRDefault="00D940D8" w:rsidP="00487CD7">
      <w:pPr>
        <w:spacing w:after="0" w:line="240" w:lineRule="auto"/>
        <w:ind w:firstLine="709"/>
        <w:jc w:val="both"/>
        <w:rPr>
          <w:rFonts w:ascii="Times New Roman" w:hAnsi="Times New Roman" w:cs="Times New Roman"/>
        </w:rPr>
      </w:pPr>
      <w:r w:rsidRPr="00487CD7">
        <w:rPr>
          <w:rFonts w:ascii="Times New Roman" w:hAnsi="Times New Roman" w:cs="Times New Roman"/>
        </w:rPr>
        <w:t>В поле «назначение платежа» платежного документа указать текст: «Оплата за приобретенное муниципального имущество по договору №___ от ______20__г».</w:t>
      </w:r>
    </w:p>
    <w:p w:rsidR="00D940D8" w:rsidRPr="00487CD7" w:rsidRDefault="00D940D8" w:rsidP="00487CD7">
      <w:pPr>
        <w:spacing w:after="0" w:line="240" w:lineRule="auto"/>
        <w:ind w:firstLine="709"/>
        <w:jc w:val="both"/>
        <w:rPr>
          <w:rFonts w:ascii="Times New Roman" w:eastAsia="Times New Roman" w:hAnsi="Times New Roman" w:cs="Times New Roman"/>
          <w:color w:val="FF0000"/>
        </w:rPr>
      </w:pPr>
      <w:r w:rsidRPr="00487CD7">
        <w:rPr>
          <w:rFonts w:ascii="Times New Roman" w:hAnsi="Times New Roman" w:cs="Times New Roman"/>
          <w:b/>
        </w:rPr>
        <w:t>3.4.2. Сумма цены продажи земельного участка в размере _______ (________) рублей, перечисляется Покупателем на расчетный счет Продавца:</w:t>
      </w:r>
      <w:r w:rsidRPr="00487CD7">
        <w:rPr>
          <w:rFonts w:ascii="Times New Roman" w:hAnsi="Times New Roman" w:cs="Times New Roman"/>
        </w:rPr>
        <w:t xml:space="preserve"> </w:t>
      </w:r>
      <w:r w:rsidRPr="00487CD7">
        <w:rPr>
          <w:rFonts w:ascii="Times New Roman" w:eastAsia="Times New Roman" w:hAnsi="Times New Roman" w:cs="Times New Roman"/>
        </w:rPr>
        <w:t>Администрации Большеигнатовского муниципального района Республики Мордовия УФК по Республике Мордовия (Администрация Большеигнатовского муниципального района Республики Мордовия), ИНН 1305071167 КПП 130501001 Отделение-НБ Республики Мордовия Банка России//УФК по Республике Мордовия г. Саранск, ЕКС № 40102810345370000076, КС № 03100643000000010900, л/с 04093005330, БИК 018952501, КБК (код бюджетной классификации)  90011402053050000410, ОКТМО 89613410.</w:t>
      </w:r>
    </w:p>
    <w:p w:rsidR="00D940D8" w:rsidRPr="00487CD7" w:rsidRDefault="00D940D8" w:rsidP="00487CD7">
      <w:pPr>
        <w:spacing w:after="0" w:line="240" w:lineRule="auto"/>
        <w:ind w:firstLine="709"/>
        <w:jc w:val="both"/>
        <w:rPr>
          <w:rFonts w:ascii="Times New Roman" w:hAnsi="Times New Roman" w:cs="Times New Roman"/>
        </w:rPr>
      </w:pPr>
      <w:r w:rsidRPr="00487CD7">
        <w:rPr>
          <w:rFonts w:ascii="Times New Roman" w:hAnsi="Times New Roman" w:cs="Times New Roman"/>
        </w:rPr>
        <w:t>В поле «назначение платежа» платежного документа указать текст: «Оплата за приобретенное муниципального имущество по договору №___ от ______20__г».</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3.5. Моментом исполнения обязательства Покупателя по оплате Имущества считается день зачисления в бюджет денежных средств, указанных в настоящем пункте Договора.</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lastRenderedPageBreak/>
        <w:t>3.6. Надлежащим выполнением обязательства Покупателя по оплате Имущества является выполнение пункта 3.4 настоящего Договора.</w:t>
      </w:r>
    </w:p>
    <w:p w:rsidR="00D940D8" w:rsidRPr="00487CD7" w:rsidRDefault="00D940D8" w:rsidP="00487CD7">
      <w:pPr>
        <w:spacing w:after="0" w:line="240" w:lineRule="auto"/>
        <w:ind w:firstLine="851"/>
        <w:jc w:val="both"/>
        <w:rPr>
          <w:rFonts w:ascii="Times New Roman" w:hAnsi="Times New Roman" w:cs="Times New Roman"/>
        </w:rPr>
      </w:pPr>
    </w:p>
    <w:p w:rsidR="00D940D8" w:rsidRPr="00487CD7" w:rsidRDefault="00D940D8" w:rsidP="00487CD7">
      <w:pPr>
        <w:spacing w:after="0" w:line="240" w:lineRule="auto"/>
        <w:ind w:firstLine="851"/>
        <w:jc w:val="both"/>
        <w:rPr>
          <w:rFonts w:ascii="Times New Roman" w:hAnsi="Times New Roman" w:cs="Times New Roman"/>
          <w:b/>
        </w:rPr>
      </w:pPr>
      <w:r w:rsidRPr="00487CD7">
        <w:rPr>
          <w:rFonts w:ascii="Times New Roman" w:hAnsi="Times New Roman" w:cs="Times New Roman"/>
          <w:b/>
        </w:rPr>
        <w:t>4. ПЕРЕХОД ПРАВА СОБСТВЕННОСТИ</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4.1. Право собственности на Имущество, являющееся предметом настоящего договора и указанное в пункте 1.1, переходит к  Покупателю со дня государственной регистрации перехода права собственности в Управлении Федеральной службы государственной регистрации, кадастра и картографии по РМ.</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4.2. Продавец не позднее 30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уполномоченными представителями Продавца и Покупателя.</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4.3. Продавец считается выполнившим свои обязательства по настоящему Договору с момента фактической передачи Имущества Покупателю.</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4.4.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w:t>
      </w:r>
      <w:r w:rsidRPr="00487CD7">
        <w:rPr>
          <w:rFonts w:ascii="Times New Roman" w:hAnsi="Times New Roman" w:cs="Times New Roman"/>
        </w:rPr>
        <w:br/>
        <w:t>3 Договора, и принятия Имущества от продавца по Акту приема–передачи.</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4.5. Расходы, связанные с оформлением перехода прав собственности </w:t>
      </w:r>
      <w:r w:rsidRPr="00487CD7">
        <w:rPr>
          <w:rFonts w:ascii="Times New Roman" w:hAnsi="Times New Roman" w:cs="Times New Roman"/>
        </w:rPr>
        <w:br/>
        <w:t>на Имущество к Покупателю, в полном объеме несет Покупатель.</w:t>
      </w:r>
    </w:p>
    <w:p w:rsidR="00D940D8" w:rsidRPr="00487CD7" w:rsidRDefault="00D940D8" w:rsidP="00487CD7">
      <w:pPr>
        <w:spacing w:after="0" w:line="240" w:lineRule="auto"/>
        <w:ind w:firstLine="851"/>
        <w:jc w:val="both"/>
        <w:rPr>
          <w:rFonts w:ascii="Times New Roman" w:hAnsi="Times New Roman" w:cs="Times New Roman"/>
        </w:rPr>
      </w:pPr>
    </w:p>
    <w:p w:rsidR="00D940D8" w:rsidRPr="00487CD7" w:rsidRDefault="00D940D8" w:rsidP="00487CD7">
      <w:pPr>
        <w:spacing w:after="0" w:line="240" w:lineRule="auto"/>
        <w:ind w:firstLine="851"/>
        <w:jc w:val="both"/>
        <w:rPr>
          <w:rFonts w:ascii="Times New Roman" w:hAnsi="Times New Roman" w:cs="Times New Roman"/>
          <w:b/>
        </w:rPr>
      </w:pPr>
      <w:r w:rsidRPr="00487CD7">
        <w:rPr>
          <w:rFonts w:ascii="Times New Roman" w:hAnsi="Times New Roman" w:cs="Times New Roman"/>
          <w:b/>
        </w:rPr>
        <w:t>5. ОТВЕТСТВЕННОСТЬ СТОРОН</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5.1. За неисполнение или ненадлежащее исполнение своих обязательств </w:t>
      </w:r>
      <w:r w:rsidRPr="00487CD7">
        <w:rPr>
          <w:rFonts w:ascii="Times New Roman" w:hAnsi="Times New Roman" w:cs="Times New Roman"/>
        </w:rPr>
        <w:br/>
        <w:t>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5.2. За нарушение сроков перечисления денежных средств в счет оплаты Имущества в порядке, предусмотренном  статьей 3 настоящего Договора, Покупатель уплачивает Продавцу пеню в размере 5 (пяти) % от суммы платежа, указанной в пункте  </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3.1. настоящего Договора, за каждый день просрочки.</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Допустимая просрочка оплаты Имущества в сумме и сроки, указанные в статье </w:t>
      </w:r>
      <w:r w:rsidRPr="00487CD7">
        <w:rPr>
          <w:rFonts w:ascii="Times New Roman" w:hAnsi="Times New Roman" w:cs="Times New Roman"/>
        </w:rPr>
        <w:br/>
        <w:t xml:space="preserve"> 3 настоящего Договора, не может составлять более 5 (пяти) дней. Просрочка свыше 5 (пяти) дней считается отказам Продавца от исполнения обязательств по оплате Имущества, установленных статьей 3 настоящего Договора.</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Продавец в течение 3 (трех) дней с момента истечения допустимой просрочки направляет Покупателю письменное уведомление, с даты отправления которого Договор считается расторгнутым, все обязательства Сторон по Договору прекращаются. Оформление Сторонами дополнительного соглашения о расторжении настоящего Договора не требуется.</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Расторжение договора не освобождает Покупателя от уплаты пени. </w:t>
      </w:r>
    </w:p>
    <w:p w:rsidR="00D940D8" w:rsidRPr="00487CD7" w:rsidRDefault="00D940D8" w:rsidP="00487CD7">
      <w:pPr>
        <w:spacing w:after="0" w:line="240" w:lineRule="auto"/>
        <w:ind w:firstLine="851"/>
        <w:jc w:val="both"/>
        <w:rPr>
          <w:rFonts w:ascii="Times New Roman" w:hAnsi="Times New Roman" w:cs="Times New Roman"/>
        </w:rPr>
      </w:pPr>
    </w:p>
    <w:p w:rsidR="00D940D8" w:rsidRPr="00487CD7" w:rsidRDefault="00D940D8" w:rsidP="00487CD7">
      <w:pPr>
        <w:spacing w:after="0" w:line="240" w:lineRule="auto"/>
        <w:ind w:firstLine="851"/>
        <w:jc w:val="both"/>
        <w:rPr>
          <w:rFonts w:ascii="Times New Roman" w:hAnsi="Times New Roman" w:cs="Times New Roman"/>
          <w:b/>
        </w:rPr>
      </w:pPr>
      <w:r w:rsidRPr="00487CD7">
        <w:rPr>
          <w:rFonts w:ascii="Times New Roman" w:hAnsi="Times New Roman" w:cs="Times New Roman"/>
          <w:b/>
        </w:rPr>
        <w:t>6. ЗАКЛЮЧИТЕЛЬНЫЕ ПОЛОЖЕНИЯ</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 xml:space="preserve">6.1. Истечение сроков, указанных в настоящем Договоре, исчисляется периодом времени, указанных в днях. Течение срока начинается на следующий день после наступления события, которым определено начало. Если последний день срока приходится на нерабочий день,  днем окончания срока считается ближайший следующий за ним рабочий день.     </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6.2 Настоящий договор вступает в силу с момента его подписания и прекращает свое действие:</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w:t>
      </w:r>
      <w:r w:rsidRPr="00487CD7">
        <w:rPr>
          <w:rFonts w:ascii="Times New Roman" w:hAnsi="Times New Roman" w:cs="Times New Roman"/>
        </w:rPr>
        <w:tab/>
        <w:t>исполнением Сторонами своих обязательств по настоящему Договору;</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w:t>
      </w:r>
      <w:r w:rsidRPr="00487CD7">
        <w:rPr>
          <w:rFonts w:ascii="Times New Roman" w:hAnsi="Times New Roman" w:cs="Times New Roman"/>
        </w:rPr>
        <w:tab/>
        <w:t>в случае предусмотренном пунктом 5.2. настоящего Договора;</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w:t>
      </w:r>
      <w:r w:rsidRPr="00487CD7">
        <w:rPr>
          <w:rFonts w:ascii="Times New Roman" w:hAnsi="Times New Roman" w:cs="Times New Roman"/>
        </w:rPr>
        <w:tab/>
        <w:t>по иным основаниям, предусмотренным действующим законодательством Российской Федерации.</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6.3. Все споры, возникшие вследствие невыполнения настоящего Договора, разрешаются путем переговоров.  При невозможности достижения согласия в процессе переговоров сторон споры подлежат рассмотрению в Арбитражном суде Республики Мордовия.</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6.4. Настоящий договор составлен в 3 (трех) подлинных экземплярах, два из которых остается у Покупателя, а один у Продавца.</w:t>
      </w:r>
    </w:p>
    <w:p w:rsidR="00D940D8" w:rsidRPr="00487CD7" w:rsidRDefault="00D940D8" w:rsidP="00487CD7">
      <w:pPr>
        <w:spacing w:after="0" w:line="240" w:lineRule="auto"/>
        <w:ind w:firstLine="851"/>
        <w:jc w:val="both"/>
        <w:rPr>
          <w:rFonts w:ascii="Times New Roman" w:hAnsi="Times New Roman" w:cs="Times New Roman"/>
          <w:b/>
        </w:rPr>
      </w:pPr>
    </w:p>
    <w:p w:rsidR="00D940D8" w:rsidRPr="00487CD7" w:rsidRDefault="00D940D8" w:rsidP="00487CD7">
      <w:pPr>
        <w:spacing w:after="0" w:line="240" w:lineRule="auto"/>
        <w:ind w:firstLine="851"/>
        <w:jc w:val="both"/>
        <w:rPr>
          <w:rFonts w:ascii="Times New Roman" w:hAnsi="Times New Roman" w:cs="Times New Roman"/>
          <w:b/>
        </w:rPr>
      </w:pPr>
      <w:r w:rsidRPr="00487CD7">
        <w:rPr>
          <w:rFonts w:ascii="Times New Roman" w:hAnsi="Times New Roman" w:cs="Times New Roman"/>
          <w:b/>
        </w:rPr>
        <w:t>7. АДРЕСА И БАНКОВСКИЕ РЕКВИЗИТЫ СТОРОН</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t>«Продавец»:</w:t>
      </w:r>
    </w:p>
    <w:p w:rsidR="00D940D8" w:rsidRPr="00487CD7" w:rsidRDefault="00D940D8" w:rsidP="00487CD7">
      <w:pPr>
        <w:spacing w:after="0" w:line="240" w:lineRule="auto"/>
        <w:ind w:firstLine="851"/>
        <w:jc w:val="both"/>
        <w:rPr>
          <w:rFonts w:ascii="Times New Roman" w:hAnsi="Times New Roman" w:cs="Times New Roman"/>
        </w:rPr>
      </w:pPr>
      <w:r w:rsidRPr="00487CD7">
        <w:rPr>
          <w:rFonts w:ascii="Times New Roman" w:hAnsi="Times New Roman" w:cs="Times New Roman"/>
        </w:rPr>
        <w:lastRenderedPageBreak/>
        <w:t>«Покупатель»:</w:t>
      </w:r>
    </w:p>
    <w:p w:rsidR="00D940D8" w:rsidRPr="00487CD7" w:rsidRDefault="00D940D8" w:rsidP="00487CD7">
      <w:pPr>
        <w:tabs>
          <w:tab w:val="left" w:pos="7611"/>
        </w:tabs>
        <w:spacing w:after="0" w:line="240" w:lineRule="auto"/>
        <w:jc w:val="right"/>
        <w:rPr>
          <w:rFonts w:ascii="Times New Roman" w:eastAsia="Times New Roman" w:hAnsi="Times New Roman" w:cs="Times New Roman"/>
        </w:rPr>
      </w:pPr>
    </w:p>
    <w:p w:rsidR="00D940D8" w:rsidRPr="00487CD7" w:rsidRDefault="00D940D8" w:rsidP="00487CD7">
      <w:pPr>
        <w:spacing w:after="0" w:line="240" w:lineRule="auto"/>
        <w:jc w:val="center"/>
        <w:rPr>
          <w:rFonts w:ascii="Times New Roman" w:eastAsia="Times New Roman" w:hAnsi="Times New Roman" w:cs="Times New Roman"/>
          <w:bCs/>
        </w:rPr>
      </w:pPr>
      <w:r w:rsidRPr="00487CD7">
        <w:rPr>
          <w:rFonts w:ascii="Times New Roman" w:eastAsia="Times New Roman" w:hAnsi="Times New Roman" w:cs="Times New Roman"/>
          <w:bCs/>
        </w:rPr>
        <w:t>АКТ</w:t>
      </w:r>
    </w:p>
    <w:p w:rsidR="00D940D8" w:rsidRPr="00487CD7" w:rsidRDefault="00D940D8" w:rsidP="00487CD7">
      <w:pPr>
        <w:spacing w:after="0" w:line="240" w:lineRule="auto"/>
        <w:jc w:val="center"/>
        <w:rPr>
          <w:rFonts w:ascii="Times New Roman" w:eastAsia="Times New Roman" w:hAnsi="Times New Roman" w:cs="Times New Roman"/>
          <w:bCs/>
        </w:rPr>
      </w:pPr>
      <w:r w:rsidRPr="00487CD7">
        <w:rPr>
          <w:rFonts w:ascii="Times New Roman" w:eastAsia="Times New Roman" w:hAnsi="Times New Roman" w:cs="Times New Roman"/>
          <w:bCs/>
        </w:rPr>
        <w:t>приема-передачи</w:t>
      </w:r>
    </w:p>
    <w:p w:rsidR="00D940D8" w:rsidRPr="00487CD7" w:rsidRDefault="00D940D8" w:rsidP="00487CD7">
      <w:pPr>
        <w:spacing w:after="0" w:line="240" w:lineRule="auto"/>
        <w:jc w:val="center"/>
        <w:rPr>
          <w:rFonts w:ascii="Times New Roman" w:eastAsia="Times New Roman" w:hAnsi="Times New Roman" w:cs="Times New Roman"/>
          <w:bCs/>
        </w:rPr>
      </w:pPr>
    </w:p>
    <w:p w:rsidR="00D940D8" w:rsidRPr="00487CD7" w:rsidRDefault="00D940D8" w:rsidP="00487CD7">
      <w:pPr>
        <w:spacing w:after="0" w:line="240" w:lineRule="auto"/>
        <w:rPr>
          <w:rFonts w:ascii="Times New Roman" w:eastAsia="Times New Roman" w:hAnsi="Times New Roman" w:cs="Times New Roman"/>
        </w:rPr>
      </w:pPr>
      <w:r w:rsidRPr="00487CD7">
        <w:rPr>
          <w:rFonts w:ascii="Times New Roman" w:eastAsia="Times New Roman" w:hAnsi="Times New Roman" w:cs="Times New Roman"/>
        </w:rPr>
        <w:t xml:space="preserve">с. Большое Игнатово                                                              «__» __________ 2024 год                                                                                                                  </w:t>
      </w:r>
    </w:p>
    <w:p w:rsidR="00D940D8" w:rsidRPr="00487CD7" w:rsidRDefault="00D940D8" w:rsidP="00487CD7">
      <w:pPr>
        <w:spacing w:after="0" w:line="240" w:lineRule="auto"/>
        <w:rPr>
          <w:rFonts w:ascii="Times New Roman" w:eastAsia="Times New Roman" w:hAnsi="Times New Roman" w:cs="Times New Roman"/>
        </w:rPr>
      </w:pPr>
    </w:p>
    <w:p w:rsidR="00D940D8" w:rsidRPr="00487CD7" w:rsidRDefault="00D940D8" w:rsidP="00487CD7">
      <w:pPr>
        <w:tabs>
          <w:tab w:val="left" w:pos="0"/>
        </w:tabs>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rPr>
        <w:t xml:space="preserve">           Мы, нижеподписавшиеся, Администрация Большеигнатовского муниципального района Республики Мордовия, ИНН 1305071167, ОКОНХ 97610, ОКПО 04048268, ОГРН 1021300710485, ОКАТО89213810000,КПП130501001, ЕКС № 40102810345370000076, К/с 03100643000000010900, БИК 018952501 Отделение-НБ Республики Мордовия Банка России//УФК по Республике Мордовия г. Саранск л/с 04093005330 зарегистрированная в межрайонной инспекции по налогам и сборам № 4 по Республике Мордовия свидетельство серия 13 № 001100261 от 20.03.2006г.,  в лице Главы Большеигнатовского муниципального района Республики Мордовия Полозовой Татьяны Николаевны, действующей на основании Устава</w:t>
      </w:r>
      <w:r w:rsidRPr="00487CD7">
        <w:rPr>
          <w:rFonts w:ascii="Times New Roman" w:eastAsia="Times New Roman" w:hAnsi="Times New Roman" w:cs="Times New Roman"/>
          <w:bCs/>
          <w:snapToGrid w:val="0"/>
        </w:rPr>
        <w:t>,</w:t>
      </w:r>
      <w:r w:rsidRPr="00487CD7">
        <w:rPr>
          <w:rFonts w:ascii="Times New Roman" w:eastAsia="Times New Roman" w:hAnsi="Times New Roman" w:cs="Times New Roman"/>
          <w:snapToGrid w:val="0"/>
        </w:rPr>
        <w:t xml:space="preserve"> именуемая в дальнейшем «Продавец», </w:t>
      </w:r>
      <w:r w:rsidRPr="00487CD7">
        <w:rPr>
          <w:rFonts w:ascii="Times New Roman" w:eastAsia="Times New Roman" w:hAnsi="Times New Roman" w:cs="Times New Roman"/>
        </w:rPr>
        <w:t xml:space="preserve">с одной стороны, и </w:t>
      </w:r>
      <w:r w:rsidRPr="00487CD7">
        <w:rPr>
          <w:rFonts w:ascii="Times New Roman" w:eastAsia="Times New Roman" w:hAnsi="Times New Roman" w:cs="Times New Roman"/>
          <w:bCs/>
          <w:iCs/>
        </w:rPr>
        <w:t>________________________________________</w:t>
      </w:r>
      <w:r w:rsidRPr="00487CD7">
        <w:rPr>
          <w:rFonts w:ascii="Times New Roman" w:eastAsia="Times New Roman" w:hAnsi="Times New Roman" w:cs="Times New Roman"/>
        </w:rPr>
        <w:t>, действующего на основании ___________________, именуемый в дальнейшем «Покупатель», с другой стороны составили настоящий акт о нижеследующем:</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 xml:space="preserve">1. Продавец в соответствии с договором купли-продажи от ________________________ продал </w:t>
      </w:r>
      <w:r w:rsidRPr="00487CD7">
        <w:rPr>
          <w:rFonts w:ascii="Times New Roman" w:eastAsia="Times New Roman" w:hAnsi="Times New Roman" w:cs="Times New Roman"/>
          <w:bCs/>
          <w:iCs/>
        </w:rPr>
        <w:t>________________</w:t>
      </w:r>
      <w:r w:rsidRPr="00487CD7">
        <w:rPr>
          <w:rFonts w:ascii="Times New Roman" w:eastAsia="Times New Roman" w:hAnsi="Times New Roman" w:cs="Times New Roman"/>
        </w:rPr>
        <w:t>в собственность: гаражный бокс, назначение: нежилое, кадастровый номер: 13:05:0102001:2759, общей площадью 22,3 кв. м., номер, тип этажа, на котором расположено помещение, машино-место №1, расположенный по адресу: Республика Мордовия, Большеигнатовский район, село Большое Игнатово, улица Советская, д. № 27 «а/7».</w:t>
      </w:r>
    </w:p>
    <w:p w:rsidR="00D940D8" w:rsidRPr="00487CD7" w:rsidRDefault="00D940D8" w:rsidP="00487CD7">
      <w:pPr>
        <w:spacing w:after="0" w:line="240" w:lineRule="auto"/>
        <w:ind w:firstLine="851"/>
        <w:jc w:val="both"/>
        <w:rPr>
          <w:rFonts w:ascii="Times New Roman" w:eastAsia="Times New Roman" w:hAnsi="Times New Roman" w:cs="Times New Roman"/>
        </w:rPr>
      </w:pPr>
      <w:r w:rsidRPr="00487CD7">
        <w:rPr>
          <w:rFonts w:ascii="Times New Roman" w:eastAsia="Times New Roman" w:hAnsi="Times New Roman" w:cs="Times New Roman"/>
        </w:rPr>
        <w:tab/>
        <w:t>2.  В соответствии с настоящим актом Продавец передал в собственность  Покупателю</w:t>
      </w:r>
      <w:r w:rsidRPr="00487CD7">
        <w:rPr>
          <w:rFonts w:ascii="Times New Roman" w:eastAsia="Times New Roman" w:hAnsi="Times New Roman" w:cs="Times New Roman"/>
          <w:bCs/>
          <w:iCs/>
        </w:rPr>
        <w:t xml:space="preserve"> </w:t>
      </w:r>
      <w:r w:rsidRPr="00487CD7">
        <w:rPr>
          <w:rFonts w:ascii="Times New Roman" w:eastAsia="Times New Roman" w:hAnsi="Times New Roman" w:cs="Times New Roman"/>
        </w:rPr>
        <w:t>вышеуказанное имущество в качественном состоянии, как они есть на день подписания настоящего акта.</w:t>
      </w:r>
    </w:p>
    <w:p w:rsidR="00D940D8" w:rsidRPr="00487CD7" w:rsidRDefault="00D940D8" w:rsidP="00487CD7">
      <w:pPr>
        <w:tabs>
          <w:tab w:val="left" w:pos="0"/>
        </w:tabs>
        <w:spacing w:after="0" w:line="240" w:lineRule="auto"/>
        <w:jc w:val="both"/>
        <w:rPr>
          <w:rFonts w:ascii="Times New Roman" w:eastAsia="Times New Roman" w:hAnsi="Times New Roman" w:cs="Times New Roman"/>
        </w:rPr>
      </w:pPr>
      <w:r w:rsidRPr="00487CD7">
        <w:rPr>
          <w:rFonts w:ascii="Times New Roman" w:eastAsia="Times New Roman" w:hAnsi="Times New Roman" w:cs="Times New Roman"/>
          <w:bCs/>
          <w:iCs/>
        </w:rPr>
        <w:tab/>
        <w:t>3. Покупатель</w:t>
      </w:r>
      <w:r w:rsidRPr="00487CD7">
        <w:rPr>
          <w:rFonts w:ascii="Times New Roman" w:eastAsia="Times New Roman" w:hAnsi="Times New Roman" w:cs="Times New Roman"/>
        </w:rPr>
        <w:t xml:space="preserve"> принял от Продавца вышеуказанное имущество в том состоянии, в котором они есть на день подписания настоящего акта.</w:t>
      </w:r>
    </w:p>
    <w:p w:rsidR="00D940D8" w:rsidRPr="00487CD7" w:rsidRDefault="00D940D8" w:rsidP="00487CD7">
      <w:pPr>
        <w:spacing w:after="0" w:line="240" w:lineRule="auto"/>
        <w:ind w:right="-187" w:firstLine="708"/>
        <w:jc w:val="both"/>
        <w:rPr>
          <w:rFonts w:ascii="Times New Roman" w:eastAsia="Times New Roman" w:hAnsi="Times New Roman" w:cs="Times New Roman"/>
          <w:bCs/>
        </w:rPr>
      </w:pPr>
      <w:r w:rsidRPr="00487CD7">
        <w:rPr>
          <w:rFonts w:ascii="Times New Roman" w:eastAsia="Times New Roman" w:hAnsi="Times New Roman" w:cs="Times New Roman"/>
        </w:rPr>
        <w:t>4. Настоящий акт приема-передачи  составлен в 2  (двух)  экземплярах, имеющих одинаковую юридическую  силу, из  которых по одному  экземпляру хранится у Покупателя, Продавца и в Управлении Федеральной службы государственной регистрации, кадастра и картографии по Республике Мордовия.</w:t>
      </w:r>
    </w:p>
    <w:p w:rsidR="00D940D8" w:rsidRPr="00487CD7" w:rsidRDefault="00D940D8" w:rsidP="00487CD7">
      <w:pPr>
        <w:spacing w:after="0" w:line="240" w:lineRule="auto"/>
        <w:ind w:left="708"/>
        <w:jc w:val="both"/>
        <w:rPr>
          <w:rFonts w:ascii="Times New Roman" w:eastAsia="Times New Roman" w:hAnsi="Times New Roman" w:cs="Times New Roman"/>
          <w:bCs/>
        </w:rPr>
      </w:pPr>
      <w:r w:rsidRPr="00487CD7">
        <w:rPr>
          <w:rFonts w:ascii="Times New Roman" w:eastAsia="Times New Roman" w:hAnsi="Times New Roman" w:cs="Times New Roman"/>
          <w:bCs/>
        </w:rPr>
        <w:t xml:space="preserve">      Продавец: </w:t>
      </w:r>
      <w:r w:rsidRPr="00487CD7">
        <w:rPr>
          <w:rFonts w:ascii="Times New Roman" w:eastAsia="Times New Roman" w:hAnsi="Times New Roman" w:cs="Times New Roman"/>
          <w:bCs/>
        </w:rPr>
        <w:tab/>
      </w:r>
      <w:r w:rsidRPr="00487CD7">
        <w:rPr>
          <w:rFonts w:ascii="Times New Roman" w:eastAsia="Times New Roman" w:hAnsi="Times New Roman" w:cs="Times New Roman"/>
          <w:bCs/>
        </w:rPr>
        <w:tab/>
      </w:r>
      <w:r w:rsidRPr="00487CD7">
        <w:rPr>
          <w:rFonts w:ascii="Times New Roman" w:eastAsia="Times New Roman" w:hAnsi="Times New Roman" w:cs="Times New Roman"/>
          <w:bCs/>
        </w:rPr>
        <w:tab/>
      </w:r>
      <w:r w:rsidRPr="00487CD7">
        <w:rPr>
          <w:rFonts w:ascii="Times New Roman" w:eastAsia="Times New Roman" w:hAnsi="Times New Roman" w:cs="Times New Roman"/>
          <w:bCs/>
        </w:rPr>
        <w:tab/>
      </w:r>
      <w:r w:rsidRPr="00487CD7">
        <w:rPr>
          <w:rFonts w:ascii="Times New Roman" w:eastAsia="Times New Roman" w:hAnsi="Times New Roman" w:cs="Times New Roman"/>
          <w:bCs/>
        </w:rPr>
        <w:tab/>
        <w:t xml:space="preserve">      Покупатель:</w:t>
      </w:r>
      <w:r w:rsidRPr="00487CD7">
        <w:rPr>
          <w:rFonts w:ascii="Times New Roman" w:eastAsia="Times New Roman" w:hAnsi="Times New Roman" w:cs="Times New Roman"/>
          <w:bCs/>
        </w:rPr>
        <w:tab/>
      </w:r>
    </w:p>
    <w:tbl>
      <w:tblPr>
        <w:tblStyle w:val="af1"/>
        <w:tblW w:w="0" w:type="auto"/>
        <w:tblLook w:val="04A0" w:firstRow="1" w:lastRow="0" w:firstColumn="1" w:lastColumn="0" w:noHBand="0" w:noVBand="1"/>
      </w:tblPr>
      <w:tblGrid>
        <w:gridCol w:w="4785"/>
        <w:gridCol w:w="4786"/>
      </w:tblGrid>
      <w:tr w:rsidR="00D940D8" w:rsidRPr="00487CD7" w:rsidTr="003A3C72">
        <w:tc>
          <w:tcPr>
            <w:tcW w:w="4785" w:type="dxa"/>
            <w:tcBorders>
              <w:top w:val="single" w:sz="4" w:space="0" w:color="auto"/>
              <w:left w:val="single" w:sz="4" w:space="0" w:color="auto"/>
              <w:bottom w:val="single" w:sz="4" w:space="0" w:color="auto"/>
              <w:right w:val="single" w:sz="4" w:space="0" w:color="auto"/>
            </w:tcBorders>
          </w:tcPr>
          <w:p w:rsidR="00D940D8" w:rsidRPr="00487CD7" w:rsidRDefault="00D940D8" w:rsidP="00487CD7">
            <w:pPr>
              <w:rPr>
                <w:rFonts w:ascii="Times New Roman" w:eastAsia="Times New Roman" w:hAnsi="Times New Roman" w:cs="Times New Roman"/>
                <w:b/>
                <w:bCs/>
                <w:lang w:eastAsia="ru-RU"/>
              </w:rPr>
            </w:pPr>
          </w:p>
          <w:p w:rsidR="00D940D8" w:rsidRPr="00487CD7" w:rsidRDefault="00D940D8" w:rsidP="00487CD7">
            <w:pPr>
              <w:pBdr>
                <w:top w:val="single" w:sz="12" w:space="1" w:color="auto"/>
                <w:bottom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rPr>
                <w:rFonts w:ascii="Times New Roman" w:eastAsia="Times New Roman" w:hAnsi="Times New Roman" w:cs="Times New Roman"/>
                <w:b/>
                <w:bCs/>
                <w:lang w:eastAsia="ru-RU"/>
              </w:rPr>
            </w:pPr>
          </w:p>
        </w:tc>
        <w:tc>
          <w:tcPr>
            <w:tcW w:w="4786" w:type="dxa"/>
            <w:tcBorders>
              <w:top w:val="single" w:sz="4" w:space="0" w:color="auto"/>
              <w:left w:val="single" w:sz="4" w:space="0" w:color="auto"/>
              <w:bottom w:val="single" w:sz="4" w:space="0" w:color="auto"/>
              <w:right w:val="single" w:sz="4" w:space="0" w:color="auto"/>
            </w:tcBorders>
          </w:tcPr>
          <w:p w:rsidR="00D940D8" w:rsidRPr="00487CD7" w:rsidRDefault="00D940D8" w:rsidP="00487CD7">
            <w:pPr>
              <w:rPr>
                <w:rFonts w:ascii="Times New Roman" w:eastAsia="Times New Roman" w:hAnsi="Times New Roman" w:cs="Times New Roman"/>
                <w:b/>
                <w:bCs/>
                <w:lang w:eastAsia="ru-RU"/>
              </w:rPr>
            </w:pPr>
          </w:p>
          <w:p w:rsidR="00D940D8" w:rsidRPr="00487CD7" w:rsidRDefault="00D940D8" w:rsidP="00487CD7">
            <w:pPr>
              <w:pBdr>
                <w:top w:val="single" w:sz="12" w:space="1" w:color="auto"/>
                <w:bottom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pBdr>
                <w:bottom w:val="single" w:sz="12" w:space="1" w:color="auto"/>
                <w:between w:val="single" w:sz="12" w:space="1" w:color="auto"/>
              </w:pBdr>
              <w:rPr>
                <w:rFonts w:ascii="Times New Roman" w:eastAsia="Times New Roman" w:hAnsi="Times New Roman" w:cs="Times New Roman"/>
                <w:b/>
                <w:bCs/>
                <w:lang w:eastAsia="ru-RU"/>
              </w:rPr>
            </w:pPr>
          </w:p>
          <w:p w:rsidR="00D940D8" w:rsidRPr="00487CD7" w:rsidRDefault="00D940D8" w:rsidP="00487CD7">
            <w:pPr>
              <w:rPr>
                <w:rFonts w:ascii="Times New Roman" w:eastAsia="Times New Roman" w:hAnsi="Times New Roman" w:cs="Times New Roman"/>
                <w:b/>
                <w:bCs/>
                <w:lang w:eastAsia="ru-RU"/>
              </w:rPr>
            </w:pPr>
          </w:p>
        </w:tc>
      </w:tr>
    </w:tbl>
    <w:p w:rsidR="00D940D8" w:rsidRPr="00464914" w:rsidRDefault="00D940D8" w:rsidP="00D940D8">
      <w:pPr>
        <w:tabs>
          <w:tab w:val="left" w:pos="1515"/>
        </w:tabs>
        <w:rPr>
          <w:sz w:val="24"/>
          <w:szCs w:val="24"/>
        </w:rPr>
      </w:pPr>
    </w:p>
    <w:p w:rsidR="00D50477" w:rsidRPr="00D50477" w:rsidRDefault="00D50477" w:rsidP="00D50477">
      <w:pPr>
        <w:tabs>
          <w:tab w:val="left" w:pos="9639"/>
        </w:tabs>
        <w:spacing w:after="0" w:line="240" w:lineRule="auto"/>
        <w:jc w:val="center"/>
        <w:rPr>
          <w:rFonts w:ascii="Times New Roman" w:hAnsi="Times New Roman" w:cs="Times New Roman"/>
          <w:b/>
          <w:bCs/>
          <w:noProof/>
        </w:rPr>
      </w:pPr>
      <w:r w:rsidRPr="00D50477">
        <w:rPr>
          <w:rFonts w:ascii="Times New Roman" w:hAnsi="Times New Roman" w:cs="Times New Roman"/>
          <w:b/>
          <w:bCs/>
          <w:noProof/>
        </w:rPr>
        <w:drawing>
          <wp:inline distT="0" distB="0" distL="0" distR="0" wp14:anchorId="4A8DCFBA" wp14:editId="3D66F94C">
            <wp:extent cx="571500" cy="600075"/>
            <wp:effectExtent l="0" t="0" r="0"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D50477" w:rsidRPr="00D50477" w:rsidRDefault="00D50477" w:rsidP="00D50477">
      <w:pPr>
        <w:tabs>
          <w:tab w:val="left" w:pos="9639"/>
        </w:tabs>
        <w:spacing w:after="0" w:line="240" w:lineRule="auto"/>
        <w:jc w:val="center"/>
        <w:rPr>
          <w:rFonts w:ascii="Times New Roman" w:hAnsi="Times New Roman" w:cs="Times New Roman"/>
          <w:b/>
          <w:bCs/>
        </w:rPr>
      </w:pPr>
      <w:r w:rsidRPr="00D50477">
        <w:rPr>
          <w:rFonts w:ascii="Times New Roman" w:hAnsi="Times New Roman" w:cs="Times New Roman"/>
          <w:b/>
          <w:bCs/>
        </w:rPr>
        <w:t>Администрация Большеигнатовского муниципального  района   Республики  Мордовия</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spacing w:after="0" w:line="240" w:lineRule="auto"/>
        <w:ind w:left="150"/>
        <w:jc w:val="center"/>
        <w:outlineLvl w:val="0"/>
        <w:rPr>
          <w:rFonts w:ascii="Times New Roman" w:hAnsi="Times New Roman" w:cs="Times New Roman"/>
          <w:b/>
          <w:bCs/>
          <w:kern w:val="36"/>
        </w:rPr>
      </w:pPr>
      <w:r w:rsidRPr="00D50477">
        <w:rPr>
          <w:rFonts w:ascii="Times New Roman" w:hAnsi="Times New Roman" w:cs="Times New Roman"/>
          <w:b/>
          <w:bCs/>
          <w:kern w:val="36"/>
        </w:rPr>
        <w:t>ПОСТАНОВЛЕНИЕ</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 xml:space="preserve">От  «16»  мая  2024 г.                                                                                 № 196                                                            </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 xml:space="preserve">                                  </w:t>
      </w:r>
    </w:p>
    <w:p w:rsidR="00D50477" w:rsidRPr="00D50477" w:rsidRDefault="00D50477" w:rsidP="00D50477">
      <w:pPr>
        <w:spacing w:after="0" w:line="240" w:lineRule="auto"/>
        <w:jc w:val="center"/>
        <w:rPr>
          <w:rFonts w:ascii="Times New Roman" w:hAnsi="Times New Roman" w:cs="Times New Roman"/>
        </w:rPr>
      </w:pPr>
      <w:r w:rsidRPr="00D50477">
        <w:rPr>
          <w:rFonts w:ascii="Times New Roman" w:hAnsi="Times New Roman" w:cs="Times New Roman"/>
        </w:rPr>
        <w:t>с. Большое Игнатово</w:t>
      </w:r>
    </w:p>
    <w:p w:rsidR="00D50477" w:rsidRPr="00D50477" w:rsidRDefault="00D50477" w:rsidP="00D50477">
      <w:pPr>
        <w:pStyle w:val="1"/>
        <w:spacing w:before="0" w:after="0"/>
        <w:rPr>
          <w:rFonts w:ascii="Times New Roman" w:hAnsi="Times New Roman" w:cs="Times New Roman"/>
          <w:b w:val="0"/>
          <w:sz w:val="22"/>
          <w:szCs w:val="22"/>
        </w:rPr>
      </w:pPr>
      <w:hyperlink r:id="rId25" w:history="1">
        <w:r w:rsidRPr="00D50477">
          <w:rPr>
            <w:rStyle w:val="a7"/>
            <w:rFonts w:ascii="Times New Roman" w:eastAsiaTheme="majorEastAsia" w:hAnsi="Times New Roman"/>
            <w:b/>
            <w:color w:val="auto"/>
            <w:sz w:val="22"/>
            <w:szCs w:val="22"/>
          </w:rPr>
          <w:t>О проверке готовности к отопительному</w:t>
        </w:r>
        <w:r w:rsidRPr="00D50477">
          <w:rPr>
            <w:rStyle w:val="a7"/>
            <w:rFonts w:ascii="Times New Roman" w:eastAsiaTheme="majorEastAsia" w:hAnsi="Times New Roman"/>
            <w:b/>
            <w:color w:val="auto"/>
            <w:sz w:val="22"/>
            <w:szCs w:val="22"/>
          </w:rPr>
          <w:t xml:space="preserve"> периоду 2024 – 2025 годов потребителей тепловой энергии</w:t>
        </w:r>
      </w:hyperlink>
    </w:p>
    <w:p w:rsidR="00D50477" w:rsidRPr="00D50477" w:rsidRDefault="00D50477" w:rsidP="00D50477">
      <w:pPr>
        <w:spacing w:after="0" w:line="240" w:lineRule="auto"/>
        <w:ind w:firstLine="567"/>
        <w:contextualSpacing/>
        <w:jc w:val="both"/>
        <w:rPr>
          <w:rFonts w:ascii="Times New Roman" w:hAnsi="Times New Roman" w:cs="Times New Roman"/>
        </w:rPr>
      </w:pPr>
      <w:r w:rsidRPr="00D50477">
        <w:rPr>
          <w:rFonts w:ascii="Times New Roman" w:hAnsi="Times New Roman" w:cs="Times New Roman"/>
        </w:rPr>
        <w:t xml:space="preserve">Руководствуясь Федеральным законом </w:t>
      </w:r>
      <w:hyperlink r:id="rId26" w:history="1">
        <w:r w:rsidRPr="00D50477">
          <w:rPr>
            <w:rStyle w:val="a7"/>
            <w:rFonts w:ascii="Times New Roman" w:hAnsi="Times New Roman"/>
            <w:b w:val="0"/>
            <w:color w:val="auto"/>
          </w:rPr>
          <w:t>от 6 октября 2003 года N 131-ФЗ</w:t>
        </w:r>
      </w:hyperlink>
      <w:r w:rsidRPr="00D50477">
        <w:rPr>
          <w:rFonts w:ascii="Times New Roman" w:hAnsi="Times New Roman" w:cs="Times New Roman"/>
          <w:b/>
        </w:rPr>
        <w:t xml:space="preserve"> </w:t>
      </w:r>
      <w:r w:rsidRPr="00D50477">
        <w:rPr>
          <w:rFonts w:ascii="Times New Roman" w:hAnsi="Times New Roman" w:cs="Times New Roman"/>
        </w:rPr>
        <w:t xml:space="preserve">"Об общих принципах организации местного самоуправления в Российской Федерации", Федеральным законом </w:t>
      </w:r>
      <w:hyperlink r:id="rId27" w:history="1">
        <w:r w:rsidRPr="00D50477">
          <w:rPr>
            <w:rStyle w:val="a7"/>
            <w:rFonts w:ascii="Times New Roman" w:hAnsi="Times New Roman"/>
            <w:b w:val="0"/>
            <w:color w:val="auto"/>
          </w:rPr>
          <w:t>от 27 июля 2010 года N 190-ФЗ</w:t>
        </w:r>
      </w:hyperlink>
      <w:r w:rsidRPr="00D50477">
        <w:rPr>
          <w:rFonts w:ascii="Times New Roman" w:hAnsi="Times New Roman" w:cs="Times New Roman"/>
        </w:rPr>
        <w:t xml:space="preserve"> "О теплоснабжении", </w:t>
      </w:r>
      <w:hyperlink r:id="rId28" w:history="1">
        <w:r w:rsidRPr="00D50477">
          <w:rPr>
            <w:rStyle w:val="a7"/>
            <w:rFonts w:ascii="Times New Roman" w:hAnsi="Times New Roman"/>
            <w:b w:val="0"/>
            <w:color w:val="auto"/>
          </w:rPr>
          <w:t>постановлением</w:t>
        </w:r>
      </w:hyperlink>
      <w:r w:rsidRPr="00D50477">
        <w:rPr>
          <w:rFonts w:ascii="Times New Roman" w:hAnsi="Times New Roman" w:cs="Times New Roman"/>
          <w:b/>
        </w:rPr>
        <w:t xml:space="preserve"> </w:t>
      </w:r>
      <w:r w:rsidRPr="00D50477">
        <w:rPr>
          <w:rFonts w:ascii="Times New Roman" w:hAnsi="Times New Roman" w:cs="Times New Roman"/>
        </w:rPr>
        <w:t xml:space="preserve">Правительства Российской Федерации от 8 августа 2012 года N 808 "Об организации теплоснабжения в Российской Федерации и о внесении изменений в некоторые акты Правительства Российской Федерации", </w:t>
      </w:r>
      <w:hyperlink r:id="rId29" w:history="1">
        <w:r w:rsidRPr="00D50477">
          <w:rPr>
            <w:rStyle w:val="a7"/>
            <w:rFonts w:ascii="Times New Roman" w:hAnsi="Times New Roman"/>
            <w:b w:val="0"/>
            <w:color w:val="auto"/>
          </w:rPr>
          <w:t>приказом</w:t>
        </w:r>
      </w:hyperlink>
      <w:r w:rsidRPr="00D50477">
        <w:rPr>
          <w:rFonts w:ascii="Times New Roman" w:hAnsi="Times New Roman" w:cs="Times New Roman"/>
          <w:b/>
        </w:rPr>
        <w:t xml:space="preserve"> </w:t>
      </w:r>
      <w:r w:rsidRPr="00D50477">
        <w:rPr>
          <w:rFonts w:ascii="Times New Roman" w:hAnsi="Times New Roman" w:cs="Times New Roman"/>
        </w:rPr>
        <w:t xml:space="preserve">Министерства энергетики Российской Федерации от 12 марта 2013 года N 103 "Об утверждении правил оценки готовности к отопительному периоду", </w:t>
      </w:r>
      <w:hyperlink r:id="rId30" w:history="1">
        <w:r w:rsidRPr="00D50477">
          <w:rPr>
            <w:rStyle w:val="a7"/>
            <w:rFonts w:ascii="Times New Roman" w:hAnsi="Times New Roman"/>
            <w:b w:val="0"/>
            <w:color w:val="auto"/>
          </w:rPr>
          <w:t>Уставом</w:t>
        </w:r>
      </w:hyperlink>
      <w:r w:rsidRPr="00D50477">
        <w:rPr>
          <w:rFonts w:ascii="Times New Roman" w:hAnsi="Times New Roman" w:cs="Times New Roman"/>
          <w:b/>
        </w:rPr>
        <w:t xml:space="preserve"> </w:t>
      </w:r>
      <w:r w:rsidRPr="00D50477">
        <w:rPr>
          <w:rFonts w:ascii="Times New Roman" w:hAnsi="Times New Roman" w:cs="Times New Roman"/>
        </w:rPr>
        <w:t xml:space="preserve">Большеигнатовского муниципального района Республики Мордовия», Администрация Большеигнатовского муниципального района </w:t>
      </w:r>
      <w:r w:rsidRPr="00D50477">
        <w:rPr>
          <w:rFonts w:ascii="Times New Roman" w:hAnsi="Times New Roman" w:cs="Times New Roman"/>
          <w:b/>
          <w:bCs/>
        </w:rPr>
        <w:t>постановляет:</w:t>
      </w:r>
    </w:p>
    <w:p w:rsidR="00D50477" w:rsidRPr="00D50477" w:rsidRDefault="00D50477" w:rsidP="00D50477">
      <w:pPr>
        <w:spacing w:after="0" w:line="240" w:lineRule="auto"/>
        <w:ind w:firstLine="567"/>
        <w:jc w:val="both"/>
        <w:rPr>
          <w:rFonts w:ascii="Times New Roman" w:hAnsi="Times New Roman" w:cs="Times New Roman"/>
        </w:rPr>
      </w:pPr>
      <w:bookmarkStart w:id="2" w:name="sub_1"/>
      <w:r w:rsidRPr="00D50477">
        <w:rPr>
          <w:rFonts w:ascii="Times New Roman" w:hAnsi="Times New Roman" w:cs="Times New Roman"/>
        </w:rPr>
        <w:t>1. Провести проверку готовности к отопительному периоду 2024 - 2025 годов потребителей тепловой энергии на территории Большеигнатовского муниципального района Республики Мордовия с 01 августа  по 15 августа 2024 года.</w:t>
      </w:r>
    </w:p>
    <w:p w:rsidR="00D50477" w:rsidRPr="00D50477" w:rsidRDefault="00D50477" w:rsidP="00D50477">
      <w:pPr>
        <w:spacing w:after="0" w:line="240" w:lineRule="auto"/>
        <w:ind w:firstLine="567"/>
        <w:jc w:val="both"/>
        <w:rPr>
          <w:rFonts w:ascii="Times New Roman" w:hAnsi="Times New Roman" w:cs="Times New Roman"/>
        </w:rPr>
      </w:pPr>
      <w:bookmarkStart w:id="3" w:name="sub_2"/>
      <w:bookmarkEnd w:id="2"/>
      <w:r w:rsidRPr="00D50477">
        <w:rPr>
          <w:rFonts w:ascii="Times New Roman" w:hAnsi="Times New Roman" w:cs="Times New Roman"/>
        </w:rPr>
        <w:t>2. Утвердить прилагаемую Программу проведения проверки готовности к отопительному периоду 2024 - 2025 годов потребителей тепловой энергии.</w:t>
      </w:r>
    </w:p>
    <w:p w:rsidR="00D50477" w:rsidRPr="00D50477" w:rsidRDefault="00D50477" w:rsidP="00D50477">
      <w:pPr>
        <w:spacing w:after="0" w:line="240" w:lineRule="auto"/>
        <w:ind w:firstLine="567"/>
        <w:jc w:val="both"/>
        <w:rPr>
          <w:rFonts w:ascii="Times New Roman" w:hAnsi="Times New Roman" w:cs="Times New Roman"/>
        </w:rPr>
      </w:pPr>
      <w:bookmarkStart w:id="4" w:name="sub_3"/>
      <w:bookmarkEnd w:id="3"/>
      <w:r w:rsidRPr="00D50477">
        <w:rPr>
          <w:rFonts w:ascii="Times New Roman" w:hAnsi="Times New Roman" w:cs="Times New Roman"/>
        </w:rPr>
        <w:t>3. Утвердить прилагаемый состав комиссии по проверке готовности к отопительному периоду 2024 - 2025 годов потребителей тепловой энергии.</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xml:space="preserve">4. Утвердить прилагаемый Перечень теплоснабжающих и теплосетевых организаций в Большеигнатовском муниципальном районе Республики Мордовия. </w:t>
      </w:r>
    </w:p>
    <w:p w:rsidR="00D50477" w:rsidRPr="00D50477" w:rsidRDefault="00D50477" w:rsidP="00D50477">
      <w:pPr>
        <w:spacing w:after="0" w:line="240" w:lineRule="auto"/>
        <w:ind w:firstLine="567"/>
        <w:contextualSpacing/>
        <w:jc w:val="both"/>
        <w:rPr>
          <w:rFonts w:ascii="Times New Roman" w:hAnsi="Times New Roman" w:cs="Times New Roman"/>
        </w:rPr>
      </w:pPr>
      <w:bookmarkStart w:id="5" w:name="sub_4"/>
      <w:bookmarkEnd w:id="4"/>
      <w:r w:rsidRPr="00D50477">
        <w:rPr>
          <w:rFonts w:ascii="Times New Roman" w:hAnsi="Times New Roman" w:cs="Times New Roman"/>
        </w:rPr>
        <w:t xml:space="preserve">5. </w:t>
      </w:r>
      <w:bookmarkStart w:id="6" w:name="sub_5"/>
      <w:bookmarkEnd w:id="5"/>
      <w:r w:rsidRPr="00D50477">
        <w:rPr>
          <w:rFonts w:ascii="Times New Roman" w:hAnsi="Times New Roman" w:cs="Times New Roman"/>
        </w:rPr>
        <w:t>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bookmarkEnd w:id="6"/>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6. Настоящее постановление вступает в силу после его официального опубликования.</w:t>
      </w:r>
    </w:p>
    <w:p w:rsidR="00D50477" w:rsidRPr="00D50477" w:rsidRDefault="00D50477" w:rsidP="00D50477">
      <w:pPr>
        <w:shd w:val="clear" w:color="auto" w:fill="FFFFFF"/>
        <w:spacing w:after="0" w:line="240" w:lineRule="auto"/>
        <w:rPr>
          <w:rFonts w:ascii="Times New Roman" w:hAnsi="Times New Roman" w:cs="Times New Roman"/>
          <w:color w:val="000000"/>
          <w:spacing w:val="-11"/>
        </w:rPr>
      </w:pPr>
    </w:p>
    <w:p w:rsidR="00D50477" w:rsidRPr="00D50477" w:rsidRDefault="00D50477" w:rsidP="00D50477">
      <w:pPr>
        <w:shd w:val="clear" w:color="auto" w:fill="FFFFFF"/>
        <w:spacing w:after="0" w:line="240" w:lineRule="auto"/>
        <w:rPr>
          <w:rFonts w:ascii="Times New Roman" w:hAnsi="Times New Roman" w:cs="Times New Roman"/>
          <w:color w:val="000000"/>
          <w:spacing w:val="-10"/>
        </w:rPr>
      </w:pPr>
      <w:r w:rsidRPr="00D50477">
        <w:rPr>
          <w:rFonts w:ascii="Times New Roman" w:hAnsi="Times New Roman" w:cs="Times New Roman"/>
          <w:color w:val="000000"/>
          <w:spacing w:val="-11"/>
        </w:rPr>
        <w:t xml:space="preserve">Глава </w:t>
      </w:r>
      <w:r w:rsidRPr="00D50477">
        <w:rPr>
          <w:rFonts w:ascii="Times New Roman" w:hAnsi="Times New Roman" w:cs="Times New Roman"/>
          <w:color w:val="000000"/>
          <w:spacing w:val="-10"/>
        </w:rPr>
        <w:t xml:space="preserve">Большеигнатовского </w:t>
      </w:r>
    </w:p>
    <w:p w:rsidR="00D50477" w:rsidRPr="00D50477" w:rsidRDefault="00D50477" w:rsidP="00D50477">
      <w:pPr>
        <w:shd w:val="clear" w:color="auto" w:fill="FFFFFF"/>
        <w:spacing w:after="0" w:line="240" w:lineRule="auto"/>
        <w:rPr>
          <w:rFonts w:ascii="Times New Roman" w:hAnsi="Times New Roman" w:cs="Times New Roman"/>
          <w:color w:val="000000"/>
          <w:spacing w:val="-10"/>
        </w:rPr>
      </w:pPr>
      <w:r w:rsidRPr="00D50477">
        <w:rPr>
          <w:rFonts w:ascii="Times New Roman" w:hAnsi="Times New Roman" w:cs="Times New Roman"/>
          <w:color w:val="000000"/>
          <w:spacing w:val="-10"/>
        </w:rPr>
        <w:t>муниципального района</w:t>
      </w:r>
      <w:r w:rsidRPr="00D50477">
        <w:rPr>
          <w:rFonts w:ascii="Times New Roman" w:hAnsi="Times New Roman" w:cs="Times New Roman"/>
          <w:color w:val="000000"/>
          <w:spacing w:val="-10"/>
        </w:rPr>
        <w:tab/>
        <w:t xml:space="preserve">      </w:t>
      </w:r>
      <w:r w:rsidRPr="00D50477">
        <w:rPr>
          <w:rFonts w:ascii="Times New Roman" w:hAnsi="Times New Roman" w:cs="Times New Roman"/>
          <w:color w:val="000000"/>
          <w:spacing w:val="-10"/>
        </w:rPr>
        <w:tab/>
      </w:r>
      <w:r w:rsidRPr="00D50477">
        <w:rPr>
          <w:rFonts w:ascii="Times New Roman" w:hAnsi="Times New Roman" w:cs="Times New Roman"/>
          <w:color w:val="000000"/>
          <w:spacing w:val="-10"/>
        </w:rPr>
        <w:tab/>
      </w:r>
      <w:r w:rsidRPr="00D50477">
        <w:rPr>
          <w:rFonts w:ascii="Times New Roman" w:hAnsi="Times New Roman" w:cs="Times New Roman"/>
          <w:color w:val="000000"/>
          <w:spacing w:val="-10"/>
        </w:rPr>
        <w:tab/>
        <w:t xml:space="preserve">                                                 Т.Н. Полозова </w:t>
      </w:r>
    </w:p>
    <w:p w:rsidR="00D50477" w:rsidRPr="00D50477" w:rsidRDefault="00D50477" w:rsidP="00D50477">
      <w:pPr>
        <w:shd w:val="clear" w:color="auto" w:fill="FFFFFF"/>
        <w:tabs>
          <w:tab w:val="left" w:pos="6960"/>
        </w:tabs>
        <w:spacing w:after="0" w:line="240" w:lineRule="auto"/>
        <w:rPr>
          <w:rFonts w:ascii="Times New Roman" w:hAnsi="Times New Roman" w:cs="Times New Roman"/>
          <w:color w:val="000000"/>
          <w:spacing w:val="-10"/>
        </w:rPr>
      </w:pPr>
    </w:p>
    <w:p w:rsidR="00D50477" w:rsidRPr="00D50477" w:rsidRDefault="00D50477" w:rsidP="00D50477">
      <w:pPr>
        <w:spacing w:after="0" w:line="240" w:lineRule="auto"/>
        <w:rPr>
          <w:rStyle w:val="af8"/>
          <w:rFonts w:ascii="Times New Roman" w:hAnsi="Times New Roman" w:cs="Times New Roman"/>
        </w:rPr>
      </w:pP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 xml:space="preserve">Утвержденная </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color w:val="auto"/>
        </w:rPr>
        <w:t xml:space="preserve"> </w:t>
      </w:r>
      <w:r w:rsidRPr="00D50477">
        <w:rPr>
          <w:rFonts w:ascii="Times New Roman" w:hAnsi="Times New Roman" w:cs="Times New Roman"/>
        </w:rPr>
        <w:t>Постановлением</w:t>
      </w:r>
      <w:r w:rsidRPr="00D50477">
        <w:rPr>
          <w:rFonts w:ascii="Times New Roman" w:hAnsi="Times New Roman" w:cs="Times New Roman"/>
          <w:b/>
        </w:rPr>
        <w:t xml:space="preserve"> </w:t>
      </w:r>
      <w:r w:rsidRPr="00D50477">
        <w:rPr>
          <w:rStyle w:val="af8"/>
          <w:rFonts w:ascii="Times New Roman" w:hAnsi="Times New Roman" w:cs="Times New Roman"/>
          <w:b w:val="0"/>
          <w:color w:val="auto"/>
        </w:rPr>
        <w:t>Администрации</w:t>
      </w: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Большеигнатовского муниципального района</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color w:val="auto"/>
        </w:rPr>
        <w:t xml:space="preserve"> Республики Мордовия</w:t>
      </w: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 xml:space="preserve">от  16  мая  2024 г. № 196       </w:t>
      </w: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«О проверке готовности к отопительному периоду</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color w:val="auto"/>
        </w:rPr>
        <w:t>2024-2025 годов потребителей тепловой энергии»</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pStyle w:val="1"/>
        <w:spacing w:before="0" w:after="0"/>
        <w:rPr>
          <w:rFonts w:ascii="Times New Roman" w:hAnsi="Times New Roman" w:cs="Times New Roman"/>
          <w:sz w:val="22"/>
          <w:szCs w:val="22"/>
        </w:rPr>
      </w:pPr>
      <w:r w:rsidRPr="00D50477">
        <w:rPr>
          <w:rFonts w:ascii="Times New Roman" w:hAnsi="Times New Roman" w:cs="Times New Roman"/>
          <w:sz w:val="22"/>
          <w:szCs w:val="22"/>
        </w:rPr>
        <w:t>Программа</w:t>
      </w:r>
      <w:r w:rsidRPr="00D50477">
        <w:rPr>
          <w:rFonts w:ascii="Times New Roman" w:hAnsi="Times New Roman" w:cs="Times New Roman"/>
          <w:sz w:val="22"/>
          <w:szCs w:val="22"/>
        </w:rPr>
        <w:br/>
        <w:t xml:space="preserve">проведения проверки готовности к отопительному периоду </w:t>
      </w:r>
    </w:p>
    <w:p w:rsidR="00D50477" w:rsidRPr="00D50477" w:rsidRDefault="00D50477" w:rsidP="00D50477">
      <w:pPr>
        <w:pStyle w:val="1"/>
        <w:spacing w:before="0" w:after="0"/>
        <w:rPr>
          <w:rFonts w:ascii="Times New Roman" w:hAnsi="Times New Roman" w:cs="Times New Roman"/>
          <w:sz w:val="22"/>
          <w:szCs w:val="22"/>
        </w:rPr>
      </w:pPr>
      <w:r w:rsidRPr="00D50477">
        <w:rPr>
          <w:rFonts w:ascii="Times New Roman" w:hAnsi="Times New Roman" w:cs="Times New Roman"/>
          <w:sz w:val="22"/>
          <w:szCs w:val="22"/>
        </w:rPr>
        <w:t>2024 – 2025 годов потребителей тепловой энергии</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pStyle w:val="1"/>
        <w:spacing w:before="0" w:after="0"/>
        <w:ind w:firstLine="567"/>
        <w:jc w:val="both"/>
        <w:rPr>
          <w:rFonts w:ascii="Times New Roman" w:hAnsi="Times New Roman" w:cs="Times New Roman"/>
          <w:b w:val="0"/>
          <w:sz w:val="22"/>
          <w:szCs w:val="22"/>
        </w:rPr>
      </w:pPr>
      <w:bookmarkStart w:id="7" w:name="sub_1001"/>
      <w:r w:rsidRPr="00D50477">
        <w:rPr>
          <w:rFonts w:ascii="Times New Roman" w:hAnsi="Times New Roman" w:cs="Times New Roman"/>
          <w:b w:val="0"/>
          <w:sz w:val="22"/>
          <w:szCs w:val="22"/>
        </w:rPr>
        <w:t xml:space="preserve">     1. Программа проведения проверки готовности к отопительному периоду 2024 – 2025 годов потребителей тепловой энергии (далее – Программа) разработана в соответствии с </w:t>
      </w:r>
      <w:hyperlink r:id="rId31" w:history="1">
        <w:r w:rsidRPr="00D50477">
          <w:rPr>
            <w:rStyle w:val="a7"/>
            <w:rFonts w:ascii="Times New Roman" w:eastAsiaTheme="majorEastAsia" w:hAnsi="Times New Roman"/>
            <w:color w:val="auto"/>
            <w:sz w:val="22"/>
            <w:szCs w:val="22"/>
          </w:rPr>
          <w:t>Федеральным законом</w:t>
        </w:r>
      </w:hyperlink>
      <w:r w:rsidRPr="00D50477">
        <w:rPr>
          <w:rFonts w:ascii="Times New Roman" w:hAnsi="Times New Roman" w:cs="Times New Roman"/>
          <w:sz w:val="22"/>
          <w:szCs w:val="22"/>
        </w:rPr>
        <w:t xml:space="preserve"> </w:t>
      </w:r>
      <w:r w:rsidRPr="00D50477">
        <w:rPr>
          <w:rFonts w:ascii="Times New Roman" w:hAnsi="Times New Roman" w:cs="Times New Roman"/>
          <w:b w:val="0"/>
          <w:sz w:val="22"/>
          <w:szCs w:val="22"/>
        </w:rPr>
        <w:t xml:space="preserve">"О теплоснабжении" от 27 июля 2010 года N 190-ФЗ, </w:t>
      </w:r>
      <w:hyperlink r:id="rId32" w:history="1">
        <w:r w:rsidRPr="00D50477">
          <w:rPr>
            <w:rStyle w:val="a7"/>
            <w:rFonts w:ascii="Times New Roman" w:eastAsiaTheme="majorEastAsia" w:hAnsi="Times New Roman"/>
            <w:color w:val="auto"/>
            <w:sz w:val="22"/>
            <w:szCs w:val="22"/>
          </w:rPr>
          <w:t>приказом</w:t>
        </w:r>
      </w:hyperlink>
      <w:r w:rsidRPr="00D50477">
        <w:rPr>
          <w:rFonts w:ascii="Times New Roman" w:hAnsi="Times New Roman" w:cs="Times New Roman"/>
          <w:b w:val="0"/>
          <w:sz w:val="22"/>
          <w:szCs w:val="22"/>
        </w:rPr>
        <w:t xml:space="preserve"> Министерства энергетики Российской Федерации от 12.03.2013 года N 103 "Об утверждении правил оценки готовности к отопительному периоду" для оценки готовности к отопительному периоду 2024 - 2025 годов потребителей тепловой энергии, теплопотребляющие установки которых подключены к системе теплоснабжения (далее - проверка готовности).</w:t>
      </w:r>
    </w:p>
    <w:bookmarkEnd w:id="7"/>
    <w:p w:rsidR="00D50477" w:rsidRPr="00D50477" w:rsidRDefault="00D50477" w:rsidP="00D50477">
      <w:pPr>
        <w:pStyle w:val="1"/>
        <w:spacing w:before="0" w:after="0"/>
        <w:ind w:firstLine="567"/>
        <w:jc w:val="both"/>
        <w:rPr>
          <w:rFonts w:ascii="Times New Roman" w:hAnsi="Times New Roman" w:cs="Times New Roman"/>
          <w:b w:val="0"/>
          <w:bCs w:val="0"/>
          <w:sz w:val="22"/>
          <w:szCs w:val="22"/>
        </w:rPr>
      </w:pPr>
      <w:r w:rsidRPr="00D50477">
        <w:rPr>
          <w:rFonts w:ascii="Times New Roman" w:hAnsi="Times New Roman" w:cs="Times New Roman"/>
          <w:b w:val="0"/>
          <w:bCs w:val="0"/>
          <w:sz w:val="22"/>
          <w:szCs w:val="22"/>
        </w:rPr>
        <w:t xml:space="preserve">К потребителям тепловой энергии, объекты которых подлежат проверке, относятся лица, приобретающие тепловую энергию (мощность), теплоноситель для использования на принадлежащих им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 теплопотребляющие установки которых подключены к системе теплоснабжения (далее - потребители тепловой энергии). </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Проверка готовности будет осуществляться в период с 01 августа  2024 года по 15 августа 2024 года.</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lastRenderedPageBreak/>
        <w:t xml:space="preserve">Объектами проверки являются теплопотребляющие установки потребителей тепловой энергии, расположенные на территории Большеигнатовского муниципального района Республики Мордовия. В отношении многоквартирных домов проверка осуществляется путем определения соответствия </w:t>
      </w:r>
      <w:hyperlink r:id="rId33" w:history="1">
        <w:r w:rsidRPr="00D50477">
          <w:rPr>
            <w:rStyle w:val="a7"/>
            <w:rFonts w:ascii="Times New Roman" w:hAnsi="Times New Roman"/>
            <w:b w:val="0"/>
            <w:color w:val="auto"/>
          </w:rPr>
          <w:t>требованиям</w:t>
        </w:r>
      </w:hyperlink>
      <w:r w:rsidRPr="00D50477">
        <w:rPr>
          <w:rFonts w:ascii="Times New Roman" w:hAnsi="Times New Roman" w:cs="Times New Roman"/>
        </w:rPr>
        <w:t xml:space="preserve"> "Правил оценки готовности к отопительному периоду" (утв. </w:t>
      </w:r>
      <w:hyperlink r:id="rId34" w:history="1">
        <w:r w:rsidRPr="00D50477">
          <w:rPr>
            <w:rStyle w:val="a7"/>
            <w:rFonts w:ascii="Times New Roman" w:hAnsi="Times New Roman"/>
            <w:b w:val="0"/>
            <w:color w:val="auto"/>
          </w:rPr>
          <w:t>приказом</w:t>
        </w:r>
      </w:hyperlink>
      <w:r w:rsidRPr="00D50477">
        <w:rPr>
          <w:rFonts w:ascii="Times New Roman" w:hAnsi="Times New Roman" w:cs="Times New Roman"/>
        </w:rPr>
        <w:t xml:space="preserve"> Министерства энергетики Российской Федерации от 12.03.2013 года N 103) (далее - Правила):</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xml:space="preserve">лиц, осуществляющих в соответствии с </w:t>
      </w:r>
      <w:hyperlink r:id="rId35" w:history="1">
        <w:r w:rsidRPr="00D50477">
          <w:rPr>
            <w:rStyle w:val="a7"/>
            <w:rFonts w:ascii="Times New Roman" w:hAnsi="Times New Roman"/>
            <w:b w:val="0"/>
            <w:color w:val="auto"/>
          </w:rPr>
          <w:t>жилищным законодательством</w:t>
        </w:r>
      </w:hyperlink>
      <w:r w:rsidRPr="00D50477">
        <w:rPr>
          <w:rFonts w:ascii="Times New Roman" w:hAnsi="Times New Roman" w:cs="Times New Roman"/>
          <w:b/>
        </w:rPr>
        <w:t xml:space="preserve"> </w:t>
      </w:r>
      <w:r w:rsidRPr="00D50477">
        <w:rPr>
          <w:rFonts w:ascii="Times New Roman" w:hAnsi="Times New Roman" w:cs="Times New Roman"/>
        </w:rPr>
        <w:t>управление многоквартирным домом и приобретающих тепловую энергию (мощность) и (или) теплоноситель для оказания коммунальных услуг в части отопления. В отношении указанных лиц также осуществляется проверка проводимых ими мероприятий по подготовке к отопительному периоду;</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xml:space="preserve">лиц, являющихся собственниками жилых и нежилых помещений в многоквартирном доме, заключивших в соответствии с </w:t>
      </w:r>
      <w:hyperlink r:id="rId36" w:history="1">
        <w:r w:rsidRPr="00D50477">
          <w:rPr>
            <w:rStyle w:val="a7"/>
            <w:rFonts w:ascii="Times New Roman" w:hAnsi="Times New Roman"/>
            <w:b w:val="0"/>
            <w:color w:val="auto"/>
          </w:rPr>
          <w:t>жилищным законодательством</w:t>
        </w:r>
      </w:hyperlink>
      <w:r w:rsidRPr="00D50477">
        <w:rPr>
          <w:rFonts w:ascii="Times New Roman" w:hAnsi="Times New Roman" w:cs="Times New Roman"/>
        </w:rPr>
        <w:t xml:space="preserve"> договоры теплоснабжения с теплоснабжающей организацией.</w:t>
      </w:r>
    </w:p>
    <w:p w:rsidR="00D50477" w:rsidRPr="00D50477" w:rsidRDefault="00D50477" w:rsidP="00D50477">
      <w:pPr>
        <w:spacing w:after="0" w:line="240" w:lineRule="auto"/>
        <w:ind w:firstLine="567"/>
        <w:jc w:val="both"/>
        <w:rPr>
          <w:rFonts w:ascii="Times New Roman" w:hAnsi="Times New Roman" w:cs="Times New Roman"/>
        </w:rPr>
      </w:pPr>
      <w:bookmarkStart w:id="8" w:name="sub_1002"/>
      <w:r w:rsidRPr="00D50477">
        <w:rPr>
          <w:rFonts w:ascii="Times New Roman" w:hAnsi="Times New Roman" w:cs="Times New Roman"/>
        </w:rPr>
        <w:t>2. Программа определяет порядок проведения проверки готовности комиссией по проверке готовности к отопительному периоду 2024 - 2025 годов потребителей тепловой энергии (далее – комиссия). Проверка осуществляется комиссией, которая образовывается постановлением Администрации Большеигнатовского муниципального района Республики Мордовия. Работа комиссии осуществляется в соответствии с Программой.</w:t>
      </w:r>
    </w:p>
    <w:p w:rsidR="00D50477" w:rsidRPr="00D50477" w:rsidRDefault="00D50477" w:rsidP="00D50477">
      <w:pPr>
        <w:spacing w:after="0" w:line="240" w:lineRule="auto"/>
        <w:ind w:firstLine="567"/>
        <w:jc w:val="both"/>
        <w:rPr>
          <w:rFonts w:ascii="Times New Roman" w:hAnsi="Times New Roman" w:cs="Times New Roman"/>
        </w:rPr>
      </w:pPr>
      <w:bookmarkStart w:id="9" w:name="sub_1003"/>
      <w:bookmarkEnd w:id="8"/>
      <w:r w:rsidRPr="00D50477">
        <w:rPr>
          <w:rFonts w:ascii="Times New Roman" w:hAnsi="Times New Roman" w:cs="Times New Roman"/>
        </w:rPr>
        <w:t>3. В целях оценки готовности потребителей тепловой энергии к отопительному периоду комиссией должны быть проверены:</w:t>
      </w:r>
    </w:p>
    <w:bookmarkEnd w:id="9"/>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проведение промывки, калибровки и опрессовки оборудования и коммуникаций теплопотребляющих установок;</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разработка эксплуатационных режимов, а также мероприятий по их внедрению;</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выполнение плана ремонтных работ и качество их выполнения;</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состояние тепловых сетей, принадлежащих потребителю тепловой энергии;</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состояние утепления зданий (чердаки, лестничные клетки, подвалы, двери) и центральных тепловых пунктов, а также индивидуальных тепловых пунктов;</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состояние трубопроводов, арматуры и тепловой изоляции в пределах тепловых пунктов;</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наличие и работоспособность приборов учета, работоспособность автоматических регуляторов при их наличии;</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работоспособность защиты систем теплопотребления;</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наличие паспортов теплопотребляющих установок, принципиальных схем и инструкций для обслуживающего персонала и соответствие их действительности;</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отсутствие прямых соединений оборудования тепловых пунктов с водопроводом и канализацией;</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плотность оборудования тепловых пунктов;</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наличие пломб на расчетных шайбах и соплах элеваторов;</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отсутствие задолженности за поставленные тепловую энергию (мощность), теплоноситель;</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наличие собственных и (или) привлеченных ремонтных бригад и обеспеченность их материально-техническими ресурсами для осуществления надлежащей эксплуатации теплопотребляющих установок;</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проведение испытания оборудования теплопотребляющих установок на плотность и прочность;</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xml:space="preserve">- надежность теплоснабжения потребителей тепловой энергии в соответствии с критериями, приведенными в </w:t>
      </w:r>
      <w:hyperlink r:id="rId37" w:history="1">
        <w:r w:rsidRPr="00D50477">
          <w:rPr>
            <w:rStyle w:val="a7"/>
            <w:rFonts w:ascii="Times New Roman" w:hAnsi="Times New Roman"/>
            <w:b w:val="0"/>
            <w:color w:val="auto"/>
          </w:rPr>
          <w:t>приложении N 3</w:t>
        </w:r>
      </w:hyperlink>
      <w:r w:rsidRPr="00D50477">
        <w:rPr>
          <w:rFonts w:ascii="Times New Roman" w:hAnsi="Times New Roman" w:cs="Times New Roman"/>
        </w:rPr>
        <w:t xml:space="preserve"> к "Правилам оценки готовности к отопительному периоду" (утв. </w:t>
      </w:r>
      <w:hyperlink r:id="rId38" w:history="1">
        <w:r w:rsidRPr="00D50477">
          <w:rPr>
            <w:rStyle w:val="a7"/>
            <w:rFonts w:ascii="Times New Roman" w:hAnsi="Times New Roman"/>
            <w:b w:val="0"/>
            <w:color w:val="auto"/>
          </w:rPr>
          <w:t>приказом</w:t>
        </w:r>
      </w:hyperlink>
      <w:r w:rsidRPr="00D50477">
        <w:rPr>
          <w:rFonts w:ascii="Times New Roman" w:hAnsi="Times New Roman" w:cs="Times New Roman"/>
          <w:b/>
        </w:rPr>
        <w:t xml:space="preserve"> </w:t>
      </w:r>
      <w:r w:rsidRPr="00D50477">
        <w:rPr>
          <w:rFonts w:ascii="Times New Roman" w:hAnsi="Times New Roman" w:cs="Times New Roman"/>
        </w:rPr>
        <w:t>Министерства энергетики Российской Федерации от 12.03.2013 года N 103).</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По запросу комиссии могут быть проверены иные документы, подтверждающие готовность многоквартирного дома к осенне-зимнему 2024 – 2025 году.</w:t>
      </w:r>
    </w:p>
    <w:p w:rsidR="00D50477" w:rsidRPr="00D50477" w:rsidRDefault="00D50477" w:rsidP="00D50477">
      <w:pPr>
        <w:spacing w:after="0" w:line="240" w:lineRule="auto"/>
        <w:ind w:firstLine="567"/>
        <w:jc w:val="both"/>
        <w:rPr>
          <w:rFonts w:ascii="Times New Roman" w:hAnsi="Times New Roman" w:cs="Times New Roman"/>
        </w:rPr>
      </w:pPr>
      <w:bookmarkStart w:id="10" w:name="sub_1004"/>
      <w:r w:rsidRPr="00D50477">
        <w:rPr>
          <w:rFonts w:ascii="Times New Roman" w:hAnsi="Times New Roman" w:cs="Times New Roman"/>
        </w:rPr>
        <w:t>4. При проверке готовности комиссия рассматривает документы, подтверждающие выполнение требований по готовности к отопительному периоду потребителей тепловой энергии, а при необходимости - проводит осмотр объектов проверки.</w:t>
      </w:r>
    </w:p>
    <w:p w:rsidR="00D50477" w:rsidRPr="00D50477" w:rsidRDefault="00D50477" w:rsidP="00D50477">
      <w:pPr>
        <w:spacing w:after="0" w:line="240" w:lineRule="auto"/>
        <w:ind w:firstLine="567"/>
        <w:jc w:val="both"/>
        <w:rPr>
          <w:rFonts w:ascii="Times New Roman" w:hAnsi="Times New Roman" w:cs="Times New Roman"/>
        </w:rPr>
      </w:pPr>
      <w:bookmarkStart w:id="11" w:name="sub_1005"/>
      <w:bookmarkEnd w:id="10"/>
      <w:r w:rsidRPr="00D50477">
        <w:rPr>
          <w:rFonts w:ascii="Times New Roman" w:hAnsi="Times New Roman" w:cs="Times New Roman"/>
        </w:rPr>
        <w:t>5. Результаты проверки оформляются актом проверки готовности к отопительному периоду (далее - акт), который составляется не позднее одного дня с даты завершения проверки, по рекомендуемой форме.</w:t>
      </w:r>
    </w:p>
    <w:bookmarkEnd w:id="11"/>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В акте содержатся следующие выводы комиссии по итогам проверки:</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объект проверки готов к отопительному периоду;</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lastRenderedPageBreak/>
        <w:t>- объект проверки будет готов к отопительному периоду, при условии устранения в установленный срок замечаний к требованиям по готовности, выданных комиссией;</w:t>
      </w:r>
    </w:p>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 объект проверки не готов к отопительному периоду.</w:t>
      </w:r>
    </w:p>
    <w:p w:rsidR="00D50477" w:rsidRPr="00D50477" w:rsidRDefault="00D50477" w:rsidP="00D50477">
      <w:pPr>
        <w:spacing w:after="0" w:line="240" w:lineRule="auto"/>
        <w:ind w:firstLine="567"/>
        <w:jc w:val="both"/>
        <w:rPr>
          <w:rFonts w:ascii="Times New Roman" w:hAnsi="Times New Roman" w:cs="Times New Roman"/>
        </w:rPr>
      </w:pPr>
      <w:bookmarkStart w:id="12" w:name="sub_1006"/>
      <w:r w:rsidRPr="00D50477">
        <w:rPr>
          <w:rFonts w:ascii="Times New Roman" w:hAnsi="Times New Roman" w:cs="Times New Roman"/>
        </w:rPr>
        <w:t>6. При наличии у комиссии замечаний к выполнению требований по готовности к акту прилагается перечень замечаний (далее - перечень) с указанием сроков их устранения.</w:t>
      </w:r>
    </w:p>
    <w:p w:rsidR="00D50477" w:rsidRPr="00D50477" w:rsidRDefault="00D50477" w:rsidP="00D50477">
      <w:pPr>
        <w:spacing w:after="0" w:line="240" w:lineRule="auto"/>
        <w:ind w:firstLine="567"/>
        <w:jc w:val="both"/>
        <w:rPr>
          <w:rFonts w:ascii="Times New Roman" w:hAnsi="Times New Roman" w:cs="Times New Roman"/>
        </w:rPr>
      </w:pPr>
      <w:bookmarkStart w:id="13" w:name="sub_1007"/>
      <w:bookmarkEnd w:id="12"/>
      <w:r w:rsidRPr="00D50477">
        <w:rPr>
          <w:rFonts w:ascii="Times New Roman" w:hAnsi="Times New Roman" w:cs="Times New Roman"/>
        </w:rPr>
        <w:t>7. Паспорт готовности к отопительному периоду (далее - паспорт) составляется по рекомендуемой форме и выдается комиссией, по каждому объекту проверки в течение 15 дней с даты подписания акта в случае, если объект проверки готов к отопительному периоду, а также в случае, если замечания к требованиям по готовности, выданные комиссией, устранены в срок, установленный Перечнем.</w:t>
      </w:r>
    </w:p>
    <w:p w:rsidR="00D50477" w:rsidRPr="00D50477" w:rsidRDefault="00D50477" w:rsidP="00D50477">
      <w:pPr>
        <w:spacing w:after="0" w:line="240" w:lineRule="auto"/>
        <w:ind w:firstLine="567"/>
        <w:jc w:val="both"/>
        <w:rPr>
          <w:rFonts w:ascii="Times New Roman" w:hAnsi="Times New Roman" w:cs="Times New Roman"/>
        </w:rPr>
      </w:pPr>
      <w:bookmarkStart w:id="14" w:name="sub_1008"/>
      <w:bookmarkEnd w:id="13"/>
      <w:r w:rsidRPr="00D50477">
        <w:rPr>
          <w:rFonts w:ascii="Times New Roman" w:hAnsi="Times New Roman" w:cs="Times New Roman"/>
        </w:rPr>
        <w:t>8. Сроки выдачи паспорта определяются председателем комиссии, но не позднее 25 августа текущего года.</w:t>
      </w:r>
    </w:p>
    <w:p w:rsidR="00D50477" w:rsidRPr="00D50477" w:rsidRDefault="00D50477" w:rsidP="00D50477">
      <w:pPr>
        <w:spacing w:after="0" w:line="240" w:lineRule="auto"/>
        <w:ind w:firstLine="567"/>
        <w:jc w:val="both"/>
        <w:rPr>
          <w:rFonts w:ascii="Times New Roman" w:hAnsi="Times New Roman" w:cs="Times New Roman"/>
        </w:rPr>
      </w:pPr>
      <w:bookmarkStart w:id="15" w:name="sub_1009"/>
      <w:bookmarkEnd w:id="14"/>
      <w:r w:rsidRPr="00D50477">
        <w:rPr>
          <w:rFonts w:ascii="Times New Roman" w:hAnsi="Times New Roman" w:cs="Times New Roman"/>
        </w:rPr>
        <w:t xml:space="preserve">9. В случае устранения указанных в перечне к акту замечаний к выполнению (невыполнению) требований по готовности в сроки, установленные в </w:t>
      </w:r>
      <w:hyperlink w:anchor="sub_1008" w:history="1">
        <w:r w:rsidRPr="00D50477">
          <w:rPr>
            <w:rStyle w:val="a7"/>
            <w:rFonts w:ascii="Times New Roman" w:hAnsi="Times New Roman"/>
            <w:b w:val="0"/>
            <w:color w:val="auto"/>
          </w:rPr>
          <w:t>пункте 8</w:t>
        </w:r>
      </w:hyperlink>
      <w:r w:rsidRPr="00D50477">
        <w:rPr>
          <w:rFonts w:ascii="Times New Roman" w:hAnsi="Times New Roman" w:cs="Times New Roman"/>
        </w:rPr>
        <w:t xml:space="preserve"> Программы, комиссией проводится повторная проверка, по результатам которой составляется новый акт.</w:t>
      </w:r>
    </w:p>
    <w:p w:rsidR="00D50477" w:rsidRPr="00D50477" w:rsidRDefault="00D50477" w:rsidP="00D50477">
      <w:pPr>
        <w:spacing w:after="0" w:line="240" w:lineRule="auto"/>
        <w:ind w:firstLine="567"/>
        <w:jc w:val="both"/>
        <w:rPr>
          <w:rFonts w:ascii="Times New Roman" w:hAnsi="Times New Roman" w:cs="Times New Roman"/>
        </w:rPr>
      </w:pPr>
      <w:bookmarkStart w:id="16" w:name="sub_1010"/>
      <w:bookmarkEnd w:id="15"/>
      <w:r w:rsidRPr="00D50477">
        <w:rPr>
          <w:rFonts w:ascii="Times New Roman" w:hAnsi="Times New Roman" w:cs="Times New Roman"/>
        </w:rPr>
        <w:t xml:space="preserve">10. В случае неполучения по проверяемым объектам паспорта готовности до даты, установленной </w:t>
      </w:r>
      <w:hyperlink w:anchor="sub_1008" w:history="1">
        <w:r w:rsidRPr="00D50477">
          <w:rPr>
            <w:rStyle w:val="a7"/>
            <w:rFonts w:ascii="Times New Roman" w:hAnsi="Times New Roman"/>
            <w:b w:val="0"/>
            <w:color w:val="auto"/>
          </w:rPr>
          <w:t>пунктом 8</w:t>
        </w:r>
      </w:hyperlink>
      <w:r w:rsidRPr="00D50477">
        <w:rPr>
          <w:rFonts w:ascii="Times New Roman" w:hAnsi="Times New Roman" w:cs="Times New Roman"/>
        </w:rPr>
        <w:t xml:space="preserve"> Программы, объект готовности продолжает подготовку к отопительному периоду и устранение указанных в перечне к акту замечаний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w:t>
      </w:r>
    </w:p>
    <w:bookmarkEnd w:id="16"/>
    <w:p w:rsidR="00D50477" w:rsidRPr="00D50477" w:rsidRDefault="00D50477" w:rsidP="00D50477">
      <w:pPr>
        <w:spacing w:after="0" w:line="240" w:lineRule="auto"/>
        <w:ind w:firstLine="567"/>
        <w:jc w:val="both"/>
        <w:rPr>
          <w:rFonts w:ascii="Times New Roman" w:hAnsi="Times New Roman" w:cs="Times New Roman"/>
        </w:rPr>
      </w:pPr>
      <w:r w:rsidRPr="00D50477">
        <w:rPr>
          <w:rFonts w:ascii="Times New Roman" w:hAnsi="Times New Roman" w:cs="Times New Roman"/>
        </w:rPr>
        <w:t>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bookmarkStart w:id="17" w:name="sub_1100"/>
    </w:p>
    <w:bookmarkEnd w:id="17"/>
    <w:p w:rsidR="00D50477" w:rsidRPr="00D50477" w:rsidRDefault="00D50477" w:rsidP="00D50477">
      <w:pPr>
        <w:spacing w:after="0" w:line="240" w:lineRule="auto"/>
        <w:ind w:firstLine="698"/>
        <w:jc w:val="right"/>
        <w:rPr>
          <w:rStyle w:val="af8"/>
          <w:rFonts w:ascii="Times New Roman" w:hAnsi="Times New Roman" w:cs="Times New Roman"/>
          <w:b w:val="0"/>
          <w:color w:val="auto"/>
        </w:rPr>
      </w:pP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 xml:space="preserve">Утвержденный </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color w:val="auto"/>
        </w:rPr>
        <w:t xml:space="preserve"> </w:t>
      </w:r>
      <w:r w:rsidRPr="00D50477">
        <w:rPr>
          <w:rFonts w:ascii="Times New Roman" w:hAnsi="Times New Roman" w:cs="Times New Roman"/>
        </w:rPr>
        <w:t>Постановлением</w:t>
      </w:r>
      <w:r w:rsidRPr="00D50477">
        <w:rPr>
          <w:rFonts w:ascii="Times New Roman" w:hAnsi="Times New Roman" w:cs="Times New Roman"/>
          <w:b/>
        </w:rPr>
        <w:t xml:space="preserve"> </w:t>
      </w:r>
      <w:r w:rsidRPr="00D50477">
        <w:rPr>
          <w:rStyle w:val="af8"/>
          <w:rFonts w:ascii="Times New Roman" w:hAnsi="Times New Roman" w:cs="Times New Roman"/>
          <w:b w:val="0"/>
          <w:color w:val="auto"/>
        </w:rPr>
        <w:t>Администрации</w:t>
      </w: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Большеигнатовского муниципального района</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color w:val="auto"/>
        </w:rPr>
        <w:t xml:space="preserve"> Республики Мордовия</w:t>
      </w: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 xml:space="preserve">от  16  мая  2024 г. № 196 </w:t>
      </w: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«О проверке готовности к отопительному периоду</w:t>
      </w:r>
    </w:p>
    <w:p w:rsidR="00D50477" w:rsidRPr="00D50477" w:rsidRDefault="00D50477" w:rsidP="00D50477">
      <w:pPr>
        <w:spacing w:after="0" w:line="240" w:lineRule="auto"/>
        <w:ind w:firstLine="698"/>
        <w:jc w:val="right"/>
        <w:rPr>
          <w:rFonts w:ascii="Times New Roman" w:hAnsi="Times New Roman" w:cs="Times New Roman"/>
        </w:rPr>
      </w:pPr>
      <w:r w:rsidRPr="00D50477">
        <w:rPr>
          <w:rStyle w:val="af8"/>
          <w:rFonts w:ascii="Times New Roman" w:hAnsi="Times New Roman" w:cs="Times New Roman"/>
          <w:b w:val="0"/>
          <w:color w:val="auto"/>
        </w:rPr>
        <w:t>2024-2025 годов потребителей тепловой энергии»</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pStyle w:val="1"/>
        <w:spacing w:before="0" w:after="0"/>
        <w:rPr>
          <w:rFonts w:ascii="Times New Roman" w:hAnsi="Times New Roman" w:cs="Times New Roman"/>
          <w:sz w:val="22"/>
          <w:szCs w:val="22"/>
        </w:rPr>
      </w:pPr>
      <w:r w:rsidRPr="00D50477">
        <w:rPr>
          <w:rFonts w:ascii="Times New Roman" w:hAnsi="Times New Roman" w:cs="Times New Roman"/>
          <w:sz w:val="22"/>
          <w:szCs w:val="22"/>
        </w:rPr>
        <w:t>Состав</w:t>
      </w:r>
      <w:r w:rsidRPr="00D50477">
        <w:rPr>
          <w:rFonts w:ascii="Times New Roman" w:hAnsi="Times New Roman" w:cs="Times New Roman"/>
          <w:sz w:val="22"/>
          <w:szCs w:val="22"/>
        </w:rPr>
        <w:br/>
        <w:t xml:space="preserve">комиссии по проверке готовности к отопительному периоду </w:t>
      </w:r>
    </w:p>
    <w:p w:rsidR="00D50477" w:rsidRPr="00D50477" w:rsidRDefault="00D50477" w:rsidP="00D50477">
      <w:pPr>
        <w:pStyle w:val="1"/>
        <w:spacing w:before="0" w:after="0"/>
        <w:rPr>
          <w:rFonts w:ascii="Times New Roman" w:hAnsi="Times New Roman" w:cs="Times New Roman"/>
          <w:sz w:val="22"/>
          <w:szCs w:val="22"/>
        </w:rPr>
      </w:pPr>
      <w:r w:rsidRPr="00D50477">
        <w:rPr>
          <w:rFonts w:ascii="Times New Roman" w:hAnsi="Times New Roman" w:cs="Times New Roman"/>
          <w:sz w:val="22"/>
          <w:szCs w:val="22"/>
        </w:rPr>
        <w:t>2024 - 2025 годов потребителей тепловой энергии</w:t>
      </w:r>
    </w:p>
    <w:p w:rsidR="00D50477" w:rsidRPr="00D50477" w:rsidRDefault="00D50477" w:rsidP="00D50477">
      <w:pPr>
        <w:spacing w:after="0" w:line="240" w:lineRule="auto"/>
        <w:rPr>
          <w:rFonts w:ascii="Times New Roman" w:hAnsi="Times New Roman" w:cs="Times New Roman"/>
        </w:rPr>
      </w:pPr>
    </w:p>
    <w:tbl>
      <w:tblPr>
        <w:tblW w:w="0" w:type="auto"/>
        <w:tblLook w:val="01E0" w:firstRow="1" w:lastRow="1" w:firstColumn="1" w:lastColumn="1" w:noHBand="0" w:noVBand="0"/>
      </w:tblPr>
      <w:tblGrid>
        <w:gridCol w:w="2267"/>
        <w:gridCol w:w="1030"/>
        <w:gridCol w:w="5942"/>
      </w:tblGrid>
      <w:tr w:rsidR="00D50477" w:rsidRPr="00D50477" w:rsidTr="00DF1591">
        <w:tc>
          <w:tcPr>
            <w:tcW w:w="2267" w:type="dxa"/>
          </w:tcPr>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Левщанов Алексей Михайлович</w:t>
            </w:r>
          </w:p>
        </w:tc>
        <w:tc>
          <w:tcPr>
            <w:tcW w:w="1030" w:type="dxa"/>
          </w:tcPr>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w:t>
            </w:r>
          </w:p>
        </w:tc>
        <w:tc>
          <w:tcPr>
            <w:tcW w:w="5942" w:type="dxa"/>
          </w:tcPr>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 xml:space="preserve"> Первый заместитель Главы Большеигнатовского муниципального района по вопросам строительства, жилищно-коммунального хозяйства и перспективного развития -  председатель комиссии;</w:t>
            </w:r>
          </w:p>
        </w:tc>
      </w:tr>
      <w:tr w:rsidR="00D50477" w:rsidRPr="00D50477" w:rsidTr="00DF1591">
        <w:tc>
          <w:tcPr>
            <w:tcW w:w="2267" w:type="dxa"/>
          </w:tcPr>
          <w:p w:rsidR="00D50477" w:rsidRPr="00D50477" w:rsidRDefault="00D50477" w:rsidP="00D50477">
            <w:pPr>
              <w:spacing w:after="0" w:line="240" w:lineRule="auto"/>
              <w:contextualSpacing/>
              <w:rPr>
                <w:rFonts w:ascii="Times New Roman" w:hAnsi="Times New Roman" w:cs="Times New Roman"/>
              </w:rPr>
            </w:pPr>
          </w:p>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Леонтьева Наталья Петровна</w:t>
            </w:r>
          </w:p>
        </w:tc>
        <w:tc>
          <w:tcPr>
            <w:tcW w:w="1030" w:type="dxa"/>
          </w:tcPr>
          <w:p w:rsidR="00D50477" w:rsidRPr="00D50477" w:rsidRDefault="00D50477" w:rsidP="00D50477">
            <w:pPr>
              <w:spacing w:after="0" w:line="240" w:lineRule="auto"/>
              <w:contextualSpacing/>
              <w:rPr>
                <w:rFonts w:ascii="Times New Roman" w:hAnsi="Times New Roman" w:cs="Times New Roman"/>
                <w:iCs/>
              </w:rPr>
            </w:pPr>
          </w:p>
          <w:p w:rsidR="00D50477" w:rsidRPr="00D50477" w:rsidRDefault="00D50477" w:rsidP="00D50477">
            <w:pPr>
              <w:spacing w:after="0" w:line="240" w:lineRule="auto"/>
              <w:contextualSpacing/>
              <w:rPr>
                <w:rFonts w:ascii="Times New Roman" w:hAnsi="Times New Roman" w:cs="Times New Roman"/>
                <w:iCs/>
              </w:rPr>
            </w:pPr>
            <w:r w:rsidRPr="00D50477">
              <w:rPr>
                <w:rFonts w:ascii="Times New Roman" w:hAnsi="Times New Roman" w:cs="Times New Roman"/>
                <w:iCs/>
              </w:rPr>
              <w:t>-</w:t>
            </w:r>
          </w:p>
        </w:tc>
        <w:tc>
          <w:tcPr>
            <w:tcW w:w="5942" w:type="dxa"/>
          </w:tcPr>
          <w:p w:rsidR="00D50477" w:rsidRPr="00D50477" w:rsidRDefault="00D50477" w:rsidP="00D50477">
            <w:pPr>
              <w:spacing w:after="0" w:line="240" w:lineRule="auto"/>
              <w:contextualSpacing/>
              <w:rPr>
                <w:rFonts w:ascii="Times New Roman" w:hAnsi="Times New Roman" w:cs="Times New Roman"/>
              </w:rPr>
            </w:pPr>
          </w:p>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 xml:space="preserve">начальник отдела по взаимодействию с территорией Большеигнатовского сельского поселения Администрации Большеигнатовского муниципального района - заместитель председателя комиссии </w:t>
            </w:r>
          </w:p>
        </w:tc>
      </w:tr>
      <w:tr w:rsidR="00D50477" w:rsidRPr="00D50477" w:rsidTr="00DF1591">
        <w:tc>
          <w:tcPr>
            <w:tcW w:w="9239" w:type="dxa"/>
            <w:gridSpan w:val="3"/>
          </w:tcPr>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Члены комиссии:</w:t>
            </w:r>
          </w:p>
          <w:p w:rsidR="00D50477" w:rsidRPr="00D50477" w:rsidRDefault="00D50477" w:rsidP="00D50477">
            <w:pPr>
              <w:spacing w:after="0" w:line="240" w:lineRule="auto"/>
              <w:contextualSpacing/>
              <w:rPr>
                <w:rFonts w:ascii="Times New Roman" w:hAnsi="Times New Roman" w:cs="Times New Roman"/>
              </w:rPr>
            </w:pPr>
          </w:p>
        </w:tc>
      </w:tr>
      <w:tr w:rsidR="00D50477" w:rsidRPr="00D50477" w:rsidTr="00DF1591">
        <w:tc>
          <w:tcPr>
            <w:tcW w:w="2267" w:type="dxa"/>
          </w:tcPr>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Левщанов</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 xml:space="preserve">Александр </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Михайлович</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 xml:space="preserve">Вдовин                          </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Виталий Борисович</w:t>
            </w:r>
          </w:p>
        </w:tc>
        <w:tc>
          <w:tcPr>
            <w:tcW w:w="1030" w:type="dxa"/>
          </w:tcPr>
          <w:p w:rsidR="00D50477" w:rsidRPr="00D50477" w:rsidRDefault="00D50477" w:rsidP="00D50477">
            <w:pPr>
              <w:spacing w:after="0" w:line="240" w:lineRule="auto"/>
              <w:contextualSpacing/>
              <w:rPr>
                <w:rFonts w:ascii="Times New Roman" w:hAnsi="Times New Roman" w:cs="Times New Roman"/>
                <w:iCs/>
              </w:rPr>
            </w:pPr>
          </w:p>
        </w:tc>
        <w:tc>
          <w:tcPr>
            <w:tcW w:w="5942" w:type="dxa"/>
          </w:tcPr>
          <w:p w:rsidR="00D50477" w:rsidRPr="00D50477" w:rsidRDefault="00D50477" w:rsidP="00D50477">
            <w:pPr>
              <w:pStyle w:val="Style7"/>
              <w:widowControl/>
              <w:tabs>
                <w:tab w:val="left" w:pos="3255"/>
              </w:tabs>
              <w:jc w:val="both"/>
              <w:rPr>
                <w:iCs/>
                <w:sz w:val="22"/>
                <w:szCs w:val="22"/>
              </w:rPr>
            </w:pPr>
            <w:r w:rsidRPr="00D50477">
              <w:rPr>
                <w:iCs/>
                <w:sz w:val="22"/>
                <w:szCs w:val="22"/>
              </w:rPr>
              <w:t>- директор МБУ «СХОДОМС МУ» Большеигнатовского муниципального района Республики Мордовия</w:t>
            </w:r>
          </w:p>
          <w:p w:rsidR="00D50477" w:rsidRPr="00D50477" w:rsidRDefault="00D50477" w:rsidP="00D50477">
            <w:pPr>
              <w:pStyle w:val="Style7"/>
              <w:widowControl/>
              <w:tabs>
                <w:tab w:val="left" w:pos="3255"/>
              </w:tabs>
              <w:jc w:val="both"/>
              <w:rPr>
                <w:iCs/>
                <w:sz w:val="22"/>
                <w:szCs w:val="22"/>
              </w:rPr>
            </w:pPr>
          </w:p>
          <w:p w:rsidR="00D50477" w:rsidRDefault="00D50477" w:rsidP="00D50477">
            <w:pPr>
              <w:pStyle w:val="Style7"/>
              <w:widowControl/>
              <w:tabs>
                <w:tab w:val="left" w:pos="3255"/>
              </w:tabs>
              <w:jc w:val="both"/>
              <w:rPr>
                <w:iCs/>
                <w:sz w:val="22"/>
                <w:szCs w:val="22"/>
              </w:rPr>
            </w:pPr>
          </w:p>
          <w:p w:rsidR="00D50477" w:rsidRPr="00D50477" w:rsidRDefault="00D50477" w:rsidP="00D50477">
            <w:pPr>
              <w:pStyle w:val="Style7"/>
              <w:widowControl/>
              <w:tabs>
                <w:tab w:val="left" w:pos="3255"/>
              </w:tabs>
              <w:jc w:val="both"/>
              <w:rPr>
                <w:sz w:val="22"/>
                <w:szCs w:val="22"/>
              </w:rPr>
            </w:pPr>
            <w:r w:rsidRPr="00D50477">
              <w:rPr>
                <w:iCs/>
                <w:sz w:val="22"/>
                <w:szCs w:val="22"/>
              </w:rPr>
              <w:t>- директор ООО «Изотерма»</w:t>
            </w:r>
            <w:r w:rsidRPr="00D50477">
              <w:rPr>
                <w:sz w:val="22"/>
                <w:szCs w:val="22"/>
              </w:rPr>
              <w:t xml:space="preserve"> (по согласованию)</w:t>
            </w:r>
          </w:p>
          <w:p w:rsidR="00D50477" w:rsidRPr="00D50477" w:rsidRDefault="00D50477" w:rsidP="00D50477">
            <w:pPr>
              <w:pStyle w:val="Style7"/>
              <w:widowControl/>
              <w:tabs>
                <w:tab w:val="left" w:pos="3255"/>
              </w:tabs>
              <w:jc w:val="both"/>
              <w:rPr>
                <w:sz w:val="22"/>
                <w:szCs w:val="22"/>
              </w:rPr>
            </w:pPr>
          </w:p>
          <w:p w:rsidR="00D50477" w:rsidRPr="00D50477" w:rsidRDefault="00D50477" w:rsidP="00D50477">
            <w:pPr>
              <w:spacing w:after="0" w:line="240" w:lineRule="auto"/>
              <w:contextualSpacing/>
              <w:rPr>
                <w:rFonts w:ascii="Times New Roman" w:hAnsi="Times New Roman" w:cs="Times New Roman"/>
                <w:iCs/>
              </w:rPr>
            </w:pPr>
          </w:p>
        </w:tc>
      </w:tr>
    </w:tbl>
    <w:p w:rsidR="00D50477" w:rsidRPr="00D50477" w:rsidRDefault="00D50477" w:rsidP="00D50477">
      <w:pPr>
        <w:pStyle w:val="Style7"/>
        <w:widowControl/>
        <w:tabs>
          <w:tab w:val="left" w:pos="3405"/>
        </w:tabs>
        <w:jc w:val="both"/>
        <w:rPr>
          <w:sz w:val="22"/>
          <w:szCs w:val="22"/>
        </w:rPr>
      </w:pPr>
      <w:r w:rsidRPr="00D50477">
        <w:rPr>
          <w:sz w:val="22"/>
          <w:szCs w:val="22"/>
        </w:rPr>
        <w:t xml:space="preserve">Ильин                            </w:t>
      </w:r>
      <w:r>
        <w:rPr>
          <w:sz w:val="22"/>
          <w:szCs w:val="22"/>
        </w:rPr>
        <w:t xml:space="preserve">                  </w:t>
      </w:r>
      <w:r w:rsidRPr="00D50477">
        <w:rPr>
          <w:sz w:val="22"/>
          <w:szCs w:val="22"/>
        </w:rPr>
        <w:t xml:space="preserve">  -   директор ООО «Газспецсервис (по      </w:t>
      </w:r>
    </w:p>
    <w:p w:rsidR="00D50477" w:rsidRPr="00D50477" w:rsidRDefault="00D50477" w:rsidP="00D50477">
      <w:pPr>
        <w:pStyle w:val="Style7"/>
        <w:widowControl/>
        <w:tabs>
          <w:tab w:val="left" w:pos="3405"/>
        </w:tabs>
        <w:jc w:val="both"/>
        <w:rPr>
          <w:sz w:val="22"/>
          <w:szCs w:val="22"/>
        </w:rPr>
      </w:pPr>
      <w:r w:rsidRPr="00D50477">
        <w:rPr>
          <w:sz w:val="22"/>
          <w:szCs w:val="22"/>
        </w:rPr>
        <w:t>Алексей</w:t>
      </w:r>
      <w:r w:rsidRPr="00D50477">
        <w:rPr>
          <w:sz w:val="22"/>
          <w:szCs w:val="22"/>
        </w:rPr>
        <w:tab/>
        <w:t>согласованию)</w:t>
      </w:r>
    </w:p>
    <w:p w:rsidR="00D50477" w:rsidRPr="00D50477" w:rsidRDefault="00D50477" w:rsidP="00D50477">
      <w:pPr>
        <w:pStyle w:val="Style7"/>
        <w:widowControl/>
        <w:jc w:val="both"/>
        <w:rPr>
          <w:sz w:val="22"/>
          <w:szCs w:val="22"/>
        </w:rPr>
      </w:pPr>
      <w:r w:rsidRPr="00D50477">
        <w:rPr>
          <w:sz w:val="22"/>
          <w:szCs w:val="22"/>
        </w:rPr>
        <w:t xml:space="preserve">Викторович </w:t>
      </w:r>
    </w:p>
    <w:p w:rsidR="00D50477" w:rsidRPr="00D50477" w:rsidRDefault="00D50477" w:rsidP="00D50477">
      <w:pPr>
        <w:pStyle w:val="Style7"/>
        <w:widowControl/>
        <w:jc w:val="both"/>
        <w:rPr>
          <w:sz w:val="22"/>
          <w:szCs w:val="22"/>
        </w:rPr>
      </w:pPr>
    </w:p>
    <w:p w:rsidR="00D50477" w:rsidRPr="00D50477" w:rsidRDefault="00D50477" w:rsidP="00D50477">
      <w:pPr>
        <w:pStyle w:val="Style7"/>
        <w:widowControl/>
        <w:jc w:val="both"/>
        <w:rPr>
          <w:sz w:val="22"/>
          <w:szCs w:val="22"/>
        </w:rPr>
      </w:pPr>
      <w:r w:rsidRPr="00D50477">
        <w:rPr>
          <w:sz w:val="22"/>
          <w:szCs w:val="22"/>
        </w:rPr>
        <w:t>Чванова</w:t>
      </w:r>
      <w:r w:rsidRPr="00D50477">
        <w:rPr>
          <w:sz w:val="22"/>
          <w:szCs w:val="22"/>
        </w:rPr>
        <w:tab/>
      </w:r>
      <w:r w:rsidRPr="00D50477">
        <w:rPr>
          <w:sz w:val="22"/>
          <w:szCs w:val="22"/>
        </w:rPr>
        <w:tab/>
        <w:t xml:space="preserve">  -  директор УК ООО «Возрождение плюс»</w:t>
      </w:r>
    </w:p>
    <w:p w:rsidR="00D50477" w:rsidRPr="00D50477" w:rsidRDefault="00C84F6E" w:rsidP="00D50477">
      <w:pPr>
        <w:pStyle w:val="Style7"/>
        <w:widowControl/>
        <w:tabs>
          <w:tab w:val="left" w:pos="3255"/>
        </w:tabs>
        <w:jc w:val="both"/>
        <w:rPr>
          <w:sz w:val="22"/>
          <w:szCs w:val="22"/>
        </w:rPr>
      </w:pPr>
      <w:r>
        <w:rPr>
          <w:sz w:val="22"/>
          <w:szCs w:val="22"/>
        </w:rPr>
        <w:t xml:space="preserve">Наталья                          </w:t>
      </w:r>
      <w:r w:rsidR="00D50477" w:rsidRPr="00D50477">
        <w:rPr>
          <w:sz w:val="22"/>
          <w:szCs w:val="22"/>
        </w:rPr>
        <w:t>(по согласованию)</w:t>
      </w:r>
    </w:p>
    <w:p w:rsidR="00D50477" w:rsidRPr="00D50477" w:rsidRDefault="00D50477" w:rsidP="00D50477">
      <w:pPr>
        <w:pStyle w:val="Style7"/>
        <w:widowControl/>
        <w:jc w:val="both"/>
        <w:rPr>
          <w:sz w:val="22"/>
          <w:szCs w:val="22"/>
        </w:rPr>
      </w:pPr>
      <w:r w:rsidRPr="00D50477">
        <w:rPr>
          <w:sz w:val="22"/>
          <w:szCs w:val="22"/>
        </w:rPr>
        <w:t xml:space="preserve">Вениаминовна </w:t>
      </w:r>
    </w:p>
    <w:p w:rsidR="00D50477" w:rsidRPr="00D50477" w:rsidRDefault="00D50477" w:rsidP="00D50477">
      <w:pPr>
        <w:pStyle w:val="Style7"/>
        <w:widowControl/>
        <w:jc w:val="center"/>
        <w:rPr>
          <w:sz w:val="22"/>
          <w:szCs w:val="22"/>
        </w:rPr>
      </w:pPr>
    </w:p>
    <w:p w:rsidR="00D50477" w:rsidRPr="00D50477" w:rsidRDefault="00D50477" w:rsidP="00D50477">
      <w:pPr>
        <w:pStyle w:val="Style7"/>
        <w:widowControl/>
        <w:jc w:val="both"/>
        <w:rPr>
          <w:sz w:val="22"/>
          <w:szCs w:val="22"/>
        </w:rPr>
      </w:pPr>
      <w:r w:rsidRPr="00D50477">
        <w:rPr>
          <w:sz w:val="22"/>
          <w:szCs w:val="22"/>
        </w:rPr>
        <w:t>Туркин</w:t>
      </w:r>
      <w:r w:rsidRPr="00D50477">
        <w:rPr>
          <w:sz w:val="22"/>
          <w:szCs w:val="22"/>
        </w:rPr>
        <w:tab/>
      </w:r>
      <w:r w:rsidRPr="00D50477">
        <w:rPr>
          <w:sz w:val="22"/>
          <w:szCs w:val="22"/>
        </w:rPr>
        <w:tab/>
      </w:r>
      <w:r w:rsidRPr="00D50477">
        <w:rPr>
          <w:sz w:val="22"/>
          <w:szCs w:val="22"/>
        </w:rPr>
        <w:tab/>
        <w:t xml:space="preserve">  -  мастер ВДГО «Большеигнатовской газовой</w:t>
      </w:r>
    </w:p>
    <w:p w:rsidR="00D50477" w:rsidRPr="00D50477" w:rsidRDefault="00C84F6E" w:rsidP="00D50477">
      <w:pPr>
        <w:pStyle w:val="Style7"/>
        <w:widowControl/>
        <w:tabs>
          <w:tab w:val="left" w:pos="720"/>
          <w:tab w:val="left" w:pos="1440"/>
          <w:tab w:val="left" w:pos="3285"/>
        </w:tabs>
        <w:jc w:val="both"/>
        <w:rPr>
          <w:sz w:val="22"/>
          <w:szCs w:val="22"/>
        </w:rPr>
      </w:pPr>
      <w:r>
        <w:rPr>
          <w:sz w:val="22"/>
          <w:szCs w:val="22"/>
        </w:rPr>
        <w:t>Николай</w:t>
      </w:r>
      <w:r>
        <w:rPr>
          <w:sz w:val="22"/>
          <w:szCs w:val="22"/>
        </w:rPr>
        <w:tab/>
        <w:t xml:space="preserve">              </w:t>
      </w:r>
      <w:r w:rsidR="00D50477" w:rsidRPr="00D50477">
        <w:rPr>
          <w:sz w:val="22"/>
          <w:szCs w:val="22"/>
        </w:rPr>
        <w:t>службы»</w:t>
      </w:r>
    </w:p>
    <w:p w:rsidR="00D50477" w:rsidRPr="00D50477" w:rsidRDefault="00D50477" w:rsidP="00D50477">
      <w:pPr>
        <w:pStyle w:val="Style7"/>
        <w:widowControl/>
        <w:jc w:val="both"/>
        <w:rPr>
          <w:sz w:val="22"/>
          <w:szCs w:val="22"/>
        </w:rPr>
      </w:pPr>
      <w:r w:rsidRPr="00D50477">
        <w:rPr>
          <w:sz w:val="22"/>
          <w:szCs w:val="22"/>
        </w:rPr>
        <w:t>Алексеевич</w:t>
      </w:r>
    </w:p>
    <w:p w:rsidR="00D50477" w:rsidRPr="00D50477" w:rsidRDefault="00D50477" w:rsidP="00D50477">
      <w:pPr>
        <w:pStyle w:val="Style7"/>
        <w:widowControl/>
        <w:jc w:val="both"/>
        <w:rPr>
          <w:sz w:val="22"/>
          <w:szCs w:val="22"/>
        </w:rPr>
      </w:pPr>
      <w:r w:rsidRPr="00D50477">
        <w:rPr>
          <w:sz w:val="22"/>
          <w:szCs w:val="22"/>
        </w:rPr>
        <w:t xml:space="preserve">                                      </w:t>
      </w:r>
    </w:p>
    <w:p w:rsidR="00D50477" w:rsidRPr="00D50477" w:rsidRDefault="00D50477" w:rsidP="00D50477">
      <w:pPr>
        <w:pStyle w:val="Style7"/>
        <w:widowControl/>
        <w:tabs>
          <w:tab w:val="left" w:pos="3120"/>
        </w:tabs>
        <w:jc w:val="both"/>
        <w:rPr>
          <w:sz w:val="22"/>
          <w:szCs w:val="22"/>
        </w:rPr>
      </w:pPr>
      <w:r w:rsidRPr="00D50477">
        <w:rPr>
          <w:sz w:val="22"/>
          <w:szCs w:val="22"/>
        </w:rPr>
        <w:t xml:space="preserve">Жуин Игорь                   - государственный инспектор территориального </w:t>
      </w:r>
    </w:p>
    <w:p w:rsidR="00D50477" w:rsidRPr="00D50477" w:rsidRDefault="00D50477" w:rsidP="00D50477">
      <w:pPr>
        <w:pStyle w:val="Style7"/>
        <w:widowControl/>
        <w:jc w:val="both"/>
        <w:rPr>
          <w:sz w:val="22"/>
          <w:szCs w:val="22"/>
        </w:rPr>
      </w:pPr>
      <w:r w:rsidRPr="00D50477">
        <w:rPr>
          <w:sz w:val="22"/>
          <w:szCs w:val="22"/>
        </w:rPr>
        <w:t>Николаевич                    отдела технологического и энергетического надзора</w:t>
      </w:r>
    </w:p>
    <w:p w:rsidR="00D50477" w:rsidRPr="00D50477" w:rsidRDefault="00C84F6E" w:rsidP="00D50477">
      <w:pPr>
        <w:pStyle w:val="Style7"/>
        <w:widowControl/>
        <w:tabs>
          <w:tab w:val="left" w:pos="3000"/>
        </w:tabs>
        <w:jc w:val="both"/>
        <w:rPr>
          <w:sz w:val="22"/>
          <w:szCs w:val="22"/>
        </w:rPr>
      </w:pPr>
      <w:r>
        <w:rPr>
          <w:sz w:val="22"/>
          <w:szCs w:val="22"/>
        </w:rPr>
        <w:t xml:space="preserve">                                         </w:t>
      </w:r>
      <w:r w:rsidR="00D50477" w:rsidRPr="00D50477">
        <w:rPr>
          <w:sz w:val="22"/>
          <w:szCs w:val="22"/>
        </w:rPr>
        <w:t>по Республике Мордовия (по согласованию)</w:t>
      </w:r>
    </w:p>
    <w:p w:rsidR="00D50477" w:rsidRPr="00D50477" w:rsidRDefault="00D50477" w:rsidP="00D50477">
      <w:pPr>
        <w:pStyle w:val="1"/>
        <w:spacing w:before="0" w:after="0"/>
        <w:rPr>
          <w:rFonts w:ascii="Times New Roman" w:hAnsi="Times New Roman" w:cs="Times New Roman"/>
          <w:b w:val="0"/>
          <w:sz w:val="22"/>
          <w:szCs w:val="22"/>
        </w:rPr>
      </w:pP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 xml:space="preserve">Утвержденный </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color w:val="auto"/>
        </w:rPr>
        <w:t xml:space="preserve"> </w:t>
      </w:r>
      <w:r w:rsidRPr="00D50477">
        <w:rPr>
          <w:rFonts w:ascii="Times New Roman" w:hAnsi="Times New Roman" w:cs="Times New Roman"/>
        </w:rPr>
        <w:t>Постановлением</w:t>
      </w:r>
      <w:r w:rsidRPr="00D50477">
        <w:rPr>
          <w:rFonts w:ascii="Times New Roman" w:hAnsi="Times New Roman" w:cs="Times New Roman"/>
          <w:b/>
        </w:rPr>
        <w:t xml:space="preserve"> </w:t>
      </w:r>
      <w:r w:rsidRPr="00D50477">
        <w:rPr>
          <w:rStyle w:val="af8"/>
          <w:rFonts w:ascii="Times New Roman" w:hAnsi="Times New Roman" w:cs="Times New Roman"/>
          <w:b w:val="0"/>
          <w:color w:val="auto"/>
        </w:rPr>
        <w:t>Администрации</w:t>
      </w: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Большеигнатовского муниципального района</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color w:val="auto"/>
        </w:rPr>
        <w:t xml:space="preserve"> Республики Мордовия</w:t>
      </w: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от 16 мая  2024 г. № 196</w:t>
      </w:r>
    </w:p>
    <w:p w:rsidR="00D50477" w:rsidRPr="00D50477" w:rsidRDefault="00D50477" w:rsidP="00D50477">
      <w:pPr>
        <w:spacing w:after="0" w:line="240" w:lineRule="auto"/>
        <w:ind w:firstLine="698"/>
        <w:jc w:val="right"/>
        <w:rPr>
          <w:rStyle w:val="af8"/>
          <w:rFonts w:ascii="Times New Roman" w:hAnsi="Times New Roman" w:cs="Times New Roman"/>
          <w:b w:val="0"/>
          <w:color w:val="auto"/>
        </w:rPr>
      </w:pPr>
      <w:r w:rsidRPr="00D50477">
        <w:rPr>
          <w:rStyle w:val="af8"/>
          <w:rFonts w:ascii="Times New Roman" w:hAnsi="Times New Roman" w:cs="Times New Roman"/>
          <w:b w:val="0"/>
          <w:color w:val="auto"/>
        </w:rPr>
        <w:t>«О проверке готовности к отопительному периоду</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color w:val="auto"/>
        </w:rPr>
        <w:t>2024-2025 годов потребителей тепловой энергии»</w:t>
      </w:r>
    </w:p>
    <w:p w:rsidR="00D50477" w:rsidRPr="00D50477" w:rsidRDefault="00D50477" w:rsidP="00D50477">
      <w:pPr>
        <w:pStyle w:val="1"/>
        <w:spacing w:before="0" w:after="0"/>
        <w:jc w:val="both"/>
        <w:rPr>
          <w:rFonts w:ascii="Times New Roman" w:hAnsi="Times New Roman" w:cs="Times New Roman"/>
          <w:sz w:val="22"/>
          <w:szCs w:val="22"/>
        </w:rPr>
      </w:pPr>
    </w:p>
    <w:p w:rsidR="00D50477" w:rsidRPr="00D50477" w:rsidRDefault="00D50477" w:rsidP="00D50477">
      <w:pPr>
        <w:pStyle w:val="1"/>
        <w:spacing w:before="0" w:after="0"/>
        <w:rPr>
          <w:rFonts w:ascii="Times New Roman" w:hAnsi="Times New Roman" w:cs="Times New Roman"/>
          <w:bCs w:val="0"/>
          <w:sz w:val="22"/>
          <w:szCs w:val="22"/>
        </w:rPr>
      </w:pPr>
      <w:r w:rsidRPr="00D50477">
        <w:rPr>
          <w:rFonts w:ascii="Times New Roman" w:hAnsi="Times New Roman" w:cs="Times New Roman"/>
          <w:bCs w:val="0"/>
          <w:sz w:val="22"/>
          <w:szCs w:val="22"/>
        </w:rPr>
        <w:t>Перечень</w:t>
      </w:r>
      <w:r w:rsidRPr="00D50477">
        <w:rPr>
          <w:rFonts w:ascii="Times New Roman" w:hAnsi="Times New Roman" w:cs="Times New Roman"/>
          <w:bCs w:val="0"/>
          <w:sz w:val="22"/>
          <w:szCs w:val="22"/>
        </w:rPr>
        <w:br/>
        <w:t>теплоснабжающих и теплосетевых организаций в Большеигнатовском муниципальном районе Республики Мордовия</w:t>
      </w:r>
    </w:p>
    <w:p w:rsidR="00D50477" w:rsidRPr="00D50477" w:rsidRDefault="00D50477" w:rsidP="00D50477">
      <w:pPr>
        <w:spacing w:after="0" w:line="240" w:lineRule="auto"/>
        <w:rPr>
          <w:rFonts w:ascii="Times New Roman" w:hAnsi="Times New Roman" w:cs="Times New Roman"/>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8939"/>
      </w:tblGrid>
      <w:tr w:rsidR="00D50477" w:rsidRPr="00D50477" w:rsidTr="00DF1591">
        <w:tc>
          <w:tcPr>
            <w:tcW w:w="700" w:type="dxa"/>
            <w:tcBorders>
              <w:top w:val="single" w:sz="4" w:space="0" w:color="auto"/>
              <w:bottom w:val="single" w:sz="4" w:space="0" w:color="auto"/>
              <w:right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w:t>
            </w:r>
            <w:r w:rsidRPr="00D50477">
              <w:rPr>
                <w:rFonts w:ascii="Times New Roman" w:hAnsi="Times New Roman" w:cs="Times New Roman"/>
                <w:sz w:val="22"/>
                <w:szCs w:val="22"/>
              </w:rPr>
              <w:br/>
              <w:t>п/п</w:t>
            </w:r>
          </w:p>
        </w:tc>
        <w:tc>
          <w:tcPr>
            <w:tcW w:w="8939" w:type="dxa"/>
            <w:tcBorders>
              <w:top w:val="single" w:sz="4" w:space="0" w:color="auto"/>
              <w:left w:val="single" w:sz="4" w:space="0" w:color="auto"/>
              <w:bottom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Наименование организации</w:t>
            </w:r>
          </w:p>
        </w:tc>
      </w:tr>
      <w:tr w:rsidR="00D50477" w:rsidRPr="00D50477" w:rsidTr="00C84F6E">
        <w:trPr>
          <w:trHeight w:val="1220"/>
        </w:trPr>
        <w:tc>
          <w:tcPr>
            <w:tcW w:w="700" w:type="dxa"/>
            <w:tcBorders>
              <w:top w:val="single" w:sz="4" w:space="0" w:color="auto"/>
              <w:bottom w:val="single" w:sz="4" w:space="0" w:color="auto"/>
              <w:right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1.</w:t>
            </w:r>
          </w:p>
        </w:tc>
        <w:tc>
          <w:tcPr>
            <w:tcW w:w="8939" w:type="dxa"/>
            <w:tcBorders>
              <w:top w:val="single" w:sz="4" w:space="0" w:color="auto"/>
              <w:left w:val="single" w:sz="4" w:space="0" w:color="auto"/>
              <w:bottom w:val="single" w:sz="4" w:space="0" w:color="auto"/>
            </w:tcBorders>
          </w:tcPr>
          <w:p w:rsidR="00D50477" w:rsidRPr="00D50477" w:rsidRDefault="00D50477" w:rsidP="00D50477">
            <w:pPr>
              <w:pStyle w:val="ab"/>
              <w:jc w:val="left"/>
              <w:rPr>
                <w:rFonts w:ascii="Times New Roman" w:hAnsi="Times New Roman" w:cs="Times New Roman"/>
                <w:sz w:val="22"/>
                <w:szCs w:val="22"/>
              </w:rPr>
            </w:pPr>
            <w:r w:rsidRPr="00D50477">
              <w:rPr>
                <w:rFonts w:ascii="Times New Roman" w:hAnsi="Times New Roman" w:cs="Times New Roman"/>
                <w:sz w:val="22"/>
                <w:szCs w:val="22"/>
              </w:rPr>
              <w:t>Муниципальное бюджетное учреждение «СХОДОМС МУ» Большеигнатовского муниципального района Республики Мордовия:</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а) Блочная котельная Большеигнатовской СОШ</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б) Блочная котельная детского сада комбинированного вида</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в) Котельная жилого фонда, ул. Советская, 52</w:t>
            </w:r>
          </w:p>
        </w:tc>
      </w:tr>
      <w:tr w:rsidR="00D50477" w:rsidRPr="00D50477" w:rsidTr="00DF1591">
        <w:tc>
          <w:tcPr>
            <w:tcW w:w="700" w:type="dxa"/>
            <w:tcBorders>
              <w:top w:val="single" w:sz="4" w:space="0" w:color="auto"/>
              <w:bottom w:val="single" w:sz="4" w:space="0" w:color="auto"/>
              <w:right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2.</w:t>
            </w:r>
          </w:p>
        </w:tc>
        <w:tc>
          <w:tcPr>
            <w:tcW w:w="8939" w:type="dxa"/>
            <w:tcBorders>
              <w:top w:val="single" w:sz="4" w:space="0" w:color="auto"/>
              <w:left w:val="single" w:sz="4" w:space="0" w:color="auto"/>
              <w:bottom w:val="single" w:sz="4" w:space="0" w:color="auto"/>
            </w:tcBorders>
          </w:tcPr>
          <w:p w:rsidR="00D50477" w:rsidRPr="00D50477" w:rsidRDefault="00D50477" w:rsidP="00D50477">
            <w:pPr>
              <w:pStyle w:val="ab"/>
              <w:jc w:val="left"/>
              <w:rPr>
                <w:rFonts w:ascii="Times New Roman" w:hAnsi="Times New Roman" w:cs="Times New Roman"/>
                <w:sz w:val="22"/>
                <w:szCs w:val="22"/>
              </w:rPr>
            </w:pPr>
            <w:r w:rsidRPr="00D50477">
              <w:rPr>
                <w:rFonts w:ascii="Times New Roman" w:hAnsi="Times New Roman" w:cs="Times New Roman"/>
                <w:sz w:val="22"/>
                <w:szCs w:val="22"/>
              </w:rPr>
              <w:t>Общество с ограниченной ответственностью «Газспецсервис»</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а) Блочная котельная ГБУЗ РМ «Ичалковская МБ им. А.В. Парамоновой»</w:t>
            </w:r>
          </w:p>
        </w:tc>
      </w:tr>
      <w:tr w:rsidR="00D50477" w:rsidRPr="00D50477" w:rsidTr="00C84F6E">
        <w:trPr>
          <w:trHeight w:val="1005"/>
        </w:trPr>
        <w:tc>
          <w:tcPr>
            <w:tcW w:w="700" w:type="dxa"/>
            <w:tcBorders>
              <w:top w:val="single" w:sz="4" w:space="0" w:color="auto"/>
              <w:bottom w:val="single" w:sz="4" w:space="0" w:color="auto"/>
              <w:right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3.</w:t>
            </w:r>
          </w:p>
        </w:tc>
        <w:tc>
          <w:tcPr>
            <w:tcW w:w="8939" w:type="dxa"/>
            <w:tcBorders>
              <w:top w:val="single" w:sz="4" w:space="0" w:color="auto"/>
              <w:left w:val="single" w:sz="4" w:space="0" w:color="auto"/>
              <w:bottom w:val="single" w:sz="4" w:space="0" w:color="auto"/>
            </w:tcBorders>
          </w:tcPr>
          <w:p w:rsidR="00D50477" w:rsidRPr="00D50477" w:rsidRDefault="00D50477" w:rsidP="00D50477">
            <w:pPr>
              <w:pStyle w:val="ab"/>
              <w:jc w:val="left"/>
              <w:rPr>
                <w:rFonts w:ascii="Times New Roman" w:hAnsi="Times New Roman" w:cs="Times New Roman"/>
                <w:sz w:val="22"/>
                <w:szCs w:val="22"/>
              </w:rPr>
            </w:pPr>
            <w:r w:rsidRPr="00D50477">
              <w:rPr>
                <w:rFonts w:ascii="Times New Roman" w:hAnsi="Times New Roman" w:cs="Times New Roman"/>
                <w:sz w:val="22"/>
                <w:szCs w:val="22"/>
              </w:rPr>
              <w:t>Общество с ограниченной ответственностью «Изотерма»</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а) Блочная котельная Киржеманской СОШ</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б) Блочная котельная Администрация</w:t>
            </w:r>
          </w:p>
          <w:p w:rsidR="00D50477" w:rsidRPr="00D50477" w:rsidRDefault="00D50477" w:rsidP="00C84F6E">
            <w:pPr>
              <w:spacing w:after="0" w:line="240" w:lineRule="auto"/>
              <w:rPr>
                <w:rFonts w:ascii="Times New Roman" w:hAnsi="Times New Roman" w:cs="Times New Roman"/>
              </w:rPr>
            </w:pPr>
            <w:r w:rsidRPr="00D50477">
              <w:rPr>
                <w:rFonts w:ascii="Times New Roman" w:hAnsi="Times New Roman" w:cs="Times New Roman"/>
              </w:rPr>
              <w:t>в) Котельная жилого фонда, ул. Щорса, 41</w:t>
            </w:r>
          </w:p>
        </w:tc>
      </w:tr>
    </w:tbl>
    <w:p w:rsidR="00D50477" w:rsidRPr="00D50477" w:rsidRDefault="00D50477" w:rsidP="00D50477">
      <w:pPr>
        <w:pStyle w:val="Style7"/>
        <w:widowControl/>
        <w:jc w:val="both"/>
        <w:rPr>
          <w:sz w:val="22"/>
          <w:szCs w:val="22"/>
        </w:rPr>
      </w:pPr>
    </w:p>
    <w:p w:rsidR="00D50477" w:rsidRPr="00C84F6E" w:rsidRDefault="00D50477" w:rsidP="00C84F6E">
      <w:pPr>
        <w:spacing w:after="0" w:line="240" w:lineRule="auto"/>
        <w:jc w:val="center"/>
        <w:rPr>
          <w:rFonts w:ascii="Times New Roman" w:hAnsi="Times New Roman" w:cs="Times New Roman"/>
          <w:b/>
          <w:bCs/>
          <w:color w:val="26282F"/>
        </w:rPr>
      </w:pPr>
      <w:bookmarkStart w:id="18" w:name="sub_1000"/>
      <w:r w:rsidRPr="00D50477">
        <w:rPr>
          <w:rFonts w:ascii="Times New Roman" w:hAnsi="Times New Roman" w:cs="Times New Roman"/>
          <w:b/>
          <w:bCs/>
          <w:noProof/>
        </w:rPr>
        <w:drawing>
          <wp:inline distT="0" distB="0" distL="0" distR="0" wp14:anchorId="44A9CC05" wp14:editId="4104BD73">
            <wp:extent cx="571500" cy="600075"/>
            <wp:effectExtent l="0" t="0" r="0" b="0"/>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D50477" w:rsidRPr="00D50477" w:rsidRDefault="00D50477" w:rsidP="00C84F6E">
      <w:pPr>
        <w:tabs>
          <w:tab w:val="left" w:pos="9639"/>
        </w:tabs>
        <w:spacing w:after="0" w:line="240" w:lineRule="auto"/>
        <w:jc w:val="center"/>
        <w:rPr>
          <w:rFonts w:ascii="Times New Roman" w:hAnsi="Times New Roman" w:cs="Times New Roman"/>
          <w:b/>
          <w:bCs/>
        </w:rPr>
      </w:pPr>
      <w:r w:rsidRPr="00D50477">
        <w:rPr>
          <w:rFonts w:ascii="Times New Roman" w:hAnsi="Times New Roman" w:cs="Times New Roman"/>
          <w:b/>
          <w:bCs/>
        </w:rPr>
        <w:t>Администрация Большеигнатовского</w:t>
      </w:r>
      <w:r w:rsidR="00C84F6E">
        <w:rPr>
          <w:rFonts w:ascii="Times New Roman" w:hAnsi="Times New Roman" w:cs="Times New Roman"/>
          <w:b/>
          <w:bCs/>
        </w:rPr>
        <w:t xml:space="preserve"> </w:t>
      </w:r>
      <w:r w:rsidRPr="00D50477">
        <w:rPr>
          <w:rFonts w:ascii="Times New Roman" w:hAnsi="Times New Roman" w:cs="Times New Roman"/>
          <w:b/>
          <w:bCs/>
        </w:rPr>
        <w:t>муниципального  района   Республики  Мордовия</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spacing w:after="0" w:line="240" w:lineRule="auto"/>
        <w:ind w:left="150"/>
        <w:jc w:val="center"/>
        <w:outlineLvl w:val="0"/>
        <w:rPr>
          <w:rFonts w:ascii="Times New Roman" w:hAnsi="Times New Roman" w:cs="Times New Roman"/>
          <w:b/>
          <w:bCs/>
          <w:kern w:val="36"/>
        </w:rPr>
      </w:pPr>
      <w:r w:rsidRPr="00D50477">
        <w:rPr>
          <w:rFonts w:ascii="Times New Roman" w:hAnsi="Times New Roman" w:cs="Times New Roman"/>
          <w:b/>
          <w:bCs/>
          <w:kern w:val="36"/>
        </w:rPr>
        <w:t>ПОСТАНОВЛЕНИЕ</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 xml:space="preserve">от   «16»  мая       2024 г.                                                                             </w:t>
      </w:r>
      <w:r w:rsidR="00C84F6E">
        <w:rPr>
          <w:rFonts w:ascii="Times New Roman" w:hAnsi="Times New Roman" w:cs="Times New Roman"/>
        </w:rPr>
        <w:t xml:space="preserve">                        </w:t>
      </w:r>
      <w:r w:rsidRPr="00D50477">
        <w:rPr>
          <w:rFonts w:ascii="Times New Roman" w:hAnsi="Times New Roman" w:cs="Times New Roman"/>
        </w:rPr>
        <w:t xml:space="preserve">№ 197                                                           </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 xml:space="preserve">                                  </w:t>
      </w:r>
    </w:p>
    <w:p w:rsidR="00D50477" w:rsidRPr="00D50477" w:rsidRDefault="00D50477" w:rsidP="00D50477">
      <w:pPr>
        <w:spacing w:after="0" w:line="240" w:lineRule="auto"/>
        <w:jc w:val="center"/>
        <w:rPr>
          <w:rFonts w:ascii="Times New Roman" w:hAnsi="Times New Roman" w:cs="Times New Roman"/>
        </w:rPr>
      </w:pPr>
      <w:r w:rsidRPr="00D50477">
        <w:rPr>
          <w:rFonts w:ascii="Times New Roman" w:hAnsi="Times New Roman" w:cs="Times New Roman"/>
        </w:rPr>
        <w:t>с. Большое Игнатово</w:t>
      </w:r>
    </w:p>
    <w:p w:rsidR="00D50477" w:rsidRPr="00D50477" w:rsidRDefault="00D50477" w:rsidP="00D50477">
      <w:pPr>
        <w:pStyle w:val="3"/>
        <w:spacing w:before="0" w:line="240" w:lineRule="auto"/>
        <w:contextualSpacing/>
        <w:rPr>
          <w:rFonts w:ascii="Times New Roman" w:hAnsi="Times New Roman" w:cs="Times New Roman"/>
        </w:rPr>
      </w:pPr>
    </w:p>
    <w:p w:rsidR="00D50477" w:rsidRPr="00C84F6E" w:rsidRDefault="00D50477" w:rsidP="00D50477">
      <w:pPr>
        <w:spacing w:after="0" w:line="240" w:lineRule="auto"/>
        <w:jc w:val="center"/>
        <w:rPr>
          <w:rFonts w:ascii="Times New Roman" w:hAnsi="Times New Roman" w:cs="Times New Roman"/>
        </w:rPr>
      </w:pPr>
      <w:hyperlink r:id="rId39" w:history="1">
        <w:r w:rsidRPr="00C84F6E">
          <w:rPr>
            <w:rStyle w:val="a7"/>
            <w:rFonts w:ascii="Times New Roman" w:hAnsi="Times New Roman"/>
            <w:color w:val="auto"/>
          </w:rPr>
          <w:t>О проведении проверки готовности теплоснабжающих и теплосетевых организаций к отопительному периоду 2024 - 2025 гг.</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tblGrid>
      <w:tr w:rsidR="00D50477" w:rsidRPr="00D50477" w:rsidTr="00DF1591">
        <w:tblPrEx>
          <w:tblCellMar>
            <w:top w:w="0" w:type="dxa"/>
            <w:bottom w:w="0" w:type="dxa"/>
          </w:tblCellMar>
        </w:tblPrEx>
        <w:tc>
          <w:tcPr>
            <w:tcW w:w="3708" w:type="dxa"/>
            <w:tcBorders>
              <w:top w:val="nil"/>
              <w:left w:val="nil"/>
              <w:bottom w:val="nil"/>
              <w:right w:val="nil"/>
            </w:tcBorders>
          </w:tcPr>
          <w:p w:rsidR="00D50477" w:rsidRPr="00D50477" w:rsidRDefault="00D50477" w:rsidP="00D50477">
            <w:pPr>
              <w:pStyle w:val="Style5"/>
              <w:widowControl/>
              <w:jc w:val="both"/>
              <w:rPr>
                <w:b/>
                <w:sz w:val="22"/>
                <w:szCs w:val="22"/>
              </w:rPr>
            </w:pPr>
          </w:p>
        </w:tc>
      </w:tr>
    </w:tbl>
    <w:p w:rsidR="00D50477" w:rsidRPr="00D50477" w:rsidRDefault="00D50477" w:rsidP="00C84F6E">
      <w:pPr>
        <w:spacing w:after="0" w:line="240" w:lineRule="auto"/>
        <w:ind w:firstLine="567"/>
        <w:contextualSpacing/>
        <w:jc w:val="both"/>
        <w:rPr>
          <w:rFonts w:ascii="Times New Roman" w:hAnsi="Times New Roman" w:cs="Times New Roman"/>
        </w:rPr>
      </w:pPr>
      <w:r w:rsidRPr="00D50477">
        <w:rPr>
          <w:rFonts w:ascii="Times New Roman" w:hAnsi="Times New Roman" w:cs="Times New Roman"/>
        </w:rPr>
        <w:t xml:space="preserve">Руководствуясь Федеральным законом </w:t>
      </w:r>
      <w:hyperlink r:id="rId40" w:history="1">
        <w:r w:rsidRPr="00D50477">
          <w:rPr>
            <w:rFonts w:ascii="Times New Roman" w:hAnsi="Times New Roman" w:cs="Times New Roman"/>
          </w:rPr>
          <w:t>от 6 октября 2003 года N 131-ФЗ</w:t>
        </w:r>
      </w:hyperlink>
      <w:r w:rsidRPr="00D50477">
        <w:rPr>
          <w:rFonts w:ascii="Times New Roman" w:hAnsi="Times New Roman" w:cs="Times New Roman"/>
          <w:b/>
        </w:rPr>
        <w:t xml:space="preserve"> </w:t>
      </w:r>
      <w:r w:rsidRPr="00D50477">
        <w:rPr>
          <w:rFonts w:ascii="Times New Roman" w:hAnsi="Times New Roman" w:cs="Times New Roman"/>
        </w:rPr>
        <w:t xml:space="preserve">"Об общих принципах организации местного самоуправления в Российской Федерации", Федеральным законом </w:t>
      </w:r>
      <w:hyperlink r:id="rId41" w:history="1">
        <w:r w:rsidRPr="00D50477">
          <w:rPr>
            <w:rFonts w:ascii="Times New Roman" w:hAnsi="Times New Roman" w:cs="Times New Roman"/>
          </w:rPr>
          <w:t>от 27 июля 2010 года N 190-ФЗ</w:t>
        </w:r>
      </w:hyperlink>
      <w:r w:rsidRPr="00D50477">
        <w:rPr>
          <w:rFonts w:ascii="Times New Roman" w:hAnsi="Times New Roman" w:cs="Times New Roman"/>
        </w:rPr>
        <w:t xml:space="preserve"> "О теплоснабжении", </w:t>
      </w:r>
      <w:hyperlink r:id="rId42" w:history="1">
        <w:r w:rsidRPr="00D50477">
          <w:rPr>
            <w:rFonts w:ascii="Times New Roman" w:hAnsi="Times New Roman" w:cs="Times New Roman"/>
          </w:rPr>
          <w:t>постановлением</w:t>
        </w:r>
      </w:hyperlink>
      <w:r w:rsidRPr="00D50477">
        <w:rPr>
          <w:rFonts w:ascii="Times New Roman" w:hAnsi="Times New Roman" w:cs="Times New Roman"/>
          <w:b/>
        </w:rPr>
        <w:t xml:space="preserve"> </w:t>
      </w:r>
      <w:r w:rsidRPr="00D50477">
        <w:rPr>
          <w:rFonts w:ascii="Times New Roman" w:hAnsi="Times New Roman" w:cs="Times New Roman"/>
        </w:rPr>
        <w:t xml:space="preserve">Правительства </w:t>
      </w:r>
      <w:r w:rsidRPr="00D50477">
        <w:rPr>
          <w:rFonts w:ascii="Times New Roman" w:hAnsi="Times New Roman" w:cs="Times New Roman"/>
        </w:rPr>
        <w:lastRenderedPageBreak/>
        <w:t xml:space="preserve">Российской Федерации от 8 августа 2012 года N 808 "Об организации теплоснабжения в Российской Федерации и о внесении изменений в некоторые акты Правительства Российской Федерации", </w:t>
      </w:r>
      <w:hyperlink r:id="rId43" w:history="1">
        <w:r w:rsidRPr="00D50477">
          <w:rPr>
            <w:rFonts w:ascii="Times New Roman" w:hAnsi="Times New Roman" w:cs="Times New Roman"/>
          </w:rPr>
          <w:t>приказом</w:t>
        </w:r>
      </w:hyperlink>
      <w:r w:rsidRPr="00D50477">
        <w:rPr>
          <w:rFonts w:ascii="Times New Roman" w:hAnsi="Times New Roman" w:cs="Times New Roman"/>
          <w:b/>
        </w:rPr>
        <w:t xml:space="preserve"> </w:t>
      </w:r>
      <w:r w:rsidRPr="00D50477">
        <w:rPr>
          <w:rFonts w:ascii="Times New Roman" w:hAnsi="Times New Roman" w:cs="Times New Roman"/>
        </w:rPr>
        <w:t xml:space="preserve">Министерства энергетики Российской Федерации от 12 марта 2013 года N 103 "Об утверждении правил оценки готовности к отопительному периоду", </w:t>
      </w:r>
      <w:hyperlink r:id="rId44" w:history="1">
        <w:r w:rsidRPr="00D50477">
          <w:rPr>
            <w:rFonts w:ascii="Times New Roman" w:hAnsi="Times New Roman" w:cs="Times New Roman"/>
          </w:rPr>
          <w:t>Уставом</w:t>
        </w:r>
      </w:hyperlink>
      <w:r w:rsidRPr="00D50477">
        <w:rPr>
          <w:rFonts w:ascii="Times New Roman" w:hAnsi="Times New Roman" w:cs="Times New Roman"/>
          <w:b/>
        </w:rPr>
        <w:t xml:space="preserve"> </w:t>
      </w:r>
      <w:r w:rsidRPr="00D50477">
        <w:rPr>
          <w:rFonts w:ascii="Times New Roman" w:hAnsi="Times New Roman" w:cs="Times New Roman"/>
        </w:rPr>
        <w:t xml:space="preserve">Большеигнатовского муниципального района Республики Мордовия», Администрация Большеигнатовского муниципального района </w:t>
      </w:r>
      <w:r w:rsidRPr="00D50477">
        <w:rPr>
          <w:rFonts w:ascii="Times New Roman" w:hAnsi="Times New Roman" w:cs="Times New Roman"/>
          <w:b/>
          <w:bCs/>
        </w:rPr>
        <w:t>постановляет:</w:t>
      </w:r>
    </w:p>
    <w:p w:rsidR="00D50477" w:rsidRPr="00D50477" w:rsidRDefault="00D50477" w:rsidP="00C84F6E">
      <w:pPr>
        <w:spacing w:after="0" w:line="240" w:lineRule="auto"/>
        <w:jc w:val="both"/>
        <w:rPr>
          <w:rFonts w:ascii="Times New Roman" w:hAnsi="Times New Roman" w:cs="Times New Roman"/>
        </w:rPr>
      </w:pPr>
    </w:p>
    <w:p w:rsidR="00D50477" w:rsidRPr="00D50477" w:rsidRDefault="00D50477" w:rsidP="00C84F6E">
      <w:pPr>
        <w:spacing w:after="0" w:line="240" w:lineRule="auto"/>
        <w:ind w:firstLine="567"/>
        <w:jc w:val="both"/>
        <w:rPr>
          <w:rFonts w:ascii="Times New Roman" w:hAnsi="Times New Roman" w:cs="Times New Roman"/>
        </w:rPr>
      </w:pPr>
      <w:r w:rsidRPr="00D50477">
        <w:rPr>
          <w:rFonts w:ascii="Times New Roman" w:hAnsi="Times New Roman" w:cs="Times New Roman"/>
        </w:rPr>
        <w:t>1.  Провести проверку готовности к отопительному периоду 2024 - 2025 годов теплоснабжающих и теплосетевых организаций на территории Большеигнатовского муниципального района Республики Мордовия с 01 сентября  по 15 сентября 2024 года.</w:t>
      </w:r>
    </w:p>
    <w:p w:rsidR="00D50477" w:rsidRPr="00D50477" w:rsidRDefault="00D50477" w:rsidP="00C84F6E">
      <w:pPr>
        <w:spacing w:after="0" w:line="240" w:lineRule="auto"/>
        <w:ind w:firstLine="567"/>
        <w:contextualSpacing/>
        <w:jc w:val="both"/>
        <w:rPr>
          <w:rFonts w:ascii="Times New Roman" w:hAnsi="Times New Roman" w:cs="Times New Roman"/>
        </w:rPr>
      </w:pPr>
      <w:r w:rsidRPr="00D50477">
        <w:rPr>
          <w:rFonts w:ascii="Times New Roman" w:hAnsi="Times New Roman" w:cs="Times New Roman"/>
        </w:rPr>
        <w:t>2.  Утвердить прилагаемую Программу проведения проверки готовности теплоснабжающих и теплосетевых организаций к отопительному периоду 2024 - 2025 г.г. на территории Большеигнатовского муниципального района Республики Мордовия.</w:t>
      </w:r>
    </w:p>
    <w:p w:rsidR="00D50477" w:rsidRPr="00D50477" w:rsidRDefault="00D50477" w:rsidP="00C84F6E">
      <w:pPr>
        <w:spacing w:after="0" w:line="240" w:lineRule="auto"/>
        <w:ind w:firstLine="567"/>
        <w:jc w:val="both"/>
        <w:rPr>
          <w:rFonts w:ascii="Times New Roman" w:hAnsi="Times New Roman" w:cs="Times New Roman"/>
        </w:rPr>
      </w:pPr>
      <w:r w:rsidRPr="00D50477">
        <w:rPr>
          <w:rFonts w:ascii="Times New Roman" w:hAnsi="Times New Roman" w:cs="Times New Roman"/>
        </w:rPr>
        <w:t>3.    Утвердить состав комиссии по проверке готовности к отопительному периоду 2024 - 2025 годов теплоснабжающих и теплосетевых организаций, согласно приложению.</w:t>
      </w:r>
    </w:p>
    <w:p w:rsidR="00D50477" w:rsidRPr="00D50477" w:rsidRDefault="00D50477" w:rsidP="00C84F6E">
      <w:pPr>
        <w:spacing w:after="0" w:line="240" w:lineRule="auto"/>
        <w:ind w:firstLine="567"/>
        <w:jc w:val="both"/>
        <w:rPr>
          <w:rFonts w:ascii="Times New Roman" w:hAnsi="Times New Roman" w:cs="Times New Roman"/>
        </w:rPr>
      </w:pPr>
      <w:r w:rsidRPr="00D50477">
        <w:rPr>
          <w:rFonts w:ascii="Times New Roman" w:hAnsi="Times New Roman" w:cs="Times New Roman"/>
        </w:rPr>
        <w:t xml:space="preserve">4. Утвердить прилагаемый перечень теплоснабжающих и теплосетевых организаций в Большеигнатовском муниципальном районе Республики Мордовия. </w:t>
      </w:r>
    </w:p>
    <w:p w:rsidR="00D50477" w:rsidRPr="00D50477" w:rsidRDefault="00D50477" w:rsidP="00C84F6E">
      <w:pPr>
        <w:spacing w:after="0" w:line="240" w:lineRule="auto"/>
        <w:ind w:firstLine="567"/>
        <w:contextualSpacing/>
        <w:jc w:val="both"/>
        <w:rPr>
          <w:rFonts w:ascii="Times New Roman" w:hAnsi="Times New Roman" w:cs="Times New Roman"/>
        </w:rPr>
      </w:pPr>
      <w:r w:rsidRPr="00D50477">
        <w:rPr>
          <w:rFonts w:ascii="Times New Roman" w:hAnsi="Times New Roman" w:cs="Times New Roman"/>
        </w:rPr>
        <w:t>5.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D50477" w:rsidRPr="00D50477" w:rsidRDefault="00D50477" w:rsidP="00C84F6E">
      <w:pPr>
        <w:spacing w:after="0" w:line="240" w:lineRule="auto"/>
        <w:ind w:firstLine="567"/>
        <w:jc w:val="both"/>
        <w:rPr>
          <w:rFonts w:ascii="Times New Roman" w:hAnsi="Times New Roman" w:cs="Times New Roman"/>
        </w:rPr>
      </w:pPr>
      <w:r w:rsidRPr="00D50477">
        <w:rPr>
          <w:rFonts w:ascii="Times New Roman" w:hAnsi="Times New Roman" w:cs="Times New Roman"/>
        </w:rPr>
        <w:t>6. Настоящее постановление вступает в силу после его официального опубликования.</w:t>
      </w:r>
    </w:p>
    <w:p w:rsidR="00D50477" w:rsidRPr="00D50477" w:rsidRDefault="00D50477" w:rsidP="00D50477">
      <w:pPr>
        <w:pStyle w:val="Style7"/>
        <w:widowControl/>
        <w:contextualSpacing/>
        <w:jc w:val="both"/>
        <w:rPr>
          <w:sz w:val="22"/>
          <w:szCs w:val="22"/>
        </w:rPr>
      </w:pPr>
    </w:p>
    <w:p w:rsidR="00D50477" w:rsidRPr="00D50477" w:rsidRDefault="00D50477" w:rsidP="00D50477">
      <w:pPr>
        <w:shd w:val="clear" w:color="auto" w:fill="FFFFFF"/>
        <w:spacing w:after="0" w:line="240" w:lineRule="auto"/>
        <w:rPr>
          <w:rFonts w:ascii="Times New Roman" w:hAnsi="Times New Roman" w:cs="Times New Roman"/>
          <w:color w:val="000000"/>
          <w:spacing w:val="-10"/>
        </w:rPr>
      </w:pPr>
      <w:r w:rsidRPr="00D50477">
        <w:rPr>
          <w:rFonts w:ascii="Times New Roman" w:hAnsi="Times New Roman" w:cs="Times New Roman"/>
          <w:color w:val="000000"/>
          <w:spacing w:val="-11"/>
        </w:rPr>
        <w:t xml:space="preserve">Глава </w:t>
      </w:r>
      <w:r w:rsidRPr="00D50477">
        <w:rPr>
          <w:rFonts w:ascii="Times New Roman" w:hAnsi="Times New Roman" w:cs="Times New Roman"/>
          <w:color w:val="000000"/>
          <w:spacing w:val="-10"/>
        </w:rPr>
        <w:t xml:space="preserve">Большеигнатовского </w:t>
      </w:r>
    </w:p>
    <w:p w:rsidR="00D50477" w:rsidRPr="00D50477" w:rsidRDefault="00D50477" w:rsidP="00D50477">
      <w:pPr>
        <w:spacing w:after="0" w:line="240" w:lineRule="auto"/>
        <w:ind w:right="-6"/>
        <w:rPr>
          <w:rFonts w:ascii="Times New Roman" w:hAnsi="Times New Roman" w:cs="Times New Roman"/>
          <w:color w:val="000000"/>
          <w:spacing w:val="-10"/>
        </w:rPr>
      </w:pPr>
      <w:r w:rsidRPr="00D50477">
        <w:rPr>
          <w:rFonts w:ascii="Times New Roman" w:hAnsi="Times New Roman" w:cs="Times New Roman"/>
          <w:color w:val="000000"/>
          <w:spacing w:val="-10"/>
        </w:rPr>
        <w:t>муниципального района</w:t>
      </w:r>
      <w:r w:rsidRPr="00D50477">
        <w:rPr>
          <w:rFonts w:ascii="Times New Roman" w:hAnsi="Times New Roman" w:cs="Times New Roman"/>
          <w:color w:val="000000"/>
          <w:spacing w:val="-10"/>
        </w:rPr>
        <w:tab/>
        <w:t xml:space="preserve">      </w:t>
      </w:r>
      <w:r w:rsidRPr="00D50477">
        <w:rPr>
          <w:rFonts w:ascii="Times New Roman" w:hAnsi="Times New Roman" w:cs="Times New Roman"/>
          <w:color w:val="000000"/>
          <w:spacing w:val="-10"/>
        </w:rPr>
        <w:tab/>
      </w:r>
      <w:r w:rsidRPr="00D50477">
        <w:rPr>
          <w:rFonts w:ascii="Times New Roman" w:hAnsi="Times New Roman" w:cs="Times New Roman"/>
          <w:color w:val="000000"/>
          <w:spacing w:val="-10"/>
        </w:rPr>
        <w:tab/>
      </w:r>
      <w:r w:rsidRPr="00D50477">
        <w:rPr>
          <w:rFonts w:ascii="Times New Roman" w:hAnsi="Times New Roman" w:cs="Times New Roman"/>
          <w:color w:val="000000"/>
          <w:spacing w:val="-10"/>
        </w:rPr>
        <w:tab/>
        <w:t xml:space="preserve">                                       </w:t>
      </w:r>
      <w:r w:rsidR="00C84F6E">
        <w:rPr>
          <w:rFonts w:ascii="Times New Roman" w:hAnsi="Times New Roman" w:cs="Times New Roman"/>
          <w:color w:val="000000"/>
          <w:spacing w:val="-10"/>
        </w:rPr>
        <w:t xml:space="preserve">                           </w:t>
      </w:r>
      <w:r w:rsidRPr="00D50477">
        <w:rPr>
          <w:rFonts w:ascii="Times New Roman" w:hAnsi="Times New Roman" w:cs="Times New Roman"/>
          <w:color w:val="000000"/>
          <w:spacing w:val="-10"/>
        </w:rPr>
        <w:t xml:space="preserve">  Т.Н. Полозова</w:t>
      </w:r>
    </w:p>
    <w:p w:rsidR="00D50477" w:rsidRPr="00D50477" w:rsidRDefault="00D50477" w:rsidP="00D50477">
      <w:pPr>
        <w:spacing w:after="0" w:line="240" w:lineRule="auto"/>
        <w:ind w:right="-6"/>
        <w:rPr>
          <w:rFonts w:ascii="Times New Roman" w:hAnsi="Times New Roman" w:cs="Times New Roman"/>
        </w:rPr>
      </w:pPr>
    </w:p>
    <w:bookmarkEnd w:id="18"/>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Утвержденная </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rPr>
        <w:t xml:space="preserve"> </w:t>
      </w:r>
      <w:r w:rsidRPr="00D50477">
        <w:rPr>
          <w:rFonts w:ascii="Times New Roman" w:hAnsi="Times New Roman" w:cs="Times New Roman"/>
        </w:rPr>
        <w:t>Постановлением</w:t>
      </w:r>
      <w:r w:rsidRPr="00D50477">
        <w:rPr>
          <w:rFonts w:ascii="Times New Roman" w:hAnsi="Times New Roman" w:cs="Times New Roman"/>
          <w:b/>
        </w:rPr>
        <w:t xml:space="preserve"> </w:t>
      </w:r>
      <w:r w:rsidRPr="00D50477">
        <w:rPr>
          <w:rStyle w:val="af8"/>
          <w:rFonts w:ascii="Times New Roman" w:hAnsi="Times New Roman" w:cs="Times New Roman"/>
          <w:b w:val="0"/>
        </w:rPr>
        <w:t>Администрации</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Большеигнатовского муниципального района</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rPr>
        <w:t xml:space="preserve"> Республики Мордовия</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от     16   мая  2024 г. № 197        </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«О проведении проверки готовности </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теплоснабжающих и теплосетевых организаций</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 к отопительному периоду  2024-2025 годов»</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pStyle w:val="1"/>
        <w:spacing w:before="0" w:after="0"/>
        <w:rPr>
          <w:rFonts w:ascii="Times New Roman" w:hAnsi="Times New Roman" w:cs="Times New Roman"/>
          <w:sz w:val="22"/>
          <w:szCs w:val="22"/>
        </w:rPr>
      </w:pPr>
      <w:r w:rsidRPr="00D50477">
        <w:rPr>
          <w:rFonts w:ascii="Times New Roman" w:hAnsi="Times New Roman" w:cs="Times New Roman"/>
          <w:sz w:val="22"/>
          <w:szCs w:val="22"/>
        </w:rPr>
        <w:t>Программа</w:t>
      </w:r>
      <w:r w:rsidRPr="00D50477">
        <w:rPr>
          <w:rFonts w:ascii="Times New Roman" w:hAnsi="Times New Roman" w:cs="Times New Roman"/>
          <w:sz w:val="22"/>
          <w:szCs w:val="22"/>
        </w:rPr>
        <w:br/>
        <w:t>проведения проверки готовности теплоснабжающих и теплосетевых организаций к отопительному периоду 2024 - 2025 г.г. на территории Большеигнатовского муниципального района Республики Мордовия</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C84F6E">
      <w:pPr>
        <w:spacing w:after="0" w:line="240" w:lineRule="auto"/>
        <w:ind w:firstLine="567"/>
        <w:jc w:val="both"/>
        <w:rPr>
          <w:rFonts w:ascii="Times New Roman" w:hAnsi="Times New Roman" w:cs="Times New Roman"/>
        </w:rPr>
      </w:pPr>
      <w:r w:rsidRPr="00D50477">
        <w:rPr>
          <w:rStyle w:val="af8"/>
          <w:rFonts w:ascii="Times New Roman" w:hAnsi="Times New Roman" w:cs="Times New Roman"/>
          <w:b w:val="0"/>
          <w:bCs/>
        </w:rPr>
        <w:t>Цель программы:</w:t>
      </w:r>
      <w:r w:rsidRPr="00D50477">
        <w:rPr>
          <w:rFonts w:ascii="Times New Roman" w:hAnsi="Times New Roman" w:cs="Times New Roman"/>
        </w:rPr>
        <w:t xml:space="preserve"> проверка готовности теплоснабжающих и теплосетевых организаций к отопительному периоду 2024 - 2025 г.г. на территории Большеигнатовского сельского поселения Большеигнатовского муниципального района Республики Мордовия.</w:t>
      </w:r>
    </w:p>
    <w:p w:rsidR="00D50477" w:rsidRPr="00D50477" w:rsidRDefault="00D50477" w:rsidP="00C84F6E">
      <w:pPr>
        <w:spacing w:after="0" w:line="240" w:lineRule="auto"/>
        <w:ind w:firstLine="567"/>
        <w:jc w:val="both"/>
        <w:rPr>
          <w:rFonts w:ascii="Times New Roman" w:hAnsi="Times New Roman" w:cs="Times New Roman"/>
        </w:rPr>
      </w:pPr>
      <w:r w:rsidRPr="00D50477">
        <w:rPr>
          <w:rStyle w:val="af8"/>
          <w:rFonts w:ascii="Times New Roman" w:hAnsi="Times New Roman" w:cs="Times New Roman"/>
          <w:b w:val="0"/>
          <w:bCs/>
        </w:rPr>
        <w:t>Задачи программы:</w:t>
      </w:r>
      <w:r w:rsidRPr="00D50477">
        <w:rPr>
          <w:rFonts w:ascii="Times New Roman" w:hAnsi="Times New Roman" w:cs="Times New Roman"/>
        </w:rPr>
        <w:t xml:space="preserve"> выполнение утвержденных требований по готовности к отопительному периоду теплоснабжающими и теплосетевыми организациями на территории  Большеигнатовского муниципального района Республики Мордовия.</w:t>
      </w:r>
    </w:p>
    <w:p w:rsidR="00D50477" w:rsidRPr="00D50477" w:rsidRDefault="00D50477" w:rsidP="00C84F6E">
      <w:pPr>
        <w:pStyle w:val="1"/>
        <w:spacing w:before="0" w:after="0"/>
        <w:ind w:firstLine="567"/>
        <w:jc w:val="both"/>
        <w:rPr>
          <w:rFonts w:ascii="Times New Roman" w:hAnsi="Times New Roman" w:cs="Times New Roman"/>
          <w:bCs w:val="0"/>
          <w:sz w:val="22"/>
          <w:szCs w:val="22"/>
        </w:rPr>
      </w:pPr>
      <w:r w:rsidRPr="00D50477">
        <w:rPr>
          <w:rStyle w:val="af8"/>
          <w:rFonts w:ascii="Times New Roman" w:eastAsiaTheme="majorEastAsia" w:hAnsi="Times New Roman" w:cs="Times New Roman"/>
          <w:bCs w:val="0"/>
          <w:sz w:val="22"/>
          <w:szCs w:val="22"/>
        </w:rPr>
        <w:t>Объекты теплоснабжения:</w:t>
      </w:r>
      <w:r w:rsidRPr="00D50477">
        <w:rPr>
          <w:rFonts w:ascii="Times New Roman" w:hAnsi="Times New Roman" w:cs="Times New Roman"/>
          <w:sz w:val="22"/>
          <w:szCs w:val="22"/>
        </w:rPr>
        <w:t xml:space="preserve"> </w:t>
      </w:r>
      <w:r w:rsidRPr="00D50477">
        <w:rPr>
          <w:rFonts w:ascii="Times New Roman" w:hAnsi="Times New Roman" w:cs="Times New Roman"/>
          <w:b w:val="0"/>
          <w:sz w:val="22"/>
          <w:szCs w:val="22"/>
        </w:rPr>
        <w:t xml:space="preserve">согласно </w:t>
      </w:r>
      <w:r w:rsidRPr="00D50477">
        <w:rPr>
          <w:rFonts w:ascii="Times New Roman" w:hAnsi="Times New Roman" w:cs="Times New Roman"/>
          <w:b w:val="0"/>
          <w:bCs w:val="0"/>
          <w:sz w:val="22"/>
          <w:szCs w:val="22"/>
        </w:rPr>
        <w:t>перечня теплоснабжающих и теплосетевых организаций в Большеигнатовском муниципальном районе Республики Мордовия.</w:t>
      </w:r>
    </w:p>
    <w:p w:rsidR="00D50477" w:rsidRPr="00D50477" w:rsidRDefault="00D50477" w:rsidP="00C84F6E">
      <w:pPr>
        <w:spacing w:after="0" w:line="240" w:lineRule="auto"/>
        <w:ind w:firstLine="567"/>
        <w:jc w:val="both"/>
        <w:rPr>
          <w:rFonts w:ascii="Times New Roman" w:hAnsi="Times New Roman" w:cs="Times New Roman"/>
        </w:rPr>
      </w:pPr>
      <w:r w:rsidRPr="00D50477">
        <w:rPr>
          <w:rStyle w:val="af8"/>
          <w:rFonts w:ascii="Times New Roman" w:hAnsi="Times New Roman" w:cs="Times New Roman"/>
          <w:b w:val="0"/>
          <w:bCs/>
        </w:rPr>
        <w:t>Объекты, подлежащие проверке:</w:t>
      </w:r>
      <w:r w:rsidRPr="00D50477">
        <w:rPr>
          <w:rFonts w:ascii="Times New Roman" w:hAnsi="Times New Roman" w:cs="Times New Roman"/>
        </w:rPr>
        <w:t xml:space="preserve"> согласно </w:t>
      </w:r>
      <w:r w:rsidRPr="00D50477">
        <w:rPr>
          <w:rFonts w:ascii="Times New Roman" w:hAnsi="Times New Roman" w:cs="Times New Roman"/>
          <w:bCs/>
        </w:rPr>
        <w:t>перечня теплоснабжающих и теплосетевых организаций</w:t>
      </w:r>
      <w:r w:rsidRPr="00D50477">
        <w:rPr>
          <w:rFonts w:ascii="Times New Roman" w:hAnsi="Times New Roman" w:cs="Times New Roman"/>
        </w:rPr>
        <w:t xml:space="preserve"> к программе, за исключением объектов по производству тепловой и электрической энергии в режиме комбинированной выработки, где проверяется только наличие документа о готовности к отопительному сезону.</w:t>
      </w:r>
    </w:p>
    <w:p w:rsidR="00D50477" w:rsidRPr="00D50477" w:rsidRDefault="00D50477" w:rsidP="00C84F6E">
      <w:pPr>
        <w:spacing w:after="0" w:line="240" w:lineRule="auto"/>
        <w:ind w:firstLine="567"/>
        <w:jc w:val="both"/>
        <w:rPr>
          <w:rFonts w:ascii="Times New Roman" w:hAnsi="Times New Roman" w:cs="Times New Roman"/>
        </w:rPr>
      </w:pPr>
      <w:r w:rsidRPr="00D50477">
        <w:rPr>
          <w:rStyle w:val="af8"/>
          <w:rFonts w:ascii="Times New Roman" w:hAnsi="Times New Roman" w:cs="Times New Roman"/>
          <w:b w:val="0"/>
          <w:bCs/>
        </w:rPr>
        <w:t>Сроки проведения проверки:</w:t>
      </w:r>
    </w:p>
    <w:p w:rsidR="00D50477" w:rsidRPr="00D50477" w:rsidRDefault="00D50477" w:rsidP="00C84F6E">
      <w:pPr>
        <w:spacing w:after="0" w:line="240" w:lineRule="auto"/>
        <w:ind w:firstLine="567"/>
        <w:jc w:val="both"/>
        <w:rPr>
          <w:rFonts w:ascii="Times New Roman" w:hAnsi="Times New Roman" w:cs="Times New Roman"/>
        </w:rPr>
      </w:pPr>
      <w:r w:rsidRPr="00D50477">
        <w:rPr>
          <w:rFonts w:ascii="Times New Roman" w:hAnsi="Times New Roman" w:cs="Times New Roman"/>
        </w:rPr>
        <w:t>с 01 сентября по 15 сентября 2024 г.</w:t>
      </w:r>
    </w:p>
    <w:p w:rsidR="00D50477" w:rsidRPr="00D50477" w:rsidRDefault="00D50477" w:rsidP="00C84F6E">
      <w:pPr>
        <w:spacing w:after="0" w:line="240" w:lineRule="auto"/>
        <w:ind w:firstLine="567"/>
        <w:jc w:val="both"/>
        <w:rPr>
          <w:rFonts w:ascii="Times New Roman" w:hAnsi="Times New Roman" w:cs="Times New Roman"/>
        </w:rPr>
      </w:pPr>
      <w:r w:rsidRPr="00D50477">
        <w:rPr>
          <w:rStyle w:val="af8"/>
          <w:rFonts w:ascii="Times New Roman" w:hAnsi="Times New Roman" w:cs="Times New Roman"/>
          <w:b w:val="0"/>
          <w:bCs/>
        </w:rPr>
        <w:t>Порядок проведения проверки:</w:t>
      </w:r>
      <w:r w:rsidRPr="00D50477">
        <w:rPr>
          <w:rFonts w:ascii="Times New Roman" w:hAnsi="Times New Roman" w:cs="Times New Roman"/>
        </w:rPr>
        <w:t xml:space="preserve"> согласно приложения 1 к программе.</w:t>
      </w:r>
    </w:p>
    <w:p w:rsidR="00D50477" w:rsidRPr="00D50477" w:rsidRDefault="00D50477" w:rsidP="00C84F6E">
      <w:pPr>
        <w:spacing w:after="0" w:line="240" w:lineRule="auto"/>
        <w:ind w:firstLine="567"/>
        <w:jc w:val="both"/>
        <w:rPr>
          <w:rFonts w:ascii="Times New Roman" w:hAnsi="Times New Roman" w:cs="Times New Roman"/>
        </w:rPr>
      </w:pPr>
      <w:r w:rsidRPr="00D50477">
        <w:rPr>
          <w:rStyle w:val="af8"/>
          <w:rFonts w:ascii="Times New Roman" w:hAnsi="Times New Roman" w:cs="Times New Roman"/>
          <w:b w:val="0"/>
          <w:bCs/>
        </w:rPr>
        <w:t>Документы, проверяемые в ходе проверки:</w:t>
      </w:r>
      <w:r w:rsidRPr="00D50477">
        <w:rPr>
          <w:rFonts w:ascii="Times New Roman" w:hAnsi="Times New Roman" w:cs="Times New Roman"/>
        </w:rPr>
        <w:t xml:space="preserve"> согласно приложения 2 к программе.</w:t>
      </w:r>
    </w:p>
    <w:p w:rsidR="00D50477" w:rsidRPr="00D50477" w:rsidRDefault="00D50477" w:rsidP="00C84F6E">
      <w:pPr>
        <w:spacing w:after="0" w:line="240" w:lineRule="auto"/>
        <w:ind w:firstLine="567"/>
        <w:jc w:val="both"/>
        <w:rPr>
          <w:rFonts w:ascii="Times New Roman" w:hAnsi="Times New Roman" w:cs="Times New Roman"/>
        </w:rPr>
      </w:pPr>
      <w:r w:rsidRPr="00D50477">
        <w:rPr>
          <w:rStyle w:val="af8"/>
          <w:rFonts w:ascii="Times New Roman" w:hAnsi="Times New Roman" w:cs="Times New Roman"/>
          <w:b w:val="0"/>
          <w:bCs/>
        </w:rPr>
        <w:t>Состав комиссии:</w:t>
      </w:r>
      <w:r w:rsidRPr="00D50477">
        <w:rPr>
          <w:rFonts w:ascii="Times New Roman" w:hAnsi="Times New Roman" w:cs="Times New Roman"/>
        </w:rPr>
        <w:t xml:space="preserve"> согласно приложения.</w:t>
      </w:r>
    </w:p>
    <w:p w:rsidR="00D50477" w:rsidRPr="00D50477" w:rsidRDefault="00D50477" w:rsidP="00D50477">
      <w:pPr>
        <w:spacing w:after="0" w:line="240" w:lineRule="auto"/>
        <w:rPr>
          <w:rFonts w:ascii="Times New Roman" w:hAnsi="Times New Roman" w:cs="Times New Roman"/>
        </w:rPr>
      </w:pPr>
      <w:r w:rsidRPr="00D50477">
        <w:rPr>
          <w:rStyle w:val="af8"/>
          <w:rFonts w:ascii="Times New Roman" w:hAnsi="Times New Roman" w:cs="Times New Roman"/>
          <w:b w:val="0"/>
          <w:bCs/>
        </w:rPr>
        <w:lastRenderedPageBreak/>
        <w:t>Выводы комиссии по результатам проверки:</w:t>
      </w:r>
      <w:r w:rsidRPr="00D50477">
        <w:rPr>
          <w:rFonts w:ascii="Times New Roman" w:hAnsi="Times New Roman" w:cs="Times New Roman"/>
        </w:rPr>
        <w:t xml:space="preserve"> оформление акта согласно, а в случае отсутствия замечаний или их устранений выдача паспорта готовности.</w:t>
      </w:r>
    </w:p>
    <w:p w:rsidR="00D50477" w:rsidRPr="00D50477" w:rsidRDefault="00D50477" w:rsidP="00F750C3">
      <w:pPr>
        <w:spacing w:after="0" w:line="240" w:lineRule="auto"/>
        <w:rPr>
          <w:rStyle w:val="af8"/>
          <w:rFonts w:ascii="Times New Roman" w:hAnsi="Times New Roman" w:cs="Times New Roman"/>
          <w:b w:val="0"/>
        </w:rPr>
      </w:pP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Утвержденный </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rPr>
        <w:t xml:space="preserve"> </w:t>
      </w:r>
      <w:r w:rsidRPr="00D50477">
        <w:rPr>
          <w:rFonts w:ascii="Times New Roman" w:hAnsi="Times New Roman" w:cs="Times New Roman"/>
        </w:rPr>
        <w:t>Постановлением</w:t>
      </w:r>
      <w:r w:rsidRPr="00D50477">
        <w:rPr>
          <w:rFonts w:ascii="Times New Roman" w:hAnsi="Times New Roman" w:cs="Times New Roman"/>
          <w:b/>
        </w:rPr>
        <w:t xml:space="preserve"> </w:t>
      </w:r>
      <w:r w:rsidRPr="00D50477">
        <w:rPr>
          <w:rStyle w:val="af8"/>
          <w:rFonts w:ascii="Times New Roman" w:hAnsi="Times New Roman" w:cs="Times New Roman"/>
          <w:b w:val="0"/>
        </w:rPr>
        <w:t>Администрации</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Большеигнатовского муниципального района</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rPr>
        <w:t xml:space="preserve"> Республики Мордовия</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от  16   мая  2024 г. № 197 </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«О проведении проверки готовности </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теплоснабжающих и теплосетевых организаций</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 к отопительному периоду 2024-2025 годов»</w:t>
      </w:r>
    </w:p>
    <w:p w:rsidR="00D50477" w:rsidRPr="00D50477" w:rsidRDefault="00D50477" w:rsidP="00D50477">
      <w:pPr>
        <w:pStyle w:val="1"/>
        <w:spacing w:before="0" w:after="0"/>
        <w:jc w:val="both"/>
        <w:rPr>
          <w:rFonts w:ascii="Times New Roman" w:hAnsi="Times New Roman" w:cs="Times New Roman"/>
          <w:sz w:val="22"/>
          <w:szCs w:val="22"/>
        </w:rPr>
      </w:pPr>
    </w:p>
    <w:p w:rsidR="00D50477" w:rsidRPr="00D50477" w:rsidRDefault="00D50477" w:rsidP="00D50477">
      <w:pPr>
        <w:pStyle w:val="1"/>
        <w:spacing w:before="0" w:after="0"/>
        <w:rPr>
          <w:rFonts w:ascii="Times New Roman" w:hAnsi="Times New Roman" w:cs="Times New Roman"/>
          <w:bCs w:val="0"/>
          <w:sz w:val="22"/>
          <w:szCs w:val="22"/>
        </w:rPr>
      </w:pPr>
      <w:r w:rsidRPr="00D50477">
        <w:rPr>
          <w:rFonts w:ascii="Times New Roman" w:hAnsi="Times New Roman" w:cs="Times New Roman"/>
          <w:bCs w:val="0"/>
          <w:sz w:val="22"/>
          <w:szCs w:val="22"/>
        </w:rPr>
        <w:t>Перечень</w:t>
      </w:r>
      <w:r w:rsidRPr="00D50477">
        <w:rPr>
          <w:rFonts w:ascii="Times New Roman" w:hAnsi="Times New Roman" w:cs="Times New Roman"/>
          <w:bCs w:val="0"/>
          <w:sz w:val="22"/>
          <w:szCs w:val="22"/>
        </w:rPr>
        <w:br/>
        <w:t>теплоснабжающих и теплосетевых организаций в Большеигнатовском муниципальном районе Республики Мордовия</w:t>
      </w:r>
    </w:p>
    <w:p w:rsidR="00D50477" w:rsidRPr="00D50477" w:rsidRDefault="00D50477" w:rsidP="00D50477">
      <w:pPr>
        <w:spacing w:after="0" w:line="240" w:lineRule="auto"/>
        <w:rPr>
          <w:rFonts w:ascii="Times New Roman" w:hAnsi="Times New Roman" w:cs="Times New Roman"/>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8939"/>
      </w:tblGrid>
      <w:tr w:rsidR="00D50477" w:rsidRPr="00D50477" w:rsidTr="00DF1591">
        <w:tc>
          <w:tcPr>
            <w:tcW w:w="700" w:type="dxa"/>
            <w:tcBorders>
              <w:top w:val="single" w:sz="4" w:space="0" w:color="auto"/>
              <w:bottom w:val="single" w:sz="4" w:space="0" w:color="auto"/>
              <w:right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w:t>
            </w:r>
            <w:r w:rsidRPr="00D50477">
              <w:rPr>
                <w:rFonts w:ascii="Times New Roman" w:hAnsi="Times New Roman" w:cs="Times New Roman"/>
                <w:sz w:val="22"/>
                <w:szCs w:val="22"/>
              </w:rPr>
              <w:br/>
              <w:t>п/п</w:t>
            </w:r>
          </w:p>
        </w:tc>
        <w:tc>
          <w:tcPr>
            <w:tcW w:w="8939" w:type="dxa"/>
            <w:tcBorders>
              <w:top w:val="single" w:sz="4" w:space="0" w:color="auto"/>
              <w:left w:val="single" w:sz="4" w:space="0" w:color="auto"/>
              <w:bottom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Наименование организации</w:t>
            </w:r>
          </w:p>
        </w:tc>
      </w:tr>
      <w:tr w:rsidR="00D50477" w:rsidRPr="00D50477" w:rsidTr="00DF1591">
        <w:tc>
          <w:tcPr>
            <w:tcW w:w="700" w:type="dxa"/>
            <w:tcBorders>
              <w:top w:val="single" w:sz="4" w:space="0" w:color="auto"/>
              <w:bottom w:val="single" w:sz="4" w:space="0" w:color="auto"/>
              <w:right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1.</w:t>
            </w:r>
          </w:p>
        </w:tc>
        <w:tc>
          <w:tcPr>
            <w:tcW w:w="8939" w:type="dxa"/>
            <w:tcBorders>
              <w:top w:val="single" w:sz="4" w:space="0" w:color="auto"/>
              <w:left w:val="single" w:sz="4" w:space="0" w:color="auto"/>
              <w:bottom w:val="single" w:sz="4" w:space="0" w:color="auto"/>
            </w:tcBorders>
          </w:tcPr>
          <w:p w:rsidR="00D50477" w:rsidRPr="00D50477" w:rsidRDefault="00D50477" w:rsidP="00D50477">
            <w:pPr>
              <w:pStyle w:val="ab"/>
              <w:jc w:val="left"/>
              <w:rPr>
                <w:rFonts w:ascii="Times New Roman" w:hAnsi="Times New Roman" w:cs="Times New Roman"/>
                <w:sz w:val="22"/>
                <w:szCs w:val="22"/>
              </w:rPr>
            </w:pPr>
            <w:r w:rsidRPr="00D50477">
              <w:rPr>
                <w:rFonts w:ascii="Times New Roman" w:hAnsi="Times New Roman" w:cs="Times New Roman"/>
                <w:sz w:val="22"/>
                <w:szCs w:val="22"/>
              </w:rPr>
              <w:t>Муниципальное бюджетное учреждение «СХОДОМС  МУ» Большеигнатовского муниципального района Республики Мордовия:</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а) Блочная котельная Большеигнатовской СОШ</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б) Блочная котельная детского сада комбинированного вида</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в) Котельная жилого фонда, ул. Советская, 52</w:t>
            </w:r>
          </w:p>
        </w:tc>
      </w:tr>
      <w:tr w:rsidR="00D50477" w:rsidRPr="00D50477" w:rsidTr="00DF1591">
        <w:tc>
          <w:tcPr>
            <w:tcW w:w="700" w:type="dxa"/>
            <w:tcBorders>
              <w:top w:val="single" w:sz="4" w:space="0" w:color="auto"/>
              <w:bottom w:val="single" w:sz="4" w:space="0" w:color="auto"/>
              <w:right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2.</w:t>
            </w:r>
          </w:p>
        </w:tc>
        <w:tc>
          <w:tcPr>
            <w:tcW w:w="8939" w:type="dxa"/>
            <w:tcBorders>
              <w:top w:val="single" w:sz="4" w:space="0" w:color="auto"/>
              <w:left w:val="single" w:sz="4" w:space="0" w:color="auto"/>
              <w:bottom w:val="single" w:sz="4" w:space="0" w:color="auto"/>
            </w:tcBorders>
          </w:tcPr>
          <w:p w:rsidR="00D50477" w:rsidRPr="00D50477" w:rsidRDefault="00D50477" w:rsidP="00D50477">
            <w:pPr>
              <w:pStyle w:val="ab"/>
              <w:jc w:val="left"/>
              <w:rPr>
                <w:rFonts w:ascii="Times New Roman" w:hAnsi="Times New Roman" w:cs="Times New Roman"/>
                <w:sz w:val="22"/>
                <w:szCs w:val="22"/>
              </w:rPr>
            </w:pPr>
            <w:r w:rsidRPr="00D50477">
              <w:rPr>
                <w:rFonts w:ascii="Times New Roman" w:hAnsi="Times New Roman" w:cs="Times New Roman"/>
                <w:sz w:val="22"/>
                <w:szCs w:val="22"/>
              </w:rPr>
              <w:t>Общество с ограниченной ответственностью «Газспецсервис»</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а) Блочная котельная ГБУЗ РМ «Ичалковская ЦРБ им. А.В. Парамоновой»</w:t>
            </w:r>
          </w:p>
        </w:tc>
      </w:tr>
      <w:tr w:rsidR="00D50477" w:rsidRPr="00D50477" w:rsidTr="00DF1591">
        <w:tc>
          <w:tcPr>
            <w:tcW w:w="700" w:type="dxa"/>
            <w:tcBorders>
              <w:top w:val="single" w:sz="4" w:space="0" w:color="auto"/>
              <w:bottom w:val="single" w:sz="4" w:space="0" w:color="auto"/>
              <w:right w:val="single" w:sz="4" w:space="0" w:color="auto"/>
            </w:tcBorders>
          </w:tcPr>
          <w:p w:rsidR="00D50477" w:rsidRPr="00D50477" w:rsidRDefault="00D50477" w:rsidP="00D50477">
            <w:pPr>
              <w:pStyle w:val="ab"/>
              <w:jc w:val="center"/>
              <w:rPr>
                <w:rFonts w:ascii="Times New Roman" w:hAnsi="Times New Roman" w:cs="Times New Roman"/>
                <w:sz w:val="22"/>
                <w:szCs w:val="22"/>
              </w:rPr>
            </w:pPr>
            <w:r w:rsidRPr="00D50477">
              <w:rPr>
                <w:rFonts w:ascii="Times New Roman" w:hAnsi="Times New Roman" w:cs="Times New Roman"/>
                <w:sz w:val="22"/>
                <w:szCs w:val="22"/>
              </w:rPr>
              <w:t>3.</w:t>
            </w:r>
          </w:p>
        </w:tc>
        <w:tc>
          <w:tcPr>
            <w:tcW w:w="8939" w:type="dxa"/>
            <w:tcBorders>
              <w:top w:val="single" w:sz="4" w:space="0" w:color="auto"/>
              <w:left w:val="single" w:sz="4" w:space="0" w:color="auto"/>
              <w:bottom w:val="single" w:sz="4" w:space="0" w:color="auto"/>
            </w:tcBorders>
          </w:tcPr>
          <w:p w:rsidR="00D50477" w:rsidRPr="00D50477" w:rsidRDefault="00D50477" w:rsidP="00D50477">
            <w:pPr>
              <w:pStyle w:val="ab"/>
              <w:jc w:val="left"/>
              <w:rPr>
                <w:rFonts w:ascii="Times New Roman" w:hAnsi="Times New Roman" w:cs="Times New Roman"/>
                <w:sz w:val="22"/>
                <w:szCs w:val="22"/>
              </w:rPr>
            </w:pPr>
            <w:r w:rsidRPr="00D50477">
              <w:rPr>
                <w:rFonts w:ascii="Times New Roman" w:hAnsi="Times New Roman" w:cs="Times New Roman"/>
                <w:sz w:val="22"/>
                <w:szCs w:val="22"/>
              </w:rPr>
              <w:t>Общество с ограниченной ответственностью «Изотерма»</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а) Блочная котельная Киржеманской СОШ</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б) Блочная котельная Администрация</w:t>
            </w:r>
          </w:p>
          <w:p w:rsidR="00D50477" w:rsidRPr="00D50477" w:rsidRDefault="00D50477" w:rsidP="00F750C3">
            <w:pPr>
              <w:spacing w:after="0" w:line="240" w:lineRule="auto"/>
              <w:rPr>
                <w:rFonts w:ascii="Times New Roman" w:hAnsi="Times New Roman" w:cs="Times New Roman"/>
              </w:rPr>
            </w:pPr>
            <w:r w:rsidRPr="00D50477">
              <w:rPr>
                <w:rFonts w:ascii="Times New Roman" w:hAnsi="Times New Roman" w:cs="Times New Roman"/>
              </w:rPr>
              <w:t>в) Котельная жилого фонда, ул. Щорса, 41</w:t>
            </w:r>
          </w:p>
        </w:tc>
      </w:tr>
    </w:tbl>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spacing w:after="0" w:line="240" w:lineRule="auto"/>
        <w:ind w:firstLine="698"/>
        <w:jc w:val="right"/>
        <w:rPr>
          <w:rStyle w:val="af8"/>
          <w:rFonts w:ascii="Times New Roman" w:hAnsi="Times New Roman" w:cs="Times New Roman"/>
          <w:b w:val="0"/>
          <w:bCs/>
        </w:rPr>
      </w:pPr>
      <w:bookmarkStart w:id="19" w:name="sub_200"/>
    </w:p>
    <w:p w:rsidR="00D50477" w:rsidRPr="00D50477" w:rsidRDefault="00D50477" w:rsidP="00D50477">
      <w:pPr>
        <w:spacing w:after="0" w:line="240" w:lineRule="auto"/>
        <w:ind w:firstLine="698"/>
        <w:jc w:val="right"/>
        <w:rPr>
          <w:rStyle w:val="af8"/>
          <w:rFonts w:ascii="Times New Roman" w:hAnsi="Times New Roman" w:cs="Times New Roman"/>
          <w:b w:val="0"/>
          <w:bCs/>
        </w:rPr>
      </w:pPr>
      <w:r w:rsidRPr="00D50477">
        <w:rPr>
          <w:rStyle w:val="af8"/>
          <w:rFonts w:ascii="Times New Roman" w:hAnsi="Times New Roman" w:cs="Times New Roman"/>
          <w:b w:val="0"/>
          <w:bCs/>
        </w:rPr>
        <w:t>Приложение 1</w:t>
      </w:r>
    </w:p>
    <w:bookmarkEnd w:id="19"/>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к Программе проведения проверки готовности </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теплоснабжающих и теплосетевых организаций</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 к отопительному периоду 2024-2025 годов на территории</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Большеигнатовского муниципального района</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Республики Мордовия</w:t>
      </w:r>
    </w:p>
    <w:p w:rsidR="00D50477" w:rsidRPr="00D50477" w:rsidRDefault="00D50477" w:rsidP="00D50477">
      <w:pPr>
        <w:pStyle w:val="1"/>
        <w:spacing w:before="0" w:after="0"/>
        <w:rPr>
          <w:rFonts w:ascii="Times New Roman" w:hAnsi="Times New Roman" w:cs="Times New Roman"/>
          <w:b w:val="0"/>
          <w:sz w:val="22"/>
          <w:szCs w:val="22"/>
        </w:rPr>
      </w:pPr>
    </w:p>
    <w:p w:rsidR="00D50477" w:rsidRPr="00D50477" w:rsidRDefault="00D50477" w:rsidP="00D50477">
      <w:pPr>
        <w:spacing w:after="0" w:line="240" w:lineRule="auto"/>
        <w:ind w:firstLine="698"/>
        <w:jc w:val="center"/>
        <w:rPr>
          <w:rStyle w:val="af8"/>
          <w:rFonts w:ascii="Times New Roman" w:hAnsi="Times New Roman" w:cs="Times New Roman"/>
          <w:b w:val="0"/>
        </w:rPr>
      </w:pPr>
      <w:r w:rsidRPr="00D50477">
        <w:rPr>
          <w:rFonts w:ascii="Times New Roman" w:hAnsi="Times New Roman" w:cs="Times New Roman"/>
        </w:rPr>
        <w:t>Порядок</w:t>
      </w:r>
      <w:r w:rsidRPr="00D50477">
        <w:rPr>
          <w:rFonts w:ascii="Times New Roman" w:hAnsi="Times New Roman" w:cs="Times New Roman"/>
        </w:rPr>
        <w:br/>
      </w:r>
      <w:r w:rsidRPr="00D50477">
        <w:rPr>
          <w:rStyle w:val="af8"/>
          <w:rFonts w:ascii="Times New Roman" w:hAnsi="Times New Roman" w:cs="Times New Roman"/>
          <w:b w:val="0"/>
        </w:rPr>
        <w:t>проведения проверки готовноститеплоснабжающих и теплосетевых организацийк отопительному периоду 2024-2025 годов на территории</w:t>
      </w:r>
    </w:p>
    <w:p w:rsidR="00D50477" w:rsidRPr="00D50477" w:rsidRDefault="00D50477" w:rsidP="00D50477">
      <w:pPr>
        <w:spacing w:after="0" w:line="240" w:lineRule="auto"/>
        <w:rPr>
          <w:rStyle w:val="af8"/>
          <w:rFonts w:ascii="Times New Roman" w:hAnsi="Times New Roman" w:cs="Times New Roman"/>
          <w:b w:val="0"/>
        </w:rPr>
      </w:pPr>
      <w:r w:rsidRPr="00D50477">
        <w:rPr>
          <w:rStyle w:val="af8"/>
          <w:rFonts w:ascii="Times New Roman" w:hAnsi="Times New Roman" w:cs="Times New Roman"/>
          <w:b w:val="0"/>
        </w:rPr>
        <w:t xml:space="preserve">     Большеигнатовского муниципального района Республики Мордовия</w:t>
      </w:r>
    </w:p>
    <w:p w:rsidR="00D50477" w:rsidRPr="00D50477" w:rsidRDefault="00D50477" w:rsidP="00D50477">
      <w:pPr>
        <w:spacing w:after="0" w:line="240" w:lineRule="auto"/>
        <w:rPr>
          <w:rFonts w:ascii="Times New Roman" w:hAnsi="Times New Roman" w:cs="Times New Roman"/>
          <w:lang w:eastAsia="x-none"/>
        </w:rPr>
      </w:pP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Проверка осуществляется комиссией, которая образовывается администрацией Большеигнатовского муниципального района Республики Мордовия (далее - комиссия).</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Работа комиссии осуществляется в соответствии с программой проведения проверки готовности к отопительному периоду (далее - программа), утверждаемой руководителем (заместителем руководителя) уполномоченного органа, в которой указываются:</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объекты, подлежащие проверке;</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сроки проведения проверки;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документы, проверяемые в ходе проведения проверки.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В состав комиссии включаются представители уполномоченного органа, образовавшего комиссию.</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В целях проведения проверки теплоснабжающих и теплосетевых организаций в состав комиссии могут включаться по согласованию представители Федеральной службы по экологическому, технологическому и атомному надзору.</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lastRenderedPageBreak/>
        <w:t>При проверке комиссиями проверяется выполнение требований по готовности на предмет соблюдения соответствующих обязательных требований, установленных техническими регламентами и иными нормативными правовыми актами в сфере теплоснабжения.</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В целях проведения проверки комиссии рассматривают документы, подтверждающие выполнение требований по готовности, а при необходимости - проводят осмотр объектов проверки.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Результаты проверки оформляются актом проверки готовности к отопительному периоду (далее - акт), который составляется не позднее одного дня с даты завершения проверки.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В акте содержатся следующие выводы комиссии по итогам проверки: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объект проверки готов к отопительному периоду;</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объект проверки будет готов к отопительному периоду при условии устранения в установленный срок замечаний к требованиям по готовности, выданных комиссией;</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объект проверки не готов к отопительному периоду.</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(далее - Перечень) с указанием сроков их устранения.</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Паспорт готовности к отопительному периоду (далее - паспорт) выдается уполномоченным органом, образовавшим комиссию, по каждому объекту проверки в течение 15 дней с даты подписания акта в случае, если объект проверки готов к отопительному периоду, а также в случае, если замечания к требованиям по готовности, выданные комиссией, устранены в срок, установленный Перечнем.</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Сроки выдачи паспортов определяются руководителем (заместителем руководителя) уполномоченного органа в зависимости от особенностей климатических условий, но не позднее 1 ноября - для теплоснабжающих и теплосетевых организаций.</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В случае устранения указанных в Перечне замечаний к выполнению (невыполнению) требований по готовности в сроки комиссией проводится повторная проверка, по результатам которой составляется новый акт.</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Организация, не получившая по объектам проверки паспорт готовности, обязана продолжить подготовку к отопительному периоду и устранению указанных в Перечне к акту замечаний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 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p>
    <w:p w:rsidR="00D50477" w:rsidRPr="00D50477" w:rsidRDefault="00D50477" w:rsidP="00D50477">
      <w:pPr>
        <w:spacing w:after="0" w:line="240" w:lineRule="auto"/>
        <w:rPr>
          <w:rFonts w:ascii="Times New Roman" w:hAnsi="Times New Roman" w:cs="Times New Roman"/>
          <w:b/>
        </w:rPr>
      </w:pPr>
    </w:p>
    <w:p w:rsidR="00D50477" w:rsidRPr="00D50477" w:rsidRDefault="00D50477" w:rsidP="00D50477">
      <w:pPr>
        <w:spacing w:after="0" w:line="240" w:lineRule="auto"/>
        <w:ind w:firstLine="698"/>
        <w:jc w:val="right"/>
        <w:rPr>
          <w:rStyle w:val="af8"/>
          <w:rFonts w:ascii="Times New Roman" w:hAnsi="Times New Roman" w:cs="Times New Roman"/>
          <w:b w:val="0"/>
          <w:bCs/>
        </w:rPr>
      </w:pPr>
      <w:r w:rsidRPr="00D50477">
        <w:rPr>
          <w:rStyle w:val="af8"/>
          <w:rFonts w:ascii="Times New Roman" w:hAnsi="Times New Roman" w:cs="Times New Roman"/>
          <w:b w:val="0"/>
          <w:bCs/>
        </w:rPr>
        <w:t>Приложение 2</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к Программе проведения проверки готовности </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теплоснабжающих и теплосетевых организаций</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 к отопительному периоду 2024-2025 годов на территории</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Большеигнатовского муниципального района</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Республики Мордовия</w:t>
      </w:r>
    </w:p>
    <w:p w:rsidR="00D50477" w:rsidRPr="00D50477" w:rsidRDefault="00D50477" w:rsidP="00D50477">
      <w:pPr>
        <w:spacing w:after="0" w:line="240" w:lineRule="auto"/>
        <w:rPr>
          <w:rFonts w:ascii="Times New Roman" w:hAnsi="Times New Roman" w:cs="Times New Roman"/>
          <w:b/>
        </w:rPr>
      </w:pPr>
    </w:p>
    <w:p w:rsidR="00D50477" w:rsidRPr="00D50477" w:rsidRDefault="00D50477" w:rsidP="00F750C3">
      <w:pPr>
        <w:spacing w:after="0" w:line="240" w:lineRule="auto"/>
        <w:jc w:val="center"/>
        <w:rPr>
          <w:rStyle w:val="af8"/>
          <w:rFonts w:ascii="Times New Roman" w:hAnsi="Times New Roman" w:cs="Times New Roman"/>
          <w:b w:val="0"/>
        </w:rPr>
      </w:pPr>
      <w:r w:rsidRPr="00D50477">
        <w:rPr>
          <w:rFonts w:ascii="Times New Roman" w:hAnsi="Times New Roman" w:cs="Times New Roman"/>
        </w:rPr>
        <w:t xml:space="preserve">Документы, проверяемые в ходе </w:t>
      </w:r>
      <w:r w:rsidRPr="00D50477">
        <w:rPr>
          <w:rStyle w:val="af8"/>
          <w:rFonts w:ascii="Times New Roman" w:hAnsi="Times New Roman" w:cs="Times New Roman"/>
          <w:b w:val="0"/>
        </w:rPr>
        <w:t>проведения проверки готовности</w:t>
      </w:r>
    </w:p>
    <w:p w:rsidR="00D50477" w:rsidRPr="00D50477" w:rsidRDefault="00D50477" w:rsidP="00F750C3">
      <w:pPr>
        <w:spacing w:after="0" w:line="240" w:lineRule="auto"/>
        <w:jc w:val="center"/>
        <w:rPr>
          <w:rStyle w:val="af8"/>
          <w:rFonts w:ascii="Times New Roman" w:hAnsi="Times New Roman" w:cs="Times New Roman"/>
          <w:b w:val="0"/>
        </w:rPr>
      </w:pPr>
      <w:r w:rsidRPr="00D50477">
        <w:rPr>
          <w:rStyle w:val="af8"/>
          <w:rFonts w:ascii="Times New Roman" w:hAnsi="Times New Roman" w:cs="Times New Roman"/>
          <w:b w:val="0"/>
        </w:rPr>
        <w:t>теплоснабжающих и теплосетевых организацийк отопительном периоду 2024-2025 годов на территории Большеигнатовского муниципального района</w:t>
      </w:r>
    </w:p>
    <w:p w:rsidR="00D50477" w:rsidRPr="00D50477" w:rsidRDefault="00D50477" w:rsidP="00F750C3">
      <w:pPr>
        <w:spacing w:after="0" w:line="240" w:lineRule="auto"/>
        <w:ind w:firstLine="698"/>
        <w:jc w:val="center"/>
        <w:rPr>
          <w:rStyle w:val="af8"/>
          <w:rFonts w:ascii="Times New Roman" w:hAnsi="Times New Roman" w:cs="Times New Roman"/>
          <w:b w:val="0"/>
        </w:rPr>
      </w:pPr>
      <w:r w:rsidRPr="00D50477">
        <w:rPr>
          <w:rStyle w:val="af8"/>
          <w:rFonts w:ascii="Times New Roman" w:hAnsi="Times New Roman" w:cs="Times New Roman"/>
          <w:b w:val="0"/>
        </w:rPr>
        <w:t>Республики Мордовия</w:t>
      </w:r>
    </w:p>
    <w:p w:rsidR="00D50477" w:rsidRPr="00D50477" w:rsidRDefault="00D50477" w:rsidP="00D50477">
      <w:pPr>
        <w:spacing w:after="0" w:line="240" w:lineRule="auto"/>
        <w:jc w:val="center"/>
        <w:rPr>
          <w:rFonts w:ascii="Times New Roman" w:hAnsi="Times New Roman" w:cs="Times New Roman"/>
        </w:rPr>
      </w:pP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В целях оценки готовности теплоснабжающих и теплосетевых организаций к отопительному периоду уполномоченным органом должны быть проверены в отношении данных организаций:</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1) наличие соглашения об управлении системой теплоснабжения, заключенного в порядке, установленном законом о теплоснабжении;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2) готовность к выполнению графика тепловых нагрузок, поддержанию температурного графика, утвержденного схемой теплоснабжения;</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3) соблюдение критериев надежности теплоснабжения, установленных техническими регламентами;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4) функционирование эксплуатационной, диспетчерской и аварийной служб, а именно:</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укомплектованность указанных служб персоналом;</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lastRenderedPageBreak/>
        <w:t>обеспеченность персонала средствами индивидуальной и коллективной защиты, спецодеждой, инструментами и необходимой для производства работ оснасткой, нормативно-технической и оперативной документацией, инструкциями, схемами, первичными средствами пожаротушения;</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6) проведение наладки принадлежащих им тепловых сетей;</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7) организация контроля режимов потребления тепловой энергии;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8) обеспечение качества теплоносителей;</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9) организация коммерческого учета приобретаемой и реализуемой тепловой энергии;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 xml:space="preserve">10) обеспечение проверки качества строительства принадлежащих им тепловых сетей, в том числе предоставление гарантий на работы и материалы, применяемые при строительстве, в соответствии с </w:t>
      </w:r>
      <w:hyperlink r:id="rId45" w:history="1">
        <w:r w:rsidRPr="00D50477">
          <w:rPr>
            <w:rStyle w:val="a7"/>
            <w:rFonts w:ascii="Times New Roman" w:hAnsi="Times New Roman"/>
            <w:b w:val="0"/>
          </w:rPr>
          <w:t>законом</w:t>
        </w:r>
      </w:hyperlink>
      <w:r w:rsidRPr="00D50477">
        <w:rPr>
          <w:rFonts w:ascii="Times New Roman" w:hAnsi="Times New Roman" w:cs="Times New Roman"/>
        </w:rPr>
        <w:t xml:space="preserve"> о теплоснабжении;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11) обеспечение безаварийной работы объектов теплоснабжения и надежного теплоснабжения потребителей тепловой энергии, а именно:</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готовность систем приема и разгрузки топлива, топливоприготовления и топливоподачи;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соблюдение водно-химического режима;</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отсутствие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наличие утвержденных графиков ограничения теплоснабжения при дефиците тепловой мощности тепловых источников и пропускной способности тепловых сетей;</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наличие расчетов допустимого времени устранения аварийных нарушений теплоснабжения жилых домов;</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наличие порядка ликвидации аварийных ситуаций в системах теплоснабжения с учетом взаимодействия тепло-, электро-, топливо- и водоснабжающих организаций, потребителей тепловой энергии, ремонтно-строительных и транспортных организаций, а также органов местного самоуправления;</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проведение гидравлических и тепловых испытаний тепловых сетей;</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выполнение утвержденного плана подготовки к работе в отопительный период, в который включено проведение необходимого технического освидетельствования и диагностики оборудования, участвующего в обеспечении теплоснабжения;</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выполнение планового графика ремонта тепловых сетей и источников тепловой энергии;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12) наличие документов, определяющих разграничение эксплуатационной ответственности между потребителями тепловой энергии, теплоснабжающими и теплосетевыми организациями;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13) отсутствие не выполненных в установленные сроки предписаний, влияющих на надежность работы в отопительный период, выданных уполномоченными на осуществление государственного контроля (надзора) органами государственной власти и уполномоченными на осуществление муниципального контроля органами местного самоуправления;</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14) работоспособность автоматических регуляторов при их наличии;</w:t>
      </w:r>
    </w:p>
    <w:p w:rsidR="00D50477" w:rsidRPr="00D50477" w:rsidRDefault="00D50477" w:rsidP="00F750C3">
      <w:pPr>
        <w:spacing w:after="0" w:line="240" w:lineRule="auto"/>
        <w:ind w:firstLine="567"/>
        <w:jc w:val="both"/>
        <w:rPr>
          <w:rFonts w:ascii="Times New Roman" w:hAnsi="Times New Roman" w:cs="Times New Roman"/>
        </w:rPr>
      </w:pPr>
      <w:r w:rsidRPr="00D50477">
        <w:rPr>
          <w:rFonts w:ascii="Times New Roman" w:hAnsi="Times New Roman" w:cs="Times New Roman"/>
        </w:rPr>
        <w:t xml:space="preserve">15) 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 полученного в соответствии с </w:t>
      </w:r>
      <w:hyperlink r:id="rId46" w:history="1">
        <w:r w:rsidRPr="00D50477">
          <w:rPr>
            <w:rFonts w:ascii="Times New Roman" w:hAnsi="Times New Roman" w:cs="Times New Roman"/>
          </w:rPr>
          <w:t>законодательством</w:t>
        </w:r>
      </w:hyperlink>
      <w:r w:rsidRPr="00D50477">
        <w:rPr>
          <w:rFonts w:ascii="Times New Roman" w:hAnsi="Times New Roman" w:cs="Times New Roman"/>
        </w:rPr>
        <w:t xml:space="preserve"> об электроэнергетике.</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Приложение </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rPr>
        <w:t xml:space="preserve">к </w:t>
      </w:r>
      <w:r w:rsidRPr="00D50477">
        <w:rPr>
          <w:rFonts w:ascii="Times New Roman" w:hAnsi="Times New Roman" w:cs="Times New Roman"/>
        </w:rPr>
        <w:t>Постановлению</w:t>
      </w:r>
      <w:r w:rsidRPr="00D50477">
        <w:rPr>
          <w:rFonts w:ascii="Times New Roman" w:hAnsi="Times New Roman" w:cs="Times New Roman"/>
          <w:b/>
        </w:rPr>
        <w:t xml:space="preserve"> </w:t>
      </w:r>
      <w:r w:rsidRPr="00D50477">
        <w:rPr>
          <w:rStyle w:val="af8"/>
          <w:rFonts w:ascii="Times New Roman" w:hAnsi="Times New Roman" w:cs="Times New Roman"/>
          <w:b w:val="0"/>
        </w:rPr>
        <w:t>Администрации</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Большеигнатовского муниципального района</w:t>
      </w:r>
    </w:p>
    <w:p w:rsidR="00D50477" w:rsidRPr="00D50477" w:rsidRDefault="00D50477" w:rsidP="00D50477">
      <w:pPr>
        <w:spacing w:after="0" w:line="240" w:lineRule="auto"/>
        <w:ind w:firstLine="698"/>
        <w:jc w:val="right"/>
        <w:rPr>
          <w:rFonts w:ascii="Times New Roman" w:hAnsi="Times New Roman" w:cs="Times New Roman"/>
          <w:b/>
        </w:rPr>
      </w:pPr>
      <w:r w:rsidRPr="00D50477">
        <w:rPr>
          <w:rStyle w:val="af8"/>
          <w:rFonts w:ascii="Times New Roman" w:hAnsi="Times New Roman" w:cs="Times New Roman"/>
          <w:b w:val="0"/>
        </w:rPr>
        <w:t xml:space="preserve"> Республики Мордовия</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от   16  мая  2024 г. № 197 </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«О проведении проверки готовности </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теплоснабжающих и теплосетевых организаций</w:t>
      </w:r>
    </w:p>
    <w:p w:rsidR="00D50477" w:rsidRPr="00D50477" w:rsidRDefault="00D50477" w:rsidP="00D50477">
      <w:pPr>
        <w:spacing w:after="0" w:line="240" w:lineRule="auto"/>
        <w:ind w:firstLine="698"/>
        <w:jc w:val="right"/>
        <w:rPr>
          <w:rStyle w:val="af8"/>
          <w:rFonts w:ascii="Times New Roman" w:hAnsi="Times New Roman" w:cs="Times New Roman"/>
          <w:b w:val="0"/>
        </w:rPr>
      </w:pPr>
      <w:r w:rsidRPr="00D50477">
        <w:rPr>
          <w:rStyle w:val="af8"/>
          <w:rFonts w:ascii="Times New Roman" w:hAnsi="Times New Roman" w:cs="Times New Roman"/>
          <w:b w:val="0"/>
        </w:rPr>
        <w:t xml:space="preserve"> к отопительному периоду 2024-2025 годов»</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spacing w:after="0" w:line="240" w:lineRule="auto"/>
        <w:ind w:firstLine="698"/>
        <w:jc w:val="center"/>
        <w:rPr>
          <w:rFonts w:ascii="Times New Roman" w:hAnsi="Times New Roman" w:cs="Times New Roman"/>
          <w:b/>
          <w:color w:val="26282F"/>
        </w:rPr>
      </w:pPr>
      <w:r w:rsidRPr="00D50477">
        <w:rPr>
          <w:rFonts w:ascii="Times New Roman" w:hAnsi="Times New Roman" w:cs="Times New Roman"/>
          <w:b/>
        </w:rPr>
        <w:t>Состав</w:t>
      </w:r>
      <w:r w:rsidRPr="00D50477">
        <w:rPr>
          <w:rFonts w:ascii="Times New Roman" w:hAnsi="Times New Roman" w:cs="Times New Roman"/>
          <w:b/>
        </w:rPr>
        <w:br/>
        <w:t xml:space="preserve">комиссии по проведению проверки готовности </w:t>
      </w:r>
      <w:r w:rsidRPr="00D50477">
        <w:rPr>
          <w:rStyle w:val="af8"/>
          <w:rFonts w:ascii="Times New Roman" w:hAnsi="Times New Roman" w:cs="Times New Roman"/>
        </w:rPr>
        <w:t>теплоснабжающих и теплосетевых организаций</w:t>
      </w:r>
      <w:r w:rsidRPr="00D50477">
        <w:rPr>
          <w:rFonts w:ascii="Times New Roman" w:hAnsi="Times New Roman" w:cs="Times New Roman"/>
          <w:b/>
        </w:rPr>
        <w:t>к отопительному периоду</w:t>
      </w:r>
    </w:p>
    <w:p w:rsidR="00D50477" w:rsidRPr="00D50477" w:rsidRDefault="00D50477" w:rsidP="00D50477">
      <w:pPr>
        <w:pStyle w:val="1"/>
        <w:spacing w:before="0" w:after="0"/>
        <w:rPr>
          <w:rFonts w:ascii="Times New Roman" w:hAnsi="Times New Roman" w:cs="Times New Roman"/>
          <w:sz w:val="22"/>
          <w:szCs w:val="22"/>
        </w:rPr>
      </w:pPr>
      <w:r w:rsidRPr="00D50477">
        <w:rPr>
          <w:rFonts w:ascii="Times New Roman" w:hAnsi="Times New Roman" w:cs="Times New Roman"/>
          <w:sz w:val="22"/>
          <w:szCs w:val="22"/>
        </w:rPr>
        <w:t>2024 - 2025 годов</w:t>
      </w:r>
    </w:p>
    <w:p w:rsidR="00D50477" w:rsidRPr="00D50477" w:rsidRDefault="00D50477" w:rsidP="00D50477">
      <w:pPr>
        <w:spacing w:after="0" w:line="240" w:lineRule="auto"/>
        <w:rPr>
          <w:rFonts w:ascii="Times New Roman" w:hAnsi="Times New Roman" w:cs="Times New Roman"/>
          <w:lang w:eastAsia="x-none"/>
        </w:rPr>
      </w:pPr>
    </w:p>
    <w:p w:rsidR="00D50477" w:rsidRPr="00D50477" w:rsidRDefault="00D50477" w:rsidP="00D50477">
      <w:pPr>
        <w:spacing w:after="0" w:line="240" w:lineRule="auto"/>
        <w:contextualSpacing/>
        <w:rPr>
          <w:rFonts w:ascii="Times New Roman" w:hAnsi="Times New Roman" w:cs="Times New Roman"/>
          <w:b/>
          <w:color w:val="000000"/>
        </w:rPr>
      </w:pPr>
    </w:p>
    <w:tbl>
      <w:tblPr>
        <w:tblW w:w="0" w:type="auto"/>
        <w:tblLook w:val="01E0" w:firstRow="1" w:lastRow="1" w:firstColumn="1" w:lastColumn="1" w:noHBand="0" w:noVBand="0"/>
      </w:tblPr>
      <w:tblGrid>
        <w:gridCol w:w="2267"/>
        <w:gridCol w:w="1030"/>
        <w:gridCol w:w="5942"/>
      </w:tblGrid>
      <w:tr w:rsidR="00D50477" w:rsidRPr="00D50477" w:rsidTr="00DF1591">
        <w:tc>
          <w:tcPr>
            <w:tcW w:w="2267" w:type="dxa"/>
          </w:tcPr>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lastRenderedPageBreak/>
              <w:t>Левщанов Алексей Михайлович</w:t>
            </w:r>
          </w:p>
        </w:tc>
        <w:tc>
          <w:tcPr>
            <w:tcW w:w="1030" w:type="dxa"/>
          </w:tcPr>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w:t>
            </w:r>
          </w:p>
        </w:tc>
        <w:tc>
          <w:tcPr>
            <w:tcW w:w="5942" w:type="dxa"/>
          </w:tcPr>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 xml:space="preserve"> Первый заместитель Главы Большеигнатовского муниципального района по вопросам строительства, жилищно-коммунального хозяйства и перспективного развития -  председатель комиссии;</w:t>
            </w:r>
          </w:p>
        </w:tc>
      </w:tr>
      <w:tr w:rsidR="00D50477" w:rsidRPr="00D50477" w:rsidTr="00DF1591">
        <w:tc>
          <w:tcPr>
            <w:tcW w:w="2267" w:type="dxa"/>
          </w:tcPr>
          <w:p w:rsidR="00D50477" w:rsidRPr="00D50477" w:rsidRDefault="00D50477" w:rsidP="00D50477">
            <w:pPr>
              <w:spacing w:after="0" w:line="240" w:lineRule="auto"/>
              <w:contextualSpacing/>
              <w:rPr>
                <w:rFonts w:ascii="Times New Roman" w:hAnsi="Times New Roman" w:cs="Times New Roman"/>
              </w:rPr>
            </w:pPr>
          </w:p>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Леонтьева Наталья Петровна</w:t>
            </w:r>
          </w:p>
        </w:tc>
        <w:tc>
          <w:tcPr>
            <w:tcW w:w="1030" w:type="dxa"/>
          </w:tcPr>
          <w:p w:rsidR="00D50477" w:rsidRPr="00D50477" w:rsidRDefault="00D50477" w:rsidP="00D50477">
            <w:pPr>
              <w:spacing w:after="0" w:line="240" w:lineRule="auto"/>
              <w:contextualSpacing/>
              <w:rPr>
                <w:rFonts w:ascii="Times New Roman" w:hAnsi="Times New Roman" w:cs="Times New Roman"/>
                <w:iCs/>
              </w:rPr>
            </w:pPr>
          </w:p>
          <w:p w:rsidR="00D50477" w:rsidRPr="00D50477" w:rsidRDefault="00D50477" w:rsidP="00D50477">
            <w:pPr>
              <w:spacing w:after="0" w:line="240" w:lineRule="auto"/>
              <w:contextualSpacing/>
              <w:rPr>
                <w:rFonts w:ascii="Times New Roman" w:hAnsi="Times New Roman" w:cs="Times New Roman"/>
                <w:iCs/>
              </w:rPr>
            </w:pPr>
            <w:r w:rsidRPr="00D50477">
              <w:rPr>
                <w:rFonts w:ascii="Times New Roman" w:hAnsi="Times New Roman" w:cs="Times New Roman"/>
                <w:iCs/>
              </w:rPr>
              <w:t>-</w:t>
            </w:r>
          </w:p>
        </w:tc>
        <w:tc>
          <w:tcPr>
            <w:tcW w:w="5942" w:type="dxa"/>
          </w:tcPr>
          <w:p w:rsidR="00D50477" w:rsidRPr="00D50477" w:rsidRDefault="00D50477" w:rsidP="00D50477">
            <w:pPr>
              <w:spacing w:after="0" w:line="240" w:lineRule="auto"/>
              <w:contextualSpacing/>
              <w:rPr>
                <w:rFonts w:ascii="Times New Roman" w:hAnsi="Times New Roman" w:cs="Times New Roman"/>
              </w:rPr>
            </w:pPr>
          </w:p>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 xml:space="preserve">начальник отдела по взаимодействию с территорией Большеигнатовского сельского поселения Администрации Большеигнатовского муниципального района - заместитель председателя комиссии </w:t>
            </w:r>
          </w:p>
        </w:tc>
      </w:tr>
      <w:tr w:rsidR="00D50477" w:rsidRPr="00D50477" w:rsidTr="00DF1591">
        <w:tc>
          <w:tcPr>
            <w:tcW w:w="9239" w:type="dxa"/>
            <w:gridSpan w:val="3"/>
          </w:tcPr>
          <w:p w:rsidR="00D50477" w:rsidRPr="00D50477" w:rsidRDefault="00D50477" w:rsidP="00D50477">
            <w:pPr>
              <w:spacing w:after="0" w:line="240" w:lineRule="auto"/>
              <w:contextualSpacing/>
              <w:rPr>
                <w:rFonts w:ascii="Times New Roman" w:hAnsi="Times New Roman" w:cs="Times New Roman"/>
              </w:rPr>
            </w:pPr>
            <w:r w:rsidRPr="00D50477">
              <w:rPr>
                <w:rFonts w:ascii="Times New Roman" w:hAnsi="Times New Roman" w:cs="Times New Roman"/>
              </w:rPr>
              <w:t>Члены комиссии:</w:t>
            </w:r>
          </w:p>
          <w:p w:rsidR="00D50477" w:rsidRPr="00D50477" w:rsidRDefault="00D50477" w:rsidP="00D50477">
            <w:pPr>
              <w:spacing w:after="0" w:line="240" w:lineRule="auto"/>
              <w:contextualSpacing/>
              <w:rPr>
                <w:rFonts w:ascii="Times New Roman" w:hAnsi="Times New Roman" w:cs="Times New Roman"/>
              </w:rPr>
            </w:pPr>
          </w:p>
        </w:tc>
      </w:tr>
      <w:tr w:rsidR="00D50477" w:rsidRPr="00D50477" w:rsidTr="00DF1591">
        <w:tc>
          <w:tcPr>
            <w:tcW w:w="2267" w:type="dxa"/>
          </w:tcPr>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Левщанов</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 xml:space="preserve">Александр </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Михайлович</w:t>
            </w:r>
          </w:p>
          <w:p w:rsidR="00D50477" w:rsidRPr="00D50477" w:rsidRDefault="00D50477" w:rsidP="00D50477">
            <w:pPr>
              <w:spacing w:after="0" w:line="240" w:lineRule="auto"/>
              <w:rPr>
                <w:rFonts w:ascii="Times New Roman" w:hAnsi="Times New Roman" w:cs="Times New Roman"/>
              </w:rPr>
            </w:pP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 xml:space="preserve">Вдовин                          </w:t>
            </w:r>
          </w:p>
          <w:p w:rsidR="00D50477" w:rsidRPr="00D50477" w:rsidRDefault="00D50477" w:rsidP="00D50477">
            <w:pPr>
              <w:spacing w:after="0" w:line="240" w:lineRule="auto"/>
              <w:rPr>
                <w:rFonts w:ascii="Times New Roman" w:hAnsi="Times New Roman" w:cs="Times New Roman"/>
              </w:rPr>
            </w:pPr>
            <w:r w:rsidRPr="00D50477">
              <w:rPr>
                <w:rFonts w:ascii="Times New Roman" w:hAnsi="Times New Roman" w:cs="Times New Roman"/>
              </w:rPr>
              <w:t>Виталий Борисович</w:t>
            </w:r>
          </w:p>
        </w:tc>
        <w:tc>
          <w:tcPr>
            <w:tcW w:w="1030" w:type="dxa"/>
          </w:tcPr>
          <w:p w:rsidR="00D50477" w:rsidRPr="00D50477" w:rsidRDefault="00D50477" w:rsidP="00D50477">
            <w:pPr>
              <w:spacing w:after="0" w:line="240" w:lineRule="auto"/>
              <w:contextualSpacing/>
              <w:rPr>
                <w:rFonts w:ascii="Times New Roman" w:hAnsi="Times New Roman" w:cs="Times New Roman"/>
                <w:iCs/>
              </w:rPr>
            </w:pPr>
          </w:p>
        </w:tc>
        <w:tc>
          <w:tcPr>
            <w:tcW w:w="5942" w:type="dxa"/>
          </w:tcPr>
          <w:p w:rsidR="00D50477" w:rsidRPr="00D50477" w:rsidRDefault="00D50477" w:rsidP="00D50477">
            <w:pPr>
              <w:pStyle w:val="Style7"/>
              <w:widowControl/>
              <w:tabs>
                <w:tab w:val="left" w:pos="3255"/>
              </w:tabs>
              <w:jc w:val="both"/>
              <w:rPr>
                <w:iCs/>
                <w:sz w:val="22"/>
                <w:szCs w:val="22"/>
              </w:rPr>
            </w:pPr>
            <w:r w:rsidRPr="00D50477">
              <w:rPr>
                <w:iCs/>
                <w:sz w:val="22"/>
                <w:szCs w:val="22"/>
              </w:rPr>
              <w:t>- директор МБУ «СХОДОМС МУ» Большеигнатовского муниципального района Республики Мордовия</w:t>
            </w:r>
          </w:p>
          <w:p w:rsidR="00D50477" w:rsidRPr="00D50477" w:rsidRDefault="00D50477" w:rsidP="00D50477">
            <w:pPr>
              <w:pStyle w:val="Style7"/>
              <w:widowControl/>
              <w:tabs>
                <w:tab w:val="left" w:pos="3255"/>
              </w:tabs>
              <w:jc w:val="both"/>
              <w:rPr>
                <w:iCs/>
                <w:sz w:val="22"/>
                <w:szCs w:val="22"/>
              </w:rPr>
            </w:pPr>
          </w:p>
          <w:p w:rsidR="00D50477" w:rsidRPr="00D50477" w:rsidRDefault="00D50477" w:rsidP="00D50477">
            <w:pPr>
              <w:pStyle w:val="Style7"/>
              <w:widowControl/>
              <w:tabs>
                <w:tab w:val="left" w:pos="3255"/>
              </w:tabs>
              <w:jc w:val="both"/>
              <w:rPr>
                <w:sz w:val="22"/>
                <w:szCs w:val="22"/>
              </w:rPr>
            </w:pPr>
            <w:r w:rsidRPr="00D50477">
              <w:rPr>
                <w:iCs/>
                <w:sz w:val="22"/>
                <w:szCs w:val="22"/>
              </w:rPr>
              <w:t>- директор ООО «Изотерма»</w:t>
            </w:r>
            <w:r w:rsidRPr="00D50477">
              <w:rPr>
                <w:sz w:val="22"/>
                <w:szCs w:val="22"/>
              </w:rPr>
              <w:t xml:space="preserve"> (по согласованию)</w:t>
            </w:r>
          </w:p>
          <w:p w:rsidR="00D50477" w:rsidRPr="00D50477" w:rsidRDefault="00D50477" w:rsidP="00D50477">
            <w:pPr>
              <w:pStyle w:val="Style7"/>
              <w:widowControl/>
              <w:tabs>
                <w:tab w:val="left" w:pos="3255"/>
              </w:tabs>
              <w:jc w:val="both"/>
              <w:rPr>
                <w:sz w:val="22"/>
                <w:szCs w:val="22"/>
              </w:rPr>
            </w:pPr>
          </w:p>
          <w:p w:rsidR="00D50477" w:rsidRPr="00D50477" w:rsidRDefault="00D50477" w:rsidP="00D50477">
            <w:pPr>
              <w:spacing w:after="0" w:line="240" w:lineRule="auto"/>
              <w:contextualSpacing/>
              <w:rPr>
                <w:rFonts w:ascii="Times New Roman" w:hAnsi="Times New Roman" w:cs="Times New Roman"/>
                <w:iCs/>
              </w:rPr>
            </w:pPr>
          </w:p>
        </w:tc>
      </w:tr>
    </w:tbl>
    <w:p w:rsidR="00F94B2B" w:rsidRDefault="00F94B2B" w:rsidP="00D50477">
      <w:pPr>
        <w:pStyle w:val="Style7"/>
        <w:widowControl/>
        <w:tabs>
          <w:tab w:val="left" w:pos="3405"/>
        </w:tabs>
        <w:jc w:val="both"/>
        <w:rPr>
          <w:sz w:val="22"/>
          <w:szCs w:val="22"/>
        </w:rPr>
      </w:pPr>
    </w:p>
    <w:p w:rsidR="00D50477" w:rsidRPr="00D50477" w:rsidRDefault="00D50477" w:rsidP="00D50477">
      <w:pPr>
        <w:pStyle w:val="Style7"/>
        <w:widowControl/>
        <w:tabs>
          <w:tab w:val="left" w:pos="3405"/>
        </w:tabs>
        <w:jc w:val="both"/>
        <w:rPr>
          <w:sz w:val="22"/>
          <w:szCs w:val="22"/>
        </w:rPr>
      </w:pPr>
      <w:r w:rsidRPr="00D50477">
        <w:rPr>
          <w:sz w:val="22"/>
          <w:szCs w:val="22"/>
        </w:rPr>
        <w:t xml:space="preserve">Ильин                          </w:t>
      </w:r>
      <w:r w:rsidR="00D4461A">
        <w:rPr>
          <w:sz w:val="22"/>
          <w:szCs w:val="22"/>
        </w:rPr>
        <w:t xml:space="preserve">                   </w:t>
      </w:r>
      <w:r w:rsidRPr="00D50477">
        <w:rPr>
          <w:sz w:val="22"/>
          <w:szCs w:val="22"/>
        </w:rPr>
        <w:t xml:space="preserve">    -   директор ООО «Газспецсервис (по      </w:t>
      </w:r>
    </w:p>
    <w:p w:rsidR="00D50477" w:rsidRPr="00D50477" w:rsidRDefault="00D50477" w:rsidP="00D50477">
      <w:pPr>
        <w:pStyle w:val="Style7"/>
        <w:widowControl/>
        <w:tabs>
          <w:tab w:val="left" w:pos="3405"/>
        </w:tabs>
        <w:jc w:val="both"/>
        <w:rPr>
          <w:sz w:val="22"/>
          <w:szCs w:val="22"/>
        </w:rPr>
      </w:pPr>
      <w:r w:rsidRPr="00D50477">
        <w:rPr>
          <w:sz w:val="22"/>
          <w:szCs w:val="22"/>
        </w:rPr>
        <w:t>Алексей</w:t>
      </w:r>
      <w:r w:rsidRPr="00D50477">
        <w:rPr>
          <w:sz w:val="22"/>
          <w:szCs w:val="22"/>
        </w:rPr>
        <w:tab/>
        <w:t>согласованию)</w:t>
      </w:r>
    </w:p>
    <w:p w:rsidR="00D50477" w:rsidRPr="00D50477" w:rsidRDefault="00D50477" w:rsidP="00D50477">
      <w:pPr>
        <w:pStyle w:val="Style7"/>
        <w:widowControl/>
        <w:jc w:val="both"/>
        <w:rPr>
          <w:sz w:val="22"/>
          <w:szCs w:val="22"/>
        </w:rPr>
      </w:pPr>
      <w:r w:rsidRPr="00D50477">
        <w:rPr>
          <w:sz w:val="22"/>
          <w:szCs w:val="22"/>
        </w:rPr>
        <w:t xml:space="preserve">Викторович </w:t>
      </w:r>
    </w:p>
    <w:p w:rsidR="00D50477" w:rsidRPr="00D50477" w:rsidRDefault="00D50477" w:rsidP="00D50477">
      <w:pPr>
        <w:pStyle w:val="Style7"/>
        <w:widowControl/>
        <w:jc w:val="both"/>
        <w:rPr>
          <w:sz w:val="22"/>
          <w:szCs w:val="22"/>
        </w:rPr>
      </w:pPr>
    </w:p>
    <w:p w:rsidR="00D50477" w:rsidRPr="00D50477" w:rsidRDefault="00D50477" w:rsidP="00D50477">
      <w:pPr>
        <w:pStyle w:val="Style7"/>
        <w:widowControl/>
        <w:jc w:val="both"/>
        <w:rPr>
          <w:sz w:val="22"/>
          <w:szCs w:val="22"/>
        </w:rPr>
      </w:pPr>
      <w:r w:rsidRPr="00D50477">
        <w:rPr>
          <w:sz w:val="22"/>
          <w:szCs w:val="22"/>
        </w:rPr>
        <w:t>Чванова</w:t>
      </w:r>
      <w:r w:rsidRPr="00D50477">
        <w:rPr>
          <w:sz w:val="22"/>
          <w:szCs w:val="22"/>
        </w:rPr>
        <w:tab/>
      </w:r>
      <w:r w:rsidRPr="00D50477">
        <w:rPr>
          <w:sz w:val="22"/>
          <w:szCs w:val="22"/>
        </w:rPr>
        <w:tab/>
      </w:r>
      <w:r w:rsidRPr="00D50477">
        <w:rPr>
          <w:sz w:val="22"/>
          <w:szCs w:val="22"/>
        </w:rPr>
        <w:tab/>
        <w:t xml:space="preserve"> </w:t>
      </w:r>
      <w:r w:rsidR="00D4461A">
        <w:rPr>
          <w:sz w:val="22"/>
          <w:szCs w:val="22"/>
        </w:rPr>
        <w:t xml:space="preserve">        </w:t>
      </w:r>
      <w:r w:rsidRPr="00D50477">
        <w:rPr>
          <w:sz w:val="22"/>
          <w:szCs w:val="22"/>
        </w:rPr>
        <w:t xml:space="preserve"> -  директор УК ООО «Возрождение плюс»</w:t>
      </w:r>
    </w:p>
    <w:p w:rsidR="00D50477" w:rsidRPr="00D50477" w:rsidRDefault="00D50477" w:rsidP="00D50477">
      <w:pPr>
        <w:pStyle w:val="Style7"/>
        <w:widowControl/>
        <w:tabs>
          <w:tab w:val="left" w:pos="3255"/>
        </w:tabs>
        <w:jc w:val="both"/>
        <w:rPr>
          <w:sz w:val="22"/>
          <w:szCs w:val="22"/>
        </w:rPr>
      </w:pPr>
      <w:r w:rsidRPr="00D50477">
        <w:rPr>
          <w:sz w:val="22"/>
          <w:szCs w:val="22"/>
        </w:rPr>
        <w:t xml:space="preserve">Наталья </w:t>
      </w:r>
      <w:r w:rsidRPr="00D50477">
        <w:rPr>
          <w:sz w:val="22"/>
          <w:szCs w:val="22"/>
        </w:rPr>
        <w:tab/>
      </w:r>
      <w:r w:rsidR="00D4461A">
        <w:rPr>
          <w:sz w:val="22"/>
          <w:szCs w:val="22"/>
        </w:rPr>
        <w:t xml:space="preserve">  </w:t>
      </w:r>
      <w:r w:rsidRPr="00D50477">
        <w:rPr>
          <w:sz w:val="22"/>
          <w:szCs w:val="22"/>
        </w:rPr>
        <w:t>(по согласованию)</w:t>
      </w:r>
    </w:p>
    <w:p w:rsidR="00D50477" w:rsidRPr="00D50477" w:rsidRDefault="00D50477" w:rsidP="00D50477">
      <w:pPr>
        <w:pStyle w:val="Style7"/>
        <w:widowControl/>
        <w:jc w:val="both"/>
        <w:rPr>
          <w:sz w:val="22"/>
          <w:szCs w:val="22"/>
        </w:rPr>
      </w:pPr>
      <w:r w:rsidRPr="00D50477">
        <w:rPr>
          <w:sz w:val="22"/>
          <w:szCs w:val="22"/>
        </w:rPr>
        <w:t xml:space="preserve">Вениаминовна </w:t>
      </w:r>
    </w:p>
    <w:p w:rsidR="00D50477" w:rsidRPr="00D50477" w:rsidRDefault="00D50477" w:rsidP="00D50477">
      <w:pPr>
        <w:pStyle w:val="Style7"/>
        <w:widowControl/>
        <w:jc w:val="center"/>
        <w:rPr>
          <w:sz w:val="22"/>
          <w:szCs w:val="22"/>
        </w:rPr>
      </w:pPr>
    </w:p>
    <w:p w:rsidR="00D50477" w:rsidRPr="00D50477" w:rsidRDefault="00D50477" w:rsidP="00D50477">
      <w:pPr>
        <w:pStyle w:val="Style7"/>
        <w:widowControl/>
        <w:jc w:val="both"/>
        <w:rPr>
          <w:sz w:val="22"/>
          <w:szCs w:val="22"/>
        </w:rPr>
      </w:pPr>
      <w:r w:rsidRPr="00D50477">
        <w:rPr>
          <w:sz w:val="22"/>
          <w:szCs w:val="22"/>
        </w:rPr>
        <w:t>Туркин</w:t>
      </w:r>
      <w:r w:rsidRPr="00D50477">
        <w:rPr>
          <w:sz w:val="22"/>
          <w:szCs w:val="22"/>
        </w:rPr>
        <w:tab/>
      </w:r>
      <w:r w:rsidRPr="00D50477">
        <w:rPr>
          <w:sz w:val="22"/>
          <w:szCs w:val="22"/>
        </w:rPr>
        <w:tab/>
      </w:r>
      <w:r w:rsidRPr="00D50477">
        <w:rPr>
          <w:sz w:val="22"/>
          <w:szCs w:val="22"/>
        </w:rPr>
        <w:tab/>
        <w:t xml:space="preserve"> </w:t>
      </w:r>
      <w:r w:rsidR="00D4461A">
        <w:rPr>
          <w:sz w:val="22"/>
          <w:szCs w:val="22"/>
        </w:rPr>
        <w:t xml:space="preserve">                  </w:t>
      </w:r>
      <w:r w:rsidRPr="00D50477">
        <w:rPr>
          <w:sz w:val="22"/>
          <w:szCs w:val="22"/>
        </w:rPr>
        <w:t>-  мастер ВДГО «Большеигнатовской газовой</w:t>
      </w:r>
    </w:p>
    <w:p w:rsidR="00D50477" w:rsidRPr="00D50477" w:rsidRDefault="00D50477" w:rsidP="00D50477">
      <w:pPr>
        <w:pStyle w:val="Style7"/>
        <w:widowControl/>
        <w:tabs>
          <w:tab w:val="left" w:pos="720"/>
          <w:tab w:val="left" w:pos="1440"/>
          <w:tab w:val="left" w:pos="3285"/>
        </w:tabs>
        <w:jc w:val="both"/>
        <w:rPr>
          <w:sz w:val="22"/>
          <w:szCs w:val="22"/>
        </w:rPr>
      </w:pPr>
      <w:r w:rsidRPr="00D50477">
        <w:rPr>
          <w:sz w:val="22"/>
          <w:szCs w:val="22"/>
        </w:rPr>
        <w:t>Николай</w:t>
      </w:r>
      <w:r w:rsidRPr="00D50477">
        <w:rPr>
          <w:sz w:val="22"/>
          <w:szCs w:val="22"/>
        </w:rPr>
        <w:tab/>
      </w:r>
      <w:r w:rsidRPr="00D50477">
        <w:rPr>
          <w:sz w:val="22"/>
          <w:szCs w:val="22"/>
        </w:rPr>
        <w:tab/>
        <w:t>службы»</w:t>
      </w:r>
    </w:p>
    <w:p w:rsidR="00D50477" w:rsidRPr="00D50477" w:rsidRDefault="00D50477" w:rsidP="00D50477">
      <w:pPr>
        <w:pStyle w:val="Style7"/>
        <w:widowControl/>
        <w:jc w:val="both"/>
        <w:rPr>
          <w:sz w:val="22"/>
          <w:szCs w:val="22"/>
        </w:rPr>
      </w:pPr>
      <w:r w:rsidRPr="00D50477">
        <w:rPr>
          <w:sz w:val="22"/>
          <w:szCs w:val="22"/>
        </w:rPr>
        <w:t>Алексеевич</w:t>
      </w:r>
    </w:p>
    <w:p w:rsidR="00D50477" w:rsidRPr="00D50477" w:rsidRDefault="00D50477" w:rsidP="00D50477">
      <w:pPr>
        <w:pStyle w:val="Style7"/>
        <w:widowControl/>
        <w:jc w:val="both"/>
        <w:rPr>
          <w:sz w:val="22"/>
          <w:szCs w:val="22"/>
        </w:rPr>
      </w:pPr>
      <w:bookmarkStart w:id="20" w:name="_GoBack"/>
      <w:bookmarkEnd w:id="20"/>
    </w:p>
    <w:p w:rsidR="00D50477" w:rsidRPr="00D50477" w:rsidRDefault="00D50477" w:rsidP="00D50477">
      <w:pPr>
        <w:pStyle w:val="Style7"/>
        <w:widowControl/>
        <w:tabs>
          <w:tab w:val="left" w:pos="3045"/>
        </w:tabs>
        <w:jc w:val="both"/>
        <w:rPr>
          <w:sz w:val="22"/>
          <w:szCs w:val="22"/>
        </w:rPr>
      </w:pPr>
      <w:r w:rsidRPr="00D50477">
        <w:rPr>
          <w:sz w:val="22"/>
          <w:szCs w:val="22"/>
        </w:rPr>
        <w:t xml:space="preserve">Жуин Игорь                  </w:t>
      </w:r>
      <w:r w:rsidR="00D4461A">
        <w:rPr>
          <w:sz w:val="22"/>
          <w:szCs w:val="22"/>
        </w:rPr>
        <w:t xml:space="preserve">                 </w:t>
      </w:r>
      <w:r w:rsidRPr="00D50477">
        <w:rPr>
          <w:sz w:val="22"/>
          <w:szCs w:val="22"/>
        </w:rPr>
        <w:t xml:space="preserve">  - государственный инспектор территориального</w:t>
      </w:r>
    </w:p>
    <w:p w:rsidR="00D50477" w:rsidRPr="00D50477" w:rsidRDefault="00D50477" w:rsidP="00D50477">
      <w:pPr>
        <w:pStyle w:val="Style7"/>
        <w:widowControl/>
        <w:jc w:val="both"/>
        <w:rPr>
          <w:sz w:val="22"/>
          <w:szCs w:val="22"/>
        </w:rPr>
      </w:pPr>
      <w:r w:rsidRPr="00D50477">
        <w:rPr>
          <w:sz w:val="22"/>
          <w:szCs w:val="22"/>
        </w:rPr>
        <w:t xml:space="preserve">Николаевич                    </w:t>
      </w:r>
      <w:r w:rsidR="00D4461A">
        <w:rPr>
          <w:sz w:val="22"/>
          <w:szCs w:val="22"/>
        </w:rPr>
        <w:t xml:space="preserve">                </w:t>
      </w:r>
      <w:r w:rsidRPr="00D50477">
        <w:rPr>
          <w:sz w:val="22"/>
          <w:szCs w:val="22"/>
        </w:rPr>
        <w:t xml:space="preserve"> отдела технологического и энергетического надзора                 </w:t>
      </w:r>
    </w:p>
    <w:p w:rsidR="00B66DDA" w:rsidRPr="00D940D8" w:rsidRDefault="00D50477" w:rsidP="00D4461A">
      <w:pPr>
        <w:pStyle w:val="Style7"/>
        <w:widowControl/>
        <w:jc w:val="both"/>
        <w:rPr>
          <w:rStyle w:val="45"/>
          <w:b w:val="0"/>
          <w:bCs w:val="0"/>
          <w:spacing w:val="0"/>
          <w:sz w:val="22"/>
          <w:szCs w:val="22"/>
          <w:shd w:val="clear" w:color="auto" w:fill="auto"/>
        </w:rPr>
      </w:pPr>
      <w:r w:rsidRPr="00D50477">
        <w:rPr>
          <w:sz w:val="22"/>
          <w:szCs w:val="22"/>
        </w:rPr>
        <w:t xml:space="preserve">                                       </w:t>
      </w:r>
      <w:r w:rsidR="00D4461A">
        <w:rPr>
          <w:sz w:val="22"/>
          <w:szCs w:val="22"/>
        </w:rPr>
        <w:t xml:space="preserve">                   </w:t>
      </w:r>
      <w:r w:rsidRPr="00D50477">
        <w:rPr>
          <w:sz w:val="22"/>
          <w:szCs w:val="22"/>
        </w:rPr>
        <w:t>по Республике Мордовия (по согласованию)</w:t>
      </w:r>
    </w:p>
    <w:sectPr w:rsidR="00B66DDA" w:rsidRPr="00D940D8" w:rsidSect="00540ABF">
      <w:footerReference w:type="even" r:id="rId47"/>
      <w:footerReference w:type="default" r:id="rId48"/>
      <w:footerReference w:type="first" r:id="rId49"/>
      <w:pgSz w:w="11906" w:h="16838"/>
      <w:pgMar w:top="1134" w:right="850" w:bottom="1134" w:left="1701"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C14" w:rsidRDefault="00213C14" w:rsidP="00AE471C">
      <w:pPr>
        <w:spacing w:after="0" w:line="240" w:lineRule="auto"/>
      </w:pPr>
      <w:r>
        <w:separator/>
      </w:r>
    </w:p>
  </w:endnote>
  <w:endnote w:type="continuationSeparator" w:id="0">
    <w:p w:rsidR="00213C14" w:rsidRDefault="00213C14"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default"/>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01"/>
    <w:family w:val="roman"/>
    <w:pitch w:val="variable"/>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 w:name="PetersburgCTT">
    <w:altName w:val="Times New Roman"/>
    <w:charset w:val="CC"/>
    <w:family w:val="roman"/>
    <w:pitch w:val="variable"/>
    <w:sig w:usb0="00000201" w:usb1="00000000" w:usb2="00000000" w:usb3="00000000" w:csb0="00000004"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C72" w:rsidRDefault="003A3C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C72" w:rsidRDefault="003A3C72">
    <w:pPr>
      <w:pStyle w:val="af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C72" w:rsidRDefault="003A3C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C14" w:rsidRDefault="00213C14" w:rsidP="00AE471C">
      <w:pPr>
        <w:spacing w:after="0" w:line="240" w:lineRule="auto"/>
      </w:pPr>
      <w:r>
        <w:separator/>
      </w:r>
    </w:p>
  </w:footnote>
  <w:footnote w:type="continuationSeparator" w:id="0">
    <w:p w:rsidR="00213C14" w:rsidRDefault="00213C14" w:rsidP="00AE47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FFFFFF89"/>
    <w:multiLevelType w:val="singleLevel"/>
    <w:tmpl w:val="FD08CE32"/>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singleLevel"/>
    <w:tmpl w:val="00000001"/>
    <w:name w:val="WW8Num1"/>
    <w:lvl w:ilvl="0">
      <w:start w:val="1"/>
      <w:numFmt w:val="decimal"/>
      <w:lvlText w:val="%1."/>
      <w:lvlJc w:val="left"/>
      <w:pPr>
        <w:tabs>
          <w:tab w:val="num" w:pos="360"/>
        </w:tabs>
        <w:ind w:left="360" w:hanging="360"/>
      </w:pPr>
    </w:lvl>
  </w:abstractNum>
  <w:abstractNum w:abstractNumId="3">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4">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5">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7">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8">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9">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0">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1">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2">
    <w:nsid w:val="11994E23"/>
    <w:multiLevelType w:val="hybridMultilevel"/>
    <w:tmpl w:val="EB56E256"/>
    <w:lvl w:ilvl="0" w:tplc="BE3ECB44">
      <w:start w:val="1"/>
      <w:numFmt w:val="decimal"/>
      <w:lvlText w:val="%1."/>
      <w:lvlJc w:val="left"/>
      <w:pPr>
        <w:ind w:left="107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1D4C339F"/>
    <w:multiLevelType w:val="multilevel"/>
    <w:tmpl w:val="2760D680"/>
    <w:lvl w:ilvl="0">
      <w:start w:val="2"/>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4">
    <w:nsid w:val="28B84554"/>
    <w:multiLevelType w:val="multilevel"/>
    <w:tmpl w:val="CA92D5A0"/>
    <w:lvl w:ilvl="0">
      <w:start w:val="3"/>
      <w:numFmt w:val="decimal"/>
      <w:lvlText w:val="%1"/>
      <w:lvlJc w:val="left"/>
      <w:pPr>
        <w:ind w:left="124" w:hanging="618"/>
        <w:jc w:val="left"/>
      </w:pPr>
      <w:rPr>
        <w:rFonts w:hint="default"/>
        <w:lang w:val="ru-RU" w:eastAsia="en-US" w:bidi="ar-SA"/>
      </w:rPr>
    </w:lvl>
    <w:lvl w:ilvl="1">
      <w:start w:val="14"/>
      <w:numFmt w:val="decimal"/>
      <w:lvlText w:val="%1.%2."/>
      <w:lvlJc w:val="left"/>
      <w:pPr>
        <w:ind w:left="124" w:hanging="618"/>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618"/>
      </w:pPr>
      <w:rPr>
        <w:rFonts w:hint="default"/>
        <w:lang w:val="ru-RU" w:eastAsia="en-US" w:bidi="ar-SA"/>
      </w:rPr>
    </w:lvl>
    <w:lvl w:ilvl="3">
      <w:numFmt w:val="bullet"/>
      <w:lvlText w:val="•"/>
      <w:lvlJc w:val="left"/>
      <w:pPr>
        <w:ind w:left="3007" w:hanging="618"/>
      </w:pPr>
      <w:rPr>
        <w:rFonts w:hint="default"/>
        <w:lang w:val="ru-RU" w:eastAsia="en-US" w:bidi="ar-SA"/>
      </w:rPr>
    </w:lvl>
    <w:lvl w:ilvl="4">
      <w:numFmt w:val="bullet"/>
      <w:lvlText w:val="•"/>
      <w:lvlJc w:val="left"/>
      <w:pPr>
        <w:ind w:left="3970" w:hanging="618"/>
      </w:pPr>
      <w:rPr>
        <w:rFonts w:hint="default"/>
        <w:lang w:val="ru-RU" w:eastAsia="en-US" w:bidi="ar-SA"/>
      </w:rPr>
    </w:lvl>
    <w:lvl w:ilvl="5">
      <w:numFmt w:val="bullet"/>
      <w:lvlText w:val="•"/>
      <w:lvlJc w:val="left"/>
      <w:pPr>
        <w:ind w:left="4933" w:hanging="618"/>
      </w:pPr>
      <w:rPr>
        <w:rFonts w:hint="default"/>
        <w:lang w:val="ru-RU" w:eastAsia="en-US" w:bidi="ar-SA"/>
      </w:rPr>
    </w:lvl>
    <w:lvl w:ilvl="6">
      <w:numFmt w:val="bullet"/>
      <w:lvlText w:val="•"/>
      <w:lvlJc w:val="left"/>
      <w:pPr>
        <w:ind w:left="5895" w:hanging="618"/>
      </w:pPr>
      <w:rPr>
        <w:rFonts w:hint="default"/>
        <w:lang w:val="ru-RU" w:eastAsia="en-US" w:bidi="ar-SA"/>
      </w:rPr>
    </w:lvl>
    <w:lvl w:ilvl="7">
      <w:numFmt w:val="bullet"/>
      <w:lvlText w:val="•"/>
      <w:lvlJc w:val="left"/>
      <w:pPr>
        <w:ind w:left="6858" w:hanging="618"/>
      </w:pPr>
      <w:rPr>
        <w:rFonts w:hint="default"/>
        <w:lang w:val="ru-RU" w:eastAsia="en-US" w:bidi="ar-SA"/>
      </w:rPr>
    </w:lvl>
    <w:lvl w:ilvl="8">
      <w:numFmt w:val="bullet"/>
      <w:lvlText w:val="•"/>
      <w:lvlJc w:val="left"/>
      <w:pPr>
        <w:ind w:left="7820" w:hanging="618"/>
      </w:pPr>
      <w:rPr>
        <w:rFonts w:hint="default"/>
        <w:lang w:val="ru-RU" w:eastAsia="en-US" w:bidi="ar-SA"/>
      </w:rPr>
    </w:lvl>
  </w:abstractNum>
  <w:abstractNum w:abstractNumId="15">
    <w:nsid w:val="29597C0C"/>
    <w:multiLevelType w:val="hybridMultilevel"/>
    <w:tmpl w:val="D0722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661D86"/>
    <w:multiLevelType w:val="multilevel"/>
    <w:tmpl w:val="D8A0024C"/>
    <w:lvl w:ilvl="0">
      <w:start w:val="6"/>
      <w:numFmt w:val="decimal"/>
      <w:lvlText w:val="%1"/>
      <w:lvlJc w:val="left"/>
      <w:pPr>
        <w:ind w:left="1275" w:hanging="432"/>
        <w:jc w:val="left"/>
      </w:pPr>
      <w:rPr>
        <w:rFonts w:hint="default"/>
        <w:lang w:val="ru-RU" w:eastAsia="en-US" w:bidi="ar-SA"/>
      </w:rPr>
    </w:lvl>
    <w:lvl w:ilvl="1">
      <w:start w:val="1"/>
      <w:numFmt w:val="decimal"/>
      <w:lvlText w:val="%1.%2."/>
      <w:lvlJc w:val="left"/>
      <w:pPr>
        <w:ind w:left="1275" w:hanging="432"/>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973" w:hanging="432"/>
      </w:pPr>
      <w:rPr>
        <w:rFonts w:hint="default"/>
        <w:lang w:val="ru-RU" w:eastAsia="en-US" w:bidi="ar-SA"/>
      </w:rPr>
    </w:lvl>
    <w:lvl w:ilvl="3">
      <w:numFmt w:val="bullet"/>
      <w:lvlText w:val="•"/>
      <w:lvlJc w:val="left"/>
      <w:pPr>
        <w:ind w:left="3819" w:hanging="432"/>
      </w:pPr>
      <w:rPr>
        <w:rFonts w:hint="default"/>
        <w:lang w:val="ru-RU" w:eastAsia="en-US" w:bidi="ar-SA"/>
      </w:rPr>
    </w:lvl>
    <w:lvl w:ilvl="4">
      <w:numFmt w:val="bullet"/>
      <w:lvlText w:val="•"/>
      <w:lvlJc w:val="left"/>
      <w:pPr>
        <w:ind w:left="4666" w:hanging="432"/>
      </w:pPr>
      <w:rPr>
        <w:rFonts w:hint="default"/>
        <w:lang w:val="ru-RU" w:eastAsia="en-US" w:bidi="ar-SA"/>
      </w:rPr>
    </w:lvl>
    <w:lvl w:ilvl="5">
      <w:numFmt w:val="bullet"/>
      <w:lvlText w:val="•"/>
      <w:lvlJc w:val="left"/>
      <w:pPr>
        <w:ind w:left="5513" w:hanging="432"/>
      </w:pPr>
      <w:rPr>
        <w:rFonts w:hint="default"/>
        <w:lang w:val="ru-RU" w:eastAsia="en-US" w:bidi="ar-SA"/>
      </w:rPr>
    </w:lvl>
    <w:lvl w:ilvl="6">
      <w:numFmt w:val="bullet"/>
      <w:lvlText w:val="•"/>
      <w:lvlJc w:val="left"/>
      <w:pPr>
        <w:ind w:left="6359" w:hanging="432"/>
      </w:pPr>
      <w:rPr>
        <w:rFonts w:hint="default"/>
        <w:lang w:val="ru-RU" w:eastAsia="en-US" w:bidi="ar-SA"/>
      </w:rPr>
    </w:lvl>
    <w:lvl w:ilvl="7">
      <w:numFmt w:val="bullet"/>
      <w:lvlText w:val="•"/>
      <w:lvlJc w:val="left"/>
      <w:pPr>
        <w:ind w:left="7206" w:hanging="432"/>
      </w:pPr>
      <w:rPr>
        <w:rFonts w:hint="default"/>
        <w:lang w:val="ru-RU" w:eastAsia="en-US" w:bidi="ar-SA"/>
      </w:rPr>
    </w:lvl>
    <w:lvl w:ilvl="8">
      <w:numFmt w:val="bullet"/>
      <w:lvlText w:val="•"/>
      <w:lvlJc w:val="left"/>
      <w:pPr>
        <w:ind w:left="8052" w:hanging="432"/>
      </w:pPr>
      <w:rPr>
        <w:rFonts w:hint="default"/>
        <w:lang w:val="ru-RU" w:eastAsia="en-US" w:bidi="ar-SA"/>
      </w:rPr>
    </w:lvl>
  </w:abstractNum>
  <w:abstractNum w:abstractNumId="17">
    <w:nsid w:val="35234FD0"/>
    <w:multiLevelType w:val="hybridMultilevel"/>
    <w:tmpl w:val="663222F0"/>
    <w:lvl w:ilvl="0" w:tplc="B2B67FF8">
      <w:start w:val="1"/>
      <w:numFmt w:val="decimal"/>
      <w:lvlText w:val="%1)"/>
      <w:lvlJc w:val="left"/>
      <w:pPr>
        <w:ind w:left="124" w:hanging="430"/>
        <w:jc w:val="left"/>
      </w:pPr>
      <w:rPr>
        <w:rFonts w:ascii="Times New Roman" w:eastAsia="Times New Roman" w:hAnsi="Times New Roman" w:cs="Times New Roman" w:hint="default"/>
        <w:w w:val="100"/>
        <w:sz w:val="24"/>
        <w:szCs w:val="24"/>
        <w:lang w:val="ru-RU" w:eastAsia="en-US" w:bidi="ar-SA"/>
      </w:rPr>
    </w:lvl>
    <w:lvl w:ilvl="1" w:tplc="DA685764">
      <w:numFmt w:val="bullet"/>
      <w:lvlText w:val="•"/>
      <w:lvlJc w:val="left"/>
      <w:pPr>
        <w:ind w:left="1082" w:hanging="430"/>
      </w:pPr>
      <w:rPr>
        <w:rFonts w:hint="default"/>
        <w:lang w:val="ru-RU" w:eastAsia="en-US" w:bidi="ar-SA"/>
      </w:rPr>
    </w:lvl>
    <w:lvl w:ilvl="2" w:tplc="0242E324">
      <w:numFmt w:val="bullet"/>
      <w:lvlText w:val="•"/>
      <w:lvlJc w:val="left"/>
      <w:pPr>
        <w:ind w:left="2045" w:hanging="430"/>
      </w:pPr>
      <w:rPr>
        <w:rFonts w:hint="default"/>
        <w:lang w:val="ru-RU" w:eastAsia="en-US" w:bidi="ar-SA"/>
      </w:rPr>
    </w:lvl>
    <w:lvl w:ilvl="3" w:tplc="661473D0">
      <w:numFmt w:val="bullet"/>
      <w:lvlText w:val="•"/>
      <w:lvlJc w:val="left"/>
      <w:pPr>
        <w:ind w:left="3007" w:hanging="430"/>
      </w:pPr>
      <w:rPr>
        <w:rFonts w:hint="default"/>
        <w:lang w:val="ru-RU" w:eastAsia="en-US" w:bidi="ar-SA"/>
      </w:rPr>
    </w:lvl>
    <w:lvl w:ilvl="4" w:tplc="6A3AC85E">
      <w:numFmt w:val="bullet"/>
      <w:lvlText w:val="•"/>
      <w:lvlJc w:val="left"/>
      <w:pPr>
        <w:ind w:left="3970" w:hanging="430"/>
      </w:pPr>
      <w:rPr>
        <w:rFonts w:hint="default"/>
        <w:lang w:val="ru-RU" w:eastAsia="en-US" w:bidi="ar-SA"/>
      </w:rPr>
    </w:lvl>
    <w:lvl w:ilvl="5" w:tplc="6AACA0CA">
      <w:numFmt w:val="bullet"/>
      <w:lvlText w:val="•"/>
      <w:lvlJc w:val="left"/>
      <w:pPr>
        <w:ind w:left="4933" w:hanging="430"/>
      </w:pPr>
      <w:rPr>
        <w:rFonts w:hint="default"/>
        <w:lang w:val="ru-RU" w:eastAsia="en-US" w:bidi="ar-SA"/>
      </w:rPr>
    </w:lvl>
    <w:lvl w:ilvl="6" w:tplc="14CC571C">
      <w:numFmt w:val="bullet"/>
      <w:lvlText w:val="•"/>
      <w:lvlJc w:val="left"/>
      <w:pPr>
        <w:ind w:left="5895" w:hanging="430"/>
      </w:pPr>
      <w:rPr>
        <w:rFonts w:hint="default"/>
        <w:lang w:val="ru-RU" w:eastAsia="en-US" w:bidi="ar-SA"/>
      </w:rPr>
    </w:lvl>
    <w:lvl w:ilvl="7" w:tplc="40788E02">
      <w:numFmt w:val="bullet"/>
      <w:lvlText w:val="•"/>
      <w:lvlJc w:val="left"/>
      <w:pPr>
        <w:ind w:left="6858" w:hanging="430"/>
      </w:pPr>
      <w:rPr>
        <w:rFonts w:hint="default"/>
        <w:lang w:val="ru-RU" w:eastAsia="en-US" w:bidi="ar-SA"/>
      </w:rPr>
    </w:lvl>
    <w:lvl w:ilvl="8" w:tplc="6F7C5082">
      <w:numFmt w:val="bullet"/>
      <w:lvlText w:val="•"/>
      <w:lvlJc w:val="left"/>
      <w:pPr>
        <w:ind w:left="7820" w:hanging="430"/>
      </w:pPr>
      <w:rPr>
        <w:rFonts w:hint="default"/>
        <w:lang w:val="ru-RU" w:eastAsia="en-US" w:bidi="ar-SA"/>
      </w:rPr>
    </w:lvl>
  </w:abstractNum>
  <w:abstractNum w:abstractNumId="18">
    <w:nsid w:val="3528760E"/>
    <w:multiLevelType w:val="multilevel"/>
    <w:tmpl w:val="779286F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39C50C4D"/>
    <w:multiLevelType w:val="hybridMultilevel"/>
    <w:tmpl w:val="5E90328A"/>
    <w:lvl w:ilvl="0" w:tplc="F87C3C8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0">
    <w:nsid w:val="3BDE60D3"/>
    <w:multiLevelType w:val="multilevel"/>
    <w:tmpl w:val="4E0A6654"/>
    <w:lvl w:ilvl="0">
      <w:start w:val="5"/>
      <w:numFmt w:val="decimal"/>
      <w:lvlText w:val="%1"/>
      <w:lvlJc w:val="left"/>
      <w:pPr>
        <w:ind w:left="124" w:hanging="500"/>
        <w:jc w:val="left"/>
      </w:pPr>
      <w:rPr>
        <w:rFonts w:hint="default"/>
        <w:lang w:val="ru-RU" w:eastAsia="en-US" w:bidi="ar-SA"/>
      </w:rPr>
    </w:lvl>
    <w:lvl w:ilvl="1">
      <w:start w:val="1"/>
      <w:numFmt w:val="decimal"/>
      <w:lvlText w:val="%1.%2."/>
      <w:lvlJc w:val="left"/>
      <w:pPr>
        <w:ind w:left="124" w:hanging="50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45" w:hanging="500"/>
      </w:pPr>
      <w:rPr>
        <w:rFonts w:hint="default"/>
        <w:lang w:val="ru-RU" w:eastAsia="en-US" w:bidi="ar-SA"/>
      </w:rPr>
    </w:lvl>
    <w:lvl w:ilvl="3">
      <w:numFmt w:val="bullet"/>
      <w:lvlText w:val="•"/>
      <w:lvlJc w:val="left"/>
      <w:pPr>
        <w:ind w:left="3007" w:hanging="500"/>
      </w:pPr>
      <w:rPr>
        <w:rFonts w:hint="default"/>
        <w:lang w:val="ru-RU" w:eastAsia="en-US" w:bidi="ar-SA"/>
      </w:rPr>
    </w:lvl>
    <w:lvl w:ilvl="4">
      <w:numFmt w:val="bullet"/>
      <w:lvlText w:val="•"/>
      <w:lvlJc w:val="left"/>
      <w:pPr>
        <w:ind w:left="3970" w:hanging="500"/>
      </w:pPr>
      <w:rPr>
        <w:rFonts w:hint="default"/>
        <w:lang w:val="ru-RU" w:eastAsia="en-US" w:bidi="ar-SA"/>
      </w:rPr>
    </w:lvl>
    <w:lvl w:ilvl="5">
      <w:numFmt w:val="bullet"/>
      <w:lvlText w:val="•"/>
      <w:lvlJc w:val="left"/>
      <w:pPr>
        <w:ind w:left="4933" w:hanging="500"/>
      </w:pPr>
      <w:rPr>
        <w:rFonts w:hint="default"/>
        <w:lang w:val="ru-RU" w:eastAsia="en-US" w:bidi="ar-SA"/>
      </w:rPr>
    </w:lvl>
    <w:lvl w:ilvl="6">
      <w:numFmt w:val="bullet"/>
      <w:lvlText w:val="•"/>
      <w:lvlJc w:val="left"/>
      <w:pPr>
        <w:ind w:left="5895" w:hanging="500"/>
      </w:pPr>
      <w:rPr>
        <w:rFonts w:hint="default"/>
        <w:lang w:val="ru-RU" w:eastAsia="en-US" w:bidi="ar-SA"/>
      </w:rPr>
    </w:lvl>
    <w:lvl w:ilvl="7">
      <w:numFmt w:val="bullet"/>
      <w:lvlText w:val="•"/>
      <w:lvlJc w:val="left"/>
      <w:pPr>
        <w:ind w:left="6858" w:hanging="500"/>
      </w:pPr>
      <w:rPr>
        <w:rFonts w:hint="default"/>
        <w:lang w:val="ru-RU" w:eastAsia="en-US" w:bidi="ar-SA"/>
      </w:rPr>
    </w:lvl>
    <w:lvl w:ilvl="8">
      <w:numFmt w:val="bullet"/>
      <w:lvlText w:val="•"/>
      <w:lvlJc w:val="left"/>
      <w:pPr>
        <w:ind w:left="7820" w:hanging="500"/>
      </w:pPr>
      <w:rPr>
        <w:rFonts w:hint="default"/>
        <w:lang w:val="ru-RU" w:eastAsia="en-US" w:bidi="ar-SA"/>
      </w:rPr>
    </w:lvl>
  </w:abstractNum>
  <w:abstractNum w:abstractNumId="21">
    <w:nsid w:val="431124F4"/>
    <w:multiLevelType w:val="hybridMultilevel"/>
    <w:tmpl w:val="B8226DE8"/>
    <w:lvl w:ilvl="0" w:tplc="BC06EA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7973E4B"/>
    <w:multiLevelType w:val="hybridMultilevel"/>
    <w:tmpl w:val="0DC22038"/>
    <w:lvl w:ilvl="0" w:tplc="6EDA3D58">
      <w:start w:val="1"/>
      <w:numFmt w:val="decimal"/>
      <w:lvlText w:val="%1)"/>
      <w:lvlJc w:val="left"/>
      <w:pPr>
        <w:ind w:left="104" w:hanging="448"/>
        <w:jc w:val="left"/>
      </w:pPr>
      <w:rPr>
        <w:rFonts w:ascii="Times New Roman" w:eastAsia="Times New Roman" w:hAnsi="Times New Roman" w:cs="Times New Roman" w:hint="default"/>
        <w:w w:val="100"/>
        <w:sz w:val="26"/>
        <w:szCs w:val="26"/>
        <w:lang w:val="ru-RU" w:eastAsia="en-US" w:bidi="ar-SA"/>
      </w:rPr>
    </w:lvl>
    <w:lvl w:ilvl="1" w:tplc="EC52B3E4">
      <w:numFmt w:val="bullet"/>
      <w:lvlText w:val="•"/>
      <w:lvlJc w:val="left"/>
      <w:pPr>
        <w:ind w:left="1046" w:hanging="448"/>
      </w:pPr>
      <w:rPr>
        <w:rFonts w:hint="default"/>
        <w:lang w:val="ru-RU" w:eastAsia="en-US" w:bidi="ar-SA"/>
      </w:rPr>
    </w:lvl>
    <w:lvl w:ilvl="2" w:tplc="B91CFD12">
      <w:numFmt w:val="bullet"/>
      <w:lvlText w:val="•"/>
      <w:lvlJc w:val="left"/>
      <w:pPr>
        <w:ind w:left="1993" w:hanging="448"/>
      </w:pPr>
      <w:rPr>
        <w:rFonts w:hint="default"/>
        <w:lang w:val="ru-RU" w:eastAsia="en-US" w:bidi="ar-SA"/>
      </w:rPr>
    </w:lvl>
    <w:lvl w:ilvl="3" w:tplc="62AA9C02">
      <w:numFmt w:val="bullet"/>
      <w:lvlText w:val="•"/>
      <w:lvlJc w:val="left"/>
      <w:pPr>
        <w:ind w:left="2939" w:hanging="448"/>
      </w:pPr>
      <w:rPr>
        <w:rFonts w:hint="default"/>
        <w:lang w:val="ru-RU" w:eastAsia="en-US" w:bidi="ar-SA"/>
      </w:rPr>
    </w:lvl>
    <w:lvl w:ilvl="4" w:tplc="844AA884">
      <w:numFmt w:val="bullet"/>
      <w:lvlText w:val="•"/>
      <w:lvlJc w:val="left"/>
      <w:pPr>
        <w:ind w:left="3886" w:hanging="448"/>
      </w:pPr>
      <w:rPr>
        <w:rFonts w:hint="default"/>
        <w:lang w:val="ru-RU" w:eastAsia="en-US" w:bidi="ar-SA"/>
      </w:rPr>
    </w:lvl>
    <w:lvl w:ilvl="5" w:tplc="3F4A6490">
      <w:numFmt w:val="bullet"/>
      <w:lvlText w:val="•"/>
      <w:lvlJc w:val="left"/>
      <w:pPr>
        <w:ind w:left="4833" w:hanging="448"/>
      </w:pPr>
      <w:rPr>
        <w:rFonts w:hint="default"/>
        <w:lang w:val="ru-RU" w:eastAsia="en-US" w:bidi="ar-SA"/>
      </w:rPr>
    </w:lvl>
    <w:lvl w:ilvl="6" w:tplc="514E7B4A">
      <w:numFmt w:val="bullet"/>
      <w:lvlText w:val="•"/>
      <w:lvlJc w:val="left"/>
      <w:pPr>
        <w:ind w:left="5779" w:hanging="448"/>
      </w:pPr>
      <w:rPr>
        <w:rFonts w:hint="default"/>
        <w:lang w:val="ru-RU" w:eastAsia="en-US" w:bidi="ar-SA"/>
      </w:rPr>
    </w:lvl>
    <w:lvl w:ilvl="7" w:tplc="58A40C94">
      <w:numFmt w:val="bullet"/>
      <w:lvlText w:val="•"/>
      <w:lvlJc w:val="left"/>
      <w:pPr>
        <w:ind w:left="6726" w:hanging="448"/>
      </w:pPr>
      <w:rPr>
        <w:rFonts w:hint="default"/>
        <w:lang w:val="ru-RU" w:eastAsia="en-US" w:bidi="ar-SA"/>
      </w:rPr>
    </w:lvl>
    <w:lvl w:ilvl="8" w:tplc="0C78A29A">
      <w:numFmt w:val="bullet"/>
      <w:lvlText w:val="•"/>
      <w:lvlJc w:val="left"/>
      <w:pPr>
        <w:ind w:left="7672" w:hanging="448"/>
      </w:pPr>
      <w:rPr>
        <w:rFonts w:hint="default"/>
        <w:lang w:val="ru-RU" w:eastAsia="en-US" w:bidi="ar-SA"/>
      </w:rPr>
    </w:lvl>
  </w:abstractNum>
  <w:abstractNum w:abstractNumId="23">
    <w:nsid w:val="511C71DF"/>
    <w:multiLevelType w:val="multilevel"/>
    <w:tmpl w:val="AF6C4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EC0270C"/>
    <w:multiLevelType w:val="multilevel"/>
    <w:tmpl w:val="7BCE1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A55D2B"/>
    <w:multiLevelType w:val="hybridMultilevel"/>
    <w:tmpl w:val="1AFA3AE8"/>
    <w:lvl w:ilvl="0" w:tplc="859292C2">
      <w:start w:val="1"/>
      <w:numFmt w:val="decimal"/>
      <w:lvlText w:val="%1)"/>
      <w:lvlJc w:val="left"/>
      <w:pPr>
        <w:ind w:left="2482"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3690547"/>
    <w:multiLevelType w:val="hybridMultilevel"/>
    <w:tmpl w:val="5202AA7C"/>
    <w:lvl w:ilvl="0" w:tplc="D97C0C9A">
      <w:numFmt w:val="bullet"/>
      <w:lvlText w:val="-"/>
      <w:lvlJc w:val="left"/>
      <w:pPr>
        <w:ind w:left="124" w:hanging="184"/>
      </w:pPr>
      <w:rPr>
        <w:rFonts w:hint="default"/>
        <w:w w:val="100"/>
        <w:lang w:val="ru-RU" w:eastAsia="en-US" w:bidi="ar-SA"/>
      </w:rPr>
    </w:lvl>
    <w:lvl w:ilvl="1" w:tplc="E716D730">
      <w:numFmt w:val="bullet"/>
      <w:lvlText w:val="•"/>
      <w:lvlJc w:val="left"/>
      <w:pPr>
        <w:ind w:left="1082" w:hanging="184"/>
      </w:pPr>
      <w:rPr>
        <w:rFonts w:hint="default"/>
        <w:lang w:val="ru-RU" w:eastAsia="en-US" w:bidi="ar-SA"/>
      </w:rPr>
    </w:lvl>
    <w:lvl w:ilvl="2" w:tplc="E76EE620">
      <w:numFmt w:val="bullet"/>
      <w:lvlText w:val="•"/>
      <w:lvlJc w:val="left"/>
      <w:pPr>
        <w:ind w:left="2045" w:hanging="184"/>
      </w:pPr>
      <w:rPr>
        <w:rFonts w:hint="default"/>
        <w:lang w:val="ru-RU" w:eastAsia="en-US" w:bidi="ar-SA"/>
      </w:rPr>
    </w:lvl>
    <w:lvl w:ilvl="3" w:tplc="D9D43E6E">
      <w:numFmt w:val="bullet"/>
      <w:lvlText w:val="•"/>
      <w:lvlJc w:val="left"/>
      <w:pPr>
        <w:ind w:left="3007" w:hanging="184"/>
      </w:pPr>
      <w:rPr>
        <w:rFonts w:hint="default"/>
        <w:lang w:val="ru-RU" w:eastAsia="en-US" w:bidi="ar-SA"/>
      </w:rPr>
    </w:lvl>
    <w:lvl w:ilvl="4" w:tplc="637CEED4">
      <w:numFmt w:val="bullet"/>
      <w:lvlText w:val="•"/>
      <w:lvlJc w:val="left"/>
      <w:pPr>
        <w:ind w:left="3970" w:hanging="184"/>
      </w:pPr>
      <w:rPr>
        <w:rFonts w:hint="default"/>
        <w:lang w:val="ru-RU" w:eastAsia="en-US" w:bidi="ar-SA"/>
      </w:rPr>
    </w:lvl>
    <w:lvl w:ilvl="5" w:tplc="BFCEC4B0">
      <w:numFmt w:val="bullet"/>
      <w:lvlText w:val="•"/>
      <w:lvlJc w:val="left"/>
      <w:pPr>
        <w:ind w:left="4933" w:hanging="184"/>
      </w:pPr>
      <w:rPr>
        <w:rFonts w:hint="default"/>
        <w:lang w:val="ru-RU" w:eastAsia="en-US" w:bidi="ar-SA"/>
      </w:rPr>
    </w:lvl>
    <w:lvl w:ilvl="6" w:tplc="0FFC9B8C">
      <w:numFmt w:val="bullet"/>
      <w:lvlText w:val="•"/>
      <w:lvlJc w:val="left"/>
      <w:pPr>
        <w:ind w:left="5895" w:hanging="184"/>
      </w:pPr>
      <w:rPr>
        <w:rFonts w:hint="default"/>
        <w:lang w:val="ru-RU" w:eastAsia="en-US" w:bidi="ar-SA"/>
      </w:rPr>
    </w:lvl>
    <w:lvl w:ilvl="7" w:tplc="D41824EE">
      <w:numFmt w:val="bullet"/>
      <w:lvlText w:val="•"/>
      <w:lvlJc w:val="left"/>
      <w:pPr>
        <w:ind w:left="6858" w:hanging="184"/>
      </w:pPr>
      <w:rPr>
        <w:rFonts w:hint="default"/>
        <w:lang w:val="ru-RU" w:eastAsia="en-US" w:bidi="ar-SA"/>
      </w:rPr>
    </w:lvl>
    <w:lvl w:ilvl="8" w:tplc="263644C6">
      <w:numFmt w:val="bullet"/>
      <w:lvlText w:val="•"/>
      <w:lvlJc w:val="left"/>
      <w:pPr>
        <w:ind w:left="7820" w:hanging="184"/>
      </w:pPr>
      <w:rPr>
        <w:rFonts w:hint="default"/>
        <w:lang w:val="ru-RU" w:eastAsia="en-US" w:bidi="ar-SA"/>
      </w:rPr>
    </w:lvl>
  </w:abstractNum>
  <w:abstractNum w:abstractNumId="27">
    <w:nsid w:val="6CB059E4"/>
    <w:multiLevelType w:val="hybridMultilevel"/>
    <w:tmpl w:val="9CE22206"/>
    <w:lvl w:ilvl="0" w:tplc="9E7C9C3E">
      <w:start w:val="1"/>
      <w:numFmt w:val="decimal"/>
      <w:lvlText w:val="%1)"/>
      <w:lvlJc w:val="left"/>
      <w:pPr>
        <w:ind w:left="1103" w:hanging="260"/>
        <w:jc w:val="left"/>
      </w:pPr>
      <w:rPr>
        <w:rFonts w:ascii="Times New Roman" w:eastAsia="Times New Roman" w:hAnsi="Times New Roman" w:cs="Times New Roman" w:hint="default"/>
        <w:w w:val="100"/>
        <w:sz w:val="24"/>
        <w:szCs w:val="24"/>
        <w:lang w:val="ru-RU" w:eastAsia="en-US" w:bidi="ar-SA"/>
      </w:rPr>
    </w:lvl>
    <w:lvl w:ilvl="1" w:tplc="8B1E8DA0">
      <w:numFmt w:val="bullet"/>
      <w:lvlText w:val="•"/>
      <w:lvlJc w:val="left"/>
      <w:pPr>
        <w:ind w:left="1964" w:hanging="260"/>
      </w:pPr>
      <w:rPr>
        <w:rFonts w:hint="default"/>
        <w:lang w:val="ru-RU" w:eastAsia="en-US" w:bidi="ar-SA"/>
      </w:rPr>
    </w:lvl>
    <w:lvl w:ilvl="2" w:tplc="D72E7A8E">
      <w:numFmt w:val="bullet"/>
      <w:lvlText w:val="•"/>
      <w:lvlJc w:val="left"/>
      <w:pPr>
        <w:ind w:left="2829" w:hanging="260"/>
      </w:pPr>
      <w:rPr>
        <w:rFonts w:hint="default"/>
        <w:lang w:val="ru-RU" w:eastAsia="en-US" w:bidi="ar-SA"/>
      </w:rPr>
    </w:lvl>
    <w:lvl w:ilvl="3" w:tplc="15604490">
      <w:numFmt w:val="bullet"/>
      <w:lvlText w:val="•"/>
      <w:lvlJc w:val="left"/>
      <w:pPr>
        <w:ind w:left="3693" w:hanging="260"/>
      </w:pPr>
      <w:rPr>
        <w:rFonts w:hint="default"/>
        <w:lang w:val="ru-RU" w:eastAsia="en-US" w:bidi="ar-SA"/>
      </w:rPr>
    </w:lvl>
    <w:lvl w:ilvl="4" w:tplc="A4802B08">
      <w:numFmt w:val="bullet"/>
      <w:lvlText w:val="•"/>
      <w:lvlJc w:val="left"/>
      <w:pPr>
        <w:ind w:left="4558" w:hanging="260"/>
      </w:pPr>
      <w:rPr>
        <w:rFonts w:hint="default"/>
        <w:lang w:val="ru-RU" w:eastAsia="en-US" w:bidi="ar-SA"/>
      </w:rPr>
    </w:lvl>
    <w:lvl w:ilvl="5" w:tplc="54D02F56">
      <w:numFmt w:val="bullet"/>
      <w:lvlText w:val="•"/>
      <w:lvlJc w:val="left"/>
      <w:pPr>
        <w:ind w:left="5423" w:hanging="260"/>
      </w:pPr>
      <w:rPr>
        <w:rFonts w:hint="default"/>
        <w:lang w:val="ru-RU" w:eastAsia="en-US" w:bidi="ar-SA"/>
      </w:rPr>
    </w:lvl>
    <w:lvl w:ilvl="6" w:tplc="3B5A3614">
      <w:numFmt w:val="bullet"/>
      <w:lvlText w:val="•"/>
      <w:lvlJc w:val="left"/>
      <w:pPr>
        <w:ind w:left="6287" w:hanging="260"/>
      </w:pPr>
      <w:rPr>
        <w:rFonts w:hint="default"/>
        <w:lang w:val="ru-RU" w:eastAsia="en-US" w:bidi="ar-SA"/>
      </w:rPr>
    </w:lvl>
    <w:lvl w:ilvl="7" w:tplc="0E680664">
      <w:numFmt w:val="bullet"/>
      <w:lvlText w:val="•"/>
      <w:lvlJc w:val="left"/>
      <w:pPr>
        <w:ind w:left="7152" w:hanging="260"/>
      </w:pPr>
      <w:rPr>
        <w:rFonts w:hint="default"/>
        <w:lang w:val="ru-RU" w:eastAsia="en-US" w:bidi="ar-SA"/>
      </w:rPr>
    </w:lvl>
    <w:lvl w:ilvl="8" w:tplc="829048FC">
      <w:numFmt w:val="bullet"/>
      <w:lvlText w:val="•"/>
      <w:lvlJc w:val="left"/>
      <w:pPr>
        <w:ind w:left="8016" w:hanging="260"/>
      </w:pPr>
      <w:rPr>
        <w:rFonts w:hint="default"/>
        <w:lang w:val="ru-RU" w:eastAsia="en-US" w:bidi="ar-SA"/>
      </w:rPr>
    </w:lvl>
  </w:abstractNum>
  <w:abstractNum w:abstractNumId="28">
    <w:nsid w:val="6CD03D37"/>
    <w:multiLevelType w:val="multilevel"/>
    <w:tmpl w:val="E0C2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A9098D"/>
    <w:multiLevelType w:val="multilevel"/>
    <w:tmpl w:val="DC1E0ECC"/>
    <w:lvl w:ilvl="0">
      <w:start w:val="3"/>
      <w:numFmt w:val="decimal"/>
      <w:lvlText w:val="%1"/>
      <w:lvlJc w:val="left"/>
      <w:pPr>
        <w:ind w:left="124" w:hanging="432"/>
        <w:jc w:val="left"/>
      </w:pPr>
      <w:rPr>
        <w:rFonts w:hint="default"/>
        <w:lang w:val="ru-RU" w:eastAsia="en-US" w:bidi="ar-SA"/>
      </w:rPr>
    </w:lvl>
    <w:lvl w:ilvl="1">
      <w:start w:val="1"/>
      <w:numFmt w:val="decimal"/>
      <w:lvlText w:val="%1.%2."/>
      <w:lvlJc w:val="left"/>
      <w:pPr>
        <w:ind w:left="124" w:hanging="432"/>
        <w:jc w:val="lef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4" w:hanging="60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007" w:hanging="602"/>
      </w:pPr>
      <w:rPr>
        <w:rFonts w:hint="default"/>
        <w:lang w:val="ru-RU" w:eastAsia="en-US" w:bidi="ar-SA"/>
      </w:rPr>
    </w:lvl>
    <w:lvl w:ilvl="4">
      <w:numFmt w:val="bullet"/>
      <w:lvlText w:val="•"/>
      <w:lvlJc w:val="left"/>
      <w:pPr>
        <w:ind w:left="3970" w:hanging="602"/>
      </w:pPr>
      <w:rPr>
        <w:rFonts w:hint="default"/>
        <w:lang w:val="ru-RU" w:eastAsia="en-US" w:bidi="ar-SA"/>
      </w:rPr>
    </w:lvl>
    <w:lvl w:ilvl="5">
      <w:numFmt w:val="bullet"/>
      <w:lvlText w:val="•"/>
      <w:lvlJc w:val="left"/>
      <w:pPr>
        <w:ind w:left="4933" w:hanging="602"/>
      </w:pPr>
      <w:rPr>
        <w:rFonts w:hint="default"/>
        <w:lang w:val="ru-RU" w:eastAsia="en-US" w:bidi="ar-SA"/>
      </w:rPr>
    </w:lvl>
    <w:lvl w:ilvl="6">
      <w:numFmt w:val="bullet"/>
      <w:lvlText w:val="•"/>
      <w:lvlJc w:val="left"/>
      <w:pPr>
        <w:ind w:left="5895" w:hanging="602"/>
      </w:pPr>
      <w:rPr>
        <w:rFonts w:hint="default"/>
        <w:lang w:val="ru-RU" w:eastAsia="en-US" w:bidi="ar-SA"/>
      </w:rPr>
    </w:lvl>
    <w:lvl w:ilvl="7">
      <w:numFmt w:val="bullet"/>
      <w:lvlText w:val="•"/>
      <w:lvlJc w:val="left"/>
      <w:pPr>
        <w:ind w:left="6858" w:hanging="602"/>
      </w:pPr>
      <w:rPr>
        <w:rFonts w:hint="default"/>
        <w:lang w:val="ru-RU" w:eastAsia="en-US" w:bidi="ar-SA"/>
      </w:rPr>
    </w:lvl>
    <w:lvl w:ilvl="8">
      <w:numFmt w:val="bullet"/>
      <w:lvlText w:val="•"/>
      <w:lvlJc w:val="left"/>
      <w:pPr>
        <w:ind w:left="7820" w:hanging="602"/>
      </w:pPr>
      <w:rPr>
        <w:rFonts w:hint="default"/>
        <w:lang w:val="ru-RU" w:eastAsia="en-US" w:bidi="ar-SA"/>
      </w:rPr>
    </w:lvl>
  </w:abstractNum>
  <w:abstractNum w:abstractNumId="30">
    <w:nsid w:val="7A0C7A85"/>
    <w:multiLevelType w:val="multilevel"/>
    <w:tmpl w:val="22488F78"/>
    <w:lvl w:ilvl="0">
      <w:start w:val="2"/>
      <w:numFmt w:val="decimal"/>
      <w:lvlText w:val="%1"/>
      <w:lvlJc w:val="left"/>
      <w:pPr>
        <w:ind w:left="1264" w:hanging="420"/>
        <w:jc w:val="left"/>
      </w:pPr>
      <w:rPr>
        <w:rFonts w:hint="default"/>
        <w:lang w:val="ru-RU" w:eastAsia="en-US" w:bidi="ar-SA"/>
      </w:rPr>
    </w:lvl>
    <w:lvl w:ilvl="1">
      <w:start w:val="1"/>
      <w:numFmt w:val="decimal"/>
      <w:lvlText w:val="%1.%2."/>
      <w:lvlJc w:val="left"/>
      <w:pPr>
        <w:ind w:left="1264" w:hanging="420"/>
        <w:jc w:val="left"/>
      </w:pPr>
      <w:rPr>
        <w:rFonts w:hint="default"/>
        <w:b/>
        <w:bCs/>
        <w:w w:val="100"/>
        <w:lang w:val="ru-RU" w:eastAsia="en-US" w:bidi="ar-SA"/>
      </w:rPr>
    </w:lvl>
    <w:lvl w:ilvl="2">
      <w:start w:val="1"/>
      <w:numFmt w:val="decimal"/>
      <w:lvlText w:val="%1.%2.%3."/>
      <w:lvlJc w:val="left"/>
      <w:pPr>
        <w:ind w:left="124" w:hanging="762"/>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45" w:hanging="762"/>
      </w:pPr>
      <w:rPr>
        <w:rFonts w:hint="default"/>
        <w:lang w:val="ru-RU" w:eastAsia="en-US" w:bidi="ar-SA"/>
      </w:rPr>
    </w:lvl>
    <w:lvl w:ilvl="4">
      <w:numFmt w:val="bullet"/>
      <w:lvlText w:val="•"/>
      <w:lvlJc w:val="left"/>
      <w:pPr>
        <w:ind w:left="4088" w:hanging="762"/>
      </w:pPr>
      <w:rPr>
        <w:rFonts w:hint="default"/>
        <w:lang w:val="ru-RU" w:eastAsia="en-US" w:bidi="ar-SA"/>
      </w:rPr>
    </w:lvl>
    <w:lvl w:ilvl="5">
      <w:numFmt w:val="bullet"/>
      <w:lvlText w:val="•"/>
      <w:lvlJc w:val="left"/>
      <w:pPr>
        <w:ind w:left="5031" w:hanging="762"/>
      </w:pPr>
      <w:rPr>
        <w:rFonts w:hint="default"/>
        <w:lang w:val="ru-RU" w:eastAsia="en-US" w:bidi="ar-SA"/>
      </w:rPr>
    </w:lvl>
    <w:lvl w:ilvl="6">
      <w:numFmt w:val="bullet"/>
      <w:lvlText w:val="•"/>
      <w:lvlJc w:val="left"/>
      <w:pPr>
        <w:ind w:left="5974" w:hanging="762"/>
      </w:pPr>
      <w:rPr>
        <w:rFonts w:hint="default"/>
        <w:lang w:val="ru-RU" w:eastAsia="en-US" w:bidi="ar-SA"/>
      </w:rPr>
    </w:lvl>
    <w:lvl w:ilvl="7">
      <w:numFmt w:val="bullet"/>
      <w:lvlText w:val="•"/>
      <w:lvlJc w:val="left"/>
      <w:pPr>
        <w:ind w:left="6917" w:hanging="762"/>
      </w:pPr>
      <w:rPr>
        <w:rFonts w:hint="default"/>
        <w:lang w:val="ru-RU" w:eastAsia="en-US" w:bidi="ar-SA"/>
      </w:rPr>
    </w:lvl>
    <w:lvl w:ilvl="8">
      <w:numFmt w:val="bullet"/>
      <w:lvlText w:val="•"/>
      <w:lvlJc w:val="left"/>
      <w:pPr>
        <w:ind w:left="7860" w:hanging="762"/>
      </w:pPr>
      <w:rPr>
        <w:rFonts w:hint="default"/>
        <w:lang w:val="ru-RU" w:eastAsia="en-US" w:bidi="ar-SA"/>
      </w:rPr>
    </w:lvl>
  </w:abstractNum>
  <w:num w:numId="1">
    <w:abstractNumId w:val="0"/>
  </w:num>
  <w:num w:numId="2">
    <w:abstractNumId w:val="1"/>
  </w:num>
  <w:num w:numId="3">
    <w:abstractNumId w:val="22"/>
  </w:num>
  <w:num w:numId="4">
    <w:abstractNumId w:val="16"/>
  </w:num>
  <w:num w:numId="5">
    <w:abstractNumId w:val="20"/>
  </w:num>
  <w:num w:numId="6">
    <w:abstractNumId w:val="14"/>
  </w:num>
  <w:num w:numId="7">
    <w:abstractNumId w:val="27"/>
  </w:num>
  <w:num w:numId="8">
    <w:abstractNumId w:val="17"/>
  </w:num>
  <w:num w:numId="9">
    <w:abstractNumId w:val="29"/>
  </w:num>
  <w:num w:numId="10">
    <w:abstractNumId w:val="30"/>
  </w:num>
  <w:num w:numId="11">
    <w:abstractNumId w:val="26"/>
  </w:num>
  <w:num w:numId="12">
    <w:abstractNumId w:val="19"/>
  </w:num>
  <w:num w:numId="13">
    <w:abstractNumId w:val="2"/>
  </w:num>
  <w:num w:numId="14">
    <w:abstractNumId w:val="3"/>
  </w:num>
  <w:num w:numId="15">
    <w:abstractNumId w:val="13"/>
  </w:num>
  <w:num w:numId="16">
    <w:abstractNumId w:val="25"/>
  </w:num>
  <w:num w:numId="17">
    <w:abstractNumId w:val="21"/>
  </w:num>
  <w:num w:numId="18">
    <w:abstractNumId w:val="24"/>
  </w:num>
  <w:num w:numId="19">
    <w:abstractNumId w:val="28"/>
  </w:num>
  <w:num w:numId="20">
    <w:abstractNumId w:val="15"/>
  </w:num>
  <w:num w:numId="21">
    <w:abstractNumId w:val="12"/>
  </w:num>
  <w:num w:numId="22">
    <w:abstractNumId w:val="23"/>
  </w:num>
  <w:num w:numId="23">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B19"/>
    <w:rsid w:val="00000D6A"/>
    <w:rsid w:val="00001079"/>
    <w:rsid w:val="000024B8"/>
    <w:rsid w:val="00002830"/>
    <w:rsid w:val="00002E64"/>
    <w:rsid w:val="00003D4B"/>
    <w:rsid w:val="00004E31"/>
    <w:rsid w:val="0000655E"/>
    <w:rsid w:val="00006C15"/>
    <w:rsid w:val="00006EBF"/>
    <w:rsid w:val="0000760F"/>
    <w:rsid w:val="00007FF8"/>
    <w:rsid w:val="00011180"/>
    <w:rsid w:val="000115D3"/>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5FF7"/>
    <w:rsid w:val="00046387"/>
    <w:rsid w:val="0004771C"/>
    <w:rsid w:val="00051C62"/>
    <w:rsid w:val="000528A7"/>
    <w:rsid w:val="00052B6E"/>
    <w:rsid w:val="0005465C"/>
    <w:rsid w:val="000548C8"/>
    <w:rsid w:val="00054B70"/>
    <w:rsid w:val="0005781C"/>
    <w:rsid w:val="00057E02"/>
    <w:rsid w:val="00060D61"/>
    <w:rsid w:val="00060E06"/>
    <w:rsid w:val="00061D8C"/>
    <w:rsid w:val="00061E70"/>
    <w:rsid w:val="000622BD"/>
    <w:rsid w:val="00063225"/>
    <w:rsid w:val="00063801"/>
    <w:rsid w:val="0006397C"/>
    <w:rsid w:val="00064BBC"/>
    <w:rsid w:val="00064F75"/>
    <w:rsid w:val="00067B59"/>
    <w:rsid w:val="00071BAD"/>
    <w:rsid w:val="0007347B"/>
    <w:rsid w:val="00073597"/>
    <w:rsid w:val="00073F59"/>
    <w:rsid w:val="00074B5E"/>
    <w:rsid w:val="000755F1"/>
    <w:rsid w:val="00075C0C"/>
    <w:rsid w:val="00077E26"/>
    <w:rsid w:val="00080431"/>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692"/>
    <w:rsid w:val="000977AA"/>
    <w:rsid w:val="000A02C9"/>
    <w:rsid w:val="000A1948"/>
    <w:rsid w:val="000A1E8B"/>
    <w:rsid w:val="000A206C"/>
    <w:rsid w:val="000A2854"/>
    <w:rsid w:val="000A473D"/>
    <w:rsid w:val="000A5D7A"/>
    <w:rsid w:val="000A5E50"/>
    <w:rsid w:val="000A7B5C"/>
    <w:rsid w:val="000B0D24"/>
    <w:rsid w:val="000B0F0B"/>
    <w:rsid w:val="000B17B6"/>
    <w:rsid w:val="000B258C"/>
    <w:rsid w:val="000B2A11"/>
    <w:rsid w:val="000B2D87"/>
    <w:rsid w:val="000B35B6"/>
    <w:rsid w:val="000B3EC8"/>
    <w:rsid w:val="000B4698"/>
    <w:rsid w:val="000B4D4B"/>
    <w:rsid w:val="000B54E5"/>
    <w:rsid w:val="000B7478"/>
    <w:rsid w:val="000B7699"/>
    <w:rsid w:val="000B769D"/>
    <w:rsid w:val="000B7D6C"/>
    <w:rsid w:val="000C047F"/>
    <w:rsid w:val="000C0668"/>
    <w:rsid w:val="000C06AD"/>
    <w:rsid w:val="000C173A"/>
    <w:rsid w:val="000C188F"/>
    <w:rsid w:val="000C2A1E"/>
    <w:rsid w:val="000C3568"/>
    <w:rsid w:val="000C3C1D"/>
    <w:rsid w:val="000C483C"/>
    <w:rsid w:val="000C4B83"/>
    <w:rsid w:val="000C4F93"/>
    <w:rsid w:val="000C5230"/>
    <w:rsid w:val="000C5E82"/>
    <w:rsid w:val="000C770C"/>
    <w:rsid w:val="000D191A"/>
    <w:rsid w:val="000D2258"/>
    <w:rsid w:val="000D2974"/>
    <w:rsid w:val="000D3A2E"/>
    <w:rsid w:val="000D6AF3"/>
    <w:rsid w:val="000D7280"/>
    <w:rsid w:val="000D782E"/>
    <w:rsid w:val="000D78E4"/>
    <w:rsid w:val="000E054D"/>
    <w:rsid w:val="000E0E00"/>
    <w:rsid w:val="000E1939"/>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0F7F4C"/>
    <w:rsid w:val="00101229"/>
    <w:rsid w:val="0010239B"/>
    <w:rsid w:val="0010358E"/>
    <w:rsid w:val="001037A0"/>
    <w:rsid w:val="00103E01"/>
    <w:rsid w:val="00104B08"/>
    <w:rsid w:val="00104B8A"/>
    <w:rsid w:val="00105282"/>
    <w:rsid w:val="001063BC"/>
    <w:rsid w:val="0010651A"/>
    <w:rsid w:val="00107423"/>
    <w:rsid w:val="00107598"/>
    <w:rsid w:val="00107778"/>
    <w:rsid w:val="00107911"/>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F7A"/>
    <w:rsid w:val="00126FD0"/>
    <w:rsid w:val="001307BE"/>
    <w:rsid w:val="001319F7"/>
    <w:rsid w:val="0013326F"/>
    <w:rsid w:val="00135018"/>
    <w:rsid w:val="001358C4"/>
    <w:rsid w:val="001367C8"/>
    <w:rsid w:val="00136966"/>
    <w:rsid w:val="00136AEA"/>
    <w:rsid w:val="001401C7"/>
    <w:rsid w:val="00140402"/>
    <w:rsid w:val="001428CE"/>
    <w:rsid w:val="00142F75"/>
    <w:rsid w:val="00144BCE"/>
    <w:rsid w:val="001469BE"/>
    <w:rsid w:val="0014753A"/>
    <w:rsid w:val="00147953"/>
    <w:rsid w:val="00147A2C"/>
    <w:rsid w:val="00150D8C"/>
    <w:rsid w:val="001514C4"/>
    <w:rsid w:val="00151B11"/>
    <w:rsid w:val="00151C24"/>
    <w:rsid w:val="0015414C"/>
    <w:rsid w:val="00154314"/>
    <w:rsid w:val="00154AFA"/>
    <w:rsid w:val="00156970"/>
    <w:rsid w:val="0015776E"/>
    <w:rsid w:val="001579FF"/>
    <w:rsid w:val="00161D5D"/>
    <w:rsid w:val="00161E27"/>
    <w:rsid w:val="001624F7"/>
    <w:rsid w:val="0016689F"/>
    <w:rsid w:val="0017507E"/>
    <w:rsid w:val="00176263"/>
    <w:rsid w:val="001763C8"/>
    <w:rsid w:val="001763C9"/>
    <w:rsid w:val="00176A16"/>
    <w:rsid w:val="001771D7"/>
    <w:rsid w:val="00180117"/>
    <w:rsid w:val="00181352"/>
    <w:rsid w:val="00183160"/>
    <w:rsid w:val="00183C8E"/>
    <w:rsid w:val="00185C08"/>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0A2"/>
    <w:rsid w:val="001A330E"/>
    <w:rsid w:val="001A3DE9"/>
    <w:rsid w:val="001A4981"/>
    <w:rsid w:val="001A4A15"/>
    <w:rsid w:val="001A50B5"/>
    <w:rsid w:val="001A6732"/>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3B9"/>
    <w:rsid w:val="001C0924"/>
    <w:rsid w:val="001C0F50"/>
    <w:rsid w:val="001C26AF"/>
    <w:rsid w:val="001C2D7F"/>
    <w:rsid w:val="001C32C0"/>
    <w:rsid w:val="001C6A7B"/>
    <w:rsid w:val="001D0FD9"/>
    <w:rsid w:val="001D161B"/>
    <w:rsid w:val="001D2AD0"/>
    <w:rsid w:val="001D339C"/>
    <w:rsid w:val="001D3CBF"/>
    <w:rsid w:val="001D3EFB"/>
    <w:rsid w:val="001D427B"/>
    <w:rsid w:val="001D4BD7"/>
    <w:rsid w:val="001D60AC"/>
    <w:rsid w:val="001D6AFD"/>
    <w:rsid w:val="001D79A5"/>
    <w:rsid w:val="001D7F63"/>
    <w:rsid w:val="001E06CD"/>
    <w:rsid w:val="001E0AF6"/>
    <w:rsid w:val="001E3F15"/>
    <w:rsid w:val="001E47AC"/>
    <w:rsid w:val="001E51E1"/>
    <w:rsid w:val="001E6E18"/>
    <w:rsid w:val="001E7677"/>
    <w:rsid w:val="001F02C6"/>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1BF9"/>
    <w:rsid w:val="00212BD9"/>
    <w:rsid w:val="00213057"/>
    <w:rsid w:val="00213C14"/>
    <w:rsid w:val="00214A02"/>
    <w:rsid w:val="00215BF0"/>
    <w:rsid w:val="00217E27"/>
    <w:rsid w:val="002212D4"/>
    <w:rsid w:val="00221B55"/>
    <w:rsid w:val="00222866"/>
    <w:rsid w:val="002229EC"/>
    <w:rsid w:val="00224D1E"/>
    <w:rsid w:val="00227BDB"/>
    <w:rsid w:val="00231720"/>
    <w:rsid w:val="00231850"/>
    <w:rsid w:val="002319B0"/>
    <w:rsid w:val="00232CE9"/>
    <w:rsid w:val="00232FD9"/>
    <w:rsid w:val="002330D6"/>
    <w:rsid w:val="0023404D"/>
    <w:rsid w:val="00234FB9"/>
    <w:rsid w:val="0023512D"/>
    <w:rsid w:val="00236BAE"/>
    <w:rsid w:val="00237D4B"/>
    <w:rsid w:val="0024095D"/>
    <w:rsid w:val="002416C8"/>
    <w:rsid w:val="00241B94"/>
    <w:rsid w:val="00243B55"/>
    <w:rsid w:val="00244D2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68C7"/>
    <w:rsid w:val="002573D0"/>
    <w:rsid w:val="002579A5"/>
    <w:rsid w:val="00260ED4"/>
    <w:rsid w:val="00261F5B"/>
    <w:rsid w:val="0026533A"/>
    <w:rsid w:val="002665CD"/>
    <w:rsid w:val="002671CB"/>
    <w:rsid w:val="002700DB"/>
    <w:rsid w:val="0027091E"/>
    <w:rsid w:val="00270EE4"/>
    <w:rsid w:val="0027142A"/>
    <w:rsid w:val="00272B8E"/>
    <w:rsid w:val="002738B4"/>
    <w:rsid w:val="00274D6C"/>
    <w:rsid w:val="002758A5"/>
    <w:rsid w:val="00275D54"/>
    <w:rsid w:val="00277121"/>
    <w:rsid w:val="0027759B"/>
    <w:rsid w:val="002779F0"/>
    <w:rsid w:val="00277B2A"/>
    <w:rsid w:val="00277FDD"/>
    <w:rsid w:val="00280806"/>
    <w:rsid w:val="0028098F"/>
    <w:rsid w:val="00280B7B"/>
    <w:rsid w:val="002813D1"/>
    <w:rsid w:val="00281F99"/>
    <w:rsid w:val="002823A2"/>
    <w:rsid w:val="002827EE"/>
    <w:rsid w:val="002847A4"/>
    <w:rsid w:val="00285310"/>
    <w:rsid w:val="0028559D"/>
    <w:rsid w:val="00291A33"/>
    <w:rsid w:val="00291BD0"/>
    <w:rsid w:val="0029205C"/>
    <w:rsid w:val="00293158"/>
    <w:rsid w:val="00293539"/>
    <w:rsid w:val="00295219"/>
    <w:rsid w:val="00295B91"/>
    <w:rsid w:val="0029640A"/>
    <w:rsid w:val="0029711F"/>
    <w:rsid w:val="00297D2E"/>
    <w:rsid w:val="002A05D2"/>
    <w:rsid w:val="002A0F94"/>
    <w:rsid w:val="002A13AC"/>
    <w:rsid w:val="002A2C55"/>
    <w:rsid w:val="002A3C0B"/>
    <w:rsid w:val="002A432A"/>
    <w:rsid w:val="002A60A5"/>
    <w:rsid w:val="002A64BE"/>
    <w:rsid w:val="002A6FB0"/>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24FC"/>
    <w:rsid w:val="002D36E9"/>
    <w:rsid w:val="002D3A75"/>
    <w:rsid w:val="002D3C41"/>
    <w:rsid w:val="002D5E8C"/>
    <w:rsid w:val="002D5EA0"/>
    <w:rsid w:val="002D696E"/>
    <w:rsid w:val="002D7B48"/>
    <w:rsid w:val="002E0897"/>
    <w:rsid w:val="002E108F"/>
    <w:rsid w:val="002E239C"/>
    <w:rsid w:val="002E26F2"/>
    <w:rsid w:val="002E3A7B"/>
    <w:rsid w:val="002E3B0F"/>
    <w:rsid w:val="002E3CD6"/>
    <w:rsid w:val="002E3FFE"/>
    <w:rsid w:val="002E416D"/>
    <w:rsid w:val="002E5E24"/>
    <w:rsid w:val="002E66D3"/>
    <w:rsid w:val="002F0659"/>
    <w:rsid w:val="002F0B48"/>
    <w:rsid w:val="002F116C"/>
    <w:rsid w:val="002F1361"/>
    <w:rsid w:val="002F244D"/>
    <w:rsid w:val="002F6322"/>
    <w:rsid w:val="002F6D10"/>
    <w:rsid w:val="002F7A1F"/>
    <w:rsid w:val="00300B83"/>
    <w:rsid w:val="00301BC5"/>
    <w:rsid w:val="00302B46"/>
    <w:rsid w:val="00302DDC"/>
    <w:rsid w:val="0030349C"/>
    <w:rsid w:val="00303B89"/>
    <w:rsid w:val="00303DA4"/>
    <w:rsid w:val="00304EFB"/>
    <w:rsid w:val="00305744"/>
    <w:rsid w:val="0030655D"/>
    <w:rsid w:val="003106A0"/>
    <w:rsid w:val="00310D13"/>
    <w:rsid w:val="003114F9"/>
    <w:rsid w:val="0031266F"/>
    <w:rsid w:val="0031345F"/>
    <w:rsid w:val="00313B86"/>
    <w:rsid w:val="00314231"/>
    <w:rsid w:val="003156E7"/>
    <w:rsid w:val="00315D40"/>
    <w:rsid w:val="0031626D"/>
    <w:rsid w:val="003163F3"/>
    <w:rsid w:val="00317605"/>
    <w:rsid w:val="00320282"/>
    <w:rsid w:val="00320740"/>
    <w:rsid w:val="00320E63"/>
    <w:rsid w:val="00321706"/>
    <w:rsid w:val="00321A52"/>
    <w:rsid w:val="00321BEF"/>
    <w:rsid w:val="003223C0"/>
    <w:rsid w:val="0032457E"/>
    <w:rsid w:val="0032469D"/>
    <w:rsid w:val="00324980"/>
    <w:rsid w:val="00325485"/>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2EDF"/>
    <w:rsid w:val="00353C10"/>
    <w:rsid w:val="003550BE"/>
    <w:rsid w:val="00355F40"/>
    <w:rsid w:val="00356F53"/>
    <w:rsid w:val="003574F3"/>
    <w:rsid w:val="00357B28"/>
    <w:rsid w:val="0036082C"/>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0F87"/>
    <w:rsid w:val="0037202C"/>
    <w:rsid w:val="003729F7"/>
    <w:rsid w:val="00372C76"/>
    <w:rsid w:val="0037339B"/>
    <w:rsid w:val="0037404A"/>
    <w:rsid w:val="003742CB"/>
    <w:rsid w:val="0037504D"/>
    <w:rsid w:val="003755B1"/>
    <w:rsid w:val="00375B55"/>
    <w:rsid w:val="0037619B"/>
    <w:rsid w:val="00377EFF"/>
    <w:rsid w:val="00381AD8"/>
    <w:rsid w:val="00381CF8"/>
    <w:rsid w:val="00382BB7"/>
    <w:rsid w:val="00383743"/>
    <w:rsid w:val="00384593"/>
    <w:rsid w:val="00384F03"/>
    <w:rsid w:val="00385774"/>
    <w:rsid w:val="003859B1"/>
    <w:rsid w:val="003864B4"/>
    <w:rsid w:val="00387B47"/>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3C72"/>
    <w:rsid w:val="003A4A3E"/>
    <w:rsid w:val="003A680F"/>
    <w:rsid w:val="003A6870"/>
    <w:rsid w:val="003A6D2C"/>
    <w:rsid w:val="003A7A01"/>
    <w:rsid w:val="003B0453"/>
    <w:rsid w:val="003B0966"/>
    <w:rsid w:val="003B1944"/>
    <w:rsid w:val="003B2571"/>
    <w:rsid w:val="003B2693"/>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400"/>
    <w:rsid w:val="003D1551"/>
    <w:rsid w:val="003D1D00"/>
    <w:rsid w:val="003D1F7B"/>
    <w:rsid w:val="003D38E6"/>
    <w:rsid w:val="003D3BF7"/>
    <w:rsid w:val="003D3CA8"/>
    <w:rsid w:val="003D4328"/>
    <w:rsid w:val="003D432B"/>
    <w:rsid w:val="003D552B"/>
    <w:rsid w:val="003D59D8"/>
    <w:rsid w:val="003D70C2"/>
    <w:rsid w:val="003E05D5"/>
    <w:rsid w:val="003E190B"/>
    <w:rsid w:val="003E2695"/>
    <w:rsid w:val="003E38D0"/>
    <w:rsid w:val="003E6948"/>
    <w:rsid w:val="003E6B3F"/>
    <w:rsid w:val="003E7B0F"/>
    <w:rsid w:val="003F2070"/>
    <w:rsid w:val="003F2D2D"/>
    <w:rsid w:val="003F2DB7"/>
    <w:rsid w:val="003F2F45"/>
    <w:rsid w:val="003F307D"/>
    <w:rsid w:val="003F3522"/>
    <w:rsid w:val="003F3979"/>
    <w:rsid w:val="003F4E77"/>
    <w:rsid w:val="003F5CAA"/>
    <w:rsid w:val="003F6836"/>
    <w:rsid w:val="00400037"/>
    <w:rsid w:val="004015AD"/>
    <w:rsid w:val="00401780"/>
    <w:rsid w:val="004017FD"/>
    <w:rsid w:val="00401CD4"/>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6D4D"/>
    <w:rsid w:val="0043780B"/>
    <w:rsid w:val="004443F0"/>
    <w:rsid w:val="00444911"/>
    <w:rsid w:val="004450B8"/>
    <w:rsid w:val="00446408"/>
    <w:rsid w:val="00450843"/>
    <w:rsid w:val="00450C86"/>
    <w:rsid w:val="00451929"/>
    <w:rsid w:val="00451C5E"/>
    <w:rsid w:val="0045213E"/>
    <w:rsid w:val="00452633"/>
    <w:rsid w:val="00455222"/>
    <w:rsid w:val="004569D5"/>
    <w:rsid w:val="00456B67"/>
    <w:rsid w:val="00457092"/>
    <w:rsid w:val="004573FC"/>
    <w:rsid w:val="00460F8C"/>
    <w:rsid w:val="00463F7B"/>
    <w:rsid w:val="004669B0"/>
    <w:rsid w:val="00466E63"/>
    <w:rsid w:val="00466E8F"/>
    <w:rsid w:val="00467FDF"/>
    <w:rsid w:val="004708B9"/>
    <w:rsid w:val="00471003"/>
    <w:rsid w:val="0047239C"/>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CD7"/>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A04"/>
    <w:rsid w:val="004A2AB9"/>
    <w:rsid w:val="004A2B60"/>
    <w:rsid w:val="004A2EC0"/>
    <w:rsid w:val="004A363C"/>
    <w:rsid w:val="004A4EB9"/>
    <w:rsid w:val="004A5111"/>
    <w:rsid w:val="004A5DDD"/>
    <w:rsid w:val="004A6775"/>
    <w:rsid w:val="004B0AED"/>
    <w:rsid w:val="004B107E"/>
    <w:rsid w:val="004B1966"/>
    <w:rsid w:val="004B2C4E"/>
    <w:rsid w:val="004B3191"/>
    <w:rsid w:val="004B4F7D"/>
    <w:rsid w:val="004B68C4"/>
    <w:rsid w:val="004B69DC"/>
    <w:rsid w:val="004B71F0"/>
    <w:rsid w:val="004B7E05"/>
    <w:rsid w:val="004B7F76"/>
    <w:rsid w:val="004C029D"/>
    <w:rsid w:val="004C140E"/>
    <w:rsid w:val="004C1B4A"/>
    <w:rsid w:val="004C1DFB"/>
    <w:rsid w:val="004C2691"/>
    <w:rsid w:val="004C303B"/>
    <w:rsid w:val="004C4248"/>
    <w:rsid w:val="004C4460"/>
    <w:rsid w:val="004C4A54"/>
    <w:rsid w:val="004C4A66"/>
    <w:rsid w:val="004C4A8B"/>
    <w:rsid w:val="004C5BC9"/>
    <w:rsid w:val="004C6FF0"/>
    <w:rsid w:val="004D03BE"/>
    <w:rsid w:val="004D131A"/>
    <w:rsid w:val="004D1EC1"/>
    <w:rsid w:val="004D2503"/>
    <w:rsid w:val="004D271C"/>
    <w:rsid w:val="004D2C3E"/>
    <w:rsid w:val="004D2D91"/>
    <w:rsid w:val="004D4B0C"/>
    <w:rsid w:val="004D7BCC"/>
    <w:rsid w:val="004D7CDA"/>
    <w:rsid w:val="004E07EF"/>
    <w:rsid w:val="004E111C"/>
    <w:rsid w:val="004E16A4"/>
    <w:rsid w:val="004E3AF2"/>
    <w:rsid w:val="004E537F"/>
    <w:rsid w:val="004E58F3"/>
    <w:rsid w:val="004E645A"/>
    <w:rsid w:val="004E6502"/>
    <w:rsid w:val="004E7875"/>
    <w:rsid w:val="004F0879"/>
    <w:rsid w:val="004F1B26"/>
    <w:rsid w:val="004F1E73"/>
    <w:rsid w:val="004F446E"/>
    <w:rsid w:val="004F4CB6"/>
    <w:rsid w:val="004F588E"/>
    <w:rsid w:val="004F7FD7"/>
    <w:rsid w:val="00500272"/>
    <w:rsid w:val="00500383"/>
    <w:rsid w:val="00500B0A"/>
    <w:rsid w:val="00500B8E"/>
    <w:rsid w:val="00502CD2"/>
    <w:rsid w:val="00504484"/>
    <w:rsid w:val="00504AED"/>
    <w:rsid w:val="00504DCA"/>
    <w:rsid w:val="00504F3D"/>
    <w:rsid w:val="00506E41"/>
    <w:rsid w:val="005111F4"/>
    <w:rsid w:val="005125BB"/>
    <w:rsid w:val="00513ABD"/>
    <w:rsid w:val="00521849"/>
    <w:rsid w:val="00522ABF"/>
    <w:rsid w:val="005237FD"/>
    <w:rsid w:val="0052499E"/>
    <w:rsid w:val="005253A4"/>
    <w:rsid w:val="005259E5"/>
    <w:rsid w:val="005262CC"/>
    <w:rsid w:val="005265DF"/>
    <w:rsid w:val="0052675E"/>
    <w:rsid w:val="0053040E"/>
    <w:rsid w:val="00530607"/>
    <w:rsid w:val="00532C59"/>
    <w:rsid w:val="00532FB6"/>
    <w:rsid w:val="0053445A"/>
    <w:rsid w:val="00536E7C"/>
    <w:rsid w:val="0053750A"/>
    <w:rsid w:val="00540ABF"/>
    <w:rsid w:val="00542B93"/>
    <w:rsid w:val="005433F6"/>
    <w:rsid w:val="00544B3C"/>
    <w:rsid w:val="0054697B"/>
    <w:rsid w:val="00546FE2"/>
    <w:rsid w:val="00547B27"/>
    <w:rsid w:val="00547DF9"/>
    <w:rsid w:val="00550F1C"/>
    <w:rsid w:val="00550F35"/>
    <w:rsid w:val="00553949"/>
    <w:rsid w:val="00555D1D"/>
    <w:rsid w:val="005567E6"/>
    <w:rsid w:val="005568B8"/>
    <w:rsid w:val="00557120"/>
    <w:rsid w:val="005610ED"/>
    <w:rsid w:val="005611D3"/>
    <w:rsid w:val="005624E9"/>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4B7"/>
    <w:rsid w:val="0057693A"/>
    <w:rsid w:val="00576F62"/>
    <w:rsid w:val="00577D0A"/>
    <w:rsid w:val="00577DA5"/>
    <w:rsid w:val="005800D0"/>
    <w:rsid w:val="00580FD3"/>
    <w:rsid w:val="00581B6A"/>
    <w:rsid w:val="00584266"/>
    <w:rsid w:val="00584978"/>
    <w:rsid w:val="00584FE4"/>
    <w:rsid w:val="005855C6"/>
    <w:rsid w:val="00591514"/>
    <w:rsid w:val="005931F0"/>
    <w:rsid w:val="005939C5"/>
    <w:rsid w:val="005939D5"/>
    <w:rsid w:val="005952AD"/>
    <w:rsid w:val="0059571F"/>
    <w:rsid w:val="00596883"/>
    <w:rsid w:val="00596E07"/>
    <w:rsid w:val="00597AB7"/>
    <w:rsid w:val="005A0CFB"/>
    <w:rsid w:val="005A2C0F"/>
    <w:rsid w:val="005A2DCB"/>
    <w:rsid w:val="005A2F2B"/>
    <w:rsid w:val="005A3999"/>
    <w:rsid w:val="005A5D28"/>
    <w:rsid w:val="005A60F1"/>
    <w:rsid w:val="005A799C"/>
    <w:rsid w:val="005A7A78"/>
    <w:rsid w:val="005B1584"/>
    <w:rsid w:val="005B2D80"/>
    <w:rsid w:val="005B35CF"/>
    <w:rsid w:val="005B5518"/>
    <w:rsid w:val="005B5C9F"/>
    <w:rsid w:val="005B6236"/>
    <w:rsid w:val="005B7608"/>
    <w:rsid w:val="005B764D"/>
    <w:rsid w:val="005B7F76"/>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4B23"/>
    <w:rsid w:val="005D54EA"/>
    <w:rsid w:val="005D710B"/>
    <w:rsid w:val="005D7A75"/>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A9D"/>
    <w:rsid w:val="005F7F96"/>
    <w:rsid w:val="006010CF"/>
    <w:rsid w:val="00601399"/>
    <w:rsid w:val="0060205A"/>
    <w:rsid w:val="006031E4"/>
    <w:rsid w:val="0060548D"/>
    <w:rsid w:val="0060624D"/>
    <w:rsid w:val="00607170"/>
    <w:rsid w:val="00610D62"/>
    <w:rsid w:val="0061100D"/>
    <w:rsid w:val="00612124"/>
    <w:rsid w:val="00613259"/>
    <w:rsid w:val="00613471"/>
    <w:rsid w:val="006151BD"/>
    <w:rsid w:val="00615266"/>
    <w:rsid w:val="0061629E"/>
    <w:rsid w:val="00620C70"/>
    <w:rsid w:val="0062211B"/>
    <w:rsid w:val="0062459A"/>
    <w:rsid w:val="006268D7"/>
    <w:rsid w:val="00630BD3"/>
    <w:rsid w:val="00630F23"/>
    <w:rsid w:val="00631C83"/>
    <w:rsid w:val="00632408"/>
    <w:rsid w:val="00635860"/>
    <w:rsid w:val="006369AB"/>
    <w:rsid w:val="006378D6"/>
    <w:rsid w:val="00637AFD"/>
    <w:rsid w:val="00641B7D"/>
    <w:rsid w:val="00641E36"/>
    <w:rsid w:val="00643144"/>
    <w:rsid w:val="00643692"/>
    <w:rsid w:val="006447D4"/>
    <w:rsid w:val="00644A6C"/>
    <w:rsid w:val="00644D43"/>
    <w:rsid w:val="00645708"/>
    <w:rsid w:val="006458D4"/>
    <w:rsid w:val="00646388"/>
    <w:rsid w:val="00650341"/>
    <w:rsid w:val="006511A4"/>
    <w:rsid w:val="006518F9"/>
    <w:rsid w:val="00651D38"/>
    <w:rsid w:val="00652AB2"/>
    <w:rsid w:val="006567B5"/>
    <w:rsid w:val="00656CDF"/>
    <w:rsid w:val="00657CA5"/>
    <w:rsid w:val="00660295"/>
    <w:rsid w:val="006602A6"/>
    <w:rsid w:val="0066136F"/>
    <w:rsid w:val="00661ACD"/>
    <w:rsid w:val="00661EA7"/>
    <w:rsid w:val="006621C1"/>
    <w:rsid w:val="0066289C"/>
    <w:rsid w:val="006629F3"/>
    <w:rsid w:val="00663349"/>
    <w:rsid w:val="006633A8"/>
    <w:rsid w:val="006645F1"/>
    <w:rsid w:val="00664C32"/>
    <w:rsid w:val="00667761"/>
    <w:rsid w:val="00667922"/>
    <w:rsid w:val="00667C8D"/>
    <w:rsid w:val="00670FBC"/>
    <w:rsid w:val="006718D4"/>
    <w:rsid w:val="006724FD"/>
    <w:rsid w:val="00673327"/>
    <w:rsid w:val="006760A1"/>
    <w:rsid w:val="006760AF"/>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088D"/>
    <w:rsid w:val="00691068"/>
    <w:rsid w:val="00691E38"/>
    <w:rsid w:val="00692277"/>
    <w:rsid w:val="00693659"/>
    <w:rsid w:val="00693942"/>
    <w:rsid w:val="006972F1"/>
    <w:rsid w:val="006A0126"/>
    <w:rsid w:val="006A0FC1"/>
    <w:rsid w:val="006A1848"/>
    <w:rsid w:val="006A32E8"/>
    <w:rsid w:val="006A4337"/>
    <w:rsid w:val="006A46A1"/>
    <w:rsid w:val="006A55B8"/>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5C6"/>
    <w:rsid w:val="006C779F"/>
    <w:rsid w:val="006D0538"/>
    <w:rsid w:val="006D0C5E"/>
    <w:rsid w:val="006D4037"/>
    <w:rsid w:val="006D4050"/>
    <w:rsid w:val="006D5418"/>
    <w:rsid w:val="006D56C1"/>
    <w:rsid w:val="006D631F"/>
    <w:rsid w:val="006E0757"/>
    <w:rsid w:val="006E268D"/>
    <w:rsid w:val="006E3A6E"/>
    <w:rsid w:val="006E3CFE"/>
    <w:rsid w:val="006E5235"/>
    <w:rsid w:val="006E5EAC"/>
    <w:rsid w:val="006E6317"/>
    <w:rsid w:val="006F1A17"/>
    <w:rsid w:val="006F2C02"/>
    <w:rsid w:val="006F3A06"/>
    <w:rsid w:val="006F43A2"/>
    <w:rsid w:val="006F4E7F"/>
    <w:rsid w:val="006F4F70"/>
    <w:rsid w:val="006F545E"/>
    <w:rsid w:val="006F5925"/>
    <w:rsid w:val="006F59AD"/>
    <w:rsid w:val="006F62E0"/>
    <w:rsid w:val="006F6F33"/>
    <w:rsid w:val="007007B3"/>
    <w:rsid w:val="00700FF5"/>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6FF6"/>
    <w:rsid w:val="007071BF"/>
    <w:rsid w:val="0071367D"/>
    <w:rsid w:val="007147A1"/>
    <w:rsid w:val="00716B06"/>
    <w:rsid w:val="00716D9A"/>
    <w:rsid w:val="0071794C"/>
    <w:rsid w:val="00720C0C"/>
    <w:rsid w:val="00723812"/>
    <w:rsid w:val="00724130"/>
    <w:rsid w:val="00724534"/>
    <w:rsid w:val="007255A5"/>
    <w:rsid w:val="007261FA"/>
    <w:rsid w:val="00730134"/>
    <w:rsid w:val="0073143B"/>
    <w:rsid w:val="0073156C"/>
    <w:rsid w:val="00732489"/>
    <w:rsid w:val="007338DD"/>
    <w:rsid w:val="007340DE"/>
    <w:rsid w:val="00734BFE"/>
    <w:rsid w:val="00736DBE"/>
    <w:rsid w:val="0073711C"/>
    <w:rsid w:val="00737830"/>
    <w:rsid w:val="00740C66"/>
    <w:rsid w:val="0074273A"/>
    <w:rsid w:val="00742925"/>
    <w:rsid w:val="00742C18"/>
    <w:rsid w:val="0074306C"/>
    <w:rsid w:val="007438DD"/>
    <w:rsid w:val="00746BCA"/>
    <w:rsid w:val="00746E56"/>
    <w:rsid w:val="00747807"/>
    <w:rsid w:val="00750510"/>
    <w:rsid w:val="007514F3"/>
    <w:rsid w:val="00751E38"/>
    <w:rsid w:val="00752389"/>
    <w:rsid w:val="00752BC4"/>
    <w:rsid w:val="00752BF8"/>
    <w:rsid w:val="0075308F"/>
    <w:rsid w:val="0075324C"/>
    <w:rsid w:val="00754AE2"/>
    <w:rsid w:val="0075562C"/>
    <w:rsid w:val="00756FA5"/>
    <w:rsid w:val="00761779"/>
    <w:rsid w:val="007630A8"/>
    <w:rsid w:val="0076482C"/>
    <w:rsid w:val="00765904"/>
    <w:rsid w:val="00765EE4"/>
    <w:rsid w:val="007679F2"/>
    <w:rsid w:val="00767E55"/>
    <w:rsid w:val="007705C7"/>
    <w:rsid w:val="007706BF"/>
    <w:rsid w:val="0077180E"/>
    <w:rsid w:val="00771A7E"/>
    <w:rsid w:val="0077211B"/>
    <w:rsid w:val="0077236B"/>
    <w:rsid w:val="00772A23"/>
    <w:rsid w:val="00774F71"/>
    <w:rsid w:val="00775D9F"/>
    <w:rsid w:val="007765B8"/>
    <w:rsid w:val="00777982"/>
    <w:rsid w:val="007802F0"/>
    <w:rsid w:val="007807D7"/>
    <w:rsid w:val="00781966"/>
    <w:rsid w:val="00782B73"/>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1A8"/>
    <w:rsid w:val="007B6AA9"/>
    <w:rsid w:val="007B78B2"/>
    <w:rsid w:val="007B7DAF"/>
    <w:rsid w:val="007C0DA8"/>
    <w:rsid w:val="007C11B2"/>
    <w:rsid w:val="007C17E9"/>
    <w:rsid w:val="007C1812"/>
    <w:rsid w:val="007C44AA"/>
    <w:rsid w:val="007C46BF"/>
    <w:rsid w:val="007C7181"/>
    <w:rsid w:val="007C752A"/>
    <w:rsid w:val="007D11B0"/>
    <w:rsid w:val="007D2B3E"/>
    <w:rsid w:val="007D2C00"/>
    <w:rsid w:val="007D32B9"/>
    <w:rsid w:val="007D5359"/>
    <w:rsid w:val="007D5C7E"/>
    <w:rsid w:val="007D761A"/>
    <w:rsid w:val="007E1C84"/>
    <w:rsid w:val="007E1F18"/>
    <w:rsid w:val="007E2CAD"/>
    <w:rsid w:val="007E3858"/>
    <w:rsid w:val="007E3C6C"/>
    <w:rsid w:val="007E44D5"/>
    <w:rsid w:val="007E465C"/>
    <w:rsid w:val="007E662B"/>
    <w:rsid w:val="007E6C1A"/>
    <w:rsid w:val="007E6E82"/>
    <w:rsid w:val="007F0082"/>
    <w:rsid w:val="007F0245"/>
    <w:rsid w:val="007F0F90"/>
    <w:rsid w:val="007F0FD7"/>
    <w:rsid w:val="007F1498"/>
    <w:rsid w:val="007F1A8B"/>
    <w:rsid w:val="007F2333"/>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6AAC"/>
    <w:rsid w:val="00807421"/>
    <w:rsid w:val="008079BD"/>
    <w:rsid w:val="00807CE2"/>
    <w:rsid w:val="00810D04"/>
    <w:rsid w:val="00811975"/>
    <w:rsid w:val="008137B9"/>
    <w:rsid w:val="008140D9"/>
    <w:rsid w:val="00814B16"/>
    <w:rsid w:val="00815B73"/>
    <w:rsid w:val="00816C73"/>
    <w:rsid w:val="00816DDA"/>
    <w:rsid w:val="00820B40"/>
    <w:rsid w:val="00821159"/>
    <w:rsid w:val="00821C93"/>
    <w:rsid w:val="008223DC"/>
    <w:rsid w:val="00822F3F"/>
    <w:rsid w:val="008235A6"/>
    <w:rsid w:val="00824782"/>
    <w:rsid w:val="00825150"/>
    <w:rsid w:val="008260EA"/>
    <w:rsid w:val="008266E6"/>
    <w:rsid w:val="00826AAC"/>
    <w:rsid w:val="00826F72"/>
    <w:rsid w:val="00827890"/>
    <w:rsid w:val="00832544"/>
    <w:rsid w:val="00832FBE"/>
    <w:rsid w:val="00833BD3"/>
    <w:rsid w:val="00834122"/>
    <w:rsid w:val="00834B9A"/>
    <w:rsid w:val="00834E2B"/>
    <w:rsid w:val="00836A32"/>
    <w:rsid w:val="00837E78"/>
    <w:rsid w:val="00841120"/>
    <w:rsid w:val="00842F3F"/>
    <w:rsid w:val="0084456A"/>
    <w:rsid w:val="00846834"/>
    <w:rsid w:val="0084694F"/>
    <w:rsid w:val="0085041B"/>
    <w:rsid w:val="00850DF0"/>
    <w:rsid w:val="00852A13"/>
    <w:rsid w:val="00852F72"/>
    <w:rsid w:val="0085380B"/>
    <w:rsid w:val="00853D94"/>
    <w:rsid w:val="00853ECE"/>
    <w:rsid w:val="0085410E"/>
    <w:rsid w:val="00854A01"/>
    <w:rsid w:val="00856DDF"/>
    <w:rsid w:val="0085731B"/>
    <w:rsid w:val="008573B3"/>
    <w:rsid w:val="008575E0"/>
    <w:rsid w:val="00861153"/>
    <w:rsid w:val="0086196C"/>
    <w:rsid w:val="00863C38"/>
    <w:rsid w:val="00863F72"/>
    <w:rsid w:val="00864178"/>
    <w:rsid w:val="0086528D"/>
    <w:rsid w:val="0086540B"/>
    <w:rsid w:val="008667FC"/>
    <w:rsid w:val="00867897"/>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16F"/>
    <w:rsid w:val="00884CAE"/>
    <w:rsid w:val="00887CA2"/>
    <w:rsid w:val="00892418"/>
    <w:rsid w:val="00892905"/>
    <w:rsid w:val="00892F7A"/>
    <w:rsid w:val="0089322B"/>
    <w:rsid w:val="008942A5"/>
    <w:rsid w:val="00894324"/>
    <w:rsid w:val="00895786"/>
    <w:rsid w:val="00896B19"/>
    <w:rsid w:val="00897A61"/>
    <w:rsid w:val="00897C0C"/>
    <w:rsid w:val="008A033F"/>
    <w:rsid w:val="008A05D1"/>
    <w:rsid w:val="008A0984"/>
    <w:rsid w:val="008A16AA"/>
    <w:rsid w:val="008A3408"/>
    <w:rsid w:val="008A4485"/>
    <w:rsid w:val="008A45AE"/>
    <w:rsid w:val="008A4698"/>
    <w:rsid w:val="008A53FA"/>
    <w:rsid w:val="008A63B5"/>
    <w:rsid w:val="008A7217"/>
    <w:rsid w:val="008B0605"/>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4F5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3B8D"/>
    <w:rsid w:val="008F77BC"/>
    <w:rsid w:val="009006BB"/>
    <w:rsid w:val="00901EFF"/>
    <w:rsid w:val="00901FF3"/>
    <w:rsid w:val="00904E2E"/>
    <w:rsid w:val="009060B3"/>
    <w:rsid w:val="00906334"/>
    <w:rsid w:val="00906696"/>
    <w:rsid w:val="0090790F"/>
    <w:rsid w:val="00910F22"/>
    <w:rsid w:val="00912142"/>
    <w:rsid w:val="00914352"/>
    <w:rsid w:val="00914920"/>
    <w:rsid w:val="00915D16"/>
    <w:rsid w:val="009162C1"/>
    <w:rsid w:val="00922090"/>
    <w:rsid w:val="009220BA"/>
    <w:rsid w:val="00922640"/>
    <w:rsid w:val="00923C04"/>
    <w:rsid w:val="00923E4A"/>
    <w:rsid w:val="009246DF"/>
    <w:rsid w:val="0092584A"/>
    <w:rsid w:val="00925A80"/>
    <w:rsid w:val="00925A81"/>
    <w:rsid w:val="00926282"/>
    <w:rsid w:val="00926A69"/>
    <w:rsid w:val="00927485"/>
    <w:rsid w:val="00927843"/>
    <w:rsid w:val="00930631"/>
    <w:rsid w:val="00931510"/>
    <w:rsid w:val="009332DD"/>
    <w:rsid w:val="00934083"/>
    <w:rsid w:val="0093469A"/>
    <w:rsid w:val="00934D3B"/>
    <w:rsid w:val="00935842"/>
    <w:rsid w:val="00935CD7"/>
    <w:rsid w:val="00936406"/>
    <w:rsid w:val="0093749B"/>
    <w:rsid w:val="0093765D"/>
    <w:rsid w:val="00937A7A"/>
    <w:rsid w:val="00941405"/>
    <w:rsid w:val="00941EF2"/>
    <w:rsid w:val="00942B0D"/>
    <w:rsid w:val="0094312F"/>
    <w:rsid w:val="0094423E"/>
    <w:rsid w:val="00944956"/>
    <w:rsid w:val="00944A0D"/>
    <w:rsid w:val="00944D80"/>
    <w:rsid w:val="00945E90"/>
    <w:rsid w:val="00946436"/>
    <w:rsid w:val="009474EA"/>
    <w:rsid w:val="00947C1E"/>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6756E"/>
    <w:rsid w:val="00967FEE"/>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CFB"/>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5091"/>
    <w:rsid w:val="009A6C83"/>
    <w:rsid w:val="009A74A1"/>
    <w:rsid w:val="009B13DF"/>
    <w:rsid w:val="009B1A92"/>
    <w:rsid w:val="009B2537"/>
    <w:rsid w:val="009B32FE"/>
    <w:rsid w:val="009B399D"/>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625B"/>
    <w:rsid w:val="009C77EE"/>
    <w:rsid w:val="009D0B85"/>
    <w:rsid w:val="009D18ED"/>
    <w:rsid w:val="009D21CF"/>
    <w:rsid w:val="009D31C8"/>
    <w:rsid w:val="009D3BB8"/>
    <w:rsid w:val="009D3C0D"/>
    <w:rsid w:val="009E0570"/>
    <w:rsid w:val="009E07B9"/>
    <w:rsid w:val="009E2731"/>
    <w:rsid w:val="009E459F"/>
    <w:rsid w:val="009E6757"/>
    <w:rsid w:val="009F1352"/>
    <w:rsid w:val="009F1353"/>
    <w:rsid w:val="009F17D5"/>
    <w:rsid w:val="009F17EB"/>
    <w:rsid w:val="009F48AB"/>
    <w:rsid w:val="009F6951"/>
    <w:rsid w:val="009F7CC2"/>
    <w:rsid w:val="00A01358"/>
    <w:rsid w:val="00A016B7"/>
    <w:rsid w:val="00A02E53"/>
    <w:rsid w:val="00A03CD7"/>
    <w:rsid w:val="00A05252"/>
    <w:rsid w:val="00A0578B"/>
    <w:rsid w:val="00A05839"/>
    <w:rsid w:val="00A064CF"/>
    <w:rsid w:val="00A06A67"/>
    <w:rsid w:val="00A06BC1"/>
    <w:rsid w:val="00A078DF"/>
    <w:rsid w:val="00A07ADE"/>
    <w:rsid w:val="00A07BDC"/>
    <w:rsid w:val="00A104A4"/>
    <w:rsid w:val="00A10D56"/>
    <w:rsid w:val="00A11395"/>
    <w:rsid w:val="00A11FCB"/>
    <w:rsid w:val="00A12A26"/>
    <w:rsid w:val="00A136E9"/>
    <w:rsid w:val="00A13922"/>
    <w:rsid w:val="00A15BE3"/>
    <w:rsid w:val="00A1745A"/>
    <w:rsid w:val="00A200BB"/>
    <w:rsid w:val="00A20804"/>
    <w:rsid w:val="00A2149D"/>
    <w:rsid w:val="00A25D01"/>
    <w:rsid w:val="00A268A2"/>
    <w:rsid w:val="00A2751D"/>
    <w:rsid w:val="00A30CCA"/>
    <w:rsid w:val="00A31133"/>
    <w:rsid w:val="00A3639C"/>
    <w:rsid w:val="00A36AED"/>
    <w:rsid w:val="00A4085E"/>
    <w:rsid w:val="00A4170D"/>
    <w:rsid w:val="00A42794"/>
    <w:rsid w:val="00A43896"/>
    <w:rsid w:val="00A44AED"/>
    <w:rsid w:val="00A45CF4"/>
    <w:rsid w:val="00A51043"/>
    <w:rsid w:val="00A51C13"/>
    <w:rsid w:val="00A54B21"/>
    <w:rsid w:val="00A54D57"/>
    <w:rsid w:val="00A561E7"/>
    <w:rsid w:val="00A56BA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152B"/>
    <w:rsid w:val="00A7240A"/>
    <w:rsid w:val="00A725F1"/>
    <w:rsid w:val="00A726EA"/>
    <w:rsid w:val="00A72B37"/>
    <w:rsid w:val="00A7336E"/>
    <w:rsid w:val="00A75D04"/>
    <w:rsid w:val="00A75DD5"/>
    <w:rsid w:val="00A807A3"/>
    <w:rsid w:val="00A80A4D"/>
    <w:rsid w:val="00A80D2A"/>
    <w:rsid w:val="00A80DCC"/>
    <w:rsid w:val="00A82BE4"/>
    <w:rsid w:val="00A83094"/>
    <w:rsid w:val="00A83CCD"/>
    <w:rsid w:val="00A8465D"/>
    <w:rsid w:val="00A85726"/>
    <w:rsid w:val="00A9108D"/>
    <w:rsid w:val="00A91A55"/>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220E"/>
    <w:rsid w:val="00AC3177"/>
    <w:rsid w:val="00AC3338"/>
    <w:rsid w:val="00AC4C84"/>
    <w:rsid w:val="00AC5B1C"/>
    <w:rsid w:val="00AC602A"/>
    <w:rsid w:val="00AC6B93"/>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25A"/>
    <w:rsid w:val="00AE14FA"/>
    <w:rsid w:val="00AE1AF4"/>
    <w:rsid w:val="00AE2100"/>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AF7CA7"/>
    <w:rsid w:val="00B0100B"/>
    <w:rsid w:val="00B04BD6"/>
    <w:rsid w:val="00B0503F"/>
    <w:rsid w:val="00B057AF"/>
    <w:rsid w:val="00B057B8"/>
    <w:rsid w:val="00B05915"/>
    <w:rsid w:val="00B10945"/>
    <w:rsid w:val="00B11F93"/>
    <w:rsid w:val="00B201A4"/>
    <w:rsid w:val="00B2093D"/>
    <w:rsid w:val="00B20BBC"/>
    <w:rsid w:val="00B20C08"/>
    <w:rsid w:val="00B21062"/>
    <w:rsid w:val="00B21F96"/>
    <w:rsid w:val="00B2317A"/>
    <w:rsid w:val="00B23EA0"/>
    <w:rsid w:val="00B240DB"/>
    <w:rsid w:val="00B241CB"/>
    <w:rsid w:val="00B2441B"/>
    <w:rsid w:val="00B2477D"/>
    <w:rsid w:val="00B250D6"/>
    <w:rsid w:val="00B26016"/>
    <w:rsid w:val="00B26675"/>
    <w:rsid w:val="00B277F9"/>
    <w:rsid w:val="00B31471"/>
    <w:rsid w:val="00B32F59"/>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562F9"/>
    <w:rsid w:val="00B61AC0"/>
    <w:rsid w:val="00B63B9D"/>
    <w:rsid w:val="00B65E15"/>
    <w:rsid w:val="00B66DDA"/>
    <w:rsid w:val="00B70708"/>
    <w:rsid w:val="00B709B9"/>
    <w:rsid w:val="00B713D7"/>
    <w:rsid w:val="00B71BDB"/>
    <w:rsid w:val="00B71E08"/>
    <w:rsid w:val="00B74C4B"/>
    <w:rsid w:val="00B75230"/>
    <w:rsid w:val="00B75525"/>
    <w:rsid w:val="00B7661C"/>
    <w:rsid w:val="00B76640"/>
    <w:rsid w:val="00B767AA"/>
    <w:rsid w:val="00B777DD"/>
    <w:rsid w:val="00B7786D"/>
    <w:rsid w:val="00B80286"/>
    <w:rsid w:val="00B80799"/>
    <w:rsid w:val="00B80A70"/>
    <w:rsid w:val="00B80EB8"/>
    <w:rsid w:val="00B810C5"/>
    <w:rsid w:val="00B81D2D"/>
    <w:rsid w:val="00B82BC5"/>
    <w:rsid w:val="00B83081"/>
    <w:rsid w:val="00B83DE8"/>
    <w:rsid w:val="00B844BE"/>
    <w:rsid w:val="00B84DE3"/>
    <w:rsid w:val="00B85026"/>
    <w:rsid w:val="00B85B67"/>
    <w:rsid w:val="00B877B7"/>
    <w:rsid w:val="00B87965"/>
    <w:rsid w:val="00B9048A"/>
    <w:rsid w:val="00B9060D"/>
    <w:rsid w:val="00B91623"/>
    <w:rsid w:val="00B924DB"/>
    <w:rsid w:val="00B934BE"/>
    <w:rsid w:val="00B934CE"/>
    <w:rsid w:val="00B93848"/>
    <w:rsid w:val="00B94D69"/>
    <w:rsid w:val="00B94F3C"/>
    <w:rsid w:val="00B97907"/>
    <w:rsid w:val="00B97B63"/>
    <w:rsid w:val="00BA1C33"/>
    <w:rsid w:val="00BA1F72"/>
    <w:rsid w:val="00BA2343"/>
    <w:rsid w:val="00BA3518"/>
    <w:rsid w:val="00BA44A1"/>
    <w:rsid w:val="00BA571F"/>
    <w:rsid w:val="00BA6FD5"/>
    <w:rsid w:val="00BA7ABF"/>
    <w:rsid w:val="00BB026D"/>
    <w:rsid w:val="00BB0481"/>
    <w:rsid w:val="00BB2335"/>
    <w:rsid w:val="00BB3810"/>
    <w:rsid w:val="00BB441B"/>
    <w:rsid w:val="00BB67DE"/>
    <w:rsid w:val="00BB7E88"/>
    <w:rsid w:val="00BC0899"/>
    <w:rsid w:val="00BC1BA8"/>
    <w:rsid w:val="00BC327C"/>
    <w:rsid w:val="00BC3C22"/>
    <w:rsid w:val="00BC45FF"/>
    <w:rsid w:val="00BC4CC9"/>
    <w:rsid w:val="00BC7545"/>
    <w:rsid w:val="00BD186D"/>
    <w:rsid w:val="00BD34D3"/>
    <w:rsid w:val="00BD3D74"/>
    <w:rsid w:val="00BD3F80"/>
    <w:rsid w:val="00BD624E"/>
    <w:rsid w:val="00BD6580"/>
    <w:rsid w:val="00BD7782"/>
    <w:rsid w:val="00BD7F6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3134"/>
    <w:rsid w:val="00C03204"/>
    <w:rsid w:val="00C03B11"/>
    <w:rsid w:val="00C03D38"/>
    <w:rsid w:val="00C03D9E"/>
    <w:rsid w:val="00C04641"/>
    <w:rsid w:val="00C04A72"/>
    <w:rsid w:val="00C05CC4"/>
    <w:rsid w:val="00C07230"/>
    <w:rsid w:val="00C0786A"/>
    <w:rsid w:val="00C102E8"/>
    <w:rsid w:val="00C109A8"/>
    <w:rsid w:val="00C10A23"/>
    <w:rsid w:val="00C11D6B"/>
    <w:rsid w:val="00C12CE3"/>
    <w:rsid w:val="00C131AC"/>
    <w:rsid w:val="00C13D8F"/>
    <w:rsid w:val="00C16054"/>
    <w:rsid w:val="00C16D26"/>
    <w:rsid w:val="00C173AB"/>
    <w:rsid w:val="00C179CF"/>
    <w:rsid w:val="00C20275"/>
    <w:rsid w:val="00C203C5"/>
    <w:rsid w:val="00C2128B"/>
    <w:rsid w:val="00C256B1"/>
    <w:rsid w:val="00C25AF1"/>
    <w:rsid w:val="00C27433"/>
    <w:rsid w:val="00C27CFF"/>
    <w:rsid w:val="00C30424"/>
    <w:rsid w:val="00C3098E"/>
    <w:rsid w:val="00C30F7C"/>
    <w:rsid w:val="00C316E2"/>
    <w:rsid w:val="00C31C13"/>
    <w:rsid w:val="00C32A40"/>
    <w:rsid w:val="00C33B5C"/>
    <w:rsid w:val="00C3489C"/>
    <w:rsid w:val="00C34CA4"/>
    <w:rsid w:val="00C35D41"/>
    <w:rsid w:val="00C36247"/>
    <w:rsid w:val="00C407F1"/>
    <w:rsid w:val="00C419E6"/>
    <w:rsid w:val="00C42EFF"/>
    <w:rsid w:val="00C449CA"/>
    <w:rsid w:val="00C44CC1"/>
    <w:rsid w:val="00C45376"/>
    <w:rsid w:val="00C50AC8"/>
    <w:rsid w:val="00C51707"/>
    <w:rsid w:val="00C52318"/>
    <w:rsid w:val="00C525CF"/>
    <w:rsid w:val="00C54147"/>
    <w:rsid w:val="00C54292"/>
    <w:rsid w:val="00C5443A"/>
    <w:rsid w:val="00C56315"/>
    <w:rsid w:val="00C564EC"/>
    <w:rsid w:val="00C57C8E"/>
    <w:rsid w:val="00C60A1C"/>
    <w:rsid w:val="00C654B6"/>
    <w:rsid w:val="00C66363"/>
    <w:rsid w:val="00C665F3"/>
    <w:rsid w:val="00C66F96"/>
    <w:rsid w:val="00C704EE"/>
    <w:rsid w:val="00C70F6D"/>
    <w:rsid w:val="00C7212E"/>
    <w:rsid w:val="00C731E1"/>
    <w:rsid w:val="00C747C1"/>
    <w:rsid w:val="00C74B4E"/>
    <w:rsid w:val="00C754DE"/>
    <w:rsid w:val="00C763F4"/>
    <w:rsid w:val="00C77700"/>
    <w:rsid w:val="00C77870"/>
    <w:rsid w:val="00C80570"/>
    <w:rsid w:val="00C80B78"/>
    <w:rsid w:val="00C8198B"/>
    <w:rsid w:val="00C81D82"/>
    <w:rsid w:val="00C8287C"/>
    <w:rsid w:val="00C84F6E"/>
    <w:rsid w:val="00C856FD"/>
    <w:rsid w:val="00C859AC"/>
    <w:rsid w:val="00C85CF1"/>
    <w:rsid w:val="00C87D38"/>
    <w:rsid w:val="00C91FB1"/>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B7E62"/>
    <w:rsid w:val="00CC1173"/>
    <w:rsid w:val="00CC1920"/>
    <w:rsid w:val="00CC1F81"/>
    <w:rsid w:val="00CC2073"/>
    <w:rsid w:val="00CC228A"/>
    <w:rsid w:val="00CC27B0"/>
    <w:rsid w:val="00CC27FE"/>
    <w:rsid w:val="00CC37B5"/>
    <w:rsid w:val="00CC49DD"/>
    <w:rsid w:val="00CC4DD9"/>
    <w:rsid w:val="00CC599F"/>
    <w:rsid w:val="00CC5B7B"/>
    <w:rsid w:val="00CC6FA8"/>
    <w:rsid w:val="00CC7321"/>
    <w:rsid w:val="00CC7CAE"/>
    <w:rsid w:val="00CC7FB9"/>
    <w:rsid w:val="00CD16D7"/>
    <w:rsid w:val="00CD36D2"/>
    <w:rsid w:val="00CD4AF0"/>
    <w:rsid w:val="00CD4C81"/>
    <w:rsid w:val="00CD5814"/>
    <w:rsid w:val="00CD62F6"/>
    <w:rsid w:val="00CD63EC"/>
    <w:rsid w:val="00CE025A"/>
    <w:rsid w:val="00CE03DA"/>
    <w:rsid w:val="00CE207F"/>
    <w:rsid w:val="00CE223E"/>
    <w:rsid w:val="00CE2329"/>
    <w:rsid w:val="00CE3B1A"/>
    <w:rsid w:val="00CE484E"/>
    <w:rsid w:val="00CE5B84"/>
    <w:rsid w:val="00CE5E3F"/>
    <w:rsid w:val="00CE7028"/>
    <w:rsid w:val="00CE7487"/>
    <w:rsid w:val="00CE7CB8"/>
    <w:rsid w:val="00CF02C8"/>
    <w:rsid w:val="00CF05F0"/>
    <w:rsid w:val="00CF199D"/>
    <w:rsid w:val="00CF4496"/>
    <w:rsid w:val="00CF5048"/>
    <w:rsid w:val="00CF5576"/>
    <w:rsid w:val="00CF6987"/>
    <w:rsid w:val="00CF7290"/>
    <w:rsid w:val="00D010FF"/>
    <w:rsid w:val="00D0170C"/>
    <w:rsid w:val="00D025E4"/>
    <w:rsid w:val="00D028C2"/>
    <w:rsid w:val="00D0385A"/>
    <w:rsid w:val="00D0406E"/>
    <w:rsid w:val="00D05054"/>
    <w:rsid w:val="00D0510F"/>
    <w:rsid w:val="00D05301"/>
    <w:rsid w:val="00D0639E"/>
    <w:rsid w:val="00D070A1"/>
    <w:rsid w:val="00D0732C"/>
    <w:rsid w:val="00D109E4"/>
    <w:rsid w:val="00D10EEB"/>
    <w:rsid w:val="00D12C78"/>
    <w:rsid w:val="00D13D47"/>
    <w:rsid w:val="00D13DD4"/>
    <w:rsid w:val="00D153EA"/>
    <w:rsid w:val="00D1569A"/>
    <w:rsid w:val="00D15AAF"/>
    <w:rsid w:val="00D17608"/>
    <w:rsid w:val="00D17B7D"/>
    <w:rsid w:val="00D17EE7"/>
    <w:rsid w:val="00D20F43"/>
    <w:rsid w:val="00D21705"/>
    <w:rsid w:val="00D22DCB"/>
    <w:rsid w:val="00D24675"/>
    <w:rsid w:val="00D2597E"/>
    <w:rsid w:val="00D26711"/>
    <w:rsid w:val="00D27D12"/>
    <w:rsid w:val="00D30FE5"/>
    <w:rsid w:val="00D3131A"/>
    <w:rsid w:val="00D31669"/>
    <w:rsid w:val="00D34462"/>
    <w:rsid w:val="00D34B62"/>
    <w:rsid w:val="00D352B4"/>
    <w:rsid w:val="00D364C4"/>
    <w:rsid w:val="00D36811"/>
    <w:rsid w:val="00D379C9"/>
    <w:rsid w:val="00D41E5E"/>
    <w:rsid w:val="00D422B5"/>
    <w:rsid w:val="00D4316D"/>
    <w:rsid w:val="00D434B0"/>
    <w:rsid w:val="00D4461A"/>
    <w:rsid w:val="00D45998"/>
    <w:rsid w:val="00D45E80"/>
    <w:rsid w:val="00D46191"/>
    <w:rsid w:val="00D46B65"/>
    <w:rsid w:val="00D47121"/>
    <w:rsid w:val="00D47280"/>
    <w:rsid w:val="00D472FE"/>
    <w:rsid w:val="00D47963"/>
    <w:rsid w:val="00D5028E"/>
    <w:rsid w:val="00D50477"/>
    <w:rsid w:val="00D506CE"/>
    <w:rsid w:val="00D51001"/>
    <w:rsid w:val="00D528BD"/>
    <w:rsid w:val="00D53E58"/>
    <w:rsid w:val="00D5410F"/>
    <w:rsid w:val="00D54579"/>
    <w:rsid w:val="00D54B3E"/>
    <w:rsid w:val="00D55B4D"/>
    <w:rsid w:val="00D5618B"/>
    <w:rsid w:val="00D56FF4"/>
    <w:rsid w:val="00D61F36"/>
    <w:rsid w:val="00D6222F"/>
    <w:rsid w:val="00D63130"/>
    <w:rsid w:val="00D63A74"/>
    <w:rsid w:val="00D642A2"/>
    <w:rsid w:val="00D642CD"/>
    <w:rsid w:val="00D6483E"/>
    <w:rsid w:val="00D64962"/>
    <w:rsid w:val="00D650CF"/>
    <w:rsid w:val="00D67235"/>
    <w:rsid w:val="00D67D7C"/>
    <w:rsid w:val="00D71667"/>
    <w:rsid w:val="00D722AF"/>
    <w:rsid w:val="00D7242A"/>
    <w:rsid w:val="00D73D75"/>
    <w:rsid w:val="00D7614A"/>
    <w:rsid w:val="00D77981"/>
    <w:rsid w:val="00D802FF"/>
    <w:rsid w:val="00D821A5"/>
    <w:rsid w:val="00D8281A"/>
    <w:rsid w:val="00D87DD9"/>
    <w:rsid w:val="00D904F0"/>
    <w:rsid w:val="00D92265"/>
    <w:rsid w:val="00D9280B"/>
    <w:rsid w:val="00D92FC2"/>
    <w:rsid w:val="00D940D8"/>
    <w:rsid w:val="00D94111"/>
    <w:rsid w:val="00D95314"/>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5C4"/>
    <w:rsid w:val="00DB5A03"/>
    <w:rsid w:val="00DB5ABC"/>
    <w:rsid w:val="00DB64CF"/>
    <w:rsid w:val="00DB7EDF"/>
    <w:rsid w:val="00DC0462"/>
    <w:rsid w:val="00DC0810"/>
    <w:rsid w:val="00DC0A7E"/>
    <w:rsid w:val="00DC0BAC"/>
    <w:rsid w:val="00DC1132"/>
    <w:rsid w:val="00DC15FB"/>
    <w:rsid w:val="00DC1984"/>
    <w:rsid w:val="00DC3842"/>
    <w:rsid w:val="00DC4EFB"/>
    <w:rsid w:val="00DC5BD1"/>
    <w:rsid w:val="00DC69D9"/>
    <w:rsid w:val="00DC7215"/>
    <w:rsid w:val="00DC72D3"/>
    <w:rsid w:val="00DD011F"/>
    <w:rsid w:val="00DD1798"/>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3D1F"/>
    <w:rsid w:val="00DE6255"/>
    <w:rsid w:val="00DE6F7E"/>
    <w:rsid w:val="00DF2BC6"/>
    <w:rsid w:val="00DF2BE4"/>
    <w:rsid w:val="00DF32F5"/>
    <w:rsid w:val="00DF3325"/>
    <w:rsid w:val="00DF33C3"/>
    <w:rsid w:val="00DF3959"/>
    <w:rsid w:val="00DF3D64"/>
    <w:rsid w:val="00DF4F27"/>
    <w:rsid w:val="00DF65C2"/>
    <w:rsid w:val="00DF7B88"/>
    <w:rsid w:val="00DF7D30"/>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43D"/>
    <w:rsid w:val="00E20A1E"/>
    <w:rsid w:val="00E21010"/>
    <w:rsid w:val="00E21857"/>
    <w:rsid w:val="00E231E4"/>
    <w:rsid w:val="00E239AA"/>
    <w:rsid w:val="00E2611D"/>
    <w:rsid w:val="00E26E1E"/>
    <w:rsid w:val="00E27173"/>
    <w:rsid w:val="00E30EC9"/>
    <w:rsid w:val="00E31D03"/>
    <w:rsid w:val="00E333C2"/>
    <w:rsid w:val="00E34939"/>
    <w:rsid w:val="00E35C20"/>
    <w:rsid w:val="00E36572"/>
    <w:rsid w:val="00E37D5E"/>
    <w:rsid w:val="00E410E4"/>
    <w:rsid w:val="00E444D3"/>
    <w:rsid w:val="00E44DAD"/>
    <w:rsid w:val="00E46217"/>
    <w:rsid w:val="00E4796A"/>
    <w:rsid w:val="00E50779"/>
    <w:rsid w:val="00E50D71"/>
    <w:rsid w:val="00E51398"/>
    <w:rsid w:val="00E5276A"/>
    <w:rsid w:val="00E52D34"/>
    <w:rsid w:val="00E53F56"/>
    <w:rsid w:val="00E54353"/>
    <w:rsid w:val="00E561DD"/>
    <w:rsid w:val="00E569EF"/>
    <w:rsid w:val="00E57360"/>
    <w:rsid w:val="00E578F5"/>
    <w:rsid w:val="00E60830"/>
    <w:rsid w:val="00E6212C"/>
    <w:rsid w:val="00E621F4"/>
    <w:rsid w:val="00E64CC2"/>
    <w:rsid w:val="00E64D55"/>
    <w:rsid w:val="00E65941"/>
    <w:rsid w:val="00E65C5E"/>
    <w:rsid w:val="00E67382"/>
    <w:rsid w:val="00E673AC"/>
    <w:rsid w:val="00E70E97"/>
    <w:rsid w:val="00E71969"/>
    <w:rsid w:val="00E7607B"/>
    <w:rsid w:val="00E76ADF"/>
    <w:rsid w:val="00E77B85"/>
    <w:rsid w:val="00E814F3"/>
    <w:rsid w:val="00E829F9"/>
    <w:rsid w:val="00E82BBF"/>
    <w:rsid w:val="00E83ABD"/>
    <w:rsid w:val="00E840B9"/>
    <w:rsid w:val="00E84A7A"/>
    <w:rsid w:val="00E8566F"/>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518"/>
    <w:rsid w:val="00EB0A48"/>
    <w:rsid w:val="00EB1985"/>
    <w:rsid w:val="00EB203F"/>
    <w:rsid w:val="00EB20E7"/>
    <w:rsid w:val="00EB247C"/>
    <w:rsid w:val="00EB2A35"/>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2F0C"/>
    <w:rsid w:val="00ED339C"/>
    <w:rsid w:val="00ED37F4"/>
    <w:rsid w:val="00ED38A8"/>
    <w:rsid w:val="00ED3DE7"/>
    <w:rsid w:val="00ED569D"/>
    <w:rsid w:val="00ED5FAC"/>
    <w:rsid w:val="00ED7A9B"/>
    <w:rsid w:val="00EE03D5"/>
    <w:rsid w:val="00EE05FA"/>
    <w:rsid w:val="00EE075A"/>
    <w:rsid w:val="00EE1431"/>
    <w:rsid w:val="00EE18A0"/>
    <w:rsid w:val="00EE2467"/>
    <w:rsid w:val="00EE4EF0"/>
    <w:rsid w:val="00EE4F87"/>
    <w:rsid w:val="00EE59F8"/>
    <w:rsid w:val="00EE788D"/>
    <w:rsid w:val="00EF088F"/>
    <w:rsid w:val="00EF1613"/>
    <w:rsid w:val="00EF212E"/>
    <w:rsid w:val="00EF41AA"/>
    <w:rsid w:val="00EF4D44"/>
    <w:rsid w:val="00EF516D"/>
    <w:rsid w:val="00EF5A7D"/>
    <w:rsid w:val="00EF5E54"/>
    <w:rsid w:val="00EF66AB"/>
    <w:rsid w:val="00EF67B6"/>
    <w:rsid w:val="00F00A6A"/>
    <w:rsid w:val="00F00D9B"/>
    <w:rsid w:val="00F011D5"/>
    <w:rsid w:val="00F01A85"/>
    <w:rsid w:val="00F01D5B"/>
    <w:rsid w:val="00F029A8"/>
    <w:rsid w:val="00F034E7"/>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16F22"/>
    <w:rsid w:val="00F20035"/>
    <w:rsid w:val="00F21655"/>
    <w:rsid w:val="00F231A6"/>
    <w:rsid w:val="00F2441E"/>
    <w:rsid w:val="00F25887"/>
    <w:rsid w:val="00F263D4"/>
    <w:rsid w:val="00F26ACD"/>
    <w:rsid w:val="00F31595"/>
    <w:rsid w:val="00F32583"/>
    <w:rsid w:val="00F34A26"/>
    <w:rsid w:val="00F3560A"/>
    <w:rsid w:val="00F35E09"/>
    <w:rsid w:val="00F36821"/>
    <w:rsid w:val="00F3751A"/>
    <w:rsid w:val="00F3770E"/>
    <w:rsid w:val="00F37A02"/>
    <w:rsid w:val="00F37E86"/>
    <w:rsid w:val="00F41761"/>
    <w:rsid w:val="00F41D3B"/>
    <w:rsid w:val="00F41FF8"/>
    <w:rsid w:val="00F4224D"/>
    <w:rsid w:val="00F43736"/>
    <w:rsid w:val="00F43FF7"/>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0AD6"/>
    <w:rsid w:val="00F71364"/>
    <w:rsid w:val="00F71B6A"/>
    <w:rsid w:val="00F7311C"/>
    <w:rsid w:val="00F74316"/>
    <w:rsid w:val="00F74F5C"/>
    <w:rsid w:val="00F750C3"/>
    <w:rsid w:val="00F75F92"/>
    <w:rsid w:val="00F767EC"/>
    <w:rsid w:val="00F76E46"/>
    <w:rsid w:val="00F82424"/>
    <w:rsid w:val="00F82AA2"/>
    <w:rsid w:val="00F830FA"/>
    <w:rsid w:val="00F838B2"/>
    <w:rsid w:val="00F8445C"/>
    <w:rsid w:val="00F84609"/>
    <w:rsid w:val="00F8629E"/>
    <w:rsid w:val="00F86AC7"/>
    <w:rsid w:val="00F9057D"/>
    <w:rsid w:val="00F9283E"/>
    <w:rsid w:val="00F93AC2"/>
    <w:rsid w:val="00F94B2B"/>
    <w:rsid w:val="00F9522C"/>
    <w:rsid w:val="00F966AB"/>
    <w:rsid w:val="00F966EA"/>
    <w:rsid w:val="00F97623"/>
    <w:rsid w:val="00FA123C"/>
    <w:rsid w:val="00FA12F2"/>
    <w:rsid w:val="00FA1658"/>
    <w:rsid w:val="00FA19DC"/>
    <w:rsid w:val="00FA1F73"/>
    <w:rsid w:val="00FA247D"/>
    <w:rsid w:val="00FA4F81"/>
    <w:rsid w:val="00FA508F"/>
    <w:rsid w:val="00FA5AC8"/>
    <w:rsid w:val="00FA7089"/>
    <w:rsid w:val="00FB0C1D"/>
    <w:rsid w:val="00FB149F"/>
    <w:rsid w:val="00FB1FB3"/>
    <w:rsid w:val="00FB33B0"/>
    <w:rsid w:val="00FB3438"/>
    <w:rsid w:val="00FB38C9"/>
    <w:rsid w:val="00FB4F46"/>
    <w:rsid w:val="00FB5A01"/>
    <w:rsid w:val="00FB5DA4"/>
    <w:rsid w:val="00FB5DC7"/>
    <w:rsid w:val="00FB6091"/>
    <w:rsid w:val="00FB6EDE"/>
    <w:rsid w:val="00FB7975"/>
    <w:rsid w:val="00FC036A"/>
    <w:rsid w:val="00FC0588"/>
    <w:rsid w:val="00FC1E99"/>
    <w:rsid w:val="00FC268C"/>
    <w:rsid w:val="00FC28D2"/>
    <w:rsid w:val="00FC2946"/>
    <w:rsid w:val="00FC30F4"/>
    <w:rsid w:val="00FC32D6"/>
    <w:rsid w:val="00FC3347"/>
    <w:rsid w:val="00FC38E4"/>
    <w:rsid w:val="00FC3EDC"/>
    <w:rsid w:val="00FC4C35"/>
    <w:rsid w:val="00FC5150"/>
    <w:rsid w:val="00FC613B"/>
    <w:rsid w:val="00FC6B6F"/>
    <w:rsid w:val="00FD00B2"/>
    <w:rsid w:val="00FD0168"/>
    <w:rsid w:val="00FD03A2"/>
    <w:rsid w:val="00FD17E7"/>
    <w:rsid w:val="00FD2221"/>
    <w:rsid w:val="00FD23A6"/>
    <w:rsid w:val="00FD250C"/>
    <w:rsid w:val="00FD4CA2"/>
    <w:rsid w:val="00FD5221"/>
    <w:rsid w:val="00FD692A"/>
    <w:rsid w:val="00FD6B46"/>
    <w:rsid w:val="00FD70FD"/>
    <w:rsid w:val="00FD7262"/>
    <w:rsid w:val="00FE02FE"/>
    <w:rsid w:val="00FE3566"/>
    <w:rsid w:val="00FE381F"/>
    <w:rsid w:val="00FE4836"/>
    <w:rsid w:val="00FE51D9"/>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8FC"/>
    <w:rsid w:val="00FF2B24"/>
    <w:rsid w:val="00FF3E34"/>
    <w:rsid w:val="00FF472C"/>
    <w:rsid w:val="00FF4B10"/>
    <w:rsid w:val="00FF6371"/>
    <w:rsid w:val="00FF684B"/>
    <w:rsid w:val="00FF72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footnote text" w:uiPriority="0"/>
    <w:lsdException w:name="footer" w:uiPriority="0"/>
    <w:lsdException w:name="index heading" w:uiPriority="0" w:qFormat="1"/>
    <w:lsdException w:name="caption" w:uiPriority="0" w:qFormat="1"/>
    <w:lsdException w:name="footnote reference" w:uiPriority="0"/>
    <w:lsdException w:name="annotation reference" w:uiPriority="0"/>
    <w:lsdException w:name="page number" w:uiPriority="0" w:qFormat="1"/>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HTML Sample" w:uiPriority="0"/>
    <w:lsdException w:name="annotation subject"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E471C"/>
  </w:style>
  <w:style w:type="paragraph" w:styleId="1">
    <w:name w:val="heading 1"/>
    <w:aliases w:val="ЗАГ-ГЛАВА,Заг 1,HEADING 1,Head 1,????????? 1,Subhead A"/>
    <w:basedOn w:val="a1"/>
    <w:next w:val="a1"/>
    <w:link w:val="10"/>
    <w:uiPriority w:val="1"/>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1"/>
    <w:next w:val="a1"/>
    <w:link w:val="20"/>
    <w:uiPriority w:val="1"/>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aliases w:val="H3,&quot;Сапфир&quot;"/>
    <w:basedOn w:val="a1"/>
    <w:next w:val="a1"/>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1"/>
    <w:next w:val="a1"/>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aliases w:val="H6"/>
    <w:basedOn w:val="a1"/>
    <w:next w:val="a1"/>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1"/>
    <w:next w:val="a1"/>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1"/>
    <w:next w:val="a1"/>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uiPriority w:val="1"/>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2"/>
    <w:link w:val="2"/>
    <w:uiPriority w:val="1"/>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2"/>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aliases w:val="H6 Знак"/>
    <w:basedOn w:val="a2"/>
    <w:link w:val="6"/>
    <w:rsid w:val="00521849"/>
    <w:rPr>
      <w:rFonts w:asciiTheme="majorHAnsi" w:eastAsiaTheme="majorEastAsia" w:hAnsiTheme="majorHAnsi" w:cstheme="majorBidi"/>
      <w:i/>
      <w:iCs/>
      <w:color w:val="243F60" w:themeColor="accent1" w:themeShade="7F"/>
      <w:sz w:val="24"/>
      <w:szCs w:val="24"/>
    </w:rPr>
  </w:style>
  <w:style w:type="paragraph" w:styleId="a5">
    <w:name w:val="Balloon Text"/>
    <w:basedOn w:val="a1"/>
    <w:link w:val="a6"/>
    <w:uiPriority w:val="99"/>
    <w:unhideWhenUsed/>
    <w:qFormat/>
    <w:rsid w:val="00E673AC"/>
    <w:pPr>
      <w:spacing w:after="0" w:line="240" w:lineRule="auto"/>
    </w:pPr>
    <w:rPr>
      <w:rFonts w:ascii="Tahoma" w:hAnsi="Tahoma" w:cs="Tahoma"/>
      <w:sz w:val="16"/>
      <w:szCs w:val="16"/>
    </w:rPr>
  </w:style>
  <w:style w:type="character" w:customStyle="1" w:styleId="a6">
    <w:name w:val="Текст выноски Знак"/>
    <w:basedOn w:val="a2"/>
    <w:link w:val="a5"/>
    <w:uiPriority w:val="99"/>
    <w:qFormat/>
    <w:rsid w:val="00E673AC"/>
    <w:rPr>
      <w:rFonts w:ascii="Tahoma" w:hAnsi="Tahoma" w:cs="Tahoma"/>
      <w:sz w:val="16"/>
      <w:szCs w:val="16"/>
    </w:rPr>
  </w:style>
  <w:style w:type="character" w:customStyle="1" w:styleId="a7">
    <w:name w:val="Гипертекстовая ссылка"/>
    <w:basedOn w:val="a2"/>
    <w:qFormat/>
    <w:rsid w:val="00E673AC"/>
    <w:rPr>
      <w:rFonts w:cs="Times New Roman"/>
      <w:b/>
      <w:color w:val="106BBE"/>
    </w:rPr>
  </w:style>
  <w:style w:type="paragraph" w:customStyle="1" w:styleId="ConsPlusNormal">
    <w:name w:val="ConsPlusNormal"/>
    <w:link w:val="ConsPlusNormal1"/>
    <w:uiPriority w:val="99"/>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8">
    <w:name w:val="header"/>
    <w:aliases w:val="ВерхКолонтитул, Знак10,Знак10"/>
    <w:basedOn w:val="a1"/>
    <w:link w:val="a9"/>
    <w:uiPriority w:val="99"/>
    <w:unhideWhenUsed/>
    <w:rsid w:val="00E673AC"/>
    <w:pPr>
      <w:tabs>
        <w:tab w:val="center" w:pos="4677"/>
        <w:tab w:val="right" w:pos="9355"/>
      </w:tabs>
      <w:spacing w:after="0" w:line="240" w:lineRule="auto"/>
    </w:pPr>
  </w:style>
  <w:style w:type="character" w:customStyle="1" w:styleId="a9">
    <w:name w:val="Верхний колонтитул Знак"/>
    <w:aliases w:val="ВерхКолонтитул Знак, Знак10 Знак,Знак10 Знак"/>
    <w:basedOn w:val="a2"/>
    <w:link w:val="a8"/>
    <w:uiPriority w:val="99"/>
    <w:qFormat/>
    <w:rsid w:val="00E673AC"/>
  </w:style>
  <w:style w:type="character" w:styleId="aa">
    <w:name w:val="page number"/>
    <w:basedOn w:val="a2"/>
    <w:qFormat/>
    <w:rsid w:val="00E673AC"/>
  </w:style>
  <w:style w:type="paragraph" w:customStyle="1" w:styleId="ab">
    <w:name w:val="Нормальный (таблица)"/>
    <w:basedOn w:val="a1"/>
    <w:next w:val="a1"/>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1"/>
    <w:next w:val="a1"/>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d">
    <w:name w:val="List Paragraph"/>
    <w:basedOn w:val="a1"/>
    <w:link w:val="ae"/>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f">
    <w:name w:val="Strong"/>
    <w:basedOn w:val="a2"/>
    <w:uiPriority w:val="22"/>
    <w:qFormat/>
    <w:rsid w:val="00521849"/>
    <w:rPr>
      <w:b/>
      <w:bCs/>
    </w:rPr>
  </w:style>
  <w:style w:type="paragraph" w:styleId="21">
    <w:name w:val="Body Text 2"/>
    <w:basedOn w:val="a1"/>
    <w:link w:val="22"/>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521849"/>
    <w:rPr>
      <w:rFonts w:ascii="Times New Roman" w:eastAsia="Times New Roman" w:hAnsi="Times New Roman" w:cs="Times New Roman"/>
      <w:sz w:val="24"/>
      <w:szCs w:val="24"/>
    </w:rPr>
  </w:style>
  <w:style w:type="paragraph" w:styleId="af0">
    <w:name w:val="No Spacing"/>
    <w:uiPriority w:val="1"/>
    <w:qFormat/>
    <w:rsid w:val="005A2DCB"/>
    <w:pPr>
      <w:spacing w:after="0" w:line="240" w:lineRule="auto"/>
    </w:pPr>
    <w:rPr>
      <w:rFonts w:ascii="Calibri" w:eastAsia="Times New Roman" w:hAnsi="Calibri" w:cs="Times New Roman"/>
    </w:rPr>
  </w:style>
  <w:style w:type="table" w:styleId="af1">
    <w:name w:val="Table Grid"/>
    <w:basedOn w:val="a3"/>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2">
    <w:name w:val="caption"/>
    <w:basedOn w:val="a1"/>
    <w:next w:val="a1"/>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3">
    <w:name w:val="Hyperlink"/>
    <w:link w:val="11"/>
    <w:unhideWhenUsed/>
    <w:rsid w:val="00250CD8"/>
    <w:rPr>
      <w:color w:val="0000FF"/>
      <w:u w:val="single"/>
    </w:rPr>
  </w:style>
  <w:style w:type="paragraph" w:styleId="af4">
    <w:name w:val="Body Text"/>
    <w:aliases w:val="Основной текст Знак Знак,bt"/>
    <w:basedOn w:val="a1"/>
    <w:link w:val="af5"/>
    <w:uiPriority w:val="1"/>
    <w:unhideWhenUsed/>
    <w:qFormat/>
    <w:rsid w:val="00D109E4"/>
    <w:pPr>
      <w:spacing w:after="120"/>
    </w:pPr>
  </w:style>
  <w:style w:type="character" w:customStyle="1" w:styleId="af5">
    <w:name w:val="Основной текст Знак"/>
    <w:aliases w:val="Основной текст Знак Знак Знак2,bt Знак1"/>
    <w:basedOn w:val="a2"/>
    <w:link w:val="af4"/>
    <w:uiPriority w:val="1"/>
    <w:rsid w:val="00D109E4"/>
  </w:style>
  <w:style w:type="character" w:styleId="af6">
    <w:name w:val="Emphasis"/>
    <w:basedOn w:val="a2"/>
    <w:uiPriority w:val="20"/>
    <w:qFormat/>
    <w:rsid w:val="00D109E4"/>
    <w:rPr>
      <w:rFonts w:cs="Times New Roman"/>
      <w:i/>
      <w:iCs/>
    </w:rPr>
  </w:style>
  <w:style w:type="paragraph" w:customStyle="1" w:styleId="af7">
    <w:name w:val="Таблицы (моноширинный)"/>
    <w:basedOn w:val="a1"/>
    <w:next w:val="a1"/>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Цветовое выделение"/>
    <w:rsid w:val="001358C4"/>
    <w:rPr>
      <w:b/>
      <w:color w:val="26282F"/>
    </w:rPr>
  </w:style>
  <w:style w:type="paragraph" w:customStyle="1" w:styleId="aleft1">
    <w:name w:val="aleft1"/>
    <w:basedOn w:val="a1"/>
    <w:rsid w:val="001358C4"/>
    <w:pPr>
      <w:spacing w:after="0" w:line="240" w:lineRule="auto"/>
    </w:pPr>
    <w:rPr>
      <w:rFonts w:ascii="Times New Roman" w:eastAsia="Times New Roman" w:hAnsi="Times New Roman" w:cs="Times New Roman"/>
      <w:sz w:val="24"/>
      <w:szCs w:val="24"/>
    </w:rPr>
  </w:style>
  <w:style w:type="paragraph" w:customStyle="1" w:styleId="af9">
    <w:name w:val="Заглавие"/>
    <w:basedOn w:val="a1"/>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 Полужирный"/>
    <w:aliases w:val="Курсив"/>
    <w:basedOn w:val="af5"/>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2"/>
    <w:link w:val="24"/>
    <w:qFormat/>
    <w:rsid w:val="001358C4"/>
    <w:rPr>
      <w:b/>
      <w:bCs/>
      <w:i/>
      <w:iCs/>
      <w:spacing w:val="-3"/>
      <w:sz w:val="26"/>
      <w:szCs w:val="26"/>
      <w:shd w:val="clear" w:color="auto" w:fill="FFFFFF"/>
    </w:rPr>
  </w:style>
  <w:style w:type="paragraph" w:customStyle="1" w:styleId="24">
    <w:name w:val="Основной текст (2)"/>
    <w:basedOn w:val="a1"/>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b">
    <w:name w:val="Оглавление_"/>
    <w:basedOn w:val="a2"/>
    <w:link w:val="afc"/>
    <w:uiPriority w:val="99"/>
    <w:rsid w:val="001358C4"/>
    <w:rPr>
      <w:spacing w:val="-3"/>
      <w:sz w:val="26"/>
      <w:szCs w:val="26"/>
      <w:shd w:val="clear" w:color="auto" w:fill="FFFFFF"/>
    </w:rPr>
  </w:style>
  <w:style w:type="paragraph" w:customStyle="1" w:styleId="afc">
    <w:name w:val="Оглавление"/>
    <w:basedOn w:val="a1"/>
    <w:link w:val="afb"/>
    <w:rsid w:val="001358C4"/>
    <w:pPr>
      <w:widowControl w:val="0"/>
      <w:shd w:val="clear" w:color="auto" w:fill="FFFFFF"/>
      <w:spacing w:after="0" w:line="324" w:lineRule="exact"/>
      <w:jc w:val="both"/>
    </w:pPr>
    <w:rPr>
      <w:spacing w:val="-3"/>
      <w:sz w:val="26"/>
      <w:szCs w:val="26"/>
    </w:rPr>
  </w:style>
  <w:style w:type="paragraph" w:styleId="afd">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1"/>
    <w:link w:val="26"/>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Текст (справка)"/>
    <w:basedOn w:val="a1"/>
    <w:next w:val="a1"/>
    <w:uiPriority w:val="99"/>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f">
    <w:name w:val="Комментарий"/>
    <w:basedOn w:val="afe"/>
    <w:next w:val="a1"/>
    <w:qFormat/>
    <w:rsid w:val="00AA500D"/>
  </w:style>
  <w:style w:type="paragraph" w:customStyle="1" w:styleId="aff0">
    <w:name w:val="Информация о версии"/>
    <w:basedOn w:val="aff"/>
    <w:next w:val="a1"/>
    <w:uiPriority w:val="99"/>
    <w:qFormat/>
    <w:rsid w:val="00AA500D"/>
    <w:pPr>
      <w:spacing w:before="75"/>
      <w:ind w:right="0"/>
      <w:jc w:val="both"/>
    </w:pPr>
    <w:rPr>
      <w:i/>
      <w:iCs/>
      <w:color w:val="353842"/>
      <w:shd w:val="clear" w:color="auto" w:fill="F0F0F0"/>
    </w:rPr>
  </w:style>
  <w:style w:type="paragraph" w:customStyle="1" w:styleId="aff1">
    <w:name w:val="Текст информации об изменениях"/>
    <w:basedOn w:val="a1"/>
    <w:next w:val="a1"/>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2">
    <w:name w:val="Информация об изменениях"/>
    <w:basedOn w:val="aff1"/>
    <w:next w:val="a1"/>
    <w:uiPriority w:val="99"/>
    <w:rsid w:val="00AA500D"/>
  </w:style>
  <w:style w:type="paragraph" w:customStyle="1" w:styleId="aff3">
    <w:name w:val="Подзаголовок для информации об изменениях"/>
    <w:basedOn w:val="aff1"/>
    <w:next w:val="a1"/>
    <w:uiPriority w:val="99"/>
    <w:rsid w:val="00AA500D"/>
  </w:style>
  <w:style w:type="character" w:customStyle="1" w:styleId="aff4">
    <w:name w:val="Цветовое выделение для Текст"/>
    <w:qFormat/>
    <w:rsid w:val="00AA500D"/>
    <w:rPr>
      <w:rFonts w:ascii="Times New Roman CYR" w:hAnsi="Times New Roman CYR"/>
    </w:rPr>
  </w:style>
  <w:style w:type="paragraph" w:styleId="aff5">
    <w:name w:val="footer"/>
    <w:basedOn w:val="a1"/>
    <w:link w:val="aff6"/>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6">
    <w:name w:val="Нижний колонтитул Знак"/>
    <w:basedOn w:val="a2"/>
    <w:link w:val="aff5"/>
    <w:qFormat/>
    <w:rsid w:val="00AA500D"/>
    <w:rPr>
      <w:rFonts w:ascii="Times New Roman CYR" w:eastAsia="Times New Roman" w:hAnsi="Times New Roman CYR" w:cs="Times New Roman"/>
      <w:sz w:val="24"/>
      <w:szCs w:val="24"/>
    </w:rPr>
  </w:style>
  <w:style w:type="paragraph" w:styleId="27">
    <w:name w:val="List 2"/>
    <w:basedOn w:val="a1"/>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1"/>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1"/>
    <w:next w:val="a1"/>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aliases w:val="H3 Знак,&quot;Сапфир&quot; Знак"/>
    <w:basedOn w:val="a2"/>
    <w:link w:val="3"/>
    <w:rsid w:val="00E54353"/>
    <w:rPr>
      <w:rFonts w:asciiTheme="majorHAnsi" w:eastAsiaTheme="majorEastAsia" w:hAnsiTheme="majorHAnsi" w:cstheme="majorBidi"/>
      <w:b/>
      <w:bCs/>
      <w:color w:val="4F81BD" w:themeColor="accent1"/>
    </w:rPr>
  </w:style>
  <w:style w:type="paragraph" w:styleId="aff7">
    <w:name w:val="Body Text Indent"/>
    <w:aliases w:val="Основной текст 1,Нумерованный список !!,Надин стиль,Body Text Indent,Iniiaiie oaeno 1"/>
    <w:basedOn w:val="a1"/>
    <w:link w:val="aff8"/>
    <w:uiPriority w:val="99"/>
    <w:unhideWhenUsed/>
    <w:rsid w:val="00E54353"/>
    <w:pPr>
      <w:spacing w:after="120"/>
      <w:ind w:left="283"/>
    </w:pPr>
  </w:style>
  <w:style w:type="character" w:customStyle="1" w:styleId="aff8">
    <w:name w:val="Основной текст с отступом Знак"/>
    <w:aliases w:val="Основной текст 1 Знак,Нумерованный список !! Знак,Надин стиль Знак,Body Text Indent Знак,Iniiaiie oaeno 1 Знак"/>
    <w:basedOn w:val="a2"/>
    <w:link w:val="aff7"/>
    <w:uiPriority w:val="99"/>
    <w:rsid w:val="00E54353"/>
  </w:style>
  <w:style w:type="paragraph" w:styleId="aff9">
    <w:name w:val="footnote text"/>
    <w:aliases w:val="Текст сноски-FN,Footnote Text Char Знак Знак,Footnote Text Char Знак,single space,footnote text,Текст сноски Знак Знак Знак,Footnote Text Char Знак Знак Знак Знак"/>
    <w:basedOn w:val="a1"/>
    <w:link w:val="affa"/>
    <w:unhideWhenUsed/>
    <w:rsid w:val="00E54353"/>
    <w:pPr>
      <w:spacing w:after="0" w:line="240" w:lineRule="auto"/>
    </w:pPr>
    <w:rPr>
      <w:rFonts w:eastAsiaTheme="minorHAnsi"/>
      <w:sz w:val="20"/>
      <w:szCs w:val="20"/>
      <w:lang w:eastAsia="en-US"/>
    </w:rPr>
  </w:style>
  <w:style w:type="character" w:customStyle="1" w:styleId="affa">
    <w:name w:val="Текст сноски Знак"/>
    <w:aliases w:val="Текст сноски-FN Знак2,Footnote Text Char Знак Знак Знак3,Footnote Text Char Знак Знак2,single space Знак1,footnote text Знак1,Текст сноски Знак Знак Знак Знак1,Footnote Text Char Знак Знак Знак Знак Знак"/>
    <w:basedOn w:val="a2"/>
    <w:link w:val="aff9"/>
    <w:rsid w:val="00E54353"/>
    <w:rPr>
      <w:rFonts w:eastAsiaTheme="minorHAnsi"/>
      <w:sz w:val="20"/>
      <w:szCs w:val="20"/>
      <w:lang w:eastAsia="en-US"/>
    </w:rPr>
  </w:style>
  <w:style w:type="character" w:styleId="affb">
    <w:name w:val="footnote reference"/>
    <w:link w:val="13"/>
    <w:rsid w:val="00E54353"/>
    <w:rPr>
      <w:vertAlign w:val="superscript"/>
    </w:rPr>
  </w:style>
  <w:style w:type="numbering" w:customStyle="1" w:styleId="14">
    <w:name w:val="Нет списка1"/>
    <w:next w:val="a4"/>
    <w:uiPriority w:val="99"/>
    <w:semiHidden/>
    <w:unhideWhenUsed/>
    <w:qFormat/>
    <w:rsid w:val="00E54353"/>
  </w:style>
  <w:style w:type="paragraph" w:customStyle="1" w:styleId="headertext">
    <w:name w:val="headertext"/>
    <w:basedOn w:val="a1"/>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FollowedHyperlink"/>
    <w:basedOn w:val="a2"/>
    <w:uiPriority w:val="99"/>
    <w:unhideWhenUsed/>
    <w:qFormat/>
    <w:rsid w:val="00E54353"/>
    <w:rPr>
      <w:color w:val="800080"/>
      <w:u w:val="single"/>
    </w:rPr>
  </w:style>
  <w:style w:type="paragraph" w:customStyle="1" w:styleId="affd">
    <w:name w:val="Заголовок"/>
    <w:basedOn w:val="a1"/>
    <w:next w:val="a1"/>
    <w:link w:val="affe"/>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qFormat/>
    <w:rsid w:val="00E54353"/>
    <w:pPr>
      <w:spacing w:after="0" w:line="240" w:lineRule="auto"/>
    </w:pPr>
    <w:rPr>
      <w:rFonts w:ascii="Calibri" w:eastAsia="Times New Roman" w:hAnsi="Calibri" w:cs="Times New Roman"/>
    </w:rPr>
  </w:style>
  <w:style w:type="paragraph" w:styleId="afff">
    <w:name w:val="Title"/>
    <w:basedOn w:val="a1"/>
    <w:link w:val="afff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0">
    <w:name w:val="Название Знак"/>
    <w:basedOn w:val="a2"/>
    <w:link w:val="afff"/>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1"/>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1">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2">
    <w:name w:val="Пункт Знак"/>
    <w:rsid w:val="004F1E73"/>
    <w:rPr>
      <w:rFonts w:cs="Times New Roman"/>
      <w:sz w:val="28"/>
      <w:lang w:val="ru-RU" w:bidi="ar-SA"/>
    </w:rPr>
  </w:style>
  <w:style w:type="character" w:customStyle="1" w:styleId="afff3">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4">
    <w:name w:val="List"/>
    <w:basedOn w:val="a1"/>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1"/>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4"/>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1"/>
    <w:next w:val="a1"/>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5">
    <w:name w:val="Содержимое таблицы"/>
    <w:basedOn w:val="a1"/>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6">
    <w:name w:val="Знак Знак Знак Знак"/>
    <w:basedOn w:val="a1"/>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7">
    <w:name w:val="Заголовок статьи"/>
    <w:basedOn w:val="a1"/>
    <w:next w:val="a1"/>
    <w:uiPriority w:val="99"/>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8">
    <w:name w:val="Знак Знак Знак Знак Знак Знак"/>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1"/>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1"/>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1"/>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1"/>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1"/>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1"/>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9">
    <w:name w:val="Знак Знак Знак Знак Знак Знак Знак Знак Знак Знак"/>
    <w:basedOn w:val="a1"/>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4"/>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1"/>
    <w:qFormat/>
    <w:rsid w:val="004F1E73"/>
    <w:pPr>
      <w:suppressAutoHyphens/>
      <w:ind w:left="720"/>
    </w:pPr>
    <w:rPr>
      <w:rFonts w:ascii="Calibri" w:eastAsia="Times New Roman" w:hAnsi="Calibri" w:cs="Calibri"/>
      <w:lang w:eastAsia="zh-CN"/>
    </w:rPr>
  </w:style>
  <w:style w:type="paragraph" w:customStyle="1" w:styleId="CommentText1">
    <w:name w:val="Comment Text1"/>
    <w:basedOn w:val="a1"/>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1"/>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1"/>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1"/>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1"/>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1"/>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1"/>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1"/>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1"/>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1"/>
    <w:next w:val="a1"/>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4"/>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1"/>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1"/>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1"/>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1"/>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1"/>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1"/>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1"/>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1"/>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1"/>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1"/>
    <w:next w:val="a1"/>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1"/>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4"/>
    <w:next w:val="af4"/>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1"/>
    <w:next w:val="af4"/>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1"/>
    <w:next w:val="a1"/>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1"/>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1"/>
    <w:next w:val="a1"/>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1"/>
    <w:next w:val="a1"/>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1"/>
    <w:link w:val="HTML0"/>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2"/>
    <w:link w:val="HTML"/>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a">
    <w:name w:val="Пункт"/>
    <w:basedOn w:val="a1"/>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b">
    <w:name w:val="Îñíîâíîé òåêñò"/>
    <w:basedOn w:val="a1"/>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1"/>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1"/>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1"/>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4"/>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4"/>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1"/>
    <w:rsid w:val="004F1E73"/>
    <w:pPr>
      <w:suppressAutoHyphens/>
      <w:ind w:left="720"/>
    </w:pPr>
    <w:rPr>
      <w:rFonts w:ascii="Calibri" w:eastAsia="Times New Roman" w:hAnsi="Calibri" w:cs="Calibri"/>
      <w:lang w:eastAsia="zh-CN"/>
    </w:rPr>
  </w:style>
  <w:style w:type="paragraph" w:customStyle="1" w:styleId="Boxtext">
    <w:name w:val="Box text"/>
    <w:basedOn w:val="a1"/>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1"/>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c">
    <w:name w:val="Знак Знак Знак Знак Знак Знак Знак Знак Знак Знак Знак Знак Знак Знак Знак Знак"/>
    <w:basedOn w:val="a1"/>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1"/>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d">
    <w:name w:val="Заголовок таблицы"/>
    <w:basedOn w:val="afff5"/>
    <w:qFormat/>
    <w:rsid w:val="004F1E73"/>
    <w:pPr>
      <w:jc w:val="center"/>
    </w:pPr>
    <w:rPr>
      <w:b/>
      <w:bCs/>
    </w:rPr>
  </w:style>
  <w:style w:type="paragraph" w:customStyle="1" w:styleId="afffe">
    <w:name w:val="Содержимое врезки"/>
    <w:basedOn w:val="a1"/>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1"/>
    <w:next w:val="a1"/>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1"/>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1"/>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Знак Знак Знак Знак Знак Знак Знак"/>
    <w:basedOn w:val="a1"/>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1"/>
    <w:next w:val="a1"/>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1"/>
    <w:next w:val="a1"/>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1"/>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2"/>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0">
    <w:name w:val="Знак Знак Знак Знак"/>
    <w:basedOn w:val="a1"/>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5"/>
    <w:rsid w:val="00680E9B"/>
    <w:rPr>
      <w:b/>
      <w:bCs/>
      <w:spacing w:val="3"/>
      <w:sz w:val="23"/>
      <w:szCs w:val="23"/>
      <w:shd w:val="clear" w:color="auto" w:fill="FFFFFF"/>
    </w:rPr>
  </w:style>
  <w:style w:type="character" w:customStyle="1" w:styleId="1f3">
    <w:name w:val="Основной текст Знак1"/>
    <w:aliases w:val="Основной текст1 Знак1,Основной текст Знак Знак Знак1,bt Знак"/>
    <w:basedOn w:val="a2"/>
    <w:uiPriority w:val="99"/>
    <w:rsid w:val="00680E9B"/>
    <w:rPr>
      <w:sz w:val="24"/>
      <w:szCs w:val="24"/>
    </w:rPr>
  </w:style>
  <w:style w:type="character" w:customStyle="1" w:styleId="affff1">
    <w:name w:val="Основной текст_"/>
    <w:basedOn w:val="a2"/>
    <w:link w:val="1f4"/>
    <w:rsid w:val="00680E9B"/>
    <w:rPr>
      <w:rFonts w:cs="Times New Roman"/>
      <w:spacing w:val="2"/>
      <w:lang w:bidi="ar-SA"/>
    </w:rPr>
  </w:style>
  <w:style w:type="character" w:customStyle="1" w:styleId="affff2">
    <w:name w:val="Активная гипертекстовая ссылка"/>
    <w:rsid w:val="001C26AF"/>
    <w:rPr>
      <w:b/>
      <w:bCs/>
      <w:color w:val="106BBE"/>
      <w:u w:val="single"/>
    </w:rPr>
  </w:style>
  <w:style w:type="paragraph" w:customStyle="1" w:styleId="affff3">
    <w:name w:val="Внимание"/>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4">
    <w:name w:val="Внимание: криминал!!"/>
    <w:basedOn w:val="affff3"/>
    <w:next w:val="a1"/>
    <w:rsid w:val="001C26AF"/>
  </w:style>
  <w:style w:type="paragraph" w:customStyle="1" w:styleId="affff5">
    <w:name w:val="Внимание: недобросовестность!"/>
    <w:basedOn w:val="affff3"/>
    <w:next w:val="a1"/>
    <w:rsid w:val="001C26AF"/>
  </w:style>
  <w:style w:type="character" w:customStyle="1" w:styleId="affff6">
    <w:name w:val="Выделение для Базового Поиска"/>
    <w:uiPriority w:val="99"/>
    <w:rsid w:val="001C26AF"/>
    <w:rPr>
      <w:b/>
      <w:bCs/>
      <w:color w:val="0058A9"/>
    </w:rPr>
  </w:style>
  <w:style w:type="character" w:customStyle="1" w:styleId="affff7">
    <w:name w:val="Выделение для Базового Поиска (курсив)"/>
    <w:uiPriority w:val="99"/>
    <w:rsid w:val="001C26AF"/>
    <w:rPr>
      <w:b/>
      <w:bCs/>
      <w:i/>
      <w:iCs/>
      <w:color w:val="0058A9"/>
    </w:rPr>
  </w:style>
  <w:style w:type="paragraph" w:customStyle="1" w:styleId="affff8">
    <w:name w:val="Дочерний элемент списка"/>
    <w:basedOn w:val="a1"/>
    <w:next w:val="a1"/>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9">
    <w:name w:val="Основное меню (преемственное)"/>
    <w:basedOn w:val="a1"/>
    <w:next w:val="a1"/>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a">
    <w:name w:val="Заголовок группы контролов"/>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b">
    <w:name w:val="Заголовок для информации об изменениях"/>
    <w:basedOn w:val="1"/>
    <w:next w:val="a1"/>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c">
    <w:name w:val="Заголовок распахивающейся части диалога"/>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d">
    <w:name w:val="Заголовок своего сообщения"/>
    <w:basedOn w:val="af8"/>
    <w:rsid w:val="001C26AF"/>
    <w:rPr>
      <w:b/>
      <w:bCs/>
      <w:color w:val="26282F"/>
    </w:rPr>
  </w:style>
  <w:style w:type="character" w:customStyle="1" w:styleId="affffe">
    <w:name w:val="Заголовок чужого сообщения"/>
    <w:rsid w:val="001C26AF"/>
    <w:rPr>
      <w:b/>
      <w:bCs/>
      <w:color w:val="FF0000"/>
    </w:rPr>
  </w:style>
  <w:style w:type="paragraph" w:customStyle="1" w:styleId="afffff">
    <w:name w:val="Заголовок ЭР (левое окно)"/>
    <w:basedOn w:val="a1"/>
    <w:next w:val="a1"/>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0">
    <w:name w:val="Заголовок ЭР (правое окно)"/>
    <w:basedOn w:val="afffff"/>
    <w:next w:val="a1"/>
    <w:uiPriority w:val="99"/>
    <w:rsid w:val="001C26AF"/>
    <w:pPr>
      <w:spacing w:after="0"/>
      <w:jc w:val="left"/>
    </w:pPr>
  </w:style>
  <w:style w:type="paragraph" w:customStyle="1" w:styleId="afffff1">
    <w:name w:val="Интерактивный заголовок"/>
    <w:basedOn w:val="affd"/>
    <w:next w:val="a1"/>
    <w:rsid w:val="001C26AF"/>
    <w:pPr>
      <w:widowControl w:val="0"/>
    </w:pPr>
    <w:rPr>
      <w:rFonts w:eastAsia="Times New Roman"/>
      <w:u w:val="single"/>
      <w:lang w:eastAsia="ru-RU"/>
    </w:rPr>
  </w:style>
  <w:style w:type="paragraph" w:customStyle="1" w:styleId="afffff2">
    <w:name w:val="Информация об изменениях документа"/>
    <w:basedOn w:val="aff"/>
    <w:next w:val="a1"/>
    <w:qFormat/>
    <w:rsid w:val="001C26AF"/>
    <w:pPr>
      <w:spacing w:before="75"/>
      <w:ind w:right="0"/>
      <w:jc w:val="both"/>
    </w:pPr>
    <w:rPr>
      <w:rFonts w:ascii="Arial" w:hAnsi="Arial" w:cs="Arial"/>
      <w:i/>
      <w:iCs/>
      <w:color w:val="353842"/>
      <w:shd w:val="clear" w:color="auto" w:fill="F0F0F0"/>
    </w:rPr>
  </w:style>
  <w:style w:type="paragraph" w:customStyle="1" w:styleId="afffff3">
    <w:name w:val="Текст (лев. подпись)"/>
    <w:basedOn w:val="a1"/>
    <w:next w:val="a1"/>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4">
    <w:name w:val="Колонтитул (левый)"/>
    <w:basedOn w:val="afffff3"/>
    <w:next w:val="a1"/>
    <w:rsid w:val="001C26AF"/>
    <w:rPr>
      <w:sz w:val="14"/>
      <w:szCs w:val="14"/>
    </w:rPr>
  </w:style>
  <w:style w:type="paragraph" w:customStyle="1" w:styleId="afffff5">
    <w:name w:val="Текст (прав. подпись)"/>
    <w:basedOn w:val="a1"/>
    <w:next w:val="a1"/>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6">
    <w:name w:val="Колонтитул (правый)"/>
    <w:basedOn w:val="afffff5"/>
    <w:next w:val="a1"/>
    <w:rsid w:val="001C26AF"/>
    <w:rPr>
      <w:sz w:val="14"/>
      <w:szCs w:val="14"/>
    </w:rPr>
  </w:style>
  <w:style w:type="paragraph" w:customStyle="1" w:styleId="afffff7">
    <w:name w:val="Комментарий пользователя"/>
    <w:basedOn w:val="aff"/>
    <w:next w:val="a1"/>
    <w:rsid w:val="001C26AF"/>
    <w:pPr>
      <w:spacing w:before="75"/>
      <w:ind w:right="0"/>
    </w:pPr>
    <w:rPr>
      <w:rFonts w:ascii="Arial" w:hAnsi="Arial" w:cs="Arial"/>
      <w:color w:val="353842"/>
      <w:shd w:val="clear" w:color="auto" w:fill="FFDFE0"/>
    </w:rPr>
  </w:style>
  <w:style w:type="paragraph" w:customStyle="1" w:styleId="afffff8">
    <w:name w:val="Куда обратиться?"/>
    <w:basedOn w:val="affff3"/>
    <w:next w:val="a1"/>
    <w:uiPriority w:val="99"/>
    <w:rsid w:val="001C26AF"/>
  </w:style>
  <w:style w:type="paragraph" w:customStyle="1" w:styleId="afffff9">
    <w:name w:val="Моноширинный"/>
    <w:basedOn w:val="a1"/>
    <w:next w:val="a1"/>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a">
    <w:name w:val="Найденные слова"/>
    <w:rsid w:val="001C26AF"/>
    <w:rPr>
      <w:b/>
      <w:bCs/>
      <w:color w:val="26282F"/>
      <w:shd w:val="clear" w:color="auto" w:fill="FFF580"/>
    </w:rPr>
  </w:style>
  <w:style w:type="paragraph" w:customStyle="1" w:styleId="afffffb">
    <w:name w:val="Напишите нам"/>
    <w:basedOn w:val="a1"/>
    <w:next w:val="a1"/>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c">
    <w:name w:val="Не вступил в силу"/>
    <w:rsid w:val="001C26AF"/>
    <w:rPr>
      <w:b/>
      <w:bCs/>
      <w:color w:val="000000"/>
      <w:shd w:val="clear" w:color="auto" w:fill="D8EDE8"/>
    </w:rPr>
  </w:style>
  <w:style w:type="paragraph" w:customStyle="1" w:styleId="afffffd">
    <w:name w:val="Необходимые документы"/>
    <w:basedOn w:val="affff3"/>
    <w:next w:val="a1"/>
    <w:uiPriority w:val="99"/>
    <w:rsid w:val="001C26AF"/>
    <w:pPr>
      <w:ind w:firstLine="118"/>
    </w:pPr>
  </w:style>
  <w:style w:type="character" w:customStyle="1" w:styleId="afffffe">
    <w:name w:val="Опечатки"/>
    <w:rsid w:val="001C26AF"/>
    <w:rPr>
      <w:color w:val="FF0000"/>
    </w:rPr>
  </w:style>
  <w:style w:type="paragraph" w:customStyle="1" w:styleId="affffff">
    <w:name w:val="Переменная часть"/>
    <w:basedOn w:val="affff9"/>
    <w:next w:val="a1"/>
    <w:rsid w:val="001C26AF"/>
    <w:rPr>
      <w:sz w:val="18"/>
      <w:szCs w:val="18"/>
    </w:rPr>
  </w:style>
  <w:style w:type="paragraph" w:customStyle="1" w:styleId="affffff0">
    <w:name w:val="Подвал для информации об изменениях"/>
    <w:basedOn w:val="1"/>
    <w:next w:val="a1"/>
    <w:uiPriority w:val="99"/>
    <w:rsid w:val="001C26AF"/>
    <w:pPr>
      <w:outlineLvl w:val="9"/>
    </w:pPr>
    <w:rPr>
      <w:rFonts w:ascii="Cambria" w:hAnsi="Cambria" w:cs="Times New Roman"/>
      <w:b w:val="0"/>
      <w:bCs w:val="0"/>
      <w:color w:val="auto"/>
      <w:kern w:val="32"/>
      <w:sz w:val="18"/>
      <w:szCs w:val="18"/>
    </w:rPr>
  </w:style>
  <w:style w:type="paragraph" w:customStyle="1" w:styleId="affffff1">
    <w:name w:val="Подчёркнутый текст"/>
    <w:basedOn w:val="a1"/>
    <w:next w:val="a1"/>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2">
    <w:name w:val="Постоянная часть"/>
    <w:basedOn w:val="affff9"/>
    <w:next w:val="a1"/>
    <w:rsid w:val="001C26AF"/>
    <w:rPr>
      <w:sz w:val="20"/>
      <w:szCs w:val="20"/>
    </w:rPr>
  </w:style>
  <w:style w:type="paragraph" w:customStyle="1" w:styleId="affffff3">
    <w:name w:val="Пример."/>
    <w:basedOn w:val="affff3"/>
    <w:next w:val="a1"/>
    <w:uiPriority w:val="99"/>
    <w:rsid w:val="001C26AF"/>
  </w:style>
  <w:style w:type="paragraph" w:customStyle="1" w:styleId="affffff4">
    <w:name w:val="Примечание."/>
    <w:basedOn w:val="affff3"/>
    <w:next w:val="a1"/>
    <w:uiPriority w:val="99"/>
    <w:rsid w:val="001C26AF"/>
  </w:style>
  <w:style w:type="character" w:customStyle="1" w:styleId="affffff5">
    <w:name w:val="Продолжение ссылки"/>
    <w:basedOn w:val="a7"/>
    <w:rsid w:val="001C26AF"/>
    <w:rPr>
      <w:rFonts w:cs="Times New Roman"/>
      <w:b/>
      <w:bCs/>
      <w:color w:val="106BBE"/>
    </w:rPr>
  </w:style>
  <w:style w:type="paragraph" w:customStyle="1" w:styleId="affffff6">
    <w:name w:val="Словарная статья"/>
    <w:basedOn w:val="a1"/>
    <w:next w:val="a1"/>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7">
    <w:name w:val="Сравнение редакций"/>
    <w:basedOn w:val="af8"/>
    <w:rsid w:val="001C26AF"/>
    <w:rPr>
      <w:b/>
      <w:bCs/>
      <w:color w:val="26282F"/>
    </w:rPr>
  </w:style>
  <w:style w:type="character" w:customStyle="1" w:styleId="affffff8">
    <w:name w:val="Сравнение редакций. Добавленный фрагмент"/>
    <w:rsid w:val="001C26AF"/>
    <w:rPr>
      <w:color w:val="000000"/>
      <w:shd w:val="clear" w:color="auto" w:fill="C1D7FF"/>
    </w:rPr>
  </w:style>
  <w:style w:type="character" w:customStyle="1" w:styleId="affffff9">
    <w:name w:val="Сравнение редакций. Удаленный фрагмент"/>
    <w:rsid w:val="001C26AF"/>
    <w:rPr>
      <w:color w:val="000000"/>
      <w:shd w:val="clear" w:color="auto" w:fill="C4C413"/>
    </w:rPr>
  </w:style>
  <w:style w:type="paragraph" w:customStyle="1" w:styleId="affffffa">
    <w:name w:val="Ссылка на официальную публикацию"/>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b">
    <w:name w:val="Ссылка на утративший силу документ"/>
    <w:uiPriority w:val="99"/>
    <w:rsid w:val="001C26AF"/>
    <w:rPr>
      <w:b/>
      <w:bCs/>
      <w:color w:val="749232"/>
    </w:rPr>
  </w:style>
  <w:style w:type="paragraph" w:customStyle="1" w:styleId="affffffc">
    <w:name w:val="Текст в таблице"/>
    <w:basedOn w:val="ab"/>
    <w:next w:val="a1"/>
    <w:rsid w:val="001C26AF"/>
    <w:pPr>
      <w:ind w:firstLine="500"/>
    </w:pPr>
  </w:style>
  <w:style w:type="paragraph" w:customStyle="1" w:styleId="affffffd">
    <w:name w:val="Текст ЭР (см. также)"/>
    <w:basedOn w:val="a1"/>
    <w:next w:val="a1"/>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e">
    <w:name w:val="Технический комментарий"/>
    <w:basedOn w:val="a1"/>
    <w:next w:val="a1"/>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
    <w:name w:val="Утратил силу"/>
    <w:rsid w:val="001C26AF"/>
    <w:rPr>
      <w:b/>
      <w:bCs/>
      <w:strike/>
      <w:color w:val="666600"/>
    </w:rPr>
  </w:style>
  <w:style w:type="paragraph" w:customStyle="1" w:styleId="afffffff0">
    <w:name w:val="Формула"/>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1">
    <w:name w:val="Центрированный (таблица)"/>
    <w:basedOn w:val="ab"/>
    <w:next w:val="a1"/>
    <w:rsid w:val="001C26AF"/>
    <w:pPr>
      <w:jc w:val="center"/>
    </w:pPr>
  </w:style>
  <w:style w:type="paragraph" w:customStyle="1" w:styleId="-0">
    <w:name w:val="ЭР-содержание (правое окно)"/>
    <w:basedOn w:val="a1"/>
    <w:next w:val="a1"/>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1"/>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2"/>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2"/>
    <w:link w:val="8"/>
    <w:rsid w:val="00256100"/>
    <w:rPr>
      <w:rFonts w:asciiTheme="majorHAnsi" w:eastAsiaTheme="majorEastAsia" w:hAnsiTheme="majorHAnsi" w:cstheme="majorBidi"/>
      <w:color w:val="404040" w:themeColor="text1" w:themeTint="BF"/>
      <w:sz w:val="20"/>
      <w:szCs w:val="20"/>
    </w:rPr>
  </w:style>
  <w:style w:type="paragraph" w:customStyle="1" w:styleId="afffffff2">
    <w:name w:val="Объект"/>
    <w:basedOn w:val="a1"/>
    <w:next w:val="a1"/>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1"/>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2"/>
    <w:locked/>
    <w:rsid w:val="002738B4"/>
    <w:rPr>
      <w:rFonts w:ascii="Times New Roman" w:eastAsia="Times New Roman" w:hAnsi="Times New Roman" w:cs="Times New Roman"/>
      <w:b/>
      <w:sz w:val="28"/>
      <w:szCs w:val="20"/>
    </w:rPr>
  </w:style>
  <w:style w:type="numbering" w:customStyle="1" w:styleId="2f4">
    <w:name w:val="Нет списка2"/>
    <w:next w:val="a4"/>
    <w:uiPriority w:val="99"/>
    <w:semiHidden/>
    <w:unhideWhenUsed/>
    <w:rsid w:val="00946436"/>
  </w:style>
  <w:style w:type="paragraph" w:customStyle="1" w:styleId="s16">
    <w:name w:val="s_16"/>
    <w:basedOn w:val="a1"/>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2"/>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2"/>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2"/>
    <w:link w:val="31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3"/>
    <w:next w:val="af1"/>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2"/>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1"/>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3">
    <w:name w:val="Абзац_пост"/>
    <w:basedOn w:val="a1"/>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1"/>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1"/>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1"/>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1"/>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1"/>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1"/>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1"/>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1"/>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1"/>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1"/>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1"/>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1"/>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1"/>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1"/>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1"/>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1"/>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1"/>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1"/>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1"/>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1"/>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1"/>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1"/>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1"/>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1"/>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1"/>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1"/>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1"/>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1"/>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1"/>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2"/>
    <w:rsid w:val="00DC1984"/>
  </w:style>
  <w:style w:type="character" w:customStyle="1" w:styleId="53">
    <w:name w:val="Основной текст (5)_"/>
    <w:basedOn w:val="a2"/>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1"/>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2"/>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1"/>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2"/>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1"/>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1"/>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1"/>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1"/>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1"/>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1"/>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1"/>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1"/>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1"/>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1"/>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1"/>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1"/>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1"/>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1"/>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1"/>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1"/>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1"/>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1"/>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1"/>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1"/>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1"/>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1"/>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1"/>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1"/>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1"/>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1"/>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1"/>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1"/>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1"/>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1"/>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1"/>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1"/>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1"/>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1"/>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1"/>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1"/>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1"/>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1"/>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2"/>
    <w:link w:val="34"/>
    <w:rsid w:val="00A05839"/>
    <w:rPr>
      <w:rFonts w:ascii="Times New Roman" w:eastAsia="Times New Roman" w:hAnsi="Times New Roman" w:cs="Times New Roman"/>
      <w:sz w:val="28"/>
      <w:szCs w:val="24"/>
    </w:rPr>
  </w:style>
  <w:style w:type="paragraph" w:styleId="36">
    <w:name w:val="Body Text 3"/>
    <w:basedOn w:val="a1"/>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A05839"/>
    <w:rPr>
      <w:rFonts w:ascii="Times New Roman" w:eastAsia="Times New Roman" w:hAnsi="Times New Roman" w:cs="Times New Roman"/>
      <w:sz w:val="16"/>
      <w:szCs w:val="16"/>
    </w:rPr>
  </w:style>
  <w:style w:type="paragraph" w:customStyle="1" w:styleId="s22">
    <w:name w:val="s_22"/>
    <w:basedOn w:val="a1"/>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4">
    <w:name w:val="Знак"/>
    <w:basedOn w:val="a1"/>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1"/>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1"/>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5">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6">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7">
    <w:name w:val="Символ нумерации"/>
    <w:qFormat/>
    <w:rsid w:val="00487F7F"/>
  </w:style>
  <w:style w:type="paragraph" w:customStyle="1" w:styleId="43">
    <w:name w:val="Название4"/>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1"/>
    <w:next w:val="a1"/>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1"/>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1"/>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8">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9">
    <w:name w:val="line number"/>
    <w:uiPriority w:val="99"/>
    <w:unhideWhenUsed/>
    <w:rsid w:val="00487F7F"/>
    <w:rPr>
      <w:rFonts w:cs="Times New Roman"/>
    </w:rPr>
  </w:style>
  <w:style w:type="paragraph" w:customStyle="1" w:styleId="afffffffa">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1"/>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1"/>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1"/>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1"/>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1"/>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1"/>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1"/>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1"/>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1"/>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1"/>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1"/>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1"/>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b">
    <w:name w:val="Plain Text"/>
    <w:basedOn w:val="a1"/>
    <w:link w:val="afffffffc"/>
    <w:rsid w:val="0006397C"/>
    <w:pPr>
      <w:spacing w:after="0" w:line="240" w:lineRule="auto"/>
    </w:pPr>
    <w:rPr>
      <w:rFonts w:ascii="Courier New" w:eastAsia="Times New Roman" w:hAnsi="Courier New" w:cs="Times New Roman"/>
      <w:sz w:val="20"/>
      <w:szCs w:val="20"/>
    </w:rPr>
  </w:style>
  <w:style w:type="character" w:customStyle="1" w:styleId="afffffffc">
    <w:name w:val="Текст Знак"/>
    <w:basedOn w:val="a2"/>
    <w:link w:val="afffffffb"/>
    <w:uiPriority w:val="99"/>
    <w:rsid w:val="0006397C"/>
    <w:rPr>
      <w:rFonts w:ascii="Courier New" w:eastAsia="Times New Roman" w:hAnsi="Courier New" w:cs="Times New Roman"/>
      <w:sz w:val="20"/>
      <w:szCs w:val="20"/>
    </w:rPr>
  </w:style>
  <w:style w:type="paragraph" w:customStyle="1" w:styleId="1f8">
    <w:name w:val="Знак1 Знак Знак Знак"/>
    <w:basedOn w:val="a1"/>
    <w:rsid w:val="0006397C"/>
    <w:pPr>
      <w:spacing w:after="160" w:line="240" w:lineRule="exact"/>
    </w:pPr>
    <w:rPr>
      <w:rFonts w:ascii="Verdana" w:eastAsia="Times New Roman" w:hAnsi="Verdana" w:cs="Times New Roman"/>
      <w:sz w:val="20"/>
      <w:szCs w:val="20"/>
      <w:lang w:val="en-US" w:eastAsia="en-US"/>
    </w:rPr>
  </w:style>
  <w:style w:type="paragraph" w:customStyle="1" w:styleId="afffffffd">
    <w:name w:val="Знак"/>
    <w:basedOn w:val="a1"/>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2"/>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1"/>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1"/>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e">
    <w:name w:val="Вертикальный отступ"/>
    <w:basedOn w:val="a1"/>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f">
    <w:name w:val="Интерфейс"/>
    <w:basedOn w:val="a1"/>
    <w:next w:val="a1"/>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0">
    <w:name w:val="annotation reference"/>
    <w:rsid w:val="00FF1DF4"/>
    <w:rPr>
      <w:sz w:val="16"/>
      <w:szCs w:val="16"/>
    </w:rPr>
  </w:style>
  <w:style w:type="paragraph" w:styleId="affffffff1">
    <w:name w:val="annotation text"/>
    <w:basedOn w:val="a1"/>
    <w:link w:val="affffffff2"/>
    <w:uiPriority w:val="99"/>
    <w:rsid w:val="00FF1DF4"/>
    <w:pPr>
      <w:spacing w:after="0" w:line="240" w:lineRule="auto"/>
    </w:pPr>
    <w:rPr>
      <w:rFonts w:ascii="Times New Roman" w:eastAsia="Times New Roman" w:hAnsi="Times New Roman" w:cs="Times New Roman"/>
      <w:sz w:val="20"/>
      <w:szCs w:val="20"/>
    </w:rPr>
  </w:style>
  <w:style w:type="character" w:customStyle="1" w:styleId="affffffff2">
    <w:name w:val="Текст примечания Знак"/>
    <w:basedOn w:val="a2"/>
    <w:link w:val="affffffff1"/>
    <w:uiPriority w:val="99"/>
    <w:rsid w:val="00FF1DF4"/>
    <w:rPr>
      <w:rFonts w:ascii="Times New Roman" w:eastAsia="Times New Roman" w:hAnsi="Times New Roman" w:cs="Times New Roman"/>
      <w:sz w:val="20"/>
      <w:szCs w:val="20"/>
    </w:rPr>
  </w:style>
  <w:style w:type="paragraph" w:styleId="affffffff3">
    <w:name w:val="annotation subject"/>
    <w:basedOn w:val="affffffff1"/>
    <w:next w:val="affffffff1"/>
    <w:link w:val="affffffff4"/>
    <w:rsid w:val="00FF1DF4"/>
    <w:rPr>
      <w:b/>
      <w:bCs/>
    </w:rPr>
  </w:style>
  <w:style w:type="character" w:customStyle="1" w:styleId="affffffff4">
    <w:name w:val="Тема примечания Знак"/>
    <w:basedOn w:val="affffffff2"/>
    <w:link w:val="affffffff3"/>
    <w:rsid w:val="00FF1DF4"/>
    <w:rPr>
      <w:rFonts w:ascii="Times New Roman" w:eastAsia="Times New Roman" w:hAnsi="Times New Roman" w:cs="Times New Roman"/>
      <w:b/>
      <w:bCs/>
      <w:sz w:val="20"/>
      <w:szCs w:val="20"/>
    </w:rPr>
  </w:style>
  <w:style w:type="paragraph" w:customStyle="1" w:styleId="xl181">
    <w:name w:val="xl181"/>
    <w:basedOn w:val="a1"/>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1"/>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1"/>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1"/>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1"/>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1"/>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1"/>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1"/>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1"/>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1"/>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1"/>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1"/>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1"/>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1"/>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1"/>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1"/>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1"/>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1"/>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1"/>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1"/>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1"/>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1"/>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1"/>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1"/>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1"/>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1"/>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1"/>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1"/>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1"/>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3"/>
    <w:next w:val="af1"/>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3"/>
    <w:next w:val="af1"/>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2"/>
    <w:uiPriority w:val="99"/>
    <w:locked/>
    <w:rsid w:val="00301BC5"/>
    <w:rPr>
      <w:rFonts w:ascii="Impact" w:hAnsi="Impact" w:cs="Impact"/>
      <w:sz w:val="21"/>
      <w:szCs w:val="21"/>
      <w:shd w:val="clear" w:color="auto" w:fill="FFFFFF"/>
    </w:rPr>
  </w:style>
  <w:style w:type="paragraph" w:customStyle="1" w:styleId="72">
    <w:name w:val="Основной текст (7)"/>
    <w:basedOn w:val="a1"/>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1"/>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1"/>
    <w:next w:val="a1"/>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2"/>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2"/>
    <w:uiPriority w:val="99"/>
    <w:rsid w:val="00367EC6"/>
    <w:rPr>
      <w:sz w:val="24"/>
      <w:szCs w:val="24"/>
    </w:rPr>
  </w:style>
  <w:style w:type="character" w:customStyle="1" w:styleId="1fa">
    <w:name w:val="Текст выноски Знак1"/>
    <w:basedOn w:val="a2"/>
    <w:uiPriority w:val="99"/>
    <w:semiHidden/>
    <w:rsid w:val="00367EC6"/>
    <w:rPr>
      <w:rFonts w:ascii="Tahoma" w:hAnsi="Tahoma" w:cs="Tahoma"/>
      <w:sz w:val="16"/>
      <w:szCs w:val="16"/>
    </w:rPr>
  </w:style>
  <w:style w:type="character" w:customStyle="1" w:styleId="affffffff5">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2"/>
    <w:rsid w:val="00367EC6"/>
    <w:rPr>
      <w:sz w:val="24"/>
      <w:szCs w:val="24"/>
    </w:rPr>
  </w:style>
  <w:style w:type="character" w:styleId="affffffff6">
    <w:name w:val="Subtle Emphasis"/>
    <w:uiPriority w:val="99"/>
    <w:qFormat/>
    <w:rsid w:val="00367EC6"/>
    <w:rPr>
      <w:i/>
      <w:iCs/>
      <w:color w:val="808080"/>
    </w:rPr>
  </w:style>
  <w:style w:type="character" w:customStyle="1" w:styleId="213">
    <w:name w:val="Основной текст с отступом 2 Знак1"/>
    <w:basedOn w:val="a2"/>
    <w:rsid w:val="00367EC6"/>
    <w:rPr>
      <w:sz w:val="24"/>
      <w:szCs w:val="24"/>
    </w:rPr>
  </w:style>
  <w:style w:type="paragraph" w:customStyle="1" w:styleId="a00">
    <w:name w:val="a0"/>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1"/>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1"/>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2"/>
    <w:rsid w:val="00F00A6A"/>
  </w:style>
  <w:style w:type="paragraph" w:customStyle="1" w:styleId="affffffff7">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1"/>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1"/>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1"/>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2"/>
    <w:uiPriority w:val="99"/>
    <w:rsid w:val="000B3EC8"/>
    <w:rPr>
      <w:rFonts w:ascii="Times New Roman" w:hAnsi="Times New Roman" w:cs="Times New Roman"/>
      <w:sz w:val="24"/>
      <w:szCs w:val="24"/>
    </w:rPr>
  </w:style>
  <w:style w:type="paragraph" w:customStyle="1" w:styleId="Style9">
    <w:name w:val="Style9"/>
    <w:basedOn w:val="a1"/>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1"/>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1"/>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e">
    <w:name w:val="Абзац списка Знак"/>
    <w:link w:val="ad"/>
    <w:uiPriority w:val="99"/>
    <w:locked/>
    <w:rsid w:val="009C0C1B"/>
    <w:rPr>
      <w:rFonts w:ascii="Times New Roman" w:eastAsia="Times New Roman" w:hAnsi="Times New Roman" w:cs="Times New Roman"/>
      <w:sz w:val="24"/>
      <w:szCs w:val="24"/>
    </w:rPr>
  </w:style>
  <w:style w:type="paragraph" w:customStyle="1" w:styleId="1f4">
    <w:name w:val="Основной текст1"/>
    <w:basedOn w:val="a1"/>
    <w:link w:val="affff1"/>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1"/>
    <w:next w:val="a1"/>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2"/>
    <w:rsid w:val="006010CF"/>
  </w:style>
  <w:style w:type="character" w:customStyle="1" w:styleId="text4">
    <w:name w:val="text4"/>
    <w:basedOn w:val="a2"/>
    <w:rsid w:val="006010CF"/>
  </w:style>
  <w:style w:type="paragraph" w:customStyle="1" w:styleId="121">
    <w:name w:val="Заголовок 12"/>
    <w:basedOn w:val="a1"/>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1"/>
    <w:next w:val="a1"/>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d"/>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1"/>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1"/>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1"/>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8">
    <w:name w:val="Знак Знак Знак Знак"/>
    <w:basedOn w:val="a1"/>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1"/>
    <w:next w:val="a1"/>
    <w:link w:val="48"/>
    <w:uiPriority w:val="99"/>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1"/>
    <w:next w:val="a1"/>
    <w:link w:val="67"/>
    <w:uiPriority w:val="99"/>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1"/>
    <w:next w:val="a1"/>
    <w:link w:val="74"/>
    <w:uiPriority w:val="99"/>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1"/>
    <w:next w:val="a1"/>
    <w:link w:val="3e"/>
    <w:uiPriority w:val="39"/>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b"/>
    <w:uiPriority w:val="99"/>
    <w:rsid w:val="00692277"/>
    <w:rPr>
      <w:vertAlign w:val="superscript"/>
    </w:rPr>
  </w:style>
  <w:style w:type="paragraph" w:customStyle="1" w:styleId="11">
    <w:name w:val="Гиперссылка1"/>
    <w:link w:val="af3"/>
    <w:uiPriority w:val="99"/>
    <w:rsid w:val="00692277"/>
    <w:rPr>
      <w:color w:val="0000FF"/>
      <w:u w:val="single"/>
    </w:rPr>
  </w:style>
  <w:style w:type="paragraph" w:customStyle="1" w:styleId="Footnote">
    <w:name w:val="Footnote"/>
    <w:basedOn w:val="a1"/>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1"/>
    <w:next w:val="a1"/>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1"/>
    <w:next w:val="a1"/>
    <w:link w:val="95"/>
    <w:uiPriority w:val="99"/>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1"/>
    <w:next w:val="a1"/>
    <w:link w:val="83"/>
    <w:uiPriority w:val="99"/>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1"/>
    <w:next w:val="a1"/>
    <w:link w:val="57"/>
    <w:uiPriority w:val="99"/>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9">
    <w:name w:val="Subtitle"/>
    <w:basedOn w:val="a1"/>
    <w:next w:val="a1"/>
    <w:link w:val="affffffffa"/>
    <w:qFormat/>
    <w:rsid w:val="00692277"/>
    <w:rPr>
      <w:rFonts w:ascii="XO Thames" w:eastAsia="Times New Roman" w:hAnsi="XO Thames" w:cs="Times New Roman"/>
      <w:i/>
      <w:color w:val="616161"/>
      <w:sz w:val="24"/>
      <w:szCs w:val="20"/>
      <w:lang w:val="x-none" w:eastAsia="x-none"/>
    </w:rPr>
  </w:style>
  <w:style w:type="character" w:customStyle="1" w:styleId="affffffffa">
    <w:name w:val="Подзаголовок Знак"/>
    <w:basedOn w:val="a2"/>
    <w:link w:val="affffffff9"/>
    <w:rsid w:val="00692277"/>
    <w:rPr>
      <w:rFonts w:ascii="XO Thames" w:eastAsia="Times New Roman" w:hAnsi="XO Thames" w:cs="Times New Roman"/>
      <w:i/>
      <w:color w:val="616161"/>
      <w:sz w:val="24"/>
      <w:szCs w:val="20"/>
      <w:lang w:val="x-none" w:eastAsia="x-none"/>
    </w:rPr>
  </w:style>
  <w:style w:type="paragraph" w:customStyle="1" w:styleId="toc10">
    <w:name w:val="toc 10"/>
    <w:next w:val="a1"/>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b">
    <w:name w:val="endnote text"/>
    <w:basedOn w:val="a1"/>
    <w:link w:val="affffffffc"/>
    <w:rsid w:val="00692277"/>
    <w:pPr>
      <w:spacing w:after="0" w:line="240" w:lineRule="auto"/>
    </w:pPr>
    <w:rPr>
      <w:rFonts w:ascii="Times New Roman" w:eastAsia="Times New Roman" w:hAnsi="Times New Roman" w:cs="Times New Roman"/>
      <w:sz w:val="20"/>
      <w:szCs w:val="20"/>
    </w:rPr>
  </w:style>
  <w:style w:type="character" w:customStyle="1" w:styleId="affffffffc">
    <w:name w:val="Текст концевой сноски Знак"/>
    <w:basedOn w:val="a2"/>
    <w:link w:val="affffffffb"/>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1"/>
    <w:next w:val="a1"/>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1"/>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1"/>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1"/>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d">
    <w:name w:val="Маркеры списка"/>
    <w:rsid w:val="008F0610"/>
    <w:rPr>
      <w:rFonts w:ascii="OpenSymbol" w:eastAsia="OpenSymbol" w:hAnsi="OpenSymbol" w:cs="OpenSymbol"/>
    </w:rPr>
  </w:style>
  <w:style w:type="paragraph" w:customStyle="1" w:styleId="1ff4">
    <w:name w:val="Стиль1"/>
    <w:basedOn w:val="a1"/>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1"/>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4"/>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1"/>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2"/>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1"/>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e">
    <w:name w:val="Текст в заданном формате"/>
    <w:basedOn w:val="a1"/>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f">
    <w:name w:val="Символ сноски"/>
    <w:rsid w:val="002B3039"/>
  </w:style>
  <w:style w:type="character" w:customStyle="1" w:styleId="afffffffff0">
    <w:name w:val="Символ концевой сноски"/>
    <w:rsid w:val="002B3039"/>
  </w:style>
  <w:style w:type="paragraph" w:customStyle="1" w:styleId="afffffffff1">
    <w:name w:val="Верхний и нижний колонтитулы"/>
    <w:basedOn w:val="a1"/>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2">
    <w:name w:val="Содержимое списка"/>
    <w:basedOn w:val="a1"/>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1"/>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3">
    <w:name w:val="Сноска_"/>
    <w:link w:val="afffffffff4"/>
    <w:uiPriority w:val="99"/>
    <w:locked/>
    <w:rsid w:val="00CC7321"/>
    <w:rPr>
      <w:b/>
      <w:bCs/>
      <w:sz w:val="18"/>
      <w:szCs w:val="18"/>
      <w:shd w:val="clear" w:color="auto" w:fill="FFFFFF"/>
    </w:rPr>
  </w:style>
  <w:style w:type="character" w:customStyle="1" w:styleId="afffffffff5">
    <w:name w:val="Сноска + Не полужирный"/>
    <w:uiPriority w:val="99"/>
    <w:rsid w:val="00CC7321"/>
    <w:rPr>
      <w:b w:val="0"/>
      <w:bCs w:val="0"/>
      <w:sz w:val="18"/>
      <w:szCs w:val="18"/>
      <w:shd w:val="clear" w:color="auto" w:fill="FFFFFF"/>
    </w:rPr>
  </w:style>
  <w:style w:type="paragraph" w:customStyle="1" w:styleId="afffffffff4">
    <w:name w:val="Сноска"/>
    <w:basedOn w:val="a1"/>
    <w:link w:val="afffffffff3"/>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2"/>
    <w:rsid w:val="00255E9E"/>
  </w:style>
  <w:style w:type="paragraph" w:styleId="1ff6">
    <w:name w:val="index 1"/>
    <w:basedOn w:val="a1"/>
    <w:next w:val="a1"/>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6">
    <w:name w:val="index heading"/>
    <w:basedOn w:val="a1"/>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1"/>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1"/>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1"/>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1"/>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1"/>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1"/>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1"/>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1"/>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1"/>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1"/>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1"/>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7">
    <w:name w:val="Block Text"/>
    <w:basedOn w:val="a1"/>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1"/>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1"/>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1"/>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2"/>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1"/>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1"/>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2"/>
    <w:rsid w:val="005D710B"/>
  </w:style>
  <w:style w:type="paragraph" w:customStyle="1" w:styleId="font6">
    <w:name w:val="font6"/>
    <w:basedOn w:val="a1"/>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2"/>
    <w:uiPriority w:val="99"/>
    <w:rsid w:val="000B7699"/>
    <w:rPr>
      <w:rFonts w:ascii="Times New Roman" w:hAnsi="Times New Roman" w:cs="Times New Roman" w:hint="default"/>
      <w:sz w:val="26"/>
      <w:szCs w:val="26"/>
    </w:rPr>
  </w:style>
  <w:style w:type="character" w:customStyle="1" w:styleId="ff1">
    <w:name w:val="ff1"/>
    <w:basedOn w:val="a2"/>
    <w:rsid w:val="00BF5540"/>
  </w:style>
  <w:style w:type="character" w:customStyle="1" w:styleId="organictextcontentspan">
    <w:name w:val="organictextcontentspan"/>
    <w:basedOn w:val="a2"/>
    <w:rsid w:val="00BF5540"/>
  </w:style>
  <w:style w:type="character" w:customStyle="1" w:styleId="extendedtext-full">
    <w:name w:val="extendedtext-full"/>
    <w:basedOn w:val="a2"/>
    <w:rsid w:val="00BF5540"/>
  </w:style>
  <w:style w:type="character" w:customStyle="1" w:styleId="extendedtext-short">
    <w:name w:val="extendedtext-short"/>
    <w:basedOn w:val="a2"/>
    <w:rsid w:val="00BF5540"/>
  </w:style>
  <w:style w:type="paragraph" w:customStyle="1" w:styleId="afffffffff8">
    <w:name w:val="a"/>
    <w:basedOn w:val="a1"/>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1"/>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1"/>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2"/>
    <w:rsid w:val="00AE690C"/>
  </w:style>
  <w:style w:type="character" w:customStyle="1" w:styleId="copyright">
    <w:name w:val="copyright"/>
    <w:basedOn w:val="a2"/>
    <w:rsid w:val="00AE690C"/>
  </w:style>
  <w:style w:type="character" w:customStyle="1" w:styleId="affe">
    <w:name w:val="Заголовок Знак"/>
    <w:link w:val="affd"/>
    <w:rsid w:val="00451C5E"/>
    <w:rPr>
      <w:rFonts w:ascii="Verdana" w:eastAsia="Calibri" w:hAnsi="Verdana" w:cs="Verdana"/>
      <w:b/>
      <w:bCs/>
      <w:color w:val="0058A9"/>
      <w:lang w:eastAsia="en-US"/>
    </w:rPr>
  </w:style>
  <w:style w:type="paragraph" w:customStyle="1" w:styleId="afffffffff9">
    <w:name w:val="Обычный (Интернет)"/>
    <w:basedOn w:val="a1"/>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a">
    <w:name w:val="Назв частей"/>
    <w:basedOn w:val="1"/>
    <w:link w:val="afffffffffb"/>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b">
    <w:name w:val="Назв частей Знак"/>
    <w:basedOn w:val="40"/>
    <w:link w:val="afffffffffa"/>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1"/>
    <w:next w:val="a8"/>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1"/>
    <w:next w:val="aff5"/>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4"/>
    <w:uiPriority w:val="99"/>
    <w:semiHidden/>
    <w:unhideWhenUsed/>
    <w:rsid w:val="00D30FE5"/>
  </w:style>
  <w:style w:type="numbering" w:customStyle="1" w:styleId="4a">
    <w:name w:val="Нет списка4"/>
    <w:next w:val="a4"/>
    <w:uiPriority w:val="99"/>
    <w:semiHidden/>
    <w:unhideWhenUsed/>
    <w:rsid w:val="00D30FE5"/>
  </w:style>
  <w:style w:type="paragraph" w:styleId="afffffffffc">
    <w:name w:val="TOC Heading"/>
    <w:basedOn w:val="1"/>
    <w:next w:val="a1"/>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1"/>
    <w:next w:val="a1"/>
    <w:autoRedefine/>
    <w:uiPriority w:val="39"/>
    <w:unhideWhenUsed/>
    <w:rsid w:val="00D30FE5"/>
    <w:pPr>
      <w:spacing w:after="100"/>
    </w:pPr>
    <w:rPr>
      <w:rFonts w:eastAsia="Times New Roman"/>
    </w:rPr>
  </w:style>
  <w:style w:type="numbering" w:customStyle="1" w:styleId="59">
    <w:name w:val="Нет списка5"/>
    <w:next w:val="a4"/>
    <w:uiPriority w:val="99"/>
    <w:semiHidden/>
    <w:unhideWhenUsed/>
    <w:rsid w:val="00D30FE5"/>
  </w:style>
  <w:style w:type="character" w:customStyle="1" w:styleId="116">
    <w:name w:val="Заголовок 1 Знак1"/>
    <w:aliases w:val="HEADING 1 Знак,Head 1 Знак,????????? 1 Знак,Subhead A Знак,Заг 1 Знак"/>
    <w:basedOn w:val="a2"/>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2"/>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1"/>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4"/>
    <w:uiPriority w:val="99"/>
    <w:semiHidden/>
    <w:unhideWhenUsed/>
    <w:rsid w:val="00D30FE5"/>
  </w:style>
  <w:style w:type="numbering" w:customStyle="1" w:styleId="1110">
    <w:name w:val="Нет списка111"/>
    <w:next w:val="a4"/>
    <w:uiPriority w:val="99"/>
    <w:semiHidden/>
    <w:unhideWhenUsed/>
    <w:rsid w:val="00D30FE5"/>
  </w:style>
  <w:style w:type="numbering" w:customStyle="1" w:styleId="214">
    <w:name w:val="Нет списка21"/>
    <w:next w:val="a4"/>
    <w:uiPriority w:val="99"/>
    <w:semiHidden/>
    <w:unhideWhenUsed/>
    <w:rsid w:val="00D30FE5"/>
  </w:style>
  <w:style w:type="numbering" w:customStyle="1" w:styleId="313">
    <w:name w:val="Нет списка31"/>
    <w:next w:val="a4"/>
    <w:uiPriority w:val="99"/>
    <w:semiHidden/>
    <w:unhideWhenUsed/>
    <w:rsid w:val="00D30FE5"/>
  </w:style>
  <w:style w:type="numbering" w:customStyle="1" w:styleId="412">
    <w:name w:val="Нет списка41"/>
    <w:next w:val="a4"/>
    <w:uiPriority w:val="99"/>
    <w:semiHidden/>
    <w:unhideWhenUsed/>
    <w:rsid w:val="00D30FE5"/>
  </w:style>
  <w:style w:type="numbering" w:customStyle="1" w:styleId="511">
    <w:name w:val="Нет списка51"/>
    <w:next w:val="a4"/>
    <w:uiPriority w:val="99"/>
    <w:semiHidden/>
    <w:unhideWhenUsed/>
    <w:rsid w:val="00D30FE5"/>
  </w:style>
  <w:style w:type="paragraph" w:styleId="afffffffffd">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e">
    <w:name w:val="Document Map"/>
    <w:basedOn w:val="a1"/>
    <w:link w:val="affffffffff"/>
    <w:unhideWhenUsed/>
    <w:rsid w:val="00D30FE5"/>
    <w:pPr>
      <w:spacing w:after="0" w:line="240" w:lineRule="auto"/>
    </w:pPr>
    <w:rPr>
      <w:rFonts w:ascii="Tahoma" w:eastAsia="Times New Roman" w:hAnsi="Tahoma" w:cs="Tahoma"/>
      <w:sz w:val="16"/>
      <w:szCs w:val="16"/>
    </w:rPr>
  </w:style>
  <w:style w:type="character" w:customStyle="1" w:styleId="affffffffff">
    <w:name w:val="Схема документа Знак"/>
    <w:basedOn w:val="a2"/>
    <w:link w:val="afffffffffe"/>
    <w:rsid w:val="00D30FE5"/>
    <w:rPr>
      <w:rFonts w:ascii="Tahoma" w:eastAsia="Times New Roman" w:hAnsi="Tahoma" w:cs="Tahoma"/>
      <w:sz w:val="16"/>
      <w:szCs w:val="16"/>
    </w:rPr>
  </w:style>
  <w:style w:type="numbering" w:customStyle="1" w:styleId="75">
    <w:name w:val="Нет списка7"/>
    <w:next w:val="a4"/>
    <w:uiPriority w:val="99"/>
    <w:semiHidden/>
    <w:unhideWhenUsed/>
    <w:rsid w:val="00D30FE5"/>
  </w:style>
  <w:style w:type="numbering" w:customStyle="1" w:styleId="122">
    <w:name w:val="Нет списка12"/>
    <w:next w:val="a4"/>
    <w:uiPriority w:val="99"/>
    <w:semiHidden/>
    <w:unhideWhenUsed/>
    <w:rsid w:val="00D30FE5"/>
  </w:style>
  <w:style w:type="numbering" w:customStyle="1" w:styleId="222">
    <w:name w:val="Нет списка22"/>
    <w:next w:val="a4"/>
    <w:uiPriority w:val="99"/>
    <w:semiHidden/>
    <w:unhideWhenUsed/>
    <w:rsid w:val="00D30FE5"/>
  </w:style>
  <w:style w:type="numbering" w:customStyle="1" w:styleId="321">
    <w:name w:val="Нет списка32"/>
    <w:next w:val="a4"/>
    <w:uiPriority w:val="99"/>
    <w:semiHidden/>
    <w:unhideWhenUsed/>
    <w:rsid w:val="00D30FE5"/>
  </w:style>
  <w:style w:type="numbering" w:customStyle="1" w:styleId="420">
    <w:name w:val="Нет списка42"/>
    <w:next w:val="a4"/>
    <w:uiPriority w:val="99"/>
    <w:semiHidden/>
    <w:unhideWhenUsed/>
    <w:rsid w:val="00D30FE5"/>
  </w:style>
  <w:style w:type="numbering" w:customStyle="1" w:styleId="520">
    <w:name w:val="Нет списка52"/>
    <w:next w:val="a4"/>
    <w:uiPriority w:val="99"/>
    <w:semiHidden/>
    <w:unhideWhenUsed/>
    <w:rsid w:val="00D30FE5"/>
  </w:style>
  <w:style w:type="character" w:styleId="affffffffff0">
    <w:name w:val="Placeholder Text"/>
    <w:basedOn w:val="a2"/>
    <w:uiPriority w:val="99"/>
    <w:semiHidden/>
    <w:rsid w:val="00D30FE5"/>
    <w:rPr>
      <w:color w:val="808080"/>
    </w:rPr>
  </w:style>
  <w:style w:type="paragraph" w:customStyle="1" w:styleId="affffffffff1">
    <w:name w:val="Название таблицы"/>
    <w:basedOn w:val="a1"/>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1"/>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1"/>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1"/>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1"/>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1"/>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4"/>
    <w:uiPriority w:val="99"/>
    <w:semiHidden/>
    <w:unhideWhenUsed/>
    <w:rsid w:val="00D30FE5"/>
  </w:style>
  <w:style w:type="character" w:customStyle="1" w:styleId="215">
    <w:name w:val="Заголовок 2 Знак1"/>
    <w:aliases w:val="Заголовок 3N Знак,Стиль 1 Знак"/>
    <w:uiPriority w:val="99"/>
    <w:locked/>
    <w:rsid w:val="00D30FE5"/>
    <w:rPr>
      <w:rFonts w:ascii="Arial" w:eastAsia="Times New Roman" w:hAnsi="Arial" w:cs="Times New Roman"/>
      <w:b/>
      <w:sz w:val="24"/>
      <w:szCs w:val="24"/>
    </w:rPr>
  </w:style>
  <w:style w:type="character" w:styleId="HTML2">
    <w:name w:val="HTML Code"/>
    <w:basedOn w:val="a2"/>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4"/>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2"/>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4"/>
    <w:uiPriority w:val="99"/>
    <w:semiHidden/>
    <w:unhideWhenUsed/>
    <w:rsid w:val="00D30FE5"/>
  </w:style>
  <w:style w:type="numbering" w:customStyle="1" w:styleId="131">
    <w:name w:val="Нет списка13"/>
    <w:next w:val="a4"/>
    <w:uiPriority w:val="99"/>
    <w:semiHidden/>
    <w:unhideWhenUsed/>
    <w:rsid w:val="00D30FE5"/>
  </w:style>
  <w:style w:type="numbering" w:customStyle="1" w:styleId="231">
    <w:name w:val="Нет списка23"/>
    <w:next w:val="a4"/>
    <w:uiPriority w:val="99"/>
    <w:semiHidden/>
    <w:unhideWhenUsed/>
    <w:rsid w:val="00D30FE5"/>
  </w:style>
  <w:style w:type="numbering" w:customStyle="1" w:styleId="330">
    <w:name w:val="Нет списка33"/>
    <w:next w:val="a4"/>
    <w:uiPriority w:val="99"/>
    <w:semiHidden/>
    <w:unhideWhenUsed/>
    <w:rsid w:val="00D30FE5"/>
  </w:style>
  <w:style w:type="numbering" w:customStyle="1" w:styleId="430">
    <w:name w:val="Нет списка43"/>
    <w:next w:val="a4"/>
    <w:uiPriority w:val="99"/>
    <w:semiHidden/>
    <w:unhideWhenUsed/>
    <w:rsid w:val="00D30FE5"/>
  </w:style>
  <w:style w:type="numbering" w:customStyle="1" w:styleId="530">
    <w:name w:val="Нет списка53"/>
    <w:next w:val="a4"/>
    <w:uiPriority w:val="99"/>
    <w:semiHidden/>
    <w:unhideWhenUsed/>
    <w:rsid w:val="00D30FE5"/>
  </w:style>
  <w:style w:type="paragraph" w:customStyle="1" w:styleId="affffffffff2">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3">
    <w:name w:val="ЗЕЛЕНЫЙ ТЕКСТ"/>
    <w:basedOn w:val="a1"/>
    <w:link w:val="affffffffff4"/>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4">
    <w:name w:val="ЗЕЛЕНЫЙ ТЕКСТ Знак"/>
    <w:basedOn w:val="a2"/>
    <w:link w:val="affffffffff3"/>
    <w:rsid w:val="00D30FE5"/>
    <w:rPr>
      <w:rFonts w:ascii="Times New Roman" w:eastAsia="Times New Roman" w:hAnsi="Times New Roman" w:cs="Arial"/>
      <w:sz w:val="24"/>
      <w:szCs w:val="24"/>
    </w:rPr>
  </w:style>
  <w:style w:type="paragraph" w:customStyle="1" w:styleId="affffffffff5">
    <w:name w:val="обыч"/>
    <w:basedOn w:val="a1"/>
    <w:link w:val="affffffffff6"/>
    <w:qFormat/>
    <w:rsid w:val="00D30FE5"/>
    <w:pPr>
      <w:spacing w:after="0" w:line="360" w:lineRule="auto"/>
      <w:ind w:firstLine="567"/>
      <w:jc w:val="both"/>
    </w:pPr>
    <w:rPr>
      <w:rFonts w:ascii="Arial" w:eastAsia="Times New Roman" w:hAnsi="Arial" w:cs="Arial"/>
      <w:sz w:val="24"/>
      <w:szCs w:val="24"/>
    </w:rPr>
  </w:style>
  <w:style w:type="character" w:customStyle="1" w:styleId="affffffffff6">
    <w:name w:val="обыч Знак"/>
    <w:basedOn w:val="a2"/>
    <w:link w:val="affffffffff5"/>
    <w:rsid w:val="00D30FE5"/>
    <w:rPr>
      <w:rFonts w:ascii="Arial" w:eastAsia="Times New Roman" w:hAnsi="Arial" w:cs="Arial"/>
      <w:sz w:val="24"/>
      <w:szCs w:val="24"/>
    </w:rPr>
  </w:style>
  <w:style w:type="character" w:customStyle="1" w:styleId="rvts6">
    <w:name w:val="rvts6"/>
    <w:basedOn w:val="a2"/>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7">
    <w:name w:val="Подпись к таблице_"/>
    <w:basedOn w:val="a2"/>
    <w:link w:val="affffffffff8"/>
    <w:rsid w:val="00D30FE5"/>
    <w:rPr>
      <w:rFonts w:ascii="Times New Roman" w:eastAsia="Times New Roman" w:hAnsi="Times New Roman"/>
      <w:b/>
      <w:bCs/>
      <w:sz w:val="28"/>
      <w:szCs w:val="28"/>
      <w:shd w:val="clear" w:color="auto" w:fill="FFFFFF"/>
    </w:rPr>
  </w:style>
  <w:style w:type="paragraph" w:customStyle="1" w:styleId="affffffffff8">
    <w:name w:val="Подпись к таблице"/>
    <w:basedOn w:val="a1"/>
    <w:link w:val="affffffffff7"/>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1"/>
    <w:next w:val="a1"/>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2"/>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4"/>
    <w:uiPriority w:val="99"/>
    <w:semiHidden/>
    <w:unhideWhenUsed/>
    <w:rsid w:val="00D30FE5"/>
  </w:style>
  <w:style w:type="numbering" w:customStyle="1" w:styleId="141">
    <w:name w:val="Нет списка14"/>
    <w:next w:val="a4"/>
    <w:uiPriority w:val="99"/>
    <w:semiHidden/>
    <w:unhideWhenUsed/>
    <w:rsid w:val="00D30FE5"/>
  </w:style>
  <w:style w:type="numbering" w:customStyle="1" w:styleId="240">
    <w:name w:val="Нет списка24"/>
    <w:next w:val="a4"/>
    <w:uiPriority w:val="99"/>
    <w:semiHidden/>
    <w:unhideWhenUsed/>
    <w:rsid w:val="00D30FE5"/>
  </w:style>
  <w:style w:type="numbering" w:customStyle="1" w:styleId="340">
    <w:name w:val="Нет списка34"/>
    <w:next w:val="a4"/>
    <w:uiPriority w:val="99"/>
    <w:semiHidden/>
    <w:unhideWhenUsed/>
    <w:rsid w:val="00D30FE5"/>
  </w:style>
  <w:style w:type="numbering" w:customStyle="1" w:styleId="440">
    <w:name w:val="Нет списка44"/>
    <w:next w:val="a4"/>
    <w:uiPriority w:val="99"/>
    <w:semiHidden/>
    <w:unhideWhenUsed/>
    <w:rsid w:val="00D30FE5"/>
  </w:style>
  <w:style w:type="paragraph" w:customStyle="1" w:styleId="123">
    <w:name w:val="Оглавление 12"/>
    <w:basedOn w:val="a1"/>
    <w:next w:val="a1"/>
    <w:autoRedefine/>
    <w:uiPriority w:val="39"/>
    <w:unhideWhenUsed/>
    <w:rsid w:val="00D30FE5"/>
    <w:pPr>
      <w:spacing w:after="100"/>
    </w:pPr>
    <w:rPr>
      <w:rFonts w:eastAsia="Times New Roman"/>
    </w:rPr>
  </w:style>
  <w:style w:type="numbering" w:customStyle="1" w:styleId="540">
    <w:name w:val="Нет списка54"/>
    <w:next w:val="a4"/>
    <w:uiPriority w:val="99"/>
    <w:semiHidden/>
    <w:unhideWhenUsed/>
    <w:rsid w:val="00D30FE5"/>
  </w:style>
  <w:style w:type="table" w:customStyle="1" w:styleId="5a">
    <w:name w:val="Сетка таблицы5"/>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D30FE5"/>
  </w:style>
  <w:style w:type="numbering" w:customStyle="1" w:styleId="1120">
    <w:name w:val="Нет списка112"/>
    <w:next w:val="a4"/>
    <w:uiPriority w:val="99"/>
    <w:semiHidden/>
    <w:unhideWhenUsed/>
    <w:rsid w:val="00D30FE5"/>
  </w:style>
  <w:style w:type="numbering" w:customStyle="1" w:styleId="2110">
    <w:name w:val="Нет списка211"/>
    <w:next w:val="a4"/>
    <w:uiPriority w:val="99"/>
    <w:semiHidden/>
    <w:unhideWhenUsed/>
    <w:rsid w:val="00D30FE5"/>
  </w:style>
  <w:style w:type="numbering" w:customStyle="1" w:styleId="3110">
    <w:name w:val="Нет списка311"/>
    <w:next w:val="a4"/>
    <w:uiPriority w:val="99"/>
    <w:semiHidden/>
    <w:unhideWhenUsed/>
    <w:rsid w:val="00D30FE5"/>
  </w:style>
  <w:style w:type="numbering" w:customStyle="1" w:styleId="4110">
    <w:name w:val="Нет списка411"/>
    <w:next w:val="a4"/>
    <w:uiPriority w:val="99"/>
    <w:semiHidden/>
    <w:unhideWhenUsed/>
    <w:rsid w:val="00D30FE5"/>
  </w:style>
  <w:style w:type="numbering" w:customStyle="1" w:styleId="5110">
    <w:name w:val="Нет списка511"/>
    <w:next w:val="a4"/>
    <w:uiPriority w:val="99"/>
    <w:semiHidden/>
    <w:unhideWhenUsed/>
    <w:rsid w:val="00D30FE5"/>
  </w:style>
  <w:style w:type="numbering" w:customStyle="1" w:styleId="711">
    <w:name w:val="Нет списка71"/>
    <w:next w:val="a4"/>
    <w:uiPriority w:val="99"/>
    <w:semiHidden/>
    <w:unhideWhenUsed/>
    <w:rsid w:val="00D30FE5"/>
  </w:style>
  <w:style w:type="numbering" w:customStyle="1" w:styleId="1210">
    <w:name w:val="Нет списка121"/>
    <w:next w:val="a4"/>
    <w:uiPriority w:val="99"/>
    <w:semiHidden/>
    <w:unhideWhenUsed/>
    <w:rsid w:val="00D30FE5"/>
  </w:style>
  <w:style w:type="numbering" w:customStyle="1" w:styleId="2210">
    <w:name w:val="Нет списка221"/>
    <w:next w:val="a4"/>
    <w:uiPriority w:val="99"/>
    <w:semiHidden/>
    <w:unhideWhenUsed/>
    <w:rsid w:val="00D30FE5"/>
  </w:style>
  <w:style w:type="numbering" w:customStyle="1" w:styleId="3210">
    <w:name w:val="Нет списка321"/>
    <w:next w:val="a4"/>
    <w:uiPriority w:val="99"/>
    <w:semiHidden/>
    <w:unhideWhenUsed/>
    <w:rsid w:val="00D30FE5"/>
  </w:style>
  <w:style w:type="numbering" w:customStyle="1" w:styleId="421">
    <w:name w:val="Нет списка421"/>
    <w:next w:val="a4"/>
    <w:uiPriority w:val="99"/>
    <w:semiHidden/>
    <w:unhideWhenUsed/>
    <w:rsid w:val="00D30FE5"/>
  </w:style>
  <w:style w:type="numbering" w:customStyle="1" w:styleId="521">
    <w:name w:val="Нет списка521"/>
    <w:next w:val="a4"/>
    <w:uiPriority w:val="99"/>
    <w:semiHidden/>
    <w:unhideWhenUsed/>
    <w:rsid w:val="00D30FE5"/>
  </w:style>
  <w:style w:type="numbering" w:customStyle="1" w:styleId="811">
    <w:name w:val="Нет списка81"/>
    <w:next w:val="a4"/>
    <w:uiPriority w:val="99"/>
    <w:semiHidden/>
    <w:unhideWhenUsed/>
    <w:rsid w:val="00D30FE5"/>
  </w:style>
  <w:style w:type="table" w:customStyle="1" w:styleId="124">
    <w:name w:val="Сетка таблицы12"/>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4"/>
    <w:uiPriority w:val="99"/>
    <w:semiHidden/>
    <w:unhideWhenUsed/>
    <w:rsid w:val="00D30FE5"/>
  </w:style>
  <w:style w:type="table" w:customStyle="1" w:styleId="216">
    <w:name w:val="Сетка таблицы21"/>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uiPriority w:val="99"/>
    <w:semiHidden/>
    <w:unhideWhenUsed/>
    <w:rsid w:val="00D30FE5"/>
  </w:style>
  <w:style w:type="numbering" w:customStyle="1" w:styleId="2310">
    <w:name w:val="Нет списка231"/>
    <w:next w:val="a4"/>
    <w:uiPriority w:val="99"/>
    <w:semiHidden/>
    <w:unhideWhenUsed/>
    <w:rsid w:val="00D30FE5"/>
  </w:style>
  <w:style w:type="numbering" w:customStyle="1" w:styleId="331">
    <w:name w:val="Нет списка331"/>
    <w:next w:val="a4"/>
    <w:uiPriority w:val="99"/>
    <w:semiHidden/>
    <w:unhideWhenUsed/>
    <w:rsid w:val="00D30FE5"/>
  </w:style>
  <w:style w:type="numbering" w:customStyle="1" w:styleId="431">
    <w:name w:val="Нет списка431"/>
    <w:next w:val="a4"/>
    <w:uiPriority w:val="99"/>
    <w:semiHidden/>
    <w:unhideWhenUsed/>
    <w:rsid w:val="00D30FE5"/>
  </w:style>
  <w:style w:type="numbering" w:customStyle="1" w:styleId="531">
    <w:name w:val="Нет списка531"/>
    <w:next w:val="a4"/>
    <w:uiPriority w:val="99"/>
    <w:semiHidden/>
    <w:unhideWhenUsed/>
    <w:rsid w:val="00D30FE5"/>
  </w:style>
  <w:style w:type="table" w:customStyle="1" w:styleId="314">
    <w:name w:val="Сетка таблицы31"/>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4"/>
    <w:uiPriority w:val="99"/>
    <w:semiHidden/>
    <w:unhideWhenUsed/>
    <w:rsid w:val="00D30FE5"/>
  </w:style>
  <w:style w:type="numbering" w:customStyle="1" w:styleId="160">
    <w:name w:val="Нет списка16"/>
    <w:next w:val="a4"/>
    <w:uiPriority w:val="99"/>
    <w:semiHidden/>
    <w:unhideWhenUsed/>
    <w:rsid w:val="00D30FE5"/>
  </w:style>
  <w:style w:type="numbering" w:customStyle="1" w:styleId="250">
    <w:name w:val="Нет списка25"/>
    <w:next w:val="a4"/>
    <w:uiPriority w:val="99"/>
    <w:semiHidden/>
    <w:unhideWhenUsed/>
    <w:rsid w:val="00D30FE5"/>
  </w:style>
  <w:style w:type="numbering" w:customStyle="1" w:styleId="350">
    <w:name w:val="Нет списка35"/>
    <w:next w:val="a4"/>
    <w:uiPriority w:val="99"/>
    <w:semiHidden/>
    <w:unhideWhenUsed/>
    <w:rsid w:val="00D30FE5"/>
  </w:style>
  <w:style w:type="numbering" w:customStyle="1" w:styleId="450">
    <w:name w:val="Нет списка45"/>
    <w:next w:val="a4"/>
    <w:uiPriority w:val="99"/>
    <w:semiHidden/>
    <w:unhideWhenUsed/>
    <w:rsid w:val="00D30FE5"/>
  </w:style>
  <w:style w:type="paragraph" w:customStyle="1" w:styleId="132">
    <w:name w:val="Оглавление 13"/>
    <w:basedOn w:val="a1"/>
    <w:next w:val="a1"/>
    <w:autoRedefine/>
    <w:uiPriority w:val="39"/>
    <w:unhideWhenUsed/>
    <w:rsid w:val="00D30FE5"/>
    <w:pPr>
      <w:spacing w:after="100"/>
    </w:pPr>
    <w:rPr>
      <w:rFonts w:eastAsia="Times New Roman"/>
    </w:rPr>
  </w:style>
  <w:style w:type="numbering" w:customStyle="1" w:styleId="550">
    <w:name w:val="Нет списка55"/>
    <w:next w:val="a4"/>
    <w:uiPriority w:val="99"/>
    <w:semiHidden/>
    <w:unhideWhenUsed/>
    <w:rsid w:val="00D30FE5"/>
  </w:style>
  <w:style w:type="table" w:customStyle="1" w:styleId="69">
    <w:name w:val="Сетка таблицы6"/>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4"/>
    <w:uiPriority w:val="99"/>
    <w:semiHidden/>
    <w:unhideWhenUsed/>
    <w:rsid w:val="00D30FE5"/>
  </w:style>
  <w:style w:type="numbering" w:customStyle="1" w:styleId="1130">
    <w:name w:val="Нет списка113"/>
    <w:next w:val="a4"/>
    <w:uiPriority w:val="99"/>
    <w:semiHidden/>
    <w:unhideWhenUsed/>
    <w:rsid w:val="00D30FE5"/>
  </w:style>
  <w:style w:type="numbering" w:customStyle="1" w:styleId="2120">
    <w:name w:val="Нет списка212"/>
    <w:next w:val="a4"/>
    <w:uiPriority w:val="99"/>
    <w:semiHidden/>
    <w:unhideWhenUsed/>
    <w:rsid w:val="00D30FE5"/>
  </w:style>
  <w:style w:type="numbering" w:customStyle="1" w:styleId="3120">
    <w:name w:val="Нет списка312"/>
    <w:next w:val="a4"/>
    <w:uiPriority w:val="99"/>
    <w:semiHidden/>
    <w:unhideWhenUsed/>
    <w:rsid w:val="00D30FE5"/>
  </w:style>
  <w:style w:type="numbering" w:customStyle="1" w:styleId="4120">
    <w:name w:val="Нет списка412"/>
    <w:next w:val="a4"/>
    <w:uiPriority w:val="99"/>
    <w:semiHidden/>
    <w:unhideWhenUsed/>
    <w:rsid w:val="00D30FE5"/>
  </w:style>
  <w:style w:type="numbering" w:customStyle="1" w:styleId="512">
    <w:name w:val="Нет списка512"/>
    <w:next w:val="a4"/>
    <w:uiPriority w:val="99"/>
    <w:semiHidden/>
    <w:unhideWhenUsed/>
    <w:rsid w:val="00D30FE5"/>
  </w:style>
  <w:style w:type="numbering" w:customStyle="1" w:styleId="720">
    <w:name w:val="Нет списка72"/>
    <w:next w:val="a4"/>
    <w:uiPriority w:val="99"/>
    <w:semiHidden/>
    <w:unhideWhenUsed/>
    <w:rsid w:val="00D30FE5"/>
  </w:style>
  <w:style w:type="numbering" w:customStyle="1" w:styleId="1220">
    <w:name w:val="Нет списка122"/>
    <w:next w:val="a4"/>
    <w:uiPriority w:val="99"/>
    <w:semiHidden/>
    <w:unhideWhenUsed/>
    <w:rsid w:val="00D30FE5"/>
  </w:style>
  <w:style w:type="numbering" w:customStyle="1" w:styleId="2220">
    <w:name w:val="Нет списка222"/>
    <w:next w:val="a4"/>
    <w:uiPriority w:val="99"/>
    <w:semiHidden/>
    <w:unhideWhenUsed/>
    <w:rsid w:val="00D30FE5"/>
  </w:style>
  <w:style w:type="numbering" w:customStyle="1" w:styleId="322">
    <w:name w:val="Нет списка322"/>
    <w:next w:val="a4"/>
    <w:uiPriority w:val="99"/>
    <w:semiHidden/>
    <w:unhideWhenUsed/>
    <w:rsid w:val="00D30FE5"/>
  </w:style>
  <w:style w:type="numbering" w:customStyle="1" w:styleId="422">
    <w:name w:val="Нет списка422"/>
    <w:next w:val="a4"/>
    <w:uiPriority w:val="99"/>
    <w:semiHidden/>
    <w:unhideWhenUsed/>
    <w:rsid w:val="00D30FE5"/>
  </w:style>
  <w:style w:type="numbering" w:customStyle="1" w:styleId="522">
    <w:name w:val="Нет списка522"/>
    <w:next w:val="a4"/>
    <w:uiPriority w:val="99"/>
    <w:semiHidden/>
    <w:unhideWhenUsed/>
    <w:rsid w:val="00D30FE5"/>
  </w:style>
  <w:style w:type="numbering" w:customStyle="1" w:styleId="820">
    <w:name w:val="Нет списка82"/>
    <w:next w:val="a4"/>
    <w:uiPriority w:val="99"/>
    <w:semiHidden/>
    <w:unhideWhenUsed/>
    <w:rsid w:val="00D30FE5"/>
  </w:style>
  <w:style w:type="table" w:customStyle="1" w:styleId="133">
    <w:name w:val="Сетка таблицы13"/>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4"/>
    <w:uiPriority w:val="99"/>
    <w:semiHidden/>
    <w:unhideWhenUsed/>
    <w:rsid w:val="00D30FE5"/>
  </w:style>
  <w:style w:type="table" w:customStyle="1" w:styleId="223">
    <w:name w:val="Сетка таблицы22"/>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uiPriority w:val="99"/>
    <w:semiHidden/>
    <w:unhideWhenUsed/>
    <w:rsid w:val="00D30FE5"/>
  </w:style>
  <w:style w:type="numbering" w:customStyle="1" w:styleId="232">
    <w:name w:val="Нет списка232"/>
    <w:next w:val="a4"/>
    <w:uiPriority w:val="99"/>
    <w:semiHidden/>
    <w:unhideWhenUsed/>
    <w:rsid w:val="00D30FE5"/>
  </w:style>
  <w:style w:type="numbering" w:customStyle="1" w:styleId="332">
    <w:name w:val="Нет списка332"/>
    <w:next w:val="a4"/>
    <w:uiPriority w:val="99"/>
    <w:semiHidden/>
    <w:unhideWhenUsed/>
    <w:rsid w:val="00D30FE5"/>
  </w:style>
  <w:style w:type="numbering" w:customStyle="1" w:styleId="432">
    <w:name w:val="Нет списка432"/>
    <w:next w:val="a4"/>
    <w:uiPriority w:val="99"/>
    <w:semiHidden/>
    <w:unhideWhenUsed/>
    <w:rsid w:val="00D30FE5"/>
  </w:style>
  <w:style w:type="numbering" w:customStyle="1" w:styleId="532">
    <w:name w:val="Нет списка532"/>
    <w:next w:val="a4"/>
    <w:uiPriority w:val="99"/>
    <w:semiHidden/>
    <w:unhideWhenUsed/>
    <w:rsid w:val="00D30FE5"/>
  </w:style>
  <w:style w:type="table" w:customStyle="1" w:styleId="323">
    <w:name w:val="Сетка таблицы32"/>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4"/>
    <w:uiPriority w:val="99"/>
    <w:semiHidden/>
    <w:unhideWhenUsed/>
    <w:rsid w:val="00D30FE5"/>
  </w:style>
  <w:style w:type="numbering" w:customStyle="1" w:styleId="180">
    <w:name w:val="Нет списка18"/>
    <w:next w:val="a4"/>
    <w:uiPriority w:val="99"/>
    <w:semiHidden/>
    <w:unhideWhenUsed/>
    <w:rsid w:val="00D30FE5"/>
  </w:style>
  <w:style w:type="numbering" w:customStyle="1" w:styleId="260">
    <w:name w:val="Нет списка26"/>
    <w:next w:val="a4"/>
    <w:uiPriority w:val="99"/>
    <w:semiHidden/>
    <w:unhideWhenUsed/>
    <w:rsid w:val="00D30FE5"/>
  </w:style>
  <w:style w:type="numbering" w:customStyle="1" w:styleId="360">
    <w:name w:val="Нет списка36"/>
    <w:next w:val="a4"/>
    <w:uiPriority w:val="99"/>
    <w:semiHidden/>
    <w:unhideWhenUsed/>
    <w:rsid w:val="00D30FE5"/>
  </w:style>
  <w:style w:type="numbering" w:customStyle="1" w:styleId="460">
    <w:name w:val="Нет списка46"/>
    <w:next w:val="a4"/>
    <w:uiPriority w:val="99"/>
    <w:semiHidden/>
    <w:unhideWhenUsed/>
    <w:rsid w:val="00D30FE5"/>
  </w:style>
  <w:style w:type="paragraph" w:customStyle="1" w:styleId="142">
    <w:name w:val="Оглавление 14"/>
    <w:basedOn w:val="a1"/>
    <w:next w:val="a1"/>
    <w:autoRedefine/>
    <w:uiPriority w:val="39"/>
    <w:unhideWhenUsed/>
    <w:rsid w:val="00D30FE5"/>
    <w:pPr>
      <w:spacing w:after="100"/>
    </w:pPr>
    <w:rPr>
      <w:rFonts w:eastAsia="Times New Roman"/>
    </w:rPr>
  </w:style>
  <w:style w:type="numbering" w:customStyle="1" w:styleId="560">
    <w:name w:val="Нет списка56"/>
    <w:next w:val="a4"/>
    <w:uiPriority w:val="99"/>
    <w:semiHidden/>
    <w:unhideWhenUsed/>
    <w:rsid w:val="00D30FE5"/>
  </w:style>
  <w:style w:type="numbering" w:customStyle="1" w:styleId="630">
    <w:name w:val="Нет списка63"/>
    <w:next w:val="a4"/>
    <w:uiPriority w:val="99"/>
    <w:semiHidden/>
    <w:unhideWhenUsed/>
    <w:rsid w:val="00D30FE5"/>
  </w:style>
  <w:style w:type="numbering" w:customStyle="1" w:styleId="1140">
    <w:name w:val="Нет списка114"/>
    <w:next w:val="a4"/>
    <w:uiPriority w:val="99"/>
    <w:semiHidden/>
    <w:unhideWhenUsed/>
    <w:rsid w:val="00D30FE5"/>
  </w:style>
  <w:style w:type="numbering" w:customStyle="1" w:styleId="2130">
    <w:name w:val="Нет списка213"/>
    <w:next w:val="a4"/>
    <w:uiPriority w:val="99"/>
    <w:semiHidden/>
    <w:unhideWhenUsed/>
    <w:rsid w:val="00D30FE5"/>
  </w:style>
  <w:style w:type="numbering" w:customStyle="1" w:styleId="3130">
    <w:name w:val="Нет списка313"/>
    <w:next w:val="a4"/>
    <w:uiPriority w:val="99"/>
    <w:semiHidden/>
    <w:unhideWhenUsed/>
    <w:rsid w:val="00D30FE5"/>
  </w:style>
  <w:style w:type="numbering" w:customStyle="1" w:styleId="413">
    <w:name w:val="Нет списка413"/>
    <w:next w:val="a4"/>
    <w:uiPriority w:val="99"/>
    <w:semiHidden/>
    <w:unhideWhenUsed/>
    <w:rsid w:val="00D30FE5"/>
  </w:style>
  <w:style w:type="numbering" w:customStyle="1" w:styleId="513">
    <w:name w:val="Нет списка513"/>
    <w:next w:val="a4"/>
    <w:uiPriority w:val="99"/>
    <w:semiHidden/>
    <w:unhideWhenUsed/>
    <w:rsid w:val="00D30FE5"/>
  </w:style>
  <w:style w:type="numbering" w:customStyle="1" w:styleId="730">
    <w:name w:val="Нет списка73"/>
    <w:next w:val="a4"/>
    <w:uiPriority w:val="99"/>
    <w:semiHidden/>
    <w:unhideWhenUsed/>
    <w:rsid w:val="00D30FE5"/>
  </w:style>
  <w:style w:type="numbering" w:customStyle="1" w:styleId="1230">
    <w:name w:val="Нет списка123"/>
    <w:next w:val="a4"/>
    <w:uiPriority w:val="99"/>
    <w:semiHidden/>
    <w:unhideWhenUsed/>
    <w:rsid w:val="00D30FE5"/>
  </w:style>
  <w:style w:type="numbering" w:customStyle="1" w:styleId="2230">
    <w:name w:val="Нет списка223"/>
    <w:next w:val="a4"/>
    <w:uiPriority w:val="99"/>
    <w:semiHidden/>
    <w:unhideWhenUsed/>
    <w:rsid w:val="00D30FE5"/>
  </w:style>
  <w:style w:type="numbering" w:customStyle="1" w:styleId="3230">
    <w:name w:val="Нет списка323"/>
    <w:next w:val="a4"/>
    <w:uiPriority w:val="99"/>
    <w:semiHidden/>
    <w:unhideWhenUsed/>
    <w:rsid w:val="00D30FE5"/>
  </w:style>
  <w:style w:type="numbering" w:customStyle="1" w:styleId="423">
    <w:name w:val="Нет списка423"/>
    <w:next w:val="a4"/>
    <w:uiPriority w:val="99"/>
    <w:semiHidden/>
    <w:unhideWhenUsed/>
    <w:rsid w:val="00D30FE5"/>
  </w:style>
  <w:style w:type="numbering" w:customStyle="1" w:styleId="523">
    <w:name w:val="Нет списка523"/>
    <w:next w:val="a4"/>
    <w:uiPriority w:val="99"/>
    <w:semiHidden/>
    <w:unhideWhenUsed/>
    <w:rsid w:val="00D30FE5"/>
  </w:style>
  <w:style w:type="numbering" w:customStyle="1" w:styleId="830">
    <w:name w:val="Нет списка83"/>
    <w:next w:val="a4"/>
    <w:uiPriority w:val="99"/>
    <w:semiHidden/>
    <w:unhideWhenUsed/>
    <w:rsid w:val="00D30FE5"/>
  </w:style>
  <w:style w:type="table" w:customStyle="1" w:styleId="143">
    <w:name w:val="Сетка таблицы14"/>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4"/>
    <w:uiPriority w:val="99"/>
    <w:semiHidden/>
    <w:unhideWhenUsed/>
    <w:rsid w:val="00D30FE5"/>
  </w:style>
  <w:style w:type="numbering" w:customStyle="1" w:styleId="1330">
    <w:name w:val="Нет списка133"/>
    <w:next w:val="a4"/>
    <w:uiPriority w:val="99"/>
    <w:semiHidden/>
    <w:unhideWhenUsed/>
    <w:rsid w:val="00D30FE5"/>
  </w:style>
  <w:style w:type="numbering" w:customStyle="1" w:styleId="233">
    <w:name w:val="Нет списка233"/>
    <w:next w:val="a4"/>
    <w:uiPriority w:val="99"/>
    <w:semiHidden/>
    <w:unhideWhenUsed/>
    <w:rsid w:val="00D30FE5"/>
  </w:style>
  <w:style w:type="numbering" w:customStyle="1" w:styleId="333">
    <w:name w:val="Нет списка333"/>
    <w:next w:val="a4"/>
    <w:uiPriority w:val="99"/>
    <w:semiHidden/>
    <w:unhideWhenUsed/>
    <w:rsid w:val="00D30FE5"/>
  </w:style>
  <w:style w:type="numbering" w:customStyle="1" w:styleId="433">
    <w:name w:val="Нет списка433"/>
    <w:next w:val="a4"/>
    <w:uiPriority w:val="99"/>
    <w:semiHidden/>
    <w:unhideWhenUsed/>
    <w:rsid w:val="00D30FE5"/>
  </w:style>
  <w:style w:type="numbering" w:customStyle="1" w:styleId="533">
    <w:name w:val="Нет списка533"/>
    <w:next w:val="a4"/>
    <w:uiPriority w:val="99"/>
    <w:semiHidden/>
    <w:unhideWhenUsed/>
    <w:rsid w:val="00D30FE5"/>
  </w:style>
  <w:style w:type="numbering" w:customStyle="1" w:styleId="190">
    <w:name w:val="Нет списка19"/>
    <w:next w:val="a4"/>
    <w:uiPriority w:val="99"/>
    <w:semiHidden/>
    <w:unhideWhenUsed/>
    <w:rsid w:val="00D30FE5"/>
  </w:style>
  <w:style w:type="numbering" w:customStyle="1" w:styleId="1100">
    <w:name w:val="Нет списка110"/>
    <w:next w:val="a4"/>
    <w:uiPriority w:val="99"/>
    <w:semiHidden/>
    <w:unhideWhenUsed/>
    <w:rsid w:val="00D30FE5"/>
  </w:style>
  <w:style w:type="numbering" w:customStyle="1" w:styleId="270">
    <w:name w:val="Нет списка27"/>
    <w:next w:val="a4"/>
    <w:uiPriority w:val="99"/>
    <w:semiHidden/>
    <w:unhideWhenUsed/>
    <w:rsid w:val="00D30FE5"/>
  </w:style>
  <w:style w:type="numbering" w:customStyle="1" w:styleId="370">
    <w:name w:val="Нет списка37"/>
    <w:next w:val="a4"/>
    <w:uiPriority w:val="99"/>
    <w:semiHidden/>
    <w:unhideWhenUsed/>
    <w:rsid w:val="00D30FE5"/>
  </w:style>
  <w:style w:type="numbering" w:customStyle="1" w:styleId="470">
    <w:name w:val="Нет списка47"/>
    <w:next w:val="a4"/>
    <w:uiPriority w:val="99"/>
    <w:semiHidden/>
    <w:unhideWhenUsed/>
    <w:rsid w:val="00D30FE5"/>
  </w:style>
  <w:style w:type="paragraph" w:customStyle="1" w:styleId="152">
    <w:name w:val="Оглавление 15"/>
    <w:basedOn w:val="a1"/>
    <w:next w:val="a1"/>
    <w:autoRedefine/>
    <w:uiPriority w:val="39"/>
    <w:unhideWhenUsed/>
    <w:rsid w:val="00D30FE5"/>
    <w:pPr>
      <w:spacing w:after="100"/>
    </w:pPr>
    <w:rPr>
      <w:rFonts w:eastAsia="Times New Roman"/>
    </w:rPr>
  </w:style>
  <w:style w:type="numbering" w:customStyle="1" w:styleId="570">
    <w:name w:val="Нет списка57"/>
    <w:next w:val="a4"/>
    <w:uiPriority w:val="99"/>
    <w:semiHidden/>
    <w:unhideWhenUsed/>
    <w:rsid w:val="00D30FE5"/>
  </w:style>
  <w:style w:type="numbering" w:customStyle="1" w:styleId="640">
    <w:name w:val="Нет списка64"/>
    <w:next w:val="a4"/>
    <w:uiPriority w:val="99"/>
    <w:semiHidden/>
    <w:unhideWhenUsed/>
    <w:rsid w:val="00D30FE5"/>
  </w:style>
  <w:style w:type="numbering" w:customStyle="1" w:styleId="1150">
    <w:name w:val="Нет списка115"/>
    <w:next w:val="a4"/>
    <w:uiPriority w:val="99"/>
    <w:semiHidden/>
    <w:unhideWhenUsed/>
    <w:rsid w:val="00D30FE5"/>
  </w:style>
  <w:style w:type="numbering" w:customStyle="1" w:styleId="2140">
    <w:name w:val="Нет списка214"/>
    <w:next w:val="a4"/>
    <w:uiPriority w:val="99"/>
    <w:semiHidden/>
    <w:unhideWhenUsed/>
    <w:rsid w:val="00D30FE5"/>
  </w:style>
  <w:style w:type="numbering" w:customStyle="1" w:styleId="3140">
    <w:name w:val="Нет списка314"/>
    <w:next w:val="a4"/>
    <w:uiPriority w:val="99"/>
    <w:semiHidden/>
    <w:unhideWhenUsed/>
    <w:rsid w:val="00D30FE5"/>
  </w:style>
  <w:style w:type="numbering" w:customStyle="1" w:styleId="414">
    <w:name w:val="Нет списка414"/>
    <w:next w:val="a4"/>
    <w:uiPriority w:val="99"/>
    <w:semiHidden/>
    <w:unhideWhenUsed/>
    <w:rsid w:val="00D30FE5"/>
  </w:style>
  <w:style w:type="numbering" w:customStyle="1" w:styleId="514">
    <w:name w:val="Нет списка514"/>
    <w:next w:val="a4"/>
    <w:uiPriority w:val="99"/>
    <w:semiHidden/>
    <w:unhideWhenUsed/>
    <w:rsid w:val="00D30FE5"/>
  </w:style>
  <w:style w:type="numbering" w:customStyle="1" w:styleId="740">
    <w:name w:val="Нет списка74"/>
    <w:next w:val="a4"/>
    <w:uiPriority w:val="99"/>
    <w:semiHidden/>
    <w:unhideWhenUsed/>
    <w:rsid w:val="00D30FE5"/>
  </w:style>
  <w:style w:type="numbering" w:customStyle="1" w:styleId="1240">
    <w:name w:val="Нет списка124"/>
    <w:next w:val="a4"/>
    <w:uiPriority w:val="99"/>
    <w:semiHidden/>
    <w:unhideWhenUsed/>
    <w:rsid w:val="00D30FE5"/>
  </w:style>
  <w:style w:type="numbering" w:customStyle="1" w:styleId="224">
    <w:name w:val="Нет списка224"/>
    <w:next w:val="a4"/>
    <w:uiPriority w:val="99"/>
    <w:semiHidden/>
    <w:unhideWhenUsed/>
    <w:rsid w:val="00D30FE5"/>
  </w:style>
  <w:style w:type="numbering" w:customStyle="1" w:styleId="324">
    <w:name w:val="Нет списка324"/>
    <w:next w:val="a4"/>
    <w:uiPriority w:val="99"/>
    <w:semiHidden/>
    <w:unhideWhenUsed/>
    <w:rsid w:val="00D30FE5"/>
  </w:style>
  <w:style w:type="numbering" w:customStyle="1" w:styleId="424">
    <w:name w:val="Нет списка424"/>
    <w:next w:val="a4"/>
    <w:uiPriority w:val="99"/>
    <w:semiHidden/>
    <w:unhideWhenUsed/>
    <w:rsid w:val="00D30FE5"/>
  </w:style>
  <w:style w:type="numbering" w:customStyle="1" w:styleId="524">
    <w:name w:val="Нет списка524"/>
    <w:next w:val="a4"/>
    <w:uiPriority w:val="99"/>
    <w:semiHidden/>
    <w:unhideWhenUsed/>
    <w:rsid w:val="00D30FE5"/>
  </w:style>
  <w:style w:type="numbering" w:customStyle="1" w:styleId="840">
    <w:name w:val="Нет списка84"/>
    <w:next w:val="a4"/>
    <w:uiPriority w:val="99"/>
    <w:semiHidden/>
    <w:unhideWhenUsed/>
    <w:rsid w:val="00D30FE5"/>
  </w:style>
  <w:style w:type="table" w:customStyle="1" w:styleId="153">
    <w:name w:val="Сетка таблицы15"/>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4"/>
    <w:uiPriority w:val="99"/>
    <w:semiHidden/>
    <w:unhideWhenUsed/>
    <w:rsid w:val="00D30FE5"/>
  </w:style>
  <w:style w:type="numbering" w:customStyle="1" w:styleId="134">
    <w:name w:val="Нет списка134"/>
    <w:next w:val="a4"/>
    <w:uiPriority w:val="99"/>
    <w:semiHidden/>
    <w:unhideWhenUsed/>
    <w:rsid w:val="00D30FE5"/>
  </w:style>
  <w:style w:type="numbering" w:customStyle="1" w:styleId="234">
    <w:name w:val="Нет списка234"/>
    <w:next w:val="a4"/>
    <w:uiPriority w:val="99"/>
    <w:semiHidden/>
    <w:unhideWhenUsed/>
    <w:rsid w:val="00D30FE5"/>
  </w:style>
  <w:style w:type="numbering" w:customStyle="1" w:styleId="334">
    <w:name w:val="Нет списка334"/>
    <w:next w:val="a4"/>
    <w:uiPriority w:val="99"/>
    <w:semiHidden/>
    <w:unhideWhenUsed/>
    <w:rsid w:val="00D30FE5"/>
  </w:style>
  <w:style w:type="numbering" w:customStyle="1" w:styleId="434">
    <w:name w:val="Нет списка434"/>
    <w:next w:val="a4"/>
    <w:uiPriority w:val="99"/>
    <w:semiHidden/>
    <w:unhideWhenUsed/>
    <w:rsid w:val="00D30FE5"/>
  </w:style>
  <w:style w:type="numbering" w:customStyle="1" w:styleId="534">
    <w:name w:val="Нет списка534"/>
    <w:next w:val="a4"/>
    <w:uiPriority w:val="99"/>
    <w:semiHidden/>
    <w:unhideWhenUsed/>
    <w:rsid w:val="00D30FE5"/>
  </w:style>
  <w:style w:type="numbering" w:customStyle="1" w:styleId="200">
    <w:name w:val="Нет списка20"/>
    <w:next w:val="a4"/>
    <w:uiPriority w:val="99"/>
    <w:semiHidden/>
    <w:unhideWhenUsed/>
    <w:rsid w:val="00D30FE5"/>
  </w:style>
  <w:style w:type="numbering" w:customStyle="1" w:styleId="1160">
    <w:name w:val="Нет списка116"/>
    <w:next w:val="a4"/>
    <w:uiPriority w:val="99"/>
    <w:semiHidden/>
    <w:unhideWhenUsed/>
    <w:rsid w:val="00D30FE5"/>
  </w:style>
  <w:style w:type="numbering" w:customStyle="1" w:styleId="280">
    <w:name w:val="Нет списка28"/>
    <w:next w:val="a4"/>
    <w:uiPriority w:val="99"/>
    <w:semiHidden/>
    <w:unhideWhenUsed/>
    <w:rsid w:val="00D30FE5"/>
  </w:style>
  <w:style w:type="numbering" w:customStyle="1" w:styleId="380">
    <w:name w:val="Нет списка38"/>
    <w:next w:val="a4"/>
    <w:uiPriority w:val="99"/>
    <w:semiHidden/>
    <w:unhideWhenUsed/>
    <w:rsid w:val="00D30FE5"/>
  </w:style>
  <w:style w:type="numbering" w:customStyle="1" w:styleId="480">
    <w:name w:val="Нет списка48"/>
    <w:next w:val="a4"/>
    <w:uiPriority w:val="99"/>
    <w:semiHidden/>
    <w:unhideWhenUsed/>
    <w:rsid w:val="00D30FE5"/>
  </w:style>
  <w:style w:type="paragraph" w:customStyle="1" w:styleId="161">
    <w:name w:val="Оглавление 16"/>
    <w:basedOn w:val="a1"/>
    <w:next w:val="a1"/>
    <w:autoRedefine/>
    <w:uiPriority w:val="39"/>
    <w:unhideWhenUsed/>
    <w:rsid w:val="00D30FE5"/>
    <w:pPr>
      <w:spacing w:after="100"/>
    </w:pPr>
    <w:rPr>
      <w:rFonts w:eastAsia="Times New Roman"/>
    </w:rPr>
  </w:style>
  <w:style w:type="numbering" w:customStyle="1" w:styleId="580">
    <w:name w:val="Нет списка58"/>
    <w:next w:val="a4"/>
    <w:uiPriority w:val="99"/>
    <w:semiHidden/>
    <w:unhideWhenUsed/>
    <w:rsid w:val="00D30FE5"/>
  </w:style>
  <w:style w:type="numbering" w:customStyle="1" w:styleId="650">
    <w:name w:val="Нет списка65"/>
    <w:next w:val="a4"/>
    <w:uiPriority w:val="99"/>
    <w:semiHidden/>
    <w:unhideWhenUsed/>
    <w:rsid w:val="00D30FE5"/>
  </w:style>
  <w:style w:type="numbering" w:customStyle="1" w:styleId="1170">
    <w:name w:val="Нет списка117"/>
    <w:next w:val="a4"/>
    <w:uiPriority w:val="99"/>
    <w:semiHidden/>
    <w:unhideWhenUsed/>
    <w:rsid w:val="00D30FE5"/>
  </w:style>
  <w:style w:type="numbering" w:customStyle="1" w:styleId="2150">
    <w:name w:val="Нет списка215"/>
    <w:next w:val="a4"/>
    <w:uiPriority w:val="99"/>
    <w:semiHidden/>
    <w:unhideWhenUsed/>
    <w:rsid w:val="00D30FE5"/>
  </w:style>
  <w:style w:type="numbering" w:customStyle="1" w:styleId="315">
    <w:name w:val="Нет списка315"/>
    <w:next w:val="a4"/>
    <w:uiPriority w:val="99"/>
    <w:semiHidden/>
    <w:unhideWhenUsed/>
    <w:rsid w:val="00D30FE5"/>
  </w:style>
  <w:style w:type="numbering" w:customStyle="1" w:styleId="415">
    <w:name w:val="Нет списка415"/>
    <w:next w:val="a4"/>
    <w:uiPriority w:val="99"/>
    <w:semiHidden/>
    <w:unhideWhenUsed/>
    <w:rsid w:val="00D30FE5"/>
  </w:style>
  <w:style w:type="numbering" w:customStyle="1" w:styleId="515">
    <w:name w:val="Нет списка515"/>
    <w:next w:val="a4"/>
    <w:uiPriority w:val="99"/>
    <w:semiHidden/>
    <w:unhideWhenUsed/>
    <w:rsid w:val="00D30FE5"/>
  </w:style>
  <w:style w:type="numbering" w:customStyle="1" w:styleId="750">
    <w:name w:val="Нет списка75"/>
    <w:next w:val="a4"/>
    <w:uiPriority w:val="99"/>
    <w:semiHidden/>
    <w:unhideWhenUsed/>
    <w:rsid w:val="00D30FE5"/>
  </w:style>
  <w:style w:type="numbering" w:customStyle="1" w:styleId="125">
    <w:name w:val="Нет списка125"/>
    <w:next w:val="a4"/>
    <w:uiPriority w:val="99"/>
    <w:semiHidden/>
    <w:unhideWhenUsed/>
    <w:rsid w:val="00D30FE5"/>
  </w:style>
  <w:style w:type="numbering" w:customStyle="1" w:styleId="225">
    <w:name w:val="Нет списка225"/>
    <w:next w:val="a4"/>
    <w:uiPriority w:val="99"/>
    <w:semiHidden/>
    <w:unhideWhenUsed/>
    <w:rsid w:val="00D30FE5"/>
  </w:style>
  <w:style w:type="numbering" w:customStyle="1" w:styleId="325">
    <w:name w:val="Нет списка325"/>
    <w:next w:val="a4"/>
    <w:uiPriority w:val="99"/>
    <w:semiHidden/>
    <w:unhideWhenUsed/>
    <w:rsid w:val="00D30FE5"/>
  </w:style>
  <w:style w:type="numbering" w:customStyle="1" w:styleId="425">
    <w:name w:val="Нет списка425"/>
    <w:next w:val="a4"/>
    <w:uiPriority w:val="99"/>
    <w:semiHidden/>
    <w:unhideWhenUsed/>
    <w:rsid w:val="00D30FE5"/>
  </w:style>
  <w:style w:type="numbering" w:customStyle="1" w:styleId="525">
    <w:name w:val="Нет списка525"/>
    <w:next w:val="a4"/>
    <w:uiPriority w:val="99"/>
    <w:semiHidden/>
    <w:unhideWhenUsed/>
    <w:rsid w:val="00D30FE5"/>
  </w:style>
  <w:style w:type="numbering" w:customStyle="1" w:styleId="85">
    <w:name w:val="Нет списка85"/>
    <w:next w:val="a4"/>
    <w:uiPriority w:val="99"/>
    <w:semiHidden/>
    <w:unhideWhenUsed/>
    <w:rsid w:val="00D30FE5"/>
  </w:style>
  <w:style w:type="table" w:customStyle="1" w:styleId="162">
    <w:name w:val="Сетка таблицы16"/>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4"/>
    <w:uiPriority w:val="99"/>
    <w:semiHidden/>
    <w:unhideWhenUsed/>
    <w:rsid w:val="00D30FE5"/>
  </w:style>
  <w:style w:type="numbering" w:customStyle="1" w:styleId="135">
    <w:name w:val="Нет списка135"/>
    <w:next w:val="a4"/>
    <w:uiPriority w:val="99"/>
    <w:semiHidden/>
    <w:unhideWhenUsed/>
    <w:rsid w:val="00D30FE5"/>
  </w:style>
  <w:style w:type="numbering" w:customStyle="1" w:styleId="235">
    <w:name w:val="Нет списка235"/>
    <w:next w:val="a4"/>
    <w:uiPriority w:val="99"/>
    <w:semiHidden/>
    <w:unhideWhenUsed/>
    <w:rsid w:val="00D30FE5"/>
  </w:style>
  <w:style w:type="numbering" w:customStyle="1" w:styleId="335">
    <w:name w:val="Нет списка335"/>
    <w:next w:val="a4"/>
    <w:uiPriority w:val="99"/>
    <w:semiHidden/>
    <w:unhideWhenUsed/>
    <w:rsid w:val="00D30FE5"/>
  </w:style>
  <w:style w:type="numbering" w:customStyle="1" w:styleId="435">
    <w:name w:val="Нет списка435"/>
    <w:next w:val="a4"/>
    <w:uiPriority w:val="99"/>
    <w:semiHidden/>
    <w:unhideWhenUsed/>
    <w:rsid w:val="00D30FE5"/>
  </w:style>
  <w:style w:type="numbering" w:customStyle="1" w:styleId="535">
    <w:name w:val="Нет списка535"/>
    <w:next w:val="a4"/>
    <w:uiPriority w:val="99"/>
    <w:semiHidden/>
    <w:unhideWhenUsed/>
    <w:rsid w:val="00D30FE5"/>
  </w:style>
  <w:style w:type="table" w:customStyle="1" w:styleId="236">
    <w:name w:val="Сетка таблицы23"/>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4"/>
    <w:uiPriority w:val="99"/>
    <w:semiHidden/>
    <w:unhideWhenUsed/>
    <w:rsid w:val="00D30FE5"/>
  </w:style>
  <w:style w:type="numbering" w:customStyle="1" w:styleId="118">
    <w:name w:val="Нет списка118"/>
    <w:next w:val="a4"/>
    <w:uiPriority w:val="99"/>
    <w:semiHidden/>
    <w:unhideWhenUsed/>
    <w:rsid w:val="00D30FE5"/>
  </w:style>
  <w:style w:type="numbering" w:customStyle="1" w:styleId="2100">
    <w:name w:val="Нет списка210"/>
    <w:next w:val="a4"/>
    <w:uiPriority w:val="99"/>
    <w:semiHidden/>
    <w:unhideWhenUsed/>
    <w:rsid w:val="00D30FE5"/>
  </w:style>
  <w:style w:type="numbering" w:customStyle="1" w:styleId="390">
    <w:name w:val="Нет списка39"/>
    <w:next w:val="a4"/>
    <w:uiPriority w:val="99"/>
    <w:semiHidden/>
    <w:unhideWhenUsed/>
    <w:rsid w:val="00D30FE5"/>
  </w:style>
  <w:style w:type="numbering" w:customStyle="1" w:styleId="490">
    <w:name w:val="Нет списка49"/>
    <w:next w:val="a4"/>
    <w:uiPriority w:val="99"/>
    <w:semiHidden/>
    <w:unhideWhenUsed/>
    <w:rsid w:val="00D30FE5"/>
  </w:style>
  <w:style w:type="numbering" w:customStyle="1" w:styleId="590">
    <w:name w:val="Нет списка59"/>
    <w:next w:val="a4"/>
    <w:uiPriority w:val="99"/>
    <w:semiHidden/>
    <w:unhideWhenUsed/>
    <w:rsid w:val="00D30FE5"/>
  </w:style>
  <w:style w:type="numbering" w:customStyle="1" w:styleId="660">
    <w:name w:val="Нет списка66"/>
    <w:next w:val="a4"/>
    <w:uiPriority w:val="99"/>
    <w:semiHidden/>
    <w:unhideWhenUsed/>
    <w:rsid w:val="00D30FE5"/>
  </w:style>
  <w:style w:type="numbering" w:customStyle="1" w:styleId="119">
    <w:name w:val="Нет списка119"/>
    <w:next w:val="a4"/>
    <w:uiPriority w:val="99"/>
    <w:semiHidden/>
    <w:unhideWhenUsed/>
    <w:rsid w:val="00D30FE5"/>
  </w:style>
  <w:style w:type="numbering" w:customStyle="1" w:styleId="2160">
    <w:name w:val="Нет списка216"/>
    <w:next w:val="a4"/>
    <w:uiPriority w:val="99"/>
    <w:semiHidden/>
    <w:unhideWhenUsed/>
    <w:rsid w:val="00D30FE5"/>
  </w:style>
  <w:style w:type="numbering" w:customStyle="1" w:styleId="316">
    <w:name w:val="Нет списка316"/>
    <w:next w:val="a4"/>
    <w:uiPriority w:val="99"/>
    <w:semiHidden/>
    <w:unhideWhenUsed/>
    <w:rsid w:val="00D30FE5"/>
  </w:style>
  <w:style w:type="numbering" w:customStyle="1" w:styleId="416">
    <w:name w:val="Нет списка416"/>
    <w:next w:val="a4"/>
    <w:uiPriority w:val="99"/>
    <w:semiHidden/>
    <w:unhideWhenUsed/>
    <w:rsid w:val="00D30FE5"/>
  </w:style>
  <w:style w:type="numbering" w:customStyle="1" w:styleId="516">
    <w:name w:val="Нет списка516"/>
    <w:next w:val="a4"/>
    <w:uiPriority w:val="99"/>
    <w:semiHidden/>
    <w:unhideWhenUsed/>
    <w:rsid w:val="00D30FE5"/>
  </w:style>
  <w:style w:type="numbering" w:customStyle="1" w:styleId="76">
    <w:name w:val="Нет списка76"/>
    <w:next w:val="a4"/>
    <w:uiPriority w:val="99"/>
    <w:semiHidden/>
    <w:unhideWhenUsed/>
    <w:rsid w:val="00D30FE5"/>
  </w:style>
  <w:style w:type="numbering" w:customStyle="1" w:styleId="126">
    <w:name w:val="Нет списка126"/>
    <w:next w:val="a4"/>
    <w:uiPriority w:val="99"/>
    <w:semiHidden/>
    <w:unhideWhenUsed/>
    <w:rsid w:val="00D30FE5"/>
  </w:style>
  <w:style w:type="numbering" w:customStyle="1" w:styleId="226">
    <w:name w:val="Нет списка226"/>
    <w:next w:val="a4"/>
    <w:uiPriority w:val="99"/>
    <w:semiHidden/>
    <w:unhideWhenUsed/>
    <w:rsid w:val="00D30FE5"/>
  </w:style>
  <w:style w:type="numbering" w:customStyle="1" w:styleId="326">
    <w:name w:val="Нет списка326"/>
    <w:next w:val="a4"/>
    <w:uiPriority w:val="99"/>
    <w:semiHidden/>
    <w:unhideWhenUsed/>
    <w:rsid w:val="00D30FE5"/>
  </w:style>
  <w:style w:type="numbering" w:customStyle="1" w:styleId="426">
    <w:name w:val="Нет списка426"/>
    <w:next w:val="a4"/>
    <w:uiPriority w:val="99"/>
    <w:semiHidden/>
    <w:unhideWhenUsed/>
    <w:rsid w:val="00D30FE5"/>
  </w:style>
  <w:style w:type="numbering" w:customStyle="1" w:styleId="526">
    <w:name w:val="Нет списка526"/>
    <w:next w:val="a4"/>
    <w:uiPriority w:val="99"/>
    <w:semiHidden/>
    <w:unhideWhenUsed/>
    <w:rsid w:val="00D30FE5"/>
  </w:style>
  <w:style w:type="numbering" w:customStyle="1" w:styleId="86">
    <w:name w:val="Нет списка86"/>
    <w:next w:val="a4"/>
    <w:uiPriority w:val="99"/>
    <w:semiHidden/>
    <w:unhideWhenUsed/>
    <w:rsid w:val="00D30FE5"/>
  </w:style>
  <w:style w:type="table" w:customStyle="1" w:styleId="171">
    <w:name w:val="Сетка таблицы17"/>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4"/>
    <w:uiPriority w:val="99"/>
    <w:semiHidden/>
    <w:unhideWhenUsed/>
    <w:rsid w:val="00D30FE5"/>
  </w:style>
  <w:style w:type="numbering" w:customStyle="1" w:styleId="136">
    <w:name w:val="Нет списка136"/>
    <w:next w:val="a4"/>
    <w:uiPriority w:val="99"/>
    <w:semiHidden/>
    <w:unhideWhenUsed/>
    <w:rsid w:val="00D30FE5"/>
  </w:style>
  <w:style w:type="numbering" w:customStyle="1" w:styleId="2360">
    <w:name w:val="Нет списка236"/>
    <w:next w:val="a4"/>
    <w:uiPriority w:val="99"/>
    <w:semiHidden/>
    <w:unhideWhenUsed/>
    <w:rsid w:val="00D30FE5"/>
  </w:style>
  <w:style w:type="numbering" w:customStyle="1" w:styleId="336">
    <w:name w:val="Нет списка336"/>
    <w:next w:val="a4"/>
    <w:uiPriority w:val="99"/>
    <w:semiHidden/>
    <w:unhideWhenUsed/>
    <w:rsid w:val="00D30FE5"/>
  </w:style>
  <w:style w:type="numbering" w:customStyle="1" w:styleId="436">
    <w:name w:val="Нет списка436"/>
    <w:next w:val="a4"/>
    <w:uiPriority w:val="99"/>
    <w:semiHidden/>
    <w:unhideWhenUsed/>
    <w:rsid w:val="00D30FE5"/>
  </w:style>
  <w:style w:type="numbering" w:customStyle="1" w:styleId="536">
    <w:name w:val="Нет списка536"/>
    <w:next w:val="a4"/>
    <w:uiPriority w:val="99"/>
    <w:semiHidden/>
    <w:unhideWhenUsed/>
    <w:rsid w:val="00D30FE5"/>
  </w:style>
  <w:style w:type="numbering" w:customStyle="1" w:styleId="300">
    <w:name w:val="Нет списка30"/>
    <w:next w:val="a4"/>
    <w:uiPriority w:val="99"/>
    <w:semiHidden/>
    <w:unhideWhenUsed/>
    <w:rsid w:val="00D30FE5"/>
  </w:style>
  <w:style w:type="numbering" w:customStyle="1" w:styleId="1200">
    <w:name w:val="Нет списка120"/>
    <w:next w:val="a4"/>
    <w:uiPriority w:val="99"/>
    <w:semiHidden/>
    <w:unhideWhenUsed/>
    <w:rsid w:val="00D30FE5"/>
  </w:style>
  <w:style w:type="numbering" w:customStyle="1" w:styleId="217">
    <w:name w:val="Нет списка217"/>
    <w:next w:val="a4"/>
    <w:uiPriority w:val="99"/>
    <w:semiHidden/>
    <w:unhideWhenUsed/>
    <w:rsid w:val="00D30FE5"/>
  </w:style>
  <w:style w:type="numbering" w:customStyle="1" w:styleId="3100">
    <w:name w:val="Нет списка310"/>
    <w:next w:val="a4"/>
    <w:uiPriority w:val="99"/>
    <w:semiHidden/>
    <w:unhideWhenUsed/>
    <w:rsid w:val="00D30FE5"/>
  </w:style>
  <w:style w:type="numbering" w:customStyle="1" w:styleId="4100">
    <w:name w:val="Нет списка410"/>
    <w:next w:val="a4"/>
    <w:uiPriority w:val="99"/>
    <w:semiHidden/>
    <w:unhideWhenUsed/>
    <w:rsid w:val="00D30FE5"/>
  </w:style>
  <w:style w:type="numbering" w:customStyle="1" w:styleId="5100">
    <w:name w:val="Нет списка510"/>
    <w:next w:val="a4"/>
    <w:uiPriority w:val="99"/>
    <w:semiHidden/>
    <w:unhideWhenUsed/>
    <w:rsid w:val="00D30FE5"/>
  </w:style>
  <w:style w:type="numbering" w:customStyle="1" w:styleId="670">
    <w:name w:val="Нет списка67"/>
    <w:next w:val="a4"/>
    <w:uiPriority w:val="99"/>
    <w:semiHidden/>
    <w:unhideWhenUsed/>
    <w:rsid w:val="00D30FE5"/>
  </w:style>
  <w:style w:type="numbering" w:customStyle="1" w:styleId="11100">
    <w:name w:val="Нет списка1110"/>
    <w:next w:val="a4"/>
    <w:uiPriority w:val="99"/>
    <w:semiHidden/>
    <w:unhideWhenUsed/>
    <w:rsid w:val="00D30FE5"/>
  </w:style>
  <w:style w:type="numbering" w:customStyle="1" w:styleId="218">
    <w:name w:val="Нет списка218"/>
    <w:next w:val="a4"/>
    <w:uiPriority w:val="99"/>
    <w:semiHidden/>
    <w:unhideWhenUsed/>
    <w:rsid w:val="00D30FE5"/>
  </w:style>
  <w:style w:type="numbering" w:customStyle="1" w:styleId="317">
    <w:name w:val="Нет списка317"/>
    <w:next w:val="a4"/>
    <w:uiPriority w:val="99"/>
    <w:semiHidden/>
    <w:unhideWhenUsed/>
    <w:rsid w:val="00D30FE5"/>
  </w:style>
  <w:style w:type="numbering" w:customStyle="1" w:styleId="417">
    <w:name w:val="Нет списка417"/>
    <w:next w:val="a4"/>
    <w:uiPriority w:val="99"/>
    <w:semiHidden/>
    <w:unhideWhenUsed/>
    <w:rsid w:val="00D30FE5"/>
  </w:style>
  <w:style w:type="numbering" w:customStyle="1" w:styleId="517">
    <w:name w:val="Нет списка517"/>
    <w:next w:val="a4"/>
    <w:uiPriority w:val="99"/>
    <w:semiHidden/>
    <w:unhideWhenUsed/>
    <w:rsid w:val="00D30FE5"/>
  </w:style>
  <w:style w:type="numbering" w:customStyle="1" w:styleId="77">
    <w:name w:val="Нет списка77"/>
    <w:next w:val="a4"/>
    <w:uiPriority w:val="99"/>
    <w:semiHidden/>
    <w:unhideWhenUsed/>
    <w:rsid w:val="00D30FE5"/>
  </w:style>
  <w:style w:type="numbering" w:customStyle="1" w:styleId="127">
    <w:name w:val="Нет списка127"/>
    <w:next w:val="a4"/>
    <w:uiPriority w:val="99"/>
    <w:semiHidden/>
    <w:unhideWhenUsed/>
    <w:rsid w:val="00D30FE5"/>
  </w:style>
  <w:style w:type="numbering" w:customStyle="1" w:styleId="227">
    <w:name w:val="Нет списка227"/>
    <w:next w:val="a4"/>
    <w:uiPriority w:val="99"/>
    <w:semiHidden/>
    <w:unhideWhenUsed/>
    <w:rsid w:val="00D30FE5"/>
  </w:style>
  <w:style w:type="numbering" w:customStyle="1" w:styleId="327">
    <w:name w:val="Нет списка327"/>
    <w:next w:val="a4"/>
    <w:uiPriority w:val="99"/>
    <w:semiHidden/>
    <w:unhideWhenUsed/>
    <w:rsid w:val="00D30FE5"/>
  </w:style>
  <w:style w:type="numbering" w:customStyle="1" w:styleId="427">
    <w:name w:val="Нет списка427"/>
    <w:next w:val="a4"/>
    <w:uiPriority w:val="99"/>
    <w:semiHidden/>
    <w:unhideWhenUsed/>
    <w:rsid w:val="00D30FE5"/>
  </w:style>
  <w:style w:type="numbering" w:customStyle="1" w:styleId="527">
    <w:name w:val="Нет списка527"/>
    <w:next w:val="a4"/>
    <w:uiPriority w:val="99"/>
    <w:semiHidden/>
    <w:unhideWhenUsed/>
    <w:rsid w:val="00D30FE5"/>
  </w:style>
  <w:style w:type="numbering" w:customStyle="1" w:styleId="87">
    <w:name w:val="Нет списка87"/>
    <w:next w:val="a4"/>
    <w:uiPriority w:val="99"/>
    <w:semiHidden/>
    <w:unhideWhenUsed/>
    <w:rsid w:val="00D30FE5"/>
  </w:style>
  <w:style w:type="table" w:customStyle="1" w:styleId="181">
    <w:name w:val="Сетка таблицы18"/>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4"/>
    <w:uiPriority w:val="99"/>
    <w:semiHidden/>
    <w:unhideWhenUsed/>
    <w:rsid w:val="00D30FE5"/>
  </w:style>
  <w:style w:type="numbering" w:customStyle="1" w:styleId="137">
    <w:name w:val="Нет списка137"/>
    <w:next w:val="a4"/>
    <w:uiPriority w:val="99"/>
    <w:semiHidden/>
    <w:unhideWhenUsed/>
    <w:rsid w:val="00D30FE5"/>
  </w:style>
  <w:style w:type="numbering" w:customStyle="1" w:styleId="237">
    <w:name w:val="Нет списка237"/>
    <w:next w:val="a4"/>
    <w:uiPriority w:val="99"/>
    <w:semiHidden/>
    <w:unhideWhenUsed/>
    <w:rsid w:val="00D30FE5"/>
  </w:style>
  <w:style w:type="numbering" w:customStyle="1" w:styleId="337">
    <w:name w:val="Нет списка337"/>
    <w:next w:val="a4"/>
    <w:uiPriority w:val="99"/>
    <w:semiHidden/>
    <w:unhideWhenUsed/>
    <w:rsid w:val="00D30FE5"/>
  </w:style>
  <w:style w:type="numbering" w:customStyle="1" w:styleId="437">
    <w:name w:val="Нет списка437"/>
    <w:next w:val="a4"/>
    <w:uiPriority w:val="99"/>
    <w:semiHidden/>
    <w:unhideWhenUsed/>
    <w:rsid w:val="00D30FE5"/>
  </w:style>
  <w:style w:type="numbering" w:customStyle="1" w:styleId="537">
    <w:name w:val="Нет списка537"/>
    <w:next w:val="a4"/>
    <w:uiPriority w:val="99"/>
    <w:semiHidden/>
    <w:unhideWhenUsed/>
    <w:rsid w:val="00D30FE5"/>
  </w:style>
  <w:style w:type="table" w:customStyle="1" w:styleId="78">
    <w:name w:val="Сетка таблицы7"/>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2D24FC"/>
    <w:pPr>
      <w:widowControl w:val="0"/>
      <w:autoSpaceDE w:val="0"/>
      <w:autoSpaceDN w:val="0"/>
      <w:adjustRightInd w:val="0"/>
      <w:spacing w:after="0" w:line="240" w:lineRule="auto"/>
    </w:pPr>
    <w:rPr>
      <w:rFonts w:ascii="Arial" w:eastAsia="Times New Roman" w:hAnsi="Arial" w:cs="Times New Roman"/>
      <w:sz w:val="20"/>
      <w:szCs w:val="20"/>
    </w:rPr>
  </w:style>
  <w:style w:type="paragraph" w:styleId="a0">
    <w:name w:val="List Bullet"/>
    <w:basedOn w:val="a1"/>
    <w:autoRedefine/>
    <w:rsid w:val="002D24FC"/>
    <w:pPr>
      <w:numPr>
        <w:numId w:val="2"/>
      </w:numPr>
      <w:spacing w:after="0" w:line="240" w:lineRule="auto"/>
    </w:pPr>
    <w:rPr>
      <w:rFonts w:ascii="Times New Roman" w:eastAsia="Times New Roman" w:hAnsi="Times New Roman" w:cs="Times New Roman"/>
      <w:sz w:val="24"/>
      <w:szCs w:val="24"/>
    </w:rPr>
  </w:style>
  <w:style w:type="paragraph" w:customStyle="1" w:styleId="affffffffff9">
    <w:name w:val="Внутренний адрес"/>
    <w:basedOn w:val="a1"/>
    <w:rsid w:val="002D24FC"/>
    <w:pPr>
      <w:spacing w:after="0" w:line="240" w:lineRule="auto"/>
    </w:pPr>
    <w:rPr>
      <w:rFonts w:ascii="Times New Roman" w:eastAsia="Times New Roman" w:hAnsi="Times New Roman" w:cs="Times New Roman"/>
      <w:sz w:val="24"/>
      <w:szCs w:val="24"/>
    </w:rPr>
  </w:style>
  <w:style w:type="paragraph" w:customStyle="1" w:styleId="affffffffffa">
    <w:name w:val="Таблица"/>
    <w:basedOn w:val="a1"/>
    <w:uiPriority w:val="99"/>
    <w:qFormat/>
    <w:rsid w:val="002D24FC"/>
    <w:pPr>
      <w:spacing w:after="0" w:line="240" w:lineRule="auto"/>
    </w:pPr>
    <w:rPr>
      <w:rFonts w:ascii="Times New Roman" w:eastAsia="Times New Roman" w:hAnsi="Times New Roman" w:cs="Times New Roman"/>
      <w:color w:val="000000"/>
      <w:sz w:val="24"/>
      <w:szCs w:val="24"/>
    </w:rPr>
  </w:style>
  <w:style w:type="paragraph" w:customStyle="1" w:styleId="4c">
    <w:name w:val="Абзац списка4"/>
    <w:basedOn w:val="a1"/>
    <w:rsid w:val="007F0F90"/>
    <w:pPr>
      <w:ind w:left="720"/>
      <w:contextualSpacing/>
    </w:pPr>
    <w:rPr>
      <w:rFonts w:ascii="Calibri" w:eastAsia="Times New Roman" w:hAnsi="Calibri" w:cs="Times New Roman"/>
      <w:lang w:eastAsia="en-US"/>
    </w:rPr>
  </w:style>
  <w:style w:type="paragraph" w:customStyle="1" w:styleId="msonormalcxspmiddle">
    <w:name w:val="msonormalcxspmiddle"/>
    <w:basedOn w:val="a1"/>
    <w:rsid w:val="007F0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2"/>
    <w:rsid w:val="00297D2E"/>
    <w:rPr>
      <w:rFonts w:ascii="Times New Roman" w:hAnsi="Times New Roman" w:cs="Times New Roman" w:hint="default"/>
      <w:b w:val="0"/>
      <w:bCs w:val="0"/>
      <w:i/>
      <w:iCs/>
      <w:color w:val="3C3C3C"/>
      <w:sz w:val="24"/>
      <w:szCs w:val="24"/>
    </w:rPr>
  </w:style>
  <w:style w:type="character" w:customStyle="1" w:styleId="extended-textshort">
    <w:name w:val="extended-text__short"/>
    <w:rsid w:val="00CE03DA"/>
  </w:style>
  <w:style w:type="paragraph" w:customStyle="1" w:styleId="affffffffffb">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aff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sz w:val="28"/>
      <w:szCs w:val="24"/>
      <w:lang w:val="en-US" w:eastAsia="en-US"/>
    </w:rPr>
  </w:style>
  <w:style w:type="paragraph" w:customStyle="1" w:styleId="affffffffffd">
    <w:name w:val="раздилитель сноски"/>
    <w:basedOn w:val="a1"/>
    <w:next w:val="aff9"/>
    <w:rsid w:val="00925A80"/>
    <w:pPr>
      <w:spacing w:after="120" w:line="240" w:lineRule="auto"/>
      <w:jc w:val="both"/>
    </w:pPr>
    <w:rPr>
      <w:rFonts w:ascii="Times New Roman" w:eastAsia="Times New Roman" w:hAnsi="Times New Roman" w:cs="Times New Roman"/>
      <w:sz w:val="24"/>
      <w:szCs w:val="20"/>
      <w:lang w:val="en-US"/>
    </w:rPr>
  </w:style>
  <w:style w:type="paragraph" w:customStyle="1" w:styleId="1ffe">
    <w:name w:val="1 Заголовок"/>
    <w:basedOn w:val="1"/>
    <w:link w:val="1fff"/>
    <w:uiPriority w:val="99"/>
    <w:qFormat/>
    <w:rsid w:val="00925A80"/>
    <w:pPr>
      <w:keepNext/>
      <w:pageBreakBefore/>
      <w:widowControl/>
      <w:suppressAutoHyphens/>
      <w:autoSpaceDE/>
      <w:autoSpaceDN/>
      <w:adjustRightInd/>
      <w:spacing w:before="0" w:after="240" w:line="288" w:lineRule="auto"/>
      <w:ind w:left="284"/>
    </w:pPr>
    <w:rPr>
      <w:rFonts w:ascii="Times New Roman" w:hAnsi="Times New Roman" w:cs="Times New Roman"/>
      <w:caps/>
      <w:color w:val="auto"/>
      <w:kern w:val="24"/>
      <w:sz w:val="28"/>
      <w:szCs w:val="32"/>
      <w:lang w:val="en-US" w:eastAsia="x-none"/>
    </w:rPr>
  </w:style>
  <w:style w:type="character" w:customStyle="1" w:styleId="1fff">
    <w:name w:val="1 Заголовок Знак"/>
    <w:link w:val="1ffe"/>
    <w:uiPriority w:val="99"/>
    <w:locked/>
    <w:rsid w:val="00925A80"/>
    <w:rPr>
      <w:rFonts w:ascii="Times New Roman" w:eastAsia="Times New Roman" w:hAnsi="Times New Roman" w:cs="Times New Roman"/>
      <w:b/>
      <w:bCs/>
      <w:caps/>
      <w:kern w:val="24"/>
      <w:sz w:val="28"/>
      <w:szCs w:val="32"/>
      <w:lang w:val="en-US" w:eastAsia="x-none"/>
    </w:rPr>
  </w:style>
  <w:style w:type="paragraph" w:customStyle="1" w:styleId="1fff0">
    <w:name w:val="Вертикальный отступ 1"/>
    <w:basedOn w:val="a1"/>
    <w:uiPriority w:val="99"/>
    <w:rsid w:val="00925A80"/>
    <w:pPr>
      <w:spacing w:after="0" w:line="240" w:lineRule="auto"/>
      <w:jc w:val="center"/>
    </w:pPr>
    <w:rPr>
      <w:rFonts w:ascii="Times New Roman" w:eastAsia="Times New Roman" w:hAnsi="Times New Roman" w:cs="Times New Roman"/>
      <w:sz w:val="28"/>
      <w:szCs w:val="20"/>
      <w:lang w:val="en-US"/>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rsid w:val="00925A80"/>
    <w:rPr>
      <w:rFonts w:ascii="Times New Roman" w:hAnsi="Times New Roman"/>
    </w:rPr>
  </w:style>
  <w:style w:type="character" w:customStyle="1" w:styleId="HTML10">
    <w:name w:val="Стандартный HTML Знак1"/>
    <w:rsid w:val="00925A80"/>
    <w:rPr>
      <w:rFonts w:ascii="Courier New" w:eastAsia="Times New Roman" w:hAnsi="Courier New"/>
      <w:lang w:val="x-none" w:eastAsia="x-none"/>
    </w:rPr>
  </w:style>
  <w:style w:type="character" w:customStyle="1" w:styleId="1fff1">
    <w:name w:val="Текст Знак1"/>
    <w:rsid w:val="00925A80"/>
    <w:rPr>
      <w:rFonts w:ascii="Courier New" w:eastAsia="Times New Roman" w:hAnsi="Courier New"/>
      <w:lang w:val="x-none" w:eastAsia="x-none"/>
    </w:rPr>
  </w:style>
  <w:style w:type="paragraph" w:customStyle="1" w:styleId="aff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FN1">
    <w:name w:val="Текст сноски-FN Знак1"/>
    <w:aliases w:val="Footnote Text Char Знак Знак Знак1,Footnote Text Char Знак Знак Знак2"/>
    <w:uiPriority w:val="99"/>
    <w:rsid w:val="00925A80"/>
    <w:rPr>
      <w:rFonts w:ascii="Times New Roman CYR" w:eastAsia="Times New Roman" w:hAnsi="Times New Roman CYR" w:cs="Times New Roman"/>
      <w:sz w:val="20"/>
      <w:szCs w:val="20"/>
      <w:lang w:eastAsia="ru-RU"/>
    </w:rPr>
  </w:style>
  <w:style w:type="paragraph" w:customStyle="1" w:styleId="3f3">
    <w:name w:val="Обычный3"/>
    <w:rsid w:val="00925A80"/>
    <w:pPr>
      <w:widowControl w:val="0"/>
      <w:spacing w:after="0" w:line="260" w:lineRule="auto"/>
      <w:ind w:firstLine="580"/>
      <w:jc w:val="both"/>
    </w:pPr>
    <w:rPr>
      <w:rFonts w:ascii="Times New Roman" w:eastAsia="Times New Roman" w:hAnsi="Times New Roman" w:cs="Times New Roman"/>
      <w:snapToGrid w:val="0"/>
      <w:sz w:val="28"/>
      <w:szCs w:val="20"/>
    </w:rPr>
  </w:style>
  <w:style w:type="character" w:customStyle="1" w:styleId="219">
    <w:name w:val="Основной текст 2 Знак1"/>
    <w:rsid w:val="00925A80"/>
    <w:rPr>
      <w:rFonts w:ascii="Times New Roman" w:eastAsia="Times New Roman" w:hAnsi="Times New Roman"/>
      <w:sz w:val="24"/>
      <w:szCs w:val="24"/>
      <w:lang w:val="x-none" w:eastAsia="x-none"/>
    </w:rPr>
  </w:style>
  <w:style w:type="character" w:customStyle="1" w:styleId="apple-style-span">
    <w:name w:val="apple-style-span"/>
    <w:basedOn w:val="a2"/>
    <w:rsid w:val="00925A80"/>
  </w:style>
  <w:style w:type="paragraph" w:customStyle="1" w:styleId="afffffffffff">
    <w:name w:val="Стандарт"/>
    <w:basedOn w:val="a1"/>
    <w:link w:val="afffffffffff0"/>
    <w:qFormat/>
    <w:rsid w:val="00925A80"/>
    <w:pPr>
      <w:spacing w:after="0" w:line="360" w:lineRule="auto"/>
    </w:pPr>
    <w:rPr>
      <w:rFonts w:ascii="Times New Roman" w:eastAsia="Calibri" w:hAnsi="Times New Roman" w:cs="Times New Roman"/>
      <w:sz w:val="28"/>
      <w:szCs w:val="28"/>
      <w:lang w:val="x-none" w:eastAsia="en-US"/>
    </w:rPr>
  </w:style>
  <w:style w:type="character" w:customStyle="1" w:styleId="afffffffffff0">
    <w:name w:val="Стандарт Знак"/>
    <w:link w:val="afffffffffff"/>
    <w:rsid w:val="00925A80"/>
    <w:rPr>
      <w:rFonts w:ascii="Times New Roman" w:eastAsia="Calibri" w:hAnsi="Times New Roman" w:cs="Times New Roman"/>
      <w:sz w:val="28"/>
      <w:szCs w:val="28"/>
      <w:lang w:val="x-none" w:eastAsia="en-US"/>
    </w:rPr>
  </w:style>
  <w:style w:type="character" w:customStyle="1" w:styleId="128">
    <w:name w:val="Знак Знак12"/>
    <w:rsid w:val="00925A80"/>
    <w:rPr>
      <w:b/>
      <w:bCs/>
      <w:caps/>
      <w:sz w:val="28"/>
      <w:szCs w:val="28"/>
      <w:lang w:val="en-US" w:eastAsia="x-none" w:bidi="ar-SA"/>
    </w:rPr>
  </w:style>
  <w:style w:type="character" w:customStyle="1" w:styleId="1fff2">
    <w:name w:val="Подзаголовок Знак1"/>
    <w:basedOn w:val="a2"/>
    <w:rsid w:val="00925A80"/>
    <w:rPr>
      <w:rFonts w:asciiTheme="majorHAnsi" w:eastAsiaTheme="majorEastAsia" w:hAnsiTheme="majorHAnsi" w:cstheme="majorBidi"/>
      <w:i/>
      <w:iCs/>
      <w:color w:val="4F81BD" w:themeColor="accent1"/>
      <w:spacing w:val="15"/>
      <w:sz w:val="24"/>
      <w:szCs w:val="24"/>
    </w:rPr>
  </w:style>
  <w:style w:type="paragraph" w:customStyle="1" w:styleId="Normal1">
    <w:name w:val="Normal1"/>
    <w:rsid w:val="00925A80"/>
    <w:pPr>
      <w:widowControl w:val="0"/>
      <w:spacing w:after="0" w:line="260" w:lineRule="auto"/>
      <w:ind w:firstLine="580"/>
      <w:jc w:val="both"/>
    </w:pPr>
    <w:rPr>
      <w:rFonts w:ascii="Times New Roman" w:eastAsia="Times New Roman" w:hAnsi="Times New Roman" w:cs="Times New Roman"/>
      <w:sz w:val="28"/>
      <w:szCs w:val="20"/>
    </w:rPr>
  </w:style>
  <w:style w:type="paragraph" w:customStyle="1" w:styleId="afffffffffff1">
    <w:name w:val="Ст. без интервала"/>
    <w:basedOn w:val="af0"/>
    <w:qFormat/>
    <w:rsid w:val="00925A80"/>
    <w:pPr>
      <w:ind w:firstLine="709"/>
      <w:jc w:val="both"/>
    </w:pPr>
    <w:rPr>
      <w:rFonts w:ascii="Times New Roman" w:eastAsia="Calibri" w:hAnsi="Times New Roman"/>
      <w:sz w:val="28"/>
      <w:szCs w:val="28"/>
      <w:lang w:val="x-none" w:eastAsia="en-US"/>
    </w:rPr>
  </w:style>
  <w:style w:type="character" w:customStyle="1" w:styleId="afffffffffff2">
    <w:name w:val="Ст. без интервала Знак"/>
    <w:rsid w:val="00925A80"/>
    <w:rPr>
      <w:rFonts w:ascii="Times New Roman" w:hAnsi="Times New Roman"/>
      <w:sz w:val="28"/>
      <w:szCs w:val="28"/>
      <w:lang w:eastAsia="en-US"/>
    </w:rPr>
  </w:style>
  <w:style w:type="character" w:customStyle="1" w:styleId="dash0410043104370430044600200441043f04380441043a0430char">
    <w:name w:val="dash0410_0431_0437_0430_0446_0020_0441_043f_0438_0441_043a_0430__char"/>
    <w:basedOn w:val="a2"/>
    <w:rsid w:val="00925A80"/>
  </w:style>
  <w:style w:type="paragraph" w:customStyle="1" w:styleId="dash0410043104370430044600200441043f04380441043a0430">
    <w:name w:val="dash0410_0431_0437_0430_0446_0020_0441_043f_0438_0441_043a_0430"/>
    <w:basedOn w:val="a1"/>
    <w:rsid w:val="00925A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38">
    <w:name w:val="Знак Знак13"/>
    <w:rsid w:val="00925A80"/>
    <w:rPr>
      <w:rFonts w:eastAsia="Times New Roman"/>
      <w:sz w:val="24"/>
      <w:szCs w:val="24"/>
    </w:rPr>
  </w:style>
  <w:style w:type="character" w:customStyle="1" w:styleId="FontStyle13">
    <w:name w:val="Font Style13"/>
    <w:uiPriority w:val="99"/>
    <w:rsid w:val="00925A80"/>
    <w:rPr>
      <w:rFonts w:ascii="Times New Roman" w:hAnsi="Times New Roman" w:cs="Times New Roman" w:hint="default"/>
      <w:b/>
      <w:bCs/>
      <w:sz w:val="24"/>
      <w:szCs w:val="24"/>
    </w:rPr>
  </w:style>
  <w:style w:type="character" w:customStyle="1" w:styleId="FontStyle52">
    <w:name w:val="Font Style52"/>
    <w:rsid w:val="00925A80"/>
    <w:rPr>
      <w:rFonts w:ascii="Times New Roman" w:hAnsi="Times New Roman" w:cs="Times New Roman"/>
      <w:sz w:val="20"/>
      <w:szCs w:val="20"/>
    </w:rPr>
  </w:style>
  <w:style w:type="paragraph" w:customStyle="1" w:styleId="1fff3">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1">
    <w:name w:val="Знак Знак19"/>
    <w:rsid w:val="00925A80"/>
    <w:rPr>
      <w:rFonts w:eastAsia="Times New Roman"/>
      <w:sz w:val="28"/>
      <w:szCs w:val="24"/>
    </w:rPr>
  </w:style>
  <w:style w:type="character" w:customStyle="1" w:styleId="182">
    <w:name w:val="Знак Знак18"/>
    <w:rsid w:val="00925A80"/>
    <w:rPr>
      <w:rFonts w:eastAsia="Times New Roman"/>
      <w:b/>
      <w:bCs/>
      <w:sz w:val="36"/>
      <w:szCs w:val="36"/>
    </w:rPr>
  </w:style>
  <w:style w:type="paragraph" w:customStyle="1" w:styleId="Point">
    <w:name w:val="Point"/>
    <w:basedOn w:val="a1"/>
    <w:link w:val="PointChar"/>
    <w:rsid w:val="00925A80"/>
    <w:pPr>
      <w:spacing w:before="120" w:after="0" w:line="288" w:lineRule="auto"/>
      <w:ind w:firstLine="720"/>
      <w:jc w:val="both"/>
    </w:pPr>
    <w:rPr>
      <w:rFonts w:ascii="Calibri" w:eastAsia="Calibri" w:hAnsi="Calibri" w:cs="Times New Roman"/>
      <w:sz w:val="24"/>
      <w:szCs w:val="24"/>
    </w:rPr>
  </w:style>
  <w:style w:type="character" w:customStyle="1" w:styleId="PointChar">
    <w:name w:val="Point Char"/>
    <w:link w:val="Point"/>
    <w:rsid w:val="00925A80"/>
    <w:rPr>
      <w:rFonts w:ascii="Calibri" w:eastAsia="Calibri" w:hAnsi="Calibri" w:cs="Times New Roman"/>
      <w:sz w:val="24"/>
      <w:szCs w:val="24"/>
    </w:rPr>
  </w:style>
  <w:style w:type="character" w:customStyle="1" w:styleId="1fff4">
    <w:name w:val="Основной текст1 Знак"/>
    <w:aliases w:val="Основной текст Знак Знак Знак,bt Знак Знак"/>
    <w:rsid w:val="00925A80"/>
    <w:rPr>
      <w:rFonts w:eastAsia="Times New Roman"/>
      <w:sz w:val="28"/>
    </w:rPr>
  </w:style>
  <w:style w:type="paragraph" w:customStyle="1" w:styleId="BodyText22">
    <w:name w:val="Body Text 22"/>
    <w:basedOn w:val="a1"/>
    <w:rsid w:val="00925A80"/>
    <w:pPr>
      <w:spacing w:after="0" w:line="240" w:lineRule="auto"/>
      <w:ind w:firstLine="709"/>
      <w:jc w:val="both"/>
    </w:pPr>
    <w:rPr>
      <w:rFonts w:ascii="Times New Roman" w:eastAsia="Times New Roman" w:hAnsi="Times New Roman" w:cs="Times New Roman"/>
      <w:sz w:val="24"/>
      <w:szCs w:val="20"/>
    </w:rPr>
  </w:style>
  <w:style w:type="paragraph" w:customStyle="1" w:styleId="afffffffffff3">
    <w:name w:val="Скобки буквы"/>
    <w:basedOn w:val="a1"/>
    <w:rsid w:val="00925A80"/>
    <w:pPr>
      <w:tabs>
        <w:tab w:val="num" w:pos="360"/>
      </w:tabs>
      <w:spacing w:after="0" w:line="240" w:lineRule="auto"/>
      <w:ind w:left="360" w:hanging="360"/>
    </w:pPr>
    <w:rPr>
      <w:rFonts w:ascii="Times New Roman" w:eastAsia="Times New Roman" w:hAnsi="Times New Roman" w:cs="Times New Roman"/>
      <w:sz w:val="20"/>
      <w:szCs w:val="20"/>
      <w:lang w:eastAsia="en-US"/>
    </w:rPr>
  </w:style>
  <w:style w:type="paragraph" w:customStyle="1" w:styleId="afffffffffff4">
    <w:name w:val="Заголовок текста"/>
    <w:rsid w:val="00925A80"/>
    <w:pPr>
      <w:spacing w:after="240" w:line="240" w:lineRule="auto"/>
      <w:jc w:val="center"/>
    </w:pPr>
    <w:rPr>
      <w:rFonts w:ascii="Times New Roman" w:eastAsia="Times New Roman" w:hAnsi="Times New Roman" w:cs="Times New Roman"/>
      <w:b/>
      <w:noProof/>
      <w:sz w:val="27"/>
      <w:szCs w:val="20"/>
    </w:rPr>
  </w:style>
  <w:style w:type="paragraph" w:customStyle="1" w:styleId="afffffffffff5">
    <w:name w:val="Нумерованный абзац"/>
    <w:rsid w:val="00925A80"/>
    <w:pPr>
      <w:tabs>
        <w:tab w:val="left" w:pos="1134"/>
      </w:tabs>
      <w:suppressAutoHyphens/>
      <w:spacing w:before="240" w:after="0" w:line="240" w:lineRule="auto"/>
      <w:ind w:left="360" w:hanging="360"/>
      <w:jc w:val="both"/>
    </w:pPr>
    <w:rPr>
      <w:rFonts w:ascii="Times New Roman" w:eastAsia="Times New Roman" w:hAnsi="Times New Roman" w:cs="Times New Roman"/>
      <w:noProof/>
      <w:sz w:val="28"/>
      <w:szCs w:val="20"/>
    </w:rPr>
  </w:style>
  <w:style w:type="character" w:styleId="afffffffffff6">
    <w:name w:val="endnote reference"/>
    <w:rsid w:val="00925A80"/>
    <w:rPr>
      <w:vertAlign w:val="superscript"/>
    </w:rPr>
  </w:style>
  <w:style w:type="paragraph" w:customStyle="1" w:styleId="312">
    <w:name w:val="Основной текст (3)1"/>
    <w:basedOn w:val="a1"/>
    <w:link w:val="33"/>
    <w:rsid w:val="00925A80"/>
    <w:pPr>
      <w:shd w:val="clear" w:color="auto" w:fill="FFFFFF"/>
      <w:spacing w:after="0" w:line="240" w:lineRule="atLeast"/>
    </w:pPr>
    <w:rPr>
      <w:rFonts w:ascii="Times New Roman" w:eastAsia="Times New Roman" w:hAnsi="Times New Roman" w:cs="Times New Roman"/>
      <w:b/>
      <w:bCs/>
      <w:color w:val="000000"/>
      <w:sz w:val="28"/>
      <w:szCs w:val="28"/>
      <w:lang w:bidi="ru-RU"/>
    </w:rPr>
  </w:style>
  <w:style w:type="character" w:customStyle="1" w:styleId="2fd">
    <w:name w:val="Основной текст 2 Знак Знак Знак"/>
    <w:basedOn w:val="a2"/>
    <w:rsid w:val="00925A80"/>
  </w:style>
  <w:style w:type="character" w:customStyle="1" w:styleId="omotorin">
    <w:name w:val="o.motorin"/>
    <w:semiHidden/>
    <w:rsid w:val="00925A80"/>
    <w:rPr>
      <w:rFonts w:ascii="Arial" w:hAnsi="Arial" w:cs="Arial"/>
      <w:color w:val="000080"/>
      <w:sz w:val="20"/>
      <w:szCs w:val="20"/>
    </w:rPr>
  </w:style>
  <w:style w:type="paragraph" w:customStyle="1" w:styleId="3141">
    <w:name w:val="Основной текст с отступом 3 + 14 пт"/>
    <w:aliases w:val="По ширине,Слева:  0 см,Первая строка: ..."/>
    <w:basedOn w:val="34"/>
    <w:rsid w:val="00925A80"/>
    <w:pPr>
      <w:spacing w:after="120"/>
    </w:pPr>
    <w:rPr>
      <w:bCs/>
      <w:szCs w:val="28"/>
    </w:rPr>
  </w:style>
  <w:style w:type="paragraph" w:customStyle="1" w:styleId="TimesNewRoman">
    <w:name w:val="Times New Roman"/>
    <w:basedOn w:val="a1"/>
    <w:rsid w:val="00925A80"/>
    <w:pPr>
      <w:suppressAutoHyphens/>
    </w:pPr>
    <w:rPr>
      <w:rFonts w:ascii="Times New Roman" w:eastAsia="Times New Roman" w:hAnsi="Times New Roman" w:cs="Times New Roman"/>
      <w:sz w:val="28"/>
      <w:lang w:eastAsia="ar-SA"/>
    </w:rPr>
  </w:style>
  <w:style w:type="paragraph" w:customStyle="1" w:styleId="6a">
    <w:name w:val="Без интервала6"/>
    <w:qFormat/>
    <w:rsid w:val="00925A80"/>
    <w:pPr>
      <w:suppressAutoHyphens/>
      <w:spacing w:after="0" w:line="240" w:lineRule="auto"/>
    </w:pPr>
    <w:rPr>
      <w:rFonts w:ascii="Calibri" w:eastAsia="Arial" w:hAnsi="Calibri" w:cs="Times New Roman"/>
      <w:lang w:eastAsia="ar-SA"/>
    </w:rPr>
  </w:style>
  <w:style w:type="paragraph" w:customStyle="1" w:styleId="afffffffffff7">
    <w:name w:val="Ст. без инт."/>
    <w:basedOn w:val="a1"/>
    <w:link w:val="afffffffffff8"/>
    <w:qFormat/>
    <w:rsid w:val="00925A80"/>
    <w:pPr>
      <w:spacing w:after="0" w:line="240" w:lineRule="auto"/>
      <w:jc w:val="both"/>
    </w:pPr>
    <w:rPr>
      <w:rFonts w:ascii="Calibri" w:eastAsia="Calibri" w:hAnsi="Calibri" w:cs="Times New Roman"/>
      <w:sz w:val="28"/>
      <w:szCs w:val="28"/>
      <w:lang w:val="x-none" w:eastAsia="x-none"/>
    </w:rPr>
  </w:style>
  <w:style w:type="character" w:customStyle="1" w:styleId="afffffffffff8">
    <w:name w:val="Ст. без инт. Знак"/>
    <w:link w:val="afffffffffff7"/>
    <w:rsid w:val="00925A80"/>
    <w:rPr>
      <w:rFonts w:ascii="Calibri" w:eastAsia="Calibri" w:hAnsi="Calibri" w:cs="Times New Roman"/>
      <w:sz w:val="28"/>
      <w:szCs w:val="28"/>
      <w:lang w:val="x-none" w:eastAsia="x-none"/>
    </w:rPr>
  </w:style>
  <w:style w:type="character" w:customStyle="1" w:styleId="228">
    <w:name w:val="Знак Знак22"/>
    <w:rsid w:val="00925A80"/>
    <w:rPr>
      <w:rFonts w:ascii="Times New Roman" w:eastAsia="Times New Roman" w:hAnsi="Times New Roman"/>
      <w:b/>
      <w:bCs/>
      <w:iCs/>
      <w:kern w:val="24"/>
      <w:sz w:val="28"/>
      <w:szCs w:val="28"/>
      <w:lang w:val="x-none" w:eastAsia="x-none"/>
    </w:rPr>
  </w:style>
  <w:style w:type="character" w:customStyle="1" w:styleId="238">
    <w:name w:val="Знак Знак23"/>
    <w:rsid w:val="00925A80"/>
    <w:rPr>
      <w:rFonts w:ascii="Times New Roman" w:eastAsia="Times New Roman" w:hAnsi="Times New Roman" w:cs="Times New Roman"/>
      <w:b/>
      <w:bCs/>
      <w:caps/>
      <w:sz w:val="28"/>
      <w:szCs w:val="28"/>
      <w:lang w:val="en-US"/>
    </w:rPr>
  </w:style>
  <w:style w:type="character" w:customStyle="1" w:styleId="H6">
    <w:name w:val="H6 Знак Знак"/>
    <w:rsid w:val="00925A80"/>
    <w:rPr>
      <w:rFonts w:ascii="PetersburgCTT" w:hAnsi="PetersburgCTT"/>
      <w:i/>
      <w:sz w:val="22"/>
      <w:szCs w:val="24"/>
      <w:lang w:eastAsia="en-US"/>
    </w:rPr>
  </w:style>
  <w:style w:type="paragraph" w:customStyle="1" w:styleId="description2">
    <w:name w:val="description2"/>
    <w:basedOn w:val="a1"/>
    <w:rsid w:val="00925A80"/>
    <w:pPr>
      <w:spacing w:before="100" w:beforeAutospacing="1" w:after="100" w:afterAutospacing="1" w:line="240" w:lineRule="auto"/>
    </w:pPr>
    <w:rPr>
      <w:rFonts w:ascii="Times New Roman" w:eastAsia="Times New Roman" w:hAnsi="Times New Roman" w:cs="Times New Roman"/>
      <w:sz w:val="21"/>
      <w:szCs w:val="21"/>
    </w:rPr>
  </w:style>
  <w:style w:type="character" w:customStyle="1" w:styleId="239">
    <w:name w:val="Знак Знак23"/>
    <w:rsid w:val="00925A80"/>
    <w:rPr>
      <w:rFonts w:ascii="Times New Roman" w:eastAsia="Times New Roman" w:hAnsi="Times New Roman" w:cs="Times New Roman"/>
      <w:b/>
      <w:bCs/>
      <w:caps/>
      <w:sz w:val="28"/>
      <w:szCs w:val="28"/>
      <w:lang w:val="en-US"/>
    </w:rPr>
  </w:style>
  <w:style w:type="character" w:customStyle="1" w:styleId="229">
    <w:name w:val="Знак Знак22"/>
    <w:rsid w:val="00925A80"/>
    <w:rPr>
      <w:rFonts w:ascii="Times New Roman" w:eastAsia="Times New Roman" w:hAnsi="Times New Roman"/>
      <w:b/>
      <w:bCs/>
      <w:iCs/>
      <w:kern w:val="24"/>
      <w:sz w:val="28"/>
      <w:szCs w:val="28"/>
    </w:rPr>
  </w:style>
  <w:style w:type="paragraph" w:customStyle="1" w:styleId="afffffffffff9">
    <w:name w:val="Знак Знак Знак"/>
    <w:basedOn w:val="a1"/>
    <w:rsid w:val="00925A80"/>
    <w:pPr>
      <w:spacing w:after="160" w:line="240" w:lineRule="exact"/>
    </w:pPr>
    <w:rPr>
      <w:rFonts w:ascii="Verdana" w:eastAsia="Times New Roman" w:hAnsi="Verdana" w:cs="Times New Roman"/>
      <w:sz w:val="20"/>
      <w:szCs w:val="20"/>
      <w:lang w:val="en-US" w:eastAsia="en-US"/>
    </w:rPr>
  </w:style>
  <w:style w:type="paragraph" w:customStyle="1" w:styleId="1f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autoRedefine/>
    <w:rsid w:val="00925A80"/>
    <w:pPr>
      <w:spacing w:after="160" w:line="240" w:lineRule="exact"/>
    </w:pPr>
    <w:rPr>
      <w:rFonts w:ascii="Times New Roman" w:eastAsia="SimSun" w:hAnsi="Times New Roman" w:cs="Times New Roman"/>
      <w:b/>
      <w:bCs/>
      <w:sz w:val="28"/>
      <w:szCs w:val="28"/>
      <w:lang w:val="en-US" w:eastAsia="en-US"/>
    </w:rPr>
  </w:style>
  <w:style w:type="character" w:customStyle="1" w:styleId="129">
    <w:name w:val="Знак Знак12"/>
    <w:rsid w:val="00925A80"/>
    <w:rPr>
      <w:b/>
      <w:bCs/>
      <w:caps/>
      <w:sz w:val="28"/>
      <w:szCs w:val="28"/>
      <w:lang w:val="en-US" w:bidi="ar-SA"/>
    </w:rPr>
  </w:style>
  <w:style w:type="character" w:customStyle="1" w:styleId="139">
    <w:name w:val="Знак Знак13"/>
    <w:rsid w:val="00925A80"/>
    <w:rPr>
      <w:rFonts w:eastAsia="Times New Roman"/>
      <w:sz w:val="24"/>
      <w:szCs w:val="24"/>
    </w:rPr>
  </w:style>
  <w:style w:type="paragraph" w:customStyle="1" w:styleId="1fff6">
    <w:name w:val="Знак1 Знак Знак Знак Знак Знак Знак"/>
    <w:basedOn w:val="a1"/>
    <w:rsid w:val="00925A80"/>
    <w:pPr>
      <w:spacing w:after="160" w:line="240" w:lineRule="exact"/>
    </w:pPr>
    <w:rPr>
      <w:rFonts w:ascii="Verdana" w:eastAsia="Times New Roman" w:hAnsi="Verdana" w:cs="Times New Roman"/>
      <w:sz w:val="24"/>
      <w:szCs w:val="24"/>
      <w:lang w:val="en-US" w:eastAsia="en-US"/>
    </w:rPr>
  </w:style>
  <w:style w:type="character" w:customStyle="1" w:styleId="192">
    <w:name w:val="Знак Знак19"/>
    <w:rsid w:val="00925A80"/>
    <w:rPr>
      <w:rFonts w:eastAsia="Times New Roman"/>
      <w:sz w:val="28"/>
      <w:szCs w:val="24"/>
    </w:rPr>
  </w:style>
  <w:style w:type="character" w:customStyle="1" w:styleId="183">
    <w:name w:val="Знак Знак18"/>
    <w:rsid w:val="00925A80"/>
    <w:rPr>
      <w:rFonts w:eastAsia="Times New Roman"/>
      <w:b/>
      <w:bCs/>
      <w:sz w:val="36"/>
      <w:szCs w:val="36"/>
    </w:rPr>
  </w:style>
  <w:style w:type="paragraph" w:customStyle="1" w:styleId="1fff7">
    <w:name w:val="Текст1"/>
    <w:basedOn w:val="a1"/>
    <w:uiPriority w:val="99"/>
    <w:qFormat/>
    <w:rsid w:val="00FD7262"/>
    <w:pPr>
      <w:suppressAutoHyphens/>
      <w:spacing w:after="0" w:line="240" w:lineRule="auto"/>
    </w:pPr>
    <w:rPr>
      <w:rFonts w:ascii="Courier New" w:eastAsia="Times New Roman" w:hAnsi="Courier New" w:cs="Courier New"/>
      <w:sz w:val="20"/>
      <w:szCs w:val="20"/>
      <w:lang w:eastAsia="ar-SA"/>
    </w:rPr>
  </w:style>
  <w:style w:type="character" w:customStyle="1" w:styleId="1fff8">
    <w:name w:val="Заголовок №1_"/>
    <w:rsid w:val="00FB3438"/>
    <w:rPr>
      <w:rFonts w:ascii="Times New Roman" w:eastAsia="Times New Roman" w:hAnsi="Times New Roman" w:cs="Times New Roman"/>
      <w:b/>
      <w:bCs/>
      <w:i w:val="0"/>
      <w:iCs w:val="0"/>
      <w:smallCaps w:val="0"/>
      <w:strike w:val="0"/>
      <w:sz w:val="28"/>
      <w:szCs w:val="28"/>
      <w:u w:val="none"/>
    </w:rPr>
  </w:style>
  <w:style w:type="character" w:customStyle="1" w:styleId="12a">
    <w:name w:val="Заголовок №1 (2)_"/>
    <w:link w:val="12b"/>
    <w:rsid w:val="00FB3438"/>
    <w:rPr>
      <w:sz w:val="28"/>
      <w:szCs w:val="28"/>
      <w:shd w:val="clear" w:color="auto" w:fill="FFFFFF"/>
    </w:rPr>
  </w:style>
  <w:style w:type="character" w:customStyle="1" w:styleId="5Exact">
    <w:name w:val="Основной текст (5) Exact"/>
    <w:rsid w:val="00FB3438"/>
    <w:rPr>
      <w:b/>
      <w:bCs/>
      <w:sz w:val="19"/>
      <w:szCs w:val="19"/>
      <w:shd w:val="clear" w:color="auto" w:fill="FFFFFF"/>
    </w:rPr>
  </w:style>
  <w:style w:type="character" w:customStyle="1" w:styleId="1fff9">
    <w:name w:val="Заголовок №1"/>
    <w:rsid w:val="00FB343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fffa">
    <w:name w:val="Номер заголовка №1_"/>
    <w:link w:val="1fffb"/>
    <w:rsid w:val="00FB3438"/>
    <w:rPr>
      <w:b/>
      <w:bCs/>
      <w:sz w:val="28"/>
      <w:szCs w:val="28"/>
      <w:shd w:val="clear" w:color="auto" w:fill="FFFFFF"/>
    </w:rPr>
  </w:style>
  <w:style w:type="character" w:customStyle="1" w:styleId="213pt">
    <w:name w:val="Основной текст (2) + 13 pt;Курсив"/>
    <w:rsid w:val="00FB3438"/>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7pt">
    <w:name w:val="Основной текст (2) + 7 pt;Курсив"/>
    <w:rsid w:val="00FB3438"/>
    <w:rPr>
      <w:rFonts w:ascii="Times New Roman" w:eastAsia="Times New Roman" w:hAnsi="Times New Roman" w:cs="Times New Roman"/>
      <w:b w:val="0"/>
      <w:bCs w:val="0"/>
      <w:i/>
      <w:iCs/>
      <w:smallCaps w:val="0"/>
      <w:strike w:val="0"/>
      <w:color w:val="000000"/>
      <w:spacing w:val="0"/>
      <w:w w:val="100"/>
      <w:position w:val="0"/>
      <w:sz w:val="14"/>
      <w:szCs w:val="14"/>
      <w:u w:val="none"/>
      <w:shd w:val="clear" w:color="auto" w:fill="FFFFFF"/>
      <w:lang w:val="en-US" w:eastAsia="en-US" w:bidi="en-US"/>
    </w:rPr>
  </w:style>
  <w:style w:type="character" w:customStyle="1" w:styleId="27pt0">
    <w:name w:val="Основной текст (2) + 7 pt"/>
    <w:rsid w:val="00FB3438"/>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223pt-1pt">
    <w:name w:val="Основной текст (2) + 23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46"/>
      <w:szCs w:val="46"/>
      <w:u w:val="none"/>
      <w:shd w:val="clear" w:color="auto" w:fill="FFFFFF"/>
      <w:lang w:val="ru-RU" w:eastAsia="ru-RU" w:bidi="ru-RU"/>
    </w:rPr>
  </w:style>
  <w:style w:type="character" w:customStyle="1" w:styleId="223pt-1pt0">
    <w:name w:val="Основной текст (2) + 23 pt;Полужирный;Курсив;Интервал -1 pt"/>
    <w:rsid w:val="00FB3438"/>
    <w:rPr>
      <w:rFonts w:ascii="Times New Roman" w:eastAsia="Times New Roman" w:hAnsi="Times New Roman" w:cs="Times New Roman"/>
      <w:b/>
      <w:bCs/>
      <w:i/>
      <w:iCs/>
      <w:smallCaps w:val="0"/>
      <w:strike w:val="0"/>
      <w:color w:val="000000"/>
      <w:spacing w:val="-20"/>
      <w:w w:val="100"/>
      <w:position w:val="0"/>
      <w:sz w:val="46"/>
      <w:szCs w:val="46"/>
      <w:u w:val="none"/>
      <w:shd w:val="clear" w:color="auto" w:fill="FFFFFF"/>
      <w:lang w:val="en-US" w:eastAsia="en-US" w:bidi="en-US"/>
    </w:rPr>
  </w:style>
  <w:style w:type="character" w:customStyle="1" w:styleId="285pt0">
    <w:name w:val="Основной текст (2) + 8;5 pt"/>
    <w:rsid w:val="00FB3438"/>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216pt">
    <w:name w:val="Основной текст (2) + 16 pt"/>
    <w:rsid w:val="00FB3438"/>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217pt1pt">
    <w:name w:val="Основной текст (2) + 17 pt;Полужирный;Интервал 1 pt"/>
    <w:rsid w:val="00FB3438"/>
    <w:rPr>
      <w:rFonts w:ascii="Times New Roman" w:eastAsia="Times New Roman" w:hAnsi="Times New Roman" w:cs="Times New Roman"/>
      <w:b/>
      <w:bCs/>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MicrosoftSansSerif17pt">
    <w:name w:val="Основной текст (2) + Microsoft Sans Serif;17 pt;Курсив"/>
    <w:rsid w:val="00FB3438"/>
    <w:rPr>
      <w:rFonts w:ascii="Microsoft Sans Serif" w:eastAsia="Microsoft Sans Serif" w:hAnsi="Microsoft Sans Serif" w:cs="Microsoft Sans Serif"/>
      <w:b w:val="0"/>
      <w:bCs w:val="0"/>
      <w:i/>
      <w:iCs/>
      <w:smallCaps w:val="0"/>
      <w:strike w:val="0"/>
      <w:color w:val="000000"/>
      <w:spacing w:val="0"/>
      <w:w w:val="100"/>
      <w:position w:val="0"/>
      <w:sz w:val="34"/>
      <w:szCs w:val="34"/>
      <w:u w:val="none"/>
      <w:shd w:val="clear" w:color="auto" w:fill="FFFFFF"/>
      <w:lang w:val="en-US" w:eastAsia="en-US" w:bidi="en-US"/>
    </w:rPr>
  </w:style>
  <w:style w:type="character" w:customStyle="1" w:styleId="221pt">
    <w:name w:val="Основной текст (2) + 21 pt;Полужирный;Курсив"/>
    <w:rsid w:val="00FB3438"/>
    <w:rPr>
      <w:rFonts w:ascii="Times New Roman" w:eastAsia="Times New Roman" w:hAnsi="Times New Roman" w:cs="Times New Roman"/>
      <w:b/>
      <w:bCs/>
      <w:i/>
      <w:iCs/>
      <w:smallCaps w:val="0"/>
      <w:strike w:val="0"/>
      <w:color w:val="000000"/>
      <w:spacing w:val="0"/>
      <w:w w:val="100"/>
      <w:position w:val="0"/>
      <w:sz w:val="42"/>
      <w:szCs w:val="42"/>
      <w:u w:val="none"/>
      <w:shd w:val="clear" w:color="auto" w:fill="FFFFFF"/>
      <w:lang w:val="en-US" w:eastAsia="en-US" w:bidi="en-US"/>
    </w:rPr>
  </w:style>
  <w:style w:type="character" w:customStyle="1" w:styleId="221pt0">
    <w:name w:val="Основной текст (2) + 21 pt"/>
    <w:rsid w:val="00FB3438"/>
    <w:rPr>
      <w:rFonts w:ascii="Times New Roman" w:eastAsia="Times New Roman" w:hAnsi="Times New Roman" w:cs="Times New Roman"/>
      <w:b w:val="0"/>
      <w:bCs w:val="0"/>
      <w:i w:val="0"/>
      <w:iCs w:val="0"/>
      <w:smallCaps w:val="0"/>
      <w:strike w:val="0"/>
      <w:color w:val="000000"/>
      <w:spacing w:val="0"/>
      <w:w w:val="100"/>
      <w:position w:val="0"/>
      <w:sz w:val="42"/>
      <w:szCs w:val="42"/>
      <w:u w:val="none"/>
      <w:shd w:val="clear" w:color="auto" w:fill="FFFFFF"/>
      <w:lang w:val="en-US" w:eastAsia="en-US" w:bidi="en-US"/>
    </w:rPr>
  </w:style>
  <w:style w:type="character" w:customStyle="1" w:styleId="414pt">
    <w:name w:val="Основной текст (4) + 14 pt;Полужирный"/>
    <w:rsid w:val="00FB343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311pt">
    <w:name w:val="Основной текст (3) + 11 pt;Не полужирный"/>
    <w:rsid w:val="00FB343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13pt">
    <w:name w:val="Основной текст (3) + 13 pt;Не полужирный;Курсив"/>
    <w:rsid w:val="00FB3438"/>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95pt0">
    <w:name w:val="Основной текст (2) + 9;5 pt;Полужирный"/>
    <w:rsid w:val="00FB343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afffffffffffa">
    <w:name w:val="Колонтитул_"/>
    <w:rsid w:val="00FB3438"/>
    <w:rPr>
      <w:rFonts w:ascii="Times New Roman" w:eastAsia="Times New Roman" w:hAnsi="Times New Roman" w:cs="Times New Roman"/>
      <w:b/>
      <w:bCs/>
      <w:i w:val="0"/>
      <w:iCs w:val="0"/>
      <w:smallCaps w:val="0"/>
      <w:strike w:val="0"/>
      <w:sz w:val="18"/>
      <w:szCs w:val="18"/>
      <w:u w:val="none"/>
    </w:rPr>
  </w:style>
  <w:style w:type="character" w:customStyle="1" w:styleId="afffffffffffb">
    <w:name w:val="Колонтитул"/>
    <w:rsid w:val="00FB343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3Exact">
    <w:name w:val="Основной текст (3) Exact"/>
    <w:rsid w:val="00FB3438"/>
    <w:rPr>
      <w:rFonts w:ascii="Times New Roman" w:eastAsia="Times New Roman" w:hAnsi="Times New Roman" w:cs="Times New Roman"/>
      <w:b/>
      <w:bCs/>
      <w:i w:val="0"/>
      <w:iCs w:val="0"/>
      <w:smallCaps w:val="0"/>
      <w:strike w:val="0"/>
      <w:sz w:val="28"/>
      <w:szCs w:val="28"/>
      <w:u w:val="none"/>
    </w:rPr>
  </w:style>
  <w:style w:type="character" w:customStyle="1" w:styleId="6Exact">
    <w:name w:val="Основной текст (6) Exact"/>
    <w:rsid w:val="00FB3438"/>
    <w:rPr>
      <w:spacing w:val="20"/>
      <w:sz w:val="23"/>
      <w:szCs w:val="23"/>
      <w:shd w:val="clear" w:color="auto" w:fill="FFFFFF"/>
    </w:rPr>
  </w:style>
  <w:style w:type="paragraph" w:customStyle="1" w:styleId="12b">
    <w:name w:val="Заголовок №1 (2)"/>
    <w:basedOn w:val="a1"/>
    <w:link w:val="12a"/>
    <w:rsid w:val="00FB3438"/>
    <w:pPr>
      <w:widowControl w:val="0"/>
      <w:shd w:val="clear" w:color="auto" w:fill="FFFFFF"/>
      <w:spacing w:before="240" w:after="420" w:line="0" w:lineRule="atLeast"/>
      <w:jc w:val="center"/>
      <w:outlineLvl w:val="0"/>
    </w:pPr>
    <w:rPr>
      <w:sz w:val="28"/>
      <w:szCs w:val="28"/>
    </w:rPr>
  </w:style>
  <w:style w:type="paragraph" w:customStyle="1" w:styleId="1fffb">
    <w:name w:val="Номер заголовка №1"/>
    <w:basedOn w:val="a1"/>
    <w:link w:val="1fffa"/>
    <w:rsid w:val="00FB3438"/>
    <w:pPr>
      <w:widowControl w:val="0"/>
      <w:shd w:val="clear" w:color="auto" w:fill="FFFFFF"/>
      <w:spacing w:before="300" w:after="420" w:line="0" w:lineRule="atLeast"/>
      <w:jc w:val="right"/>
      <w:outlineLvl w:val="0"/>
    </w:pPr>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66419010">
      <w:bodyDiv w:val="1"/>
      <w:marLeft w:val="0"/>
      <w:marRight w:val="0"/>
      <w:marTop w:val="0"/>
      <w:marBottom w:val="0"/>
      <w:divBdr>
        <w:top w:val="none" w:sz="0" w:space="0" w:color="auto"/>
        <w:left w:val="none" w:sz="0" w:space="0" w:color="auto"/>
        <w:bottom w:val="none" w:sz="0" w:space="0" w:color="auto"/>
        <w:right w:val="none" w:sz="0" w:space="0" w:color="auto"/>
      </w:divBdr>
    </w:div>
    <w:div w:id="67926349">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37119708">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0974012">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880629525">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orgi.gov.ru" TargetMode="External"/><Relationship Id="rId18" Type="http://schemas.openxmlformats.org/officeDocument/2006/relationships/hyperlink" Target="http://www.utp.sberbank-ast.ru" TargetMode="External"/><Relationship Id="rId26" Type="http://schemas.openxmlformats.org/officeDocument/2006/relationships/hyperlink" Target="garantF1://86367.0" TargetMode="External"/><Relationship Id="rId39" Type="http://schemas.openxmlformats.org/officeDocument/2006/relationships/hyperlink" Target="garantF1://8947235.0" TargetMode="External"/><Relationship Id="rId3" Type="http://schemas.openxmlformats.org/officeDocument/2006/relationships/styles" Target="styles.xml"/><Relationship Id="rId21" Type="http://schemas.openxmlformats.org/officeDocument/2006/relationships/hyperlink" Target="consultantplus://offline/ref=3C7320A072EDE8E0FF629886373D3EC045DC27F80AC3D148A9BEA61313A65AF47BD7FBBA6C98450443077DEA31EACBF399C1EEr1I0N" TargetMode="External"/><Relationship Id="rId34" Type="http://schemas.openxmlformats.org/officeDocument/2006/relationships/hyperlink" Target="garantF1://70270850.0" TargetMode="External"/><Relationship Id="rId42" Type="http://schemas.openxmlformats.org/officeDocument/2006/relationships/hyperlink" Target="garantF1://70115126.0"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torgi.gov.ru/" TargetMode="External"/><Relationship Id="rId17" Type="http://schemas.openxmlformats.org/officeDocument/2006/relationships/hyperlink" Target="http://torgi.gov.ru/" TargetMode="External"/><Relationship Id="rId25" Type="http://schemas.openxmlformats.org/officeDocument/2006/relationships/hyperlink" Target="garantF1://8947594.0" TargetMode="External"/><Relationship Id="rId33" Type="http://schemas.openxmlformats.org/officeDocument/2006/relationships/hyperlink" Target="garantF1://70270850.1300" TargetMode="External"/><Relationship Id="rId38" Type="http://schemas.openxmlformats.org/officeDocument/2006/relationships/hyperlink" Target="garantF1://70270850.0" TargetMode="External"/><Relationship Id="rId46" Type="http://schemas.openxmlformats.org/officeDocument/2006/relationships/hyperlink" Target="garantF1://85656.2" TargetMode="External"/><Relationship Id="rId2" Type="http://schemas.openxmlformats.org/officeDocument/2006/relationships/numbering" Target="numbering.xml"/><Relationship Id="rId16" Type="http://schemas.openxmlformats.org/officeDocument/2006/relationships/hyperlink" Target="consultantplus://offline/ref=6DEBC0B9BB72C6C4C5987D8D201AD66F4B13782ABE38A2466AE4A7D1944294E1B35D94UFDEJ" TargetMode="External"/><Relationship Id="rId20" Type="http://schemas.openxmlformats.org/officeDocument/2006/relationships/hyperlink" Target="http://www.utp.sberbank-ast.ru" TargetMode="External"/><Relationship Id="rId29" Type="http://schemas.openxmlformats.org/officeDocument/2006/relationships/hyperlink" Target="garantF1://70270850.0" TargetMode="External"/><Relationship Id="rId41" Type="http://schemas.openxmlformats.org/officeDocument/2006/relationships/hyperlink" Target="garantF1://12077489.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AP" TargetMode="External"/><Relationship Id="rId24" Type="http://schemas.openxmlformats.org/officeDocument/2006/relationships/image" Target="media/image1.png"/><Relationship Id="rId32" Type="http://schemas.openxmlformats.org/officeDocument/2006/relationships/hyperlink" Target="garantF1://70270850.0" TargetMode="External"/><Relationship Id="rId37" Type="http://schemas.openxmlformats.org/officeDocument/2006/relationships/hyperlink" Target="garantF1://70270850.30000" TargetMode="External"/><Relationship Id="rId40" Type="http://schemas.openxmlformats.org/officeDocument/2006/relationships/hyperlink" Target="garantF1://86367.0" TargetMode="External"/><Relationship Id="rId45" Type="http://schemas.openxmlformats.org/officeDocument/2006/relationships/hyperlink" Target="garantF1://12077489.0" TargetMode="External"/><Relationship Id="rId5" Type="http://schemas.openxmlformats.org/officeDocument/2006/relationships/settings" Target="settings.xml"/><Relationship Id="rId15" Type="http://schemas.openxmlformats.org/officeDocument/2006/relationships/hyperlink" Target="consultantplus://offline/ref=0BB51B02DF07201E6443A35081E0747BF6205C42E944303443CCC556CD357B03EDB8B3C447906D1DAC8730BBCB9CEB4E686DE96377n1P3H" TargetMode="External"/><Relationship Id="rId23" Type="http://schemas.openxmlformats.org/officeDocument/2006/relationships/hyperlink" Target="http://www.torgi.gov.ru" TargetMode="External"/><Relationship Id="rId28" Type="http://schemas.openxmlformats.org/officeDocument/2006/relationships/hyperlink" Target="garantF1://70115126.0" TargetMode="External"/><Relationship Id="rId36" Type="http://schemas.openxmlformats.org/officeDocument/2006/relationships/hyperlink" Target="garantF1://12038291.0" TargetMode="External"/><Relationship Id="rId49" Type="http://schemas.openxmlformats.org/officeDocument/2006/relationships/footer" Target="footer3.xml"/><Relationship Id="rId10" Type="http://schemas.openxmlformats.org/officeDocument/2006/relationships/hyperlink" Target="https://internet.garant.ru/" TargetMode="External"/><Relationship Id="rId19" Type="http://schemas.openxmlformats.org/officeDocument/2006/relationships/hyperlink" Target="http://www.torgi.gov.ru" TargetMode="External"/><Relationship Id="rId31" Type="http://schemas.openxmlformats.org/officeDocument/2006/relationships/hyperlink" Target="garantF1://12077489.0" TargetMode="External"/><Relationship Id="rId44" Type="http://schemas.openxmlformats.org/officeDocument/2006/relationships/hyperlink" Target="garantF1://8815700.100000" TargetMode="External"/><Relationship Id="rId4" Type="http://schemas.microsoft.com/office/2007/relationships/stylesWithEffects" Target="stylesWithEffects.xml"/><Relationship Id="rId9" Type="http://schemas.openxmlformats.org/officeDocument/2006/relationships/hyperlink" Target="https://bolsheignatovskoe-r13.gosweb.gosuslugi.ru/" TargetMode="External"/><Relationship Id="rId14" Type="http://schemas.openxmlformats.org/officeDocument/2006/relationships/hyperlink" Target="http://utp.sberbank-ast.ru" TargetMode="External"/><Relationship Id="rId22" Type="http://schemas.openxmlformats.org/officeDocument/2006/relationships/hyperlink" Target="http://www.utp.sberbank-ast.ru" TargetMode="External"/><Relationship Id="rId27" Type="http://schemas.openxmlformats.org/officeDocument/2006/relationships/hyperlink" Target="garantF1://12077489.0" TargetMode="External"/><Relationship Id="rId30" Type="http://schemas.openxmlformats.org/officeDocument/2006/relationships/hyperlink" Target="garantF1://8815700.100000" TargetMode="External"/><Relationship Id="rId35" Type="http://schemas.openxmlformats.org/officeDocument/2006/relationships/hyperlink" Target="garantF1://12038291.0" TargetMode="External"/><Relationship Id="rId43" Type="http://schemas.openxmlformats.org/officeDocument/2006/relationships/hyperlink" Target="garantF1://70270850.0" TargetMode="External"/><Relationship Id="rId4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FE754-3CCF-49F2-BB80-536F458E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12923</TotalTime>
  <Pages>37</Pages>
  <Words>19176</Words>
  <Characters>109305</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1906</cp:revision>
  <dcterms:created xsi:type="dcterms:W3CDTF">2020-01-14T13:18:00Z</dcterms:created>
  <dcterms:modified xsi:type="dcterms:W3CDTF">2024-05-21T09:39:00Z</dcterms:modified>
</cp:coreProperties>
</file>