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E5B" w:rsidRPr="003D44E0" w:rsidRDefault="00640E5B" w:rsidP="003D44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</w:rPr>
      </w:pPr>
      <w:r w:rsidRPr="003D44E0">
        <w:rPr>
          <w:rFonts w:ascii="Times New Roman" w:eastAsia="Times New Roman" w:hAnsi="Times New Roman" w:cs="Times New Roman"/>
          <w:b/>
          <w:noProof/>
        </w:rPr>
        <w:drawing>
          <wp:inline distT="0" distB="0" distL="0" distR="0" wp14:anchorId="765E3E4B" wp14:editId="1888AF38">
            <wp:extent cx="523875" cy="600075"/>
            <wp:effectExtent l="0" t="0" r="9525" b="9525"/>
            <wp:docPr id="2" name="Рисунок 2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E5B" w:rsidRPr="003D44E0" w:rsidRDefault="00640E5B" w:rsidP="003D44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pacing w:val="9"/>
        </w:rPr>
      </w:pPr>
    </w:p>
    <w:p w:rsidR="00640E5B" w:rsidRPr="003D44E0" w:rsidRDefault="00640E5B" w:rsidP="003D44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3D44E0">
        <w:rPr>
          <w:rFonts w:ascii="Times New Roman" w:eastAsia="Times New Roman" w:hAnsi="Times New Roman" w:cs="Times New Roman"/>
          <w:b/>
          <w:color w:val="000000"/>
          <w:spacing w:val="9"/>
        </w:rPr>
        <w:t>Совет депутатов Большеигна</w:t>
      </w:r>
      <w:r w:rsidRPr="003D44E0">
        <w:rPr>
          <w:rFonts w:ascii="Times New Roman" w:eastAsia="Times New Roman" w:hAnsi="Times New Roman" w:cs="Times New Roman"/>
          <w:color w:val="000000"/>
          <w:spacing w:val="9"/>
        </w:rPr>
        <w:t>т</w:t>
      </w:r>
      <w:r w:rsidRPr="003D44E0">
        <w:rPr>
          <w:rFonts w:ascii="Times New Roman" w:eastAsia="Times New Roman" w:hAnsi="Times New Roman" w:cs="Times New Roman"/>
          <w:b/>
          <w:color w:val="000000"/>
          <w:spacing w:val="9"/>
        </w:rPr>
        <w:t xml:space="preserve">овского </w:t>
      </w:r>
      <w:r w:rsidRPr="003D44E0">
        <w:rPr>
          <w:rFonts w:ascii="Times New Roman" w:eastAsia="Times New Roman" w:hAnsi="Times New Roman" w:cs="Times New Roman"/>
          <w:b/>
          <w:color w:val="000000"/>
          <w:spacing w:val="10"/>
        </w:rPr>
        <w:t>муниципального района Республики Мордовия</w:t>
      </w:r>
    </w:p>
    <w:p w:rsidR="00640E5B" w:rsidRPr="003D44E0" w:rsidRDefault="00640E5B" w:rsidP="003D44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640E5B" w:rsidRPr="003D44E0" w:rsidRDefault="00640E5B" w:rsidP="003D44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3D44E0">
        <w:rPr>
          <w:rFonts w:ascii="Times New Roman" w:eastAsia="Times New Roman" w:hAnsi="Times New Roman" w:cs="Times New Roman"/>
          <w:b/>
        </w:rPr>
        <w:t>РЕШЕНИЕ</w:t>
      </w:r>
    </w:p>
    <w:p w:rsidR="00640E5B" w:rsidRPr="003D44E0" w:rsidRDefault="00640E5B" w:rsidP="003D44E0">
      <w:pPr>
        <w:widowControl w:val="0"/>
        <w:shd w:val="clear" w:color="auto" w:fill="FFFFFF"/>
        <w:tabs>
          <w:tab w:val="left" w:pos="9356"/>
        </w:tabs>
        <w:autoSpaceDE w:val="0"/>
        <w:autoSpaceDN w:val="0"/>
        <w:adjustRightInd w:val="0"/>
        <w:spacing w:after="0" w:line="240" w:lineRule="auto"/>
        <w:ind w:right="-96"/>
        <w:jc w:val="center"/>
        <w:rPr>
          <w:rFonts w:ascii="Times New Roman" w:eastAsia="Times New Roman" w:hAnsi="Times New Roman" w:cs="Times New Roman"/>
          <w:b/>
          <w:color w:val="000000"/>
          <w:spacing w:val="-3"/>
        </w:rPr>
      </w:pPr>
      <w:r w:rsidRPr="003D44E0">
        <w:rPr>
          <w:rFonts w:ascii="Times New Roman" w:eastAsia="Times New Roman" w:hAnsi="Times New Roman" w:cs="Times New Roman"/>
          <w:b/>
          <w:color w:val="000000"/>
        </w:rPr>
        <w:t xml:space="preserve">Совета депутатов Большеигнатовского </w:t>
      </w:r>
      <w:r w:rsidRPr="003D44E0">
        <w:rPr>
          <w:rFonts w:ascii="Times New Roman" w:eastAsia="Times New Roman" w:hAnsi="Times New Roman" w:cs="Times New Roman"/>
          <w:b/>
          <w:color w:val="000000"/>
          <w:spacing w:val="-3"/>
        </w:rPr>
        <w:t>муниципального района</w:t>
      </w:r>
    </w:p>
    <w:p w:rsidR="00640E5B" w:rsidRPr="003D44E0" w:rsidRDefault="00640E5B" w:rsidP="003D44E0">
      <w:pPr>
        <w:widowControl w:val="0"/>
        <w:shd w:val="clear" w:color="auto" w:fill="FFFFFF"/>
        <w:tabs>
          <w:tab w:val="left" w:pos="9356"/>
        </w:tabs>
        <w:autoSpaceDE w:val="0"/>
        <w:autoSpaceDN w:val="0"/>
        <w:adjustRightInd w:val="0"/>
        <w:spacing w:after="0" w:line="240" w:lineRule="auto"/>
        <w:ind w:right="-96"/>
        <w:jc w:val="center"/>
        <w:rPr>
          <w:rFonts w:ascii="Times New Roman" w:eastAsia="Times New Roman" w:hAnsi="Times New Roman" w:cs="Times New Roman"/>
          <w:b/>
          <w:color w:val="000000"/>
          <w:spacing w:val="-3"/>
        </w:rPr>
      </w:pPr>
      <w:r w:rsidRPr="003D44E0">
        <w:rPr>
          <w:rFonts w:ascii="Times New Roman" w:eastAsia="Times New Roman" w:hAnsi="Times New Roman" w:cs="Times New Roman"/>
          <w:b/>
          <w:color w:val="000000"/>
          <w:spacing w:val="-3"/>
        </w:rPr>
        <w:t xml:space="preserve"> седьмого созыва</w:t>
      </w:r>
    </w:p>
    <w:p w:rsidR="00640E5B" w:rsidRPr="003D44E0" w:rsidRDefault="00640E5B" w:rsidP="003D44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"/>
        <w:rPr>
          <w:rFonts w:ascii="Times New Roman" w:eastAsia="Times New Roman" w:hAnsi="Times New Roman" w:cs="Times New Roman"/>
          <w:color w:val="000000"/>
          <w:spacing w:val="-2"/>
        </w:rPr>
      </w:pPr>
    </w:p>
    <w:p w:rsidR="00640E5B" w:rsidRPr="003D44E0" w:rsidRDefault="00640E5B" w:rsidP="003D44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eastAsia="Times New Roman" w:hAnsi="Times New Roman" w:cs="Times New Roman"/>
        </w:rPr>
      </w:pPr>
      <w:r w:rsidRPr="003D44E0">
        <w:rPr>
          <w:rFonts w:ascii="Times New Roman" w:eastAsia="Times New Roman" w:hAnsi="Times New Roman" w:cs="Times New Roman"/>
          <w:color w:val="000000"/>
          <w:spacing w:val="-2"/>
        </w:rPr>
        <w:t xml:space="preserve">от  </w:t>
      </w:r>
      <w:r w:rsidRPr="003D44E0">
        <w:rPr>
          <w:rFonts w:ascii="Times New Roman" w:eastAsia="Times New Roman" w:hAnsi="Times New Roman" w:cs="Times New Roman"/>
          <w:color w:val="000000"/>
        </w:rPr>
        <w:t xml:space="preserve">«15» мая </w:t>
      </w:r>
      <w:r w:rsidRPr="003D44E0">
        <w:rPr>
          <w:rFonts w:ascii="Times New Roman" w:eastAsia="Times New Roman" w:hAnsi="Times New Roman" w:cs="Times New Roman"/>
          <w:color w:val="000000"/>
          <w:spacing w:val="-4"/>
        </w:rPr>
        <w:t>2024 года</w:t>
      </w:r>
      <w:r w:rsidRPr="003D44E0"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</w:t>
      </w:r>
      <w:r w:rsidR="003D44E0">
        <w:rPr>
          <w:rFonts w:ascii="Times New Roman" w:eastAsia="Times New Roman" w:hAnsi="Times New Roman" w:cs="Times New Roman"/>
          <w:color w:val="000000"/>
        </w:rPr>
        <w:t xml:space="preserve">                                         </w:t>
      </w:r>
      <w:r w:rsidRPr="003D44E0">
        <w:rPr>
          <w:rFonts w:ascii="Times New Roman" w:eastAsia="Times New Roman" w:hAnsi="Times New Roman" w:cs="Times New Roman"/>
          <w:color w:val="000000"/>
        </w:rPr>
        <w:t xml:space="preserve">  </w:t>
      </w:r>
      <w:r w:rsidRPr="003D44E0">
        <w:rPr>
          <w:rFonts w:ascii="Times New Roman" w:eastAsia="Times New Roman" w:hAnsi="Times New Roman" w:cs="Times New Roman"/>
          <w:color w:val="000000"/>
          <w:spacing w:val="-7"/>
        </w:rPr>
        <w:t xml:space="preserve">№ 152 </w:t>
      </w:r>
    </w:p>
    <w:p w:rsidR="00640E5B" w:rsidRPr="003D44E0" w:rsidRDefault="00640E5B" w:rsidP="003D44E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</w:rPr>
      </w:pPr>
    </w:p>
    <w:p w:rsidR="00640E5B" w:rsidRPr="003D44E0" w:rsidRDefault="00640E5B" w:rsidP="003D44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7"/>
        <w:jc w:val="center"/>
        <w:rPr>
          <w:rFonts w:ascii="Times New Roman" w:eastAsia="Times New Roman" w:hAnsi="Times New Roman" w:cs="Times New Roman"/>
        </w:rPr>
      </w:pPr>
      <w:r w:rsidRPr="003D44E0">
        <w:rPr>
          <w:rFonts w:ascii="Times New Roman" w:eastAsia="Times New Roman" w:hAnsi="Times New Roman" w:cs="Times New Roman"/>
          <w:color w:val="000000"/>
          <w:spacing w:val="-11"/>
        </w:rPr>
        <w:t>с. Большое  Игнатово</w:t>
      </w:r>
    </w:p>
    <w:p w:rsidR="00640E5B" w:rsidRPr="003D44E0" w:rsidRDefault="00640E5B" w:rsidP="003D44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hd w:val="clear" w:color="auto" w:fill="FFFFFF"/>
        </w:rPr>
      </w:pPr>
    </w:p>
    <w:p w:rsidR="00640E5B" w:rsidRPr="003D44E0" w:rsidRDefault="00640E5B" w:rsidP="003D44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hd w:val="clear" w:color="auto" w:fill="FFFFFF"/>
        </w:rPr>
      </w:pPr>
      <w:r w:rsidRPr="003D44E0">
        <w:rPr>
          <w:rFonts w:ascii="Times New Roman" w:eastAsia="Times New Roman" w:hAnsi="Times New Roman" w:cs="Times New Roman"/>
          <w:shd w:val="clear" w:color="auto" w:fill="FFFFFF"/>
        </w:rPr>
        <w:t xml:space="preserve">О  внесении изменений в решение Совета </w:t>
      </w:r>
    </w:p>
    <w:p w:rsidR="00640E5B" w:rsidRPr="003D44E0" w:rsidRDefault="00640E5B" w:rsidP="003D44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hd w:val="clear" w:color="auto" w:fill="FFFFFF"/>
        </w:rPr>
      </w:pPr>
      <w:r w:rsidRPr="003D44E0">
        <w:rPr>
          <w:rFonts w:ascii="Times New Roman" w:eastAsia="Times New Roman" w:hAnsi="Times New Roman" w:cs="Times New Roman"/>
          <w:shd w:val="clear" w:color="auto" w:fill="FFFFFF"/>
        </w:rPr>
        <w:t xml:space="preserve">депутатов Большеигнатовского муниципального </w:t>
      </w:r>
    </w:p>
    <w:p w:rsidR="00640E5B" w:rsidRPr="003D44E0" w:rsidRDefault="00640E5B" w:rsidP="003D44E0">
      <w:pPr>
        <w:tabs>
          <w:tab w:val="left" w:pos="-2552"/>
          <w:tab w:val="right" w:pos="1063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D44E0">
        <w:rPr>
          <w:rFonts w:ascii="Times New Roman" w:eastAsia="Times New Roman" w:hAnsi="Times New Roman" w:cs="Times New Roman"/>
          <w:shd w:val="clear" w:color="auto" w:fill="FFFFFF"/>
        </w:rPr>
        <w:t>района от 27.04.2012 г. № 30 «</w:t>
      </w:r>
      <w:r w:rsidRPr="003D44E0">
        <w:rPr>
          <w:rFonts w:ascii="Times New Roman" w:hAnsi="Times New Roman" w:cs="Times New Roman"/>
        </w:rPr>
        <w:t xml:space="preserve">О порядке применения </w:t>
      </w:r>
    </w:p>
    <w:p w:rsidR="00640E5B" w:rsidRPr="003D44E0" w:rsidRDefault="00640E5B" w:rsidP="003D44E0">
      <w:pPr>
        <w:tabs>
          <w:tab w:val="left" w:pos="-2552"/>
          <w:tab w:val="right" w:pos="1063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D44E0">
        <w:rPr>
          <w:rFonts w:ascii="Times New Roman" w:hAnsi="Times New Roman" w:cs="Times New Roman"/>
        </w:rPr>
        <w:t xml:space="preserve">взысканий за несоблюдение ограничений и запретов, </w:t>
      </w:r>
    </w:p>
    <w:p w:rsidR="00640E5B" w:rsidRPr="003D44E0" w:rsidRDefault="00640E5B" w:rsidP="003D44E0">
      <w:pPr>
        <w:tabs>
          <w:tab w:val="left" w:pos="-2552"/>
          <w:tab w:val="right" w:pos="1063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D44E0">
        <w:rPr>
          <w:rFonts w:ascii="Times New Roman" w:hAnsi="Times New Roman" w:cs="Times New Roman"/>
        </w:rPr>
        <w:t xml:space="preserve">требований о предотвращении или об урегулировании </w:t>
      </w:r>
    </w:p>
    <w:p w:rsidR="00640E5B" w:rsidRPr="003D44E0" w:rsidRDefault="00640E5B" w:rsidP="003D44E0">
      <w:pPr>
        <w:tabs>
          <w:tab w:val="left" w:pos="-2552"/>
          <w:tab w:val="right" w:pos="1063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D44E0">
        <w:rPr>
          <w:rFonts w:ascii="Times New Roman" w:hAnsi="Times New Roman" w:cs="Times New Roman"/>
        </w:rPr>
        <w:t xml:space="preserve">конфликта интересов и неисполнение обязанностей, </w:t>
      </w:r>
    </w:p>
    <w:p w:rsidR="00640E5B" w:rsidRPr="003D44E0" w:rsidRDefault="00640E5B" w:rsidP="003D44E0">
      <w:pPr>
        <w:tabs>
          <w:tab w:val="left" w:pos="-2552"/>
          <w:tab w:val="right" w:pos="1063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D44E0">
        <w:rPr>
          <w:rFonts w:ascii="Times New Roman" w:hAnsi="Times New Roman" w:cs="Times New Roman"/>
        </w:rPr>
        <w:t xml:space="preserve">установленных в целях противодействия коррупции </w:t>
      </w:r>
    </w:p>
    <w:p w:rsidR="00640E5B" w:rsidRPr="003D44E0" w:rsidRDefault="00640E5B" w:rsidP="003D44E0">
      <w:pPr>
        <w:tabs>
          <w:tab w:val="left" w:pos="-2552"/>
          <w:tab w:val="right" w:pos="1063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D44E0">
        <w:rPr>
          <w:rFonts w:ascii="Times New Roman" w:hAnsi="Times New Roman" w:cs="Times New Roman"/>
        </w:rPr>
        <w:t>к муниципальным служащим</w:t>
      </w:r>
    </w:p>
    <w:p w:rsidR="00640E5B" w:rsidRPr="003D44E0" w:rsidRDefault="00640E5B" w:rsidP="003D44E0">
      <w:pPr>
        <w:tabs>
          <w:tab w:val="left" w:pos="-2552"/>
          <w:tab w:val="right" w:pos="10632"/>
        </w:tabs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3D44E0">
        <w:rPr>
          <w:rFonts w:ascii="Times New Roman" w:hAnsi="Times New Roman" w:cs="Times New Roman"/>
        </w:rPr>
        <w:t>Большеигнатовского муниципального района»</w:t>
      </w:r>
    </w:p>
    <w:p w:rsidR="00640E5B" w:rsidRPr="003D44E0" w:rsidRDefault="00640E5B" w:rsidP="003D44E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106BBE"/>
        </w:rPr>
      </w:pPr>
    </w:p>
    <w:p w:rsidR="00640E5B" w:rsidRPr="003D44E0" w:rsidRDefault="00640E5B" w:rsidP="003D44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3D44E0">
        <w:rPr>
          <w:rFonts w:ascii="Times New Roman" w:hAnsi="Times New Roman" w:cs="Times New Roman"/>
        </w:rPr>
        <w:t xml:space="preserve">В соответствии с Федеральным законом от 06.10.2003 г.  № 131-ФЗ «Об общих принципах организации местного самоуправления в Российской Федерации», Федеральным законом от 02.03.2007 г. № 25-ФЗ «О муниципальной службе в Российской Федерации», </w:t>
      </w:r>
      <w:r w:rsidRPr="003D44E0">
        <w:rPr>
          <w:rFonts w:ascii="Times New Roman" w:eastAsia="Times New Roman" w:hAnsi="Times New Roman" w:cs="Times New Roman"/>
        </w:rPr>
        <w:t xml:space="preserve">Совет депутатов Большеигнатовского муниципального района </w:t>
      </w:r>
      <w:r w:rsidRPr="003D44E0">
        <w:rPr>
          <w:rFonts w:ascii="Times New Roman" w:eastAsia="Times New Roman" w:hAnsi="Times New Roman" w:cs="Times New Roman"/>
          <w:b/>
        </w:rPr>
        <w:t>решил:</w:t>
      </w:r>
    </w:p>
    <w:p w:rsidR="00640E5B" w:rsidRPr="003D44E0" w:rsidRDefault="00640E5B" w:rsidP="003D44E0">
      <w:pPr>
        <w:pStyle w:val="ad"/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sz w:val="22"/>
          <w:szCs w:val="22"/>
          <w:shd w:val="clear" w:color="auto" w:fill="FFFFFF"/>
        </w:rPr>
      </w:pPr>
      <w:r w:rsidRPr="003D44E0">
        <w:rPr>
          <w:sz w:val="22"/>
          <w:szCs w:val="22"/>
        </w:rPr>
        <w:t>Внести в</w:t>
      </w:r>
      <w:r w:rsidRPr="003D44E0">
        <w:rPr>
          <w:b/>
          <w:sz w:val="22"/>
          <w:szCs w:val="22"/>
        </w:rPr>
        <w:t xml:space="preserve"> </w:t>
      </w:r>
      <w:r w:rsidRPr="003D44E0">
        <w:rPr>
          <w:sz w:val="22"/>
          <w:szCs w:val="22"/>
        </w:rPr>
        <w:t>Положение о порядке применения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к муниципальным служащим Большеигнатовского муниципального района,</w:t>
      </w:r>
      <w:r w:rsidRPr="003D44E0">
        <w:rPr>
          <w:sz w:val="22"/>
          <w:szCs w:val="22"/>
          <w:shd w:val="clear" w:color="auto" w:fill="FFFFFF"/>
        </w:rPr>
        <w:t xml:space="preserve"> утверждённое решением Совета депутатов Большеигнатовского муниципального района от 27.04.2012 г. № 30 (далее – Положение) следующие изменения:</w:t>
      </w:r>
    </w:p>
    <w:p w:rsidR="00640E5B" w:rsidRPr="003D44E0" w:rsidRDefault="00640E5B" w:rsidP="003D44E0">
      <w:pPr>
        <w:pStyle w:val="ad"/>
        <w:ind w:left="567"/>
        <w:jc w:val="both"/>
        <w:rPr>
          <w:sz w:val="22"/>
          <w:szCs w:val="22"/>
        </w:rPr>
      </w:pPr>
      <w:r w:rsidRPr="003D44E0">
        <w:rPr>
          <w:sz w:val="22"/>
          <w:szCs w:val="22"/>
        </w:rPr>
        <w:t>- подпункт 1 пункта 1 Положения изложить в следующей редакции:</w:t>
      </w:r>
    </w:p>
    <w:p w:rsidR="00640E5B" w:rsidRPr="003D44E0" w:rsidRDefault="00640E5B" w:rsidP="003D44E0">
      <w:pPr>
        <w:pStyle w:val="ad"/>
        <w:ind w:left="0"/>
        <w:jc w:val="both"/>
        <w:rPr>
          <w:sz w:val="22"/>
          <w:szCs w:val="22"/>
        </w:rPr>
      </w:pPr>
      <w:r w:rsidRPr="003D44E0">
        <w:rPr>
          <w:sz w:val="22"/>
          <w:szCs w:val="22"/>
        </w:rPr>
        <w:t>«1) доклада о результатах проверки, проведенной подразделением кадровой службы соответствующего органа местного самоуправления по профилактике коррупционных и иных правонарушений или в соответствии со статьей 13.4  Федерального закона от 25 декабря 2008 года № 273-ФЗ «О противодействии коррупции» уполномоченным подразделением Администрации Президента Российской Федерации;</w:t>
      </w:r>
    </w:p>
    <w:p w:rsidR="00640E5B" w:rsidRPr="003D44E0" w:rsidRDefault="00640E5B" w:rsidP="003D44E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D44E0">
        <w:rPr>
          <w:rFonts w:ascii="Times New Roman" w:eastAsia="Times New Roman" w:hAnsi="Times New Roman" w:cs="Times New Roman"/>
        </w:rPr>
        <w:t>- Положение дополнить пунктом 5 следующего содержания:</w:t>
      </w:r>
    </w:p>
    <w:p w:rsidR="00640E5B" w:rsidRPr="003D44E0" w:rsidRDefault="00640E5B" w:rsidP="003D44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D44E0">
        <w:rPr>
          <w:rFonts w:ascii="Times New Roman" w:eastAsia="Times New Roman" w:hAnsi="Times New Roman" w:cs="Times New Roman"/>
        </w:rPr>
        <w:t xml:space="preserve">«5. </w:t>
      </w:r>
      <w:r w:rsidRPr="003D44E0">
        <w:rPr>
          <w:rFonts w:ascii="Times New Roman" w:hAnsi="Times New Roman" w:cs="Times New Roman"/>
        </w:rPr>
        <w:t xml:space="preserve">Муниципальный служащий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02.03.2007 № 25-ФЗ «О муниципальной службе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</w:t>
      </w:r>
      <w:hyperlink r:id="rId10" w:history="1">
        <w:r w:rsidRPr="003D44E0">
          <w:rPr>
            <w:rFonts w:ascii="Times New Roman" w:hAnsi="Times New Roman" w:cs="Times New Roman"/>
          </w:rPr>
          <w:t>частями 3</w:t>
        </w:r>
      </w:hyperlink>
      <w:r w:rsidRPr="003D44E0">
        <w:rPr>
          <w:rFonts w:ascii="Times New Roman" w:hAnsi="Times New Roman" w:cs="Times New Roman"/>
        </w:rPr>
        <w:t xml:space="preserve"> - </w:t>
      </w:r>
      <w:hyperlink r:id="rId11" w:history="1">
        <w:r w:rsidRPr="003D44E0">
          <w:rPr>
            <w:rFonts w:ascii="Times New Roman" w:hAnsi="Times New Roman" w:cs="Times New Roman"/>
          </w:rPr>
          <w:t>6 статьи 13</w:t>
        </w:r>
      </w:hyperlink>
      <w:r w:rsidRPr="003D44E0">
        <w:rPr>
          <w:rFonts w:ascii="Times New Roman" w:hAnsi="Times New Roman" w:cs="Times New Roman"/>
        </w:rPr>
        <w:t xml:space="preserve"> Федерального закона от 25 декабря 2008 года № 273-ФЗ «О противодействии коррупции».».</w:t>
      </w:r>
    </w:p>
    <w:p w:rsidR="00640E5B" w:rsidRPr="003D44E0" w:rsidRDefault="00640E5B" w:rsidP="003D44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640E5B" w:rsidRPr="003D44E0" w:rsidRDefault="00640E5B" w:rsidP="003D44E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3D44E0">
        <w:rPr>
          <w:rFonts w:ascii="Times New Roman" w:eastAsia="Times New Roman" w:hAnsi="Times New Roman" w:cs="Times New Roman"/>
        </w:rPr>
        <w:t>2. Настоящее решение вступает в силу со дня его подписания и подлежит официальному опубликованию.</w:t>
      </w:r>
    </w:p>
    <w:p w:rsidR="00640E5B" w:rsidRPr="003D44E0" w:rsidRDefault="00640E5B" w:rsidP="003D44E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640E5B" w:rsidRPr="003D44E0" w:rsidRDefault="00640E5B" w:rsidP="003D44E0">
      <w:pPr>
        <w:pStyle w:val="af0"/>
        <w:rPr>
          <w:rFonts w:ascii="Times New Roman" w:hAnsi="Times New Roman"/>
        </w:rPr>
      </w:pPr>
    </w:p>
    <w:p w:rsidR="00640E5B" w:rsidRPr="003D44E0" w:rsidRDefault="00640E5B" w:rsidP="003D44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40E5B" w:rsidRPr="003D44E0" w:rsidRDefault="00640E5B" w:rsidP="003D44E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26282F"/>
        </w:rPr>
      </w:pPr>
      <w:r w:rsidRPr="003D44E0">
        <w:rPr>
          <w:rFonts w:ascii="Times New Roman" w:eastAsia="Times New Roman" w:hAnsi="Times New Roman" w:cs="Times New Roman"/>
          <w:bCs/>
          <w:color w:val="26282F"/>
        </w:rPr>
        <w:lastRenderedPageBreak/>
        <w:t>Председатель Совета депутатов</w:t>
      </w:r>
    </w:p>
    <w:p w:rsidR="00640E5B" w:rsidRPr="003D44E0" w:rsidRDefault="00640E5B" w:rsidP="003D44E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26282F"/>
        </w:rPr>
      </w:pPr>
      <w:r w:rsidRPr="003D44E0">
        <w:rPr>
          <w:rFonts w:ascii="Times New Roman" w:eastAsia="Times New Roman" w:hAnsi="Times New Roman" w:cs="Times New Roman"/>
          <w:bCs/>
          <w:color w:val="26282F"/>
        </w:rPr>
        <w:t>Большеигнатовского</w:t>
      </w:r>
    </w:p>
    <w:p w:rsidR="00640E5B" w:rsidRPr="003D44E0" w:rsidRDefault="00640E5B" w:rsidP="003D44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3D44E0">
        <w:rPr>
          <w:rFonts w:ascii="Times New Roman" w:eastAsia="Times New Roman" w:hAnsi="Times New Roman" w:cs="Times New Roman"/>
        </w:rPr>
        <w:t xml:space="preserve">муниципального района                                                               В.Н.Кечемайкин                                             </w:t>
      </w:r>
    </w:p>
    <w:p w:rsidR="00640E5B" w:rsidRPr="003D44E0" w:rsidRDefault="00640E5B" w:rsidP="003D44E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640E5B" w:rsidRPr="003D44E0" w:rsidRDefault="00640E5B" w:rsidP="003D44E0">
      <w:pPr>
        <w:widowControl w:val="0"/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D44E0">
        <w:rPr>
          <w:rFonts w:ascii="Times New Roman" w:eastAsia="Times New Roman" w:hAnsi="Times New Roman" w:cs="Times New Roman"/>
        </w:rPr>
        <w:t xml:space="preserve">Глава Большеигнатовского </w:t>
      </w:r>
    </w:p>
    <w:p w:rsidR="00640E5B" w:rsidRPr="003D44E0" w:rsidRDefault="00640E5B" w:rsidP="003D44E0">
      <w:pPr>
        <w:widowControl w:val="0"/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D44E0">
        <w:rPr>
          <w:rFonts w:ascii="Times New Roman" w:eastAsia="Times New Roman" w:hAnsi="Times New Roman" w:cs="Times New Roman"/>
        </w:rPr>
        <w:t>муниципального района                                                         Т.Н.Полозова</w:t>
      </w:r>
    </w:p>
    <w:p w:rsidR="00B66DDA" w:rsidRPr="003D44E0" w:rsidRDefault="00B66DDA" w:rsidP="003D44E0">
      <w:pPr>
        <w:spacing w:after="0" w:line="240" w:lineRule="auto"/>
        <w:rPr>
          <w:rStyle w:val="45"/>
          <w:rFonts w:ascii="Times New Roman" w:hAnsi="Times New Roman" w:cs="Times New Roman"/>
          <w:b w:val="0"/>
          <w:bCs w:val="0"/>
          <w:spacing w:val="0"/>
          <w:sz w:val="22"/>
          <w:szCs w:val="22"/>
          <w:shd w:val="clear" w:color="auto" w:fill="auto"/>
        </w:rPr>
      </w:pPr>
    </w:p>
    <w:p w:rsidR="00640E5B" w:rsidRPr="003D44E0" w:rsidRDefault="00640E5B" w:rsidP="003D44E0">
      <w:pPr>
        <w:pStyle w:val="af2"/>
        <w:ind w:left="0"/>
        <w:rPr>
          <w:sz w:val="22"/>
          <w:szCs w:val="22"/>
        </w:rPr>
      </w:pPr>
      <w:r w:rsidRPr="003D44E0">
        <w:rPr>
          <w:noProof/>
          <w:sz w:val="22"/>
          <w:szCs w:val="22"/>
        </w:rPr>
        <w:drawing>
          <wp:inline distT="0" distB="0" distL="0" distR="0" wp14:anchorId="796463AD" wp14:editId="1B50E69A">
            <wp:extent cx="575310" cy="595630"/>
            <wp:effectExtent l="19050" t="0" r="0" b="0"/>
            <wp:docPr id="1" name="Рисунок 2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595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0E5B" w:rsidRPr="003D44E0" w:rsidRDefault="00640E5B" w:rsidP="003D44E0">
      <w:pPr>
        <w:pStyle w:val="af2"/>
        <w:ind w:left="0"/>
        <w:rPr>
          <w:b w:val="0"/>
          <w:bCs/>
          <w:sz w:val="22"/>
          <w:szCs w:val="22"/>
        </w:rPr>
      </w:pPr>
      <w:r w:rsidRPr="003D44E0">
        <w:rPr>
          <w:sz w:val="22"/>
          <w:szCs w:val="22"/>
        </w:rPr>
        <w:t>Совет депутатов Большеигнатовского муниципального района Республики  Мордовия</w:t>
      </w:r>
    </w:p>
    <w:p w:rsidR="003D44E0" w:rsidRDefault="003D44E0" w:rsidP="003D44E0">
      <w:pPr>
        <w:tabs>
          <w:tab w:val="left" w:pos="-2552"/>
          <w:tab w:val="right" w:pos="10632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640E5B" w:rsidRPr="003D44E0" w:rsidRDefault="00640E5B" w:rsidP="003D44E0">
      <w:pPr>
        <w:tabs>
          <w:tab w:val="left" w:pos="-2552"/>
          <w:tab w:val="right" w:pos="10632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D44E0">
        <w:rPr>
          <w:rFonts w:ascii="Times New Roman" w:hAnsi="Times New Roman" w:cs="Times New Roman"/>
          <w:b/>
          <w:bCs/>
        </w:rPr>
        <w:t>РЕШЕНИЕ</w:t>
      </w:r>
    </w:p>
    <w:p w:rsidR="00640E5B" w:rsidRPr="003D44E0" w:rsidRDefault="00640E5B" w:rsidP="003D44E0">
      <w:pPr>
        <w:tabs>
          <w:tab w:val="left" w:pos="-2552"/>
          <w:tab w:val="right" w:pos="10632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D44E0">
        <w:rPr>
          <w:rFonts w:ascii="Times New Roman" w:hAnsi="Times New Roman" w:cs="Times New Roman"/>
          <w:b/>
          <w:bCs/>
        </w:rPr>
        <w:t xml:space="preserve">  Совета депутатов Большеигнатовского муниципального района седьмого созыва</w:t>
      </w:r>
    </w:p>
    <w:p w:rsidR="00640E5B" w:rsidRPr="003D44E0" w:rsidRDefault="00640E5B" w:rsidP="003D44E0">
      <w:pPr>
        <w:tabs>
          <w:tab w:val="left" w:pos="-2552"/>
          <w:tab w:val="right" w:pos="10632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640E5B" w:rsidRPr="003D44E0" w:rsidRDefault="00640E5B" w:rsidP="003D44E0">
      <w:pPr>
        <w:tabs>
          <w:tab w:val="left" w:pos="-2552"/>
          <w:tab w:val="right" w:pos="10632"/>
        </w:tabs>
        <w:spacing w:after="0" w:line="240" w:lineRule="auto"/>
        <w:rPr>
          <w:rFonts w:ascii="Times New Roman" w:hAnsi="Times New Roman" w:cs="Times New Roman"/>
        </w:rPr>
      </w:pPr>
      <w:r w:rsidRPr="003D44E0">
        <w:rPr>
          <w:rFonts w:ascii="Times New Roman" w:hAnsi="Times New Roman" w:cs="Times New Roman"/>
        </w:rPr>
        <w:t xml:space="preserve">   «15»  мая  2024г.                                                                           </w:t>
      </w:r>
      <w:r w:rsidR="003D44E0">
        <w:rPr>
          <w:rFonts w:ascii="Times New Roman" w:hAnsi="Times New Roman" w:cs="Times New Roman"/>
        </w:rPr>
        <w:t xml:space="preserve">                        </w:t>
      </w:r>
      <w:r w:rsidRPr="003D44E0">
        <w:rPr>
          <w:rFonts w:ascii="Times New Roman" w:hAnsi="Times New Roman" w:cs="Times New Roman"/>
        </w:rPr>
        <w:sym w:font="Times New Roman" w:char="2116"/>
      </w:r>
      <w:r w:rsidRPr="003D44E0">
        <w:rPr>
          <w:rFonts w:ascii="Times New Roman" w:hAnsi="Times New Roman" w:cs="Times New Roman"/>
        </w:rPr>
        <w:t xml:space="preserve"> 153</w:t>
      </w:r>
    </w:p>
    <w:p w:rsidR="00640E5B" w:rsidRPr="003D44E0" w:rsidRDefault="00640E5B" w:rsidP="003D44E0">
      <w:pPr>
        <w:pStyle w:val="ConsTitle"/>
        <w:widowControl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D44E0">
        <w:rPr>
          <w:rFonts w:ascii="Times New Roman" w:hAnsi="Times New Roman" w:cs="Times New Roman"/>
          <w:b w:val="0"/>
          <w:bCs w:val="0"/>
          <w:sz w:val="22"/>
          <w:szCs w:val="22"/>
        </w:rPr>
        <w:t>с. Большое Игнатово</w:t>
      </w:r>
    </w:p>
    <w:p w:rsidR="00640E5B" w:rsidRPr="003D44E0" w:rsidRDefault="00640E5B" w:rsidP="003D44E0">
      <w:pPr>
        <w:pStyle w:val="1"/>
        <w:spacing w:before="0" w:after="0"/>
        <w:jc w:val="left"/>
        <w:rPr>
          <w:rStyle w:val="a7"/>
          <w:rFonts w:ascii="Times New Roman" w:hAnsi="Times New Roman"/>
          <w:color w:val="auto"/>
          <w:sz w:val="22"/>
          <w:szCs w:val="22"/>
        </w:rPr>
      </w:pPr>
    </w:p>
    <w:p w:rsidR="00640E5B" w:rsidRPr="003D44E0" w:rsidRDefault="00640E5B" w:rsidP="003D44E0">
      <w:pPr>
        <w:spacing w:after="0" w:line="240" w:lineRule="auto"/>
        <w:rPr>
          <w:rFonts w:ascii="Times New Roman" w:hAnsi="Times New Roman" w:cs="Times New Roman"/>
        </w:rPr>
      </w:pPr>
      <w:r w:rsidRPr="003D44E0">
        <w:rPr>
          <w:rFonts w:ascii="Times New Roman" w:hAnsi="Times New Roman" w:cs="Times New Roman"/>
        </w:rPr>
        <w:t>О назначении и проведении опроса</w:t>
      </w:r>
    </w:p>
    <w:p w:rsidR="00640E5B" w:rsidRPr="003D44E0" w:rsidRDefault="00640E5B" w:rsidP="003D44E0">
      <w:pPr>
        <w:spacing w:after="0" w:line="240" w:lineRule="auto"/>
        <w:rPr>
          <w:rFonts w:ascii="Times New Roman" w:hAnsi="Times New Roman" w:cs="Times New Roman"/>
        </w:rPr>
      </w:pPr>
      <w:r w:rsidRPr="003D44E0">
        <w:rPr>
          <w:rFonts w:ascii="Times New Roman" w:hAnsi="Times New Roman" w:cs="Times New Roman"/>
        </w:rPr>
        <w:t xml:space="preserve">граждан на территории Старочамзинского </w:t>
      </w:r>
    </w:p>
    <w:p w:rsidR="00640E5B" w:rsidRPr="003D44E0" w:rsidRDefault="00640E5B" w:rsidP="003D44E0">
      <w:pPr>
        <w:spacing w:after="0" w:line="240" w:lineRule="auto"/>
        <w:rPr>
          <w:rFonts w:ascii="Times New Roman" w:hAnsi="Times New Roman" w:cs="Times New Roman"/>
        </w:rPr>
      </w:pPr>
      <w:r w:rsidRPr="003D44E0">
        <w:rPr>
          <w:rFonts w:ascii="Times New Roman" w:hAnsi="Times New Roman" w:cs="Times New Roman"/>
        </w:rPr>
        <w:t>сельского поселения Большеигнатовского</w:t>
      </w:r>
    </w:p>
    <w:p w:rsidR="00640E5B" w:rsidRPr="003D44E0" w:rsidRDefault="00640E5B" w:rsidP="003D44E0">
      <w:pPr>
        <w:spacing w:after="0" w:line="240" w:lineRule="auto"/>
        <w:rPr>
          <w:rFonts w:ascii="Times New Roman" w:hAnsi="Times New Roman" w:cs="Times New Roman"/>
        </w:rPr>
      </w:pPr>
      <w:r w:rsidRPr="003D44E0">
        <w:rPr>
          <w:rFonts w:ascii="Times New Roman" w:hAnsi="Times New Roman" w:cs="Times New Roman"/>
        </w:rPr>
        <w:t>муниципального района</w:t>
      </w:r>
    </w:p>
    <w:p w:rsidR="00640E5B" w:rsidRPr="003D44E0" w:rsidRDefault="00640E5B" w:rsidP="003D44E0">
      <w:pPr>
        <w:spacing w:after="0" w:line="240" w:lineRule="auto"/>
        <w:rPr>
          <w:rFonts w:ascii="Times New Roman" w:hAnsi="Times New Roman" w:cs="Times New Roman"/>
        </w:rPr>
      </w:pPr>
    </w:p>
    <w:p w:rsidR="00640E5B" w:rsidRPr="003D44E0" w:rsidRDefault="00640E5B" w:rsidP="003D44E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D44E0">
        <w:rPr>
          <w:rFonts w:ascii="Times New Roman" w:hAnsi="Times New Roman" w:cs="Times New Roman"/>
        </w:rPr>
        <w:t xml:space="preserve">В соответствии        с </w:t>
      </w:r>
      <w:r w:rsidRPr="003D44E0">
        <w:rPr>
          <w:rStyle w:val="FontStyle12"/>
          <w:sz w:val="22"/>
          <w:szCs w:val="22"/>
        </w:rPr>
        <w:t xml:space="preserve"> Федеральным  законом  от 06.10.2003 №131-ФЗ «Об общих принципах организации местного самоуправления», Федеральным  законом  от 29.12.2012 № 273-ФЗ «Об образовании в Российской Федерации», Законом Республики Мордовия</w:t>
      </w:r>
      <w:r w:rsidRPr="003D44E0">
        <w:rPr>
          <w:rFonts w:ascii="Times New Roman" w:hAnsi="Times New Roman" w:cs="Times New Roman"/>
        </w:rPr>
        <w:t xml:space="preserve"> от 03.09.2015г       № 64-З «О Порядке назначения и проведения опроса граждан на территории Республики Мордовия», на основании </w:t>
      </w:r>
      <w:r w:rsidRPr="003D44E0">
        <w:rPr>
          <w:rStyle w:val="a7"/>
          <w:rFonts w:ascii="Times New Roman" w:hAnsi="Times New Roman"/>
          <w:b w:val="0"/>
          <w:color w:val="auto"/>
        </w:rPr>
        <w:t>Решения Совета депутатов Большеигнатовского муниципального района  от 24.10.2017 г № 123 «Об утверждении Порядка назначения и проведения опроса граждан на территории Большеигнатовского муниципального района Республики Мордовия</w:t>
      </w:r>
      <w:r w:rsidRPr="003D44E0">
        <w:rPr>
          <w:rFonts w:ascii="Times New Roman" w:hAnsi="Times New Roman" w:cs="Times New Roman"/>
          <w:b/>
        </w:rPr>
        <w:t>,</w:t>
      </w:r>
      <w:r w:rsidRPr="003D44E0">
        <w:rPr>
          <w:rFonts w:ascii="Times New Roman" w:hAnsi="Times New Roman" w:cs="Times New Roman"/>
        </w:rPr>
        <w:t xml:space="preserve"> в целях выявления учета мнений жителей сельских поселений Большеигнатовского муниципального района при реорганизации или ликвидации муниципального образовательного учреждения (муниципальной образовательной организации), Совет депутатов Большеигнатовского муниципального района </w:t>
      </w:r>
      <w:r w:rsidRPr="003D44E0">
        <w:rPr>
          <w:rFonts w:ascii="Times New Roman" w:hAnsi="Times New Roman" w:cs="Times New Roman"/>
          <w:b/>
        </w:rPr>
        <w:t>решил</w:t>
      </w:r>
      <w:r w:rsidRPr="003D44E0">
        <w:rPr>
          <w:rFonts w:ascii="Times New Roman" w:hAnsi="Times New Roman" w:cs="Times New Roman"/>
        </w:rPr>
        <w:t>:</w:t>
      </w:r>
    </w:p>
    <w:p w:rsidR="00640E5B" w:rsidRPr="003D44E0" w:rsidRDefault="00640E5B" w:rsidP="003D44E0">
      <w:pPr>
        <w:pStyle w:val="1"/>
        <w:spacing w:before="0" w:after="0"/>
        <w:jc w:val="both"/>
        <w:rPr>
          <w:rFonts w:ascii="Times New Roman" w:hAnsi="Times New Roman" w:cs="Times New Roman"/>
          <w:sz w:val="22"/>
          <w:szCs w:val="22"/>
        </w:rPr>
      </w:pPr>
      <w:r w:rsidRPr="003D44E0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         1. Провести опрос граждан в виде тайного голосования жителей Старочамзинского сельского поселения Большеигнатовского муниципального района, согласно графика (приложение 1).</w:t>
      </w:r>
    </w:p>
    <w:p w:rsidR="00640E5B" w:rsidRPr="003D44E0" w:rsidRDefault="00640E5B" w:rsidP="003D44E0">
      <w:pPr>
        <w:pStyle w:val="ad"/>
        <w:ind w:left="0"/>
        <w:jc w:val="both"/>
        <w:rPr>
          <w:sz w:val="22"/>
          <w:szCs w:val="22"/>
        </w:rPr>
      </w:pPr>
      <w:r w:rsidRPr="003D44E0">
        <w:rPr>
          <w:b/>
          <w:sz w:val="22"/>
          <w:szCs w:val="22"/>
        </w:rPr>
        <w:t xml:space="preserve">         </w:t>
      </w:r>
      <w:r w:rsidRPr="003D44E0">
        <w:rPr>
          <w:sz w:val="22"/>
          <w:szCs w:val="22"/>
        </w:rPr>
        <w:t>2.</w:t>
      </w:r>
      <w:r w:rsidRPr="003D44E0">
        <w:rPr>
          <w:b/>
          <w:sz w:val="22"/>
          <w:szCs w:val="22"/>
        </w:rPr>
        <w:t xml:space="preserve"> </w:t>
      </w:r>
      <w:r w:rsidRPr="003D44E0">
        <w:rPr>
          <w:sz w:val="22"/>
          <w:szCs w:val="22"/>
        </w:rPr>
        <w:t>Установить минимальную численность жителей сельского поселения, участвующих в опросе  не менее 25% граждан, имеющих право на участие в опросе для:</w:t>
      </w:r>
    </w:p>
    <w:p w:rsidR="00640E5B" w:rsidRPr="003D44E0" w:rsidRDefault="00640E5B" w:rsidP="003D44E0">
      <w:pPr>
        <w:pStyle w:val="ad"/>
        <w:ind w:left="0"/>
        <w:jc w:val="both"/>
        <w:rPr>
          <w:sz w:val="22"/>
          <w:szCs w:val="22"/>
        </w:rPr>
      </w:pPr>
      <w:r w:rsidRPr="003D44E0">
        <w:rPr>
          <w:sz w:val="22"/>
          <w:szCs w:val="22"/>
        </w:rPr>
        <w:t xml:space="preserve">        -  Старочамзинского - 111 человек;</w:t>
      </w:r>
    </w:p>
    <w:p w:rsidR="00640E5B" w:rsidRPr="003D44E0" w:rsidRDefault="00640E5B" w:rsidP="003D44E0">
      <w:pPr>
        <w:pStyle w:val="ad"/>
        <w:ind w:left="0"/>
        <w:jc w:val="both"/>
        <w:rPr>
          <w:rStyle w:val="FontStyle12"/>
          <w:sz w:val="22"/>
          <w:szCs w:val="22"/>
        </w:rPr>
      </w:pPr>
      <w:r w:rsidRPr="003D44E0">
        <w:rPr>
          <w:sz w:val="22"/>
          <w:szCs w:val="22"/>
        </w:rPr>
        <w:t xml:space="preserve">        </w:t>
      </w:r>
      <w:r w:rsidRPr="003D44E0">
        <w:rPr>
          <w:rStyle w:val="FontStyle12"/>
          <w:sz w:val="22"/>
          <w:szCs w:val="22"/>
        </w:rPr>
        <w:t xml:space="preserve">3. Утвердить: </w:t>
      </w:r>
    </w:p>
    <w:p w:rsidR="00640E5B" w:rsidRPr="003D44E0" w:rsidRDefault="00640E5B" w:rsidP="003D44E0">
      <w:pPr>
        <w:pStyle w:val="af0"/>
        <w:jc w:val="both"/>
        <w:rPr>
          <w:rFonts w:ascii="Times New Roman" w:hAnsi="Times New Roman"/>
        </w:rPr>
      </w:pPr>
      <w:r w:rsidRPr="003D44E0">
        <w:rPr>
          <w:rStyle w:val="FontStyle12"/>
          <w:sz w:val="22"/>
          <w:szCs w:val="22"/>
        </w:rPr>
        <w:t xml:space="preserve">        -  </w:t>
      </w:r>
      <w:r w:rsidRPr="003D44E0">
        <w:rPr>
          <w:rFonts w:ascii="Times New Roman" w:hAnsi="Times New Roman"/>
        </w:rPr>
        <w:t>состав комиссии  по проведению опроса жителей</w:t>
      </w:r>
      <w:r w:rsidRPr="003D44E0">
        <w:rPr>
          <w:rFonts w:ascii="Times New Roman" w:hAnsi="Times New Roman"/>
          <w:b/>
        </w:rPr>
        <w:t xml:space="preserve"> </w:t>
      </w:r>
      <w:r w:rsidRPr="003D44E0">
        <w:rPr>
          <w:rFonts w:ascii="Times New Roman" w:hAnsi="Times New Roman"/>
        </w:rPr>
        <w:t>(приложение 2);</w:t>
      </w:r>
    </w:p>
    <w:p w:rsidR="00640E5B" w:rsidRPr="003D44E0" w:rsidRDefault="00640E5B" w:rsidP="003D44E0">
      <w:pPr>
        <w:pStyle w:val="af0"/>
        <w:jc w:val="both"/>
        <w:rPr>
          <w:rFonts w:ascii="Times New Roman" w:hAnsi="Times New Roman"/>
        </w:rPr>
      </w:pPr>
      <w:r w:rsidRPr="003D44E0">
        <w:rPr>
          <w:rFonts w:ascii="Times New Roman" w:hAnsi="Times New Roman"/>
          <w:color w:val="000000"/>
        </w:rPr>
        <w:t xml:space="preserve">        -  методику проведения опроса </w:t>
      </w:r>
      <w:r w:rsidRPr="003D44E0">
        <w:rPr>
          <w:rFonts w:ascii="Times New Roman" w:hAnsi="Times New Roman"/>
        </w:rPr>
        <w:t>(приложение 3);</w:t>
      </w:r>
    </w:p>
    <w:p w:rsidR="00640E5B" w:rsidRPr="003D44E0" w:rsidRDefault="00640E5B" w:rsidP="003D44E0">
      <w:pPr>
        <w:pStyle w:val="af0"/>
        <w:ind w:left="567"/>
        <w:jc w:val="both"/>
        <w:rPr>
          <w:rFonts w:ascii="Times New Roman" w:hAnsi="Times New Roman"/>
        </w:rPr>
      </w:pPr>
      <w:r w:rsidRPr="003D44E0">
        <w:rPr>
          <w:rStyle w:val="FontStyle12"/>
          <w:sz w:val="22"/>
          <w:szCs w:val="22"/>
        </w:rPr>
        <w:t xml:space="preserve">- формулировку вопросов, предлагаемых при проведении опроса,       </w:t>
      </w:r>
      <w:r w:rsidRPr="003D44E0">
        <w:rPr>
          <w:rFonts w:ascii="Times New Roman" w:hAnsi="Times New Roman"/>
        </w:rPr>
        <w:t>(приложение 4);</w:t>
      </w:r>
    </w:p>
    <w:p w:rsidR="00640E5B" w:rsidRPr="003D44E0" w:rsidRDefault="00640E5B" w:rsidP="003D44E0">
      <w:pPr>
        <w:pStyle w:val="af0"/>
        <w:jc w:val="both"/>
        <w:rPr>
          <w:rFonts w:ascii="Times New Roman" w:hAnsi="Times New Roman"/>
        </w:rPr>
      </w:pPr>
      <w:r w:rsidRPr="003D44E0">
        <w:rPr>
          <w:rFonts w:ascii="Times New Roman" w:hAnsi="Times New Roman"/>
          <w:color w:val="000000"/>
        </w:rPr>
        <w:t xml:space="preserve">        - форму опросного листа, </w:t>
      </w:r>
      <w:r w:rsidRPr="003D44E0">
        <w:rPr>
          <w:rFonts w:ascii="Times New Roman" w:hAnsi="Times New Roman"/>
        </w:rPr>
        <w:t>(приложение 5).</w:t>
      </w:r>
    </w:p>
    <w:p w:rsidR="00640E5B" w:rsidRPr="003D44E0" w:rsidRDefault="00640E5B" w:rsidP="003D44E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D44E0">
        <w:rPr>
          <w:rFonts w:ascii="Times New Roman" w:hAnsi="Times New Roman" w:cs="Times New Roman"/>
        </w:rPr>
        <w:t xml:space="preserve">          4. Настоящее решение вступает в силу после дня  официального опубликования (обнародования).</w:t>
      </w:r>
    </w:p>
    <w:p w:rsidR="00640E5B" w:rsidRPr="003D44E0" w:rsidRDefault="00640E5B" w:rsidP="003D44E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40E5B" w:rsidRPr="003D44E0" w:rsidRDefault="00640E5B" w:rsidP="003D44E0">
      <w:pPr>
        <w:spacing w:after="0" w:line="240" w:lineRule="auto"/>
        <w:rPr>
          <w:rFonts w:ascii="Times New Roman" w:hAnsi="Times New Roman" w:cs="Times New Roman"/>
          <w:bCs/>
        </w:rPr>
      </w:pPr>
      <w:r w:rsidRPr="003D44E0">
        <w:rPr>
          <w:rFonts w:ascii="Times New Roman" w:hAnsi="Times New Roman" w:cs="Times New Roman"/>
          <w:bCs/>
        </w:rPr>
        <w:t xml:space="preserve"> </w:t>
      </w:r>
    </w:p>
    <w:p w:rsidR="00640E5B" w:rsidRPr="003D44E0" w:rsidRDefault="00640E5B" w:rsidP="003D44E0">
      <w:pPr>
        <w:spacing w:after="0" w:line="240" w:lineRule="auto"/>
        <w:rPr>
          <w:rFonts w:ascii="Times New Roman" w:hAnsi="Times New Roman" w:cs="Times New Roman"/>
          <w:bCs/>
        </w:rPr>
      </w:pPr>
      <w:r w:rsidRPr="003D44E0">
        <w:rPr>
          <w:rFonts w:ascii="Times New Roman" w:hAnsi="Times New Roman" w:cs="Times New Roman"/>
          <w:bCs/>
        </w:rPr>
        <w:t xml:space="preserve">  Председатель Совета депутатов</w:t>
      </w:r>
    </w:p>
    <w:p w:rsidR="00640E5B" w:rsidRPr="003D44E0" w:rsidRDefault="00640E5B" w:rsidP="003D44E0">
      <w:pPr>
        <w:spacing w:after="0" w:line="240" w:lineRule="auto"/>
        <w:rPr>
          <w:rFonts w:ascii="Times New Roman" w:hAnsi="Times New Roman" w:cs="Times New Roman"/>
          <w:bCs/>
        </w:rPr>
      </w:pPr>
      <w:r w:rsidRPr="003D44E0">
        <w:rPr>
          <w:rFonts w:ascii="Times New Roman" w:hAnsi="Times New Roman" w:cs="Times New Roman"/>
          <w:bCs/>
        </w:rPr>
        <w:t xml:space="preserve">  Большеигнатовского муниципального района                        В.Н. Кечемайкин</w:t>
      </w:r>
    </w:p>
    <w:p w:rsidR="00640E5B" w:rsidRPr="003D44E0" w:rsidRDefault="00640E5B" w:rsidP="003D44E0">
      <w:pPr>
        <w:spacing w:after="0" w:line="240" w:lineRule="auto"/>
        <w:rPr>
          <w:rFonts w:ascii="Times New Roman" w:hAnsi="Times New Roman" w:cs="Times New Roman"/>
        </w:rPr>
      </w:pPr>
    </w:p>
    <w:p w:rsidR="00640E5B" w:rsidRPr="003D44E0" w:rsidRDefault="00640E5B" w:rsidP="003D44E0">
      <w:pPr>
        <w:spacing w:after="0" w:line="240" w:lineRule="auto"/>
        <w:ind w:firstLine="142"/>
        <w:rPr>
          <w:rFonts w:ascii="Times New Roman" w:hAnsi="Times New Roman" w:cs="Times New Roman"/>
          <w:bCs/>
        </w:rPr>
      </w:pPr>
      <w:r w:rsidRPr="003D44E0">
        <w:rPr>
          <w:rFonts w:ascii="Times New Roman" w:hAnsi="Times New Roman" w:cs="Times New Roman"/>
          <w:bCs/>
        </w:rPr>
        <w:t>Глава Большеигнатовского</w:t>
      </w:r>
    </w:p>
    <w:p w:rsidR="00640E5B" w:rsidRPr="003D44E0" w:rsidRDefault="00640E5B" w:rsidP="003D44E0">
      <w:pPr>
        <w:spacing w:after="0" w:line="240" w:lineRule="auto"/>
        <w:rPr>
          <w:rFonts w:ascii="Times New Roman" w:hAnsi="Times New Roman" w:cs="Times New Roman"/>
          <w:bCs/>
        </w:rPr>
      </w:pPr>
      <w:r w:rsidRPr="003D44E0">
        <w:rPr>
          <w:rFonts w:ascii="Times New Roman" w:hAnsi="Times New Roman" w:cs="Times New Roman"/>
          <w:bCs/>
        </w:rPr>
        <w:t xml:space="preserve">  муниципального района                                                            Т.Н.Полозова</w:t>
      </w:r>
    </w:p>
    <w:p w:rsidR="00640E5B" w:rsidRPr="003D44E0" w:rsidRDefault="00640E5B" w:rsidP="003D44E0">
      <w:pPr>
        <w:spacing w:after="0" w:line="240" w:lineRule="auto"/>
        <w:ind w:firstLine="709"/>
        <w:rPr>
          <w:rFonts w:ascii="Times New Roman" w:hAnsi="Times New Roman" w:cs="Times New Roman"/>
          <w:bCs/>
        </w:rPr>
      </w:pPr>
    </w:p>
    <w:p w:rsidR="00640E5B" w:rsidRPr="003D44E0" w:rsidRDefault="00640E5B" w:rsidP="003D44E0">
      <w:pPr>
        <w:spacing w:after="0" w:line="240" w:lineRule="auto"/>
        <w:rPr>
          <w:rFonts w:ascii="Times New Roman" w:hAnsi="Times New Roman" w:cs="Times New Roman"/>
        </w:rPr>
      </w:pPr>
      <w:r w:rsidRPr="003D44E0">
        <w:rPr>
          <w:rFonts w:ascii="Times New Roman" w:hAnsi="Times New Roman" w:cs="Times New Roman"/>
          <w:bCs/>
        </w:rPr>
        <w:t xml:space="preserve">  </w:t>
      </w:r>
    </w:p>
    <w:p w:rsidR="00640E5B" w:rsidRPr="003D44E0" w:rsidRDefault="00640E5B" w:rsidP="003D44E0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3D44E0">
        <w:rPr>
          <w:rFonts w:ascii="Times New Roman" w:hAnsi="Times New Roman" w:cs="Times New Roman"/>
          <w:bCs/>
        </w:rPr>
        <w:lastRenderedPageBreak/>
        <w:t>Приложение 1</w:t>
      </w:r>
    </w:p>
    <w:p w:rsidR="00640E5B" w:rsidRPr="003D44E0" w:rsidRDefault="00640E5B" w:rsidP="003D44E0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3D44E0">
        <w:rPr>
          <w:rFonts w:ascii="Times New Roman" w:hAnsi="Times New Roman" w:cs="Times New Roman"/>
          <w:bCs/>
        </w:rPr>
        <w:t>к решению Совета депутатов</w:t>
      </w:r>
    </w:p>
    <w:p w:rsidR="00640E5B" w:rsidRPr="003D44E0" w:rsidRDefault="00640E5B" w:rsidP="003D44E0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3D44E0">
        <w:rPr>
          <w:rFonts w:ascii="Times New Roman" w:hAnsi="Times New Roman" w:cs="Times New Roman"/>
          <w:bCs/>
        </w:rPr>
        <w:t>Большеигнатовского муниципального района</w:t>
      </w:r>
    </w:p>
    <w:p w:rsidR="00640E5B" w:rsidRPr="003D44E0" w:rsidRDefault="00640E5B" w:rsidP="003D44E0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3D44E0">
        <w:rPr>
          <w:rFonts w:ascii="Times New Roman" w:hAnsi="Times New Roman" w:cs="Times New Roman"/>
          <w:bCs/>
        </w:rPr>
        <w:t xml:space="preserve">                                                                                              15 .05. 2024 г № 153</w:t>
      </w:r>
    </w:p>
    <w:p w:rsidR="00640E5B" w:rsidRPr="003D44E0" w:rsidRDefault="00640E5B" w:rsidP="003D44E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D44E0">
        <w:rPr>
          <w:rFonts w:ascii="Times New Roman" w:hAnsi="Times New Roman" w:cs="Times New Roman"/>
        </w:rPr>
        <w:t>«О назначении и проведении опроса</w:t>
      </w:r>
    </w:p>
    <w:p w:rsidR="00640E5B" w:rsidRPr="003D44E0" w:rsidRDefault="00640E5B" w:rsidP="003D44E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D44E0">
        <w:rPr>
          <w:rFonts w:ascii="Times New Roman" w:hAnsi="Times New Roman" w:cs="Times New Roman"/>
        </w:rPr>
        <w:t>граждан на территории Старочамзинского</w:t>
      </w:r>
    </w:p>
    <w:p w:rsidR="00640E5B" w:rsidRPr="003D44E0" w:rsidRDefault="00640E5B" w:rsidP="003D44E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D44E0">
        <w:rPr>
          <w:rFonts w:ascii="Times New Roman" w:hAnsi="Times New Roman" w:cs="Times New Roman"/>
        </w:rPr>
        <w:t>сельского поселения Большеигнатовского</w:t>
      </w:r>
    </w:p>
    <w:p w:rsidR="00640E5B" w:rsidRPr="003D44E0" w:rsidRDefault="00640E5B" w:rsidP="003D44E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D44E0">
        <w:rPr>
          <w:rFonts w:ascii="Times New Roman" w:hAnsi="Times New Roman" w:cs="Times New Roman"/>
        </w:rPr>
        <w:t>муниципального района»</w:t>
      </w:r>
    </w:p>
    <w:p w:rsidR="00640E5B" w:rsidRPr="003D44E0" w:rsidRDefault="00640E5B" w:rsidP="003D44E0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640E5B" w:rsidRPr="003D44E0" w:rsidRDefault="00640E5B" w:rsidP="003D44E0">
      <w:pPr>
        <w:spacing w:after="0" w:line="240" w:lineRule="auto"/>
        <w:ind w:firstLine="698"/>
        <w:rPr>
          <w:rStyle w:val="af8"/>
          <w:rFonts w:ascii="Times New Roman" w:hAnsi="Times New Roman" w:cs="Times New Roman"/>
          <w:b w:val="0"/>
          <w:bCs/>
        </w:rPr>
      </w:pPr>
    </w:p>
    <w:p w:rsidR="00640E5B" w:rsidRPr="003D44E0" w:rsidRDefault="00640E5B" w:rsidP="003D44E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D44E0">
        <w:rPr>
          <w:rFonts w:ascii="Times New Roman" w:hAnsi="Times New Roman" w:cs="Times New Roman"/>
          <w:b/>
          <w:bCs/>
        </w:rPr>
        <w:t xml:space="preserve">График </w:t>
      </w:r>
    </w:p>
    <w:p w:rsidR="00640E5B" w:rsidRPr="003D44E0" w:rsidRDefault="00640E5B" w:rsidP="003D44E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D44E0">
        <w:rPr>
          <w:rFonts w:ascii="Times New Roman" w:hAnsi="Times New Roman" w:cs="Times New Roman"/>
          <w:b/>
          <w:bCs/>
        </w:rPr>
        <w:t>проведения собраний жителей</w:t>
      </w:r>
    </w:p>
    <w:p w:rsidR="00640E5B" w:rsidRPr="003D44E0" w:rsidRDefault="00640E5B" w:rsidP="003D44E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W w:w="11199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438"/>
        <w:gridCol w:w="3382"/>
        <w:gridCol w:w="2268"/>
        <w:gridCol w:w="1559"/>
      </w:tblGrid>
      <w:tr w:rsidR="00640E5B" w:rsidRPr="003D44E0" w:rsidTr="0034005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E5B" w:rsidRPr="003D44E0" w:rsidRDefault="00640E5B" w:rsidP="003D44E0">
            <w:pPr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D44E0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E5B" w:rsidRPr="003D44E0" w:rsidRDefault="00640E5B" w:rsidP="003D44E0">
            <w:pPr>
              <w:spacing w:after="0" w:line="240" w:lineRule="auto"/>
              <w:ind w:firstLine="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D44E0">
              <w:rPr>
                <w:rFonts w:ascii="Times New Roman" w:hAnsi="Times New Roman" w:cs="Times New Roman"/>
                <w:b/>
                <w:bCs/>
              </w:rPr>
              <w:t xml:space="preserve">Наименование </w:t>
            </w:r>
          </w:p>
          <w:p w:rsidR="00640E5B" w:rsidRPr="003D44E0" w:rsidRDefault="00640E5B" w:rsidP="003D44E0">
            <w:pPr>
              <w:spacing w:after="0" w:line="240" w:lineRule="auto"/>
              <w:ind w:firstLine="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D44E0">
              <w:rPr>
                <w:rFonts w:ascii="Times New Roman" w:hAnsi="Times New Roman" w:cs="Times New Roman"/>
                <w:b/>
                <w:bCs/>
              </w:rPr>
              <w:t>сельского поселения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E5B" w:rsidRPr="003D44E0" w:rsidRDefault="00640E5B" w:rsidP="003D44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D44E0">
              <w:rPr>
                <w:rFonts w:ascii="Times New Roman" w:hAnsi="Times New Roman" w:cs="Times New Roman"/>
                <w:b/>
                <w:bCs/>
              </w:rPr>
              <w:t>Вопросы, рассматриваемые на собрании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E5B" w:rsidRPr="003D44E0" w:rsidRDefault="00640E5B" w:rsidP="003D44E0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D44E0">
              <w:rPr>
                <w:rFonts w:ascii="Times New Roman" w:hAnsi="Times New Roman" w:cs="Times New Roman"/>
                <w:b/>
                <w:bCs/>
              </w:rPr>
              <w:t>Место проведения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E5B" w:rsidRPr="003D44E0" w:rsidRDefault="00640E5B" w:rsidP="003D44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D44E0">
              <w:rPr>
                <w:rFonts w:ascii="Times New Roman" w:hAnsi="Times New Roman" w:cs="Times New Roman"/>
                <w:b/>
                <w:bCs/>
              </w:rPr>
              <w:t>Дата и время проведения</w:t>
            </w:r>
          </w:p>
        </w:tc>
      </w:tr>
      <w:tr w:rsidR="00640E5B" w:rsidRPr="003D44E0" w:rsidTr="0034005A">
        <w:trPr>
          <w:trHeight w:val="154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E5B" w:rsidRPr="003D44E0" w:rsidRDefault="00640E5B" w:rsidP="003D44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4E0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E5B" w:rsidRPr="003D44E0" w:rsidRDefault="00640E5B" w:rsidP="003D44E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D44E0">
              <w:rPr>
                <w:rFonts w:ascii="Times New Roman" w:hAnsi="Times New Roman" w:cs="Times New Roman"/>
                <w:bCs/>
              </w:rPr>
              <w:t>Старочамзинское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E5B" w:rsidRPr="003D44E0" w:rsidRDefault="00640E5B" w:rsidP="003D44E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D44E0">
              <w:rPr>
                <w:rFonts w:ascii="Times New Roman" w:hAnsi="Times New Roman" w:cs="Times New Roman"/>
                <w:bCs/>
              </w:rPr>
              <w:t>с. Спасское</w:t>
            </w:r>
          </w:p>
          <w:p w:rsidR="00640E5B" w:rsidRPr="003D44E0" w:rsidRDefault="00640E5B" w:rsidP="003D44E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E5B" w:rsidRPr="003D44E0" w:rsidRDefault="00640E5B" w:rsidP="003D44E0">
            <w:pPr>
              <w:spacing w:after="0" w:line="240" w:lineRule="auto"/>
              <w:ind w:firstLine="13"/>
              <w:rPr>
                <w:rFonts w:ascii="Times New Roman" w:hAnsi="Times New Roman" w:cs="Times New Roman"/>
              </w:rPr>
            </w:pPr>
            <w:r w:rsidRPr="003D44E0">
              <w:rPr>
                <w:rFonts w:ascii="Times New Roman" w:hAnsi="Times New Roman" w:cs="Times New Roman"/>
              </w:rPr>
              <w:t xml:space="preserve">Ликвидация Структурного подразделения «Спасская средняя общеобразовательная школа» муниципального бюджетного общеобразовательного учреждения «Большеигнатовская средняя общеобразовательная школа» Большеигнатовского муниципального района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E5B" w:rsidRPr="003D44E0" w:rsidRDefault="00640E5B" w:rsidP="003D44E0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D44E0">
              <w:rPr>
                <w:rFonts w:ascii="Times New Roman" w:hAnsi="Times New Roman" w:cs="Times New Roman"/>
                <w:bCs/>
              </w:rPr>
              <w:t>Здание структурного подразделения</w:t>
            </w:r>
            <w:r w:rsidRPr="003D44E0">
              <w:rPr>
                <w:rFonts w:ascii="Times New Roman" w:hAnsi="Times New Roman" w:cs="Times New Roman"/>
                <w:bCs/>
                <w:color w:val="FF0000"/>
              </w:rPr>
              <w:t xml:space="preserve"> </w:t>
            </w:r>
            <w:r w:rsidRPr="003D44E0">
              <w:rPr>
                <w:rFonts w:ascii="Times New Roman" w:hAnsi="Times New Roman" w:cs="Times New Roman"/>
              </w:rPr>
              <w:t xml:space="preserve">«Спасская средняя общеобразовательная школа» муниципального бюджетного общеобразовательного учреждения «Большеигнатовская средняя общеобразовательная школа» Большеигнатовского муниципального района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E5B" w:rsidRPr="003D44E0" w:rsidRDefault="00640E5B" w:rsidP="003D44E0">
            <w:pPr>
              <w:spacing w:after="0" w:line="240" w:lineRule="auto"/>
              <w:ind w:firstLine="40"/>
              <w:jc w:val="center"/>
              <w:rPr>
                <w:rFonts w:ascii="Times New Roman" w:hAnsi="Times New Roman" w:cs="Times New Roman"/>
              </w:rPr>
            </w:pPr>
            <w:r w:rsidRPr="003D44E0">
              <w:rPr>
                <w:rFonts w:ascii="Times New Roman" w:hAnsi="Times New Roman" w:cs="Times New Roman"/>
                <w:bCs/>
              </w:rPr>
              <w:t>1</w:t>
            </w:r>
            <w:r w:rsidRPr="003D44E0">
              <w:rPr>
                <w:rFonts w:ascii="Times New Roman" w:hAnsi="Times New Roman" w:cs="Times New Roman"/>
                <w:bCs/>
                <w:lang w:val="en-US"/>
              </w:rPr>
              <w:t>7</w:t>
            </w:r>
            <w:r w:rsidRPr="003D44E0">
              <w:rPr>
                <w:rFonts w:ascii="Times New Roman" w:hAnsi="Times New Roman" w:cs="Times New Roman"/>
                <w:bCs/>
              </w:rPr>
              <w:t>.</w:t>
            </w:r>
            <w:r w:rsidRPr="003D44E0">
              <w:rPr>
                <w:rFonts w:ascii="Times New Roman" w:hAnsi="Times New Roman" w:cs="Times New Roman"/>
                <w:bCs/>
                <w:lang w:val="en-US"/>
              </w:rPr>
              <w:t>06</w:t>
            </w:r>
            <w:r w:rsidRPr="003D44E0">
              <w:rPr>
                <w:rFonts w:ascii="Times New Roman" w:hAnsi="Times New Roman" w:cs="Times New Roman"/>
                <w:bCs/>
              </w:rPr>
              <w:t>.20</w:t>
            </w:r>
            <w:r w:rsidRPr="003D44E0">
              <w:rPr>
                <w:rFonts w:ascii="Times New Roman" w:hAnsi="Times New Roman" w:cs="Times New Roman"/>
                <w:bCs/>
                <w:lang w:val="en-US"/>
              </w:rPr>
              <w:t>24</w:t>
            </w:r>
            <w:r w:rsidRPr="003D44E0">
              <w:rPr>
                <w:rFonts w:ascii="Times New Roman" w:hAnsi="Times New Roman" w:cs="Times New Roman"/>
                <w:bCs/>
              </w:rPr>
              <w:t xml:space="preserve"> г      </w:t>
            </w:r>
            <w:r w:rsidRPr="003D44E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D44E0">
              <w:rPr>
                <w:rFonts w:ascii="Times New Roman" w:hAnsi="Times New Roman" w:cs="Times New Roman"/>
                <w:bCs/>
              </w:rPr>
              <w:t>9.00-1</w:t>
            </w:r>
            <w:r w:rsidRPr="003D44E0">
              <w:rPr>
                <w:rFonts w:ascii="Times New Roman" w:hAnsi="Times New Roman" w:cs="Times New Roman"/>
                <w:bCs/>
                <w:lang w:val="en-US"/>
              </w:rPr>
              <w:t>2</w:t>
            </w:r>
            <w:r w:rsidRPr="003D44E0">
              <w:rPr>
                <w:rFonts w:ascii="Times New Roman" w:hAnsi="Times New Roman" w:cs="Times New Roman"/>
                <w:bCs/>
              </w:rPr>
              <w:t>.00</w:t>
            </w:r>
          </w:p>
        </w:tc>
      </w:tr>
      <w:tr w:rsidR="00640E5B" w:rsidRPr="003D44E0" w:rsidTr="0034005A">
        <w:trPr>
          <w:trHeight w:val="27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0E5B" w:rsidRPr="003D44E0" w:rsidRDefault="00640E5B" w:rsidP="003D44E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0E5B" w:rsidRPr="003D44E0" w:rsidRDefault="00640E5B" w:rsidP="003D44E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E5B" w:rsidRPr="003D44E0" w:rsidRDefault="00640E5B" w:rsidP="003D44E0">
            <w:pPr>
              <w:spacing w:after="0" w:line="240" w:lineRule="auto"/>
              <w:ind w:firstLine="41"/>
              <w:rPr>
                <w:rFonts w:ascii="Times New Roman" w:hAnsi="Times New Roman" w:cs="Times New Roman"/>
                <w:bCs/>
              </w:rPr>
            </w:pPr>
            <w:r w:rsidRPr="003D44E0">
              <w:rPr>
                <w:rFonts w:ascii="Times New Roman" w:hAnsi="Times New Roman" w:cs="Times New Roman"/>
                <w:bCs/>
              </w:rPr>
              <w:t>с. Атяшево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E5B" w:rsidRPr="003D44E0" w:rsidRDefault="00640E5B" w:rsidP="003D4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44E0">
              <w:rPr>
                <w:rFonts w:ascii="Times New Roman" w:hAnsi="Times New Roman" w:cs="Times New Roman"/>
              </w:rPr>
              <w:t xml:space="preserve">Ликвидация Структурного подразделения «Спасская средняя общеобразовательная школа» муниципального бюджетного общеобразовательного учреждения «Большеигнатовская средняя общеобразовательная школа» Большеигнатовского муниципального района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E5B" w:rsidRPr="003D44E0" w:rsidRDefault="00640E5B" w:rsidP="003D44E0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Cs/>
              </w:rPr>
            </w:pPr>
            <w:r w:rsidRPr="003D44E0">
              <w:rPr>
                <w:rFonts w:ascii="Times New Roman" w:hAnsi="Times New Roman" w:cs="Times New Roman"/>
                <w:bCs/>
              </w:rPr>
              <w:t>Здание структурного подразделения  Атяшевский сельского клуба</w:t>
            </w:r>
          </w:p>
          <w:p w:rsidR="00640E5B" w:rsidRPr="003D44E0" w:rsidRDefault="00640E5B" w:rsidP="003D44E0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Cs/>
              </w:rPr>
            </w:pPr>
            <w:r w:rsidRPr="003D44E0">
              <w:rPr>
                <w:rFonts w:ascii="Times New Roman" w:hAnsi="Times New Roman" w:cs="Times New Roman"/>
                <w:bCs/>
              </w:rPr>
              <w:t>Старочамзинского сельского поселения</w:t>
            </w:r>
          </w:p>
          <w:p w:rsidR="00640E5B" w:rsidRPr="003D44E0" w:rsidRDefault="00640E5B" w:rsidP="003D44E0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  <w:r w:rsidRPr="003D44E0">
              <w:rPr>
                <w:rFonts w:ascii="Times New Roman" w:hAnsi="Times New Roman" w:cs="Times New Roman"/>
                <w:bCs/>
              </w:rPr>
              <w:t xml:space="preserve"> МБУК «Районный Дом культуры»</w:t>
            </w:r>
          </w:p>
          <w:p w:rsidR="00640E5B" w:rsidRPr="003D44E0" w:rsidRDefault="00640E5B" w:rsidP="003D44E0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E5B" w:rsidRPr="003D44E0" w:rsidRDefault="00640E5B" w:rsidP="003D44E0">
            <w:pPr>
              <w:spacing w:after="0" w:line="240" w:lineRule="auto"/>
              <w:ind w:firstLine="40"/>
              <w:jc w:val="center"/>
              <w:rPr>
                <w:rFonts w:ascii="Times New Roman" w:hAnsi="Times New Roman" w:cs="Times New Roman"/>
              </w:rPr>
            </w:pPr>
            <w:r w:rsidRPr="003D44E0">
              <w:rPr>
                <w:rFonts w:ascii="Times New Roman" w:hAnsi="Times New Roman" w:cs="Times New Roman"/>
                <w:bCs/>
                <w:lang w:val="en-US"/>
              </w:rPr>
              <w:t>17</w:t>
            </w:r>
            <w:r w:rsidRPr="003D44E0">
              <w:rPr>
                <w:rFonts w:ascii="Times New Roman" w:hAnsi="Times New Roman" w:cs="Times New Roman"/>
                <w:bCs/>
              </w:rPr>
              <w:t>.</w:t>
            </w:r>
            <w:r w:rsidRPr="003D44E0">
              <w:rPr>
                <w:rFonts w:ascii="Times New Roman" w:hAnsi="Times New Roman" w:cs="Times New Roman"/>
                <w:bCs/>
                <w:lang w:val="en-US"/>
              </w:rPr>
              <w:t>06</w:t>
            </w:r>
            <w:r w:rsidRPr="003D44E0">
              <w:rPr>
                <w:rFonts w:ascii="Times New Roman" w:hAnsi="Times New Roman" w:cs="Times New Roman"/>
                <w:bCs/>
              </w:rPr>
              <w:t>.2024 г      12.00-15.00</w:t>
            </w:r>
          </w:p>
        </w:tc>
      </w:tr>
      <w:tr w:rsidR="00640E5B" w:rsidRPr="003D44E0" w:rsidTr="0034005A">
        <w:trPr>
          <w:trHeight w:val="39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0E5B" w:rsidRPr="003D44E0" w:rsidRDefault="00640E5B" w:rsidP="003D44E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0E5B" w:rsidRPr="003D44E0" w:rsidRDefault="00640E5B" w:rsidP="003D44E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E5B" w:rsidRPr="003D44E0" w:rsidRDefault="00640E5B" w:rsidP="0034005A">
            <w:pPr>
              <w:spacing w:after="0" w:line="240" w:lineRule="auto"/>
              <w:ind w:left="-140" w:firstLine="140"/>
              <w:rPr>
                <w:rFonts w:ascii="Times New Roman" w:hAnsi="Times New Roman" w:cs="Times New Roman"/>
                <w:bCs/>
              </w:rPr>
            </w:pPr>
            <w:r w:rsidRPr="003D44E0">
              <w:rPr>
                <w:rFonts w:ascii="Times New Roman" w:hAnsi="Times New Roman" w:cs="Times New Roman"/>
                <w:bCs/>
              </w:rPr>
              <w:t>с. Аржадеево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E5B" w:rsidRPr="003D44E0" w:rsidRDefault="00640E5B" w:rsidP="003D44E0">
            <w:pPr>
              <w:spacing w:after="0" w:line="240" w:lineRule="auto"/>
              <w:ind w:firstLine="13"/>
              <w:rPr>
                <w:rFonts w:ascii="Times New Roman" w:hAnsi="Times New Roman" w:cs="Times New Roman"/>
              </w:rPr>
            </w:pPr>
            <w:r w:rsidRPr="003D44E0">
              <w:rPr>
                <w:rFonts w:ascii="Times New Roman" w:hAnsi="Times New Roman" w:cs="Times New Roman"/>
              </w:rPr>
              <w:t xml:space="preserve">Ликвидация Структурного подразделения «Спасская средняя общеобразовательная школа» муниципального бюджетного общеобразовательного учреждения «Большеигнатовская средняя общеобразовательная школа» Большеигнатовского муниципального района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E5B" w:rsidRPr="003D44E0" w:rsidRDefault="00640E5B" w:rsidP="003D44E0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Cs/>
              </w:rPr>
            </w:pPr>
            <w:r w:rsidRPr="003D44E0">
              <w:rPr>
                <w:rFonts w:ascii="Times New Roman" w:hAnsi="Times New Roman" w:cs="Times New Roman"/>
                <w:bCs/>
              </w:rPr>
              <w:t>Здание структурного подразделения  Аржадеевский сельского клуба</w:t>
            </w:r>
          </w:p>
          <w:p w:rsidR="00640E5B" w:rsidRPr="003D44E0" w:rsidRDefault="00640E5B" w:rsidP="003D44E0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Cs/>
              </w:rPr>
            </w:pPr>
            <w:r w:rsidRPr="003D44E0">
              <w:rPr>
                <w:rFonts w:ascii="Times New Roman" w:hAnsi="Times New Roman" w:cs="Times New Roman"/>
                <w:bCs/>
              </w:rPr>
              <w:t>Старочамзинского сельского поселения</w:t>
            </w:r>
          </w:p>
          <w:p w:rsidR="00640E5B" w:rsidRPr="003D44E0" w:rsidRDefault="00640E5B" w:rsidP="003D44E0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  <w:r w:rsidRPr="003D44E0">
              <w:rPr>
                <w:rFonts w:ascii="Times New Roman" w:hAnsi="Times New Roman" w:cs="Times New Roman"/>
                <w:bCs/>
              </w:rPr>
              <w:t xml:space="preserve"> МБУК «Районный Дом культуры»</w:t>
            </w:r>
          </w:p>
          <w:p w:rsidR="00640E5B" w:rsidRPr="003D44E0" w:rsidRDefault="00640E5B" w:rsidP="003D44E0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E5B" w:rsidRPr="003D44E0" w:rsidRDefault="00640E5B" w:rsidP="003D44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E0">
              <w:rPr>
                <w:rFonts w:ascii="Times New Roman" w:hAnsi="Times New Roman" w:cs="Times New Roman"/>
                <w:bCs/>
              </w:rPr>
              <w:t>18.</w:t>
            </w:r>
            <w:r w:rsidRPr="003D44E0">
              <w:rPr>
                <w:rFonts w:ascii="Times New Roman" w:hAnsi="Times New Roman" w:cs="Times New Roman"/>
                <w:bCs/>
                <w:lang w:val="en-US"/>
              </w:rPr>
              <w:t>06</w:t>
            </w:r>
            <w:r w:rsidRPr="003D44E0">
              <w:rPr>
                <w:rFonts w:ascii="Times New Roman" w:hAnsi="Times New Roman" w:cs="Times New Roman"/>
                <w:bCs/>
              </w:rPr>
              <w:t>.2024 г      09.00-12.00</w:t>
            </w:r>
          </w:p>
        </w:tc>
      </w:tr>
      <w:tr w:rsidR="00640E5B" w:rsidRPr="003D44E0" w:rsidTr="0034005A">
        <w:trPr>
          <w:trHeight w:val="39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E5B" w:rsidRPr="003D44E0" w:rsidRDefault="00640E5B" w:rsidP="003D44E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E5B" w:rsidRPr="003D44E0" w:rsidRDefault="00640E5B" w:rsidP="003D44E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5B" w:rsidRPr="003D44E0" w:rsidRDefault="00640E5B" w:rsidP="003D44E0">
            <w:pPr>
              <w:spacing w:after="0" w:line="240" w:lineRule="auto"/>
              <w:ind w:left="-140" w:firstLine="140"/>
              <w:rPr>
                <w:rFonts w:ascii="Times New Roman" w:hAnsi="Times New Roman" w:cs="Times New Roman"/>
                <w:bCs/>
              </w:rPr>
            </w:pPr>
            <w:r w:rsidRPr="003D44E0">
              <w:rPr>
                <w:rFonts w:ascii="Times New Roman" w:hAnsi="Times New Roman" w:cs="Times New Roman"/>
                <w:bCs/>
              </w:rPr>
              <w:t>с. Моревка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5B" w:rsidRPr="003D44E0" w:rsidRDefault="00640E5B" w:rsidP="003D44E0">
            <w:pPr>
              <w:spacing w:after="0" w:line="240" w:lineRule="auto"/>
              <w:ind w:firstLine="13"/>
              <w:rPr>
                <w:rFonts w:ascii="Times New Roman" w:hAnsi="Times New Roman" w:cs="Times New Roman"/>
              </w:rPr>
            </w:pPr>
            <w:r w:rsidRPr="003D44E0">
              <w:rPr>
                <w:rFonts w:ascii="Times New Roman" w:hAnsi="Times New Roman" w:cs="Times New Roman"/>
              </w:rPr>
              <w:t xml:space="preserve">Ликвидация Структурного подразделения «Спасская средняя общеобразовательная школа» муниципального бюджетного общеобразовательного </w:t>
            </w:r>
            <w:r w:rsidRPr="003D44E0">
              <w:rPr>
                <w:rFonts w:ascii="Times New Roman" w:hAnsi="Times New Roman" w:cs="Times New Roman"/>
              </w:rPr>
              <w:lastRenderedPageBreak/>
              <w:t xml:space="preserve">учреждения «Большеигнатовская средняя общеобразовательная школа» Большеигнатовского муниципального района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5B" w:rsidRPr="003D44E0" w:rsidRDefault="00640E5B" w:rsidP="003D44E0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  <w:r w:rsidRPr="003D44E0">
              <w:rPr>
                <w:rFonts w:ascii="Times New Roman" w:hAnsi="Times New Roman" w:cs="Times New Roman"/>
                <w:bCs/>
              </w:rPr>
              <w:lastRenderedPageBreak/>
              <w:t>Здание структурного подразделения</w:t>
            </w:r>
            <w:r w:rsidRPr="003D44E0">
              <w:rPr>
                <w:rFonts w:ascii="Times New Roman" w:hAnsi="Times New Roman" w:cs="Times New Roman"/>
                <w:bCs/>
                <w:color w:val="FF0000"/>
              </w:rPr>
              <w:t xml:space="preserve"> </w:t>
            </w:r>
            <w:r w:rsidRPr="003D44E0">
              <w:rPr>
                <w:rFonts w:ascii="Times New Roman" w:hAnsi="Times New Roman" w:cs="Times New Roman"/>
              </w:rPr>
              <w:t xml:space="preserve">«Спасская средняя общеобразовательная школа» муниципального </w:t>
            </w:r>
            <w:r w:rsidRPr="003D44E0">
              <w:rPr>
                <w:rFonts w:ascii="Times New Roman" w:hAnsi="Times New Roman" w:cs="Times New Roman"/>
              </w:rPr>
              <w:lastRenderedPageBreak/>
              <w:t xml:space="preserve">бюджетного общеобразовательного учреждения «Большеигнатовская средняя общеобразовательная школа» Большеигнатовского муниципального района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5B" w:rsidRPr="003D44E0" w:rsidRDefault="00640E5B" w:rsidP="003D44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4E0">
              <w:rPr>
                <w:rFonts w:ascii="Times New Roman" w:hAnsi="Times New Roman" w:cs="Times New Roman"/>
                <w:bCs/>
              </w:rPr>
              <w:lastRenderedPageBreak/>
              <w:t>18.</w:t>
            </w:r>
            <w:r w:rsidRPr="003D44E0">
              <w:rPr>
                <w:rFonts w:ascii="Times New Roman" w:hAnsi="Times New Roman" w:cs="Times New Roman"/>
                <w:bCs/>
                <w:lang w:val="en-US"/>
              </w:rPr>
              <w:t>06</w:t>
            </w:r>
            <w:r w:rsidRPr="003D44E0">
              <w:rPr>
                <w:rFonts w:ascii="Times New Roman" w:hAnsi="Times New Roman" w:cs="Times New Roman"/>
                <w:bCs/>
              </w:rPr>
              <w:t xml:space="preserve">.2024 г      </w:t>
            </w:r>
            <w:r w:rsidRPr="003D44E0">
              <w:rPr>
                <w:rFonts w:ascii="Times New Roman" w:hAnsi="Times New Roman" w:cs="Times New Roman"/>
                <w:bCs/>
                <w:lang w:val="en-US"/>
              </w:rPr>
              <w:t>12</w:t>
            </w:r>
            <w:r w:rsidRPr="003D44E0">
              <w:rPr>
                <w:rFonts w:ascii="Times New Roman" w:hAnsi="Times New Roman" w:cs="Times New Roman"/>
                <w:bCs/>
              </w:rPr>
              <w:t>.00-1</w:t>
            </w:r>
            <w:r w:rsidRPr="003D44E0">
              <w:rPr>
                <w:rFonts w:ascii="Times New Roman" w:hAnsi="Times New Roman" w:cs="Times New Roman"/>
                <w:bCs/>
                <w:lang w:val="en-US"/>
              </w:rPr>
              <w:t>5</w:t>
            </w:r>
            <w:r w:rsidRPr="003D44E0">
              <w:rPr>
                <w:rFonts w:ascii="Times New Roman" w:hAnsi="Times New Roman" w:cs="Times New Roman"/>
                <w:bCs/>
              </w:rPr>
              <w:t>.00</w:t>
            </w:r>
          </w:p>
        </w:tc>
      </w:tr>
    </w:tbl>
    <w:p w:rsidR="00640E5B" w:rsidRPr="003D44E0" w:rsidRDefault="00640E5B" w:rsidP="003D44E0">
      <w:pPr>
        <w:spacing w:after="0" w:line="240" w:lineRule="auto"/>
        <w:ind w:firstLine="698"/>
        <w:rPr>
          <w:rStyle w:val="af8"/>
          <w:rFonts w:ascii="Times New Roman" w:hAnsi="Times New Roman" w:cs="Times New Roman"/>
          <w:b w:val="0"/>
          <w:bCs/>
        </w:rPr>
      </w:pPr>
    </w:p>
    <w:p w:rsidR="00640E5B" w:rsidRPr="003D44E0" w:rsidRDefault="00640E5B" w:rsidP="0034005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D44E0">
        <w:rPr>
          <w:rFonts w:ascii="Times New Roman" w:hAnsi="Times New Roman" w:cs="Times New Roman"/>
          <w:bCs/>
        </w:rPr>
        <w:t>Приложение 2</w:t>
      </w:r>
    </w:p>
    <w:p w:rsidR="00640E5B" w:rsidRPr="003D44E0" w:rsidRDefault="00640E5B" w:rsidP="0034005A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3D44E0">
        <w:rPr>
          <w:rFonts w:ascii="Times New Roman" w:hAnsi="Times New Roman" w:cs="Times New Roman"/>
          <w:bCs/>
        </w:rPr>
        <w:t>к решению Совета депутатов</w:t>
      </w:r>
    </w:p>
    <w:p w:rsidR="00640E5B" w:rsidRPr="003D44E0" w:rsidRDefault="00640E5B" w:rsidP="0034005A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3D44E0">
        <w:rPr>
          <w:rFonts w:ascii="Times New Roman" w:hAnsi="Times New Roman" w:cs="Times New Roman"/>
          <w:bCs/>
        </w:rPr>
        <w:t>Большеигнатовского муниципального района</w:t>
      </w:r>
    </w:p>
    <w:p w:rsidR="00640E5B" w:rsidRPr="003D44E0" w:rsidRDefault="00640E5B" w:rsidP="0034005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D44E0"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</w:t>
      </w:r>
      <w:r w:rsidRPr="003D44E0">
        <w:rPr>
          <w:rFonts w:ascii="Times New Roman" w:hAnsi="Times New Roman" w:cs="Times New Roman"/>
          <w:bCs/>
          <w:color w:val="FF0000"/>
        </w:rPr>
        <w:t xml:space="preserve">.            </w:t>
      </w:r>
      <w:r w:rsidRPr="003D44E0">
        <w:rPr>
          <w:rFonts w:ascii="Times New Roman" w:hAnsi="Times New Roman" w:cs="Times New Roman"/>
          <w:bCs/>
        </w:rPr>
        <w:t>1</w:t>
      </w:r>
      <w:r w:rsidRPr="003D44E0">
        <w:rPr>
          <w:rFonts w:ascii="Times New Roman" w:hAnsi="Times New Roman" w:cs="Times New Roman"/>
          <w:bCs/>
          <w:lang w:val="en-US"/>
        </w:rPr>
        <w:t>5</w:t>
      </w:r>
      <w:r w:rsidRPr="003D44E0">
        <w:rPr>
          <w:rFonts w:ascii="Times New Roman" w:hAnsi="Times New Roman" w:cs="Times New Roman"/>
          <w:bCs/>
        </w:rPr>
        <w:t>.05. 2024 г №</w:t>
      </w:r>
      <w:r w:rsidRPr="003D44E0">
        <w:rPr>
          <w:rFonts w:ascii="Times New Roman" w:hAnsi="Times New Roman" w:cs="Times New Roman"/>
          <w:bCs/>
          <w:color w:val="FF0000"/>
        </w:rPr>
        <w:t xml:space="preserve"> </w:t>
      </w:r>
      <w:r w:rsidRPr="003D44E0">
        <w:rPr>
          <w:rFonts w:ascii="Times New Roman" w:hAnsi="Times New Roman" w:cs="Times New Roman"/>
          <w:color w:val="FF0000"/>
        </w:rPr>
        <w:t xml:space="preserve"> </w:t>
      </w:r>
      <w:r w:rsidRPr="003D44E0">
        <w:rPr>
          <w:rFonts w:ascii="Times New Roman" w:hAnsi="Times New Roman" w:cs="Times New Roman"/>
        </w:rPr>
        <w:t>153</w:t>
      </w:r>
    </w:p>
    <w:p w:rsidR="00640E5B" w:rsidRPr="003D44E0" w:rsidRDefault="00640E5B" w:rsidP="0034005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D44E0">
        <w:rPr>
          <w:rFonts w:ascii="Times New Roman" w:hAnsi="Times New Roman" w:cs="Times New Roman"/>
        </w:rPr>
        <w:t>«О назначении и проведении опроса</w:t>
      </w:r>
    </w:p>
    <w:p w:rsidR="00640E5B" w:rsidRPr="003D44E0" w:rsidRDefault="00640E5B" w:rsidP="0034005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D44E0">
        <w:rPr>
          <w:rFonts w:ascii="Times New Roman" w:hAnsi="Times New Roman" w:cs="Times New Roman"/>
        </w:rPr>
        <w:t>граждан на территории Старочамзинского</w:t>
      </w:r>
    </w:p>
    <w:p w:rsidR="00640E5B" w:rsidRPr="003D44E0" w:rsidRDefault="00640E5B" w:rsidP="0034005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D44E0">
        <w:rPr>
          <w:rFonts w:ascii="Times New Roman" w:hAnsi="Times New Roman" w:cs="Times New Roman"/>
        </w:rPr>
        <w:t>сельского поселения Большеигнатовского</w:t>
      </w:r>
    </w:p>
    <w:p w:rsidR="00640E5B" w:rsidRPr="003D44E0" w:rsidRDefault="00640E5B" w:rsidP="0034005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D44E0">
        <w:rPr>
          <w:rFonts w:ascii="Times New Roman" w:hAnsi="Times New Roman" w:cs="Times New Roman"/>
        </w:rPr>
        <w:t>муниципального района»</w:t>
      </w:r>
    </w:p>
    <w:p w:rsidR="00640E5B" w:rsidRPr="003D44E0" w:rsidRDefault="00640E5B" w:rsidP="003D44E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640E5B" w:rsidRPr="003D44E0" w:rsidRDefault="00640E5B" w:rsidP="003D44E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D44E0">
        <w:rPr>
          <w:rFonts w:ascii="Times New Roman" w:hAnsi="Times New Roman" w:cs="Times New Roman"/>
          <w:b/>
        </w:rPr>
        <w:t>Состав</w:t>
      </w:r>
    </w:p>
    <w:p w:rsidR="00640E5B" w:rsidRPr="003D44E0" w:rsidRDefault="00640E5B" w:rsidP="003D44E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D44E0">
        <w:rPr>
          <w:rFonts w:ascii="Times New Roman" w:hAnsi="Times New Roman" w:cs="Times New Roman"/>
          <w:b/>
        </w:rPr>
        <w:t>комиссии  по проведению опроса жителей</w:t>
      </w:r>
    </w:p>
    <w:p w:rsidR="00640E5B" w:rsidRPr="003D44E0" w:rsidRDefault="00640E5B" w:rsidP="003D44E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1048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369"/>
        <w:gridCol w:w="6549"/>
      </w:tblGrid>
      <w:tr w:rsidR="00640E5B" w:rsidRPr="003D44E0" w:rsidTr="00A42F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5B" w:rsidRPr="003D44E0" w:rsidRDefault="00640E5B" w:rsidP="003D44E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3D44E0">
              <w:rPr>
                <w:rFonts w:ascii="Times New Roman" w:hAnsi="Times New Roman" w:cs="Times New Roman"/>
                <w:lang w:eastAsia="en-US"/>
              </w:rPr>
              <w:t>1..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5B" w:rsidRPr="003D44E0" w:rsidRDefault="00640E5B" w:rsidP="003D44E0">
            <w:pPr>
              <w:spacing w:after="0" w:line="240" w:lineRule="auto"/>
              <w:ind w:firstLine="2"/>
              <w:rPr>
                <w:rFonts w:ascii="Times New Roman" w:hAnsi="Times New Roman" w:cs="Times New Roman"/>
                <w:lang w:eastAsia="en-US"/>
              </w:rPr>
            </w:pPr>
            <w:r w:rsidRPr="003D44E0">
              <w:rPr>
                <w:rFonts w:ascii="Times New Roman" w:hAnsi="Times New Roman" w:cs="Times New Roman"/>
                <w:lang w:eastAsia="en-US"/>
              </w:rPr>
              <w:t>Киреева Тамара Михайловна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5B" w:rsidRPr="003D44E0" w:rsidRDefault="00640E5B" w:rsidP="00A42F8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3D44E0">
              <w:rPr>
                <w:rFonts w:ascii="Times New Roman" w:hAnsi="Times New Roman" w:cs="Times New Roman"/>
                <w:lang w:eastAsia="en-US"/>
              </w:rPr>
              <w:t xml:space="preserve">заместитель Главы Большеигнатовского муниципального района по социальным вопросам-начальник управления по социальной работе Администрации Большеигнатовского муниципального района, председатель комиссии </w:t>
            </w:r>
            <w:r w:rsidRPr="003D44E0">
              <w:rPr>
                <w:rFonts w:ascii="Times New Roman" w:hAnsi="Times New Roman" w:cs="Times New Roman"/>
                <w:bCs/>
                <w:lang w:eastAsia="en-US"/>
              </w:rPr>
              <w:t>(по согласованию)</w:t>
            </w:r>
          </w:p>
        </w:tc>
      </w:tr>
      <w:tr w:rsidR="00640E5B" w:rsidRPr="003D44E0" w:rsidTr="00A42F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5B" w:rsidRPr="003D44E0" w:rsidRDefault="00640E5B" w:rsidP="003D44E0">
            <w:pPr>
              <w:spacing w:after="0" w:line="240" w:lineRule="auto"/>
              <w:ind w:firstLine="2"/>
              <w:rPr>
                <w:rFonts w:ascii="Times New Roman" w:hAnsi="Times New Roman" w:cs="Times New Roman"/>
                <w:lang w:eastAsia="en-US"/>
              </w:rPr>
            </w:pPr>
            <w:r w:rsidRPr="003D44E0">
              <w:rPr>
                <w:rFonts w:ascii="Times New Roman" w:hAnsi="Times New Roman" w:cs="Times New Roman"/>
                <w:lang w:eastAsia="en-US"/>
              </w:rPr>
              <w:t>2.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5B" w:rsidRPr="003D44E0" w:rsidRDefault="00640E5B" w:rsidP="003D44E0">
            <w:pPr>
              <w:spacing w:after="0" w:line="240" w:lineRule="auto"/>
              <w:ind w:firstLine="2"/>
              <w:rPr>
                <w:rFonts w:ascii="Times New Roman" w:hAnsi="Times New Roman" w:cs="Times New Roman"/>
                <w:lang w:eastAsia="en-US"/>
              </w:rPr>
            </w:pPr>
            <w:r w:rsidRPr="003D44E0">
              <w:rPr>
                <w:rFonts w:ascii="Times New Roman" w:hAnsi="Times New Roman" w:cs="Times New Roman"/>
                <w:lang w:eastAsia="en-US"/>
              </w:rPr>
              <w:t>Макарова Людмила Алексеевна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5B" w:rsidRPr="003D44E0" w:rsidRDefault="00640E5B" w:rsidP="00A42F8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3D44E0">
              <w:rPr>
                <w:rFonts w:ascii="Times New Roman" w:hAnsi="Times New Roman" w:cs="Times New Roman"/>
                <w:lang w:eastAsia="en-US"/>
              </w:rPr>
              <w:t>директор Муниципального казенного учреждения «Центр информационно- методического и технического обеспечения муниципальных учреждений» Большеигнатовского муниципального района, заместитель председателя комиссии</w:t>
            </w:r>
            <w:r w:rsidRPr="003D44E0">
              <w:rPr>
                <w:rFonts w:ascii="Times New Roman" w:hAnsi="Times New Roman" w:cs="Times New Roman"/>
                <w:bCs/>
                <w:lang w:eastAsia="en-US"/>
              </w:rPr>
              <w:t xml:space="preserve"> (по согласованию)</w:t>
            </w:r>
          </w:p>
        </w:tc>
      </w:tr>
      <w:tr w:rsidR="00640E5B" w:rsidRPr="003D44E0" w:rsidTr="00A42F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5B" w:rsidRPr="003D44E0" w:rsidRDefault="00640E5B" w:rsidP="003D44E0">
            <w:pPr>
              <w:spacing w:after="0" w:line="240" w:lineRule="auto"/>
              <w:ind w:firstLine="2"/>
              <w:rPr>
                <w:rFonts w:ascii="Times New Roman" w:hAnsi="Times New Roman" w:cs="Times New Roman"/>
                <w:lang w:eastAsia="en-US"/>
              </w:rPr>
            </w:pPr>
            <w:r w:rsidRPr="003D44E0">
              <w:rPr>
                <w:rFonts w:ascii="Times New Roman" w:hAnsi="Times New Roman" w:cs="Times New Roman"/>
                <w:lang w:eastAsia="en-US"/>
              </w:rPr>
              <w:t>3.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5B" w:rsidRPr="003D44E0" w:rsidRDefault="00640E5B" w:rsidP="003D44E0">
            <w:pPr>
              <w:spacing w:after="0" w:line="240" w:lineRule="auto"/>
              <w:ind w:firstLine="2"/>
              <w:rPr>
                <w:rFonts w:ascii="Times New Roman" w:hAnsi="Times New Roman" w:cs="Times New Roman"/>
                <w:lang w:eastAsia="en-US"/>
              </w:rPr>
            </w:pPr>
            <w:r w:rsidRPr="003D44E0">
              <w:rPr>
                <w:rFonts w:ascii="Times New Roman" w:hAnsi="Times New Roman" w:cs="Times New Roman"/>
                <w:lang w:eastAsia="en-US"/>
              </w:rPr>
              <w:t>Антипова</w:t>
            </w:r>
          </w:p>
          <w:p w:rsidR="00640E5B" w:rsidRPr="003D44E0" w:rsidRDefault="00640E5B" w:rsidP="003D44E0">
            <w:pPr>
              <w:spacing w:after="0" w:line="240" w:lineRule="auto"/>
              <w:ind w:firstLine="2"/>
              <w:rPr>
                <w:rFonts w:ascii="Times New Roman" w:hAnsi="Times New Roman" w:cs="Times New Roman"/>
                <w:lang w:eastAsia="en-US"/>
              </w:rPr>
            </w:pPr>
            <w:r w:rsidRPr="003D44E0">
              <w:rPr>
                <w:rFonts w:ascii="Times New Roman" w:hAnsi="Times New Roman" w:cs="Times New Roman"/>
                <w:lang w:eastAsia="en-US"/>
              </w:rPr>
              <w:t>Любовь Ивановна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5B" w:rsidRPr="003D44E0" w:rsidRDefault="00640E5B" w:rsidP="00A42F8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3D44E0">
              <w:rPr>
                <w:rFonts w:ascii="Times New Roman" w:hAnsi="Times New Roman" w:cs="Times New Roman"/>
                <w:lang w:eastAsia="en-US"/>
              </w:rPr>
              <w:t xml:space="preserve">заместитель начальника управления по социальной работе – заведующий отделом по работе с учреждениями образования, опеки и попечительства несовершеннолетних управления по социальной работе Администрации Большеигнатовского муниципального района, секретарь комиссии </w:t>
            </w:r>
            <w:r w:rsidRPr="003D44E0">
              <w:rPr>
                <w:rFonts w:ascii="Times New Roman" w:hAnsi="Times New Roman" w:cs="Times New Roman"/>
                <w:bCs/>
                <w:lang w:eastAsia="en-US"/>
              </w:rPr>
              <w:t>(по согласованию)</w:t>
            </w:r>
          </w:p>
        </w:tc>
      </w:tr>
      <w:tr w:rsidR="00640E5B" w:rsidRPr="003D44E0" w:rsidTr="00A42F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5B" w:rsidRPr="003D44E0" w:rsidRDefault="00640E5B" w:rsidP="003D44E0">
            <w:pPr>
              <w:spacing w:after="0" w:line="240" w:lineRule="auto"/>
              <w:ind w:firstLine="2"/>
              <w:rPr>
                <w:rFonts w:ascii="Times New Roman" w:hAnsi="Times New Roman" w:cs="Times New Roman"/>
                <w:lang w:eastAsia="en-US"/>
              </w:rPr>
            </w:pPr>
            <w:r w:rsidRPr="003D44E0">
              <w:rPr>
                <w:rFonts w:ascii="Times New Roman" w:hAnsi="Times New Roman" w:cs="Times New Roman"/>
                <w:lang w:eastAsia="en-US"/>
              </w:rPr>
              <w:t>4.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5B" w:rsidRPr="003D44E0" w:rsidRDefault="00640E5B" w:rsidP="003D44E0">
            <w:pPr>
              <w:spacing w:after="0" w:line="240" w:lineRule="auto"/>
              <w:ind w:firstLine="2"/>
              <w:rPr>
                <w:rFonts w:ascii="Times New Roman" w:hAnsi="Times New Roman" w:cs="Times New Roman"/>
                <w:lang w:eastAsia="en-US"/>
              </w:rPr>
            </w:pPr>
            <w:r w:rsidRPr="003D44E0">
              <w:rPr>
                <w:rFonts w:ascii="Times New Roman" w:hAnsi="Times New Roman" w:cs="Times New Roman"/>
                <w:lang w:eastAsia="en-US"/>
              </w:rPr>
              <w:t>Ляхманова Наталья Владимировна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5B" w:rsidRPr="003D44E0" w:rsidRDefault="00640E5B" w:rsidP="00A42F8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3D44E0">
              <w:rPr>
                <w:rFonts w:ascii="Times New Roman" w:hAnsi="Times New Roman" w:cs="Times New Roman"/>
                <w:lang w:eastAsia="en-US"/>
              </w:rPr>
              <w:t xml:space="preserve">начальник  отдела организационной и кадровой работы Администрации Большеигнатовского муниципального района </w:t>
            </w:r>
            <w:r w:rsidRPr="003D44E0">
              <w:rPr>
                <w:rFonts w:ascii="Times New Roman" w:hAnsi="Times New Roman" w:cs="Times New Roman"/>
                <w:bCs/>
                <w:lang w:eastAsia="en-US"/>
              </w:rPr>
              <w:t>(по согласованию)</w:t>
            </w:r>
          </w:p>
        </w:tc>
      </w:tr>
      <w:tr w:rsidR="00640E5B" w:rsidRPr="003D44E0" w:rsidTr="00A42F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5B" w:rsidRPr="003D44E0" w:rsidRDefault="00640E5B" w:rsidP="003D44E0">
            <w:pPr>
              <w:spacing w:after="0" w:line="240" w:lineRule="auto"/>
              <w:ind w:firstLine="2"/>
              <w:rPr>
                <w:rFonts w:ascii="Times New Roman" w:hAnsi="Times New Roman" w:cs="Times New Roman"/>
                <w:lang w:eastAsia="en-US"/>
              </w:rPr>
            </w:pPr>
            <w:r w:rsidRPr="003D44E0">
              <w:rPr>
                <w:rFonts w:ascii="Times New Roman" w:hAnsi="Times New Roman" w:cs="Times New Roman"/>
                <w:lang w:eastAsia="en-US"/>
              </w:rPr>
              <w:t>5.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5B" w:rsidRPr="003D44E0" w:rsidRDefault="00640E5B" w:rsidP="003D44E0">
            <w:pPr>
              <w:spacing w:after="0" w:line="240" w:lineRule="auto"/>
              <w:ind w:firstLine="2"/>
              <w:rPr>
                <w:rFonts w:ascii="Times New Roman" w:hAnsi="Times New Roman" w:cs="Times New Roman"/>
                <w:lang w:eastAsia="en-US"/>
              </w:rPr>
            </w:pPr>
            <w:r w:rsidRPr="003D44E0">
              <w:rPr>
                <w:rFonts w:ascii="Times New Roman" w:hAnsi="Times New Roman" w:cs="Times New Roman"/>
                <w:lang w:eastAsia="en-US"/>
              </w:rPr>
              <w:t>Черноусова Ирина Анатольевна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5B" w:rsidRPr="003D44E0" w:rsidRDefault="00640E5B" w:rsidP="00A42F88">
            <w:pPr>
              <w:spacing w:after="0" w:line="240" w:lineRule="auto"/>
              <w:ind w:firstLine="65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3D44E0">
              <w:rPr>
                <w:rFonts w:ascii="Times New Roman" w:hAnsi="Times New Roman" w:cs="Times New Roman"/>
                <w:lang w:eastAsia="en-US"/>
              </w:rPr>
              <w:t xml:space="preserve">Начальник отдела имущественных и земельных отношений администрации Большеигнатовского муниципального района </w:t>
            </w:r>
            <w:r w:rsidRPr="003D44E0">
              <w:rPr>
                <w:rFonts w:ascii="Times New Roman" w:hAnsi="Times New Roman" w:cs="Times New Roman"/>
                <w:bCs/>
                <w:lang w:eastAsia="en-US"/>
              </w:rPr>
              <w:t>(по согласованию)</w:t>
            </w:r>
          </w:p>
        </w:tc>
      </w:tr>
      <w:tr w:rsidR="00640E5B" w:rsidRPr="003D44E0" w:rsidTr="00A42F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5B" w:rsidRPr="003D44E0" w:rsidRDefault="00640E5B" w:rsidP="003D44E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3D44E0">
              <w:rPr>
                <w:rFonts w:ascii="Times New Roman" w:hAnsi="Times New Roman" w:cs="Times New Roman"/>
                <w:lang w:eastAsia="en-US"/>
              </w:rPr>
              <w:t>6.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5B" w:rsidRPr="003D44E0" w:rsidRDefault="00640E5B" w:rsidP="003D44E0">
            <w:pPr>
              <w:spacing w:after="0" w:line="240" w:lineRule="auto"/>
              <w:ind w:firstLine="2"/>
              <w:rPr>
                <w:rFonts w:ascii="Times New Roman" w:hAnsi="Times New Roman" w:cs="Times New Roman"/>
                <w:lang w:eastAsia="en-US"/>
              </w:rPr>
            </w:pPr>
            <w:r w:rsidRPr="003D44E0">
              <w:rPr>
                <w:rFonts w:ascii="Times New Roman" w:hAnsi="Times New Roman" w:cs="Times New Roman"/>
                <w:lang w:eastAsia="en-US"/>
              </w:rPr>
              <w:t>Горбунова Анна Ивановна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5B" w:rsidRPr="003D44E0" w:rsidRDefault="00640E5B" w:rsidP="00A42F8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3D44E0">
              <w:rPr>
                <w:rFonts w:ascii="Times New Roman" w:hAnsi="Times New Roman" w:cs="Times New Roman"/>
                <w:lang w:eastAsia="en-US"/>
              </w:rPr>
              <w:t xml:space="preserve">директор МБОУ «Большеигнатовская  средняя общеобразовательная школа» </w:t>
            </w:r>
            <w:r w:rsidRPr="003D44E0">
              <w:rPr>
                <w:rFonts w:ascii="Times New Roman" w:hAnsi="Times New Roman" w:cs="Times New Roman"/>
                <w:bCs/>
                <w:lang w:eastAsia="en-US"/>
              </w:rPr>
              <w:t xml:space="preserve"> (по согласованию)</w:t>
            </w:r>
          </w:p>
        </w:tc>
      </w:tr>
      <w:tr w:rsidR="00640E5B" w:rsidRPr="003D44E0" w:rsidTr="00A42F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5B" w:rsidRPr="003D44E0" w:rsidRDefault="00640E5B" w:rsidP="003D44E0">
            <w:pPr>
              <w:spacing w:after="0" w:line="240" w:lineRule="auto"/>
              <w:ind w:firstLine="2"/>
              <w:rPr>
                <w:rFonts w:ascii="Times New Roman" w:hAnsi="Times New Roman" w:cs="Times New Roman"/>
                <w:lang w:val="en-US" w:eastAsia="en-US"/>
              </w:rPr>
            </w:pPr>
            <w:r w:rsidRPr="003D44E0">
              <w:rPr>
                <w:rFonts w:ascii="Times New Roman" w:hAnsi="Times New Roman" w:cs="Times New Roman"/>
                <w:lang w:val="en-US" w:eastAsia="en-US"/>
              </w:rPr>
              <w:t>7.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5B" w:rsidRPr="003D44E0" w:rsidRDefault="00640E5B" w:rsidP="003D44E0">
            <w:pPr>
              <w:spacing w:after="0" w:line="240" w:lineRule="auto"/>
              <w:ind w:firstLine="2"/>
              <w:rPr>
                <w:rFonts w:ascii="Times New Roman" w:hAnsi="Times New Roman" w:cs="Times New Roman"/>
                <w:lang w:eastAsia="en-US"/>
              </w:rPr>
            </w:pPr>
            <w:r w:rsidRPr="003D44E0">
              <w:rPr>
                <w:rFonts w:ascii="Times New Roman" w:hAnsi="Times New Roman" w:cs="Times New Roman"/>
                <w:lang w:eastAsia="en-US"/>
              </w:rPr>
              <w:t>Михайлова Лариса Викторовна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5B" w:rsidRPr="003D44E0" w:rsidRDefault="00640E5B" w:rsidP="00A42F8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3D44E0">
              <w:rPr>
                <w:rFonts w:ascii="Times New Roman" w:hAnsi="Times New Roman" w:cs="Times New Roman"/>
                <w:lang w:eastAsia="en-US"/>
              </w:rPr>
              <w:t>Председатель районной организации профсоюза работников народного образования и науки (по согласованию)</w:t>
            </w:r>
          </w:p>
        </w:tc>
      </w:tr>
      <w:tr w:rsidR="00640E5B" w:rsidRPr="003D44E0" w:rsidTr="00A42F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5B" w:rsidRPr="003D44E0" w:rsidRDefault="00640E5B" w:rsidP="003D44E0">
            <w:pPr>
              <w:spacing w:after="0" w:line="240" w:lineRule="auto"/>
              <w:ind w:firstLine="2"/>
              <w:rPr>
                <w:rFonts w:ascii="Times New Roman" w:hAnsi="Times New Roman" w:cs="Times New Roman"/>
                <w:lang w:eastAsia="en-US"/>
              </w:rPr>
            </w:pPr>
            <w:r w:rsidRPr="003D44E0">
              <w:rPr>
                <w:rFonts w:ascii="Times New Roman" w:hAnsi="Times New Roman" w:cs="Times New Roman"/>
                <w:lang w:eastAsia="en-US"/>
              </w:rPr>
              <w:t>8.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5B" w:rsidRPr="003D44E0" w:rsidRDefault="00640E5B" w:rsidP="003D44E0">
            <w:pPr>
              <w:spacing w:after="0" w:line="240" w:lineRule="auto"/>
              <w:ind w:firstLine="2"/>
              <w:rPr>
                <w:rFonts w:ascii="Times New Roman" w:hAnsi="Times New Roman" w:cs="Times New Roman"/>
                <w:lang w:eastAsia="en-US"/>
              </w:rPr>
            </w:pPr>
            <w:r w:rsidRPr="003D44E0">
              <w:rPr>
                <w:rFonts w:ascii="Times New Roman" w:hAnsi="Times New Roman" w:cs="Times New Roman"/>
                <w:lang w:eastAsia="en-US"/>
              </w:rPr>
              <w:t>Зайкина Наталья Владимировна</w:t>
            </w:r>
          </w:p>
          <w:p w:rsidR="00640E5B" w:rsidRPr="003D44E0" w:rsidRDefault="00640E5B" w:rsidP="003D44E0">
            <w:pPr>
              <w:spacing w:after="0" w:line="240" w:lineRule="auto"/>
              <w:ind w:firstLine="2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5B" w:rsidRPr="003D44E0" w:rsidRDefault="00640E5B" w:rsidP="00A42F8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3D44E0">
              <w:rPr>
                <w:rFonts w:ascii="Times New Roman" w:hAnsi="Times New Roman" w:cs="Times New Roman"/>
                <w:lang w:eastAsia="en-US"/>
              </w:rPr>
              <w:t xml:space="preserve">Глава Старочамзинского сельского поселения Большеигнатовского муниципального района </w:t>
            </w:r>
            <w:r w:rsidRPr="003D44E0">
              <w:rPr>
                <w:rFonts w:ascii="Times New Roman" w:hAnsi="Times New Roman" w:cs="Times New Roman"/>
                <w:bCs/>
                <w:lang w:eastAsia="en-US"/>
              </w:rPr>
              <w:t>(по согласованию)</w:t>
            </w:r>
          </w:p>
        </w:tc>
      </w:tr>
      <w:tr w:rsidR="00640E5B" w:rsidRPr="003D44E0" w:rsidTr="00A42F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5B" w:rsidRPr="003D44E0" w:rsidRDefault="00640E5B" w:rsidP="003D44E0">
            <w:pPr>
              <w:spacing w:after="0" w:line="240" w:lineRule="auto"/>
              <w:ind w:firstLine="2"/>
              <w:rPr>
                <w:rFonts w:ascii="Times New Roman" w:hAnsi="Times New Roman" w:cs="Times New Roman"/>
                <w:lang w:val="en-US" w:eastAsia="en-US"/>
              </w:rPr>
            </w:pPr>
            <w:r w:rsidRPr="003D44E0">
              <w:rPr>
                <w:rFonts w:ascii="Times New Roman" w:hAnsi="Times New Roman" w:cs="Times New Roman"/>
                <w:lang w:val="en-US" w:eastAsia="en-US"/>
              </w:rPr>
              <w:t>9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5B" w:rsidRPr="003D44E0" w:rsidRDefault="00640E5B" w:rsidP="003D44E0">
            <w:pPr>
              <w:spacing w:after="0" w:line="240" w:lineRule="auto"/>
              <w:ind w:firstLine="2"/>
              <w:rPr>
                <w:rFonts w:ascii="Times New Roman" w:hAnsi="Times New Roman" w:cs="Times New Roman"/>
                <w:lang w:eastAsia="en-US"/>
              </w:rPr>
            </w:pPr>
            <w:r w:rsidRPr="003D44E0">
              <w:rPr>
                <w:rFonts w:ascii="Times New Roman" w:hAnsi="Times New Roman" w:cs="Times New Roman"/>
                <w:lang w:eastAsia="en-US"/>
              </w:rPr>
              <w:t>Левщанова Галина Петровна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5B" w:rsidRPr="003D44E0" w:rsidRDefault="00640E5B" w:rsidP="00A42F8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3D44E0">
              <w:rPr>
                <w:rFonts w:ascii="Times New Roman" w:hAnsi="Times New Roman" w:cs="Times New Roman"/>
                <w:lang w:eastAsia="en-US"/>
              </w:rPr>
              <w:t xml:space="preserve">Заместитель главы Старочамзинского сельского поселения Большеигнатовского муниципального района </w:t>
            </w:r>
            <w:r w:rsidRPr="003D44E0">
              <w:rPr>
                <w:rFonts w:ascii="Times New Roman" w:hAnsi="Times New Roman" w:cs="Times New Roman"/>
                <w:bCs/>
                <w:lang w:eastAsia="en-US"/>
              </w:rPr>
              <w:t>(по согласованию)</w:t>
            </w:r>
          </w:p>
        </w:tc>
      </w:tr>
    </w:tbl>
    <w:p w:rsidR="00640E5B" w:rsidRPr="003D44E0" w:rsidRDefault="00640E5B" w:rsidP="003D44E0">
      <w:pPr>
        <w:spacing w:after="0" w:line="240" w:lineRule="auto"/>
        <w:rPr>
          <w:rFonts w:ascii="Times New Roman" w:hAnsi="Times New Roman" w:cs="Times New Roman"/>
          <w:bCs/>
        </w:rPr>
      </w:pPr>
    </w:p>
    <w:p w:rsidR="00640E5B" w:rsidRPr="003D44E0" w:rsidRDefault="00640E5B" w:rsidP="003D44E0">
      <w:pPr>
        <w:spacing w:after="0" w:line="240" w:lineRule="auto"/>
        <w:rPr>
          <w:rFonts w:ascii="Times New Roman" w:hAnsi="Times New Roman" w:cs="Times New Roman"/>
          <w:bCs/>
        </w:rPr>
      </w:pPr>
      <w:r w:rsidRPr="003D44E0">
        <w:rPr>
          <w:rFonts w:ascii="Times New Roman" w:hAnsi="Times New Roman" w:cs="Times New Roman"/>
          <w:bCs/>
        </w:rPr>
        <w:t>При необходимости к работе комиссии привлекать заинтересованных лиц.</w:t>
      </w:r>
    </w:p>
    <w:p w:rsidR="00640E5B" w:rsidRPr="003D44E0" w:rsidRDefault="00640E5B" w:rsidP="003D44E0">
      <w:pPr>
        <w:spacing w:after="0" w:line="240" w:lineRule="auto"/>
        <w:jc w:val="right"/>
        <w:rPr>
          <w:rFonts w:ascii="Times New Roman" w:hAnsi="Times New Roman" w:cs="Times New Roman"/>
          <w:bCs/>
        </w:rPr>
      </w:pPr>
    </w:p>
    <w:p w:rsidR="00A42F88" w:rsidRDefault="00A42F88" w:rsidP="003D44E0">
      <w:pPr>
        <w:spacing w:after="0" w:line="240" w:lineRule="auto"/>
        <w:jc w:val="right"/>
        <w:rPr>
          <w:rFonts w:ascii="Times New Roman" w:hAnsi="Times New Roman" w:cs="Times New Roman"/>
          <w:bCs/>
        </w:rPr>
      </w:pPr>
    </w:p>
    <w:p w:rsidR="00A42F88" w:rsidRDefault="00A42F88" w:rsidP="003D44E0">
      <w:pPr>
        <w:spacing w:after="0" w:line="240" w:lineRule="auto"/>
        <w:jc w:val="right"/>
        <w:rPr>
          <w:rFonts w:ascii="Times New Roman" w:hAnsi="Times New Roman" w:cs="Times New Roman"/>
          <w:bCs/>
        </w:rPr>
      </w:pPr>
    </w:p>
    <w:p w:rsidR="00A42F88" w:rsidRDefault="00A42F88" w:rsidP="003D44E0">
      <w:pPr>
        <w:spacing w:after="0" w:line="240" w:lineRule="auto"/>
        <w:jc w:val="right"/>
        <w:rPr>
          <w:rFonts w:ascii="Times New Roman" w:hAnsi="Times New Roman" w:cs="Times New Roman"/>
          <w:bCs/>
        </w:rPr>
      </w:pPr>
    </w:p>
    <w:p w:rsidR="00640E5B" w:rsidRPr="003D44E0" w:rsidRDefault="00640E5B" w:rsidP="003D44E0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3D44E0">
        <w:rPr>
          <w:rFonts w:ascii="Times New Roman" w:hAnsi="Times New Roman" w:cs="Times New Roman"/>
          <w:bCs/>
        </w:rPr>
        <w:lastRenderedPageBreak/>
        <w:t>Приложение 3</w:t>
      </w:r>
    </w:p>
    <w:p w:rsidR="00640E5B" w:rsidRPr="003D44E0" w:rsidRDefault="00640E5B" w:rsidP="003D44E0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3D44E0">
        <w:rPr>
          <w:rFonts w:ascii="Times New Roman" w:hAnsi="Times New Roman" w:cs="Times New Roman"/>
          <w:bCs/>
        </w:rPr>
        <w:t>к решению Совета депутатов</w:t>
      </w:r>
    </w:p>
    <w:p w:rsidR="00640E5B" w:rsidRPr="003D44E0" w:rsidRDefault="00640E5B" w:rsidP="003D44E0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3D44E0">
        <w:rPr>
          <w:rFonts w:ascii="Times New Roman" w:hAnsi="Times New Roman" w:cs="Times New Roman"/>
          <w:bCs/>
        </w:rPr>
        <w:t>Большеигнатовского муниципального района</w:t>
      </w:r>
    </w:p>
    <w:p w:rsidR="00640E5B" w:rsidRPr="003D44E0" w:rsidRDefault="00640E5B" w:rsidP="003D44E0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3D44E0">
        <w:rPr>
          <w:rFonts w:ascii="Times New Roman" w:hAnsi="Times New Roman" w:cs="Times New Roman"/>
          <w:bCs/>
        </w:rPr>
        <w:t xml:space="preserve">                                                                                     15.05.2024 г № 153</w:t>
      </w:r>
    </w:p>
    <w:p w:rsidR="00640E5B" w:rsidRPr="003D44E0" w:rsidRDefault="00640E5B" w:rsidP="003D44E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D44E0">
        <w:rPr>
          <w:rFonts w:ascii="Times New Roman" w:hAnsi="Times New Roman" w:cs="Times New Roman"/>
        </w:rPr>
        <w:t xml:space="preserve"> «О назначении и проведении опроса</w:t>
      </w:r>
    </w:p>
    <w:p w:rsidR="00640E5B" w:rsidRPr="003D44E0" w:rsidRDefault="00640E5B" w:rsidP="003D44E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D44E0">
        <w:rPr>
          <w:rFonts w:ascii="Times New Roman" w:hAnsi="Times New Roman" w:cs="Times New Roman"/>
        </w:rPr>
        <w:t>граждан на территории Старочамзинского</w:t>
      </w:r>
    </w:p>
    <w:p w:rsidR="00640E5B" w:rsidRPr="003D44E0" w:rsidRDefault="00640E5B" w:rsidP="003D44E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D44E0">
        <w:rPr>
          <w:rFonts w:ascii="Times New Roman" w:hAnsi="Times New Roman" w:cs="Times New Roman"/>
        </w:rPr>
        <w:t>сельского поселения Большеигнатовского</w:t>
      </w:r>
    </w:p>
    <w:p w:rsidR="00640E5B" w:rsidRPr="003D44E0" w:rsidRDefault="00640E5B" w:rsidP="003D44E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D44E0">
        <w:rPr>
          <w:rFonts w:ascii="Times New Roman" w:hAnsi="Times New Roman" w:cs="Times New Roman"/>
        </w:rPr>
        <w:t>муниципального района»</w:t>
      </w:r>
    </w:p>
    <w:p w:rsidR="00640E5B" w:rsidRPr="003D44E0" w:rsidRDefault="00640E5B" w:rsidP="003D44E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40E5B" w:rsidRPr="003D44E0" w:rsidRDefault="00640E5B" w:rsidP="003D44E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D44E0">
        <w:rPr>
          <w:rFonts w:ascii="Times New Roman" w:hAnsi="Times New Roman" w:cs="Times New Roman"/>
          <w:b/>
        </w:rPr>
        <w:t>Методика проведения опроса</w:t>
      </w:r>
    </w:p>
    <w:p w:rsidR="00640E5B" w:rsidRPr="003D44E0" w:rsidRDefault="00640E5B" w:rsidP="003D44E0">
      <w:pPr>
        <w:pStyle w:val="ad"/>
        <w:numPr>
          <w:ilvl w:val="0"/>
          <w:numId w:val="22"/>
        </w:numPr>
        <w:ind w:left="0" w:firstLine="709"/>
        <w:jc w:val="both"/>
        <w:rPr>
          <w:sz w:val="22"/>
          <w:szCs w:val="22"/>
        </w:rPr>
      </w:pPr>
      <w:r w:rsidRPr="003D44E0">
        <w:rPr>
          <w:sz w:val="22"/>
          <w:szCs w:val="22"/>
          <w:u w:val="single"/>
        </w:rPr>
        <w:t xml:space="preserve">Цель опроса:  </w:t>
      </w:r>
      <w:r w:rsidRPr="003D44E0">
        <w:rPr>
          <w:sz w:val="22"/>
          <w:szCs w:val="22"/>
        </w:rPr>
        <w:t>выявление учета мнений жителей сельского поселения Большеигнатовского муниципального района при реорганизации или ликвидации муниципального образовательного учреждения (муниципальной образовательной организации).</w:t>
      </w:r>
    </w:p>
    <w:p w:rsidR="00640E5B" w:rsidRPr="003D44E0" w:rsidRDefault="00640E5B" w:rsidP="003D44E0">
      <w:pPr>
        <w:spacing w:after="0" w:line="240" w:lineRule="auto"/>
        <w:ind w:firstLine="573"/>
        <w:rPr>
          <w:rFonts w:ascii="Times New Roman" w:hAnsi="Times New Roman" w:cs="Times New Roman"/>
          <w:bCs/>
        </w:rPr>
      </w:pPr>
      <w:r w:rsidRPr="003D44E0">
        <w:rPr>
          <w:rFonts w:ascii="Times New Roman" w:hAnsi="Times New Roman" w:cs="Times New Roman"/>
          <w:bCs/>
          <w:u w:val="single"/>
        </w:rPr>
        <w:t>2. Инициатор опроса: Глава Большеигнатовского</w:t>
      </w:r>
      <w:r w:rsidRPr="003D44E0">
        <w:rPr>
          <w:rFonts w:ascii="Times New Roman" w:hAnsi="Times New Roman" w:cs="Times New Roman"/>
          <w:bCs/>
        </w:rPr>
        <w:t xml:space="preserve"> муниципального района.</w:t>
      </w:r>
    </w:p>
    <w:p w:rsidR="00640E5B" w:rsidRPr="003D44E0" w:rsidRDefault="00640E5B" w:rsidP="003D44E0">
      <w:pPr>
        <w:spacing w:after="0" w:line="240" w:lineRule="auto"/>
        <w:ind w:firstLine="567"/>
        <w:rPr>
          <w:rFonts w:ascii="Times New Roman" w:hAnsi="Times New Roman" w:cs="Times New Roman"/>
        </w:rPr>
      </w:pPr>
      <w:r w:rsidRPr="003D44E0">
        <w:rPr>
          <w:rFonts w:ascii="Times New Roman" w:hAnsi="Times New Roman" w:cs="Times New Roman"/>
          <w:bCs/>
          <w:u w:val="single"/>
        </w:rPr>
        <w:t xml:space="preserve">3. Организатор проведения опроса: </w:t>
      </w:r>
      <w:r w:rsidRPr="003D44E0">
        <w:rPr>
          <w:rFonts w:ascii="Times New Roman" w:hAnsi="Times New Roman" w:cs="Times New Roman"/>
        </w:rPr>
        <w:t>комиссия по проведению опроса.</w:t>
      </w:r>
    </w:p>
    <w:p w:rsidR="00640E5B" w:rsidRPr="003D44E0" w:rsidRDefault="00640E5B" w:rsidP="003D44E0">
      <w:pPr>
        <w:spacing w:after="0" w:line="240" w:lineRule="auto"/>
        <w:ind w:firstLine="567"/>
        <w:rPr>
          <w:rFonts w:ascii="Times New Roman" w:hAnsi="Times New Roman" w:cs="Times New Roman"/>
        </w:rPr>
      </w:pPr>
      <w:r w:rsidRPr="003D44E0">
        <w:rPr>
          <w:rFonts w:ascii="Times New Roman" w:hAnsi="Times New Roman" w:cs="Times New Roman"/>
          <w:bCs/>
          <w:u w:val="single"/>
        </w:rPr>
        <w:t xml:space="preserve">4. Метод проведения опроса: </w:t>
      </w:r>
      <w:r w:rsidRPr="003D44E0">
        <w:rPr>
          <w:rFonts w:ascii="Times New Roman" w:hAnsi="Times New Roman" w:cs="Times New Roman"/>
        </w:rPr>
        <w:t>тайное голосование проводится по опросным листам в пунктах проведения опроса или по месту жительства участников опроса.</w:t>
      </w:r>
    </w:p>
    <w:p w:rsidR="00640E5B" w:rsidRPr="003D44E0" w:rsidRDefault="00640E5B" w:rsidP="003D44E0">
      <w:pPr>
        <w:spacing w:after="0" w:line="240" w:lineRule="auto"/>
        <w:ind w:firstLine="570"/>
        <w:rPr>
          <w:rFonts w:ascii="Times New Roman" w:hAnsi="Times New Roman" w:cs="Times New Roman"/>
        </w:rPr>
      </w:pPr>
      <w:r w:rsidRPr="003D44E0">
        <w:rPr>
          <w:rFonts w:ascii="Times New Roman" w:hAnsi="Times New Roman" w:cs="Times New Roman"/>
          <w:bCs/>
          <w:u w:val="single"/>
        </w:rPr>
        <w:t>5. Участники опроса:</w:t>
      </w:r>
      <w:r w:rsidRPr="003D44E0">
        <w:rPr>
          <w:rFonts w:ascii="Times New Roman" w:hAnsi="Times New Roman" w:cs="Times New Roman"/>
          <w:bCs/>
        </w:rPr>
        <w:t xml:space="preserve"> жители </w:t>
      </w:r>
      <w:r w:rsidRPr="003D44E0">
        <w:rPr>
          <w:rFonts w:ascii="Times New Roman" w:hAnsi="Times New Roman" w:cs="Times New Roman"/>
        </w:rPr>
        <w:t>Старочамзинского сельского поселения Большеигнатовского муниципального района, обладающие избирательным правом.</w:t>
      </w:r>
    </w:p>
    <w:p w:rsidR="00640E5B" w:rsidRPr="003D44E0" w:rsidRDefault="00640E5B" w:rsidP="003D44E0">
      <w:pPr>
        <w:spacing w:after="0" w:line="240" w:lineRule="auto"/>
        <w:ind w:firstLine="570"/>
        <w:rPr>
          <w:rFonts w:ascii="Times New Roman" w:hAnsi="Times New Roman" w:cs="Times New Roman"/>
          <w:bCs/>
          <w:u w:val="single"/>
        </w:rPr>
      </w:pPr>
      <w:r w:rsidRPr="003D44E0">
        <w:rPr>
          <w:rFonts w:ascii="Times New Roman" w:hAnsi="Times New Roman" w:cs="Times New Roman"/>
          <w:bCs/>
          <w:u w:val="single"/>
        </w:rPr>
        <w:t>6. Этапы проведения опроса:</w:t>
      </w:r>
    </w:p>
    <w:p w:rsidR="00640E5B" w:rsidRPr="003D44E0" w:rsidRDefault="00640E5B" w:rsidP="003D44E0">
      <w:pPr>
        <w:spacing w:after="0" w:line="240" w:lineRule="auto"/>
        <w:ind w:firstLine="573"/>
        <w:rPr>
          <w:rFonts w:ascii="Times New Roman" w:hAnsi="Times New Roman" w:cs="Times New Roman"/>
          <w:bCs/>
        </w:rPr>
      </w:pPr>
      <w:r w:rsidRPr="003D44E0">
        <w:rPr>
          <w:rFonts w:ascii="Times New Roman" w:hAnsi="Times New Roman" w:cs="Times New Roman"/>
          <w:bCs/>
        </w:rPr>
        <w:t>1.Организация проведения опроса.</w:t>
      </w:r>
    </w:p>
    <w:p w:rsidR="00640E5B" w:rsidRPr="003D44E0" w:rsidRDefault="00640E5B" w:rsidP="003D44E0">
      <w:pPr>
        <w:spacing w:after="0" w:line="240" w:lineRule="auto"/>
        <w:ind w:firstLine="570"/>
        <w:rPr>
          <w:rFonts w:ascii="Times New Roman" w:hAnsi="Times New Roman" w:cs="Times New Roman"/>
          <w:bCs/>
        </w:rPr>
      </w:pPr>
      <w:r w:rsidRPr="003D44E0">
        <w:rPr>
          <w:rFonts w:ascii="Times New Roman" w:hAnsi="Times New Roman" w:cs="Times New Roman"/>
          <w:bCs/>
        </w:rPr>
        <w:t xml:space="preserve">2.Установление результатов опроса. </w:t>
      </w:r>
    </w:p>
    <w:p w:rsidR="00640E5B" w:rsidRPr="003D44E0" w:rsidRDefault="00640E5B" w:rsidP="003D44E0">
      <w:pPr>
        <w:spacing w:after="0" w:line="240" w:lineRule="auto"/>
        <w:rPr>
          <w:rStyle w:val="af8"/>
          <w:rFonts w:ascii="Times New Roman" w:hAnsi="Times New Roman" w:cs="Times New Roman"/>
          <w:b w:val="0"/>
        </w:rPr>
      </w:pPr>
      <w:r w:rsidRPr="003D44E0">
        <w:rPr>
          <w:rFonts w:ascii="Times New Roman" w:hAnsi="Times New Roman" w:cs="Times New Roman"/>
          <w:bCs/>
        </w:rPr>
        <w:t xml:space="preserve">        3.Информирование жителей об итогах опроса</w:t>
      </w:r>
    </w:p>
    <w:p w:rsidR="00640E5B" w:rsidRPr="003D44E0" w:rsidRDefault="00640E5B" w:rsidP="003D44E0">
      <w:pPr>
        <w:spacing w:after="0" w:line="240" w:lineRule="auto"/>
        <w:ind w:firstLine="698"/>
        <w:rPr>
          <w:rStyle w:val="af8"/>
          <w:rFonts w:ascii="Times New Roman" w:hAnsi="Times New Roman" w:cs="Times New Roman"/>
          <w:b w:val="0"/>
          <w:bCs/>
        </w:rPr>
      </w:pPr>
    </w:p>
    <w:p w:rsidR="00640E5B" w:rsidRPr="003D44E0" w:rsidRDefault="00640E5B" w:rsidP="00A42F8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D44E0">
        <w:rPr>
          <w:rFonts w:ascii="Times New Roman" w:hAnsi="Times New Roman" w:cs="Times New Roman"/>
          <w:bCs/>
        </w:rPr>
        <w:t>Приложение 4</w:t>
      </w:r>
    </w:p>
    <w:p w:rsidR="00640E5B" w:rsidRPr="003D44E0" w:rsidRDefault="00640E5B" w:rsidP="00A42F88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3D44E0">
        <w:rPr>
          <w:rFonts w:ascii="Times New Roman" w:hAnsi="Times New Roman" w:cs="Times New Roman"/>
          <w:bCs/>
        </w:rPr>
        <w:t>к решению Совета депутатов</w:t>
      </w:r>
    </w:p>
    <w:p w:rsidR="00640E5B" w:rsidRPr="003D44E0" w:rsidRDefault="00640E5B" w:rsidP="00A42F88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3D44E0">
        <w:rPr>
          <w:rFonts w:ascii="Times New Roman" w:hAnsi="Times New Roman" w:cs="Times New Roman"/>
          <w:bCs/>
        </w:rPr>
        <w:t>Большеигнатовского муниципального района</w:t>
      </w:r>
    </w:p>
    <w:p w:rsidR="00640E5B" w:rsidRPr="003D44E0" w:rsidRDefault="00640E5B" w:rsidP="00A42F88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3D44E0">
        <w:rPr>
          <w:rFonts w:ascii="Times New Roman" w:hAnsi="Times New Roman" w:cs="Times New Roman"/>
          <w:bCs/>
        </w:rPr>
        <w:t xml:space="preserve">                                                                                            15.05.2024 г № 153 </w:t>
      </w:r>
    </w:p>
    <w:p w:rsidR="00640E5B" w:rsidRPr="003D44E0" w:rsidRDefault="00640E5B" w:rsidP="00A42F8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D44E0">
        <w:rPr>
          <w:rFonts w:ascii="Times New Roman" w:hAnsi="Times New Roman" w:cs="Times New Roman"/>
        </w:rPr>
        <w:t>«О назначении и проведении опроса</w:t>
      </w:r>
    </w:p>
    <w:p w:rsidR="00640E5B" w:rsidRPr="003D44E0" w:rsidRDefault="00640E5B" w:rsidP="00A42F8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D44E0">
        <w:rPr>
          <w:rFonts w:ascii="Times New Roman" w:hAnsi="Times New Roman" w:cs="Times New Roman"/>
        </w:rPr>
        <w:t>граждан на территории Старочамзинского</w:t>
      </w:r>
    </w:p>
    <w:p w:rsidR="00640E5B" w:rsidRPr="003D44E0" w:rsidRDefault="00640E5B" w:rsidP="00A42F8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D44E0">
        <w:rPr>
          <w:rFonts w:ascii="Times New Roman" w:hAnsi="Times New Roman" w:cs="Times New Roman"/>
        </w:rPr>
        <w:t>сельского поселения Большеигнатовского</w:t>
      </w:r>
    </w:p>
    <w:p w:rsidR="00640E5B" w:rsidRPr="003D44E0" w:rsidRDefault="00640E5B" w:rsidP="00A42F8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D44E0">
        <w:rPr>
          <w:rFonts w:ascii="Times New Roman" w:hAnsi="Times New Roman" w:cs="Times New Roman"/>
        </w:rPr>
        <w:t>муниципального района»</w:t>
      </w:r>
    </w:p>
    <w:p w:rsidR="00640E5B" w:rsidRPr="003D44E0" w:rsidRDefault="00640E5B" w:rsidP="003D44E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640E5B" w:rsidRPr="003D44E0" w:rsidRDefault="00640E5B" w:rsidP="003D44E0">
      <w:pPr>
        <w:spacing w:after="0" w:line="240" w:lineRule="auto"/>
        <w:rPr>
          <w:rFonts w:ascii="Times New Roman" w:hAnsi="Times New Roman" w:cs="Times New Roman"/>
        </w:rPr>
      </w:pPr>
    </w:p>
    <w:p w:rsidR="00640E5B" w:rsidRPr="003D44E0" w:rsidRDefault="00640E5B" w:rsidP="003D44E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D44E0">
        <w:rPr>
          <w:rStyle w:val="FontStyle12"/>
          <w:sz w:val="22"/>
          <w:szCs w:val="22"/>
        </w:rPr>
        <w:t>Формулировка вопросов, предлагаемых при проведении опроса</w:t>
      </w:r>
    </w:p>
    <w:p w:rsidR="00640E5B" w:rsidRPr="003D44E0" w:rsidRDefault="00640E5B" w:rsidP="003D44E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40E5B" w:rsidRPr="003D44E0" w:rsidRDefault="00640E5B" w:rsidP="003D44E0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 w:rsidRPr="003D44E0">
        <w:rPr>
          <w:rFonts w:ascii="Times New Roman" w:hAnsi="Times New Roman" w:cs="Times New Roman"/>
          <w:u w:val="single"/>
        </w:rPr>
        <w:t>Вопросы, предлагаемые при проведении опроса граждан:</w:t>
      </w:r>
    </w:p>
    <w:p w:rsidR="00640E5B" w:rsidRPr="003D44E0" w:rsidRDefault="00640E5B" w:rsidP="003D44E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40E5B" w:rsidRPr="003D44E0" w:rsidRDefault="00640E5B" w:rsidP="003D44E0">
      <w:pPr>
        <w:spacing w:after="0" w:line="240" w:lineRule="auto"/>
        <w:ind w:left="720"/>
        <w:rPr>
          <w:rFonts w:ascii="Times New Roman" w:hAnsi="Times New Roman" w:cs="Times New Roman"/>
        </w:rPr>
      </w:pPr>
      <w:r w:rsidRPr="003D44E0">
        <w:rPr>
          <w:rFonts w:ascii="Times New Roman" w:hAnsi="Times New Roman" w:cs="Times New Roman"/>
        </w:rPr>
        <w:t xml:space="preserve">1. </w:t>
      </w:r>
      <w:r w:rsidRPr="003D44E0">
        <w:rPr>
          <w:rFonts w:ascii="Times New Roman" w:hAnsi="Times New Roman" w:cs="Times New Roman"/>
          <w:u w:val="single"/>
        </w:rPr>
        <w:t>Старочамзинского сельского поселения</w:t>
      </w:r>
      <w:r w:rsidRPr="003D44E0">
        <w:rPr>
          <w:rFonts w:ascii="Times New Roman" w:hAnsi="Times New Roman" w:cs="Times New Roman"/>
        </w:rPr>
        <w:t>:</w:t>
      </w:r>
    </w:p>
    <w:p w:rsidR="00640E5B" w:rsidRPr="003D44E0" w:rsidRDefault="00640E5B" w:rsidP="003D44E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40E5B" w:rsidRPr="003D44E0" w:rsidRDefault="00640E5B" w:rsidP="003D44E0">
      <w:pPr>
        <w:spacing w:after="0" w:line="240" w:lineRule="auto"/>
        <w:ind w:left="720"/>
        <w:rPr>
          <w:rFonts w:ascii="Times New Roman" w:hAnsi="Times New Roman" w:cs="Times New Roman"/>
        </w:rPr>
      </w:pPr>
      <w:r w:rsidRPr="003D44E0">
        <w:rPr>
          <w:rFonts w:ascii="Times New Roman" w:hAnsi="Times New Roman" w:cs="Times New Roman"/>
        </w:rPr>
        <w:t xml:space="preserve">1.1. Согласны  Вы с ликвидацией Структурного подразделения «Спасская средняя общеобразовательная школа» муниципального бюджетного общеобразовательного учреждения «Большеигнатовская средняя общеобразовательная школа» Большеигнатовского муниципального района  </w:t>
      </w:r>
    </w:p>
    <w:p w:rsidR="00640E5B" w:rsidRPr="003D44E0" w:rsidRDefault="00640E5B" w:rsidP="003D44E0">
      <w:pPr>
        <w:spacing w:after="0" w:line="240" w:lineRule="auto"/>
        <w:jc w:val="right"/>
        <w:rPr>
          <w:rStyle w:val="af8"/>
          <w:rFonts w:ascii="Times New Roman" w:hAnsi="Times New Roman" w:cs="Times New Roman"/>
          <w:b w:val="0"/>
          <w:bCs/>
        </w:rPr>
      </w:pPr>
    </w:p>
    <w:p w:rsidR="00640E5B" w:rsidRPr="003D44E0" w:rsidRDefault="00640E5B" w:rsidP="003D44E0">
      <w:pPr>
        <w:spacing w:after="0" w:line="240" w:lineRule="auto"/>
        <w:jc w:val="right"/>
        <w:rPr>
          <w:rStyle w:val="af8"/>
          <w:rFonts w:ascii="Times New Roman" w:hAnsi="Times New Roman" w:cs="Times New Roman"/>
          <w:b w:val="0"/>
          <w:bCs/>
        </w:rPr>
      </w:pPr>
    </w:p>
    <w:p w:rsidR="00640E5B" w:rsidRPr="003D44E0" w:rsidRDefault="00640E5B" w:rsidP="003D44E0">
      <w:pPr>
        <w:spacing w:after="0" w:line="240" w:lineRule="auto"/>
        <w:jc w:val="right"/>
        <w:rPr>
          <w:rStyle w:val="af8"/>
          <w:rFonts w:ascii="Times New Roman" w:hAnsi="Times New Roman" w:cs="Times New Roman"/>
          <w:b w:val="0"/>
          <w:bCs/>
        </w:rPr>
      </w:pPr>
    </w:p>
    <w:p w:rsidR="00640E5B" w:rsidRPr="003D44E0" w:rsidRDefault="00640E5B" w:rsidP="003D44E0">
      <w:pPr>
        <w:spacing w:after="0" w:line="240" w:lineRule="auto"/>
        <w:jc w:val="right"/>
        <w:rPr>
          <w:rStyle w:val="af8"/>
          <w:rFonts w:ascii="Times New Roman" w:hAnsi="Times New Roman" w:cs="Times New Roman"/>
          <w:b w:val="0"/>
          <w:bCs/>
        </w:rPr>
      </w:pPr>
    </w:p>
    <w:p w:rsidR="00640E5B" w:rsidRPr="003D44E0" w:rsidRDefault="00640E5B" w:rsidP="003D44E0">
      <w:pPr>
        <w:spacing w:after="0" w:line="240" w:lineRule="auto"/>
        <w:jc w:val="right"/>
        <w:rPr>
          <w:rStyle w:val="af8"/>
          <w:rFonts w:ascii="Times New Roman" w:hAnsi="Times New Roman" w:cs="Times New Roman"/>
          <w:b w:val="0"/>
          <w:bCs/>
        </w:rPr>
      </w:pPr>
    </w:p>
    <w:p w:rsidR="00640E5B" w:rsidRPr="003D44E0" w:rsidRDefault="00640E5B" w:rsidP="003D44E0">
      <w:pPr>
        <w:spacing w:after="0" w:line="240" w:lineRule="auto"/>
        <w:jc w:val="right"/>
        <w:rPr>
          <w:rStyle w:val="af8"/>
          <w:rFonts w:ascii="Times New Roman" w:hAnsi="Times New Roman" w:cs="Times New Roman"/>
          <w:b w:val="0"/>
          <w:bCs/>
        </w:rPr>
      </w:pPr>
    </w:p>
    <w:p w:rsidR="00640E5B" w:rsidRPr="003D44E0" w:rsidRDefault="00640E5B" w:rsidP="003D44E0">
      <w:pPr>
        <w:spacing w:after="0" w:line="240" w:lineRule="auto"/>
        <w:jc w:val="right"/>
        <w:rPr>
          <w:rStyle w:val="af8"/>
          <w:rFonts w:ascii="Times New Roman" w:hAnsi="Times New Roman" w:cs="Times New Roman"/>
          <w:b w:val="0"/>
          <w:bCs/>
        </w:rPr>
      </w:pPr>
    </w:p>
    <w:p w:rsidR="00640E5B" w:rsidRPr="003D44E0" w:rsidRDefault="00640E5B" w:rsidP="003D44E0">
      <w:pPr>
        <w:spacing w:after="0" w:line="240" w:lineRule="auto"/>
        <w:jc w:val="right"/>
        <w:rPr>
          <w:rStyle w:val="af8"/>
          <w:rFonts w:ascii="Times New Roman" w:hAnsi="Times New Roman" w:cs="Times New Roman"/>
          <w:b w:val="0"/>
          <w:bCs/>
        </w:rPr>
      </w:pPr>
    </w:p>
    <w:p w:rsidR="00640E5B" w:rsidRPr="003D44E0" w:rsidRDefault="00640E5B" w:rsidP="003D44E0">
      <w:pPr>
        <w:spacing w:after="0" w:line="240" w:lineRule="auto"/>
        <w:jc w:val="right"/>
        <w:rPr>
          <w:rStyle w:val="af8"/>
          <w:rFonts w:ascii="Times New Roman" w:hAnsi="Times New Roman" w:cs="Times New Roman"/>
          <w:b w:val="0"/>
          <w:bCs/>
        </w:rPr>
      </w:pPr>
    </w:p>
    <w:p w:rsidR="00640E5B" w:rsidRPr="003D44E0" w:rsidRDefault="00640E5B" w:rsidP="003D44E0">
      <w:pPr>
        <w:spacing w:after="0" w:line="240" w:lineRule="auto"/>
        <w:jc w:val="right"/>
        <w:rPr>
          <w:rStyle w:val="af8"/>
          <w:rFonts w:ascii="Times New Roman" w:hAnsi="Times New Roman" w:cs="Times New Roman"/>
          <w:b w:val="0"/>
          <w:bCs/>
        </w:rPr>
      </w:pPr>
    </w:p>
    <w:p w:rsidR="00640E5B" w:rsidRPr="003D44E0" w:rsidRDefault="00640E5B" w:rsidP="003D44E0">
      <w:pPr>
        <w:spacing w:after="0" w:line="240" w:lineRule="auto"/>
        <w:jc w:val="right"/>
        <w:rPr>
          <w:rStyle w:val="af8"/>
          <w:rFonts w:ascii="Times New Roman" w:hAnsi="Times New Roman" w:cs="Times New Roman"/>
          <w:b w:val="0"/>
          <w:bCs/>
        </w:rPr>
      </w:pPr>
    </w:p>
    <w:p w:rsidR="00640E5B" w:rsidRPr="003D44E0" w:rsidRDefault="00640E5B" w:rsidP="003D44E0">
      <w:pPr>
        <w:spacing w:after="0" w:line="240" w:lineRule="auto"/>
        <w:jc w:val="right"/>
        <w:rPr>
          <w:rStyle w:val="af8"/>
          <w:rFonts w:ascii="Times New Roman" w:hAnsi="Times New Roman" w:cs="Times New Roman"/>
          <w:b w:val="0"/>
          <w:bCs/>
        </w:rPr>
      </w:pPr>
    </w:p>
    <w:p w:rsidR="00640E5B" w:rsidRPr="003D44E0" w:rsidRDefault="00640E5B" w:rsidP="003D44E0">
      <w:pPr>
        <w:spacing w:after="0" w:line="240" w:lineRule="auto"/>
        <w:jc w:val="right"/>
        <w:rPr>
          <w:rStyle w:val="af8"/>
          <w:rFonts w:ascii="Times New Roman" w:hAnsi="Times New Roman" w:cs="Times New Roman"/>
          <w:b w:val="0"/>
          <w:bCs/>
        </w:rPr>
      </w:pPr>
    </w:p>
    <w:p w:rsidR="00640E5B" w:rsidRPr="003D44E0" w:rsidRDefault="00640E5B" w:rsidP="003D44E0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3D44E0">
        <w:rPr>
          <w:rFonts w:ascii="Times New Roman" w:hAnsi="Times New Roman" w:cs="Times New Roman"/>
          <w:bCs/>
        </w:rPr>
        <w:lastRenderedPageBreak/>
        <w:t>Приложение 5</w:t>
      </w:r>
    </w:p>
    <w:p w:rsidR="00640E5B" w:rsidRPr="003D44E0" w:rsidRDefault="00640E5B" w:rsidP="003D44E0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3D44E0">
        <w:rPr>
          <w:rFonts w:ascii="Times New Roman" w:hAnsi="Times New Roman" w:cs="Times New Roman"/>
          <w:bCs/>
        </w:rPr>
        <w:t>к решению Совета депутатов</w:t>
      </w:r>
    </w:p>
    <w:p w:rsidR="00640E5B" w:rsidRPr="003D44E0" w:rsidRDefault="00640E5B" w:rsidP="003D44E0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3D44E0">
        <w:rPr>
          <w:rFonts w:ascii="Times New Roman" w:hAnsi="Times New Roman" w:cs="Times New Roman"/>
          <w:bCs/>
        </w:rPr>
        <w:t>Большеигнатовского муниципального района</w:t>
      </w:r>
    </w:p>
    <w:p w:rsidR="00640E5B" w:rsidRPr="003D44E0" w:rsidRDefault="00640E5B" w:rsidP="003D44E0">
      <w:pPr>
        <w:spacing w:after="0" w:line="240" w:lineRule="auto"/>
        <w:jc w:val="right"/>
        <w:rPr>
          <w:rFonts w:ascii="Times New Roman" w:hAnsi="Times New Roman" w:cs="Times New Roman"/>
          <w:color w:val="FF0000"/>
        </w:rPr>
      </w:pPr>
      <w:r w:rsidRPr="003D44E0">
        <w:rPr>
          <w:rFonts w:ascii="Times New Roman" w:hAnsi="Times New Roman" w:cs="Times New Roman"/>
          <w:bCs/>
        </w:rPr>
        <w:t xml:space="preserve">                                                                                           15.05.2024 г №</w:t>
      </w:r>
      <w:r w:rsidRPr="003D44E0">
        <w:rPr>
          <w:rFonts w:ascii="Times New Roman" w:hAnsi="Times New Roman" w:cs="Times New Roman"/>
          <w:bCs/>
          <w:color w:val="FF0000"/>
        </w:rPr>
        <w:t xml:space="preserve"> </w:t>
      </w:r>
      <w:r w:rsidRPr="003D44E0">
        <w:rPr>
          <w:rFonts w:ascii="Times New Roman" w:hAnsi="Times New Roman" w:cs="Times New Roman"/>
          <w:color w:val="FF0000"/>
        </w:rPr>
        <w:t xml:space="preserve"> </w:t>
      </w:r>
      <w:r w:rsidRPr="003D44E0">
        <w:rPr>
          <w:rFonts w:ascii="Times New Roman" w:hAnsi="Times New Roman" w:cs="Times New Roman"/>
        </w:rPr>
        <w:t>153</w:t>
      </w:r>
    </w:p>
    <w:p w:rsidR="00640E5B" w:rsidRPr="003D44E0" w:rsidRDefault="00640E5B" w:rsidP="003D44E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D44E0">
        <w:rPr>
          <w:rFonts w:ascii="Times New Roman" w:hAnsi="Times New Roman" w:cs="Times New Roman"/>
        </w:rPr>
        <w:t>«О назначении и проведении опроса</w:t>
      </w:r>
    </w:p>
    <w:p w:rsidR="00640E5B" w:rsidRPr="003D44E0" w:rsidRDefault="00640E5B" w:rsidP="003D44E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D44E0">
        <w:rPr>
          <w:rFonts w:ascii="Times New Roman" w:hAnsi="Times New Roman" w:cs="Times New Roman"/>
        </w:rPr>
        <w:t>граждан на территории Старочамзинского</w:t>
      </w:r>
    </w:p>
    <w:p w:rsidR="00640E5B" w:rsidRPr="003D44E0" w:rsidRDefault="00640E5B" w:rsidP="003D44E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D44E0">
        <w:rPr>
          <w:rFonts w:ascii="Times New Roman" w:hAnsi="Times New Roman" w:cs="Times New Roman"/>
        </w:rPr>
        <w:t>сельского поселения Большеигнатовского</w:t>
      </w:r>
    </w:p>
    <w:p w:rsidR="00640E5B" w:rsidRPr="003D44E0" w:rsidRDefault="00640E5B" w:rsidP="003D44E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D44E0">
        <w:rPr>
          <w:rFonts w:ascii="Times New Roman" w:hAnsi="Times New Roman" w:cs="Times New Roman"/>
        </w:rPr>
        <w:t>муниципального района»</w:t>
      </w:r>
    </w:p>
    <w:p w:rsidR="00640E5B" w:rsidRPr="003D44E0" w:rsidRDefault="00640E5B" w:rsidP="003D44E0">
      <w:pPr>
        <w:spacing w:after="0" w:line="240" w:lineRule="auto"/>
        <w:rPr>
          <w:rFonts w:ascii="Times New Roman" w:hAnsi="Times New Roman" w:cs="Times New Roman"/>
        </w:rPr>
      </w:pPr>
    </w:p>
    <w:p w:rsidR="00640E5B" w:rsidRPr="003D44E0" w:rsidRDefault="00640E5B" w:rsidP="003D44E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3D44E0">
        <w:rPr>
          <w:rFonts w:ascii="Times New Roman" w:hAnsi="Times New Roman" w:cs="Times New Roman"/>
          <w:b/>
          <w:color w:val="000000"/>
        </w:rPr>
        <w:t>Форма опросного листа</w:t>
      </w:r>
    </w:p>
    <w:p w:rsidR="00640E5B" w:rsidRPr="003D44E0" w:rsidRDefault="00640E5B" w:rsidP="003D44E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40E5B" w:rsidRPr="003D44E0" w:rsidRDefault="00640E5B" w:rsidP="003D44E0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 w:rsidRPr="003D44E0">
        <w:rPr>
          <w:rFonts w:ascii="Times New Roman" w:hAnsi="Times New Roman" w:cs="Times New Roman"/>
          <w:u w:val="single"/>
        </w:rPr>
        <w:t>Для опроса граждан:</w:t>
      </w:r>
    </w:p>
    <w:p w:rsidR="00640E5B" w:rsidRPr="003D44E0" w:rsidRDefault="00640E5B" w:rsidP="003D44E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40E5B" w:rsidRPr="003D44E0" w:rsidRDefault="00640E5B" w:rsidP="003D44E0">
      <w:pPr>
        <w:spacing w:after="0" w:line="240" w:lineRule="auto"/>
        <w:ind w:left="720"/>
        <w:rPr>
          <w:rFonts w:ascii="Times New Roman" w:hAnsi="Times New Roman" w:cs="Times New Roman"/>
        </w:rPr>
      </w:pPr>
      <w:r w:rsidRPr="003D44E0">
        <w:rPr>
          <w:rFonts w:ascii="Times New Roman" w:hAnsi="Times New Roman" w:cs="Times New Roman"/>
        </w:rPr>
        <w:t xml:space="preserve">1. </w:t>
      </w:r>
      <w:r w:rsidRPr="003D44E0">
        <w:rPr>
          <w:rFonts w:ascii="Times New Roman" w:hAnsi="Times New Roman" w:cs="Times New Roman"/>
          <w:u w:val="single"/>
        </w:rPr>
        <w:t>Старочамзинского сельского поселения</w:t>
      </w:r>
      <w:r w:rsidRPr="003D44E0">
        <w:rPr>
          <w:rFonts w:ascii="Times New Roman" w:hAnsi="Times New Roman" w:cs="Times New Roman"/>
        </w:rPr>
        <w:t xml:space="preserve">:  </w:t>
      </w:r>
    </w:p>
    <w:p w:rsidR="00640E5B" w:rsidRPr="003D44E0" w:rsidRDefault="00640E5B" w:rsidP="003D44E0">
      <w:pPr>
        <w:spacing w:after="0" w:line="240" w:lineRule="auto"/>
        <w:ind w:left="1080"/>
        <w:jc w:val="right"/>
        <w:rPr>
          <w:rFonts w:ascii="Times New Roman" w:hAnsi="Times New Roman" w:cs="Times New Roman"/>
        </w:rPr>
      </w:pPr>
      <w:r w:rsidRPr="003D44E0">
        <w:rPr>
          <w:rFonts w:ascii="Times New Roman" w:hAnsi="Times New Roman" w:cs="Times New Roman"/>
        </w:rPr>
        <w:t xml:space="preserve">(Подписи двух членов </w:t>
      </w:r>
    </w:p>
    <w:p w:rsidR="00640E5B" w:rsidRPr="003D44E0" w:rsidRDefault="00640E5B" w:rsidP="003D44E0">
      <w:pPr>
        <w:spacing w:after="0" w:line="240" w:lineRule="auto"/>
        <w:ind w:left="1080"/>
        <w:jc w:val="right"/>
        <w:rPr>
          <w:rFonts w:ascii="Times New Roman" w:hAnsi="Times New Roman" w:cs="Times New Roman"/>
        </w:rPr>
      </w:pPr>
      <w:r w:rsidRPr="003D44E0">
        <w:rPr>
          <w:rFonts w:ascii="Times New Roman" w:hAnsi="Times New Roman" w:cs="Times New Roman"/>
        </w:rPr>
        <w:t>Комиссии)</w:t>
      </w:r>
    </w:p>
    <w:p w:rsidR="00640E5B" w:rsidRPr="003D44E0" w:rsidRDefault="00640E5B" w:rsidP="003D44E0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</w:p>
    <w:p w:rsidR="00640E5B" w:rsidRPr="003D44E0" w:rsidRDefault="00640E5B" w:rsidP="003D44E0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 w:rsidRPr="003D44E0">
        <w:rPr>
          <w:rFonts w:ascii="Times New Roman" w:hAnsi="Times New Roman" w:cs="Times New Roman"/>
          <w:b/>
          <w:i/>
        </w:rPr>
        <w:t>Разъяснения о порядке заполнения опросного листа:</w:t>
      </w:r>
    </w:p>
    <w:p w:rsidR="00640E5B" w:rsidRPr="003D44E0" w:rsidRDefault="00640E5B" w:rsidP="003D44E0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3D44E0">
        <w:rPr>
          <w:rFonts w:ascii="Times New Roman" w:hAnsi="Times New Roman" w:cs="Times New Roman"/>
          <w:i/>
        </w:rPr>
        <w:t>Пожалуйста! Внимательно прочитайте вопросы и выберите вариант ответа, который Вам подходит.</w:t>
      </w:r>
    </w:p>
    <w:p w:rsidR="00640E5B" w:rsidRPr="003D44E0" w:rsidRDefault="00640E5B" w:rsidP="003D44E0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3D44E0">
        <w:rPr>
          <w:rFonts w:ascii="Times New Roman" w:hAnsi="Times New Roman" w:cs="Times New Roman"/>
          <w:i/>
        </w:rPr>
        <w:t xml:space="preserve">Поставьте любой знак в пустом квадрате слева от Вашего </w:t>
      </w:r>
    </w:p>
    <w:p w:rsidR="00640E5B" w:rsidRPr="003D44E0" w:rsidRDefault="00640E5B" w:rsidP="003D44E0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3D44E0">
        <w:rPr>
          <w:rFonts w:ascii="Times New Roman" w:hAnsi="Times New Roman" w:cs="Times New Roman"/>
          <w:i/>
        </w:rPr>
        <w:t xml:space="preserve"> варианта ответа.</w:t>
      </w:r>
    </w:p>
    <w:p w:rsidR="00640E5B" w:rsidRPr="003D44E0" w:rsidRDefault="00640E5B" w:rsidP="003D44E0">
      <w:pPr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640E5B" w:rsidRPr="003D44E0" w:rsidRDefault="00640E5B" w:rsidP="003D44E0">
      <w:pPr>
        <w:spacing w:after="0" w:line="240" w:lineRule="auto"/>
        <w:ind w:left="720"/>
        <w:rPr>
          <w:rFonts w:ascii="Times New Roman" w:hAnsi="Times New Roman" w:cs="Times New Roman"/>
        </w:rPr>
      </w:pPr>
      <w:r w:rsidRPr="003D44E0">
        <w:rPr>
          <w:rFonts w:ascii="Times New Roman" w:hAnsi="Times New Roman" w:cs="Times New Roman"/>
        </w:rPr>
        <w:t xml:space="preserve">1. Согласны ли Вы с ликвидацией Структурного подразделения «Спасская средняя общеобразовательная школа» муниципального бюджетного общеобразовательного учреждения «Большеигнатовская средняя общеобразовательная школа» Большеигнатовского муниципального района?  </w:t>
      </w:r>
    </w:p>
    <w:p w:rsidR="00640E5B" w:rsidRPr="003D44E0" w:rsidRDefault="00640E5B" w:rsidP="003D44E0">
      <w:pPr>
        <w:spacing w:after="0" w:line="240" w:lineRule="auto"/>
        <w:rPr>
          <w:rFonts w:ascii="Times New Roman" w:hAnsi="Times New Roman" w:cs="Times New Roman"/>
        </w:rPr>
      </w:pPr>
    </w:p>
    <w:p w:rsidR="00640E5B" w:rsidRPr="003D44E0" w:rsidRDefault="00640E5B" w:rsidP="003D44E0">
      <w:pPr>
        <w:spacing w:after="0" w:line="240" w:lineRule="auto"/>
        <w:ind w:left="720"/>
        <w:rPr>
          <w:rFonts w:ascii="Times New Roman" w:hAnsi="Times New Roman" w:cs="Times New Roman"/>
        </w:rPr>
      </w:pPr>
      <w:r w:rsidRPr="003D44E0">
        <w:rPr>
          <w:rFonts w:ascii="Times New Roman" w:hAnsi="Times New Roman" w:cs="Times New Roman"/>
        </w:rPr>
        <w:t xml:space="preserve">                                                        </w:t>
      </w:r>
    </w:p>
    <w:p w:rsidR="00640E5B" w:rsidRPr="003D44E0" w:rsidRDefault="00640E5B" w:rsidP="003D44E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8100" w:type="dxa"/>
        <w:tblInd w:w="7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2"/>
        <w:gridCol w:w="20"/>
        <w:gridCol w:w="5938"/>
      </w:tblGrid>
      <w:tr w:rsidR="00640E5B" w:rsidRPr="003D44E0" w:rsidTr="00354BA4">
        <w:trPr>
          <w:trHeight w:val="1443"/>
        </w:trPr>
        <w:tc>
          <w:tcPr>
            <w:tcW w:w="2141" w:type="dxa"/>
            <w:vAlign w:val="center"/>
            <w:hideMark/>
          </w:tcPr>
          <w:tbl>
            <w:tblPr>
              <w:tblpPr w:leftFromText="180" w:rightFromText="180" w:bottomFromText="200" w:vertAnchor="text" w:horzAnchor="margin" w:tblpXSpec="center" w:tblpY="-112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640E5B" w:rsidRPr="003D44E0" w:rsidTr="00354BA4">
              <w:trPr>
                <w:trHeight w:val="567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640E5B" w:rsidRPr="003D44E0" w:rsidRDefault="00640E5B" w:rsidP="003D44E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en-US"/>
                    </w:rPr>
                  </w:pPr>
                </w:p>
              </w:tc>
            </w:tr>
          </w:tbl>
          <w:p w:rsidR="00640E5B" w:rsidRPr="003D44E0" w:rsidRDefault="00640E5B" w:rsidP="003D44E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0" w:type="dxa"/>
            <w:vAlign w:val="center"/>
          </w:tcPr>
          <w:p w:rsidR="00640E5B" w:rsidRPr="003D44E0" w:rsidRDefault="00640E5B" w:rsidP="003D44E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lang w:eastAsia="en-US"/>
              </w:rPr>
            </w:pPr>
          </w:p>
        </w:tc>
        <w:tc>
          <w:tcPr>
            <w:tcW w:w="5934" w:type="dxa"/>
          </w:tcPr>
          <w:p w:rsidR="00640E5B" w:rsidRPr="003D44E0" w:rsidRDefault="00640E5B" w:rsidP="003D44E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lang w:eastAsia="en-US"/>
              </w:rPr>
            </w:pPr>
          </w:p>
          <w:p w:rsidR="00640E5B" w:rsidRPr="003D44E0" w:rsidRDefault="00640E5B" w:rsidP="003D44E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lang w:eastAsia="en-US"/>
              </w:rPr>
            </w:pPr>
            <w:r w:rsidRPr="003D44E0">
              <w:rPr>
                <w:rFonts w:ascii="Times New Roman" w:hAnsi="Times New Roman" w:cs="Times New Roman"/>
                <w:i/>
                <w:iCs/>
                <w:lang w:eastAsia="en-US"/>
              </w:rPr>
              <w:t>за</w:t>
            </w:r>
          </w:p>
        </w:tc>
      </w:tr>
      <w:tr w:rsidR="00640E5B" w:rsidRPr="003D44E0" w:rsidTr="00354BA4">
        <w:trPr>
          <w:trHeight w:val="981"/>
        </w:trPr>
        <w:tc>
          <w:tcPr>
            <w:tcW w:w="2141" w:type="dxa"/>
            <w:vAlign w:val="center"/>
            <w:hideMark/>
          </w:tcPr>
          <w:tbl>
            <w:tblPr>
              <w:tblpPr w:leftFromText="180" w:rightFromText="180" w:bottomFromText="200" w:vertAnchor="text" w:horzAnchor="margin" w:tblpXSpec="center" w:tblpY="-592"/>
              <w:tblOverlap w:val="never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640E5B" w:rsidRPr="003D44E0" w:rsidTr="00354BA4">
              <w:trPr>
                <w:trHeight w:val="567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640E5B" w:rsidRPr="003D44E0" w:rsidRDefault="00640E5B" w:rsidP="003D44E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en-US"/>
                    </w:rPr>
                  </w:pPr>
                </w:p>
              </w:tc>
            </w:tr>
          </w:tbl>
          <w:p w:rsidR="00640E5B" w:rsidRPr="003D44E0" w:rsidRDefault="00640E5B" w:rsidP="003D44E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0" w:type="dxa"/>
          </w:tcPr>
          <w:p w:rsidR="00640E5B" w:rsidRPr="003D44E0" w:rsidRDefault="00640E5B" w:rsidP="003D44E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934" w:type="dxa"/>
            <w:vAlign w:val="center"/>
            <w:hideMark/>
          </w:tcPr>
          <w:p w:rsidR="00640E5B" w:rsidRPr="003D44E0" w:rsidRDefault="00640E5B" w:rsidP="003D44E0">
            <w:pPr>
              <w:spacing w:after="0" w:line="240" w:lineRule="auto"/>
              <w:ind w:hanging="20"/>
              <w:jc w:val="center"/>
              <w:rPr>
                <w:rFonts w:ascii="Times New Roman" w:hAnsi="Times New Roman" w:cs="Times New Roman"/>
                <w:i/>
                <w:iCs/>
                <w:lang w:eastAsia="en-US"/>
              </w:rPr>
            </w:pPr>
            <w:r w:rsidRPr="003D44E0">
              <w:rPr>
                <w:rFonts w:ascii="Times New Roman" w:hAnsi="Times New Roman" w:cs="Times New Roman"/>
                <w:i/>
                <w:iCs/>
                <w:lang w:eastAsia="en-US"/>
              </w:rPr>
              <w:t>против</w:t>
            </w:r>
          </w:p>
        </w:tc>
      </w:tr>
    </w:tbl>
    <w:p w:rsidR="00640E5B" w:rsidRPr="003D44E0" w:rsidRDefault="00640E5B" w:rsidP="00A42F88">
      <w:pPr>
        <w:spacing w:after="0" w:line="240" w:lineRule="auto"/>
        <w:rPr>
          <w:rFonts w:ascii="Times New Roman" w:hAnsi="Times New Roman" w:cs="Times New Roman"/>
        </w:rPr>
      </w:pPr>
      <w:r w:rsidRPr="003D44E0">
        <w:rPr>
          <w:rFonts w:ascii="Times New Roman" w:hAnsi="Times New Roman" w:cs="Times New Roman"/>
        </w:rPr>
        <w:t xml:space="preserve">             </w:t>
      </w:r>
    </w:p>
    <w:p w:rsidR="00640E5B" w:rsidRPr="003D44E0" w:rsidRDefault="00640E5B" w:rsidP="00A42F88">
      <w:pPr>
        <w:pStyle w:val="af2"/>
        <w:ind w:left="0"/>
        <w:rPr>
          <w:sz w:val="22"/>
          <w:szCs w:val="22"/>
        </w:rPr>
      </w:pPr>
      <w:r w:rsidRPr="003D44E0">
        <w:rPr>
          <w:noProof/>
          <w:sz w:val="22"/>
          <w:szCs w:val="22"/>
        </w:rPr>
        <w:drawing>
          <wp:inline distT="0" distB="0" distL="0" distR="0" wp14:anchorId="70064DE5" wp14:editId="3CE73544">
            <wp:extent cx="571500" cy="600075"/>
            <wp:effectExtent l="0" t="0" r="0" b="0"/>
            <wp:docPr id="3" name="Рисунок 3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E5B" w:rsidRPr="003D44E0" w:rsidRDefault="00640E5B" w:rsidP="00A42F88">
      <w:pPr>
        <w:pStyle w:val="af2"/>
        <w:ind w:left="0"/>
        <w:rPr>
          <w:sz w:val="22"/>
          <w:szCs w:val="22"/>
        </w:rPr>
      </w:pPr>
      <w:r w:rsidRPr="003D44E0">
        <w:rPr>
          <w:sz w:val="22"/>
          <w:szCs w:val="22"/>
        </w:rPr>
        <w:t>Совет депутатов  Большеигнатовского  муниципального ра</w:t>
      </w:r>
      <w:r w:rsidRPr="003D44E0">
        <w:rPr>
          <w:sz w:val="22"/>
          <w:szCs w:val="22"/>
        </w:rPr>
        <w:t>й</w:t>
      </w:r>
      <w:r w:rsidRPr="003D44E0">
        <w:rPr>
          <w:sz w:val="22"/>
          <w:szCs w:val="22"/>
        </w:rPr>
        <w:t>она Республики  Мордовия</w:t>
      </w:r>
    </w:p>
    <w:p w:rsidR="00640E5B" w:rsidRPr="003D44E0" w:rsidRDefault="00640E5B" w:rsidP="003D44E0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rPr>
          <w:rFonts w:ascii="Times New Roman" w:hAnsi="Times New Roman" w:cs="Times New Roman"/>
          <w:b/>
          <w:spacing w:val="8"/>
        </w:rPr>
      </w:pPr>
    </w:p>
    <w:p w:rsidR="00640E5B" w:rsidRPr="003D44E0" w:rsidRDefault="00640E5B" w:rsidP="003D44E0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pacing w:val="8"/>
        </w:rPr>
      </w:pPr>
      <w:r w:rsidRPr="003D44E0">
        <w:rPr>
          <w:rFonts w:ascii="Times New Roman" w:hAnsi="Times New Roman" w:cs="Times New Roman"/>
          <w:b/>
          <w:spacing w:val="8"/>
        </w:rPr>
        <w:t>РЕШЕНИЕ</w:t>
      </w:r>
    </w:p>
    <w:p w:rsidR="00640E5B" w:rsidRPr="003D44E0" w:rsidRDefault="00640E5B" w:rsidP="003D44E0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pacing w:val="8"/>
        </w:rPr>
      </w:pPr>
      <w:r w:rsidRPr="003D44E0">
        <w:rPr>
          <w:rFonts w:ascii="Times New Roman" w:hAnsi="Times New Roman" w:cs="Times New Roman"/>
          <w:b/>
          <w:spacing w:val="8"/>
        </w:rPr>
        <w:t>Совета депутатов Большеигнатовского муниципального района</w:t>
      </w:r>
    </w:p>
    <w:p w:rsidR="00640E5B" w:rsidRPr="003D44E0" w:rsidRDefault="00640E5B" w:rsidP="003D44E0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pacing w:val="8"/>
        </w:rPr>
      </w:pPr>
      <w:r w:rsidRPr="003D44E0">
        <w:rPr>
          <w:rFonts w:ascii="Times New Roman" w:hAnsi="Times New Roman" w:cs="Times New Roman"/>
          <w:b/>
          <w:spacing w:val="8"/>
        </w:rPr>
        <w:t xml:space="preserve"> седьмого созыва</w:t>
      </w:r>
    </w:p>
    <w:p w:rsidR="00640E5B" w:rsidRPr="003D44E0" w:rsidRDefault="00640E5B" w:rsidP="003D44E0">
      <w:pPr>
        <w:tabs>
          <w:tab w:val="left" w:pos="3330"/>
          <w:tab w:val="center" w:pos="5032"/>
        </w:tabs>
        <w:spacing w:after="0" w:line="240" w:lineRule="auto"/>
        <w:rPr>
          <w:rFonts w:ascii="Times New Roman" w:hAnsi="Times New Roman" w:cs="Times New Roman"/>
          <w:b/>
          <w:spacing w:val="8"/>
        </w:rPr>
      </w:pPr>
    </w:p>
    <w:p w:rsidR="00640E5B" w:rsidRPr="003D44E0" w:rsidRDefault="00640E5B" w:rsidP="003D44E0">
      <w:pPr>
        <w:tabs>
          <w:tab w:val="left" w:pos="-2552"/>
          <w:tab w:val="right" w:pos="10632"/>
        </w:tabs>
        <w:spacing w:after="0" w:line="240" w:lineRule="auto"/>
        <w:rPr>
          <w:rFonts w:ascii="Times New Roman" w:hAnsi="Times New Roman" w:cs="Times New Roman"/>
          <w:spacing w:val="8"/>
        </w:rPr>
      </w:pPr>
      <w:r w:rsidRPr="003D44E0">
        <w:rPr>
          <w:rFonts w:ascii="Times New Roman" w:hAnsi="Times New Roman" w:cs="Times New Roman"/>
          <w:spacing w:val="8"/>
        </w:rPr>
        <w:t xml:space="preserve">  от «15»  мая 2024 г.                                                         </w:t>
      </w:r>
      <w:r w:rsidR="00A42F88">
        <w:rPr>
          <w:rFonts w:ascii="Times New Roman" w:hAnsi="Times New Roman" w:cs="Times New Roman"/>
          <w:spacing w:val="8"/>
        </w:rPr>
        <w:t xml:space="preserve">                              </w:t>
      </w:r>
      <w:r w:rsidRPr="003D44E0">
        <w:rPr>
          <w:rFonts w:ascii="Times New Roman" w:hAnsi="Times New Roman" w:cs="Times New Roman"/>
          <w:spacing w:val="8"/>
        </w:rPr>
        <w:t xml:space="preserve"> </w:t>
      </w:r>
      <w:r w:rsidRPr="003D44E0">
        <w:rPr>
          <w:rFonts w:ascii="Times New Roman" w:hAnsi="Times New Roman" w:cs="Times New Roman"/>
          <w:spacing w:val="8"/>
        </w:rPr>
        <w:sym w:font="Times New Roman" w:char="2116"/>
      </w:r>
      <w:r w:rsidRPr="003D44E0">
        <w:rPr>
          <w:rFonts w:ascii="Times New Roman" w:hAnsi="Times New Roman" w:cs="Times New Roman"/>
          <w:spacing w:val="8"/>
        </w:rPr>
        <w:t xml:space="preserve"> 154</w:t>
      </w:r>
    </w:p>
    <w:p w:rsidR="00640E5B" w:rsidRPr="003D44E0" w:rsidRDefault="00640E5B" w:rsidP="003D44E0">
      <w:pPr>
        <w:tabs>
          <w:tab w:val="left" w:pos="-2552"/>
          <w:tab w:val="right" w:pos="10632"/>
        </w:tabs>
        <w:spacing w:after="0" w:line="240" w:lineRule="auto"/>
        <w:rPr>
          <w:rFonts w:ascii="Times New Roman" w:hAnsi="Times New Roman" w:cs="Times New Roman"/>
          <w:spacing w:val="8"/>
        </w:rPr>
      </w:pPr>
      <w:r w:rsidRPr="003D44E0">
        <w:rPr>
          <w:rFonts w:ascii="Times New Roman" w:hAnsi="Times New Roman" w:cs="Times New Roman"/>
          <w:spacing w:val="8"/>
        </w:rPr>
        <w:t xml:space="preserve">                                                </w:t>
      </w:r>
    </w:p>
    <w:p w:rsidR="00640E5B" w:rsidRPr="003D44E0" w:rsidRDefault="00640E5B" w:rsidP="003D44E0">
      <w:pPr>
        <w:tabs>
          <w:tab w:val="left" w:pos="-2552"/>
          <w:tab w:val="right" w:pos="10632"/>
        </w:tabs>
        <w:spacing w:after="0" w:line="240" w:lineRule="auto"/>
        <w:jc w:val="center"/>
        <w:rPr>
          <w:rFonts w:ascii="Times New Roman" w:hAnsi="Times New Roman" w:cs="Times New Roman"/>
          <w:spacing w:val="8"/>
        </w:rPr>
      </w:pPr>
      <w:r w:rsidRPr="003D44E0">
        <w:rPr>
          <w:rFonts w:ascii="Times New Roman" w:hAnsi="Times New Roman" w:cs="Times New Roman"/>
        </w:rPr>
        <w:t>с. Большое Игнатово</w:t>
      </w:r>
    </w:p>
    <w:p w:rsidR="00640E5B" w:rsidRPr="003D44E0" w:rsidRDefault="00640E5B" w:rsidP="003D44E0">
      <w:pPr>
        <w:tabs>
          <w:tab w:val="left" w:pos="-2552"/>
          <w:tab w:val="right" w:pos="10632"/>
        </w:tabs>
        <w:spacing w:after="0" w:line="240" w:lineRule="auto"/>
        <w:rPr>
          <w:rFonts w:ascii="Times New Roman" w:hAnsi="Times New Roman" w:cs="Times New Roman"/>
          <w:spacing w:val="8"/>
        </w:rPr>
      </w:pPr>
    </w:p>
    <w:p w:rsidR="00640E5B" w:rsidRPr="003D44E0" w:rsidRDefault="00640E5B" w:rsidP="003D44E0">
      <w:pPr>
        <w:tabs>
          <w:tab w:val="left" w:pos="-2552"/>
          <w:tab w:val="right" w:pos="10632"/>
        </w:tabs>
        <w:spacing w:after="0" w:line="240" w:lineRule="auto"/>
        <w:rPr>
          <w:rFonts w:ascii="Times New Roman" w:hAnsi="Times New Roman" w:cs="Times New Roman"/>
          <w:spacing w:val="8"/>
        </w:rPr>
      </w:pPr>
      <w:r w:rsidRPr="003D44E0">
        <w:rPr>
          <w:rFonts w:ascii="Times New Roman" w:hAnsi="Times New Roman" w:cs="Times New Roman"/>
          <w:spacing w:val="8"/>
        </w:rPr>
        <w:t xml:space="preserve">Об определении размера дохода и стоимости имущества граждан, учитываемого для признания граждан малоимущими в целях </w:t>
      </w:r>
    </w:p>
    <w:p w:rsidR="00640E5B" w:rsidRPr="003D44E0" w:rsidRDefault="00640E5B" w:rsidP="003D44E0">
      <w:pPr>
        <w:tabs>
          <w:tab w:val="left" w:pos="-2552"/>
          <w:tab w:val="right" w:pos="10632"/>
        </w:tabs>
        <w:spacing w:after="0" w:line="240" w:lineRule="auto"/>
        <w:rPr>
          <w:rFonts w:ascii="Times New Roman" w:hAnsi="Times New Roman" w:cs="Times New Roman"/>
          <w:spacing w:val="8"/>
        </w:rPr>
      </w:pPr>
      <w:r w:rsidRPr="003D44E0">
        <w:rPr>
          <w:rFonts w:ascii="Times New Roman" w:hAnsi="Times New Roman" w:cs="Times New Roman"/>
          <w:spacing w:val="8"/>
        </w:rPr>
        <w:lastRenderedPageBreak/>
        <w:t xml:space="preserve">постановки на учет и предоставления им жилых помещений муниципального жилищного фонда по договорам социального найма </w:t>
      </w:r>
    </w:p>
    <w:p w:rsidR="00640E5B" w:rsidRPr="003D44E0" w:rsidRDefault="00640E5B" w:rsidP="003D44E0">
      <w:pPr>
        <w:tabs>
          <w:tab w:val="left" w:pos="-2552"/>
          <w:tab w:val="right" w:pos="10632"/>
        </w:tabs>
        <w:spacing w:after="0" w:line="240" w:lineRule="auto"/>
        <w:rPr>
          <w:rFonts w:ascii="Times New Roman" w:hAnsi="Times New Roman" w:cs="Times New Roman"/>
          <w:spacing w:val="8"/>
        </w:rPr>
      </w:pPr>
    </w:p>
    <w:p w:rsidR="00640E5B" w:rsidRPr="003D44E0" w:rsidRDefault="00640E5B" w:rsidP="00A16A1C">
      <w:pPr>
        <w:shd w:val="clear" w:color="auto" w:fill="FFFFFF"/>
        <w:spacing w:after="0" w:line="240" w:lineRule="auto"/>
        <w:ind w:right="45" w:firstLine="426"/>
        <w:jc w:val="both"/>
        <w:rPr>
          <w:rFonts w:ascii="Times New Roman" w:hAnsi="Times New Roman" w:cs="Times New Roman"/>
          <w:b/>
          <w:spacing w:val="-2"/>
        </w:rPr>
      </w:pPr>
      <w:r w:rsidRPr="003D44E0">
        <w:rPr>
          <w:rFonts w:ascii="Times New Roman" w:hAnsi="Times New Roman" w:cs="Times New Roman"/>
          <w:spacing w:val="2"/>
        </w:rPr>
        <w:t>В соответствии с пунктом 2 части 1 статьи 14, частью 2 статьи 49 Жилищного Кодекса  Российской Федерации, З</w:t>
      </w:r>
      <w:r w:rsidRPr="003D44E0">
        <w:rPr>
          <w:rFonts w:ascii="Times New Roman" w:hAnsi="Times New Roman" w:cs="Times New Roman"/>
          <w:spacing w:val="6"/>
        </w:rPr>
        <w:t>аконом Республики Мордовия  от 1 июля 2005г. «О правовом регулировании жилищных отношений в Республике Мордовия»,</w:t>
      </w:r>
      <w:r w:rsidRPr="003D44E0">
        <w:rPr>
          <w:rFonts w:ascii="Times New Roman" w:hAnsi="Times New Roman" w:cs="Times New Roman"/>
        </w:rPr>
        <w:t xml:space="preserve"> руководствуясь Уставом Большеигнатовского муниципального района  Республики Мордовия, </w:t>
      </w:r>
      <w:r w:rsidRPr="003D44E0">
        <w:rPr>
          <w:rFonts w:ascii="Times New Roman" w:hAnsi="Times New Roman" w:cs="Times New Roman"/>
          <w:b/>
        </w:rPr>
        <w:t xml:space="preserve">Совет </w:t>
      </w:r>
      <w:bookmarkStart w:id="0" w:name="_GoBack"/>
      <w:bookmarkEnd w:id="0"/>
      <w:r w:rsidRPr="003D44E0">
        <w:rPr>
          <w:rFonts w:ascii="Times New Roman" w:hAnsi="Times New Roman" w:cs="Times New Roman"/>
          <w:b/>
        </w:rPr>
        <w:t xml:space="preserve">депутатов Большеигнатовского муниципального </w:t>
      </w:r>
      <w:r w:rsidRPr="003D44E0">
        <w:rPr>
          <w:rFonts w:ascii="Times New Roman" w:hAnsi="Times New Roman" w:cs="Times New Roman"/>
          <w:b/>
          <w:spacing w:val="-2"/>
        </w:rPr>
        <w:t>района решил:</w:t>
      </w:r>
    </w:p>
    <w:p w:rsidR="00640E5B" w:rsidRPr="003D44E0" w:rsidRDefault="00640E5B" w:rsidP="00A16A1C">
      <w:pPr>
        <w:shd w:val="clear" w:color="auto" w:fill="FFFFFF"/>
        <w:spacing w:after="0" w:line="240" w:lineRule="auto"/>
        <w:ind w:right="45" w:firstLine="567"/>
        <w:jc w:val="both"/>
        <w:rPr>
          <w:rFonts w:ascii="Times New Roman" w:hAnsi="Times New Roman" w:cs="Times New Roman"/>
        </w:rPr>
      </w:pPr>
      <w:r w:rsidRPr="003D44E0">
        <w:rPr>
          <w:rFonts w:ascii="Times New Roman" w:hAnsi="Times New Roman" w:cs="Times New Roman"/>
          <w:spacing w:val="-27"/>
        </w:rPr>
        <w:t>1.</w:t>
      </w:r>
      <w:r w:rsidRPr="003D44E0">
        <w:rPr>
          <w:rFonts w:ascii="Times New Roman" w:hAnsi="Times New Roman" w:cs="Times New Roman"/>
        </w:rPr>
        <w:t xml:space="preserve">   При признании граждан малоимущими в целях постановки на учет и предоставления им жилых помещений муниципального жилищного фонда Большеигнатовского муниципального района по договорам социального найма установить:</w:t>
      </w:r>
    </w:p>
    <w:p w:rsidR="00640E5B" w:rsidRPr="003D44E0" w:rsidRDefault="00640E5B" w:rsidP="00A16A1C">
      <w:pPr>
        <w:shd w:val="clear" w:color="auto" w:fill="FFFFFF"/>
        <w:spacing w:after="0" w:line="240" w:lineRule="auto"/>
        <w:ind w:right="45" w:firstLine="567"/>
        <w:jc w:val="both"/>
        <w:rPr>
          <w:rFonts w:ascii="Times New Roman" w:hAnsi="Times New Roman" w:cs="Times New Roman"/>
        </w:rPr>
      </w:pPr>
      <w:r w:rsidRPr="003D44E0">
        <w:rPr>
          <w:rFonts w:ascii="Times New Roman" w:hAnsi="Times New Roman" w:cs="Times New Roman"/>
        </w:rPr>
        <w:t>1.1. размер дохода, приходящегося на каждого члена семьи гражданина-заявителя, в размере 1 кратной величины прожиточного минимума, установленного Правительством Республики Мордовия.</w:t>
      </w:r>
    </w:p>
    <w:p w:rsidR="00640E5B" w:rsidRPr="003D44E0" w:rsidRDefault="00640E5B" w:rsidP="00A16A1C">
      <w:pPr>
        <w:shd w:val="clear" w:color="auto" w:fill="FFFFFF"/>
        <w:spacing w:after="0" w:line="240" w:lineRule="auto"/>
        <w:ind w:right="45" w:firstLine="567"/>
        <w:jc w:val="both"/>
        <w:rPr>
          <w:rFonts w:ascii="Times New Roman" w:hAnsi="Times New Roman" w:cs="Times New Roman"/>
        </w:rPr>
      </w:pPr>
      <w:r w:rsidRPr="003D44E0">
        <w:rPr>
          <w:rFonts w:ascii="Times New Roman" w:hAnsi="Times New Roman" w:cs="Times New Roman"/>
        </w:rPr>
        <w:t>1.2. размер стоимости  имущества, находящегося в собственности членов семьи (одиноко проживающего гражданина) и подлежащего налогообложению на день подачи заявления в размере  30% от расчетного показателя рыночной стоимости предоставляемых жилых помещений муниципального жилищного фонда по договорам социального найма.</w:t>
      </w:r>
    </w:p>
    <w:p w:rsidR="00640E5B" w:rsidRPr="003D44E0" w:rsidRDefault="00640E5B" w:rsidP="00A16A1C">
      <w:pPr>
        <w:shd w:val="clear" w:color="auto" w:fill="FFFFFF"/>
        <w:spacing w:after="0" w:line="240" w:lineRule="auto"/>
        <w:ind w:right="45" w:firstLine="567"/>
        <w:jc w:val="both"/>
        <w:rPr>
          <w:rFonts w:ascii="Times New Roman" w:hAnsi="Times New Roman" w:cs="Times New Roman"/>
        </w:rPr>
      </w:pPr>
      <w:r w:rsidRPr="003D44E0">
        <w:rPr>
          <w:rFonts w:ascii="Times New Roman" w:hAnsi="Times New Roman" w:cs="Times New Roman"/>
        </w:rPr>
        <w:t xml:space="preserve"> 2. Настоящее решение вступает в силу после дня официального опубликования (обнародования). </w:t>
      </w:r>
    </w:p>
    <w:p w:rsidR="00640E5B" w:rsidRDefault="00640E5B" w:rsidP="003D44E0">
      <w:pPr>
        <w:shd w:val="clear" w:color="auto" w:fill="FFFFFF"/>
        <w:spacing w:after="0" w:line="240" w:lineRule="auto"/>
        <w:ind w:right="45"/>
        <w:jc w:val="both"/>
        <w:rPr>
          <w:rFonts w:ascii="Times New Roman" w:hAnsi="Times New Roman" w:cs="Times New Roman"/>
        </w:rPr>
      </w:pPr>
    </w:p>
    <w:p w:rsidR="00984C73" w:rsidRPr="003D44E0" w:rsidRDefault="00984C73" w:rsidP="003D44E0">
      <w:pPr>
        <w:shd w:val="clear" w:color="auto" w:fill="FFFFFF"/>
        <w:spacing w:after="0" w:line="240" w:lineRule="auto"/>
        <w:ind w:right="45"/>
        <w:jc w:val="both"/>
        <w:rPr>
          <w:rFonts w:ascii="Times New Roman" w:hAnsi="Times New Roman" w:cs="Times New Roman"/>
        </w:rPr>
      </w:pPr>
    </w:p>
    <w:tbl>
      <w:tblPr>
        <w:tblW w:w="9606" w:type="dxa"/>
        <w:tblInd w:w="108" w:type="dxa"/>
        <w:tblLook w:val="0000" w:firstRow="0" w:lastRow="0" w:firstColumn="0" w:lastColumn="0" w:noHBand="0" w:noVBand="0"/>
      </w:tblPr>
      <w:tblGrid>
        <w:gridCol w:w="9606"/>
      </w:tblGrid>
      <w:tr w:rsidR="00640E5B" w:rsidRPr="003D44E0" w:rsidTr="00354BA4">
        <w:tc>
          <w:tcPr>
            <w:tcW w:w="9606" w:type="dxa"/>
          </w:tcPr>
          <w:p w:rsidR="00640E5B" w:rsidRPr="003D44E0" w:rsidRDefault="00640E5B" w:rsidP="003D44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44E0">
              <w:rPr>
                <w:rFonts w:ascii="Times New Roman" w:hAnsi="Times New Roman" w:cs="Times New Roman"/>
              </w:rPr>
              <w:t>Председатель Совета депутатов</w:t>
            </w:r>
          </w:p>
          <w:p w:rsidR="00640E5B" w:rsidRPr="003D44E0" w:rsidRDefault="00640E5B" w:rsidP="003D44E0">
            <w:pPr>
              <w:spacing w:after="0" w:line="240" w:lineRule="auto"/>
              <w:ind w:right="-3365"/>
              <w:jc w:val="both"/>
              <w:rPr>
                <w:rFonts w:ascii="Times New Roman" w:hAnsi="Times New Roman" w:cs="Times New Roman"/>
              </w:rPr>
            </w:pPr>
            <w:r w:rsidRPr="003D44E0">
              <w:rPr>
                <w:rFonts w:ascii="Times New Roman" w:hAnsi="Times New Roman" w:cs="Times New Roman"/>
              </w:rPr>
              <w:t xml:space="preserve">Большеигнатовского муниципального района                   </w:t>
            </w:r>
            <w:r w:rsidR="00A42F88">
              <w:rPr>
                <w:rFonts w:ascii="Times New Roman" w:hAnsi="Times New Roman" w:cs="Times New Roman"/>
              </w:rPr>
              <w:t xml:space="preserve">                   </w:t>
            </w:r>
            <w:r w:rsidRPr="003D44E0">
              <w:rPr>
                <w:rFonts w:ascii="Times New Roman" w:hAnsi="Times New Roman" w:cs="Times New Roman"/>
              </w:rPr>
              <w:t xml:space="preserve">В.Н. Кечемайкин                                   </w:t>
            </w:r>
          </w:p>
          <w:p w:rsidR="00640E5B" w:rsidRPr="003D44E0" w:rsidRDefault="00640E5B" w:rsidP="003D44E0">
            <w:pPr>
              <w:spacing w:after="0" w:line="240" w:lineRule="auto"/>
              <w:ind w:right="-3365"/>
              <w:jc w:val="both"/>
              <w:rPr>
                <w:rFonts w:ascii="Times New Roman" w:hAnsi="Times New Roman" w:cs="Times New Roman"/>
              </w:rPr>
            </w:pPr>
          </w:p>
          <w:p w:rsidR="00640E5B" w:rsidRPr="003D44E0" w:rsidRDefault="00640E5B" w:rsidP="003D44E0">
            <w:pPr>
              <w:spacing w:after="0" w:line="240" w:lineRule="auto"/>
              <w:ind w:right="-3365"/>
              <w:jc w:val="both"/>
              <w:rPr>
                <w:rFonts w:ascii="Times New Roman" w:hAnsi="Times New Roman" w:cs="Times New Roman"/>
              </w:rPr>
            </w:pPr>
            <w:r w:rsidRPr="003D44E0">
              <w:rPr>
                <w:rFonts w:ascii="Times New Roman" w:hAnsi="Times New Roman" w:cs="Times New Roman"/>
              </w:rPr>
              <w:t xml:space="preserve">Глава Большеигнатовского </w:t>
            </w:r>
          </w:p>
          <w:p w:rsidR="00640E5B" w:rsidRPr="003D44E0" w:rsidRDefault="00640E5B" w:rsidP="003D44E0">
            <w:pPr>
              <w:spacing w:after="0" w:line="240" w:lineRule="auto"/>
              <w:ind w:right="-3365"/>
              <w:jc w:val="both"/>
              <w:rPr>
                <w:rFonts w:ascii="Times New Roman" w:hAnsi="Times New Roman" w:cs="Times New Roman"/>
              </w:rPr>
            </w:pPr>
            <w:r w:rsidRPr="003D44E0">
              <w:rPr>
                <w:rFonts w:ascii="Times New Roman" w:hAnsi="Times New Roman" w:cs="Times New Roman"/>
              </w:rPr>
              <w:t xml:space="preserve">муниципального района                                                       </w:t>
            </w:r>
            <w:r w:rsidR="00A42F88">
              <w:rPr>
                <w:rFonts w:ascii="Times New Roman" w:hAnsi="Times New Roman" w:cs="Times New Roman"/>
              </w:rPr>
              <w:t xml:space="preserve">                    </w:t>
            </w:r>
            <w:r w:rsidRPr="003D44E0">
              <w:rPr>
                <w:rFonts w:ascii="Times New Roman" w:hAnsi="Times New Roman" w:cs="Times New Roman"/>
              </w:rPr>
              <w:t xml:space="preserve">Т.Н. Полозова     </w:t>
            </w:r>
          </w:p>
          <w:p w:rsidR="00640E5B" w:rsidRDefault="00640E5B" w:rsidP="003D44E0">
            <w:pPr>
              <w:spacing w:after="0" w:line="240" w:lineRule="auto"/>
              <w:ind w:right="-3365"/>
              <w:jc w:val="both"/>
              <w:rPr>
                <w:rFonts w:ascii="Times New Roman" w:hAnsi="Times New Roman" w:cs="Times New Roman"/>
              </w:rPr>
            </w:pPr>
          </w:p>
          <w:p w:rsidR="00025704" w:rsidRPr="003D44E0" w:rsidRDefault="00025704" w:rsidP="003D44E0">
            <w:pPr>
              <w:spacing w:after="0" w:line="240" w:lineRule="auto"/>
              <w:ind w:right="-3365"/>
              <w:jc w:val="both"/>
              <w:rPr>
                <w:rFonts w:ascii="Times New Roman" w:hAnsi="Times New Roman" w:cs="Times New Roman"/>
              </w:rPr>
            </w:pPr>
          </w:p>
          <w:p w:rsidR="00640E5B" w:rsidRPr="003D44E0" w:rsidRDefault="00640E5B" w:rsidP="003D44E0">
            <w:pPr>
              <w:spacing w:after="0" w:line="240" w:lineRule="auto"/>
              <w:ind w:right="-3365"/>
              <w:jc w:val="both"/>
              <w:rPr>
                <w:rFonts w:ascii="Times New Roman" w:hAnsi="Times New Roman" w:cs="Times New Roman"/>
              </w:rPr>
            </w:pPr>
            <w:r w:rsidRPr="003D44E0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640E5B" w:rsidRPr="00640E5B" w:rsidRDefault="00640E5B" w:rsidP="00640E5B">
      <w:pPr>
        <w:rPr>
          <w:rStyle w:val="45"/>
          <w:b w:val="0"/>
          <w:bCs w:val="0"/>
          <w:spacing w:val="0"/>
          <w:sz w:val="22"/>
          <w:szCs w:val="22"/>
          <w:shd w:val="clear" w:color="auto" w:fill="auto"/>
        </w:rPr>
      </w:pPr>
    </w:p>
    <w:sectPr w:rsidR="00640E5B" w:rsidRPr="00640E5B" w:rsidSect="00540ABF">
      <w:footerReference w:type="even" r:id="rId12"/>
      <w:footerReference w:type="default" r:id="rId13"/>
      <w:footerReference w:type="first" r:id="rId14"/>
      <w:pgSz w:w="11906" w:h="16838"/>
      <w:pgMar w:top="1134" w:right="850" w:bottom="1134" w:left="1701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531" w:rsidRDefault="00392531" w:rsidP="00AE471C">
      <w:pPr>
        <w:spacing w:after="0" w:line="240" w:lineRule="auto"/>
      </w:pPr>
      <w:r>
        <w:separator/>
      </w:r>
    </w:p>
  </w:endnote>
  <w:endnote w:type="continuationSeparator" w:id="0">
    <w:p w:rsidR="00392531" w:rsidRDefault="00392531" w:rsidP="00AE4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Bold">
    <w:altName w:val="Times New Roman"/>
    <w:charset w:val="00"/>
    <w:family w:val="auto"/>
    <w:pitch w:val="default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ohit Hindi">
    <w:altName w:val="Times New Roman"/>
    <w:charset w:val="01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extBookC">
    <w:altName w:val="Arial"/>
    <w:panose1 w:val="00000000000000000000"/>
    <w:charset w:val="CC"/>
    <w:family w:val="modern"/>
    <w:notTrueType/>
    <w:pitch w:val="variable"/>
    <w:sig w:usb0="00000001" w:usb1="00000000" w:usb2="00000000" w:usb3="00000000" w:csb0="00000005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Mono">
    <w:altName w:val="Courier New"/>
    <w:charset w:val="CC"/>
    <w:family w:val="modern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PetersburgCTT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1A4" w:rsidRDefault="00B201A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1A4" w:rsidRDefault="00B201A4">
    <w:pPr>
      <w:pStyle w:val="af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1A4" w:rsidRDefault="00B201A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531" w:rsidRDefault="00392531" w:rsidP="00AE471C">
      <w:pPr>
        <w:spacing w:after="0" w:line="240" w:lineRule="auto"/>
      </w:pPr>
      <w:r>
        <w:separator/>
      </w:r>
    </w:p>
  </w:footnote>
  <w:footnote w:type="continuationSeparator" w:id="0">
    <w:p w:rsidR="00392531" w:rsidRDefault="00392531" w:rsidP="00AE47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8E073B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FD08CE3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764"/>
        </w:tabs>
        <w:ind w:left="1821" w:hanging="624"/>
      </w:pPr>
      <w:rPr>
        <w:rFonts w:ascii="Symbol" w:hAnsi="Symbol" w:cs="Symbol"/>
      </w:rPr>
    </w:lvl>
  </w:abstractNum>
  <w:abstractNum w:abstractNumId="4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5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454"/>
      </w:pPr>
    </w:lvl>
    <w:lvl w:ilvl="1">
      <w:start w:val="1"/>
      <w:numFmt w:val="bullet"/>
      <w:lvlText w:val=""/>
      <w:lvlJc w:val="left"/>
      <w:pPr>
        <w:tabs>
          <w:tab w:val="num" w:pos="1647"/>
        </w:tabs>
        <w:ind w:left="1930" w:hanging="283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4.1.1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410" w:hanging="708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118" w:hanging="708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26" w:hanging="708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534" w:hanging="708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242" w:hanging="708"/>
      </w:pPr>
      <w:rPr>
        <w:rFonts w:cs="Times New Roman"/>
      </w:rPr>
    </w:lvl>
  </w:abstractNum>
  <w:abstractNum w:abstractNumId="7">
    <w:nsid w:val="00000006"/>
    <w:multiLevelType w:val="singleLevel"/>
    <w:tmpl w:val="00000006"/>
    <w:name w:val="WW8Num6"/>
    <w:lvl w:ilvl="0">
      <w:start w:val="1"/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</w:abstractNum>
  <w:abstractNum w:abstractNumId="8">
    <w:nsid w:val="00000007"/>
    <w:multiLevelType w:val="single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Symbol" w:hAnsi="Symbol" w:cs="Symbol"/>
        <w:color w:val="auto"/>
      </w:rPr>
    </w:lvl>
  </w:abstractNum>
  <w:abstractNum w:abstractNumId="9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839"/>
        </w:tabs>
        <w:ind w:left="3839" w:hanging="360"/>
      </w:pPr>
      <w:rPr>
        <w:rFonts w:ascii="Symbol" w:hAnsi="Symbol" w:cs="Times New Roman"/>
        <w:color w:val="auto"/>
      </w:rPr>
    </w:lvl>
  </w:abstractNum>
  <w:abstractNum w:abstractNumId="10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0"/>
        </w:tabs>
        <w:ind w:left="567" w:firstLine="567"/>
      </w:pPr>
      <w:rPr>
        <w:rFonts w:ascii="Wingdings" w:hAnsi="Wingdings"/>
      </w:rPr>
    </w:lvl>
  </w:abstractNum>
  <w:abstractNum w:abstractNumId="11">
    <w:nsid w:val="0000000A"/>
    <w:multiLevelType w:val="singleLevel"/>
    <w:tmpl w:val="0000000A"/>
    <w:name w:val="WW8Num10"/>
    <w:lvl w:ilvl="0">
      <w:start w:val="1"/>
      <w:numFmt w:val="bullet"/>
      <w:lvlText w:val=""/>
      <w:lvlJc w:val="left"/>
      <w:pPr>
        <w:tabs>
          <w:tab w:val="num" w:pos="757"/>
        </w:tabs>
        <w:ind w:left="757" w:hanging="360"/>
      </w:pPr>
      <w:rPr>
        <w:rFonts w:ascii="Wingdings" w:hAnsi="Wingdings" w:cs="Symbol"/>
      </w:rPr>
    </w:lvl>
  </w:abstractNum>
  <w:abstractNum w:abstractNumId="12">
    <w:nsid w:val="18797E3B"/>
    <w:multiLevelType w:val="hybridMultilevel"/>
    <w:tmpl w:val="998860A4"/>
    <w:lvl w:ilvl="0" w:tplc="B9E642CA">
      <w:start w:val="1"/>
      <w:numFmt w:val="decimal"/>
      <w:lvlText w:val="%1."/>
      <w:lvlJc w:val="left"/>
      <w:pPr>
        <w:ind w:left="1617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1D4C339F"/>
    <w:multiLevelType w:val="multilevel"/>
    <w:tmpl w:val="2760D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14">
    <w:nsid w:val="28B84554"/>
    <w:multiLevelType w:val="multilevel"/>
    <w:tmpl w:val="CA92D5A0"/>
    <w:lvl w:ilvl="0">
      <w:start w:val="3"/>
      <w:numFmt w:val="decimal"/>
      <w:lvlText w:val="%1"/>
      <w:lvlJc w:val="left"/>
      <w:pPr>
        <w:ind w:left="124" w:hanging="618"/>
        <w:jc w:val="left"/>
      </w:pPr>
      <w:rPr>
        <w:rFonts w:hint="default"/>
        <w:lang w:val="ru-RU" w:eastAsia="en-US" w:bidi="ar-SA"/>
      </w:rPr>
    </w:lvl>
    <w:lvl w:ilvl="1">
      <w:start w:val="14"/>
      <w:numFmt w:val="decimal"/>
      <w:lvlText w:val="%1.%2."/>
      <w:lvlJc w:val="left"/>
      <w:pPr>
        <w:ind w:left="124" w:hanging="61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45" w:hanging="61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07" w:hanging="61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0" w:hanging="61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61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5" w:hanging="6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8" w:hanging="6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0" w:hanging="618"/>
      </w:pPr>
      <w:rPr>
        <w:rFonts w:hint="default"/>
        <w:lang w:val="ru-RU" w:eastAsia="en-US" w:bidi="ar-SA"/>
      </w:rPr>
    </w:lvl>
  </w:abstractNum>
  <w:abstractNum w:abstractNumId="15">
    <w:nsid w:val="29597C0C"/>
    <w:multiLevelType w:val="hybridMultilevel"/>
    <w:tmpl w:val="D0722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661D86"/>
    <w:multiLevelType w:val="multilevel"/>
    <w:tmpl w:val="D8A0024C"/>
    <w:lvl w:ilvl="0">
      <w:start w:val="6"/>
      <w:numFmt w:val="decimal"/>
      <w:lvlText w:val="%1"/>
      <w:lvlJc w:val="left"/>
      <w:pPr>
        <w:ind w:left="1275" w:hanging="4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5" w:hanging="4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73" w:hanging="4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19" w:hanging="4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66" w:hanging="4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13" w:hanging="4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9" w:hanging="4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06" w:hanging="4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52" w:hanging="432"/>
      </w:pPr>
      <w:rPr>
        <w:rFonts w:hint="default"/>
        <w:lang w:val="ru-RU" w:eastAsia="en-US" w:bidi="ar-SA"/>
      </w:rPr>
    </w:lvl>
  </w:abstractNum>
  <w:abstractNum w:abstractNumId="17">
    <w:nsid w:val="35234FD0"/>
    <w:multiLevelType w:val="hybridMultilevel"/>
    <w:tmpl w:val="663222F0"/>
    <w:lvl w:ilvl="0" w:tplc="B2B67FF8">
      <w:start w:val="1"/>
      <w:numFmt w:val="decimal"/>
      <w:lvlText w:val="%1)"/>
      <w:lvlJc w:val="left"/>
      <w:pPr>
        <w:ind w:left="124" w:hanging="43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685764">
      <w:numFmt w:val="bullet"/>
      <w:lvlText w:val="•"/>
      <w:lvlJc w:val="left"/>
      <w:pPr>
        <w:ind w:left="1082" w:hanging="430"/>
      </w:pPr>
      <w:rPr>
        <w:rFonts w:hint="default"/>
        <w:lang w:val="ru-RU" w:eastAsia="en-US" w:bidi="ar-SA"/>
      </w:rPr>
    </w:lvl>
    <w:lvl w:ilvl="2" w:tplc="0242E324">
      <w:numFmt w:val="bullet"/>
      <w:lvlText w:val="•"/>
      <w:lvlJc w:val="left"/>
      <w:pPr>
        <w:ind w:left="2045" w:hanging="430"/>
      </w:pPr>
      <w:rPr>
        <w:rFonts w:hint="default"/>
        <w:lang w:val="ru-RU" w:eastAsia="en-US" w:bidi="ar-SA"/>
      </w:rPr>
    </w:lvl>
    <w:lvl w:ilvl="3" w:tplc="661473D0">
      <w:numFmt w:val="bullet"/>
      <w:lvlText w:val="•"/>
      <w:lvlJc w:val="left"/>
      <w:pPr>
        <w:ind w:left="3007" w:hanging="430"/>
      </w:pPr>
      <w:rPr>
        <w:rFonts w:hint="default"/>
        <w:lang w:val="ru-RU" w:eastAsia="en-US" w:bidi="ar-SA"/>
      </w:rPr>
    </w:lvl>
    <w:lvl w:ilvl="4" w:tplc="6A3AC85E">
      <w:numFmt w:val="bullet"/>
      <w:lvlText w:val="•"/>
      <w:lvlJc w:val="left"/>
      <w:pPr>
        <w:ind w:left="3970" w:hanging="430"/>
      </w:pPr>
      <w:rPr>
        <w:rFonts w:hint="default"/>
        <w:lang w:val="ru-RU" w:eastAsia="en-US" w:bidi="ar-SA"/>
      </w:rPr>
    </w:lvl>
    <w:lvl w:ilvl="5" w:tplc="6AACA0CA">
      <w:numFmt w:val="bullet"/>
      <w:lvlText w:val="•"/>
      <w:lvlJc w:val="left"/>
      <w:pPr>
        <w:ind w:left="4933" w:hanging="430"/>
      </w:pPr>
      <w:rPr>
        <w:rFonts w:hint="default"/>
        <w:lang w:val="ru-RU" w:eastAsia="en-US" w:bidi="ar-SA"/>
      </w:rPr>
    </w:lvl>
    <w:lvl w:ilvl="6" w:tplc="14CC571C">
      <w:numFmt w:val="bullet"/>
      <w:lvlText w:val="•"/>
      <w:lvlJc w:val="left"/>
      <w:pPr>
        <w:ind w:left="5895" w:hanging="430"/>
      </w:pPr>
      <w:rPr>
        <w:rFonts w:hint="default"/>
        <w:lang w:val="ru-RU" w:eastAsia="en-US" w:bidi="ar-SA"/>
      </w:rPr>
    </w:lvl>
    <w:lvl w:ilvl="7" w:tplc="40788E02">
      <w:numFmt w:val="bullet"/>
      <w:lvlText w:val="•"/>
      <w:lvlJc w:val="left"/>
      <w:pPr>
        <w:ind w:left="6858" w:hanging="430"/>
      </w:pPr>
      <w:rPr>
        <w:rFonts w:hint="default"/>
        <w:lang w:val="ru-RU" w:eastAsia="en-US" w:bidi="ar-SA"/>
      </w:rPr>
    </w:lvl>
    <w:lvl w:ilvl="8" w:tplc="6F7C5082">
      <w:numFmt w:val="bullet"/>
      <w:lvlText w:val="•"/>
      <w:lvlJc w:val="left"/>
      <w:pPr>
        <w:ind w:left="7820" w:hanging="430"/>
      </w:pPr>
      <w:rPr>
        <w:rFonts w:hint="default"/>
        <w:lang w:val="ru-RU" w:eastAsia="en-US" w:bidi="ar-SA"/>
      </w:rPr>
    </w:lvl>
  </w:abstractNum>
  <w:abstractNum w:abstractNumId="18">
    <w:nsid w:val="39C50C4D"/>
    <w:multiLevelType w:val="hybridMultilevel"/>
    <w:tmpl w:val="5E90328A"/>
    <w:lvl w:ilvl="0" w:tplc="F87C3C8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9">
    <w:nsid w:val="3BDE60D3"/>
    <w:multiLevelType w:val="multilevel"/>
    <w:tmpl w:val="4E0A6654"/>
    <w:lvl w:ilvl="0">
      <w:start w:val="5"/>
      <w:numFmt w:val="decimal"/>
      <w:lvlText w:val="%1"/>
      <w:lvlJc w:val="left"/>
      <w:pPr>
        <w:ind w:left="124" w:hanging="50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" w:hanging="5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45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07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0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5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8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0" w:hanging="500"/>
      </w:pPr>
      <w:rPr>
        <w:rFonts w:hint="default"/>
        <w:lang w:val="ru-RU" w:eastAsia="en-US" w:bidi="ar-SA"/>
      </w:rPr>
    </w:lvl>
  </w:abstractNum>
  <w:abstractNum w:abstractNumId="20">
    <w:nsid w:val="431124F4"/>
    <w:multiLevelType w:val="hybridMultilevel"/>
    <w:tmpl w:val="B8226DE8"/>
    <w:lvl w:ilvl="0" w:tplc="BC06EA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47973E4B"/>
    <w:multiLevelType w:val="hybridMultilevel"/>
    <w:tmpl w:val="0DC22038"/>
    <w:lvl w:ilvl="0" w:tplc="6EDA3D58">
      <w:start w:val="1"/>
      <w:numFmt w:val="decimal"/>
      <w:lvlText w:val="%1)"/>
      <w:lvlJc w:val="left"/>
      <w:pPr>
        <w:ind w:left="104" w:hanging="448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C52B3E4">
      <w:numFmt w:val="bullet"/>
      <w:lvlText w:val="•"/>
      <w:lvlJc w:val="left"/>
      <w:pPr>
        <w:ind w:left="1046" w:hanging="448"/>
      </w:pPr>
      <w:rPr>
        <w:rFonts w:hint="default"/>
        <w:lang w:val="ru-RU" w:eastAsia="en-US" w:bidi="ar-SA"/>
      </w:rPr>
    </w:lvl>
    <w:lvl w:ilvl="2" w:tplc="B91CFD12">
      <w:numFmt w:val="bullet"/>
      <w:lvlText w:val="•"/>
      <w:lvlJc w:val="left"/>
      <w:pPr>
        <w:ind w:left="1993" w:hanging="448"/>
      </w:pPr>
      <w:rPr>
        <w:rFonts w:hint="default"/>
        <w:lang w:val="ru-RU" w:eastAsia="en-US" w:bidi="ar-SA"/>
      </w:rPr>
    </w:lvl>
    <w:lvl w:ilvl="3" w:tplc="62AA9C02">
      <w:numFmt w:val="bullet"/>
      <w:lvlText w:val="•"/>
      <w:lvlJc w:val="left"/>
      <w:pPr>
        <w:ind w:left="2939" w:hanging="448"/>
      </w:pPr>
      <w:rPr>
        <w:rFonts w:hint="default"/>
        <w:lang w:val="ru-RU" w:eastAsia="en-US" w:bidi="ar-SA"/>
      </w:rPr>
    </w:lvl>
    <w:lvl w:ilvl="4" w:tplc="844AA884">
      <w:numFmt w:val="bullet"/>
      <w:lvlText w:val="•"/>
      <w:lvlJc w:val="left"/>
      <w:pPr>
        <w:ind w:left="3886" w:hanging="448"/>
      </w:pPr>
      <w:rPr>
        <w:rFonts w:hint="default"/>
        <w:lang w:val="ru-RU" w:eastAsia="en-US" w:bidi="ar-SA"/>
      </w:rPr>
    </w:lvl>
    <w:lvl w:ilvl="5" w:tplc="3F4A6490">
      <w:numFmt w:val="bullet"/>
      <w:lvlText w:val="•"/>
      <w:lvlJc w:val="left"/>
      <w:pPr>
        <w:ind w:left="4833" w:hanging="448"/>
      </w:pPr>
      <w:rPr>
        <w:rFonts w:hint="default"/>
        <w:lang w:val="ru-RU" w:eastAsia="en-US" w:bidi="ar-SA"/>
      </w:rPr>
    </w:lvl>
    <w:lvl w:ilvl="6" w:tplc="514E7B4A">
      <w:numFmt w:val="bullet"/>
      <w:lvlText w:val="•"/>
      <w:lvlJc w:val="left"/>
      <w:pPr>
        <w:ind w:left="5779" w:hanging="448"/>
      </w:pPr>
      <w:rPr>
        <w:rFonts w:hint="default"/>
        <w:lang w:val="ru-RU" w:eastAsia="en-US" w:bidi="ar-SA"/>
      </w:rPr>
    </w:lvl>
    <w:lvl w:ilvl="7" w:tplc="58A40C94">
      <w:numFmt w:val="bullet"/>
      <w:lvlText w:val="•"/>
      <w:lvlJc w:val="left"/>
      <w:pPr>
        <w:ind w:left="6726" w:hanging="448"/>
      </w:pPr>
      <w:rPr>
        <w:rFonts w:hint="default"/>
        <w:lang w:val="ru-RU" w:eastAsia="en-US" w:bidi="ar-SA"/>
      </w:rPr>
    </w:lvl>
    <w:lvl w:ilvl="8" w:tplc="0C78A29A">
      <w:numFmt w:val="bullet"/>
      <w:lvlText w:val="•"/>
      <w:lvlJc w:val="left"/>
      <w:pPr>
        <w:ind w:left="7672" w:hanging="448"/>
      </w:pPr>
      <w:rPr>
        <w:rFonts w:hint="default"/>
        <w:lang w:val="ru-RU" w:eastAsia="en-US" w:bidi="ar-SA"/>
      </w:rPr>
    </w:lvl>
  </w:abstractNum>
  <w:abstractNum w:abstractNumId="22">
    <w:nsid w:val="5EC0270C"/>
    <w:multiLevelType w:val="multilevel"/>
    <w:tmpl w:val="7BCE1F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0A55D2B"/>
    <w:multiLevelType w:val="hybridMultilevel"/>
    <w:tmpl w:val="1AFA3AE8"/>
    <w:lvl w:ilvl="0" w:tplc="859292C2">
      <w:start w:val="1"/>
      <w:numFmt w:val="decimal"/>
      <w:lvlText w:val="%1)"/>
      <w:lvlJc w:val="left"/>
      <w:pPr>
        <w:ind w:left="2482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63690547"/>
    <w:multiLevelType w:val="hybridMultilevel"/>
    <w:tmpl w:val="5202AA7C"/>
    <w:lvl w:ilvl="0" w:tplc="D97C0C9A">
      <w:numFmt w:val="bullet"/>
      <w:lvlText w:val="-"/>
      <w:lvlJc w:val="left"/>
      <w:pPr>
        <w:ind w:left="124" w:hanging="184"/>
      </w:pPr>
      <w:rPr>
        <w:rFonts w:hint="default"/>
        <w:w w:val="100"/>
        <w:lang w:val="ru-RU" w:eastAsia="en-US" w:bidi="ar-SA"/>
      </w:rPr>
    </w:lvl>
    <w:lvl w:ilvl="1" w:tplc="E716D730">
      <w:numFmt w:val="bullet"/>
      <w:lvlText w:val="•"/>
      <w:lvlJc w:val="left"/>
      <w:pPr>
        <w:ind w:left="1082" w:hanging="184"/>
      </w:pPr>
      <w:rPr>
        <w:rFonts w:hint="default"/>
        <w:lang w:val="ru-RU" w:eastAsia="en-US" w:bidi="ar-SA"/>
      </w:rPr>
    </w:lvl>
    <w:lvl w:ilvl="2" w:tplc="E76EE620">
      <w:numFmt w:val="bullet"/>
      <w:lvlText w:val="•"/>
      <w:lvlJc w:val="left"/>
      <w:pPr>
        <w:ind w:left="2045" w:hanging="184"/>
      </w:pPr>
      <w:rPr>
        <w:rFonts w:hint="default"/>
        <w:lang w:val="ru-RU" w:eastAsia="en-US" w:bidi="ar-SA"/>
      </w:rPr>
    </w:lvl>
    <w:lvl w:ilvl="3" w:tplc="D9D43E6E">
      <w:numFmt w:val="bullet"/>
      <w:lvlText w:val="•"/>
      <w:lvlJc w:val="left"/>
      <w:pPr>
        <w:ind w:left="3007" w:hanging="184"/>
      </w:pPr>
      <w:rPr>
        <w:rFonts w:hint="default"/>
        <w:lang w:val="ru-RU" w:eastAsia="en-US" w:bidi="ar-SA"/>
      </w:rPr>
    </w:lvl>
    <w:lvl w:ilvl="4" w:tplc="637CEED4">
      <w:numFmt w:val="bullet"/>
      <w:lvlText w:val="•"/>
      <w:lvlJc w:val="left"/>
      <w:pPr>
        <w:ind w:left="3970" w:hanging="184"/>
      </w:pPr>
      <w:rPr>
        <w:rFonts w:hint="default"/>
        <w:lang w:val="ru-RU" w:eastAsia="en-US" w:bidi="ar-SA"/>
      </w:rPr>
    </w:lvl>
    <w:lvl w:ilvl="5" w:tplc="BFCEC4B0">
      <w:numFmt w:val="bullet"/>
      <w:lvlText w:val="•"/>
      <w:lvlJc w:val="left"/>
      <w:pPr>
        <w:ind w:left="4933" w:hanging="184"/>
      </w:pPr>
      <w:rPr>
        <w:rFonts w:hint="default"/>
        <w:lang w:val="ru-RU" w:eastAsia="en-US" w:bidi="ar-SA"/>
      </w:rPr>
    </w:lvl>
    <w:lvl w:ilvl="6" w:tplc="0FFC9B8C">
      <w:numFmt w:val="bullet"/>
      <w:lvlText w:val="•"/>
      <w:lvlJc w:val="left"/>
      <w:pPr>
        <w:ind w:left="5895" w:hanging="184"/>
      </w:pPr>
      <w:rPr>
        <w:rFonts w:hint="default"/>
        <w:lang w:val="ru-RU" w:eastAsia="en-US" w:bidi="ar-SA"/>
      </w:rPr>
    </w:lvl>
    <w:lvl w:ilvl="7" w:tplc="D41824EE">
      <w:numFmt w:val="bullet"/>
      <w:lvlText w:val="•"/>
      <w:lvlJc w:val="left"/>
      <w:pPr>
        <w:ind w:left="6858" w:hanging="184"/>
      </w:pPr>
      <w:rPr>
        <w:rFonts w:hint="default"/>
        <w:lang w:val="ru-RU" w:eastAsia="en-US" w:bidi="ar-SA"/>
      </w:rPr>
    </w:lvl>
    <w:lvl w:ilvl="8" w:tplc="263644C6">
      <w:numFmt w:val="bullet"/>
      <w:lvlText w:val="•"/>
      <w:lvlJc w:val="left"/>
      <w:pPr>
        <w:ind w:left="7820" w:hanging="184"/>
      </w:pPr>
      <w:rPr>
        <w:rFonts w:hint="default"/>
        <w:lang w:val="ru-RU" w:eastAsia="en-US" w:bidi="ar-SA"/>
      </w:rPr>
    </w:lvl>
  </w:abstractNum>
  <w:abstractNum w:abstractNumId="25">
    <w:nsid w:val="6C20685B"/>
    <w:multiLevelType w:val="hybridMultilevel"/>
    <w:tmpl w:val="EA0C5D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CB059E4"/>
    <w:multiLevelType w:val="hybridMultilevel"/>
    <w:tmpl w:val="9CE22206"/>
    <w:lvl w:ilvl="0" w:tplc="9E7C9C3E">
      <w:start w:val="1"/>
      <w:numFmt w:val="decimal"/>
      <w:lvlText w:val="%1)"/>
      <w:lvlJc w:val="left"/>
      <w:pPr>
        <w:ind w:left="1103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1E8DA0">
      <w:numFmt w:val="bullet"/>
      <w:lvlText w:val="•"/>
      <w:lvlJc w:val="left"/>
      <w:pPr>
        <w:ind w:left="1964" w:hanging="260"/>
      </w:pPr>
      <w:rPr>
        <w:rFonts w:hint="default"/>
        <w:lang w:val="ru-RU" w:eastAsia="en-US" w:bidi="ar-SA"/>
      </w:rPr>
    </w:lvl>
    <w:lvl w:ilvl="2" w:tplc="D72E7A8E">
      <w:numFmt w:val="bullet"/>
      <w:lvlText w:val="•"/>
      <w:lvlJc w:val="left"/>
      <w:pPr>
        <w:ind w:left="2829" w:hanging="260"/>
      </w:pPr>
      <w:rPr>
        <w:rFonts w:hint="default"/>
        <w:lang w:val="ru-RU" w:eastAsia="en-US" w:bidi="ar-SA"/>
      </w:rPr>
    </w:lvl>
    <w:lvl w:ilvl="3" w:tplc="15604490">
      <w:numFmt w:val="bullet"/>
      <w:lvlText w:val="•"/>
      <w:lvlJc w:val="left"/>
      <w:pPr>
        <w:ind w:left="3693" w:hanging="260"/>
      </w:pPr>
      <w:rPr>
        <w:rFonts w:hint="default"/>
        <w:lang w:val="ru-RU" w:eastAsia="en-US" w:bidi="ar-SA"/>
      </w:rPr>
    </w:lvl>
    <w:lvl w:ilvl="4" w:tplc="A4802B08">
      <w:numFmt w:val="bullet"/>
      <w:lvlText w:val="•"/>
      <w:lvlJc w:val="left"/>
      <w:pPr>
        <w:ind w:left="4558" w:hanging="260"/>
      </w:pPr>
      <w:rPr>
        <w:rFonts w:hint="default"/>
        <w:lang w:val="ru-RU" w:eastAsia="en-US" w:bidi="ar-SA"/>
      </w:rPr>
    </w:lvl>
    <w:lvl w:ilvl="5" w:tplc="54D02F56">
      <w:numFmt w:val="bullet"/>
      <w:lvlText w:val="•"/>
      <w:lvlJc w:val="left"/>
      <w:pPr>
        <w:ind w:left="5423" w:hanging="260"/>
      </w:pPr>
      <w:rPr>
        <w:rFonts w:hint="default"/>
        <w:lang w:val="ru-RU" w:eastAsia="en-US" w:bidi="ar-SA"/>
      </w:rPr>
    </w:lvl>
    <w:lvl w:ilvl="6" w:tplc="3B5A3614">
      <w:numFmt w:val="bullet"/>
      <w:lvlText w:val="•"/>
      <w:lvlJc w:val="left"/>
      <w:pPr>
        <w:ind w:left="6287" w:hanging="260"/>
      </w:pPr>
      <w:rPr>
        <w:rFonts w:hint="default"/>
        <w:lang w:val="ru-RU" w:eastAsia="en-US" w:bidi="ar-SA"/>
      </w:rPr>
    </w:lvl>
    <w:lvl w:ilvl="7" w:tplc="0E680664">
      <w:numFmt w:val="bullet"/>
      <w:lvlText w:val="•"/>
      <w:lvlJc w:val="left"/>
      <w:pPr>
        <w:ind w:left="7152" w:hanging="260"/>
      </w:pPr>
      <w:rPr>
        <w:rFonts w:hint="default"/>
        <w:lang w:val="ru-RU" w:eastAsia="en-US" w:bidi="ar-SA"/>
      </w:rPr>
    </w:lvl>
    <w:lvl w:ilvl="8" w:tplc="829048FC">
      <w:numFmt w:val="bullet"/>
      <w:lvlText w:val="•"/>
      <w:lvlJc w:val="left"/>
      <w:pPr>
        <w:ind w:left="8016" w:hanging="260"/>
      </w:pPr>
      <w:rPr>
        <w:rFonts w:hint="default"/>
        <w:lang w:val="ru-RU" w:eastAsia="en-US" w:bidi="ar-SA"/>
      </w:rPr>
    </w:lvl>
  </w:abstractNum>
  <w:abstractNum w:abstractNumId="27">
    <w:nsid w:val="6CD03D37"/>
    <w:multiLevelType w:val="multilevel"/>
    <w:tmpl w:val="E0C238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EA9098D"/>
    <w:multiLevelType w:val="multilevel"/>
    <w:tmpl w:val="DC1E0ECC"/>
    <w:lvl w:ilvl="0">
      <w:start w:val="3"/>
      <w:numFmt w:val="decimal"/>
      <w:lvlText w:val="%1"/>
      <w:lvlJc w:val="left"/>
      <w:pPr>
        <w:ind w:left="124" w:hanging="4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" w:hanging="4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" w:hanging="60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07" w:hanging="6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0" w:hanging="6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6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5" w:hanging="6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8" w:hanging="6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0" w:hanging="602"/>
      </w:pPr>
      <w:rPr>
        <w:rFonts w:hint="default"/>
        <w:lang w:val="ru-RU" w:eastAsia="en-US" w:bidi="ar-SA"/>
      </w:rPr>
    </w:lvl>
  </w:abstractNum>
  <w:abstractNum w:abstractNumId="29">
    <w:nsid w:val="7A0C7A85"/>
    <w:multiLevelType w:val="multilevel"/>
    <w:tmpl w:val="22488F78"/>
    <w:lvl w:ilvl="0">
      <w:start w:val="2"/>
      <w:numFmt w:val="decimal"/>
      <w:lvlText w:val="%1"/>
      <w:lvlJc w:val="left"/>
      <w:pPr>
        <w:ind w:left="1264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64" w:hanging="420"/>
        <w:jc w:val="left"/>
      </w:pPr>
      <w:rPr>
        <w:rFonts w:hint="default"/>
        <w:b/>
        <w:bCs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" w:hanging="7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45" w:hanging="76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8" w:hanging="76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1" w:hanging="76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4" w:hanging="76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7" w:hanging="76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0" w:hanging="76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1"/>
  </w:num>
  <w:num w:numId="4">
    <w:abstractNumId w:val="16"/>
  </w:num>
  <w:num w:numId="5">
    <w:abstractNumId w:val="19"/>
  </w:num>
  <w:num w:numId="6">
    <w:abstractNumId w:val="14"/>
  </w:num>
  <w:num w:numId="7">
    <w:abstractNumId w:val="26"/>
  </w:num>
  <w:num w:numId="8">
    <w:abstractNumId w:val="17"/>
  </w:num>
  <w:num w:numId="9">
    <w:abstractNumId w:val="28"/>
  </w:num>
  <w:num w:numId="10">
    <w:abstractNumId w:val="29"/>
  </w:num>
  <w:num w:numId="11">
    <w:abstractNumId w:val="24"/>
  </w:num>
  <w:num w:numId="12">
    <w:abstractNumId w:val="18"/>
  </w:num>
  <w:num w:numId="13">
    <w:abstractNumId w:val="2"/>
  </w:num>
  <w:num w:numId="14">
    <w:abstractNumId w:val="3"/>
  </w:num>
  <w:num w:numId="15">
    <w:abstractNumId w:val="13"/>
  </w:num>
  <w:num w:numId="16">
    <w:abstractNumId w:val="23"/>
  </w:num>
  <w:num w:numId="17">
    <w:abstractNumId w:val="20"/>
  </w:num>
  <w:num w:numId="18">
    <w:abstractNumId w:val="22"/>
  </w:num>
  <w:num w:numId="19">
    <w:abstractNumId w:val="27"/>
  </w:num>
  <w:num w:numId="20">
    <w:abstractNumId w:val="15"/>
  </w:num>
  <w:num w:numId="21">
    <w:abstractNumId w:val="12"/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73AC"/>
    <w:rsid w:val="00000ABF"/>
    <w:rsid w:val="00000B19"/>
    <w:rsid w:val="00000D6A"/>
    <w:rsid w:val="00001079"/>
    <w:rsid w:val="000024B8"/>
    <w:rsid w:val="00002830"/>
    <w:rsid w:val="00002E64"/>
    <w:rsid w:val="00003D4B"/>
    <w:rsid w:val="00004E31"/>
    <w:rsid w:val="0000655E"/>
    <w:rsid w:val="00006C15"/>
    <w:rsid w:val="00006EBF"/>
    <w:rsid w:val="0000760F"/>
    <w:rsid w:val="00007FF8"/>
    <w:rsid w:val="00011180"/>
    <w:rsid w:val="000115D3"/>
    <w:rsid w:val="00014091"/>
    <w:rsid w:val="000146D6"/>
    <w:rsid w:val="00016190"/>
    <w:rsid w:val="000174CB"/>
    <w:rsid w:val="0002109E"/>
    <w:rsid w:val="0002118B"/>
    <w:rsid w:val="000211CB"/>
    <w:rsid w:val="0002168A"/>
    <w:rsid w:val="00021C07"/>
    <w:rsid w:val="00022A6F"/>
    <w:rsid w:val="00022BAA"/>
    <w:rsid w:val="0002385B"/>
    <w:rsid w:val="000252DD"/>
    <w:rsid w:val="00025704"/>
    <w:rsid w:val="000260D1"/>
    <w:rsid w:val="0002634F"/>
    <w:rsid w:val="00026FBC"/>
    <w:rsid w:val="0002720E"/>
    <w:rsid w:val="00027620"/>
    <w:rsid w:val="00027A11"/>
    <w:rsid w:val="00031676"/>
    <w:rsid w:val="000318EA"/>
    <w:rsid w:val="00032329"/>
    <w:rsid w:val="000324B4"/>
    <w:rsid w:val="00033F6D"/>
    <w:rsid w:val="00034D86"/>
    <w:rsid w:val="00035747"/>
    <w:rsid w:val="00035FDC"/>
    <w:rsid w:val="00036DFC"/>
    <w:rsid w:val="00037306"/>
    <w:rsid w:val="00037D7A"/>
    <w:rsid w:val="000417C0"/>
    <w:rsid w:val="00042009"/>
    <w:rsid w:val="00042C61"/>
    <w:rsid w:val="00043FE4"/>
    <w:rsid w:val="0004520F"/>
    <w:rsid w:val="00045FF7"/>
    <w:rsid w:val="00046387"/>
    <w:rsid w:val="0004771C"/>
    <w:rsid w:val="00051C62"/>
    <w:rsid w:val="000528A7"/>
    <w:rsid w:val="00052B6E"/>
    <w:rsid w:val="0005465C"/>
    <w:rsid w:val="000548C8"/>
    <w:rsid w:val="00054B70"/>
    <w:rsid w:val="0005781C"/>
    <w:rsid w:val="00057E02"/>
    <w:rsid w:val="00060D61"/>
    <w:rsid w:val="00060E06"/>
    <w:rsid w:val="00061D8C"/>
    <w:rsid w:val="00061E70"/>
    <w:rsid w:val="000622BD"/>
    <w:rsid w:val="00063225"/>
    <w:rsid w:val="00063801"/>
    <w:rsid w:val="0006397C"/>
    <w:rsid w:val="00064BBC"/>
    <w:rsid w:val="00064F75"/>
    <w:rsid w:val="00067B59"/>
    <w:rsid w:val="00071BAD"/>
    <w:rsid w:val="0007347B"/>
    <w:rsid w:val="00073597"/>
    <w:rsid w:val="00073F59"/>
    <w:rsid w:val="00074B5E"/>
    <w:rsid w:val="000755F1"/>
    <w:rsid w:val="00075C0C"/>
    <w:rsid w:val="00077E26"/>
    <w:rsid w:val="00080431"/>
    <w:rsid w:val="00080B7C"/>
    <w:rsid w:val="00081928"/>
    <w:rsid w:val="000821E2"/>
    <w:rsid w:val="00082B02"/>
    <w:rsid w:val="00083D6A"/>
    <w:rsid w:val="00086581"/>
    <w:rsid w:val="0008698B"/>
    <w:rsid w:val="00091A56"/>
    <w:rsid w:val="000923CC"/>
    <w:rsid w:val="00093923"/>
    <w:rsid w:val="00093E89"/>
    <w:rsid w:val="00095CAC"/>
    <w:rsid w:val="000971BD"/>
    <w:rsid w:val="00097491"/>
    <w:rsid w:val="00097692"/>
    <w:rsid w:val="000977AA"/>
    <w:rsid w:val="000A1948"/>
    <w:rsid w:val="000A1E8B"/>
    <w:rsid w:val="000A206C"/>
    <w:rsid w:val="000A2854"/>
    <w:rsid w:val="000A473D"/>
    <w:rsid w:val="000A5D7A"/>
    <w:rsid w:val="000A5E50"/>
    <w:rsid w:val="000A7B5C"/>
    <w:rsid w:val="000B0D24"/>
    <w:rsid w:val="000B0F0B"/>
    <w:rsid w:val="000B17B6"/>
    <w:rsid w:val="000B258C"/>
    <w:rsid w:val="000B2A11"/>
    <w:rsid w:val="000B2D87"/>
    <w:rsid w:val="000B35B6"/>
    <w:rsid w:val="000B3EC8"/>
    <w:rsid w:val="000B4698"/>
    <w:rsid w:val="000B4D4B"/>
    <w:rsid w:val="000B54E5"/>
    <w:rsid w:val="000B7478"/>
    <w:rsid w:val="000B7699"/>
    <w:rsid w:val="000B769D"/>
    <w:rsid w:val="000B7D6C"/>
    <w:rsid w:val="000C047F"/>
    <w:rsid w:val="000C0668"/>
    <w:rsid w:val="000C06AD"/>
    <w:rsid w:val="000C173A"/>
    <w:rsid w:val="000C188F"/>
    <w:rsid w:val="000C2A1E"/>
    <w:rsid w:val="000C3568"/>
    <w:rsid w:val="000C3C1D"/>
    <w:rsid w:val="000C483C"/>
    <w:rsid w:val="000C4B83"/>
    <w:rsid w:val="000C4F93"/>
    <w:rsid w:val="000C5230"/>
    <w:rsid w:val="000C5E82"/>
    <w:rsid w:val="000C770C"/>
    <w:rsid w:val="000D191A"/>
    <w:rsid w:val="000D2258"/>
    <w:rsid w:val="000D2974"/>
    <w:rsid w:val="000D3A2E"/>
    <w:rsid w:val="000D6AF3"/>
    <w:rsid w:val="000D7280"/>
    <w:rsid w:val="000D782E"/>
    <w:rsid w:val="000D78E4"/>
    <w:rsid w:val="000E054D"/>
    <w:rsid w:val="000E0E00"/>
    <w:rsid w:val="000E1939"/>
    <w:rsid w:val="000E2FA9"/>
    <w:rsid w:val="000E33DE"/>
    <w:rsid w:val="000E38AF"/>
    <w:rsid w:val="000E3F42"/>
    <w:rsid w:val="000E4150"/>
    <w:rsid w:val="000E48EA"/>
    <w:rsid w:val="000F003B"/>
    <w:rsid w:val="000F0BBA"/>
    <w:rsid w:val="000F0CD1"/>
    <w:rsid w:val="000F0D57"/>
    <w:rsid w:val="000F16AB"/>
    <w:rsid w:val="000F3EE5"/>
    <w:rsid w:val="000F4221"/>
    <w:rsid w:val="000F4D5E"/>
    <w:rsid w:val="000F5127"/>
    <w:rsid w:val="000F581C"/>
    <w:rsid w:val="000F5F18"/>
    <w:rsid w:val="000F6848"/>
    <w:rsid w:val="000F7F4C"/>
    <w:rsid w:val="00101229"/>
    <w:rsid w:val="0010239B"/>
    <w:rsid w:val="0010358E"/>
    <w:rsid w:val="001037A0"/>
    <w:rsid w:val="00103E01"/>
    <w:rsid w:val="00104B08"/>
    <w:rsid w:val="00104B8A"/>
    <w:rsid w:val="00105282"/>
    <w:rsid w:val="001063BC"/>
    <w:rsid w:val="0010651A"/>
    <w:rsid w:val="00107423"/>
    <w:rsid w:val="00107598"/>
    <w:rsid w:val="00107778"/>
    <w:rsid w:val="00107911"/>
    <w:rsid w:val="00110700"/>
    <w:rsid w:val="001114EE"/>
    <w:rsid w:val="00113759"/>
    <w:rsid w:val="00113B7F"/>
    <w:rsid w:val="00114581"/>
    <w:rsid w:val="00114E66"/>
    <w:rsid w:val="001161D6"/>
    <w:rsid w:val="001166D2"/>
    <w:rsid w:val="0011698E"/>
    <w:rsid w:val="0012076C"/>
    <w:rsid w:val="00120DE5"/>
    <w:rsid w:val="00121932"/>
    <w:rsid w:val="0012201B"/>
    <w:rsid w:val="00123FE3"/>
    <w:rsid w:val="00124411"/>
    <w:rsid w:val="001256E4"/>
    <w:rsid w:val="00125A3F"/>
    <w:rsid w:val="001267AB"/>
    <w:rsid w:val="00126F7A"/>
    <w:rsid w:val="00126FD0"/>
    <w:rsid w:val="001307BE"/>
    <w:rsid w:val="001319F7"/>
    <w:rsid w:val="0013326F"/>
    <w:rsid w:val="00135018"/>
    <w:rsid w:val="001358C4"/>
    <w:rsid w:val="001367C8"/>
    <w:rsid w:val="00136966"/>
    <w:rsid w:val="00136AEA"/>
    <w:rsid w:val="001401C7"/>
    <w:rsid w:val="00140402"/>
    <w:rsid w:val="001428CE"/>
    <w:rsid w:val="00142F75"/>
    <w:rsid w:val="00144BCE"/>
    <w:rsid w:val="001469BE"/>
    <w:rsid w:val="0014753A"/>
    <w:rsid w:val="00147953"/>
    <w:rsid w:val="00147A2C"/>
    <w:rsid w:val="00150D8C"/>
    <w:rsid w:val="001514C4"/>
    <w:rsid w:val="00151B11"/>
    <w:rsid w:val="00151C24"/>
    <w:rsid w:val="0015414C"/>
    <w:rsid w:val="00154314"/>
    <w:rsid w:val="00154AFA"/>
    <w:rsid w:val="00156970"/>
    <w:rsid w:val="0015776E"/>
    <w:rsid w:val="001579FF"/>
    <w:rsid w:val="00161D5D"/>
    <w:rsid w:val="00161E27"/>
    <w:rsid w:val="001624F7"/>
    <w:rsid w:val="0016689F"/>
    <w:rsid w:val="0017507E"/>
    <w:rsid w:val="00176263"/>
    <w:rsid w:val="001763C8"/>
    <w:rsid w:val="001763C9"/>
    <w:rsid w:val="00176A16"/>
    <w:rsid w:val="001771D7"/>
    <w:rsid w:val="00180117"/>
    <w:rsid w:val="00181352"/>
    <w:rsid w:val="00183160"/>
    <w:rsid w:val="00183C8E"/>
    <w:rsid w:val="00185C08"/>
    <w:rsid w:val="00190324"/>
    <w:rsid w:val="00190632"/>
    <w:rsid w:val="00190F54"/>
    <w:rsid w:val="0019196E"/>
    <w:rsid w:val="00193620"/>
    <w:rsid w:val="001954F3"/>
    <w:rsid w:val="00196073"/>
    <w:rsid w:val="00197087"/>
    <w:rsid w:val="00197582"/>
    <w:rsid w:val="001A00DA"/>
    <w:rsid w:val="001A15F7"/>
    <w:rsid w:val="001A1984"/>
    <w:rsid w:val="001A1B47"/>
    <w:rsid w:val="001A22BF"/>
    <w:rsid w:val="001A2C07"/>
    <w:rsid w:val="001A30A2"/>
    <w:rsid w:val="001A330E"/>
    <w:rsid w:val="001A3DE9"/>
    <w:rsid w:val="001A4981"/>
    <w:rsid w:val="001A4A15"/>
    <w:rsid w:val="001A50B5"/>
    <w:rsid w:val="001A6732"/>
    <w:rsid w:val="001B10F4"/>
    <w:rsid w:val="001B14C8"/>
    <w:rsid w:val="001B1A5F"/>
    <w:rsid w:val="001B1FBF"/>
    <w:rsid w:val="001B2756"/>
    <w:rsid w:val="001B4A2F"/>
    <w:rsid w:val="001B4D6D"/>
    <w:rsid w:val="001B4DFB"/>
    <w:rsid w:val="001B4E79"/>
    <w:rsid w:val="001B5477"/>
    <w:rsid w:val="001B58D8"/>
    <w:rsid w:val="001B5B3E"/>
    <w:rsid w:val="001B5B5E"/>
    <w:rsid w:val="001B5C0A"/>
    <w:rsid w:val="001B70F7"/>
    <w:rsid w:val="001C03B9"/>
    <w:rsid w:val="001C0924"/>
    <w:rsid w:val="001C0F50"/>
    <w:rsid w:val="001C26AF"/>
    <w:rsid w:val="001C2D7F"/>
    <w:rsid w:val="001C32C0"/>
    <w:rsid w:val="001C6A7B"/>
    <w:rsid w:val="001D0FD9"/>
    <w:rsid w:val="001D161B"/>
    <w:rsid w:val="001D2AD0"/>
    <w:rsid w:val="001D339C"/>
    <w:rsid w:val="001D3CBF"/>
    <w:rsid w:val="001D3EFB"/>
    <w:rsid w:val="001D427B"/>
    <w:rsid w:val="001D4BD7"/>
    <w:rsid w:val="001D60AC"/>
    <w:rsid w:val="001D6AFD"/>
    <w:rsid w:val="001D79A5"/>
    <w:rsid w:val="001D7F63"/>
    <w:rsid w:val="001E06CD"/>
    <w:rsid w:val="001E0AF6"/>
    <w:rsid w:val="001E3F15"/>
    <w:rsid w:val="001E47AC"/>
    <w:rsid w:val="001E51E1"/>
    <w:rsid w:val="001E6E18"/>
    <w:rsid w:val="001E7677"/>
    <w:rsid w:val="001F02C6"/>
    <w:rsid w:val="001F1D60"/>
    <w:rsid w:val="001F3745"/>
    <w:rsid w:val="001F3B91"/>
    <w:rsid w:val="001F45E9"/>
    <w:rsid w:val="001F6246"/>
    <w:rsid w:val="001F65C9"/>
    <w:rsid w:val="001F73D7"/>
    <w:rsid w:val="001F7632"/>
    <w:rsid w:val="00200AD7"/>
    <w:rsid w:val="00201184"/>
    <w:rsid w:val="00201ABB"/>
    <w:rsid w:val="002060E3"/>
    <w:rsid w:val="002064DF"/>
    <w:rsid w:val="002068FC"/>
    <w:rsid w:val="00206E46"/>
    <w:rsid w:val="00207522"/>
    <w:rsid w:val="00207EBC"/>
    <w:rsid w:val="00211465"/>
    <w:rsid w:val="00211BF9"/>
    <w:rsid w:val="00212BD9"/>
    <w:rsid w:val="00213057"/>
    <w:rsid w:val="00214A02"/>
    <w:rsid w:val="00215BF0"/>
    <w:rsid w:val="00217E27"/>
    <w:rsid w:val="002212D4"/>
    <w:rsid w:val="00221B55"/>
    <w:rsid w:val="00222866"/>
    <w:rsid w:val="002229EC"/>
    <w:rsid w:val="00224D1E"/>
    <w:rsid w:val="00227BDB"/>
    <w:rsid w:val="00231720"/>
    <w:rsid w:val="00231850"/>
    <w:rsid w:val="002319B0"/>
    <w:rsid w:val="00232CE9"/>
    <w:rsid w:val="00232FD9"/>
    <w:rsid w:val="002330D6"/>
    <w:rsid w:val="0023404D"/>
    <w:rsid w:val="00234FB9"/>
    <w:rsid w:val="0023512D"/>
    <w:rsid w:val="00236BAE"/>
    <w:rsid w:val="00237D4B"/>
    <w:rsid w:val="0024095D"/>
    <w:rsid w:val="002416C8"/>
    <w:rsid w:val="00241B94"/>
    <w:rsid w:val="00243B55"/>
    <w:rsid w:val="00244D25"/>
    <w:rsid w:val="00245B23"/>
    <w:rsid w:val="00245CE8"/>
    <w:rsid w:val="00245E1E"/>
    <w:rsid w:val="00246289"/>
    <w:rsid w:val="0024740C"/>
    <w:rsid w:val="00247D9F"/>
    <w:rsid w:val="00247FBD"/>
    <w:rsid w:val="002501E6"/>
    <w:rsid w:val="00250CD8"/>
    <w:rsid w:val="00251183"/>
    <w:rsid w:val="0025195C"/>
    <w:rsid w:val="00253569"/>
    <w:rsid w:val="002539F1"/>
    <w:rsid w:val="00253DF2"/>
    <w:rsid w:val="00254FE5"/>
    <w:rsid w:val="00255E9E"/>
    <w:rsid w:val="002560F2"/>
    <w:rsid w:val="00256100"/>
    <w:rsid w:val="002568C7"/>
    <w:rsid w:val="002573D0"/>
    <w:rsid w:val="002579A5"/>
    <w:rsid w:val="00260ED4"/>
    <w:rsid w:val="00261F5B"/>
    <w:rsid w:val="0026533A"/>
    <w:rsid w:val="002665CD"/>
    <w:rsid w:val="002671CB"/>
    <w:rsid w:val="002700DB"/>
    <w:rsid w:val="0027091E"/>
    <w:rsid w:val="00270EE4"/>
    <w:rsid w:val="0027142A"/>
    <w:rsid w:val="00272B8E"/>
    <w:rsid w:val="002738B4"/>
    <w:rsid w:val="00274D6C"/>
    <w:rsid w:val="002758A5"/>
    <w:rsid w:val="00275D54"/>
    <w:rsid w:val="00277121"/>
    <w:rsid w:val="0027759B"/>
    <w:rsid w:val="002779F0"/>
    <w:rsid w:val="00277B2A"/>
    <w:rsid w:val="00277FDD"/>
    <w:rsid w:val="00280806"/>
    <w:rsid w:val="0028098F"/>
    <w:rsid w:val="00280B7B"/>
    <w:rsid w:val="002813D1"/>
    <w:rsid w:val="00281F99"/>
    <w:rsid w:val="002823A2"/>
    <w:rsid w:val="002827EE"/>
    <w:rsid w:val="002847A4"/>
    <w:rsid w:val="00285310"/>
    <w:rsid w:val="0028559D"/>
    <w:rsid w:val="00291A33"/>
    <w:rsid w:val="00291BD0"/>
    <w:rsid w:val="0029205C"/>
    <w:rsid w:val="00293158"/>
    <w:rsid w:val="00293539"/>
    <w:rsid w:val="00295219"/>
    <w:rsid w:val="00295B91"/>
    <w:rsid w:val="0029640A"/>
    <w:rsid w:val="0029711F"/>
    <w:rsid w:val="00297D2E"/>
    <w:rsid w:val="002A05D2"/>
    <w:rsid w:val="002A0F94"/>
    <w:rsid w:val="002A13AC"/>
    <w:rsid w:val="002A2C55"/>
    <w:rsid w:val="002A3C0B"/>
    <w:rsid w:val="002A432A"/>
    <w:rsid w:val="002A60A5"/>
    <w:rsid w:val="002A64BE"/>
    <w:rsid w:val="002A6FB0"/>
    <w:rsid w:val="002B20FA"/>
    <w:rsid w:val="002B23B5"/>
    <w:rsid w:val="002B3039"/>
    <w:rsid w:val="002B3C1A"/>
    <w:rsid w:val="002B44ED"/>
    <w:rsid w:val="002B5E10"/>
    <w:rsid w:val="002B6793"/>
    <w:rsid w:val="002B69B7"/>
    <w:rsid w:val="002C1906"/>
    <w:rsid w:val="002C2FCA"/>
    <w:rsid w:val="002C396C"/>
    <w:rsid w:val="002C4FCF"/>
    <w:rsid w:val="002C5818"/>
    <w:rsid w:val="002C6F9B"/>
    <w:rsid w:val="002C78E6"/>
    <w:rsid w:val="002C7A46"/>
    <w:rsid w:val="002D1F18"/>
    <w:rsid w:val="002D24FC"/>
    <w:rsid w:val="002D36E9"/>
    <w:rsid w:val="002D3A75"/>
    <w:rsid w:val="002D3C41"/>
    <w:rsid w:val="002D5E8C"/>
    <w:rsid w:val="002D5EA0"/>
    <w:rsid w:val="002D696E"/>
    <w:rsid w:val="002D7B48"/>
    <w:rsid w:val="002E0897"/>
    <w:rsid w:val="002E108F"/>
    <w:rsid w:val="002E239C"/>
    <w:rsid w:val="002E26F2"/>
    <w:rsid w:val="002E3A7B"/>
    <w:rsid w:val="002E3B0F"/>
    <w:rsid w:val="002E3CD6"/>
    <w:rsid w:val="002E3FFE"/>
    <w:rsid w:val="002E416D"/>
    <w:rsid w:val="002E5E24"/>
    <w:rsid w:val="002E66D3"/>
    <w:rsid w:val="002F0659"/>
    <w:rsid w:val="002F0B48"/>
    <w:rsid w:val="002F116C"/>
    <w:rsid w:val="002F1361"/>
    <w:rsid w:val="002F244D"/>
    <w:rsid w:val="002F6322"/>
    <w:rsid w:val="002F6D10"/>
    <w:rsid w:val="002F7A1F"/>
    <w:rsid w:val="00300B83"/>
    <w:rsid w:val="00301BC5"/>
    <w:rsid w:val="00302B46"/>
    <w:rsid w:val="00302DDC"/>
    <w:rsid w:val="0030349C"/>
    <w:rsid w:val="00303B89"/>
    <w:rsid w:val="00303DA4"/>
    <w:rsid w:val="00304EFB"/>
    <w:rsid w:val="00305744"/>
    <w:rsid w:val="0030655D"/>
    <w:rsid w:val="003106A0"/>
    <w:rsid w:val="00310D13"/>
    <w:rsid w:val="003114F9"/>
    <w:rsid w:val="0031266F"/>
    <w:rsid w:val="0031345F"/>
    <w:rsid w:val="00313B86"/>
    <w:rsid w:val="00314231"/>
    <w:rsid w:val="003156E7"/>
    <w:rsid w:val="00315D40"/>
    <w:rsid w:val="0031626D"/>
    <w:rsid w:val="003163F3"/>
    <w:rsid w:val="00317605"/>
    <w:rsid w:val="00320282"/>
    <w:rsid w:val="00320740"/>
    <w:rsid w:val="00320E63"/>
    <w:rsid w:val="00321706"/>
    <w:rsid w:val="00321A52"/>
    <w:rsid w:val="00321BEF"/>
    <w:rsid w:val="003223C0"/>
    <w:rsid w:val="0032457E"/>
    <w:rsid w:val="0032469D"/>
    <w:rsid w:val="00324980"/>
    <w:rsid w:val="00325485"/>
    <w:rsid w:val="00325546"/>
    <w:rsid w:val="0032570F"/>
    <w:rsid w:val="0032608A"/>
    <w:rsid w:val="0032655B"/>
    <w:rsid w:val="00327B08"/>
    <w:rsid w:val="003308EB"/>
    <w:rsid w:val="00331631"/>
    <w:rsid w:val="00331733"/>
    <w:rsid w:val="003330BA"/>
    <w:rsid w:val="00333A5D"/>
    <w:rsid w:val="003346F5"/>
    <w:rsid w:val="00334B4A"/>
    <w:rsid w:val="003350E5"/>
    <w:rsid w:val="0033591B"/>
    <w:rsid w:val="00335BE2"/>
    <w:rsid w:val="0033713B"/>
    <w:rsid w:val="0034005A"/>
    <w:rsid w:val="00340FEF"/>
    <w:rsid w:val="0034233B"/>
    <w:rsid w:val="0034433E"/>
    <w:rsid w:val="003448B2"/>
    <w:rsid w:val="00344E4A"/>
    <w:rsid w:val="00346748"/>
    <w:rsid w:val="00350EDF"/>
    <w:rsid w:val="003522A4"/>
    <w:rsid w:val="00352EDF"/>
    <w:rsid w:val="00353C10"/>
    <w:rsid w:val="003550BE"/>
    <w:rsid w:val="00355F40"/>
    <w:rsid w:val="00356F53"/>
    <w:rsid w:val="003574F3"/>
    <w:rsid w:val="00357B28"/>
    <w:rsid w:val="0036082C"/>
    <w:rsid w:val="00360BE2"/>
    <w:rsid w:val="00360DC9"/>
    <w:rsid w:val="00360EFC"/>
    <w:rsid w:val="00361939"/>
    <w:rsid w:val="003620FF"/>
    <w:rsid w:val="003638AF"/>
    <w:rsid w:val="00363D83"/>
    <w:rsid w:val="00363EF7"/>
    <w:rsid w:val="003648C5"/>
    <w:rsid w:val="003650F1"/>
    <w:rsid w:val="0036544A"/>
    <w:rsid w:val="0036591D"/>
    <w:rsid w:val="00367EC6"/>
    <w:rsid w:val="0037076B"/>
    <w:rsid w:val="00370C38"/>
    <w:rsid w:val="00370F87"/>
    <w:rsid w:val="0037202C"/>
    <w:rsid w:val="003729F7"/>
    <w:rsid w:val="00372C76"/>
    <w:rsid w:val="0037339B"/>
    <w:rsid w:val="0037404A"/>
    <w:rsid w:val="003742CB"/>
    <w:rsid w:val="0037504D"/>
    <w:rsid w:val="003755B1"/>
    <w:rsid w:val="00375B55"/>
    <w:rsid w:val="0037619B"/>
    <w:rsid w:val="00377EFF"/>
    <w:rsid w:val="00381AD8"/>
    <w:rsid w:val="00381CF8"/>
    <w:rsid w:val="00382BB7"/>
    <w:rsid w:val="00383743"/>
    <w:rsid w:val="00384593"/>
    <w:rsid w:val="00384F03"/>
    <w:rsid w:val="00385774"/>
    <w:rsid w:val="003859B1"/>
    <w:rsid w:val="003864B4"/>
    <w:rsid w:val="00387B47"/>
    <w:rsid w:val="0039111C"/>
    <w:rsid w:val="0039152F"/>
    <w:rsid w:val="00392531"/>
    <w:rsid w:val="00394790"/>
    <w:rsid w:val="00394BB5"/>
    <w:rsid w:val="00395C94"/>
    <w:rsid w:val="00395D63"/>
    <w:rsid w:val="003971F1"/>
    <w:rsid w:val="003A001E"/>
    <w:rsid w:val="003A0582"/>
    <w:rsid w:val="003A167F"/>
    <w:rsid w:val="003A16AE"/>
    <w:rsid w:val="003A175C"/>
    <w:rsid w:val="003A1F50"/>
    <w:rsid w:val="003A2406"/>
    <w:rsid w:val="003A25ED"/>
    <w:rsid w:val="003A2B6A"/>
    <w:rsid w:val="003A2C51"/>
    <w:rsid w:val="003A2C56"/>
    <w:rsid w:val="003A4A3E"/>
    <w:rsid w:val="003A680F"/>
    <w:rsid w:val="003A6870"/>
    <w:rsid w:val="003A6D2C"/>
    <w:rsid w:val="003A7A01"/>
    <w:rsid w:val="003B0453"/>
    <w:rsid w:val="003B0966"/>
    <w:rsid w:val="003B1944"/>
    <w:rsid w:val="003B2571"/>
    <w:rsid w:val="003B2693"/>
    <w:rsid w:val="003B48FF"/>
    <w:rsid w:val="003B55CC"/>
    <w:rsid w:val="003B60E4"/>
    <w:rsid w:val="003B648A"/>
    <w:rsid w:val="003C20B7"/>
    <w:rsid w:val="003C23B1"/>
    <w:rsid w:val="003C2D7B"/>
    <w:rsid w:val="003C383F"/>
    <w:rsid w:val="003C388A"/>
    <w:rsid w:val="003C3AFF"/>
    <w:rsid w:val="003C40C8"/>
    <w:rsid w:val="003C452B"/>
    <w:rsid w:val="003C5465"/>
    <w:rsid w:val="003C5B9E"/>
    <w:rsid w:val="003C601D"/>
    <w:rsid w:val="003C60D3"/>
    <w:rsid w:val="003C7282"/>
    <w:rsid w:val="003C72EC"/>
    <w:rsid w:val="003C7F92"/>
    <w:rsid w:val="003D0C38"/>
    <w:rsid w:val="003D1400"/>
    <w:rsid w:val="003D1551"/>
    <w:rsid w:val="003D1D00"/>
    <w:rsid w:val="003D1F7B"/>
    <w:rsid w:val="003D2350"/>
    <w:rsid w:val="003D38E6"/>
    <w:rsid w:val="003D3BF7"/>
    <w:rsid w:val="003D3CA8"/>
    <w:rsid w:val="003D4328"/>
    <w:rsid w:val="003D432B"/>
    <w:rsid w:val="003D44E0"/>
    <w:rsid w:val="003D552B"/>
    <w:rsid w:val="003D59D8"/>
    <w:rsid w:val="003D70C2"/>
    <w:rsid w:val="003E05D5"/>
    <w:rsid w:val="003E190B"/>
    <w:rsid w:val="003E2695"/>
    <w:rsid w:val="003E38D0"/>
    <w:rsid w:val="003E6948"/>
    <w:rsid w:val="003E6B3F"/>
    <w:rsid w:val="003E7B0F"/>
    <w:rsid w:val="003F2070"/>
    <w:rsid w:val="003F232F"/>
    <w:rsid w:val="003F2D2D"/>
    <w:rsid w:val="003F2DB7"/>
    <w:rsid w:val="003F2F45"/>
    <w:rsid w:val="003F307D"/>
    <w:rsid w:val="003F3522"/>
    <w:rsid w:val="003F3979"/>
    <w:rsid w:val="003F4E77"/>
    <w:rsid w:val="003F5CAA"/>
    <w:rsid w:val="003F6836"/>
    <w:rsid w:val="00400037"/>
    <w:rsid w:val="004015AD"/>
    <w:rsid w:val="00401780"/>
    <w:rsid w:val="004017FD"/>
    <w:rsid w:val="00401CD4"/>
    <w:rsid w:val="0040298C"/>
    <w:rsid w:val="00404213"/>
    <w:rsid w:val="0040525B"/>
    <w:rsid w:val="004058B7"/>
    <w:rsid w:val="00406019"/>
    <w:rsid w:val="00406A9A"/>
    <w:rsid w:val="00406B9A"/>
    <w:rsid w:val="00407746"/>
    <w:rsid w:val="00411C87"/>
    <w:rsid w:val="0041269F"/>
    <w:rsid w:val="00413276"/>
    <w:rsid w:val="004135D7"/>
    <w:rsid w:val="00413694"/>
    <w:rsid w:val="00413A5A"/>
    <w:rsid w:val="00414183"/>
    <w:rsid w:val="00414EDC"/>
    <w:rsid w:val="00415BE6"/>
    <w:rsid w:val="00416C7A"/>
    <w:rsid w:val="0041712B"/>
    <w:rsid w:val="004238A7"/>
    <w:rsid w:val="00424CB5"/>
    <w:rsid w:val="00427446"/>
    <w:rsid w:val="004334F9"/>
    <w:rsid w:val="004335EA"/>
    <w:rsid w:val="00433924"/>
    <w:rsid w:val="00434354"/>
    <w:rsid w:val="004349E6"/>
    <w:rsid w:val="00435E48"/>
    <w:rsid w:val="00436D4D"/>
    <w:rsid w:val="0043780B"/>
    <w:rsid w:val="004443F0"/>
    <w:rsid w:val="00444911"/>
    <w:rsid w:val="004450B8"/>
    <w:rsid w:val="00446408"/>
    <w:rsid w:val="00450843"/>
    <w:rsid w:val="00450C86"/>
    <w:rsid w:val="00451929"/>
    <w:rsid w:val="00451C5E"/>
    <w:rsid w:val="0045213E"/>
    <w:rsid w:val="00452633"/>
    <w:rsid w:val="00455222"/>
    <w:rsid w:val="004569D5"/>
    <w:rsid w:val="00456B67"/>
    <w:rsid w:val="00457092"/>
    <w:rsid w:val="004573FC"/>
    <w:rsid w:val="00460F8C"/>
    <w:rsid w:val="00463F7B"/>
    <w:rsid w:val="004669B0"/>
    <w:rsid w:val="00466E63"/>
    <w:rsid w:val="00466E8F"/>
    <w:rsid w:val="00467FDF"/>
    <w:rsid w:val="004708B9"/>
    <w:rsid w:val="00471003"/>
    <w:rsid w:val="0047239C"/>
    <w:rsid w:val="0047267F"/>
    <w:rsid w:val="00473442"/>
    <w:rsid w:val="0047345E"/>
    <w:rsid w:val="00473C19"/>
    <w:rsid w:val="0047478E"/>
    <w:rsid w:val="0047538C"/>
    <w:rsid w:val="0047555D"/>
    <w:rsid w:val="00477AC2"/>
    <w:rsid w:val="004809A4"/>
    <w:rsid w:val="00481113"/>
    <w:rsid w:val="004819ED"/>
    <w:rsid w:val="0048242B"/>
    <w:rsid w:val="004825A8"/>
    <w:rsid w:val="0048372E"/>
    <w:rsid w:val="00483BB7"/>
    <w:rsid w:val="004841EC"/>
    <w:rsid w:val="0048433C"/>
    <w:rsid w:val="00484369"/>
    <w:rsid w:val="00484BE3"/>
    <w:rsid w:val="0048680F"/>
    <w:rsid w:val="00486D6D"/>
    <w:rsid w:val="00487B7C"/>
    <w:rsid w:val="00487F7F"/>
    <w:rsid w:val="00490778"/>
    <w:rsid w:val="00490800"/>
    <w:rsid w:val="004909B6"/>
    <w:rsid w:val="0049227F"/>
    <w:rsid w:val="004924A0"/>
    <w:rsid w:val="00493600"/>
    <w:rsid w:val="004937F9"/>
    <w:rsid w:val="0049409A"/>
    <w:rsid w:val="00495E4D"/>
    <w:rsid w:val="00496003"/>
    <w:rsid w:val="0049611A"/>
    <w:rsid w:val="004966B1"/>
    <w:rsid w:val="00496B5C"/>
    <w:rsid w:val="00497009"/>
    <w:rsid w:val="0049714F"/>
    <w:rsid w:val="00497D0A"/>
    <w:rsid w:val="004A06C1"/>
    <w:rsid w:val="004A1092"/>
    <w:rsid w:val="004A19AD"/>
    <w:rsid w:val="004A2A04"/>
    <w:rsid w:val="004A2AB9"/>
    <w:rsid w:val="004A2B60"/>
    <w:rsid w:val="004A2EC0"/>
    <w:rsid w:val="004A363C"/>
    <w:rsid w:val="004A4EB9"/>
    <w:rsid w:val="004A5111"/>
    <w:rsid w:val="004A5DDD"/>
    <w:rsid w:val="004A6775"/>
    <w:rsid w:val="004B0AED"/>
    <w:rsid w:val="004B107E"/>
    <w:rsid w:val="004B1966"/>
    <w:rsid w:val="004B2C4E"/>
    <w:rsid w:val="004B3191"/>
    <w:rsid w:val="004B4F7D"/>
    <w:rsid w:val="004B68C4"/>
    <w:rsid w:val="004B69DC"/>
    <w:rsid w:val="004B71F0"/>
    <w:rsid w:val="004B7E05"/>
    <w:rsid w:val="004B7F76"/>
    <w:rsid w:val="004C029D"/>
    <w:rsid w:val="004C140E"/>
    <w:rsid w:val="004C1B4A"/>
    <w:rsid w:val="004C1DFB"/>
    <w:rsid w:val="004C2691"/>
    <w:rsid w:val="004C303B"/>
    <w:rsid w:val="004C4248"/>
    <w:rsid w:val="004C4460"/>
    <w:rsid w:val="004C4A54"/>
    <w:rsid w:val="004C4A66"/>
    <w:rsid w:val="004C4A8B"/>
    <w:rsid w:val="004C5BC9"/>
    <w:rsid w:val="004C6FF0"/>
    <w:rsid w:val="004D03BE"/>
    <w:rsid w:val="004D131A"/>
    <w:rsid w:val="004D1EC1"/>
    <w:rsid w:val="004D2503"/>
    <w:rsid w:val="004D271C"/>
    <w:rsid w:val="004D2C3E"/>
    <w:rsid w:val="004D2D91"/>
    <w:rsid w:val="004D4B0C"/>
    <w:rsid w:val="004D7BCC"/>
    <w:rsid w:val="004D7CDA"/>
    <w:rsid w:val="004E07EF"/>
    <w:rsid w:val="004E111C"/>
    <w:rsid w:val="004E16A4"/>
    <w:rsid w:val="004E3AF2"/>
    <w:rsid w:val="004E537F"/>
    <w:rsid w:val="004E58F3"/>
    <w:rsid w:val="004E645A"/>
    <w:rsid w:val="004E6502"/>
    <w:rsid w:val="004E7875"/>
    <w:rsid w:val="004F0879"/>
    <w:rsid w:val="004F1B26"/>
    <w:rsid w:val="004F1E73"/>
    <w:rsid w:val="004F446E"/>
    <w:rsid w:val="004F4CB6"/>
    <w:rsid w:val="004F588E"/>
    <w:rsid w:val="004F7FD7"/>
    <w:rsid w:val="00500272"/>
    <w:rsid w:val="00500383"/>
    <w:rsid w:val="00500B0A"/>
    <w:rsid w:val="00500B8E"/>
    <w:rsid w:val="00502CD2"/>
    <w:rsid w:val="00504484"/>
    <w:rsid w:val="00504AED"/>
    <w:rsid w:val="00504DCA"/>
    <w:rsid w:val="00504F3D"/>
    <w:rsid w:val="00506E41"/>
    <w:rsid w:val="005111F4"/>
    <w:rsid w:val="005125BB"/>
    <w:rsid w:val="00513ABD"/>
    <w:rsid w:val="00521849"/>
    <w:rsid w:val="00522ABF"/>
    <w:rsid w:val="005237FD"/>
    <w:rsid w:val="0052499E"/>
    <w:rsid w:val="005253A4"/>
    <w:rsid w:val="005259E5"/>
    <w:rsid w:val="005262CC"/>
    <w:rsid w:val="005265DF"/>
    <w:rsid w:val="0052675E"/>
    <w:rsid w:val="0053040E"/>
    <w:rsid w:val="00530607"/>
    <w:rsid w:val="00532C59"/>
    <w:rsid w:val="00532FB6"/>
    <w:rsid w:val="0053445A"/>
    <w:rsid w:val="00536E7C"/>
    <w:rsid w:val="0053750A"/>
    <w:rsid w:val="00540ABF"/>
    <w:rsid w:val="00542B93"/>
    <w:rsid w:val="005433F6"/>
    <w:rsid w:val="00544B3C"/>
    <w:rsid w:val="0054697B"/>
    <w:rsid w:val="00546FE2"/>
    <w:rsid w:val="00547B27"/>
    <w:rsid w:val="00547DF9"/>
    <w:rsid w:val="00550F1C"/>
    <w:rsid w:val="00550F35"/>
    <w:rsid w:val="00553949"/>
    <w:rsid w:val="00555D1D"/>
    <w:rsid w:val="005567E6"/>
    <w:rsid w:val="005568B8"/>
    <w:rsid w:val="00557120"/>
    <w:rsid w:val="005610ED"/>
    <w:rsid w:val="005611D3"/>
    <w:rsid w:val="005624E9"/>
    <w:rsid w:val="00562CAE"/>
    <w:rsid w:val="0056468C"/>
    <w:rsid w:val="00566726"/>
    <w:rsid w:val="00566854"/>
    <w:rsid w:val="0057104C"/>
    <w:rsid w:val="005717D1"/>
    <w:rsid w:val="005732AB"/>
    <w:rsid w:val="0057359F"/>
    <w:rsid w:val="00573903"/>
    <w:rsid w:val="005739BC"/>
    <w:rsid w:val="00573A09"/>
    <w:rsid w:val="00573F40"/>
    <w:rsid w:val="00575D55"/>
    <w:rsid w:val="0057632C"/>
    <w:rsid w:val="005764B7"/>
    <w:rsid w:val="0057693A"/>
    <w:rsid w:val="00576F62"/>
    <w:rsid w:val="00577D0A"/>
    <w:rsid w:val="00577DA5"/>
    <w:rsid w:val="005800D0"/>
    <w:rsid w:val="00580FD3"/>
    <w:rsid w:val="00581B6A"/>
    <w:rsid w:val="00584266"/>
    <w:rsid w:val="00584978"/>
    <w:rsid w:val="00584FE4"/>
    <w:rsid w:val="005855C6"/>
    <w:rsid w:val="00591514"/>
    <w:rsid w:val="005931F0"/>
    <w:rsid w:val="005939C5"/>
    <w:rsid w:val="005939D5"/>
    <w:rsid w:val="005952AD"/>
    <w:rsid w:val="0059571F"/>
    <w:rsid w:val="00596883"/>
    <w:rsid w:val="00596E07"/>
    <w:rsid w:val="00597AB7"/>
    <w:rsid w:val="005A0CFB"/>
    <w:rsid w:val="005A2C0F"/>
    <w:rsid w:val="005A2DCB"/>
    <w:rsid w:val="005A2F2B"/>
    <w:rsid w:val="005A3999"/>
    <w:rsid w:val="005A5D28"/>
    <w:rsid w:val="005A60F1"/>
    <w:rsid w:val="005A799C"/>
    <w:rsid w:val="005A7A78"/>
    <w:rsid w:val="005B1584"/>
    <w:rsid w:val="005B2D80"/>
    <w:rsid w:val="005B35CF"/>
    <w:rsid w:val="005B5518"/>
    <w:rsid w:val="005B5C9F"/>
    <w:rsid w:val="005B6236"/>
    <w:rsid w:val="005B7608"/>
    <w:rsid w:val="005B764D"/>
    <w:rsid w:val="005B7F76"/>
    <w:rsid w:val="005C0A57"/>
    <w:rsid w:val="005C1704"/>
    <w:rsid w:val="005C17C1"/>
    <w:rsid w:val="005C1969"/>
    <w:rsid w:val="005C3033"/>
    <w:rsid w:val="005C3CF3"/>
    <w:rsid w:val="005C42C8"/>
    <w:rsid w:val="005C5C97"/>
    <w:rsid w:val="005C61B0"/>
    <w:rsid w:val="005C6835"/>
    <w:rsid w:val="005C7337"/>
    <w:rsid w:val="005C7441"/>
    <w:rsid w:val="005D0998"/>
    <w:rsid w:val="005D16B7"/>
    <w:rsid w:val="005D225A"/>
    <w:rsid w:val="005D2BB7"/>
    <w:rsid w:val="005D4B23"/>
    <w:rsid w:val="005D54EA"/>
    <w:rsid w:val="005D710B"/>
    <w:rsid w:val="005D7A75"/>
    <w:rsid w:val="005E0777"/>
    <w:rsid w:val="005E0BBD"/>
    <w:rsid w:val="005E0BE9"/>
    <w:rsid w:val="005E1059"/>
    <w:rsid w:val="005E1A7C"/>
    <w:rsid w:val="005E30A3"/>
    <w:rsid w:val="005E38C3"/>
    <w:rsid w:val="005E433C"/>
    <w:rsid w:val="005E58D7"/>
    <w:rsid w:val="005E5B03"/>
    <w:rsid w:val="005E6E28"/>
    <w:rsid w:val="005E6E99"/>
    <w:rsid w:val="005F1F9B"/>
    <w:rsid w:val="005F26F0"/>
    <w:rsid w:val="005F2E3F"/>
    <w:rsid w:val="005F3004"/>
    <w:rsid w:val="005F3B78"/>
    <w:rsid w:val="005F7A9D"/>
    <w:rsid w:val="005F7F96"/>
    <w:rsid w:val="006010CF"/>
    <w:rsid w:val="00601399"/>
    <w:rsid w:val="0060205A"/>
    <w:rsid w:val="006031E4"/>
    <w:rsid w:val="0060548D"/>
    <w:rsid w:val="0060624D"/>
    <w:rsid w:val="00607170"/>
    <w:rsid w:val="00610D62"/>
    <w:rsid w:val="0061100D"/>
    <w:rsid w:val="00612124"/>
    <w:rsid w:val="00613259"/>
    <w:rsid w:val="00613471"/>
    <w:rsid w:val="006151BD"/>
    <w:rsid w:val="00615266"/>
    <w:rsid w:val="0061629E"/>
    <w:rsid w:val="00620C70"/>
    <w:rsid w:val="0062211B"/>
    <w:rsid w:val="0062459A"/>
    <w:rsid w:val="006268D7"/>
    <w:rsid w:val="00630BD3"/>
    <w:rsid w:val="00630F23"/>
    <w:rsid w:val="00631C83"/>
    <w:rsid w:val="00632408"/>
    <w:rsid w:val="00635860"/>
    <w:rsid w:val="006369AB"/>
    <w:rsid w:val="006378D6"/>
    <w:rsid w:val="00637AFD"/>
    <w:rsid w:val="00640E5B"/>
    <w:rsid w:val="00641B7D"/>
    <w:rsid w:val="00641E36"/>
    <w:rsid w:val="00643144"/>
    <w:rsid w:val="00643692"/>
    <w:rsid w:val="006447D4"/>
    <w:rsid w:val="00644A6C"/>
    <w:rsid w:val="00644D43"/>
    <w:rsid w:val="00645708"/>
    <w:rsid w:val="006458D4"/>
    <w:rsid w:val="00646388"/>
    <w:rsid w:val="00650341"/>
    <w:rsid w:val="006511A4"/>
    <w:rsid w:val="006518F9"/>
    <w:rsid w:val="00651D38"/>
    <w:rsid w:val="00652AB2"/>
    <w:rsid w:val="006567B5"/>
    <w:rsid w:val="00656CDF"/>
    <w:rsid w:val="00657CA5"/>
    <w:rsid w:val="00660295"/>
    <w:rsid w:val="006602A6"/>
    <w:rsid w:val="0066136F"/>
    <w:rsid w:val="00661ACD"/>
    <w:rsid w:val="00661EA7"/>
    <w:rsid w:val="006621C1"/>
    <w:rsid w:val="0066289C"/>
    <w:rsid w:val="006629F3"/>
    <w:rsid w:val="00663349"/>
    <w:rsid w:val="006633A8"/>
    <w:rsid w:val="006645F1"/>
    <w:rsid w:val="00664C32"/>
    <w:rsid w:val="00667761"/>
    <w:rsid w:val="00667922"/>
    <w:rsid w:val="00667C8D"/>
    <w:rsid w:val="00670FBC"/>
    <w:rsid w:val="006718D4"/>
    <w:rsid w:val="006724FD"/>
    <w:rsid w:val="00673327"/>
    <w:rsid w:val="006760A1"/>
    <w:rsid w:val="006760AF"/>
    <w:rsid w:val="00677EDF"/>
    <w:rsid w:val="00680E9B"/>
    <w:rsid w:val="00680F95"/>
    <w:rsid w:val="0068190E"/>
    <w:rsid w:val="00681E4B"/>
    <w:rsid w:val="00681F20"/>
    <w:rsid w:val="00682210"/>
    <w:rsid w:val="00682CE0"/>
    <w:rsid w:val="006837A8"/>
    <w:rsid w:val="006839A7"/>
    <w:rsid w:val="006841C1"/>
    <w:rsid w:val="006849E5"/>
    <w:rsid w:val="00686541"/>
    <w:rsid w:val="0068666A"/>
    <w:rsid w:val="00687210"/>
    <w:rsid w:val="00687368"/>
    <w:rsid w:val="0068773E"/>
    <w:rsid w:val="00687CF9"/>
    <w:rsid w:val="00691068"/>
    <w:rsid w:val="00691E38"/>
    <w:rsid w:val="00692277"/>
    <w:rsid w:val="00693659"/>
    <w:rsid w:val="00693942"/>
    <w:rsid w:val="006972F1"/>
    <w:rsid w:val="006A0126"/>
    <w:rsid w:val="006A0FC1"/>
    <w:rsid w:val="006A1848"/>
    <w:rsid w:val="006A32E8"/>
    <w:rsid w:val="006A4337"/>
    <w:rsid w:val="006A46A1"/>
    <w:rsid w:val="006A55B8"/>
    <w:rsid w:val="006A61CE"/>
    <w:rsid w:val="006A749D"/>
    <w:rsid w:val="006B08A3"/>
    <w:rsid w:val="006B1B73"/>
    <w:rsid w:val="006B1BB0"/>
    <w:rsid w:val="006B250F"/>
    <w:rsid w:val="006B42CF"/>
    <w:rsid w:val="006B4329"/>
    <w:rsid w:val="006B64B5"/>
    <w:rsid w:val="006B71C4"/>
    <w:rsid w:val="006C0BD4"/>
    <w:rsid w:val="006C1792"/>
    <w:rsid w:val="006C2C15"/>
    <w:rsid w:val="006C3110"/>
    <w:rsid w:val="006C427D"/>
    <w:rsid w:val="006C42A8"/>
    <w:rsid w:val="006C4A2F"/>
    <w:rsid w:val="006C5ABA"/>
    <w:rsid w:val="006C609C"/>
    <w:rsid w:val="006C6DA8"/>
    <w:rsid w:val="006C75C6"/>
    <w:rsid w:val="006C779F"/>
    <w:rsid w:val="006D0538"/>
    <w:rsid w:val="006D0C5E"/>
    <w:rsid w:val="006D4037"/>
    <w:rsid w:val="006D4050"/>
    <w:rsid w:val="006D5418"/>
    <w:rsid w:val="006D56C1"/>
    <w:rsid w:val="006D631F"/>
    <w:rsid w:val="006E0757"/>
    <w:rsid w:val="006E268D"/>
    <w:rsid w:val="006E3A6E"/>
    <w:rsid w:val="006E3CFE"/>
    <w:rsid w:val="006E5235"/>
    <w:rsid w:val="006E5EAC"/>
    <w:rsid w:val="006E6317"/>
    <w:rsid w:val="006F1A17"/>
    <w:rsid w:val="006F2C02"/>
    <w:rsid w:val="006F3A06"/>
    <w:rsid w:val="006F43A2"/>
    <w:rsid w:val="006F4E7F"/>
    <w:rsid w:val="006F4F70"/>
    <w:rsid w:val="006F545E"/>
    <w:rsid w:val="006F5925"/>
    <w:rsid w:val="006F59AD"/>
    <w:rsid w:val="006F62E0"/>
    <w:rsid w:val="006F6F33"/>
    <w:rsid w:val="007007B3"/>
    <w:rsid w:val="00700FF5"/>
    <w:rsid w:val="0070155B"/>
    <w:rsid w:val="00701E0F"/>
    <w:rsid w:val="007026C0"/>
    <w:rsid w:val="00702F6C"/>
    <w:rsid w:val="00703635"/>
    <w:rsid w:val="00703754"/>
    <w:rsid w:val="007037A3"/>
    <w:rsid w:val="007037AF"/>
    <w:rsid w:val="007044B4"/>
    <w:rsid w:val="007044B5"/>
    <w:rsid w:val="00706103"/>
    <w:rsid w:val="0070620A"/>
    <w:rsid w:val="00706839"/>
    <w:rsid w:val="00706CD9"/>
    <w:rsid w:val="00706ED0"/>
    <w:rsid w:val="00706FF6"/>
    <w:rsid w:val="007071BF"/>
    <w:rsid w:val="0071367D"/>
    <w:rsid w:val="007147A1"/>
    <w:rsid w:val="00716B06"/>
    <w:rsid w:val="00716D9A"/>
    <w:rsid w:val="0071794C"/>
    <w:rsid w:val="00720C0C"/>
    <w:rsid w:val="00723812"/>
    <w:rsid w:val="00724130"/>
    <w:rsid w:val="00724534"/>
    <w:rsid w:val="007255A5"/>
    <w:rsid w:val="007261FA"/>
    <w:rsid w:val="00730134"/>
    <w:rsid w:val="0073143B"/>
    <w:rsid w:val="0073156C"/>
    <w:rsid w:val="00732489"/>
    <w:rsid w:val="007338DD"/>
    <w:rsid w:val="007340DE"/>
    <w:rsid w:val="00734BFE"/>
    <w:rsid w:val="00736DBE"/>
    <w:rsid w:val="0073711C"/>
    <w:rsid w:val="00737830"/>
    <w:rsid w:val="00740C66"/>
    <w:rsid w:val="0074273A"/>
    <w:rsid w:val="00742925"/>
    <w:rsid w:val="00742C18"/>
    <w:rsid w:val="0074306C"/>
    <w:rsid w:val="007438DD"/>
    <w:rsid w:val="00746BCA"/>
    <w:rsid w:val="00746E56"/>
    <w:rsid w:val="00747807"/>
    <w:rsid w:val="00750510"/>
    <w:rsid w:val="007514F3"/>
    <w:rsid w:val="00751E38"/>
    <w:rsid w:val="00752389"/>
    <w:rsid w:val="00752BC4"/>
    <w:rsid w:val="00752BF8"/>
    <w:rsid w:val="0075308F"/>
    <w:rsid w:val="0075324C"/>
    <w:rsid w:val="00754AE2"/>
    <w:rsid w:val="0075562C"/>
    <w:rsid w:val="00756FA5"/>
    <w:rsid w:val="00761779"/>
    <w:rsid w:val="007630A8"/>
    <w:rsid w:val="0076482C"/>
    <w:rsid w:val="00765904"/>
    <w:rsid w:val="00765EE4"/>
    <w:rsid w:val="007679F2"/>
    <w:rsid w:val="00767E55"/>
    <w:rsid w:val="007705C7"/>
    <w:rsid w:val="007706BF"/>
    <w:rsid w:val="0077180E"/>
    <w:rsid w:val="00771A7E"/>
    <w:rsid w:val="0077211B"/>
    <w:rsid w:val="0077236B"/>
    <w:rsid w:val="00772A23"/>
    <w:rsid w:val="00774F71"/>
    <w:rsid w:val="00775D9F"/>
    <w:rsid w:val="007765B8"/>
    <w:rsid w:val="00777982"/>
    <w:rsid w:val="007802F0"/>
    <w:rsid w:val="007807D7"/>
    <w:rsid w:val="00781966"/>
    <w:rsid w:val="00782B73"/>
    <w:rsid w:val="00785ACC"/>
    <w:rsid w:val="00791BF9"/>
    <w:rsid w:val="0079268C"/>
    <w:rsid w:val="00792CBB"/>
    <w:rsid w:val="00792CF8"/>
    <w:rsid w:val="007932E9"/>
    <w:rsid w:val="00793872"/>
    <w:rsid w:val="007964EF"/>
    <w:rsid w:val="007973CE"/>
    <w:rsid w:val="00797634"/>
    <w:rsid w:val="007A39F6"/>
    <w:rsid w:val="007A3CCE"/>
    <w:rsid w:val="007A4397"/>
    <w:rsid w:val="007A44B0"/>
    <w:rsid w:val="007A50D2"/>
    <w:rsid w:val="007A53B8"/>
    <w:rsid w:val="007A63DE"/>
    <w:rsid w:val="007A6D2F"/>
    <w:rsid w:val="007A6F29"/>
    <w:rsid w:val="007A73B4"/>
    <w:rsid w:val="007A744F"/>
    <w:rsid w:val="007B0136"/>
    <w:rsid w:val="007B0D95"/>
    <w:rsid w:val="007B1276"/>
    <w:rsid w:val="007B1932"/>
    <w:rsid w:val="007B25B5"/>
    <w:rsid w:val="007B32B3"/>
    <w:rsid w:val="007B3333"/>
    <w:rsid w:val="007B33E2"/>
    <w:rsid w:val="007B5FB1"/>
    <w:rsid w:val="007B61A8"/>
    <w:rsid w:val="007B6AA9"/>
    <w:rsid w:val="007B78B2"/>
    <w:rsid w:val="007B7DAF"/>
    <w:rsid w:val="007C0DA8"/>
    <w:rsid w:val="007C11B2"/>
    <w:rsid w:val="007C17E9"/>
    <w:rsid w:val="007C1812"/>
    <w:rsid w:val="007C44AA"/>
    <w:rsid w:val="007C46BF"/>
    <w:rsid w:val="007C7181"/>
    <w:rsid w:val="007C752A"/>
    <w:rsid w:val="007D11B0"/>
    <w:rsid w:val="007D2B3E"/>
    <w:rsid w:val="007D2C00"/>
    <w:rsid w:val="007D32B9"/>
    <w:rsid w:val="007D5359"/>
    <w:rsid w:val="007D5C7E"/>
    <w:rsid w:val="007D761A"/>
    <w:rsid w:val="007E1C84"/>
    <w:rsid w:val="007E1F18"/>
    <w:rsid w:val="007E2CAD"/>
    <w:rsid w:val="007E3858"/>
    <w:rsid w:val="007E3C6C"/>
    <w:rsid w:val="007E44D5"/>
    <w:rsid w:val="007E465C"/>
    <w:rsid w:val="007E662B"/>
    <w:rsid w:val="007E6C1A"/>
    <w:rsid w:val="007E6E82"/>
    <w:rsid w:val="007F0082"/>
    <w:rsid w:val="007F0245"/>
    <w:rsid w:val="007F0F90"/>
    <w:rsid w:val="007F0FD7"/>
    <w:rsid w:val="007F1498"/>
    <w:rsid w:val="007F1A8B"/>
    <w:rsid w:val="007F2333"/>
    <w:rsid w:val="007F259E"/>
    <w:rsid w:val="007F2BDC"/>
    <w:rsid w:val="007F467A"/>
    <w:rsid w:val="007F484D"/>
    <w:rsid w:val="007F52E4"/>
    <w:rsid w:val="007F6FF2"/>
    <w:rsid w:val="0080005D"/>
    <w:rsid w:val="00800626"/>
    <w:rsid w:val="008018C7"/>
    <w:rsid w:val="00801E36"/>
    <w:rsid w:val="00803106"/>
    <w:rsid w:val="00804255"/>
    <w:rsid w:val="00804F5E"/>
    <w:rsid w:val="00805B87"/>
    <w:rsid w:val="00806429"/>
    <w:rsid w:val="008066F7"/>
    <w:rsid w:val="00806AAC"/>
    <w:rsid w:val="00807421"/>
    <w:rsid w:val="008079BD"/>
    <w:rsid w:val="00807CE2"/>
    <w:rsid w:val="00810D04"/>
    <w:rsid w:val="00811975"/>
    <w:rsid w:val="008137B9"/>
    <w:rsid w:val="008140D9"/>
    <w:rsid w:val="00814B16"/>
    <w:rsid w:val="00815B73"/>
    <w:rsid w:val="00816C73"/>
    <w:rsid w:val="00816DDA"/>
    <w:rsid w:val="00820B40"/>
    <w:rsid w:val="00821159"/>
    <w:rsid w:val="00821C93"/>
    <w:rsid w:val="008223DC"/>
    <w:rsid w:val="00822F3F"/>
    <w:rsid w:val="008235A6"/>
    <w:rsid w:val="00824782"/>
    <w:rsid w:val="00825150"/>
    <w:rsid w:val="008260EA"/>
    <w:rsid w:val="008266E6"/>
    <w:rsid w:val="00826AAC"/>
    <w:rsid w:val="00826F72"/>
    <w:rsid w:val="00827890"/>
    <w:rsid w:val="00832544"/>
    <w:rsid w:val="00832FBE"/>
    <w:rsid w:val="00833BD3"/>
    <w:rsid w:val="00834122"/>
    <w:rsid w:val="00834B9A"/>
    <w:rsid w:val="00834E2B"/>
    <w:rsid w:val="00836A32"/>
    <w:rsid w:val="00837E78"/>
    <w:rsid w:val="00841120"/>
    <w:rsid w:val="00842F3F"/>
    <w:rsid w:val="0084456A"/>
    <w:rsid w:val="00846834"/>
    <w:rsid w:val="0084694F"/>
    <w:rsid w:val="0085041B"/>
    <w:rsid w:val="00850DF0"/>
    <w:rsid w:val="00852A13"/>
    <w:rsid w:val="00852F72"/>
    <w:rsid w:val="0085380B"/>
    <w:rsid w:val="00853D94"/>
    <w:rsid w:val="00853ECE"/>
    <w:rsid w:val="0085410E"/>
    <w:rsid w:val="00854A01"/>
    <w:rsid w:val="00856DDF"/>
    <w:rsid w:val="0085731B"/>
    <w:rsid w:val="008573B3"/>
    <w:rsid w:val="008575E0"/>
    <w:rsid w:val="00861153"/>
    <w:rsid w:val="0086196C"/>
    <w:rsid w:val="00863C38"/>
    <w:rsid w:val="00863F72"/>
    <w:rsid w:val="00864178"/>
    <w:rsid w:val="0086528D"/>
    <w:rsid w:val="0086540B"/>
    <w:rsid w:val="008667FC"/>
    <w:rsid w:val="00867897"/>
    <w:rsid w:val="008702A4"/>
    <w:rsid w:val="00870E28"/>
    <w:rsid w:val="00871625"/>
    <w:rsid w:val="008733F6"/>
    <w:rsid w:val="00873BC9"/>
    <w:rsid w:val="00873E7A"/>
    <w:rsid w:val="00873F21"/>
    <w:rsid w:val="00875177"/>
    <w:rsid w:val="0087601A"/>
    <w:rsid w:val="00877342"/>
    <w:rsid w:val="00877829"/>
    <w:rsid w:val="008809C9"/>
    <w:rsid w:val="008816DE"/>
    <w:rsid w:val="00881799"/>
    <w:rsid w:val="008826E9"/>
    <w:rsid w:val="00882991"/>
    <w:rsid w:val="0088416F"/>
    <w:rsid w:val="00884CAE"/>
    <w:rsid w:val="00887CA2"/>
    <w:rsid w:val="00892418"/>
    <w:rsid w:val="00892905"/>
    <w:rsid w:val="00892F7A"/>
    <w:rsid w:val="0089322B"/>
    <w:rsid w:val="008942A5"/>
    <w:rsid w:val="00894324"/>
    <w:rsid w:val="00895786"/>
    <w:rsid w:val="00896B19"/>
    <w:rsid w:val="00897A61"/>
    <w:rsid w:val="00897C0C"/>
    <w:rsid w:val="008A033F"/>
    <w:rsid w:val="008A05D1"/>
    <w:rsid w:val="008A0984"/>
    <w:rsid w:val="008A16AA"/>
    <w:rsid w:val="008A3408"/>
    <w:rsid w:val="008A4485"/>
    <w:rsid w:val="008A45AE"/>
    <w:rsid w:val="008A4698"/>
    <w:rsid w:val="008A53FA"/>
    <w:rsid w:val="008A63B5"/>
    <w:rsid w:val="008A7217"/>
    <w:rsid w:val="008B0605"/>
    <w:rsid w:val="008B0D1D"/>
    <w:rsid w:val="008B308E"/>
    <w:rsid w:val="008B40F8"/>
    <w:rsid w:val="008B4741"/>
    <w:rsid w:val="008B4E1E"/>
    <w:rsid w:val="008B5054"/>
    <w:rsid w:val="008B53F9"/>
    <w:rsid w:val="008B6086"/>
    <w:rsid w:val="008B60D3"/>
    <w:rsid w:val="008B6EB6"/>
    <w:rsid w:val="008B6EE9"/>
    <w:rsid w:val="008C212E"/>
    <w:rsid w:val="008C315A"/>
    <w:rsid w:val="008C3362"/>
    <w:rsid w:val="008C4E57"/>
    <w:rsid w:val="008C4EE1"/>
    <w:rsid w:val="008C4F51"/>
    <w:rsid w:val="008C6464"/>
    <w:rsid w:val="008C6677"/>
    <w:rsid w:val="008C697C"/>
    <w:rsid w:val="008D221F"/>
    <w:rsid w:val="008D3973"/>
    <w:rsid w:val="008D3F35"/>
    <w:rsid w:val="008D4E77"/>
    <w:rsid w:val="008E1534"/>
    <w:rsid w:val="008E43C6"/>
    <w:rsid w:val="008E55C3"/>
    <w:rsid w:val="008E5704"/>
    <w:rsid w:val="008E6206"/>
    <w:rsid w:val="008E779F"/>
    <w:rsid w:val="008E7D70"/>
    <w:rsid w:val="008F0610"/>
    <w:rsid w:val="008F3376"/>
    <w:rsid w:val="008F37CE"/>
    <w:rsid w:val="008F3B8D"/>
    <w:rsid w:val="008F77BC"/>
    <w:rsid w:val="009006BB"/>
    <w:rsid w:val="00901EFF"/>
    <w:rsid w:val="00901FF3"/>
    <w:rsid w:val="00904E2E"/>
    <w:rsid w:val="009060B3"/>
    <w:rsid w:val="00906334"/>
    <w:rsid w:val="00906696"/>
    <w:rsid w:val="0090790F"/>
    <w:rsid w:val="00910F22"/>
    <w:rsid w:val="00912142"/>
    <w:rsid w:val="00914352"/>
    <w:rsid w:val="00914920"/>
    <w:rsid w:val="00915D16"/>
    <w:rsid w:val="009162C1"/>
    <w:rsid w:val="00922090"/>
    <w:rsid w:val="009220BA"/>
    <w:rsid w:val="00922640"/>
    <w:rsid w:val="00923C04"/>
    <w:rsid w:val="00923E4A"/>
    <w:rsid w:val="009246DF"/>
    <w:rsid w:val="0092584A"/>
    <w:rsid w:val="00925A80"/>
    <w:rsid w:val="00925A81"/>
    <w:rsid w:val="00926282"/>
    <w:rsid w:val="00926A69"/>
    <w:rsid w:val="00927485"/>
    <w:rsid w:val="00927843"/>
    <w:rsid w:val="00930631"/>
    <w:rsid w:val="00931510"/>
    <w:rsid w:val="009332DD"/>
    <w:rsid w:val="00934083"/>
    <w:rsid w:val="0093469A"/>
    <w:rsid w:val="00934D3B"/>
    <w:rsid w:val="00935842"/>
    <w:rsid w:val="00935CD7"/>
    <w:rsid w:val="00936406"/>
    <w:rsid w:val="0093749B"/>
    <w:rsid w:val="0093765D"/>
    <w:rsid w:val="00937A7A"/>
    <w:rsid w:val="00941405"/>
    <w:rsid w:val="00941EF2"/>
    <w:rsid w:val="00942B0D"/>
    <w:rsid w:val="0094312F"/>
    <w:rsid w:val="0094423E"/>
    <w:rsid w:val="00944956"/>
    <w:rsid w:val="00944A0D"/>
    <w:rsid w:val="00944D80"/>
    <w:rsid w:val="00945E90"/>
    <w:rsid w:val="00946436"/>
    <w:rsid w:val="009474EA"/>
    <w:rsid w:val="00947C1E"/>
    <w:rsid w:val="0095103B"/>
    <w:rsid w:val="009511EE"/>
    <w:rsid w:val="009523D6"/>
    <w:rsid w:val="00952ED5"/>
    <w:rsid w:val="009535F7"/>
    <w:rsid w:val="00957A83"/>
    <w:rsid w:val="009603CF"/>
    <w:rsid w:val="0096046E"/>
    <w:rsid w:val="00961FB7"/>
    <w:rsid w:val="009627B9"/>
    <w:rsid w:val="00962CB2"/>
    <w:rsid w:val="00963C1E"/>
    <w:rsid w:val="009640CB"/>
    <w:rsid w:val="00964ECD"/>
    <w:rsid w:val="0096552F"/>
    <w:rsid w:val="0096592C"/>
    <w:rsid w:val="00966565"/>
    <w:rsid w:val="0096756E"/>
    <w:rsid w:val="00967FEE"/>
    <w:rsid w:val="0097125C"/>
    <w:rsid w:val="009713B6"/>
    <w:rsid w:val="00971662"/>
    <w:rsid w:val="00972540"/>
    <w:rsid w:val="00974111"/>
    <w:rsid w:val="009759B8"/>
    <w:rsid w:val="00980735"/>
    <w:rsid w:val="00981A67"/>
    <w:rsid w:val="00982A3D"/>
    <w:rsid w:val="00982E53"/>
    <w:rsid w:val="009836E5"/>
    <w:rsid w:val="00984C73"/>
    <w:rsid w:val="00984E09"/>
    <w:rsid w:val="00985205"/>
    <w:rsid w:val="00986355"/>
    <w:rsid w:val="00986AAB"/>
    <w:rsid w:val="00987361"/>
    <w:rsid w:val="0099009E"/>
    <w:rsid w:val="00990814"/>
    <w:rsid w:val="00990922"/>
    <w:rsid w:val="00990CFB"/>
    <w:rsid w:val="00990FF0"/>
    <w:rsid w:val="00992B08"/>
    <w:rsid w:val="00995131"/>
    <w:rsid w:val="00995210"/>
    <w:rsid w:val="00995CB2"/>
    <w:rsid w:val="00996B39"/>
    <w:rsid w:val="0099753D"/>
    <w:rsid w:val="00997E1F"/>
    <w:rsid w:val="009A1BF2"/>
    <w:rsid w:val="009A1C5D"/>
    <w:rsid w:val="009A203D"/>
    <w:rsid w:val="009A275E"/>
    <w:rsid w:val="009A289E"/>
    <w:rsid w:val="009A3CAC"/>
    <w:rsid w:val="009A3FEC"/>
    <w:rsid w:val="009A4081"/>
    <w:rsid w:val="009A5091"/>
    <w:rsid w:val="009A6C83"/>
    <w:rsid w:val="009A74A1"/>
    <w:rsid w:val="009B13DF"/>
    <w:rsid w:val="009B1A92"/>
    <w:rsid w:val="009B2537"/>
    <w:rsid w:val="009B32FE"/>
    <w:rsid w:val="009B399D"/>
    <w:rsid w:val="009B3C2E"/>
    <w:rsid w:val="009B4E3E"/>
    <w:rsid w:val="009B5A2F"/>
    <w:rsid w:val="009B5F3B"/>
    <w:rsid w:val="009B7A39"/>
    <w:rsid w:val="009C0179"/>
    <w:rsid w:val="009C0C1B"/>
    <w:rsid w:val="009C16A0"/>
    <w:rsid w:val="009C37F7"/>
    <w:rsid w:val="009C3955"/>
    <w:rsid w:val="009C4C15"/>
    <w:rsid w:val="009C532F"/>
    <w:rsid w:val="009C5782"/>
    <w:rsid w:val="009C612E"/>
    <w:rsid w:val="009C625B"/>
    <w:rsid w:val="009C77EE"/>
    <w:rsid w:val="009D0B85"/>
    <w:rsid w:val="009D18ED"/>
    <w:rsid w:val="009D21CF"/>
    <w:rsid w:val="009D31C8"/>
    <w:rsid w:val="009D3BB8"/>
    <w:rsid w:val="009D3C0D"/>
    <w:rsid w:val="009E0570"/>
    <w:rsid w:val="009E07B9"/>
    <w:rsid w:val="009E2731"/>
    <w:rsid w:val="009E459F"/>
    <w:rsid w:val="009E6757"/>
    <w:rsid w:val="009F1352"/>
    <w:rsid w:val="009F1353"/>
    <w:rsid w:val="009F17D5"/>
    <w:rsid w:val="009F17EB"/>
    <w:rsid w:val="009F48AB"/>
    <w:rsid w:val="009F6951"/>
    <w:rsid w:val="009F7CC2"/>
    <w:rsid w:val="00A01358"/>
    <w:rsid w:val="00A016B7"/>
    <w:rsid w:val="00A02E53"/>
    <w:rsid w:val="00A03CD7"/>
    <w:rsid w:val="00A05252"/>
    <w:rsid w:val="00A0578B"/>
    <w:rsid w:val="00A05839"/>
    <w:rsid w:val="00A064CF"/>
    <w:rsid w:val="00A06A67"/>
    <w:rsid w:val="00A06BC1"/>
    <w:rsid w:val="00A078DF"/>
    <w:rsid w:val="00A07ADE"/>
    <w:rsid w:val="00A07BDC"/>
    <w:rsid w:val="00A104A4"/>
    <w:rsid w:val="00A10D56"/>
    <w:rsid w:val="00A11395"/>
    <w:rsid w:val="00A11FCB"/>
    <w:rsid w:val="00A12A26"/>
    <w:rsid w:val="00A136E9"/>
    <w:rsid w:val="00A13922"/>
    <w:rsid w:val="00A15BE3"/>
    <w:rsid w:val="00A16A1C"/>
    <w:rsid w:val="00A1745A"/>
    <w:rsid w:val="00A200BB"/>
    <w:rsid w:val="00A20804"/>
    <w:rsid w:val="00A2149D"/>
    <w:rsid w:val="00A25D01"/>
    <w:rsid w:val="00A268A2"/>
    <w:rsid w:val="00A2751D"/>
    <w:rsid w:val="00A30CCA"/>
    <w:rsid w:val="00A31133"/>
    <w:rsid w:val="00A3639C"/>
    <w:rsid w:val="00A36AED"/>
    <w:rsid w:val="00A4085E"/>
    <w:rsid w:val="00A4170D"/>
    <w:rsid w:val="00A42794"/>
    <w:rsid w:val="00A42F88"/>
    <w:rsid w:val="00A43896"/>
    <w:rsid w:val="00A44AED"/>
    <w:rsid w:val="00A45CF4"/>
    <w:rsid w:val="00A51043"/>
    <w:rsid w:val="00A51C13"/>
    <w:rsid w:val="00A54B21"/>
    <w:rsid w:val="00A54D57"/>
    <w:rsid w:val="00A561E7"/>
    <w:rsid w:val="00A56BA1"/>
    <w:rsid w:val="00A5749F"/>
    <w:rsid w:val="00A57B93"/>
    <w:rsid w:val="00A57CD3"/>
    <w:rsid w:val="00A60C53"/>
    <w:rsid w:val="00A612C0"/>
    <w:rsid w:val="00A61594"/>
    <w:rsid w:val="00A61C74"/>
    <w:rsid w:val="00A63893"/>
    <w:rsid w:val="00A63C0A"/>
    <w:rsid w:val="00A669AB"/>
    <w:rsid w:val="00A672BB"/>
    <w:rsid w:val="00A70B7B"/>
    <w:rsid w:val="00A70C0B"/>
    <w:rsid w:val="00A71112"/>
    <w:rsid w:val="00A7152B"/>
    <w:rsid w:val="00A7240A"/>
    <w:rsid w:val="00A725F1"/>
    <w:rsid w:val="00A726EA"/>
    <w:rsid w:val="00A72B37"/>
    <w:rsid w:val="00A7336E"/>
    <w:rsid w:val="00A75D04"/>
    <w:rsid w:val="00A75DD5"/>
    <w:rsid w:val="00A807A3"/>
    <w:rsid w:val="00A80A4D"/>
    <w:rsid w:val="00A80D2A"/>
    <w:rsid w:val="00A80DCC"/>
    <w:rsid w:val="00A8233D"/>
    <w:rsid w:val="00A82BE4"/>
    <w:rsid w:val="00A83094"/>
    <w:rsid w:val="00A83CCD"/>
    <w:rsid w:val="00A8465D"/>
    <w:rsid w:val="00A85726"/>
    <w:rsid w:val="00A9108D"/>
    <w:rsid w:val="00A91A55"/>
    <w:rsid w:val="00A9227C"/>
    <w:rsid w:val="00A92EEA"/>
    <w:rsid w:val="00A969E1"/>
    <w:rsid w:val="00A96D1A"/>
    <w:rsid w:val="00A97837"/>
    <w:rsid w:val="00AA063F"/>
    <w:rsid w:val="00AA2AEE"/>
    <w:rsid w:val="00AA3F78"/>
    <w:rsid w:val="00AA500D"/>
    <w:rsid w:val="00AA51FB"/>
    <w:rsid w:val="00AB1321"/>
    <w:rsid w:val="00AB1F7E"/>
    <w:rsid w:val="00AB3D26"/>
    <w:rsid w:val="00AB43F5"/>
    <w:rsid w:val="00AB4AC8"/>
    <w:rsid w:val="00AB557B"/>
    <w:rsid w:val="00AC220E"/>
    <w:rsid w:val="00AC3177"/>
    <w:rsid w:val="00AC3338"/>
    <w:rsid w:val="00AC4C84"/>
    <w:rsid w:val="00AC5B1C"/>
    <w:rsid w:val="00AC602A"/>
    <w:rsid w:val="00AC6B93"/>
    <w:rsid w:val="00AC73A2"/>
    <w:rsid w:val="00AC777B"/>
    <w:rsid w:val="00AC7FB6"/>
    <w:rsid w:val="00AD0464"/>
    <w:rsid w:val="00AD20B6"/>
    <w:rsid w:val="00AD21EF"/>
    <w:rsid w:val="00AD3412"/>
    <w:rsid w:val="00AD3571"/>
    <w:rsid w:val="00AD3D45"/>
    <w:rsid w:val="00AD5898"/>
    <w:rsid w:val="00AD631E"/>
    <w:rsid w:val="00AD673E"/>
    <w:rsid w:val="00AD7017"/>
    <w:rsid w:val="00AD7DA6"/>
    <w:rsid w:val="00AE0291"/>
    <w:rsid w:val="00AE08E5"/>
    <w:rsid w:val="00AE125A"/>
    <w:rsid w:val="00AE14FA"/>
    <w:rsid w:val="00AE1AF4"/>
    <w:rsid w:val="00AE2100"/>
    <w:rsid w:val="00AE2F7D"/>
    <w:rsid w:val="00AE325F"/>
    <w:rsid w:val="00AE360F"/>
    <w:rsid w:val="00AE3EFE"/>
    <w:rsid w:val="00AE4074"/>
    <w:rsid w:val="00AE471C"/>
    <w:rsid w:val="00AE47EC"/>
    <w:rsid w:val="00AE627C"/>
    <w:rsid w:val="00AE67F5"/>
    <w:rsid w:val="00AE690C"/>
    <w:rsid w:val="00AF0302"/>
    <w:rsid w:val="00AF1694"/>
    <w:rsid w:val="00AF2256"/>
    <w:rsid w:val="00AF3F67"/>
    <w:rsid w:val="00AF4725"/>
    <w:rsid w:val="00AF50C7"/>
    <w:rsid w:val="00AF5284"/>
    <w:rsid w:val="00AF62A5"/>
    <w:rsid w:val="00AF6AB3"/>
    <w:rsid w:val="00AF7972"/>
    <w:rsid w:val="00AF7CA7"/>
    <w:rsid w:val="00B0100B"/>
    <w:rsid w:val="00B04BD6"/>
    <w:rsid w:val="00B0503F"/>
    <w:rsid w:val="00B057AF"/>
    <w:rsid w:val="00B057B8"/>
    <w:rsid w:val="00B05915"/>
    <w:rsid w:val="00B10945"/>
    <w:rsid w:val="00B11F93"/>
    <w:rsid w:val="00B201A4"/>
    <w:rsid w:val="00B2093D"/>
    <w:rsid w:val="00B20BBC"/>
    <w:rsid w:val="00B20C08"/>
    <w:rsid w:val="00B21062"/>
    <w:rsid w:val="00B21F96"/>
    <w:rsid w:val="00B2317A"/>
    <w:rsid w:val="00B23EA0"/>
    <w:rsid w:val="00B240DB"/>
    <w:rsid w:val="00B241CB"/>
    <w:rsid w:val="00B2441B"/>
    <w:rsid w:val="00B2477D"/>
    <w:rsid w:val="00B250D6"/>
    <w:rsid w:val="00B26016"/>
    <w:rsid w:val="00B26675"/>
    <w:rsid w:val="00B277F9"/>
    <w:rsid w:val="00B31471"/>
    <w:rsid w:val="00B32F59"/>
    <w:rsid w:val="00B33B12"/>
    <w:rsid w:val="00B33F4E"/>
    <w:rsid w:val="00B40CAC"/>
    <w:rsid w:val="00B41474"/>
    <w:rsid w:val="00B4264E"/>
    <w:rsid w:val="00B4282A"/>
    <w:rsid w:val="00B42D3F"/>
    <w:rsid w:val="00B451D6"/>
    <w:rsid w:val="00B459D2"/>
    <w:rsid w:val="00B46A8E"/>
    <w:rsid w:val="00B5044B"/>
    <w:rsid w:val="00B51718"/>
    <w:rsid w:val="00B520A6"/>
    <w:rsid w:val="00B522A6"/>
    <w:rsid w:val="00B52A2A"/>
    <w:rsid w:val="00B53FE2"/>
    <w:rsid w:val="00B5456E"/>
    <w:rsid w:val="00B54D22"/>
    <w:rsid w:val="00B55CB9"/>
    <w:rsid w:val="00B562F9"/>
    <w:rsid w:val="00B61AC0"/>
    <w:rsid w:val="00B63B9D"/>
    <w:rsid w:val="00B65E15"/>
    <w:rsid w:val="00B66DDA"/>
    <w:rsid w:val="00B70708"/>
    <w:rsid w:val="00B709B9"/>
    <w:rsid w:val="00B713D7"/>
    <w:rsid w:val="00B71BDB"/>
    <w:rsid w:val="00B71E08"/>
    <w:rsid w:val="00B74C4B"/>
    <w:rsid w:val="00B75230"/>
    <w:rsid w:val="00B75525"/>
    <w:rsid w:val="00B7661C"/>
    <w:rsid w:val="00B76640"/>
    <w:rsid w:val="00B767AA"/>
    <w:rsid w:val="00B777DD"/>
    <w:rsid w:val="00B7786D"/>
    <w:rsid w:val="00B80286"/>
    <w:rsid w:val="00B80799"/>
    <w:rsid w:val="00B80A70"/>
    <w:rsid w:val="00B80EB8"/>
    <w:rsid w:val="00B810C5"/>
    <w:rsid w:val="00B81D2D"/>
    <w:rsid w:val="00B82BC5"/>
    <w:rsid w:val="00B83081"/>
    <w:rsid w:val="00B83DE8"/>
    <w:rsid w:val="00B844BE"/>
    <w:rsid w:val="00B84DE3"/>
    <w:rsid w:val="00B85026"/>
    <w:rsid w:val="00B85B67"/>
    <w:rsid w:val="00B877B7"/>
    <w:rsid w:val="00B87965"/>
    <w:rsid w:val="00B9048A"/>
    <w:rsid w:val="00B9060D"/>
    <w:rsid w:val="00B91623"/>
    <w:rsid w:val="00B924DB"/>
    <w:rsid w:val="00B934BE"/>
    <w:rsid w:val="00B934CE"/>
    <w:rsid w:val="00B93848"/>
    <w:rsid w:val="00B94D69"/>
    <w:rsid w:val="00B94F3C"/>
    <w:rsid w:val="00B97907"/>
    <w:rsid w:val="00B97B63"/>
    <w:rsid w:val="00BA1C33"/>
    <w:rsid w:val="00BA1F72"/>
    <w:rsid w:val="00BA2343"/>
    <w:rsid w:val="00BA3518"/>
    <w:rsid w:val="00BA44A1"/>
    <w:rsid w:val="00BA571F"/>
    <w:rsid w:val="00BA6FD5"/>
    <w:rsid w:val="00BA7ABF"/>
    <w:rsid w:val="00BB026D"/>
    <w:rsid w:val="00BB0481"/>
    <w:rsid w:val="00BB2335"/>
    <w:rsid w:val="00BB3810"/>
    <w:rsid w:val="00BB441B"/>
    <w:rsid w:val="00BB67DE"/>
    <w:rsid w:val="00BB7E88"/>
    <w:rsid w:val="00BC0899"/>
    <w:rsid w:val="00BC1BA8"/>
    <w:rsid w:val="00BC327C"/>
    <w:rsid w:val="00BC3C22"/>
    <w:rsid w:val="00BC45FF"/>
    <w:rsid w:val="00BC4CC9"/>
    <w:rsid w:val="00BC7545"/>
    <w:rsid w:val="00BD186D"/>
    <w:rsid w:val="00BD34D3"/>
    <w:rsid w:val="00BD3D74"/>
    <w:rsid w:val="00BD3F80"/>
    <w:rsid w:val="00BD624E"/>
    <w:rsid w:val="00BD6580"/>
    <w:rsid w:val="00BD7782"/>
    <w:rsid w:val="00BD7F62"/>
    <w:rsid w:val="00BE000C"/>
    <w:rsid w:val="00BE0735"/>
    <w:rsid w:val="00BE0A18"/>
    <w:rsid w:val="00BE1745"/>
    <w:rsid w:val="00BE1B87"/>
    <w:rsid w:val="00BE1CDF"/>
    <w:rsid w:val="00BE231D"/>
    <w:rsid w:val="00BF03B2"/>
    <w:rsid w:val="00BF07E3"/>
    <w:rsid w:val="00BF232C"/>
    <w:rsid w:val="00BF27AC"/>
    <w:rsid w:val="00BF32CC"/>
    <w:rsid w:val="00BF477C"/>
    <w:rsid w:val="00BF53C8"/>
    <w:rsid w:val="00BF5540"/>
    <w:rsid w:val="00BF580B"/>
    <w:rsid w:val="00BF62B1"/>
    <w:rsid w:val="00C00446"/>
    <w:rsid w:val="00C00E1E"/>
    <w:rsid w:val="00C01163"/>
    <w:rsid w:val="00C01800"/>
    <w:rsid w:val="00C01B06"/>
    <w:rsid w:val="00C0227E"/>
    <w:rsid w:val="00C03134"/>
    <w:rsid w:val="00C03204"/>
    <w:rsid w:val="00C03B11"/>
    <w:rsid w:val="00C03D38"/>
    <w:rsid w:val="00C03D9E"/>
    <w:rsid w:val="00C04641"/>
    <w:rsid w:val="00C04A72"/>
    <w:rsid w:val="00C05CC4"/>
    <w:rsid w:val="00C07230"/>
    <w:rsid w:val="00C0786A"/>
    <w:rsid w:val="00C102E8"/>
    <w:rsid w:val="00C109A8"/>
    <w:rsid w:val="00C10A23"/>
    <w:rsid w:val="00C11D6B"/>
    <w:rsid w:val="00C12CE3"/>
    <w:rsid w:val="00C131AC"/>
    <w:rsid w:val="00C13D8F"/>
    <w:rsid w:val="00C16054"/>
    <w:rsid w:val="00C16D26"/>
    <w:rsid w:val="00C173AB"/>
    <w:rsid w:val="00C179CF"/>
    <w:rsid w:val="00C20275"/>
    <w:rsid w:val="00C203C5"/>
    <w:rsid w:val="00C2128B"/>
    <w:rsid w:val="00C256B1"/>
    <w:rsid w:val="00C25AF1"/>
    <w:rsid w:val="00C27433"/>
    <w:rsid w:val="00C27CFF"/>
    <w:rsid w:val="00C30424"/>
    <w:rsid w:val="00C3098E"/>
    <w:rsid w:val="00C30F7C"/>
    <w:rsid w:val="00C316E2"/>
    <w:rsid w:val="00C31C13"/>
    <w:rsid w:val="00C32A40"/>
    <w:rsid w:val="00C33B5C"/>
    <w:rsid w:val="00C3489C"/>
    <w:rsid w:val="00C34CA4"/>
    <w:rsid w:val="00C35D41"/>
    <w:rsid w:val="00C36247"/>
    <w:rsid w:val="00C407F1"/>
    <w:rsid w:val="00C419E6"/>
    <w:rsid w:val="00C42EFF"/>
    <w:rsid w:val="00C449CA"/>
    <w:rsid w:val="00C44CC1"/>
    <w:rsid w:val="00C45376"/>
    <w:rsid w:val="00C50AC8"/>
    <w:rsid w:val="00C51707"/>
    <w:rsid w:val="00C52318"/>
    <w:rsid w:val="00C525CF"/>
    <w:rsid w:val="00C54147"/>
    <w:rsid w:val="00C54292"/>
    <w:rsid w:val="00C5443A"/>
    <w:rsid w:val="00C56315"/>
    <w:rsid w:val="00C564EC"/>
    <w:rsid w:val="00C57C8E"/>
    <w:rsid w:val="00C60A1C"/>
    <w:rsid w:val="00C654B6"/>
    <w:rsid w:val="00C66363"/>
    <w:rsid w:val="00C665F3"/>
    <w:rsid w:val="00C66F96"/>
    <w:rsid w:val="00C704EE"/>
    <w:rsid w:val="00C709D9"/>
    <w:rsid w:val="00C70F6D"/>
    <w:rsid w:val="00C7212E"/>
    <w:rsid w:val="00C731E1"/>
    <w:rsid w:val="00C747C1"/>
    <w:rsid w:val="00C74B4E"/>
    <w:rsid w:val="00C754DE"/>
    <w:rsid w:val="00C763F4"/>
    <w:rsid w:val="00C77700"/>
    <w:rsid w:val="00C77870"/>
    <w:rsid w:val="00C80570"/>
    <w:rsid w:val="00C80B78"/>
    <w:rsid w:val="00C8198B"/>
    <w:rsid w:val="00C81D82"/>
    <w:rsid w:val="00C8287C"/>
    <w:rsid w:val="00C856FD"/>
    <w:rsid w:val="00C859AC"/>
    <w:rsid w:val="00C85CF1"/>
    <w:rsid w:val="00C87D38"/>
    <w:rsid w:val="00C91FB1"/>
    <w:rsid w:val="00C92136"/>
    <w:rsid w:val="00C92396"/>
    <w:rsid w:val="00C93AC9"/>
    <w:rsid w:val="00C95284"/>
    <w:rsid w:val="00C95B62"/>
    <w:rsid w:val="00C96EFE"/>
    <w:rsid w:val="00CA3FFE"/>
    <w:rsid w:val="00CA4D65"/>
    <w:rsid w:val="00CA4F6E"/>
    <w:rsid w:val="00CA5027"/>
    <w:rsid w:val="00CA502B"/>
    <w:rsid w:val="00CA73DE"/>
    <w:rsid w:val="00CA7ABE"/>
    <w:rsid w:val="00CB0A6A"/>
    <w:rsid w:val="00CB0C17"/>
    <w:rsid w:val="00CB1D81"/>
    <w:rsid w:val="00CB1FEA"/>
    <w:rsid w:val="00CB261D"/>
    <w:rsid w:val="00CB2890"/>
    <w:rsid w:val="00CB2BAA"/>
    <w:rsid w:val="00CB2D74"/>
    <w:rsid w:val="00CB4C0F"/>
    <w:rsid w:val="00CB67E3"/>
    <w:rsid w:val="00CB70E5"/>
    <w:rsid w:val="00CB7E62"/>
    <w:rsid w:val="00CC1173"/>
    <w:rsid w:val="00CC1920"/>
    <w:rsid w:val="00CC1F81"/>
    <w:rsid w:val="00CC2073"/>
    <w:rsid w:val="00CC228A"/>
    <w:rsid w:val="00CC27B0"/>
    <w:rsid w:val="00CC27FE"/>
    <w:rsid w:val="00CC37B5"/>
    <w:rsid w:val="00CC49DD"/>
    <w:rsid w:val="00CC4DD9"/>
    <w:rsid w:val="00CC599F"/>
    <w:rsid w:val="00CC5B7B"/>
    <w:rsid w:val="00CC6FA8"/>
    <w:rsid w:val="00CC7321"/>
    <w:rsid w:val="00CC7CAE"/>
    <w:rsid w:val="00CC7FB9"/>
    <w:rsid w:val="00CD16D7"/>
    <w:rsid w:val="00CD36D2"/>
    <w:rsid w:val="00CD4AF0"/>
    <w:rsid w:val="00CD4C81"/>
    <w:rsid w:val="00CD5814"/>
    <w:rsid w:val="00CD62F6"/>
    <w:rsid w:val="00CD63EC"/>
    <w:rsid w:val="00CE025A"/>
    <w:rsid w:val="00CE03DA"/>
    <w:rsid w:val="00CE207F"/>
    <w:rsid w:val="00CE223E"/>
    <w:rsid w:val="00CE2329"/>
    <w:rsid w:val="00CE3B1A"/>
    <w:rsid w:val="00CE484E"/>
    <w:rsid w:val="00CE5B84"/>
    <w:rsid w:val="00CE5E3F"/>
    <w:rsid w:val="00CE7028"/>
    <w:rsid w:val="00CE7487"/>
    <w:rsid w:val="00CE7CB8"/>
    <w:rsid w:val="00CF02C8"/>
    <w:rsid w:val="00CF05F0"/>
    <w:rsid w:val="00CF199D"/>
    <w:rsid w:val="00CF4496"/>
    <w:rsid w:val="00CF5048"/>
    <w:rsid w:val="00CF5576"/>
    <w:rsid w:val="00CF6987"/>
    <w:rsid w:val="00CF7290"/>
    <w:rsid w:val="00D010FF"/>
    <w:rsid w:val="00D0170C"/>
    <w:rsid w:val="00D025E4"/>
    <w:rsid w:val="00D028C2"/>
    <w:rsid w:val="00D0385A"/>
    <w:rsid w:val="00D0406E"/>
    <w:rsid w:val="00D05054"/>
    <w:rsid w:val="00D0510F"/>
    <w:rsid w:val="00D05301"/>
    <w:rsid w:val="00D0639E"/>
    <w:rsid w:val="00D070A1"/>
    <w:rsid w:val="00D0732C"/>
    <w:rsid w:val="00D109E4"/>
    <w:rsid w:val="00D10EEB"/>
    <w:rsid w:val="00D12C78"/>
    <w:rsid w:val="00D13D47"/>
    <w:rsid w:val="00D13DD4"/>
    <w:rsid w:val="00D153EA"/>
    <w:rsid w:val="00D1569A"/>
    <w:rsid w:val="00D15AAF"/>
    <w:rsid w:val="00D17608"/>
    <w:rsid w:val="00D17B7D"/>
    <w:rsid w:val="00D17EE7"/>
    <w:rsid w:val="00D20F43"/>
    <w:rsid w:val="00D21705"/>
    <w:rsid w:val="00D22DCB"/>
    <w:rsid w:val="00D24675"/>
    <w:rsid w:val="00D2597E"/>
    <w:rsid w:val="00D26711"/>
    <w:rsid w:val="00D27D12"/>
    <w:rsid w:val="00D30FE5"/>
    <w:rsid w:val="00D3131A"/>
    <w:rsid w:val="00D31669"/>
    <w:rsid w:val="00D34462"/>
    <w:rsid w:val="00D34B62"/>
    <w:rsid w:val="00D352B4"/>
    <w:rsid w:val="00D364C4"/>
    <w:rsid w:val="00D36811"/>
    <w:rsid w:val="00D379C9"/>
    <w:rsid w:val="00D41E5E"/>
    <w:rsid w:val="00D422B5"/>
    <w:rsid w:val="00D4316D"/>
    <w:rsid w:val="00D434B0"/>
    <w:rsid w:val="00D45998"/>
    <w:rsid w:val="00D45E80"/>
    <w:rsid w:val="00D46191"/>
    <w:rsid w:val="00D46B65"/>
    <w:rsid w:val="00D47121"/>
    <w:rsid w:val="00D47280"/>
    <w:rsid w:val="00D472FE"/>
    <w:rsid w:val="00D47963"/>
    <w:rsid w:val="00D5028E"/>
    <w:rsid w:val="00D506CE"/>
    <w:rsid w:val="00D51001"/>
    <w:rsid w:val="00D528BD"/>
    <w:rsid w:val="00D53E58"/>
    <w:rsid w:val="00D5410F"/>
    <w:rsid w:val="00D54579"/>
    <w:rsid w:val="00D54B3E"/>
    <w:rsid w:val="00D55B4D"/>
    <w:rsid w:val="00D5618B"/>
    <w:rsid w:val="00D56FF4"/>
    <w:rsid w:val="00D61F36"/>
    <w:rsid w:val="00D6222F"/>
    <w:rsid w:val="00D63130"/>
    <w:rsid w:val="00D63A74"/>
    <w:rsid w:val="00D642A2"/>
    <w:rsid w:val="00D642CD"/>
    <w:rsid w:val="00D6483E"/>
    <w:rsid w:val="00D64962"/>
    <w:rsid w:val="00D650CF"/>
    <w:rsid w:val="00D67235"/>
    <w:rsid w:val="00D67D7C"/>
    <w:rsid w:val="00D71667"/>
    <w:rsid w:val="00D722AF"/>
    <w:rsid w:val="00D7242A"/>
    <w:rsid w:val="00D73D75"/>
    <w:rsid w:val="00D7614A"/>
    <w:rsid w:val="00D77981"/>
    <w:rsid w:val="00D802FF"/>
    <w:rsid w:val="00D821A5"/>
    <w:rsid w:val="00D8281A"/>
    <w:rsid w:val="00D87DD9"/>
    <w:rsid w:val="00D904F0"/>
    <w:rsid w:val="00D92265"/>
    <w:rsid w:val="00D9280B"/>
    <w:rsid w:val="00D92FC2"/>
    <w:rsid w:val="00D94111"/>
    <w:rsid w:val="00D95314"/>
    <w:rsid w:val="00D96937"/>
    <w:rsid w:val="00D9707C"/>
    <w:rsid w:val="00D978E1"/>
    <w:rsid w:val="00DA0362"/>
    <w:rsid w:val="00DA1B1A"/>
    <w:rsid w:val="00DA2B55"/>
    <w:rsid w:val="00DA3274"/>
    <w:rsid w:val="00DA3924"/>
    <w:rsid w:val="00DA4C78"/>
    <w:rsid w:val="00DA5C6A"/>
    <w:rsid w:val="00DA5E9E"/>
    <w:rsid w:val="00DA642C"/>
    <w:rsid w:val="00DA6A68"/>
    <w:rsid w:val="00DA6B10"/>
    <w:rsid w:val="00DA6F0A"/>
    <w:rsid w:val="00DA7868"/>
    <w:rsid w:val="00DB0FD2"/>
    <w:rsid w:val="00DB10D2"/>
    <w:rsid w:val="00DB19F4"/>
    <w:rsid w:val="00DB1E20"/>
    <w:rsid w:val="00DB261E"/>
    <w:rsid w:val="00DB288C"/>
    <w:rsid w:val="00DB35D1"/>
    <w:rsid w:val="00DB435B"/>
    <w:rsid w:val="00DB55C4"/>
    <w:rsid w:val="00DB5A03"/>
    <w:rsid w:val="00DB5ABC"/>
    <w:rsid w:val="00DB64CF"/>
    <w:rsid w:val="00DB7EDF"/>
    <w:rsid w:val="00DC0462"/>
    <w:rsid w:val="00DC0810"/>
    <w:rsid w:val="00DC0A7E"/>
    <w:rsid w:val="00DC0BAC"/>
    <w:rsid w:val="00DC1132"/>
    <w:rsid w:val="00DC15FB"/>
    <w:rsid w:val="00DC1984"/>
    <w:rsid w:val="00DC3842"/>
    <w:rsid w:val="00DC4EFB"/>
    <w:rsid w:val="00DC5BD1"/>
    <w:rsid w:val="00DC69D9"/>
    <w:rsid w:val="00DC7215"/>
    <w:rsid w:val="00DC72D3"/>
    <w:rsid w:val="00DD011F"/>
    <w:rsid w:val="00DD1798"/>
    <w:rsid w:val="00DD247E"/>
    <w:rsid w:val="00DD3C6D"/>
    <w:rsid w:val="00DD3D4C"/>
    <w:rsid w:val="00DD42E0"/>
    <w:rsid w:val="00DD4F44"/>
    <w:rsid w:val="00DD5C1A"/>
    <w:rsid w:val="00DD7AA7"/>
    <w:rsid w:val="00DE0725"/>
    <w:rsid w:val="00DE0AE7"/>
    <w:rsid w:val="00DE0B0D"/>
    <w:rsid w:val="00DE0BE2"/>
    <w:rsid w:val="00DE0F35"/>
    <w:rsid w:val="00DE11EA"/>
    <w:rsid w:val="00DE139F"/>
    <w:rsid w:val="00DE17A2"/>
    <w:rsid w:val="00DE36A7"/>
    <w:rsid w:val="00DE3D1F"/>
    <w:rsid w:val="00DE6255"/>
    <w:rsid w:val="00DE6F7E"/>
    <w:rsid w:val="00DF2BC6"/>
    <w:rsid w:val="00DF2BE4"/>
    <w:rsid w:val="00DF32F5"/>
    <w:rsid w:val="00DF3325"/>
    <w:rsid w:val="00DF33C3"/>
    <w:rsid w:val="00DF3959"/>
    <w:rsid w:val="00DF3D64"/>
    <w:rsid w:val="00DF4F27"/>
    <w:rsid w:val="00DF65C2"/>
    <w:rsid w:val="00DF7B88"/>
    <w:rsid w:val="00DF7D30"/>
    <w:rsid w:val="00E007CF"/>
    <w:rsid w:val="00E02027"/>
    <w:rsid w:val="00E02A98"/>
    <w:rsid w:val="00E035E0"/>
    <w:rsid w:val="00E03C8C"/>
    <w:rsid w:val="00E04180"/>
    <w:rsid w:val="00E04EF1"/>
    <w:rsid w:val="00E05E6C"/>
    <w:rsid w:val="00E0789A"/>
    <w:rsid w:val="00E10DCB"/>
    <w:rsid w:val="00E1200E"/>
    <w:rsid w:val="00E1251C"/>
    <w:rsid w:val="00E12B9E"/>
    <w:rsid w:val="00E1414E"/>
    <w:rsid w:val="00E143B9"/>
    <w:rsid w:val="00E147F4"/>
    <w:rsid w:val="00E14C22"/>
    <w:rsid w:val="00E15695"/>
    <w:rsid w:val="00E15DCB"/>
    <w:rsid w:val="00E16637"/>
    <w:rsid w:val="00E16E37"/>
    <w:rsid w:val="00E2043D"/>
    <w:rsid w:val="00E20A1E"/>
    <w:rsid w:val="00E21010"/>
    <w:rsid w:val="00E21857"/>
    <w:rsid w:val="00E231E4"/>
    <w:rsid w:val="00E239AA"/>
    <w:rsid w:val="00E2611D"/>
    <w:rsid w:val="00E26E1E"/>
    <w:rsid w:val="00E27173"/>
    <w:rsid w:val="00E30EC9"/>
    <w:rsid w:val="00E31D03"/>
    <w:rsid w:val="00E333C2"/>
    <w:rsid w:val="00E34939"/>
    <w:rsid w:val="00E35C20"/>
    <w:rsid w:val="00E36572"/>
    <w:rsid w:val="00E37D5E"/>
    <w:rsid w:val="00E410E4"/>
    <w:rsid w:val="00E444D3"/>
    <w:rsid w:val="00E44DAD"/>
    <w:rsid w:val="00E46217"/>
    <w:rsid w:val="00E4796A"/>
    <w:rsid w:val="00E50779"/>
    <w:rsid w:val="00E50D71"/>
    <w:rsid w:val="00E51398"/>
    <w:rsid w:val="00E5276A"/>
    <w:rsid w:val="00E52D34"/>
    <w:rsid w:val="00E53F56"/>
    <w:rsid w:val="00E54353"/>
    <w:rsid w:val="00E561DD"/>
    <w:rsid w:val="00E569EF"/>
    <w:rsid w:val="00E57360"/>
    <w:rsid w:val="00E578F5"/>
    <w:rsid w:val="00E60830"/>
    <w:rsid w:val="00E6212C"/>
    <w:rsid w:val="00E621F4"/>
    <w:rsid w:val="00E64CC2"/>
    <w:rsid w:val="00E64D55"/>
    <w:rsid w:val="00E65941"/>
    <w:rsid w:val="00E65C5E"/>
    <w:rsid w:val="00E67382"/>
    <w:rsid w:val="00E673AC"/>
    <w:rsid w:val="00E70E97"/>
    <w:rsid w:val="00E71969"/>
    <w:rsid w:val="00E7607B"/>
    <w:rsid w:val="00E76ADF"/>
    <w:rsid w:val="00E77B85"/>
    <w:rsid w:val="00E814F3"/>
    <w:rsid w:val="00E829F9"/>
    <w:rsid w:val="00E82BBF"/>
    <w:rsid w:val="00E83ABD"/>
    <w:rsid w:val="00E840B9"/>
    <w:rsid w:val="00E84A7A"/>
    <w:rsid w:val="00E8566F"/>
    <w:rsid w:val="00E857D2"/>
    <w:rsid w:val="00E869AE"/>
    <w:rsid w:val="00E86CF9"/>
    <w:rsid w:val="00E87C33"/>
    <w:rsid w:val="00E91F56"/>
    <w:rsid w:val="00E926BF"/>
    <w:rsid w:val="00E931C8"/>
    <w:rsid w:val="00E93607"/>
    <w:rsid w:val="00E93DE6"/>
    <w:rsid w:val="00E942F8"/>
    <w:rsid w:val="00E94EFA"/>
    <w:rsid w:val="00E95148"/>
    <w:rsid w:val="00E9616F"/>
    <w:rsid w:val="00E97BDC"/>
    <w:rsid w:val="00E97F76"/>
    <w:rsid w:val="00EA2102"/>
    <w:rsid w:val="00EA4034"/>
    <w:rsid w:val="00EA6F03"/>
    <w:rsid w:val="00EB006D"/>
    <w:rsid w:val="00EB0518"/>
    <w:rsid w:val="00EB0A48"/>
    <w:rsid w:val="00EB1985"/>
    <w:rsid w:val="00EB203F"/>
    <w:rsid w:val="00EB20E7"/>
    <w:rsid w:val="00EB247C"/>
    <w:rsid w:val="00EB2A35"/>
    <w:rsid w:val="00EB3BDC"/>
    <w:rsid w:val="00EB47FF"/>
    <w:rsid w:val="00EB6746"/>
    <w:rsid w:val="00EB6E15"/>
    <w:rsid w:val="00EC0D9B"/>
    <w:rsid w:val="00EC0FFA"/>
    <w:rsid w:val="00EC1DAB"/>
    <w:rsid w:val="00EC30C4"/>
    <w:rsid w:val="00EC32CB"/>
    <w:rsid w:val="00EC3616"/>
    <w:rsid w:val="00EC5C8E"/>
    <w:rsid w:val="00EC67D4"/>
    <w:rsid w:val="00EC7247"/>
    <w:rsid w:val="00EC7A5F"/>
    <w:rsid w:val="00EC7AC0"/>
    <w:rsid w:val="00ED127B"/>
    <w:rsid w:val="00ED2434"/>
    <w:rsid w:val="00ED2F0C"/>
    <w:rsid w:val="00ED339C"/>
    <w:rsid w:val="00ED37F4"/>
    <w:rsid w:val="00ED38A8"/>
    <w:rsid w:val="00ED3DE7"/>
    <w:rsid w:val="00ED569D"/>
    <w:rsid w:val="00ED5FAC"/>
    <w:rsid w:val="00ED7A9B"/>
    <w:rsid w:val="00EE03D5"/>
    <w:rsid w:val="00EE05FA"/>
    <w:rsid w:val="00EE075A"/>
    <w:rsid w:val="00EE1431"/>
    <w:rsid w:val="00EE18A0"/>
    <w:rsid w:val="00EE2467"/>
    <w:rsid w:val="00EE4EF0"/>
    <w:rsid w:val="00EE4F87"/>
    <w:rsid w:val="00EE59F8"/>
    <w:rsid w:val="00EE788D"/>
    <w:rsid w:val="00EF088F"/>
    <w:rsid w:val="00EF1613"/>
    <w:rsid w:val="00EF212E"/>
    <w:rsid w:val="00EF41AA"/>
    <w:rsid w:val="00EF4D44"/>
    <w:rsid w:val="00EF516D"/>
    <w:rsid w:val="00EF5A7D"/>
    <w:rsid w:val="00EF5E54"/>
    <w:rsid w:val="00EF66AB"/>
    <w:rsid w:val="00EF67B6"/>
    <w:rsid w:val="00F00A6A"/>
    <w:rsid w:val="00F00D9B"/>
    <w:rsid w:val="00F011D5"/>
    <w:rsid w:val="00F01A85"/>
    <w:rsid w:val="00F01D5B"/>
    <w:rsid w:val="00F029A8"/>
    <w:rsid w:val="00F034E7"/>
    <w:rsid w:val="00F03649"/>
    <w:rsid w:val="00F03E0D"/>
    <w:rsid w:val="00F05074"/>
    <w:rsid w:val="00F05174"/>
    <w:rsid w:val="00F05F21"/>
    <w:rsid w:val="00F07FCD"/>
    <w:rsid w:val="00F1044F"/>
    <w:rsid w:val="00F11517"/>
    <w:rsid w:val="00F11E0D"/>
    <w:rsid w:val="00F14740"/>
    <w:rsid w:val="00F153E4"/>
    <w:rsid w:val="00F15D14"/>
    <w:rsid w:val="00F161F8"/>
    <w:rsid w:val="00F166FF"/>
    <w:rsid w:val="00F16F22"/>
    <w:rsid w:val="00F20035"/>
    <w:rsid w:val="00F21655"/>
    <w:rsid w:val="00F231A6"/>
    <w:rsid w:val="00F2441E"/>
    <w:rsid w:val="00F25887"/>
    <w:rsid w:val="00F263D4"/>
    <w:rsid w:val="00F26ACD"/>
    <w:rsid w:val="00F31595"/>
    <w:rsid w:val="00F32583"/>
    <w:rsid w:val="00F34A26"/>
    <w:rsid w:val="00F3560A"/>
    <w:rsid w:val="00F35E09"/>
    <w:rsid w:val="00F36821"/>
    <w:rsid w:val="00F3751A"/>
    <w:rsid w:val="00F3770E"/>
    <w:rsid w:val="00F37A02"/>
    <w:rsid w:val="00F37E86"/>
    <w:rsid w:val="00F41761"/>
    <w:rsid w:val="00F41D3B"/>
    <w:rsid w:val="00F41FF8"/>
    <w:rsid w:val="00F4224D"/>
    <w:rsid w:val="00F43736"/>
    <w:rsid w:val="00F43FF7"/>
    <w:rsid w:val="00F45124"/>
    <w:rsid w:val="00F45B2A"/>
    <w:rsid w:val="00F45BB2"/>
    <w:rsid w:val="00F45D21"/>
    <w:rsid w:val="00F470A6"/>
    <w:rsid w:val="00F471F3"/>
    <w:rsid w:val="00F50FFB"/>
    <w:rsid w:val="00F51241"/>
    <w:rsid w:val="00F52119"/>
    <w:rsid w:val="00F526A4"/>
    <w:rsid w:val="00F53E63"/>
    <w:rsid w:val="00F54101"/>
    <w:rsid w:val="00F54228"/>
    <w:rsid w:val="00F55500"/>
    <w:rsid w:val="00F57396"/>
    <w:rsid w:val="00F57942"/>
    <w:rsid w:val="00F615EE"/>
    <w:rsid w:val="00F62669"/>
    <w:rsid w:val="00F64730"/>
    <w:rsid w:val="00F6557F"/>
    <w:rsid w:val="00F65879"/>
    <w:rsid w:val="00F66D1C"/>
    <w:rsid w:val="00F67F06"/>
    <w:rsid w:val="00F67F8F"/>
    <w:rsid w:val="00F70A89"/>
    <w:rsid w:val="00F70AD6"/>
    <w:rsid w:val="00F71364"/>
    <w:rsid w:val="00F71B6A"/>
    <w:rsid w:val="00F7311C"/>
    <w:rsid w:val="00F74316"/>
    <w:rsid w:val="00F74F5C"/>
    <w:rsid w:val="00F75F92"/>
    <w:rsid w:val="00F767EC"/>
    <w:rsid w:val="00F76E46"/>
    <w:rsid w:val="00F82424"/>
    <w:rsid w:val="00F82AA2"/>
    <w:rsid w:val="00F830FA"/>
    <w:rsid w:val="00F838B2"/>
    <w:rsid w:val="00F8445C"/>
    <w:rsid w:val="00F84609"/>
    <w:rsid w:val="00F8629E"/>
    <w:rsid w:val="00F86AC7"/>
    <w:rsid w:val="00F9057D"/>
    <w:rsid w:val="00F9283E"/>
    <w:rsid w:val="00F93AC2"/>
    <w:rsid w:val="00F9522C"/>
    <w:rsid w:val="00F966AB"/>
    <w:rsid w:val="00F966EA"/>
    <w:rsid w:val="00F97623"/>
    <w:rsid w:val="00FA123C"/>
    <w:rsid w:val="00FA12F2"/>
    <w:rsid w:val="00FA1658"/>
    <w:rsid w:val="00FA19DC"/>
    <w:rsid w:val="00FA1F73"/>
    <w:rsid w:val="00FA247D"/>
    <w:rsid w:val="00FA4F81"/>
    <w:rsid w:val="00FA508F"/>
    <w:rsid w:val="00FA5AC8"/>
    <w:rsid w:val="00FA7089"/>
    <w:rsid w:val="00FB0C1D"/>
    <w:rsid w:val="00FB149F"/>
    <w:rsid w:val="00FB1FB3"/>
    <w:rsid w:val="00FB33B0"/>
    <w:rsid w:val="00FB3438"/>
    <w:rsid w:val="00FB38C9"/>
    <w:rsid w:val="00FB4F46"/>
    <w:rsid w:val="00FB5A01"/>
    <w:rsid w:val="00FB5DA4"/>
    <w:rsid w:val="00FB5DC7"/>
    <w:rsid w:val="00FB6091"/>
    <w:rsid w:val="00FB6EDE"/>
    <w:rsid w:val="00FB7975"/>
    <w:rsid w:val="00FC036A"/>
    <w:rsid w:val="00FC0588"/>
    <w:rsid w:val="00FC1E99"/>
    <w:rsid w:val="00FC268C"/>
    <w:rsid w:val="00FC28D2"/>
    <w:rsid w:val="00FC2946"/>
    <w:rsid w:val="00FC30F4"/>
    <w:rsid w:val="00FC32D6"/>
    <w:rsid w:val="00FC3347"/>
    <w:rsid w:val="00FC38E4"/>
    <w:rsid w:val="00FC3EDC"/>
    <w:rsid w:val="00FC4C35"/>
    <w:rsid w:val="00FC5150"/>
    <w:rsid w:val="00FC613B"/>
    <w:rsid w:val="00FC6B6F"/>
    <w:rsid w:val="00FD00B2"/>
    <w:rsid w:val="00FD0168"/>
    <w:rsid w:val="00FD03A2"/>
    <w:rsid w:val="00FD17E7"/>
    <w:rsid w:val="00FD2221"/>
    <w:rsid w:val="00FD23A6"/>
    <w:rsid w:val="00FD250C"/>
    <w:rsid w:val="00FD4CA2"/>
    <w:rsid w:val="00FD5221"/>
    <w:rsid w:val="00FD692A"/>
    <w:rsid w:val="00FD6B46"/>
    <w:rsid w:val="00FD70FD"/>
    <w:rsid w:val="00FD7262"/>
    <w:rsid w:val="00FE02FE"/>
    <w:rsid w:val="00FE3566"/>
    <w:rsid w:val="00FE381F"/>
    <w:rsid w:val="00FE4836"/>
    <w:rsid w:val="00FE51D9"/>
    <w:rsid w:val="00FE55BB"/>
    <w:rsid w:val="00FE61A4"/>
    <w:rsid w:val="00FE6460"/>
    <w:rsid w:val="00FE6DD8"/>
    <w:rsid w:val="00FE7390"/>
    <w:rsid w:val="00FE7547"/>
    <w:rsid w:val="00FF0906"/>
    <w:rsid w:val="00FF0C38"/>
    <w:rsid w:val="00FF0D0D"/>
    <w:rsid w:val="00FF0E28"/>
    <w:rsid w:val="00FF104E"/>
    <w:rsid w:val="00FF10A5"/>
    <w:rsid w:val="00FF1DF4"/>
    <w:rsid w:val="00FF23C5"/>
    <w:rsid w:val="00FF28FC"/>
    <w:rsid w:val="00FF2B24"/>
    <w:rsid w:val="00FF3E34"/>
    <w:rsid w:val="00FF472C"/>
    <w:rsid w:val="00FF4B10"/>
    <w:rsid w:val="00FF6371"/>
    <w:rsid w:val="00FF684B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footnote text" w:uiPriority="0"/>
    <w:lsdException w:name="footer" w:uiPriority="0"/>
    <w:lsdException w:name="index heading" w:uiPriority="0" w:qFormat="1"/>
    <w:lsdException w:name="caption" w:uiPriority="0" w:qFormat="1"/>
    <w:lsdException w:name="footnote reference" w:uiPriority="0"/>
    <w:lsdException w:name="annotation reference" w:uiPriority="0"/>
    <w:lsdException w:name="page number" w:uiPriority="0" w:qFormat="1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Bullet 2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 w:qFormat="1"/>
    <w:lsdException w:name="HTML Preformatted" w:uiPriority="0"/>
    <w:lsdException w:name="HTML Sample" w:uiPriority="0"/>
    <w:lsdException w:name="annotation subject" w:uiPriority="0"/>
    <w:lsdException w:name="Balloon Text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E471C"/>
  </w:style>
  <w:style w:type="paragraph" w:styleId="1">
    <w:name w:val="heading 1"/>
    <w:aliases w:val="ЗАГ-ГЛАВА,Заг 1,HEADING 1,Head 1,????????? 1,Subhead A"/>
    <w:basedOn w:val="a1"/>
    <w:next w:val="a1"/>
    <w:link w:val="10"/>
    <w:uiPriority w:val="1"/>
    <w:qFormat/>
    <w:rsid w:val="007679F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paragraph" w:styleId="2">
    <w:name w:val="heading 2"/>
    <w:aliases w:val="Заг 2"/>
    <w:basedOn w:val="a1"/>
    <w:next w:val="a1"/>
    <w:link w:val="20"/>
    <w:uiPriority w:val="1"/>
    <w:unhideWhenUsed/>
    <w:qFormat/>
    <w:rsid w:val="00521849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H3,&quot;Сапфир&quot;"/>
    <w:basedOn w:val="a1"/>
    <w:next w:val="a1"/>
    <w:link w:val="30"/>
    <w:unhideWhenUsed/>
    <w:qFormat/>
    <w:rsid w:val="00E543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Заг-Часть"/>
    <w:basedOn w:val="a1"/>
    <w:next w:val="a1"/>
    <w:link w:val="40"/>
    <w:unhideWhenUsed/>
    <w:qFormat/>
    <w:rsid w:val="00644A6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nhideWhenUsed/>
    <w:qFormat/>
    <w:rsid w:val="00521849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6">
    <w:name w:val="heading 6"/>
    <w:aliases w:val="H6"/>
    <w:basedOn w:val="a1"/>
    <w:next w:val="a1"/>
    <w:link w:val="60"/>
    <w:unhideWhenUsed/>
    <w:qFormat/>
    <w:rsid w:val="00521849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1"/>
    <w:next w:val="a1"/>
    <w:link w:val="70"/>
    <w:unhideWhenUsed/>
    <w:qFormat/>
    <w:rsid w:val="002561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aliases w:val="Заг-ПОДГЛАВ"/>
    <w:basedOn w:val="a1"/>
    <w:next w:val="a1"/>
    <w:link w:val="80"/>
    <w:unhideWhenUsed/>
    <w:qFormat/>
    <w:rsid w:val="002561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unhideWhenUsed/>
    <w:qFormat/>
    <w:rsid w:val="008235A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ind w:firstLine="72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ЗАГ-ГЛАВА Знак,Заг 1 Знак1,HEADING 1 Знак1,Head 1 Знак1,????????? 1 Знак1,Subhead A Знак1"/>
    <w:basedOn w:val="a2"/>
    <w:link w:val="1"/>
    <w:uiPriority w:val="1"/>
    <w:qFormat/>
    <w:rsid w:val="007679F2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customStyle="1" w:styleId="20">
    <w:name w:val="Заголовок 2 Знак"/>
    <w:aliases w:val="Заг 2 Знак"/>
    <w:basedOn w:val="a2"/>
    <w:link w:val="2"/>
    <w:uiPriority w:val="1"/>
    <w:rsid w:val="005218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aliases w:val="Заг-Часть Знак"/>
    <w:basedOn w:val="a2"/>
    <w:link w:val="4"/>
    <w:rsid w:val="00644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rsid w:val="0052184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aliases w:val="H6 Знак"/>
    <w:basedOn w:val="a2"/>
    <w:link w:val="6"/>
    <w:rsid w:val="0052184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5">
    <w:name w:val="Balloon Text"/>
    <w:basedOn w:val="a1"/>
    <w:link w:val="a6"/>
    <w:uiPriority w:val="99"/>
    <w:unhideWhenUsed/>
    <w:qFormat/>
    <w:rsid w:val="00E67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qFormat/>
    <w:rsid w:val="00E673AC"/>
    <w:rPr>
      <w:rFonts w:ascii="Tahoma" w:hAnsi="Tahoma" w:cs="Tahoma"/>
      <w:sz w:val="16"/>
      <w:szCs w:val="16"/>
    </w:rPr>
  </w:style>
  <w:style w:type="character" w:customStyle="1" w:styleId="a7">
    <w:name w:val="Гипертекстовая ссылка"/>
    <w:basedOn w:val="a2"/>
    <w:uiPriority w:val="99"/>
    <w:qFormat/>
    <w:rsid w:val="00E673AC"/>
    <w:rPr>
      <w:rFonts w:cs="Times New Roman"/>
      <w:b/>
      <w:color w:val="106BBE"/>
    </w:rPr>
  </w:style>
  <w:style w:type="paragraph" w:customStyle="1" w:styleId="ConsPlusNormal">
    <w:name w:val="ConsPlusNormal"/>
    <w:link w:val="ConsPlusNormal1"/>
    <w:uiPriority w:val="99"/>
    <w:qFormat/>
    <w:rsid w:val="00E673A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a8">
    <w:name w:val="header"/>
    <w:aliases w:val="ВерхКолонтитул, Знак10,Знак10"/>
    <w:basedOn w:val="a1"/>
    <w:link w:val="a9"/>
    <w:uiPriority w:val="99"/>
    <w:unhideWhenUsed/>
    <w:rsid w:val="00E67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aliases w:val="ВерхКолонтитул Знак, Знак10 Знак,Знак10 Знак"/>
    <w:basedOn w:val="a2"/>
    <w:link w:val="a8"/>
    <w:uiPriority w:val="99"/>
    <w:qFormat/>
    <w:rsid w:val="00E673AC"/>
  </w:style>
  <w:style w:type="character" w:styleId="aa">
    <w:name w:val="page number"/>
    <w:basedOn w:val="a2"/>
    <w:qFormat/>
    <w:rsid w:val="00E673AC"/>
  </w:style>
  <w:style w:type="paragraph" w:customStyle="1" w:styleId="ab">
    <w:name w:val="Нормальный (таблица)"/>
    <w:basedOn w:val="a1"/>
    <w:next w:val="a1"/>
    <w:uiPriority w:val="99"/>
    <w:qFormat/>
    <w:rsid w:val="007679F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">
    <w:name w:val="Прижатый влево"/>
    <w:basedOn w:val="a1"/>
    <w:next w:val="a1"/>
    <w:qFormat/>
    <w:rsid w:val="007679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ad">
    <w:name w:val="List Paragraph"/>
    <w:basedOn w:val="a1"/>
    <w:link w:val="ae"/>
    <w:uiPriority w:val="34"/>
    <w:qFormat/>
    <w:rsid w:val="005218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2"/>
    <w:uiPriority w:val="22"/>
    <w:qFormat/>
    <w:rsid w:val="00521849"/>
    <w:rPr>
      <w:b/>
      <w:bCs/>
    </w:rPr>
  </w:style>
  <w:style w:type="paragraph" w:styleId="21">
    <w:name w:val="Body Text 2"/>
    <w:basedOn w:val="a1"/>
    <w:link w:val="22"/>
    <w:unhideWhenUsed/>
    <w:rsid w:val="0052184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2"/>
    <w:link w:val="21"/>
    <w:rsid w:val="00521849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No Spacing"/>
    <w:uiPriority w:val="1"/>
    <w:qFormat/>
    <w:rsid w:val="005A2DCB"/>
    <w:pPr>
      <w:spacing w:after="0" w:line="240" w:lineRule="auto"/>
    </w:pPr>
    <w:rPr>
      <w:rFonts w:ascii="Calibri" w:eastAsia="Times New Roman" w:hAnsi="Calibri" w:cs="Times New Roman"/>
    </w:rPr>
  </w:style>
  <w:style w:type="table" w:styleId="af1">
    <w:name w:val="Table Grid"/>
    <w:basedOn w:val="a3"/>
    <w:rsid w:val="005A2DC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link w:val="ConsPlusTitle1"/>
    <w:rsid w:val="00804F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f2">
    <w:name w:val="caption"/>
    <w:basedOn w:val="a1"/>
    <w:next w:val="a1"/>
    <w:qFormat/>
    <w:rsid w:val="00644A6C"/>
    <w:pPr>
      <w:tabs>
        <w:tab w:val="left" w:pos="9639"/>
      </w:tabs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styleId="af3">
    <w:name w:val="Hyperlink"/>
    <w:link w:val="11"/>
    <w:unhideWhenUsed/>
    <w:rsid w:val="00250CD8"/>
    <w:rPr>
      <w:color w:val="0000FF"/>
      <w:u w:val="single"/>
    </w:rPr>
  </w:style>
  <w:style w:type="paragraph" w:styleId="af4">
    <w:name w:val="Body Text"/>
    <w:aliases w:val="Основной текст Знак Знак,bt"/>
    <w:basedOn w:val="a1"/>
    <w:link w:val="af5"/>
    <w:uiPriority w:val="1"/>
    <w:unhideWhenUsed/>
    <w:qFormat/>
    <w:rsid w:val="00D109E4"/>
    <w:pPr>
      <w:spacing w:after="120"/>
    </w:pPr>
  </w:style>
  <w:style w:type="character" w:customStyle="1" w:styleId="af5">
    <w:name w:val="Основной текст Знак"/>
    <w:aliases w:val="Основной текст Знак Знак Знак2,bt Знак1"/>
    <w:basedOn w:val="a2"/>
    <w:link w:val="af4"/>
    <w:uiPriority w:val="1"/>
    <w:rsid w:val="00D109E4"/>
  </w:style>
  <w:style w:type="character" w:styleId="af6">
    <w:name w:val="Emphasis"/>
    <w:basedOn w:val="a2"/>
    <w:uiPriority w:val="20"/>
    <w:qFormat/>
    <w:rsid w:val="00D109E4"/>
    <w:rPr>
      <w:rFonts w:cs="Times New Roman"/>
      <w:i/>
      <w:iCs/>
    </w:rPr>
  </w:style>
  <w:style w:type="paragraph" w:customStyle="1" w:styleId="af7">
    <w:name w:val="Таблицы (моноширинный)"/>
    <w:basedOn w:val="a1"/>
    <w:next w:val="a1"/>
    <w:uiPriority w:val="99"/>
    <w:rsid w:val="00135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unformattext">
    <w:name w:val="unformattext"/>
    <w:basedOn w:val="a1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Цветовое выделение"/>
    <w:uiPriority w:val="99"/>
    <w:rsid w:val="001358C4"/>
    <w:rPr>
      <w:b/>
      <w:color w:val="26282F"/>
    </w:rPr>
  </w:style>
  <w:style w:type="paragraph" w:customStyle="1" w:styleId="aleft1">
    <w:name w:val="aleft1"/>
    <w:basedOn w:val="a1"/>
    <w:rsid w:val="00135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">
    <w:name w:val="Заглавие"/>
    <w:basedOn w:val="a1"/>
    <w:rsid w:val="001358C4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color w:val="00000A"/>
      <w:sz w:val="28"/>
      <w:szCs w:val="24"/>
    </w:rPr>
  </w:style>
  <w:style w:type="paragraph" w:customStyle="1" w:styleId="formattext">
    <w:name w:val="formattext"/>
    <w:basedOn w:val="a1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Основной текст + Полужирный"/>
    <w:aliases w:val="Курсив"/>
    <w:basedOn w:val="af5"/>
    <w:rsid w:val="001358C4"/>
    <w:rPr>
      <w:rFonts w:ascii="Times New Roman" w:eastAsia="Times New Roman" w:hAnsi="Times New Roman" w:cs="Times New Roman"/>
      <w:b/>
      <w:bCs/>
      <w:i/>
      <w:iCs/>
      <w:spacing w:val="-3"/>
      <w:sz w:val="26"/>
      <w:szCs w:val="26"/>
      <w:lang w:eastAsia="ru-RU" w:bidi="ar-SA"/>
    </w:rPr>
  </w:style>
  <w:style w:type="character" w:customStyle="1" w:styleId="23">
    <w:name w:val="Основной текст (2)_"/>
    <w:basedOn w:val="a2"/>
    <w:link w:val="24"/>
    <w:qFormat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1"/>
    <w:link w:val="23"/>
    <w:qFormat/>
    <w:rsid w:val="001358C4"/>
    <w:pPr>
      <w:widowControl w:val="0"/>
      <w:shd w:val="clear" w:color="auto" w:fill="FFFFFF"/>
      <w:spacing w:after="0" w:line="324" w:lineRule="exact"/>
      <w:ind w:firstLine="680"/>
      <w:jc w:val="both"/>
    </w:pPr>
    <w:rPr>
      <w:b/>
      <w:bCs/>
      <w:i/>
      <w:iCs/>
      <w:spacing w:val="-3"/>
      <w:sz w:val="26"/>
      <w:szCs w:val="26"/>
    </w:rPr>
  </w:style>
  <w:style w:type="character" w:customStyle="1" w:styleId="25">
    <w:name w:val="Основной текст (2) + Не полужирный"/>
    <w:aliases w:val="Не курсив"/>
    <w:basedOn w:val="23"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character" w:customStyle="1" w:styleId="afb">
    <w:name w:val="Оглавление_"/>
    <w:basedOn w:val="a2"/>
    <w:link w:val="afc"/>
    <w:uiPriority w:val="99"/>
    <w:rsid w:val="001358C4"/>
    <w:rPr>
      <w:spacing w:val="-3"/>
      <w:sz w:val="26"/>
      <w:szCs w:val="26"/>
      <w:shd w:val="clear" w:color="auto" w:fill="FFFFFF"/>
    </w:rPr>
  </w:style>
  <w:style w:type="paragraph" w:customStyle="1" w:styleId="afc">
    <w:name w:val="Оглавление"/>
    <w:basedOn w:val="a1"/>
    <w:link w:val="afb"/>
    <w:rsid w:val="001358C4"/>
    <w:pPr>
      <w:widowControl w:val="0"/>
      <w:shd w:val="clear" w:color="auto" w:fill="FFFFFF"/>
      <w:spacing w:after="0" w:line="324" w:lineRule="exact"/>
      <w:jc w:val="both"/>
    </w:pPr>
    <w:rPr>
      <w:spacing w:val="-3"/>
      <w:sz w:val="26"/>
      <w:szCs w:val="26"/>
    </w:rPr>
  </w:style>
  <w:style w:type="paragraph" w:styleId="afd">
    <w:name w:val="Normal (Web)"/>
    <w:aliases w:val=" Знак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Обычный (Web)1,Знак Знак Знак1"/>
    <w:basedOn w:val="a1"/>
    <w:link w:val="26"/>
    <w:qFormat/>
    <w:rsid w:val="00706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4042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e">
    <w:name w:val="Текст (справка)"/>
    <w:basedOn w:val="a1"/>
    <w:next w:val="a1"/>
    <w:uiPriority w:val="99"/>
    <w:qFormat/>
    <w:rsid w:val="00AA500D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ff">
    <w:name w:val="Комментарий"/>
    <w:basedOn w:val="afe"/>
    <w:next w:val="a1"/>
    <w:qFormat/>
    <w:rsid w:val="00AA500D"/>
  </w:style>
  <w:style w:type="paragraph" w:customStyle="1" w:styleId="aff0">
    <w:name w:val="Информация о версии"/>
    <w:basedOn w:val="aff"/>
    <w:next w:val="a1"/>
    <w:uiPriority w:val="99"/>
    <w:qFormat/>
    <w:rsid w:val="00AA500D"/>
    <w:pPr>
      <w:spacing w:before="75"/>
      <w:ind w:right="0"/>
      <w:jc w:val="both"/>
    </w:pPr>
    <w:rPr>
      <w:i/>
      <w:iCs/>
      <w:color w:val="353842"/>
      <w:shd w:val="clear" w:color="auto" w:fill="F0F0F0"/>
    </w:rPr>
  </w:style>
  <w:style w:type="paragraph" w:customStyle="1" w:styleId="aff1">
    <w:name w:val="Текст информации об изменениях"/>
    <w:basedOn w:val="a1"/>
    <w:next w:val="a1"/>
    <w:uiPriority w:val="99"/>
    <w:rsid w:val="00AA500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</w:rPr>
  </w:style>
  <w:style w:type="paragraph" w:customStyle="1" w:styleId="aff2">
    <w:name w:val="Информация об изменениях"/>
    <w:basedOn w:val="aff1"/>
    <w:next w:val="a1"/>
    <w:uiPriority w:val="99"/>
    <w:rsid w:val="00AA500D"/>
  </w:style>
  <w:style w:type="paragraph" w:customStyle="1" w:styleId="aff3">
    <w:name w:val="Подзаголовок для информации об изменениях"/>
    <w:basedOn w:val="aff1"/>
    <w:next w:val="a1"/>
    <w:uiPriority w:val="99"/>
    <w:rsid w:val="00AA500D"/>
  </w:style>
  <w:style w:type="character" w:customStyle="1" w:styleId="aff4">
    <w:name w:val="Цветовое выделение для Текст"/>
    <w:qFormat/>
    <w:rsid w:val="00AA500D"/>
    <w:rPr>
      <w:rFonts w:ascii="Times New Roman CYR" w:hAnsi="Times New Roman CYR"/>
    </w:rPr>
  </w:style>
  <w:style w:type="paragraph" w:styleId="aff5">
    <w:name w:val="footer"/>
    <w:basedOn w:val="a1"/>
    <w:link w:val="aff6"/>
    <w:unhideWhenUsed/>
    <w:rsid w:val="00AA50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"/>
      <w:sz w:val="24"/>
      <w:szCs w:val="24"/>
    </w:rPr>
  </w:style>
  <w:style w:type="character" w:customStyle="1" w:styleId="aff6">
    <w:name w:val="Нижний колонтитул Знак"/>
    <w:basedOn w:val="a2"/>
    <w:link w:val="aff5"/>
    <w:qFormat/>
    <w:rsid w:val="00AA500D"/>
    <w:rPr>
      <w:rFonts w:ascii="Times New Roman CYR" w:eastAsia="Times New Roman" w:hAnsi="Times New Roman CYR" w:cs="Times New Roman"/>
      <w:sz w:val="24"/>
      <w:szCs w:val="24"/>
    </w:rPr>
  </w:style>
  <w:style w:type="paragraph" w:styleId="27">
    <w:name w:val="List 2"/>
    <w:basedOn w:val="a1"/>
    <w:uiPriority w:val="99"/>
    <w:rsid w:val="00AA500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9">
    <w:name w:val="s_9"/>
    <w:basedOn w:val="a1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1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31"/>
    <w:basedOn w:val="a1"/>
    <w:rsid w:val="00AA500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2">
    <w:name w:val="Название объекта1"/>
    <w:basedOn w:val="a1"/>
    <w:next w:val="a1"/>
    <w:qFormat/>
    <w:rsid w:val="00AA500D"/>
    <w:pPr>
      <w:tabs>
        <w:tab w:val="left" w:pos="9639"/>
      </w:tabs>
      <w:suppressAutoHyphens/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28">
    <w:name w:val="Основной текст (2) + Полужирный"/>
    <w:basedOn w:val="23"/>
    <w:rsid w:val="00AA500D"/>
    <w:rPr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0">
    <w:name w:val="Заголовок 3 Знак"/>
    <w:aliases w:val="H3 Знак,&quot;Сапфир&quot; Знак"/>
    <w:basedOn w:val="a2"/>
    <w:link w:val="3"/>
    <w:rsid w:val="00E5435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f7">
    <w:name w:val="Body Text Indent"/>
    <w:aliases w:val="Основной текст 1,Нумерованный список !!,Надин стиль,Body Text Indent,Iniiaiie oaeno 1"/>
    <w:basedOn w:val="a1"/>
    <w:link w:val="aff8"/>
    <w:uiPriority w:val="99"/>
    <w:unhideWhenUsed/>
    <w:rsid w:val="00E54353"/>
    <w:pPr>
      <w:spacing w:after="120"/>
      <w:ind w:left="283"/>
    </w:pPr>
  </w:style>
  <w:style w:type="character" w:customStyle="1" w:styleId="aff8">
    <w:name w:val="Основной текст с отступом Знак"/>
    <w:aliases w:val="Основной текст 1 Знак,Нумерованный список !! Знак,Надин стиль Знак,Body Text Indent Знак,Iniiaiie oaeno 1 Знак"/>
    <w:basedOn w:val="a2"/>
    <w:link w:val="aff7"/>
    <w:uiPriority w:val="99"/>
    <w:rsid w:val="00E54353"/>
  </w:style>
  <w:style w:type="paragraph" w:styleId="aff9">
    <w:name w:val="footnote text"/>
    <w:aliases w:val="Текст сноски-FN,Footnote Text Char Знак Знак,Footnote Text Char Знак,single space,footnote text,Текст сноски Знак Знак Знак,Footnote Text Char Знак Знак Знак Знак"/>
    <w:basedOn w:val="a1"/>
    <w:link w:val="affa"/>
    <w:unhideWhenUsed/>
    <w:rsid w:val="00E543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fa">
    <w:name w:val="Текст сноски Знак"/>
    <w:aliases w:val="Текст сноски-FN Знак2,Footnote Text Char Знак Знак Знак3,Footnote Text Char Знак Знак2,single space Знак1,footnote text Знак1,Текст сноски Знак Знак Знак Знак1,Footnote Text Char Знак Знак Знак Знак Знак"/>
    <w:basedOn w:val="a2"/>
    <w:link w:val="aff9"/>
    <w:rsid w:val="00E54353"/>
    <w:rPr>
      <w:rFonts w:eastAsiaTheme="minorHAnsi"/>
      <w:sz w:val="20"/>
      <w:szCs w:val="20"/>
      <w:lang w:eastAsia="en-US"/>
    </w:rPr>
  </w:style>
  <w:style w:type="character" w:styleId="affb">
    <w:name w:val="footnote reference"/>
    <w:link w:val="13"/>
    <w:rsid w:val="00E54353"/>
    <w:rPr>
      <w:vertAlign w:val="superscript"/>
    </w:rPr>
  </w:style>
  <w:style w:type="numbering" w:customStyle="1" w:styleId="14">
    <w:name w:val="Нет списка1"/>
    <w:next w:val="a4"/>
    <w:uiPriority w:val="99"/>
    <w:semiHidden/>
    <w:unhideWhenUsed/>
    <w:qFormat/>
    <w:rsid w:val="00E54353"/>
  </w:style>
  <w:style w:type="paragraph" w:customStyle="1" w:styleId="headertext">
    <w:name w:val="headertext"/>
    <w:basedOn w:val="a1"/>
    <w:rsid w:val="00E54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c">
    <w:name w:val="FollowedHyperlink"/>
    <w:basedOn w:val="a2"/>
    <w:uiPriority w:val="99"/>
    <w:unhideWhenUsed/>
    <w:qFormat/>
    <w:rsid w:val="00E54353"/>
    <w:rPr>
      <w:color w:val="800080"/>
      <w:u w:val="single"/>
    </w:rPr>
  </w:style>
  <w:style w:type="paragraph" w:customStyle="1" w:styleId="affd">
    <w:name w:val="Заголовок"/>
    <w:basedOn w:val="a1"/>
    <w:next w:val="a1"/>
    <w:link w:val="affe"/>
    <w:qFormat/>
    <w:rsid w:val="00E5435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paragraph" w:customStyle="1" w:styleId="ConsPlusNonformat">
    <w:name w:val="ConsPlusNonformat"/>
    <w:link w:val="ConsPlusNonformat1"/>
    <w:rsid w:val="00E543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5">
    <w:name w:val="Без интервала1"/>
    <w:link w:val="NoSpacingChar"/>
    <w:qFormat/>
    <w:rsid w:val="00E54353"/>
    <w:pPr>
      <w:spacing w:after="0" w:line="240" w:lineRule="auto"/>
    </w:pPr>
    <w:rPr>
      <w:rFonts w:ascii="Calibri" w:eastAsia="Times New Roman" w:hAnsi="Calibri" w:cs="Times New Roman"/>
    </w:rPr>
  </w:style>
  <w:style w:type="paragraph" w:styleId="afff">
    <w:name w:val="Title"/>
    <w:basedOn w:val="a1"/>
    <w:link w:val="afff0"/>
    <w:qFormat/>
    <w:rsid w:val="00D7242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0">
    <w:name w:val="Название Знак"/>
    <w:basedOn w:val="a2"/>
    <w:link w:val="afff"/>
    <w:rsid w:val="00D7242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Cell">
    <w:name w:val="ConsPlusCell"/>
    <w:link w:val="ConsPlusCell1"/>
    <w:rsid w:val="009713B6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8"/>
      <w:szCs w:val="28"/>
      <w:lang w:eastAsia="ar-SA"/>
    </w:rPr>
  </w:style>
  <w:style w:type="paragraph" w:customStyle="1" w:styleId="16">
    <w:name w:val="Цитата1"/>
    <w:basedOn w:val="a1"/>
    <w:rsid w:val="009713B6"/>
    <w:pPr>
      <w:suppressAutoHyphens/>
      <w:spacing w:after="0" w:line="360" w:lineRule="auto"/>
      <w:ind w:left="900" w:right="297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WW8Num1z0">
    <w:name w:val="WW8Num1z0"/>
    <w:rsid w:val="004F1E73"/>
    <w:rPr>
      <w:rFonts w:ascii="Symbol" w:hAnsi="Symbol" w:cs="Symbol"/>
    </w:rPr>
  </w:style>
  <w:style w:type="character" w:customStyle="1" w:styleId="WW8Num1z2">
    <w:name w:val="WW8Num1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2z0">
    <w:name w:val="WW8Num2z0"/>
    <w:rsid w:val="004F1E73"/>
    <w:rPr>
      <w:rFonts w:ascii="Symbol" w:hAnsi="Symbol" w:cs="Symbol"/>
    </w:rPr>
  </w:style>
  <w:style w:type="character" w:customStyle="1" w:styleId="WW8Num3z0">
    <w:name w:val="WW8Num3z0"/>
    <w:rsid w:val="004F1E73"/>
    <w:rPr>
      <w:rFonts w:ascii="Symbol" w:hAnsi="Symbol" w:cs="Symbol"/>
    </w:rPr>
  </w:style>
  <w:style w:type="character" w:customStyle="1" w:styleId="WW8Num4z0">
    <w:name w:val="WW8Num4z0"/>
    <w:rsid w:val="004F1E73"/>
  </w:style>
  <w:style w:type="character" w:customStyle="1" w:styleId="WW8Num4z1">
    <w:name w:val="WW8Num4z1"/>
    <w:rsid w:val="004F1E73"/>
  </w:style>
  <w:style w:type="character" w:customStyle="1" w:styleId="WW8Num4z2">
    <w:name w:val="WW8Num4z2"/>
    <w:rsid w:val="004F1E73"/>
  </w:style>
  <w:style w:type="character" w:customStyle="1" w:styleId="WW8Num4z3">
    <w:name w:val="WW8Num4z3"/>
    <w:rsid w:val="004F1E73"/>
  </w:style>
  <w:style w:type="character" w:customStyle="1" w:styleId="WW8Num4z4">
    <w:name w:val="WW8Num4z4"/>
    <w:rsid w:val="004F1E73"/>
  </w:style>
  <w:style w:type="character" w:customStyle="1" w:styleId="WW8Num4z5">
    <w:name w:val="WW8Num4z5"/>
    <w:rsid w:val="004F1E73"/>
  </w:style>
  <w:style w:type="character" w:customStyle="1" w:styleId="WW8Num4z6">
    <w:name w:val="WW8Num4z6"/>
    <w:rsid w:val="004F1E73"/>
  </w:style>
  <w:style w:type="character" w:customStyle="1" w:styleId="WW8Num4z7">
    <w:name w:val="WW8Num4z7"/>
    <w:rsid w:val="004F1E73"/>
  </w:style>
  <w:style w:type="character" w:customStyle="1" w:styleId="WW8Num4z8">
    <w:name w:val="WW8Num4z8"/>
    <w:rsid w:val="004F1E73"/>
  </w:style>
  <w:style w:type="character" w:customStyle="1" w:styleId="WW8Num5z0">
    <w:name w:val="WW8Num5z0"/>
    <w:rsid w:val="004F1E73"/>
    <w:rPr>
      <w:rFonts w:cs="Times New Roman"/>
    </w:rPr>
  </w:style>
  <w:style w:type="character" w:customStyle="1" w:styleId="WW8Num6z0">
    <w:name w:val="WW8Num6z0"/>
    <w:rsid w:val="004F1E73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4F1E73"/>
    <w:rPr>
      <w:rFonts w:ascii="Symbol" w:hAnsi="Symbol" w:cs="Symbol"/>
      <w:color w:val="auto"/>
    </w:rPr>
  </w:style>
  <w:style w:type="character" w:customStyle="1" w:styleId="WW8Num8z0">
    <w:name w:val="WW8Num8z0"/>
    <w:rsid w:val="004F1E73"/>
    <w:rPr>
      <w:rFonts w:ascii="Times New Roman" w:hAnsi="Times New Roman" w:cs="Times New Roman"/>
      <w:color w:val="auto"/>
    </w:rPr>
  </w:style>
  <w:style w:type="character" w:customStyle="1" w:styleId="WW8Num9z0">
    <w:name w:val="WW8Num9z0"/>
    <w:rsid w:val="004F1E73"/>
  </w:style>
  <w:style w:type="character" w:customStyle="1" w:styleId="WW8Num10z0">
    <w:name w:val="WW8Num10z0"/>
    <w:rsid w:val="004F1E73"/>
    <w:rPr>
      <w:rFonts w:ascii="Symbol" w:hAnsi="Symbol" w:cs="Symbol"/>
    </w:rPr>
  </w:style>
  <w:style w:type="character" w:customStyle="1" w:styleId="WW8Num3z1">
    <w:name w:val="WW8Num3z1"/>
    <w:rsid w:val="004F1E73"/>
    <w:rPr>
      <w:rFonts w:ascii="Courier New" w:hAnsi="Courier New" w:cs="Courier New"/>
    </w:rPr>
  </w:style>
  <w:style w:type="character" w:customStyle="1" w:styleId="WW8Num3z2">
    <w:name w:val="WW8Num3z2"/>
    <w:rsid w:val="004F1E73"/>
    <w:rPr>
      <w:rFonts w:ascii="Wingdings" w:hAnsi="Wingdings" w:cs="Wingdings"/>
    </w:rPr>
  </w:style>
  <w:style w:type="character" w:customStyle="1" w:styleId="WW8Num5z2">
    <w:name w:val="WW8Num5z2"/>
    <w:rsid w:val="004F1E73"/>
    <w:rPr>
      <w:rFonts w:ascii="Times New Roman" w:eastAsia="MS Mincho" w:hAnsi="Times New Roman" w:cs="Times New Roman"/>
    </w:rPr>
  </w:style>
  <w:style w:type="character" w:customStyle="1" w:styleId="WW8Num6z1">
    <w:name w:val="WW8Num6z1"/>
    <w:rsid w:val="004F1E73"/>
    <w:rPr>
      <w:rFonts w:ascii="Courier New" w:hAnsi="Courier New" w:cs="Courier New"/>
    </w:rPr>
  </w:style>
  <w:style w:type="character" w:customStyle="1" w:styleId="WW8Num6z2">
    <w:name w:val="WW8Num6z2"/>
    <w:rsid w:val="004F1E73"/>
    <w:rPr>
      <w:rFonts w:ascii="Wingdings" w:hAnsi="Wingdings" w:cs="Wingdings"/>
    </w:rPr>
  </w:style>
  <w:style w:type="character" w:customStyle="1" w:styleId="WW8Num6z3">
    <w:name w:val="WW8Num6z3"/>
    <w:rsid w:val="004F1E73"/>
    <w:rPr>
      <w:rFonts w:ascii="Symbol" w:hAnsi="Symbol" w:cs="Symbol"/>
    </w:rPr>
  </w:style>
  <w:style w:type="character" w:customStyle="1" w:styleId="WW8Num7z1">
    <w:name w:val="WW8Num7z1"/>
    <w:rsid w:val="004F1E73"/>
    <w:rPr>
      <w:rFonts w:cs="Times New Roman"/>
    </w:rPr>
  </w:style>
  <w:style w:type="character" w:customStyle="1" w:styleId="WW8Num8z1">
    <w:name w:val="WW8Num8z1"/>
    <w:rsid w:val="004F1E73"/>
    <w:rPr>
      <w:rFonts w:ascii="Courier New" w:hAnsi="Courier New" w:cs="Courier New"/>
    </w:rPr>
  </w:style>
  <w:style w:type="character" w:customStyle="1" w:styleId="WW8Num8z2">
    <w:name w:val="WW8Num8z2"/>
    <w:rsid w:val="004F1E73"/>
    <w:rPr>
      <w:rFonts w:ascii="Wingdings" w:hAnsi="Wingdings" w:cs="Wingdings"/>
    </w:rPr>
  </w:style>
  <w:style w:type="character" w:customStyle="1" w:styleId="WW8Num8z3">
    <w:name w:val="WW8Num8z3"/>
    <w:rsid w:val="004F1E73"/>
    <w:rPr>
      <w:rFonts w:ascii="Symbol" w:hAnsi="Symbol" w:cs="Symbol"/>
    </w:rPr>
  </w:style>
  <w:style w:type="character" w:customStyle="1" w:styleId="WW8Num9z1">
    <w:name w:val="WW8Num9z1"/>
    <w:rsid w:val="004F1E73"/>
  </w:style>
  <w:style w:type="character" w:customStyle="1" w:styleId="WW8Num9z2">
    <w:name w:val="WW8Num9z2"/>
    <w:rsid w:val="004F1E73"/>
  </w:style>
  <w:style w:type="character" w:customStyle="1" w:styleId="WW8Num9z3">
    <w:name w:val="WW8Num9z3"/>
    <w:rsid w:val="004F1E73"/>
  </w:style>
  <w:style w:type="character" w:customStyle="1" w:styleId="WW8Num9z4">
    <w:name w:val="WW8Num9z4"/>
    <w:rsid w:val="004F1E73"/>
  </w:style>
  <w:style w:type="character" w:customStyle="1" w:styleId="WW8Num9z5">
    <w:name w:val="WW8Num9z5"/>
    <w:rsid w:val="004F1E73"/>
  </w:style>
  <w:style w:type="character" w:customStyle="1" w:styleId="WW8Num9z6">
    <w:name w:val="WW8Num9z6"/>
    <w:rsid w:val="004F1E73"/>
  </w:style>
  <w:style w:type="character" w:customStyle="1" w:styleId="WW8Num9z7">
    <w:name w:val="WW8Num9z7"/>
    <w:rsid w:val="004F1E73"/>
  </w:style>
  <w:style w:type="character" w:customStyle="1" w:styleId="WW8Num9z8">
    <w:name w:val="WW8Num9z8"/>
    <w:rsid w:val="004F1E73"/>
  </w:style>
  <w:style w:type="character" w:customStyle="1" w:styleId="WW8Num10z1">
    <w:name w:val="WW8Num10z1"/>
    <w:rsid w:val="004F1E73"/>
    <w:rPr>
      <w:rFonts w:ascii="Courier New" w:hAnsi="Courier New" w:cs="Courier New"/>
    </w:rPr>
  </w:style>
  <w:style w:type="character" w:customStyle="1" w:styleId="WW8Num10z2">
    <w:name w:val="WW8Num10z2"/>
    <w:rsid w:val="004F1E73"/>
    <w:rPr>
      <w:rFonts w:ascii="Wingdings" w:hAnsi="Wingdings" w:cs="Wingdings"/>
    </w:rPr>
  </w:style>
  <w:style w:type="character" w:customStyle="1" w:styleId="WW8Num11z0">
    <w:name w:val="WW8Num11z0"/>
    <w:rsid w:val="004F1E73"/>
    <w:rPr>
      <w:rFonts w:ascii="Wingdings" w:hAnsi="Wingdings" w:cs="Wingdings"/>
    </w:rPr>
  </w:style>
  <w:style w:type="character" w:customStyle="1" w:styleId="WW8Num11z1">
    <w:name w:val="WW8Num11z1"/>
    <w:rsid w:val="004F1E73"/>
    <w:rPr>
      <w:rFonts w:ascii="Courier New" w:hAnsi="Courier New" w:cs="Courier New"/>
    </w:rPr>
  </w:style>
  <w:style w:type="character" w:customStyle="1" w:styleId="WW8Num11z3">
    <w:name w:val="WW8Num11z3"/>
    <w:rsid w:val="004F1E73"/>
    <w:rPr>
      <w:rFonts w:ascii="Symbol" w:hAnsi="Symbol" w:cs="Symbol"/>
    </w:rPr>
  </w:style>
  <w:style w:type="character" w:customStyle="1" w:styleId="WW8Num12z0">
    <w:name w:val="WW8Num12z0"/>
    <w:rsid w:val="004F1E73"/>
    <w:rPr>
      <w:rFonts w:cs="Times New Roman"/>
    </w:rPr>
  </w:style>
  <w:style w:type="character" w:customStyle="1" w:styleId="WW8Num12z2">
    <w:name w:val="WW8Num12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13z0">
    <w:name w:val="WW8Num13z0"/>
    <w:rsid w:val="004F1E73"/>
    <w:rPr>
      <w:rFonts w:cs="Times New Roman"/>
    </w:rPr>
  </w:style>
  <w:style w:type="character" w:customStyle="1" w:styleId="WW8Num13z1">
    <w:name w:val="WW8Num13z1"/>
    <w:rsid w:val="004F1E73"/>
    <w:rPr>
      <w:rFonts w:ascii="Symbol" w:hAnsi="Symbol" w:cs="Symbol"/>
    </w:rPr>
  </w:style>
  <w:style w:type="character" w:customStyle="1" w:styleId="WW8Num14z0">
    <w:name w:val="WW8Num14z0"/>
    <w:rsid w:val="004F1E73"/>
    <w:rPr>
      <w:rFonts w:cs="Times New Roman"/>
    </w:rPr>
  </w:style>
  <w:style w:type="character" w:customStyle="1" w:styleId="WW8Num15z0">
    <w:name w:val="WW8Num15z0"/>
    <w:rsid w:val="004F1E73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4F1E73"/>
    <w:rPr>
      <w:rFonts w:cs="Times New Roman"/>
    </w:rPr>
  </w:style>
  <w:style w:type="character" w:customStyle="1" w:styleId="WW8Num16z0">
    <w:name w:val="WW8Num16z0"/>
    <w:rsid w:val="004F1E73"/>
    <w:rPr>
      <w:rFonts w:ascii="Symbol" w:hAnsi="Symbol" w:cs="Symbol"/>
      <w:color w:val="auto"/>
    </w:rPr>
  </w:style>
  <w:style w:type="character" w:customStyle="1" w:styleId="WW8Num16z1">
    <w:name w:val="WW8Num16z1"/>
    <w:rsid w:val="004F1E73"/>
    <w:rPr>
      <w:rFonts w:ascii="Courier New" w:hAnsi="Courier New" w:cs="Courier New"/>
      <w:color w:val="auto"/>
    </w:rPr>
  </w:style>
  <w:style w:type="character" w:customStyle="1" w:styleId="WW8Num16z2">
    <w:name w:val="WW8Num16z2"/>
    <w:rsid w:val="004F1E73"/>
    <w:rPr>
      <w:rFonts w:ascii="Wingdings" w:hAnsi="Wingdings" w:cs="Wingdings"/>
    </w:rPr>
  </w:style>
  <w:style w:type="character" w:customStyle="1" w:styleId="WW8Num16z3">
    <w:name w:val="WW8Num16z3"/>
    <w:rsid w:val="004F1E73"/>
    <w:rPr>
      <w:rFonts w:ascii="Symbol" w:hAnsi="Symbol" w:cs="Symbol"/>
    </w:rPr>
  </w:style>
  <w:style w:type="character" w:customStyle="1" w:styleId="WW8Num16z4">
    <w:name w:val="WW8Num16z4"/>
    <w:rsid w:val="004F1E73"/>
    <w:rPr>
      <w:rFonts w:ascii="Courier New" w:hAnsi="Courier New" w:cs="Courier New"/>
    </w:rPr>
  </w:style>
  <w:style w:type="character" w:customStyle="1" w:styleId="WW8Num17z0">
    <w:name w:val="WW8Num17z0"/>
    <w:rsid w:val="004F1E73"/>
    <w:rPr>
      <w:rFonts w:ascii="Symbol" w:hAnsi="Symbol" w:cs="Symbol"/>
      <w:color w:val="auto"/>
    </w:rPr>
  </w:style>
  <w:style w:type="character" w:customStyle="1" w:styleId="WW8Num17z1">
    <w:name w:val="WW8Num17z1"/>
    <w:rsid w:val="004F1E73"/>
    <w:rPr>
      <w:rFonts w:ascii="Courier New" w:hAnsi="Courier New" w:cs="Courier New"/>
    </w:rPr>
  </w:style>
  <w:style w:type="character" w:customStyle="1" w:styleId="WW8Num17z2">
    <w:name w:val="WW8Num17z2"/>
    <w:rsid w:val="004F1E73"/>
    <w:rPr>
      <w:rFonts w:ascii="Wingdings" w:hAnsi="Wingdings" w:cs="Wingdings"/>
    </w:rPr>
  </w:style>
  <w:style w:type="character" w:customStyle="1" w:styleId="WW8Num17z3">
    <w:name w:val="WW8Num17z3"/>
    <w:rsid w:val="004F1E73"/>
    <w:rPr>
      <w:rFonts w:ascii="Symbol" w:hAnsi="Symbol" w:cs="Symbol"/>
    </w:rPr>
  </w:style>
  <w:style w:type="character" w:customStyle="1" w:styleId="WW8Num18z0">
    <w:name w:val="WW8Num18z0"/>
    <w:rsid w:val="004F1E73"/>
    <w:rPr>
      <w:rFonts w:ascii="Times New Roman" w:hAnsi="Times New Roman" w:cs="Times New Roman"/>
    </w:rPr>
  </w:style>
  <w:style w:type="character" w:customStyle="1" w:styleId="WW8Num18z1">
    <w:name w:val="WW8Num18z1"/>
    <w:rsid w:val="004F1E73"/>
    <w:rPr>
      <w:rFonts w:ascii="Courier New" w:hAnsi="Courier New" w:cs="Courier New"/>
    </w:rPr>
  </w:style>
  <w:style w:type="character" w:customStyle="1" w:styleId="WW8Num18z2">
    <w:name w:val="WW8Num18z2"/>
    <w:rsid w:val="004F1E73"/>
    <w:rPr>
      <w:rFonts w:ascii="Wingdings" w:hAnsi="Wingdings" w:cs="Wingdings"/>
    </w:rPr>
  </w:style>
  <w:style w:type="character" w:customStyle="1" w:styleId="WW8Num18z3">
    <w:name w:val="WW8Num18z3"/>
    <w:rsid w:val="004F1E73"/>
    <w:rPr>
      <w:rFonts w:ascii="Symbol" w:hAnsi="Symbol" w:cs="Symbol"/>
    </w:rPr>
  </w:style>
  <w:style w:type="character" w:customStyle="1" w:styleId="WW8Num19z0">
    <w:name w:val="WW8Num19z0"/>
    <w:rsid w:val="004F1E73"/>
  </w:style>
  <w:style w:type="character" w:customStyle="1" w:styleId="WW8Num19z1">
    <w:name w:val="WW8Num19z1"/>
    <w:rsid w:val="004F1E73"/>
  </w:style>
  <w:style w:type="character" w:customStyle="1" w:styleId="WW8Num19z2">
    <w:name w:val="WW8Num19z2"/>
    <w:rsid w:val="004F1E73"/>
  </w:style>
  <w:style w:type="character" w:customStyle="1" w:styleId="WW8Num19z3">
    <w:name w:val="WW8Num19z3"/>
    <w:rsid w:val="004F1E73"/>
  </w:style>
  <w:style w:type="character" w:customStyle="1" w:styleId="WW8Num19z4">
    <w:name w:val="WW8Num19z4"/>
    <w:rsid w:val="004F1E73"/>
  </w:style>
  <w:style w:type="character" w:customStyle="1" w:styleId="WW8Num19z5">
    <w:name w:val="WW8Num19z5"/>
    <w:rsid w:val="004F1E73"/>
  </w:style>
  <w:style w:type="character" w:customStyle="1" w:styleId="WW8Num19z6">
    <w:name w:val="WW8Num19z6"/>
    <w:rsid w:val="004F1E73"/>
  </w:style>
  <w:style w:type="character" w:customStyle="1" w:styleId="WW8Num19z7">
    <w:name w:val="WW8Num19z7"/>
    <w:rsid w:val="004F1E73"/>
  </w:style>
  <w:style w:type="character" w:customStyle="1" w:styleId="WW8Num19z8">
    <w:name w:val="WW8Num19z8"/>
    <w:rsid w:val="004F1E73"/>
  </w:style>
  <w:style w:type="character" w:customStyle="1" w:styleId="WW8Num20z0">
    <w:name w:val="WW8Num20z0"/>
    <w:rsid w:val="004F1E73"/>
    <w:rPr>
      <w:rFonts w:ascii="Symbol" w:hAnsi="Symbol" w:cs="Symbol"/>
    </w:rPr>
  </w:style>
  <w:style w:type="character" w:customStyle="1" w:styleId="WW8Num20z1">
    <w:name w:val="WW8Num20z1"/>
    <w:rsid w:val="004F1E73"/>
    <w:rPr>
      <w:rFonts w:ascii="Courier New" w:hAnsi="Courier New" w:cs="Courier New"/>
    </w:rPr>
  </w:style>
  <w:style w:type="character" w:customStyle="1" w:styleId="WW8Num20z2">
    <w:name w:val="WW8Num20z2"/>
    <w:rsid w:val="004F1E73"/>
    <w:rPr>
      <w:rFonts w:ascii="Wingdings" w:hAnsi="Wingdings" w:cs="Wingdings"/>
    </w:rPr>
  </w:style>
  <w:style w:type="character" w:customStyle="1" w:styleId="WW8Num21z0">
    <w:name w:val="WW8Num21z0"/>
    <w:rsid w:val="004F1E73"/>
    <w:rPr>
      <w:rFonts w:cs="Times New Roman"/>
    </w:rPr>
  </w:style>
  <w:style w:type="character" w:customStyle="1" w:styleId="WW8Num21z1">
    <w:name w:val="WW8Num21z1"/>
    <w:rsid w:val="004F1E73"/>
    <w:rPr>
      <w:rFonts w:ascii="Symbol" w:hAnsi="Symbol" w:cs="Symbol"/>
      <w:color w:val="auto"/>
    </w:rPr>
  </w:style>
  <w:style w:type="character" w:customStyle="1" w:styleId="WW8Num22z0">
    <w:name w:val="WW8Num22z0"/>
    <w:rsid w:val="004F1E73"/>
    <w:rPr>
      <w:rFonts w:ascii="Wingdings" w:hAnsi="Wingdings" w:cs="Wingdings"/>
    </w:rPr>
  </w:style>
  <w:style w:type="character" w:customStyle="1" w:styleId="WW8Num22z1">
    <w:name w:val="WW8Num22z1"/>
    <w:rsid w:val="004F1E73"/>
    <w:rPr>
      <w:rFonts w:cs="Times New Roman"/>
    </w:rPr>
  </w:style>
  <w:style w:type="character" w:customStyle="1" w:styleId="WW8Num22z3">
    <w:name w:val="WW8Num22z3"/>
    <w:rsid w:val="004F1E73"/>
    <w:rPr>
      <w:rFonts w:ascii="Symbol" w:hAnsi="Symbol" w:cs="Symbol"/>
    </w:rPr>
  </w:style>
  <w:style w:type="character" w:customStyle="1" w:styleId="WW8Num22z4">
    <w:name w:val="WW8Num22z4"/>
    <w:rsid w:val="004F1E73"/>
    <w:rPr>
      <w:rFonts w:ascii="Courier New" w:hAnsi="Courier New" w:cs="Courier New"/>
    </w:rPr>
  </w:style>
  <w:style w:type="character" w:customStyle="1" w:styleId="WW8Num23z0">
    <w:name w:val="WW8Num23z0"/>
    <w:rsid w:val="004F1E73"/>
    <w:rPr>
      <w:rFonts w:ascii="Wingdings" w:hAnsi="Wingdings" w:cs="Wingdings"/>
      <w:color w:val="auto"/>
    </w:rPr>
  </w:style>
  <w:style w:type="character" w:customStyle="1" w:styleId="WW8Num23z1">
    <w:name w:val="WW8Num23z1"/>
    <w:rsid w:val="004F1E73"/>
    <w:rPr>
      <w:rFonts w:ascii="Courier New" w:hAnsi="Courier New" w:cs="Courier New"/>
    </w:rPr>
  </w:style>
  <w:style w:type="character" w:customStyle="1" w:styleId="WW8Num23z2">
    <w:name w:val="WW8Num23z2"/>
    <w:rsid w:val="004F1E73"/>
    <w:rPr>
      <w:rFonts w:ascii="Wingdings" w:hAnsi="Wingdings" w:cs="Wingdings"/>
    </w:rPr>
  </w:style>
  <w:style w:type="character" w:customStyle="1" w:styleId="WW8Num23z3">
    <w:name w:val="WW8Num23z3"/>
    <w:rsid w:val="004F1E73"/>
    <w:rPr>
      <w:rFonts w:ascii="Symbol" w:hAnsi="Symbol" w:cs="Symbol"/>
    </w:rPr>
  </w:style>
  <w:style w:type="character" w:customStyle="1" w:styleId="WW8Num24z0">
    <w:name w:val="WW8Num24z0"/>
    <w:rsid w:val="004F1E73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4F1E73"/>
    <w:rPr>
      <w:rFonts w:ascii="Symbol" w:hAnsi="Symbol" w:cs="Symbol"/>
    </w:rPr>
  </w:style>
  <w:style w:type="character" w:customStyle="1" w:styleId="WW8Num24z2">
    <w:name w:val="WW8Num24z2"/>
    <w:rsid w:val="004F1E73"/>
    <w:rPr>
      <w:rFonts w:ascii="Wingdings" w:hAnsi="Wingdings" w:cs="Wingdings"/>
    </w:rPr>
  </w:style>
  <w:style w:type="character" w:customStyle="1" w:styleId="WW8Num24z4">
    <w:name w:val="WW8Num24z4"/>
    <w:rsid w:val="004F1E73"/>
    <w:rPr>
      <w:rFonts w:ascii="Courier New" w:hAnsi="Courier New" w:cs="Courier New"/>
    </w:rPr>
  </w:style>
  <w:style w:type="character" w:customStyle="1" w:styleId="WW8Num25z0">
    <w:name w:val="WW8Num25z0"/>
    <w:rsid w:val="004F1E73"/>
    <w:rPr>
      <w:rFonts w:cs="Times New Roman"/>
    </w:rPr>
  </w:style>
  <w:style w:type="character" w:customStyle="1" w:styleId="WW8Num26z0">
    <w:name w:val="WW8Num26z0"/>
    <w:rsid w:val="004F1E73"/>
    <w:rPr>
      <w:rFonts w:ascii="Symbol" w:eastAsia="Times New Roman" w:hAnsi="Symbol" w:cs="Symbol"/>
    </w:rPr>
  </w:style>
  <w:style w:type="character" w:customStyle="1" w:styleId="WW8Num26z1">
    <w:name w:val="WW8Num26z1"/>
    <w:rsid w:val="004F1E73"/>
    <w:rPr>
      <w:rFonts w:ascii="Courier New" w:hAnsi="Courier New" w:cs="Courier New"/>
    </w:rPr>
  </w:style>
  <w:style w:type="character" w:customStyle="1" w:styleId="WW8Num26z2">
    <w:name w:val="WW8Num26z2"/>
    <w:rsid w:val="004F1E73"/>
    <w:rPr>
      <w:rFonts w:ascii="Wingdings" w:hAnsi="Wingdings" w:cs="Wingdings"/>
    </w:rPr>
  </w:style>
  <w:style w:type="character" w:customStyle="1" w:styleId="WW8Num26z3">
    <w:name w:val="WW8Num26z3"/>
    <w:rsid w:val="004F1E73"/>
    <w:rPr>
      <w:rFonts w:ascii="Symbol" w:hAnsi="Symbol" w:cs="Symbol"/>
    </w:rPr>
  </w:style>
  <w:style w:type="character" w:customStyle="1" w:styleId="WW8Num27z0">
    <w:name w:val="WW8Num27z0"/>
    <w:rsid w:val="004F1E73"/>
    <w:rPr>
      <w:rFonts w:ascii="Courier New" w:hAnsi="Courier New" w:cs="Courier New"/>
    </w:rPr>
  </w:style>
  <w:style w:type="character" w:customStyle="1" w:styleId="WW8Num27z2">
    <w:name w:val="WW8Num27z2"/>
    <w:rsid w:val="004F1E73"/>
    <w:rPr>
      <w:rFonts w:ascii="Wingdings" w:hAnsi="Wingdings" w:cs="Wingdings"/>
    </w:rPr>
  </w:style>
  <w:style w:type="character" w:customStyle="1" w:styleId="WW8Num27z3">
    <w:name w:val="WW8Num27z3"/>
    <w:rsid w:val="004F1E73"/>
    <w:rPr>
      <w:rFonts w:ascii="Symbol" w:hAnsi="Symbol" w:cs="Symbol"/>
    </w:rPr>
  </w:style>
  <w:style w:type="character" w:customStyle="1" w:styleId="17">
    <w:name w:val="Основной шрифт абзаца1"/>
    <w:rsid w:val="004F1E73"/>
  </w:style>
  <w:style w:type="character" w:customStyle="1" w:styleId="Heading2Char">
    <w:name w:val="Heading 2 Char"/>
    <w:rsid w:val="004F1E73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BodyTextKeepChar">
    <w:name w:val="Body Text Keep Char"/>
    <w:rsid w:val="004F1E73"/>
    <w:rPr>
      <w:spacing w:val="-5"/>
      <w:sz w:val="24"/>
      <w:szCs w:val="24"/>
      <w:lang w:val="ru-RU" w:bidi="ar-SA"/>
    </w:rPr>
  </w:style>
  <w:style w:type="character" w:customStyle="1" w:styleId="81">
    <w:name w:val="Знак Знак8"/>
    <w:rsid w:val="004F1E73"/>
    <w:rPr>
      <w:sz w:val="24"/>
      <w:szCs w:val="24"/>
      <w:lang w:val="ru-RU" w:bidi="ar-SA"/>
    </w:rPr>
  </w:style>
  <w:style w:type="character" w:customStyle="1" w:styleId="91">
    <w:name w:val="Знак Знак9"/>
    <w:rsid w:val="004F1E73"/>
    <w:rPr>
      <w:sz w:val="32"/>
      <w:szCs w:val="32"/>
      <w:lang w:val="ru-RU" w:bidi="ar-SA"/>
    </w:rPr>
  </w:style>
  <w:style w:type="character" w:customStyle="1" w:styleId="71">
    <w:name w:val="Знак Знак7"/>
    <w:rsid w:val="004F1E73"/>
    <w:rPr>
      <w:rFonts w:ascii="Times New Roman Bold" w:hAnsi="Times New Roman Bold" w:cs="Times New Roman Bold"/>
      <w:b/>
      <w:sz w:val="28"/>
      <w:szCs w:val="26"/>
      <w:lang w:val="ru-RU" w:bidi="ar-SA"/>
    </w:rPr>
  </w:style>
  <w:style w:type="character" w:customStyle="1" w:styleId="afff1">
    <w:name w:val="Знак Знак"/>
    <w:rsid w:val="004F1E73"/>
    <w:rPr>
      <w:rFonts w:ascii="Times New Roman Bold" w:eastAsia="MS Mincho" w:hAnsi="Times New Roman Bold" w:cs="Times New Roman Bold"/>
      <w:b/>
      <w:bCs/>
      <w:i/>
      <w:sz w:val="26"/>
      <w:szCs w:val="26"/>
      <w:lang w:val="ru-RU" w:eastAsia="ja-JP" w:bidi="ar-SA"/>
    </w:rPr>
  </w:style>
  <w:style w:type="character" w:customStyle="1" w:styleId="61">
    <w:name w:val="Знак Знак6"/>
    <w:rsid w:val="004F1E73"/>
    <w:rPr>
      <w:rFonts w:eastAsia="MS Mincho"/>
      <w:b/>
      <w:sz w:val="32"/>
      <w:szCs w:val="32"/>
      <w:lang w:val="ru-RU" w:eastAsia="ja-JP" w:bidi="ar-SA"/>
    </w:rPr>
  </w:style>
  <w:style w:type="character" w:customStyle="1" w:styleId="51">
    <w:name w:val="Знак Знак5"/>
    <w:rsid w:val="004F1E73"/>
    <w:rPr>
      <w:rFonts w:ascii="Garamond" w:hAnsi="Garamond" w:cs="Garamond"/>
      <w:kern w:val="1"/>
      <w:sz w:val="26"/>
      <w:szCs w:val="26"/>
      <w:lang w:val="en-US" w:bidi="ar-SA"/>
    </w:rPr>
  </w:style>
  <w:style w:type="character" w:customStyle="1" w:styleId="BodyTextChar">
    <w:name w:val="Body Text Char Знак"/>
    <w:rsid w:val="004F1E73"/>
    <w:rPr>
      <w:sz w:val="24"/>
      <w:szCs w:val="24"/>
      <w:lang w:val="ru-RU" w:bidi="ar-SA"/>
    </w:rPr>
  </w:style>
  <w:style w:type="character" w:customStyle="1" w:styleId="41">
    <w:name w:val="Знак Знак4"/>
    <w:rsid w:val="004F1E73"/>
    <w:rPr>
      <w:sz w:val="24"/>
      <w:szCs w:val="24"/>
      <w:lang w:val="ru-RU" w:bidi="ar-SA"/>
    </w:rPr>
  </w:style>
  <w:style w:type="character" w:customStyle="1" w:styleId="Char">
    <w:name w:val="Char Знак"/>
    <w:rsid w:val="004F1E73"/>
    <w:rPr>
      <w:rFonts w:cs="Verdana"/>
      <w:lang w:val="ru-RU" w:bidi="ar-SA"/>
    </w:rPr>
  </w:style>
  <w:style w:type="character" w:customStyle="1" w:styleId="32">
    <w:name w:val="Знак Знак3"/>
    <w:rsid w:val="004F1E73"/>
    <w:rPr>
      <w:sz w:val="16"/>
      <w:szCs w:val="16"/>
      <w:lang w:val="ru-RU" w:bidi="ar-SA"/>
    </w:rPr>
  </w:style>
  <w:style w:type="character" w:customStyle="1" w:styleId="StylefortabletextChar">
    <w:name w:val="Style for table text Char"/>
    <w:rsid w:val="004F1E73"/>
    <w:rPr>
      <w:lang w:val="en-AU" w:bidi="ar-SA"/>
    </w:rPr>
  </w:style>
  <w:style w:type="character" w:customStyle="1" w:styleId="29">
    <w:name w:val="Знак Знак2"/>
    <w:rsid w:val="004F1E73"/>
    <w:rPr>
      <w:rFonts w:cs="Verdana"/>
      <w:sz w:val="24"/>
      <w:szCs w:val="24"/>
      <w:lang w:val="ru-RU" w:bidi="ar-SA"/>
    </w:rPr>
  </w:style>
  <w:style w:type="character" w:customStyle="1" w:styleId="2a">
    <w:name w:val="Стиль Заголовок 2 Знак"/>
    <w:rsid w:val="004F1E73"/>
    <w:rPr>
      <w:rFonts w:ascii="Times New Roman Bold" w:hAnsi="Times New Roman Bold" w:cs="Arial"/>
      <w:b/>
      <w:bCs/>
      <w:sz w:val="28"/>
      <w:szCs w:val="26"/>
      <w:lang w:val="ru-RU" w:bidi="ar-SA"/>
    </w:rPr>
  </w:style>
  <w:style w:type="character" w:customStyle="1" w:styleId="paragraph">
    <w:name w:val="paragraph"/>
    <w:rsid w:val="004F1E73"/>
    <w:rPr>
      <w:rFonts w:cs="Times New Roman"/>
    </w:rPr>
  </w:style>
  <w:style w:type="character" w:customStyle="1" w:styleId="18">
    <w:name w:val="Знак Знак1"/>
    <w:rsid w:val="004F1E73"/>
    <w:rPr>
      <w:sz w:val="24"/>
      <w:szCs w:val="24"/>
      <w:lang w:val="ru-RU" w:bidi="ar-SA"/>
    </w:rPr>
  </w:style>
  <w:style w:type="character" w:customStyle="1" w:styleId="CharChar11">
    <w:name w:val="Char Char11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newstext">
    <w:name w:val="newstext"/>
    <w:rsid w:val="004F1E73"/>
    <w:rPr>
      <w:rFonts w:cs="Times New Roman"/>
    </w:rPr>
  </w:style>
  <w:style w:type="character" w:customStyle="1" w:styleId="100">
    <w:name w:val="Знак Знак10"/>
    <w:rsid w:val="004F1E73"/>
    <w:rPr>
      <w:rFonts w:ascii="Times New Roman Bold" w:hAnsi="Times New Roman Bold" w:cs="Times New Roman Bold"/>
      <w:b/>
      <w:caps/>
      <w:sz w:val="26"/>
      <w:lang w:val="ru-RU" w:bidi="ar-SA"/>
    </w:rPr>
  </w:style>
  <w:style w:type="character" w:customStyle="1" w:styleId="content31">
    <w:name w:val="content31"/>
    <w:rsid w:val="004F1E73"/>
    <w:rPr>
      <w:rFonts w:cs="Times New Roman"/>
    </w:rPr>
  </w:style>
  <w:style w:type="character" w:customStyle="1" w:styleId="TableTextChar">
    <w:name w:val="Table Text Char"/>
    <w:rsid w:val="004F1E73"/>
    <w:rPr>
      <w:sz w:val="24"/>
      <w:szCs w:val="24"/>
      <w:lang w:val="ru-RU" w:bidi="ar-SA"/>
    </w:rPr>
  </w:style>
  <w:style w:type="character" w:customStyle="1" w:styleId="MARYChar">
    <w:name w:val="MARY текст таблицы Char"/>
    <w:rsid w:val="004F1E73"/>
    <w:rPr>
      <w:sz w:val="22"/>
      <w:lang w:val="ru-RU" w:bidi="ar-SA"/>
    </w:rPr>
  </w:style>
  <w:style w:type="character" w:customStyle="1" w:styleId="CharChar">
    <w:name w:val="Char Char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afff2">
    <w:name w:val="Пункт Знак"/>
    <w:rsid w:val="004F1E73"/>
    <w:rPr>
      <w:rFonts w:cs="Times New Roman"/>
      <w:sz w:val="28"/>
      <w:lang w:val="ru-RU" w:bidi="ar-SA"/>
    </w:rPr>
  </w:style>
  <w:style w:type="character" w:customStyle="1" w:styleId="afff3">
    <w:name w:val="комментарий"/>
    <w:rsid w:val="004F1E73"/>
    <w:rPr>
      <w:rFonts w:cs="Times New Roman"/>
      <w:b/>
      <w:i/>
      <w:shd w:val="clear" w:color="auto" w:fill="FFFF99"/>
    </w:rPr>
  </w:style>
  <w:style w:type="character" w:customStyle="1" w:styleId="CharChar4">
    <w:name w:val="Char Char4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CharChar3">
    <w:name w:val="Char Char3"/>
    <w:rsid w:val="004F1E73"/>
    <w:rPr>
      <w:rFonts w:eastAsia="MS Mincho" w:cs="Times New Roman"/>
      <w:b/>
      <w:sz w:val="32"/>
      <w:szCs w:val="32"/>
      <w:lang w:val="ru-RU" w:eastAsia="ja-JP" w:bidi="ar-SA"/>
    </w:rPr>
  </w:style>
  <w:style w:type="character" w:customStyle="1" w:styleId="CharChar2">
    <w:name w:val="Char Char2"/>
    <w:rsid w:val="004F1E73"/>
    <w:rPr>
      <w:rFonts w:cs="Times New Roman"/>
      <w:spacing w:val="-5"/>
      <w:sz w:val="24"/>
      <w:lang w:val="en-AU" w:bidi="ar-SA"/>
    </w:rPr>
  </w:style>
  <w:style w:type="character" w:customStyle="1" w:styleId="150">
    <w:name w:val="Знак Знак15"/>
    <w:rsid w:val="004F1E73"/>
    <w:rPr>
      <w:rFonts w:ascii="Times New Roman Bold" w:hAnsi="Times New Roman Bold" w:cs="Arial"/>
      <w:b/>
      <w:bCs/>
      <w:kern w:val="1"/>
      <w:sz w:val="26"/>
      <w:szCs w:val="26"/>
    </w:rPr>
  </w:style>
  <w:style w:type="character" w:customStyle="1" w:styleId="140">
    <w:name w:val="Знак Знак14"/>
    <w:rsid w:val="004F1E73"/>
    <w:rPr>
      <w:rFonts w:ascii="Times New Roman Bold" w:hAnsi="Times New Roman Bold" w:cs="Arial"/>
      <w:b/>
      <w:bCs/>
      <w:iCs/>
      <w:sz w:val="26"/>
      <w:szCs w:val="26"/>
    </w:rPr>
  </w:style>
  <w:style w:type="character" w:customStyle="1" w:styleId="110">
    <w:name w:val="Знак Знак11"/>
    <w:rsid w:val="004F1E73"/>
    <w:rPr>
      <w:rFonts w:ascii="Times New Roman" w:eastAsia="MS Mincho" w:hAnsi="Times New Roman" w:cs="Times New Roman"/>
      <w:b/>
      <w:sz w:val="32"/>
      <w:szCs w:val="32"/>
      <w:lang w:eastAsia="ja-JP"/>
    </w:rPr>
  </w:style>
  <w:style w:type="character" w:customStyle="1" w:styleId="910">
    <w:name w:val="Знак Знак91"/>
    <w:rsid w:val="004F1E73"/>
    <w:rPr>
      <w:rFonts w:ascii="Times New Roman" w:hAnsi="Times New Roman" w:cs="Times New Roman"/>
      <w:sz w:val="24"/>
      <w:szCs w:val="24"/>
    </w:rPr>
  </w:style>
  <w:style w:type="character" w:customStyle="1" w:styleId="810">
    <w:name w:val="Знак Знак81"/>
    <w:rsid w:val="004F1E73"/>
    <w:rPr>
      <w:rFonts w:ascii="Times New Roman" w:hAnsi="Times New Roman" w:cs="Times New Roman"/>
      <w:spacing w:val="-5"/>
      <w:sz w:val="20"/>
      <w:szCs w:val="20"/>
      <w:lang w:val="en-AU"/>
    </w:rPr>
  </w:style>
  <w:style w:type="character" w:customStyle="1" w:styleId="2b">
    <w:name w:val="Заголовок №2_"/>
    <w:rsid w:val="004F1E73"/>
    <w:rPr>
      <w:b/>
      <w:bCs/>
      <w:sz w:val="26"/>
      <w:szCs w:val="26"/>
      <w:lang w:bidi="ar-SA"/>
    </w:rPr>
  </w:style>
  <w:style w:type="paragraph" w:styleId="afff4">
    <w:name w:val="List"/>
    <w:basedOn w:val="a1"/>
    <w:rsid w:val="004F1E73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9">
    <w:name w:val="Указатель1"/>
    <w:basedOn w:val="a1"/>
    <w:rsid w:val="004F1E73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sz w:val="24"/>
      <w:szCs w:val="24"/>
      <w:lang w:eastAsia="zh-CN"/>
    </w:rPr>
  </w:style>
  <w:style w:type="paragraph" w:customStyle="1" w:styleId="BodyTextKeep">
    <w:name w:val="Body Text Keep"/>
    <w:basedOn w:val="af4"/>
    <w:rsid w:val="004F1E73"/>
    <w:pPr>
      <w:suppressAutoHyphens/>
      <w:spacing w:before="120" w:line="240" w:lineRule="auto"/>
      <w:ind w:left="567"/>
      <w:jc w:val="both"/>
    </w:pPr>
    <w:rPr>
      <w:rFonts w:ascii="Times New Roman" w:eastAsia="Times New Roman" w:hAnsi="Times New Roman" w:cs="Times New Roman"/>
      <w:spacing w:val="-5"/>
      <w:sz w:val="24"/>
      <w:szCs w:val="24"/>
      <w:lang w:eastAsia="zh-CN"/>
    </w:rPr>
  </w:style>
  <w:style w:type="paragraph" w:customStyle="1" w:styleId="Aacaenyeonoie">
    <w:name w:val="Aac aeny?eo no?ie"/>
    <w:basedOn w:val="a1"/>
    <w:next w:val="a1"/>
    <w:rsid w:val="004F1E73"/>
    <w:pPr>
      <w:suppressAutoHyphens/>
      <w:autoSpaceDE w:val="0"/>
      <w:spacing w:after="0" w:line="311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5">
    <w:name w:val="Содержимое таблицы"/>
    <w:basedOn w:val="a1"/>
    <w:qFormat/>
    <w:rsid w:val="004F1E7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afff6">
    <w:name w:val="Знак Знак Знак Знак"/>
    <w:basedOn w:val="a1"/>
    <w:rsid w:val="004F1E73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7">
    <w:name w:val="Заголовок статьи"/>
    <w:basedOn w:val="a1"/>
    <w:next w:val="a1"/>
    <w:uiPriority w:val="99"/>
    <w:rsid w:val="004F1E73"/>
    <w:pPr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f8">
    <w:name w:val="Знак Знак Знак Знак Знак Знак"/>
    <w:basedOn w:val="a1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eb">
    <w:name w:val="Обычный (Web)"/>
    <w:basedOn w:val="a1"/>
    <w:rsid w:val="004F1E73"/>
    <w:pPr>
      <w:suppressAutoHyphens/>
      <w:spacing w:before="280" w:after="280" w:line="240" w:lineRule="auto"/>
    </w:pPr>
    <w:rPr>
      <w:rFonts w:ascii="Tahoma" w:eastAsia="Times New Roman" w:hAnsi="Tahoma" w:cs="Tahoma"/>
      <w:color w:val="212121"/>
      <w:sz w:val="18"/>
      <w:szCs w:val="18"/>
      <w:lang w:eastAsia="zh-CN"/>
    </w:rPr>
  </w:style>
  <w:style w:type="paragraph" w:customStyle="1" w:styleId="114">
    <w:name w:val="Стиль Шапка таблицы_1 + 14 пт"/>
    <w:basedOn w:val="a1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310">
    <w:name w:val="Основной текст с отступом 31"/>
    <w:basedOn w:val="a1"/>
    <w:rsid w:val="004F1E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BodyText21">
    <w:name w:val="Body Text 2.Основной текст 1"/>
    <w:basedOn w:val="a1"/>
    <w:rsid w:val="004F1E73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Stylefortableheading">
    <w:name w:val="Style for table heading"/>
    <w:basedOn w:val="a1"/>
    <w:rsid w:val="004F1E73"/>
    <w:pPr>
      <w:keepNext/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en-AU" w:eastAsia="zh-CN"/>
    </w:rPr>
  </w:style>
  <w:style w:type="paragraph" w:customStyle="1" w:styleId="Stylefortabletext">
    <w:name w:val="Style for table text"/>
    <w:basedOn w:val="a1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zh-CN"/>
    </w:rPr>
  </w:style>
  <w:style w:type="paragraph" w:customStyle="1" w:styleId="afff9">
    <w:name w:val="Знак Знак Знак Знак Знак Знак Знак Знак Знак Знак"/>
    <w:basedOn w:val="a1"/>
    <w:rsid w:val="004F1E73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311">
    <w:name w:val="Список 31"/>
    <w:basedOn w:val="afff4"/>
    <w:rsid w:val="004F1E73"/>
    <w:pPr>
      <w:tabs>
        <w:tab w:val="left" w:pos="720"/>
        <w:tab w:val="left" w:pos="1134"/>
      </w:tabs>
      <w:spacing w:line="360" w:lineRule="auto"/>
      <w:ind w:left="720" w:hanging="360"/>
      <w:jc w:val="both"/>
    </w:pPr>
    <w:rPr>
      <w:rFonts w:cs="Times New Roman"/>
      <w:spacing w:val="-5"/>
      <w:szCs w:val="20"/>
      <w:lang w:val="en-AU"/>
    </w:rPr>
  </w:style>
  <w:style w:type="paragraph" w:customStyle="1" w:styleId="2c">
    <w:name w:val="Стиль Заголовок 2"/>
    <w:basedOn w:val="2"/>
    <w:rsid w:val="004F1E73"/>
    <w:pPr>
      <w:keepLines w:val="0"/>
      <w:suppressAutoHyphens/>
      <w:spacing w:before="240" w:after="240" w:line="360" w:lineRule="auto"/>
      <w:ind w:left="1440" w:hanging="360"/>
      <w:jc w:val="both"/>
    </w:pPr>
    <w:rPr>
      <w:rFonts w:ascii="Times New Roman Bold" w:eastAsia="Times New Roman" w:hAnsi="Times New Roman Bold" w:cs="Times New Roman Bold"/>
      <w:color w:val="auto"/>
      <w:sz w:val="28"/>
      <w:lang w:eastAsia="zh-CN"/>
    </w:rPr>
  </w:style>
  <w:style w:type="paragraph" w:customStyle="1" w:styleId="1a">
    <w:name w:val="Стиль Заголовок 1"/>
    <w:basedOn w:val="1"/>
    <w:rsid w:val="004F1E73"/>
    <w:pPr>
      <w:keepNext/>
      <w:widowControl/>
      <w:suppressAutoHyphens/>
      <w:autoSpaceDE/>
      <w:autoSpaceDN/>
      <w:adjustRightInd/>
      <w:spacing w:before="0" w:after="120" w:line="360" w:lineRule="auto"/>
      <w:ind w:left="720" w:hanging="360"/>
      <w:jc w:val="both"/>
    </w:pPr>
    <w:rPr>
      <w:rFonts w:ascii="Times New Roman Bold" w:hAnsi="Times New Roman Bold" w:cs="Arial"/>
      <w:color w:val="auto"/>
      <w:kern w:val="1"/>
      <w:sz w:val="32"/>
      <w:szCs w:val="26"/>
      <w:lang w:eastAsia="zh-CN"/>
    </w:rPr>
  </w:style>
  <w:style w:type="paragraph" w:customStyle="1" w:styleId="1b">
    <w:name w:val="Абзац списка1"/>
    <w:basedOn w:val="a1"/>
    <w:qFormat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CommentText1">
    <w:name w:val="Comment Text1"/>
    <w:basedOn w:val="a1"/>
    <w:rsid w:val="004F1E73"/>
    <w:pPr>
      <w:suppressAutoHyphens/>
      <w:spacing w:before="60" w:after="0" w:line="360" w:lineRule="auto"/>
      <w:ind w:firstLine="567"/>
    </w:pPr>
    <w:rPr>
      <w:rFonts w:ascii="Times New Roman" w:eastAsia="Times New Roman" w:hAnsi="Times New Roman" w:cs="Times New Roman"/>
      <w:bCs/>
      <w:szCs w:val="20"/>
      <w:lang w:eastAsia="zh-CN"/>
    </w:rPr>
  </w:style>
  <w:style w:type="paragraph" w:customStyle="1" w:styleId="List31">
    <w:name w:val="List 31"/>
    <w:basedOn w:val="a1"/>
    <w:rsid w:val="004F1E73"/>
    <w:pPr>
      <w:tabs>
        <w:tab w:val="num" w:pos="0"/>
      </w:tabs>
      <w:suppressAutoHyphens/>
      <w:spacing w:before="60" w:after="60" w:line="360" w:lineRule="auto"/>
      <w:ind w:left="432" w:hanging="432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Picture">
    <w:name w:val="Picture"/>
    <w:basedOn w:val="a1"/>
    <w:next w:val="12"/>
    <w:rsid w:val="004F1E73"/>
    <w:pPr>
      <w:suppressAutoHyphens/>
      <w:spacing w:before="120" w:after="240" w:line="360" w:lineRule="auto"/>
      <w:jc w:val="center"/>
    </w:pPr>
    <w:rPr>
      <w:rFonts w:ascii="Times New Roman Bold" w:eastAsia="Times New Roman" w:hAnsi="Times New Roman Bold" w:cs="Times New Roman Bold"/>
      <w:b/>
      <w:i/>
      <w:spacing w:val="-5"/>
      <w:sz w:val="24"/>
      <w:szCs w:val="20"/>
      <w:lang w:val="en-AU" w:eastAsia="zh-CN"/>
    </w:rPr>
  </w:style>
  <w:style w:type="paragraph" w:customStyle="1" w:styleId="SourceNoteText">
    <w:name w:val="Source/Note Text"/>
    <w:basedOn w:val="a1"/>
    <w:rsid w:val="004F1E73"/>
    <w:pPr>
      <w:tabs>
        <w:tab w:val="left" w:pos="743"/>
        <w:tab w:val="left" w:pos="1168"/>
      </w:tabs>
      <w:suppressAutoHyphens/>
      <w:spacing w:before="120" w:after="30" w:line="240" w:lineRule="auto"/>
      <w:ind w:left="743" w:hanging="743"/>
    </w:pPr>
    <w:rPr>
      <w:rFonts w:ascii="Garamond" w:eastAsia="Times New Roman" w:hAnsi="Garamond" w:cs="Garamond"/>
      <w:sz w:val="20"/>
      <w:szCs w:val="20"/>
      <w:lang w:val="en-US" w:eastAsia="zh-CN"/>
    </w:rPr>
  </w:style>
  <w:style w:type="paragraph" w:customStyle="1" w:styleId="210">
    <w:name w:val="Список 21"/>
    <w:basedOn w:val="a1"/>
    <w:rsid w:val="004F1E73"/>
    <w:pPr>
      <w:suppressAutoHyphens/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32">
    <w:name w:val="List 32"/>
    <w:basedOn w:val="a1"/>
    <w:rsid w:val="004F1E73"/>
    <w:pPr>
      <w:suppressAutoHyphens/>
      <w:spacing w:after="120" w:line="36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c">
    <w:name w:val="Маркированный список1"/>
    <w:basedOn w:val="a1"/>
    <w:rsid w:val="004F1E73"/>
    <w:pPr>
      <w:tabs>
        <w:tab w:val="left" w:pos="360"/>
      </w:tabs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Bullet2">
    <w:name w:val="Bullet_2"/>
    <w:basedOn w:val="a1"/>
    <w:rsid w:val="004F1E73"/>
    <w:pPr>
      <w:keepNext/>
      <w:keepLines/>
      <w:tabs>
        <w:tab w:val="left" w:pos="795"/>
      </w:tabs>
      <w:suppressAutoHyphens/>
      <w:spacing w:after="0" w:line="240" w:lineRule="auto"/>
      <w:ind w:left="1871" w:hanging="435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customStyle="1" w:styleId="211">
    <w:name w:val="Основной текст 21"/>
    <w:basedOn w:val="a1"/>
    <w:rsid w:val="004F1E73"/>
    <w:pPr>
      <w:suppressAutoHyphens/>
      <w:spacing w:before="120" w:after="120" w:line="360" w:lineRule="auto"/>
      <w:jc w:val="center"/>
    </w:pPr>
    <w:rPr>
      <w:rFonts w:ascii="Times New Roman Bold" w:eastAsia="Times New Roman" w:hAnsi="Times New Roman Bold" w:cs="Times New Roman Bold"/>
      <w:b/>
      <w:caps/>
      <w:sz w:val="26"/>
      <w:szCs w:val="20"/>
      <w:lang w:eastAsia="zh-CN"/>
    </w:rPr>
  </w:style>
  <w:style w:type="paragraph" w:customStyle="1" w:styleId="Contributorslist32006GL">
    <w:name w:val="Contributors list 3 2006GL"/>
    <w:basedOn w:val="a1"/>
    <w:next w:val="a1"/>
    <w:rsid w:val="004F1E73"/>
    <w:pPr>
      <w:suppressAutoHyphens/>
      <w:autoSpaceDE w:val="0"/>
      <w:spacing w:before="120" w:after="6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text2006GL">
    <w:name w:val="Table text 2006GL"/>
    <w:basedOn w:val="Default"/>
    <w:next w:val="Default"/>
    <w:rsid w:val="004F1E73"/>
    <w:pPr>
      <w:suppressAutoHyphens/>
      <w:autoSpaceDN/>
      <w:adjustRightInd/>
      <w:spacing w:after="60"/>
    </w:pPr>
    <w:rPr>
      <w:rFonts w:eastAsia="Times New Roman"/>
      <w:color w:val="auto"/>
      <w:lang w:eastAsia="zh-CN"/>
    </w:rPr>
  </w:style>
  <w:style w:type="paragraph" w:customStyle="1" w:styleId="Tabledata2006GL">
    <w:name w:val="Table data 2006GL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">
    <w:name w:val="Table Text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2006GL0">
    <w:name w:val="Table text 2006GL ....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Equationdefinition2006GL">
    <w:name w:val="Equation definition 2006GL"/>
    <w:basedOn w:val="Default"/>
    <w:next w:val="Default"/>
    <w:rsid w:val="004F1E73"/>
    <w:pPr>
      <w:tabs>
        <w:tab w:val="left" w:pos="3303"/>
      </w:tabs>
      <w:suppressAutoHyphens/>
      <w:autoSpaceDN/>
      <w:adjustRightInd/>
      <w:spacing w:after="120"/>
    </w:pPr>
    <w:rPr>
      <w:rFonts w:eastAsia="Times New Roman"/>
      <w:color w:val="auto"/>
      <w:lang w:eastAsia="zh-CN"/>
    </w:rPr>
  </w:style>
  <w:style w:type="paragraph" w:customStyle="1" w:styleId="List1">
    <w:name w:val="List 1"/>
    <w:basedOn w:val="afff4"/>
    <w:rsid w:val="004F1E73"/>
    <w:pPr>
      <w:tabs>
        <w:tab w:val="left" w:pos="284"/>
        <w:tab w:val="left" w:pos="360"/>
      </w:tabs>
      <w:spacing w:after="6" w:line="360" w:lineRule="auto"/>
      <w:ind w:left="113" w:firstLine="0"/>
      <w:jc w:val="both"/>
    </w:pPr>
    <w:rPr>
      <w:rFonts w:cs="Times New Roman"/>
      <w:spacing w:val="-5"/>
      <w:sz w:val="20"/>
      <w:szCs w:val="20"/>
    </w:rPr>
  </w:style>
  <w:style w:type="paragraph" w:customStyle="1" w:styleId="List41">
    <w:name w:val="List 41"/>
    <w:basedOn w:val="210"/>
    <w:rsid w:val="004F1E73"/>
    <w:pPr>
      <w:tabs>
        <w:tab w:val="left" w:pos="720"/>
        <w:tab w:val="left" w:pos="1633"/>
      </w:tabs>
      <w:spacing w:before="60" w:after="60"/>
      <w:ind w:left="1491" w:right="40" w:hanging="357"/>
      <w:jc w:val="both"/>
    </w:pPr>
    <w:rPr>
      <w:szCs w:val="20"/>
      <w:lang w:val="en-US"/>
    </w:rPr>
  </w:style>
  <w:style w:type="paragraph" w:customStyle="1" w:styleId="StyleBodyText">
    <w:name w:val="Style Body Text"/>
    <w:basedOn w:val="a1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AU" w:eastAsia="zh-CN"/>
    </w:rPr>
  </w:style>
  <w:style w:type="paragraph" w:customStyle="1" w:styleId="Styleforpicturestext">
    <w:name w:val="Style for pictures text"/>
    <w:basedOn w:val="a1"/>
    <w:rsid w:val="004F1E73"/>
    <w:pPr>
      <w:keepNext/>
      <w:suppressAutoHyphens/>
      <w:spacing w:before="120" w:after="240" w:line="240" w:lineRule="auto"/>
      <w:jc w:val="center"/>
    </w:pPr>
    <w:rPr>
      <w:rFonts w:ascii="SchoolBook" w:eastAsia="Times New Roman" w:hAnsi="SchoolBook" w:cs="SchoolBook"/>
      <w:b/>
      <w:sz w:val="24"/>
      <w:szCs w:val="24"/>
      <w:lang w:eastAsia="zh-CN"/>
    </w:rPr>
  </w:style>
  <w:style w:type="paragraph" w:customStyle="1" w:styleId="ConsNonformat">
    <w:name w:val="ConsNonformat"/>
    <w:link w:val="ConsNonformat0"/>
    <w:rsid w:val="004F1E7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Title">
    <w:name w:val="ConsTitle"/>
    <w:rsid w:val="004F1E7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Normal">
    <w:name w:val="ConsNormal"/>
    <w:rsid w:val="004F1E7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212">
    <w:name w:val="Основной текст с отступом 21"/>
    <w:basedOn w:val="a1"/>
    <w:rsid w:val="004F1E73"/>
    <w:pPr>
      <w:tabs>
        <w:tab w:val="left" w:pos="1516"/>
        <w:tab w:val="left" w:pos="3127"/>
        <w:tab w:val="left" w:pos="4739"/>
        <w:tab w:val="left" w:pos="6351"/>
        <w:tab w:val="left" w:pos="7963"/>
        <w:tab w:val="left" w:pos="9628"/>
      </w:tabs>
      <w:suppressAutoHyphens/>
      <w:spacing w:after="0" w:line="240" w:lineRule="auto"/>
      <w:ind w:left="-28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MARY1">
    <w:name w:val="MARY обычн 1 интерв без отст"/>
    <w:basedOn w:val="a1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customStyle="1" w:styleId="MARY">
    <w:name w:val="MARY заголовок таблицы"/>
    <w:basedOn w:val="a1"/>
    <w:rsid w:val="004F1E73"/>
    <w:pPr>
      <w:keepNext/>
      <w:suppressAutoHyphens/>
      <w:autoSpaceDE w:val="0"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MARY0">
    <w:name w:val="MARY текст таблицы"/>
    <w:basedOn w:val="a1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MARY2">
    <w:name w:val="MARY текст табл"/>
    <w:basedOn w:val="a1"/>
    <w:rsid w:val="004F1E73"/>
    <w:pPr>
      <w:keepNext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lang w:eastAsia="zh-CN"/>
    </w:rPr>
  </w:style>
  <w:style w:type="paragraph" w:customStyle="1" w:styleId="MARY3">
    <w:name w:val="MARY примечание к табл"/>
    <w:basedOn w:val="a1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i/>
      <w:color w:val="000000"/>
      <w:sz w:val="20"/>
      <w:szCs w:val="24"/>
      <w:lang w:eastAsia="zh-CN"/>
    </w:rPr>
  </w:style>
  <w:style w:type="paragraph" w:customStyle="1" w:styleId="Mary4">
    <w:name w:val="Mary обычн с отст"/>
    <w:basedOn w:val="a1"/>
    <w:rsid w:val="004F1E73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ullet1">
    <w:name w:val="Bullet1"/>
    <w:basedOn w:val="a1"/>
    <w:next w:val="a1"/>
    <w:rsid w:val="004F1E73"/>
    <w:pPr>
      <w:keepNext/>
      <w:keepLines/>
      <w:suppressAutoHyphens/>
      <w:spacing w:after="0" w:line="240" w:lineRule="auto"/>
      <w:ind w:left="360" w:hanging="360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styleId="2d">
    <w:name w:val="List Bullet 2"/>
    <w:basedOn w:val="a1"/>
    <w:rsid w:val="004F1E73"/>
    <w:pPr>
      <w:tabs>
        <w:tab w:val="left" w:pos="3303"/>
      </w:tabs>
      <w:suppressAutoHyphens/>
      <w:spacing w:after="60" w:line="240" w:lineRule="auto"/>
      <w:ind w:left="3303" w:hanging="360"/>
      <w:jc w:val="both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Subheading">
    <w:name w:val="Subheading"/>
    <w:basedOn w:val="af4"/>
    <w:next w:val="af4"/>
    <w:rsid w:val="004F1E73"/>
    <w:pPr>
      <w:keepNext/>
      <w:suppressAutoHyphens/>
      <w:spacing w:after="80" w:line="240" w:lineRule="auto"/>
      <w:jc w:val="both"/>
    </w:pPr>
    <w:rPr>
      <w:rFonts w:ascii="Garamond" w:eastAsia="Times New Roman" w:hAnsi="Garamond" w:cs="Garamond"/>
      <w:b/>
      <w:bCs/>
      <w:kern w:val="1"/>
      <w:sz w:val="24"/>
      <w:szCs w:val="24"/>
      <w:lang w:val="en-US" w:eastAsia="zh-CN"/>
    </w:rPr>
  </w:style>
  <w:style w:type="paragraph" w:customStyle="1" w:styleId="TableorFigureEnd">
    <w:name w:val="Table or Figure End"/>
    <w:basedOn w:val="a1"/>
    <w:next w:val="af4"/>
    <w:rsid w:val="004F1E73"/>
    <w:pPr>
      <w:pBdr>
        <w:top w:val="single" w:sz="4" w:space="1" w:color="000000"/>
      </w:pBdr>
      <w:tabs>
        <w:tab w:val="right" w:leader="dot" w:pos="8296"/>
      </w:tabs>
      <w:suppressAutoHyphens/>
      <w:spacing w:before="90" w:after="0" w:line="240" w:lineRule="auto"/>
      <w:ind w:left="-57" w:right="-57"/>
      <w:jc w:val="both"/>
    </w:pPr>
    <w:rPr>
      <w:rFonts w:ascii="Garamond" w:eastAsia="Times New Roman" w:hAnsi="Garamond" w:cs="Garamond"/>
      <w:sz w:val="24"/>
      <w:szCs w:val="24"/>
      <w:lang w:val="en-US" w:eastAsia="zh-CN"/>
    </w:rPr>
  </w:style>
  <w:style w:type="paragraph" w:customStyle="1" w:styleId="1d">
    <w:name w:val="Дата1"/>
    <w:basedOn w:val="a1"/>
    <w:next w:val="a1"/>
    <w:rsid w:val="004F1E73"/>
    <w:p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52">
    <w:name w:val="List Bullet 5"/>
    <w:basedOn w:val="a1"/>
    <w:rsid w:val="004F1E73"/>
    <w:pPr>
      <w:tabs>
        <w:tab w:val="left" w:pos="720"/>
        <w:tab w:val="left" w:pos="1620"/>
      </w:tabs>
      <w:suppressAutoHyphens/>
      <w:spacing w:before="60" w:after="60" w:line="24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BulletFirst">
    <w:name w:val="List Bullet First"/>
    <w:basedOn w:val="1c"/>
    <w:next w:val="1c"/>
    <w:rsid w:val="004F1E73"/>
    <w:pPr>
      <w:spacing w:before="80" w:after="160"/>
      <w:ind w:left="0"/>
    </w:pPr>
    <w:rPr>
      <w:sz w:val="20"/>
    </w:rPr>
  </w:style>
  <w:style w:type="paragraph" w:styleId="2e">
    <w:name w:val="toc 2"/>
    <w:basedOn w:val="a1"/>
    <w:next w:val="a1"/>
    <w:link w:val="2f"/>
    <w:uiPriority w:val="39"/>
    <w:rsid w:val="004F1E73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customStyle="1" w:styleId="TOCBase">
    <w:name w:val="TOC Base"/>
    <w:basedOn w:val="2e"/>
    <w:rsid w:val="004F1E73"/>
    <w:pPr>
      <w:spacing w:before="240" w:after="60"/>
      <w:ind w:left="0"/>
      <w:jc w:val="both"/>
    </w:pPr>
    <w:rPr>
      <w:b/>
      <w:bCs/>
      <w:lang w:val="en-US"/>
    </w:rPr>
  </w:style>
  <w:style w:type="paragraph" w:customStyle="1" w:styleId="62">
    <w:name w:val="????????? 6"/>
    <w:basedOn w:val="a1"/>
    <w:next w:val="a1"/>
    <w:rsid w:val="004F1E73"/>
    <w:pPr>
      <w:keepNext/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TML">
    <w:name w:val="HTML Preformatted"/>
    <w:basedOn w:val="a1"/>
    <w:link w:val="HTML0"/>
    <w:rsid w:val="004F1E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2"/>
    <w:link w:val="HTML"/>
    <w:rsid w:val="004F1E73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BodyTextKeepBold">
    <w:name w:val="Style Body Text Keep + Bold"/>
    <w:basedOn w:val="BodyTextKeep"/>
    <w:rsid w:val="004F1E73"/>
    <w:pPr>
      <w:spacing w:before="0" w:after="0" w:line="360" w:lineRule="auto"/>
      <w:ind w:left="0" w:firstLine="567"/>
    </w:pPr>
    <w:rPr>
      <w:rFonts w:eastAsia="MS Mincho"/>
      <w:b/>
      <w:bCs/>
      <w:szCs w:val="20"/>
    </w:rPr>
  </w:style>
  <w:style w:type="paragraph" w:customStyle="1" w:styleId="2f0">
    <w:name w:val="Обычный2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fa">
    <w:name w:val="Пункт"/>
    <w:basedOn w:val="a1"/>
    <w:rsid w:val="004F1E73"/>
    <w:pPr>
      <w:tabs>
        <w:tab w:val="left" w:pos="1134"/>
      </w:tabs>
      <w:suppressAutoHyphens/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b">
    <w:name w:val="Îñíîâíîé òåêñò"/>
    <w:basedOn w:val="a1"/>
    <w:rsid w:val="004F1E7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ullet3">
    <w:name w:val="Bullet3"/>
    <w:basedOn w:val="a1"/>
    <w:rsid w:val="004F1E73"/>
    <w:pPr>
      <w:tabs>
        <w:tab w:val="left" w:pos="360"/>
      </w:tabs>
      <w:suppressAutoHyphens/>
      <w:spacing w:before="280" w:after="28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e">
    <w:name w:val="Маркир1"/>
    <w:basedOn w:val="a1"/>
    <w:rsid w:val="004F1E73"/>
    <w:pPr>
      <w:widowControl w:val="0"/>
      <w:suppressAutoHyphens/>
      <w:spacing w:before="60" w:after="6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xl29">
    <w:name w:val="xl29"/>
    <w:basedOn w:val="a1"/>
    <w:rsid w:val="004F1E73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val="en-US" w:eastAsia="zh-CN"/>
    </w:rPr>
  </w:style>
  <w:style w:type="paragraph" w:customStyle="1" w:styleId="410">
    <w:name w:val="Список 41"/>
    <w:basedOn w:val="afff4"/>
    <w:rsid w:val="004F1E73"/>
    <w:pPr>
      <w:tabs>
        <w:tab w:val="left" w:pos="680"/>
        <w:tab w:val="left" w:pos="1800"/>
      </w:tabs>
      <w:spacing w:line="360" w:lineRule="auto"/>
      <w:ind w:left="180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510">
    <w:name w:val="Список 51"/>
    <w:basedOn w:val="afff4"/>
    <w:rsid w:val="004F1E73"/>
    <w:pPr>
      <w:tabs>
        <w:tab w:val="left" w:pos="680"/>
        <w:tab w:val="left" w:pos="2160"/>
      </w:tabs>
      <w:spacing w:line="360" w:lineRule="auto"/>
      <w:ind w:left="216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1f">
    <w:name w:val="Обычный1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ListParagraph1">
    <w:name w:val="List Paragraph1"/>
    <w:basedOn w:val="a1"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Boxtext">
    <w:name w:val="Box text"/>
    <w:basedOn w:val="a1"/>
    <w:rsid w:val="004F1E73"/>
    <w:pPr>
      <w:suppressAutoHyphens/>
      <w:spacing w:before="30" w:after="30" w:line="240" w:lineRule="auto"/>
      <w:jc w:val="both"/>
    </w:pPr>
    <w:rPr>
      <w:rFonts w:ascii="Garamond" w:eastAsia="Times New Roman" w:hAnsi="Garamond" w:cs="Garamond"/>
      <w:lang w:val="en-US" w:eastAsia="zh-CN"/>
    </w:rPr>
  </w:style>
  <w:style w:type="paragraph" w:customStyle="1" w:styleId="text-1">
    <w:name w:val="text-1"/>
    <w:basedOn w:val="a1"/>
    <w:rsid w:val="004F1E73"/>
    <w:pPr>
      <w:suppressAutoHyphens/>
      <w:spacing w:before="280" w:after="28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f0">
    <w:name w:val="Знак Знак Знак Знак Знак Знак1"/>
    <w:basedOn w:val="a1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c">
    <w:name w:val="Знак Знак Знак Знак Знак Знак Знак Знак Знак Знак Знак Знак Знак Знак Знак Знак"/>
    <w:basedOn w:val="a1"/>
    <w:rsid w:val="004F1E73"/>
    <w:pPr>
      <w:widowControl w:val="0"/>
      <w:tabs>
        <w:tab w:val="left" w:pos="1315"/>
      </w:tabs>
      <w:suppressAutoHyphens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zh-CN"/>
    </w:rPr>
  </w:style>
  <w:style w:type="paragraph" w:customStyle="1" w:styleId="2f1">
    <w:name w:val="Заголовок №2"/>
    <w:basedOn w:val="a1"/>
    <w:rsid w:val="004F1E73"/>
    <w:pPr>
      <w:shd w:val="clear" w:color="auto" w:fill="FFFFFF"/>
      <w:suppressAutoHyphens/>
      <w:spacing w:before="1080" w:after="0"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fffd">
    <w:name w:val="Заголовок таблицы"/>
    <w:basedOn w:val="afff5"/>
    <w:qFormat/>
    <w:rsid w:val="004F1E73"/>
    <w:pPr>
      <w:jc w:val="center"/>
    </w:pPr>
    <w:rPr>
      <w:b/>
      <w:bCs/>
    </w:rPr>
  </w:style>
  <w:style w:type="paragraph" w:customStyle="1" w:styleId="afffe">
    <w:name w:val="Содержимое врезки"/>
    <w:basedOn w:val="a1"/>
    <w:qFormat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f1">
    <w:name w:val="Знак1 Знак Знак Знак Знак Знак Знак Знак Знак Знак"/>
    <w:basedOn w:val="a1"/>
    <w:next w:val="a1"/>
    <w:semiHidden/>
    <w:rsid w:val="004F1E73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1"/>
    <w:rsid w:val="004F1E7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-">
    <w:name w:val="Интернет-ссылка"/>
    <w:rsid w:val="0086196C"/>
    <w:rPr>
      <w:color w:val="0000FF"/>
      <w:u w:val="single"/>
    </w:rPr>
  </w:style>
  <w:style w:type="character" w:customStyle="1" w:styleId="s11">
    <w:name w:val="s_11"/>
    <w:rsid w:val="0086196C"/>
  </w:style>
  <w:style w:type="character" w:customStyle="1" w:styleId="s10">
    <w:name w:val="s_10"/>
    <w:rsid w:val="0086196C"/>
  </w:style>
  <w:style w:type="paragraph" w:customStyle="1" w:styleId="pc">
    <w:name w:val="pc"/>
    <w:basedOn w:val="a1"/>
    <w:rsid w:val="00434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">
    <w:name w:val="Знак Знак Знак Знак Знак Знак Знак"/>
    <w:basedOn w:val="a1"/>
    <w:uiPriority w:val="99"/>
    <w:rsid w:val="00B522A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1f2">
    <w:name w:val="заголовок 1"/>
    <w:basedOn w:val="a1"/>
    <w:next w:val="a1"/>
    <w:rsid w:val="00214A02"/>
    <w:pPr>
      <w:keepNext/>
      <w:widowControl w:val="0"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1">
    <w:name w:val="заголовёeeк 1"/>
    <w:basedOn w:val="a1"/>
    <w:next w:val="a1"/>
    <w:uiPriority w:val="99"/>
    <w:rsid w:val="00214A02"/>
    <w:pPr>
      <w:keepNext/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f2">
    <w:name w:val="Body Text Indent 2"/>
    <w:basedOn w:val="a1"/>
    <w:link w:val="2f3"/>
    <w:unhideWhenUsed/>
    <w:rsid w:val="00214A02"/>
    <w:pPr>
      <w:spacing w:after="120" w:line="480" w:lineRule="auto"/>
      <w:ind w:left="283"/>
    </w:pPr>
    <w:rPr>
      <w:rFonts w:eastAsiaTheme="minorHAnsi"/>
      <w:lang w:eastAsia="en-US"/>
    </w:rPr>
  </w:style>
  <w:style w:type="character" w:customStyle="1" w:styleId="2f3">
    <w:name w:val="Основной текст с отступом 2 Знак"/>
    <w:basedOn w:val="a2"/>
    <w:link w:val="2f2"/>
    <w:rsid w:val="00214A02"/>
    <w:rPr>
      <w:rFonts w:eastAsiaTheme="minorHAnsi"/>
      <w:lang w:eastAsia="en-US"/>
    </w:rPr>
  </w:style>
  <w:style w:type="paragraph" w:customStyle="1" w:styleId="FR1">
    <w:name w:val="FR1"/>
    <w:rsid w:val="00214A02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0">
    <w:name w:val="Знак Знак Знак Знак"/>
    <w:basedOn w:val="a1"/>
    <w:rsid w:val="00680E9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11">
    <w:name w:val="Основной текст + 11"/>
    <w:aliases w:val="5 pt,Не полужирный,Интервал 0 pt,Основной текст + 10"/>
    <w:basedOn w:val="af5"/>
    <w:rsid w:val="00680E9B"/>
    <w:rPr>
      <w:b/>
      <w:bCs/>
      <w:spacing w:val="3"/>
      <w:sz w:val="23"/>
      <w:szCs w:val="23"/>
      <w:shd w:val="clear" w:color="auto" w:fill="FFFFFF"/>
    </w:rPr>
  </w:style>
  <w:style w:type="character" w:customStyle="1" w:styleId="1f3">
    <w:name w:val="Основной текст Знак1"/>
    <w:aliases w:val="Основной текст1 Знак1,Основной текст Знак Знак Знак1,bt Знак"/>
    <w:basedOn w:val="a2"/>
    <w:uiPriority w:val="99"/>
    <w:rsid w:val="00680E9B"/>
    <w:rPr>
      <w:sz w:val="24"/>
      <w:szCs w:val="24"/>
    </w:rPr>
  </w:style>
  <w:style w:type="character" w:customStyle="1" w:styleId="affff1">
    <w:name w:val="Основной текст_"/>
    <w:basedOn w:val="a2"/>
    <w:link w:val="1f4"/>
    <w:rsid w:val="00680E9B"/>
    <w:rPr>
      <w:rFonts w:cs="Times New Roman"/>
      <w:spacing w:val="2"/>
      <w:lang w:bidi="ar-SA"/>
    </w:rPr>
  </w:style>
  <w:style w:type="character" w:customStyle="1" w:styleId="affff2">
    <w:name w:val="Активная гипертекстовая ссылка"/>
    <w:rsid w:val="001C26AF"/>
    <w:rPr>
      <w:b/>
      <w:bCs/>
      <w:color w:val="106BBE"/>
      <w:u w:val="single"/>
    </w:rPr>
  </w:style>
  <w:style w:type="paragraph" w:customStyle="1" w:styleId="affff3">
    <w:name w:val="Внимание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4">
    <w:name w:val="Внимание: криминал!!"/>
    <w:basedOn w:val="affff3"/>
    <w:next w:val="a1"/>
    <w:rsid w:val="001C26AF"/>
  </w:style>
  <w:style w:type="paragraph" w:customStyle="1" w:styleId="affff5">
    <w:name w:val="Внимание: недобросовестность!"/>
    <w:basedOn w:val="affff3"/>
    <w:next w:val="a1"/>
    <w:rsid w:val="001C26AF"/>
  </w:style>
  <w:style w:type="character" w:customStyle="1" w:styleId="affff6">
    <w:name w:val="Выделение для Базового Поиска"/>
    <w:uiPriority w:val="99"/>
    <w:rsid w:val="001C26AF"/>
    <w:rPr>
      <w:b/>
      <w:bCs/>
      <w:color w:val="0058A9"/>
    </w:rPr>
  </w:style>
  <w:style w:type="character" w:customStyle="1" w:styleId="affff7">
    <w:name w:val="Выделение для Базового Поиска (курсив)"/>
    <w:uiPriority w:val="99"/>
    <w:rsid w:val="001C26AF"/>
    <w:rPr>
      <w:b/>
      <w:bCs/>
      <w:i/>
      <w:iCs/>
      <w:color w:val="0058A9"/>
    </w:rPr>
  </w:style>
  <w:style w:type="paragraph" w:customStyle="1" w:styleId="affff8">
    <w:name w:val="Дочерний элемент списка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ff9">
    <w:name w:val="Основное меню (преемственное)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ffa">
    <w:name w:val="Заголовок группы контролов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ffb">
    <w:name w:val="Заголовок для информации об изменениях"/>
    <w:basedOn w:val="1"/>
    <w:next w:val="a1"/>
    <w:uiPriority w:val="99"/>
    <w:rsid w:val="001C26AF"/>
    <w:pPr>
      <w:spacing w:before="0"/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  <w:shd w:val="clear" w:color="auto" w:fill="FFFFFF"/>
    </w:rPr>
  </w:style>
  <w:style w:type="paragraph" w:customStyle="1" w:styleId="affffc">
    <w:name w:val="Заголовок распахивающейся части диалога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ffd">
    <w:name w:val="Заголовок своего сообщения"/>
    <w:basedOn w:val="af8"/>
    <w:rsid w:val="001C26AF"/>
    <w:rPr>
      <w:b/>
      <w:bCs/>
      <w:color w:val="26282F"/>
    </w:rPr>
  </w:style>
  <w:style w:type="character" w:customStyle="1" w:styleId="affffe">
    <w:name w:val="Заголовок чужого сообщения"/>
    <w:rsid w:val="001C26AF"/>
    <w:rPr>
      <w:b/>
      <w:bCs/>
      <w:color w:val="FF0000"/>
    </w:rPr>
  </w:style>
  <w:style w:type="paragraph" w:customStyle="1" w:styleId="afffff">
    <w:name w:val="Заголовок ЭР (левое окно)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ff0">
    <w:name w:val="Заголовок ЭР (правое окно)"/>
    <w:basedOn w:val="afffff"/>
    <w:next w:val="a1"/>
    <w:uiPriority w:val="99"/>
    <w:rsid w:val="001C26AF"/>
    <w:pPr>
      <w:spacing w:after="0"/>
      <w:jc w:val="left"/>
    </w:pPr>
  </w:style>
  <w:style w:type="paragraph" w:customStyle="1" w:styleId="afffff1">
    <w:name w:val="Интерактивный заголовок"/>
    <w:basedOn w:val="affd"/>
    <w:next w:val="a1"/>
    <w:rsid w:val="001C26AF"/>
    <w:pPr>
      <w:widowControl w:val="0"/>
    </w:pPr>
    <w:rPr>
      <w:rFonts w:eastAsia="Times New Roman"/>
      <w:u w:val="single"/>
      <w:lang w:eastAsia="ru-RU"/>
    </w:rPr>
  </w:style>
  <w:style w:type="paragraph" w:customStyle="1" w:styleId="afffff2">
    <w:name w:val="Информация об изменениях документа"/>
    <w:basedOn w:val="aff"/>
    <w:next w:val="a1"/>
    <w:qFormat/>
    <w:rsid w:val="001C26AF"/>
    <w:pPr>
      <w:spacing w:before="75"/>
      <w:ind w:right="0"/>
      <w:jc w:val="both"/>
    </w:pPr>
    <w:rPr>
      <w:rFonts w:ascii="Arial" w:hAnsi="Arial" w:cs="Arial"/>
      <w:i/>
      <w:iCs/>
      <w:color w:val="353842"/>
      <w:shd w:val="clear" w:color="auto" w:fill="F0F0F0"/>
    </w:rPr>
  </w:style>
  <w:style w:type="paragraph" w:customStyle="1" w:styleId="afffff3">
    <w:name w:val="Текст (лев. подпись)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f4">
    <w:name w:val="Колонтитул (левый)"/>
    <w:basedOn w:val="afffff3"/>
    <w:next w:val="a1"/>
    <w:rsid w:val="001C26AF"/>
    <w:rPr>
      <w:sz w:val="14"/>
      <w:szCs w:val="14"/>
    </w:rPr>
  </w:style>
  <w:style w:type="paragraph" w:customStyle="1" w:styleId="afffff5">
    <w:name w:val="Текст (прав. подпись)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ff6">
    <w:name w:val="Колонтитул (правый)"/>
    <w:basedOn w:val="afffff5"/>
    <w:next w:val="a1"/>
    <w:rsid w:val="001C26AF"/>
    <w:rPr>
      <w:sz w:val="14"/>
      <w:szCs w:val="14"/>
    </w:rPr>
  </w:style>
  <w:style w:type="paragraph" w:customStyle="1" w:styleId="afffff7">
    <w:name w:val="Комментарий пользователя"/>
    <w:basedOn w:val="aff"/>
    <w:next w:val="a1"/>
    <w:rsid w:val="001C26AF"/>
    <w:pPr>
      <w:spacing w:before="75"/>
      <w:ind w:right="0"/>
    </w:pPr>
    <w:rPr>
      <w:rFonts w:ascii="Arial" w:hAnsi="Arial" w:cs="Arial"/>
      <w:color w:val="353842"/>
      <w:shd w:val="clear" w:color="auto" w:fill="FFDFE0"/>
    </w:rPr>
  </w:style>
  <w:style w:type="paragraph" w:customStyle="1" w:styleId="afffff8">
    <w:name w:val="Куда обратиться?"/>
    <w:basedOn w:val="affff3"/>
    <w:next w:val="a1"/>
    <w:uiPriority w:val="99"/>
    <w:rsid w:val="001C26AF"/>
  </w:style>
  <w:style w:type="paragraph" w:customStyle="1" w:styleId="afffff9">
    <w:name w:val="Моноширинный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fa">
    <w:name w:val="Найденные слова"/>
    <w:rsid w:val="001C26AF"/>
    <w:rPr>
      <w:b/>
      <w:bCs/>
      <w:color w:val="26282F"/>
      <w:shd w:val="clear" w:color="auto" w:fill="FFF580"/>
    </w:rPr>
  </w:style>
  <w:style w:type="paragraph" w:customStyle="1" w:styleId="afffffb">
    <w:name w:val="Напишите нам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fc">
    <w:name w:val="Не вступил в силу"/>
    <w:rsid w:val="001C26AF"/>
    <w:rPr>
      <w:b/>
      <w:bCs/>
      <w:color w:val="000000"/>
      <w:shd w:val="clear" w:color="auto" w:fill="D8EDE8"/>
    </w:rPr>
  </w:style>
  <w:style w:type="paragraph" w:customStyle="1" w:styleId="afffffd">
    <w:name w:val="Необходимые документы"/>
    <w:basedOn w:val="affff3"/>
    <w:next w:val="a1"/>
    <w:uiPriority w:val="99"/>
    <w:rsid w:val="001C26AF"/>
    <w:pPr>
      <w:ind w:firstLine="118"/>
    </w:pPr>
  </w:style>
  <w:style w:type="character" w:customStyle="1" w:styleId="afffffe">
    <w:name w:val="Опечатки"/>
    <w:rsid w:val="001C26AF"/>
    <w:rPr>
      <w:color w:val="FF0000"/>
    </w:rPr>
  </w:style>
  <w:style w:type="paragraph" w:customStyle="1" w:styleId="affffff">
    <w:name w:val="Переменная часть"/>
    <w:basedOn w:val="affff9"/>
    <w:next w:val="a1"/>
    <w:rsid w:val="001C26AF"/>
    <w:rPr>
      <w:sz w:val="18"/>
      <w:szCs w:val="18"/>
    </w:rPr>
  </w:style>
  <w:style w:type="paragraph" w:customStyle="1" w:styleId="affffff0">
    <w:name w:val="Подвал для информации об изменениях"/>
    <w:basedOn w:val="1"/>
    <w:next w:val="a1"/>
    <w:uiPriority w:val="99"/>
    <w:rsid w:val="001C26AF"/>
    <w:pPr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</w:rPr>
  </w:style>
  <w:style w:type="paragraph" w:customStyle="1" w:styleId="affffff1">
    <w:name w:val="Подчёркнутый текст"/>
    <w:basedOn w:val="a1"/>
    <w:next w:val="a1"/>
    <w:uiPriority w:val="99"/>
    <w:rsid w:val="001C26A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ff2">
    <w:name w:val="Постоянная часть"/>
    <w:basedOn w:val="affff9"/>
    <w:next w:val="a1"/>
    <w:rsid w:val="001C26AF"/>
    <w:rPr>
      <w:sz w:val="20"/>
      <w:szCs w:val="20"/>
    </w:rPr>
  </w:style>
  <w:style w:type="paragraph" w:customStyle="1" w:styleId="affffff3">
    <w:name w:val="Пример."/>
    <w:basedOn w:val="affff3"/>
    <w:next w:val="a1"/>
    <w:uiPriority w:val="99"/>
    <w:rsid w:val="001C26AF"/>
  </w:style>
  <w:style w:type="paragraph" w:customStyle="1" w:styleId="affffff4">
    <w:name w:val="Примечание."/>
    <w:basedOn w:val="affff3"/>
    <w:next w:val="a1"/>
    <w:uiPriority w:val="99"/>
    <w:rsid w:val="001C26AF"/>
  </w:style>
  <w:style w:type="character" w:customStyle="1" w:styleId="affffff5">
    <w:name w:val="Продолжение ссылки"/>
    <w:basedOn w:val="a7"/>
    <w:rsid w:val="001C26AF"/>
    <w:rPr>
      <w:rFonts w:cs="Times New Roman"/>
      <w:b/>
      <w:bCs/>
      <w:color w:val="106BBE"/>
    </w:rPr>
  </w:style>
  <w:style w:type="paragraph" w:customStyle="1" w:styleId="affffff6">
    <w:name w:val="Словарная статья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7">
    <w:name w:val="Сравнение редакций"/>
    <w:basedOn w:val="af8"/>
    <w:rsid w:val="001C26AF"/>
    <w:rPr>
      <w:b/>
      <w:bCs/>
      <w:color w:val="26282F"/>
    </w:rPr>
  </w:style>
  <w:style w:type="character" w:customStyle="1" w:styleId="affffff8">
    <w:name w:val="Сравнение редакций. Добавленный фрагмент"/>
    <w:rsid w:val="001C26AF"/>
    <w:rPr>
      <w:color w:val="000000"/>
      <w:shd w:val="clear" w:color="auto" w:fill="C1D7FF"/>
    </w:rPr>
  </w:style>
  <w:style w:type="character" w:customStyle="1" w:styleId="affffff9">
    <w:name w:val="Сравнение редакций. Удаленный фрагмент"/>
    <w:rsid w:val="001C26AF"/>
    <w:rPr>
      <w:color w:val="000000"/>
      <w:shd w:val="clear" w:color="auto" w:fill="C4C413"/>
    </w:rPr>
  </w:style>
  <w:style w:type="paragraph" w:customStyle="1" w:styleId="affffffa">
    <w:name w:val="Ссылка на официальную публикацию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b">
    <w:name w:val="Ссылка на утративший силу документ"/>
    <w:uiPriority w:val="99"/>
    <w:rsid w:val="001C26AF"/>
    <w:rPr>
      <w:b/>
      <w:bCs/>
      <w:color w:val="749232"/>
    </w:rPr>
  </w:style>
  <w:style w:type="paragraph" w:customStyle="1" w:styleId="affffffc">
    <w:name w:val="Текст в таблице"/>
    <w:basedOn w:val="ab"/>
    <w:next w:val="a1"/>
    <w:rsid w:val="001C26AF"/>
    <w:pPr>
      <w:ind w:firstLine="500"/>
    </w:pPr>
  </w:style>
  <w:style w:type="paragraph" w:customStyle="1" w:styleId="affffffd">
    <w:name w:val="Текст ЭР (см. также)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fe">
    <w:name w:val="Технический комментарий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ff">
    <w:name w:val="Утратил силу"/>
    <w:rsid w:val="001C26AF"/>
    <w:rPr>
      <w:b/>
      <w:bCs/>
      <w:strike/>
      <w:color w:val="666600"/>
    </w:rPr>
  </w:style>
  <w:style w:type="paragraph" w:customStyle="1" w:styleId="afffffff0">
    <w:name w:val="Формула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ff1">
    <w:name w:val="Центрированный (таблица)"/>
    <w:basedOn w:val="ab"/>
    <w:next w:val="a1"/>
    <w:rsid w:val="001C26AF"/>
    <w:pPr>
      <w:jc w:val="center"/>
    </w:pPr>
  </w:style>
  <w:style w:type="paragraph" w:customStyle="1" w:styleId="-0">
    <w:name w:val="ЭР-содержание (правое окно)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pple-converted-space">
    <w:name w:val="apple-converted-space"/>
    <w:rsid w:val="001C26AF"/>
  </w:style>
  <w:style w:type="paragraph" w:customStyle="1" w:styleId="empty">
    <w:name w:val="empty"/>
    <w:basedOn w:val="a1"/>
    <w:rsid w:val="001C2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4">
    <w:name w:val="s_104"/>
    <w:rsid w:val="001C26AF"/>
  </w:style>
  <w:style w:type="character" w:customStyle="1" w:styleId="70">
    <w:name w:val="Заголовок 7 Знак"/>
    <w:basedOn w:val="a2"/>
    <w:link w:val="7"/>
    <w:rsid w:val="002561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aliases w:val="Заг-ПОДГЛАВ Знак"/>
    <w:basedOn w:val="a2"/>
    <w:link w:val="8"/>
    <w:rsid w:val="0025610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afffffff2">
    <w:name w:val="Объект"/>
    <w:basedOn w:val="a1"/>
    <w:next w:val="a1"/>
    <w:rsid w:val="00256100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blk">
    <w:name w:val="blk"/>
    <w:qFormat/>
    <w:rsid w:val="00256100"/>
  </w:style>
  <w:style w:type="paragraph" w:customStyle="1" w:styleId="220">
    <w:name w:val="Основной текст 22"/>
    <w:basedOn w:val="a1"/>
    <w:rsid w:val="002738B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f5">
    <w:name w:val="Название Знак1"/>
    <w:basedOn w:val="a2"/>
    <w:locked/>
    <w:rsid w:val="002738B4"/>
    <w:rPr>
      <w:rFonts w:ascii="Times New Roman" w:eastAsia="Times New Roman" w:hAnsi="Times New Roman" w:cs="Times New Roman"/>
      <w:b/>
      <w:sz w:val="28"/>
      <w:szCs w:val="20"/>
    </w:rPr>
  </w:style>
  <w:style w:type="numbering" w:customStyle="1" w:styleId="2f4">
    <w:name w:val="Нет списка2"/>
    <w:next w:val="a4"/>
    <w:uiPriority w:val="99"/>
    <w:semiHidden/>
    <w:unhideWhenUsed/>
    <w:rsid w:val="00946436"/>
  </w:style>
  <w:style w:type="paragraph" w:customStyle="1" w:styleId="s16">
    <w:name w:val="s_16"/>
    <w:basedOn w:val="a1"/>
    <w:rsid w:val="00257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3">
    <w:name w:val="Основной текст (6)"/>
    <w:basedOn w:val="a2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05pt">
    <w:name w:val="Основной текст (2) + Tahoma;10;5 pt"/>
    <w:basedOn w:val="a2"/>
    <w:rsid w:val="004825A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2pt">
    <w:name w:val="Основной текст (3) + 12 pt"/>
    <w:basedOn w:val="a2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3">
    <w:name w:val="Основной текст (3)"/>
    <w:basedOn w:val="a2"/>
    <w:link w:val="312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5pt">
    <w:name w:val="Основной текст (2) + 11;5 pt"/>
    <w:rsid w:val="009807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table" w:customStyle="1" w:styleId="1f6">
    <w:name w:val="Сетка таблицы1"/>
    <w:basedOn w:val="a3"/>
    <w:next w:val="af1"/>
    <w:rsid w:val="00E82BBF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-phmenubutton">
    <w:name w:val="x-ph__menu__button"/>
    <w:basedOn w:val="a2"/>
    <w:rsid w:val="00E82BBF"/>
  </w:style>
  <w:style w:type="paragraph" w:customStyle="1" w:styleId="64">
    <w:name w:val="Обычный6"/>
    <w:rsid w:val="00E86CF9"/>
    <w:pPr>
      <w:snapToGri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FontStyle53">
    <w:name w:val="Font Style53"/>
    <w:uiPriority w:val="99"/>
    <w:rsid w:val="0032469D"/>
    <w:rPr>
      <w:rFonts w:ascii="Times New Roman" w:hAnsi="Times New Roman" w:cs="Times New Roman"/>
      <w:sz w:val="26"/>
      <w:szCs w:val="26"/>
    </w:rPr>
  </w:style>
  <w:style w:type="paragraph" w:customStyle="1" w:styleId="Style20">
    <w:name w:val="Style20"/>
    <w:basedOn w:val="a1"/>
    <w:uiPriority w:val="99"/>
    <w:rsid w:val="0032469D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="Times New Roman" w:hAnsi="Consolas" w:cs="Times New Roman"/>
      <w:sz w:val="24"/>
      <w:szCs w:val="24"/>
    </w:rPr>
  </w:style>
  <w:style w:type="paragraph" w:customStyle="1" w:styleId="afffffff3">
    <w:name w:val="Абзац_пост"/>
    <w:basedOn w:val="a1"/>
    <w:rsid w:val="0032469D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customStyle="1" w:styleId="xl65">
    <w:name w:val="xl65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1"/>
    <w:rsid w:val="00324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1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1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1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1"/>
    <w:rsid w:val="0032469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1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1"/>
    <w:rsid w:val="003246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1"/>
    <w:rsid w:val="0032469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1"/>
    <w:rsid w:val="0032469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1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1"/>
    <w:rsid w:val="0032469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1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1"/>
    <w:rsid w:val="0032469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1"/>
    <w:rsid w:val="0032469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1"/>
    <w:rsid w:val="0032469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98">
    <w:name w:val="xl98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2469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1"/>
    <w:rsid w:val="0032469D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1"/>
    <w:rsid w:val="0032469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1"/>
    <w:rsid w:val="003246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1"/>
    <w:rsid w:val="003246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1"/>
    <w:rsid w:val="0032469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1"/>
    <w:rsid w:val="0032469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1"/>
    <w:rsid w:val="0032469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1"/>
    <w:rsid w:val="003246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1"/>
    <w:rsid w:val="003246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1"/>
    <w:rsid w:val="0032469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1"/>
    <w:rsid w:val="0032469D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1"/>
    <w:rsid w:val="0032469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1"/>
    <w:rsid w:val="003246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rame">
    <w:name w:val="grame"/>
    <w:basedOn w:val="a2"/>
    <w:rsid w:val="00DC1984"/>
  </w:style>
  <w:style w:type="character" w:customStyle="1" w:styleId="53">
    <w:name w:val="Основной текст (5)_"/>
    <w:basedOn w:val="a2"/>
    <w:link w:val="54"/>
    <w:locked/>
    <w:rsid w:val="00110700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54">
    <w:name w:val="Основной текст (5)"/>
    <w:basedOn w:val="a1"/>
    <w:link w:val="53"/>
    <w:rsid w:val="00110700"/>
    <w:pPr>
      <w:widowControl w:val="0"/>
      <w:shd w:val="clear" w:color="auto" w:fill="FFFFFF"/>
      <w:spacing w:after="180" w:line="206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5Georgia">
    <w:name w:val="Основной текст (5) + Georgia"/>
    <w:aliases w:val="8,5 pt1,Не полужирный1"/>
    <w:basedOn w:val="53"/>
    <w:uiPriority w:val="99"/>
    <w:rsid w:val="00110700"/>
    <w:rPr>
      <w:rFonts w:ascii="Georgia" w:hAnsi="Georgia" w:cs="Georgia"/>
      <w:b w:val="0"/>
      <w:bCs w:val="0"/>
      <w:sz w:val="17"/>
      <w:szCs w:val="17"/>
      <w:shd w:val="clear" w:color="auto" w:fill="FFFFFF"/>
    </w:rPr>
  </w:style>
  <w:style w:type="character" w:customStyle="1" w:styleId="92">
    <w:name w:val="Основной текст (9)_"/>
    <w:basedOn w:val="a2"/>
    <w:link w:val="93"/>
    <w:uiPriority w:val="99"/>
    <w:locked/>
    <w:rsid w:val="00110700"/>
    <w:rPr>
      <w:rFonts w:ascii="Times New Roman" w:hAnsi="Times New Roman"/>
      <w:spacing w:val="-10"/>
      <w:sz w:val="19"/>
      <w:szCs w:val="19"/>
      <w:shd w:val="clear" w:color="auto" w:fill="FFFFFF"/>
    </w:rPr>
  </w:style>
  <w:style w:type="character" w:customStyle="1" w:styleId="99pt">
    <w:name w:val="Основной текст (9) + 9 pt"/>
    <w:aliases w:val="Интервал 0 pt1,Основной текст + 9 pt,Полужирный"/>
    <w:basedOn w:val="92"/>
    <w:uiPriority w:val="99"/>
    <w:rsid w:val="00110700"/>
    <w:rPr>
      <w:rFonts w:ascii="Times New Roman" w:hAnsi="Times New Roman"/>
      <w:spacing w:val="0"/>
      <w:sz w:val="18"/>
      <w:szCs w:val="18"/>
      <w:shd w:val="clear" w:color="auto" w:fill="FFFFFF"/>
    </w:rPr>
  </w:style>
  <w:style w:type="paragraph" w:customStyle="1" w:styleId="93">
    <w:name w:val="Основной текст (9)"/>
    <w:basedOn w:val="a1"/>
    <w:link w:val="92"/>
    <w:uiPriority w:val="99"/>
    <w:rsid w:val="00110700"/>
    <w:pPr>
      <w:widowControl w:val="0"/>
      <w:shd w:val="clear" w:color="auto" w:fill="FFFFFF"/>
      <w:spacing w:after="0" w:line="202" w:lineRule="exact"/>
    </w:pPr>
    <w:rPr>
      <w:rFonts w:ascii="Times New Roman" w:hAnsi="Times New Roman"/>
      <w:spacing w:val="-10"/>
      <w:sz w:val="19"/>
      <w:szCs w:val="19"/>
    </w:rPr>
  </w:style>
  <w:style w:type="character" w:customStyle="1" w:styleId="90">
    <w:name w:val="Заголовок 9 Знак"/>
    <w:basedOn w:val="a2"/>
    <w:link w:val="9"/>
    <w:rsid w:val="008235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3">
    <w:name w:val="s_3"/>
    <w:basedOn w:val="a1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1"/>
    <w:uiPriority w:val="99"/>
    <w:rsid w:val="008235A6"/>
    <w:pPr>
      <w:widowControl w:val="0"/>
      <w:autoSpaceDE w:val="0"/>
      <w:autoSpaceDN w:val="0"/>
      <w:adjustRightInd w:val="0"/>
      <w:spacing w:after="0" w:line="27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8">
    <w:name w:val="Font Style28"/>
    <w:uiPriority w:val="99"/>
    <w:rsid w:val="008235A6"/>
    <w:rPr>
      <w:rFonts w:ascii="Times New Roman" w:hAnsi="Times New Roman" w:cs="Times New Roman" w:hint="default"/>
      <w:i/>
      <w:iCs/>
      <w:sz w:val="24"/>
      <w:szCs w:val="24"/>
    </w:rPr>
  </w:style>
  <w:style w:type="paragraph" w:customStyle="1" w:styleId="xl63">
    <w:name w:val="xl63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1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1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1"/>
    <w:rsid w:val="008235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1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1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5">
    <w:name w:val="xl145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6">
    <w:name w:val="xl146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1"/>
    <w:rsid w:val="008235A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1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1"/>
    <w:rsid w:val="008235A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1"/>
    <w:rsid w:val="008235A6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1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1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1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1"/>
    <w:rsid w:val="008235A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0">
    <w:name w:val="xl170"/>
    <w:basedOn w:val="a1"/>
    <w:rsid w:val="008235A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1">
    <w:name w:val="xl171"/>
    <w:basedOn w:val="a1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xl172">
    <w:name w:val="xl172"/>
    <w:basedOn w:val="a1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xl173">
    <w:name w:val="xl173"/>
    <w:basedOn w:val="a1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4">
    <w:name w:val="xl174"/>
    <w:basedOn w:val="a1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5">
    <w:name w:val="xl175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6">
    <w:name w:val="xl176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7">
    <w:name w:val="xl177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8">
    <w:name w:val="xl178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9">
    <w:name w:val="xl179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1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styleId="34">
    <w:name w:val="Body Text Indent 3"/>
    <w:basedOn w:val="a1"/>
    <w:link w:val="35"/>
    <w:rsid w:val="00A05839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5">
    <w:name w:val="Основной текст с отступом 3 Знак"/>
    <w:basedOn w:val="a2"/>
    <w:link w:val="34"/>
    <w:rsid w:val="00A05839"/>
    <w:rPr>
      <w:rFonts w:ascii="Times New Roman" w:eastAsia="Times New Roman" w:hAnsi="Times New Roman" w:cs="Times New Roman"/>
      <w:sz w:val="28"/>
      <w:szCs w:val="24"/>
    </w:rPr>
  </w:style>
  <w:style w:type="paragraph" w:styleId="36">
    <w:name w:val="Body Text 3"/>
    <w:basedOn w:val="a1"/>
    <w:link w:val="37"/>
    <w:rsid w:val="00A0583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2"/>
    <w:link w:val="36"/>
    <w:rsid w:val="00A05839"/>
    <w:rPr>
      <w:rFonts w:ascii="Times New Roman" w:eastAsia="Times New Roman" w:hAnsi="Times New Roman" w:cs="Times New Roman"/>
      <w:sz w:val="16"/>
      <w:szCs w:val="16"/>
    </w:rPr>
  </w:style>
  <w:style w:type="paragraph" w:customStyle="1" w:styleId="s22">
    <w:name w:val="s_22"/>
    <w:basedOn w:val="a1"/>
    <w:rsid w:val="00A05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4">
    <w:name w:val="Знак"/>
    <w:basedOn w:val="a1"/>
    <w:rsid w:val="00487F7F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text">
    <w:name w:val="text"/>
    <w:basedOn w:val="a1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printj">
    <w:name w:val="printj"/>
    <w:basedOn w:val="a1"/>
    <w:rsid w:val="00487F7F"/>
    <w:pPr>
      <w:suppressAutoHyphens/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1">
    <w:name w:val="WW8Num1z1"/>
    <w:rsid w:val="00487F7F"/>
  </w:style>
  <w:style w:type="character" w:customStyle="1" w:styleId="WW8Num1z3">
    <w:name w:val="WW8Num1z3"/>
    <w:rsid w:val="00487F7F"/>
  </w:style>
  <w:style w:type="character" w:customStyle="1" w:styleId="WW8Num1z4">
    <w:name w:val="WW8Num1z4"/>
    <w:rsid w:val="00487F7F"/>
  </w:style>
  <w:style w:type="character" w:customStyle="1" w:styleId="WW8Num1z5">
    <w:name w:val="WW8Num1z5"/>
    <w:rsid w:val="00487F7F"/>
  </w:style>
  <w:style w:type="character" w:customStyle="1" w:styleId="WW8Num1z6">
    <w:name w:val="WW8Num1z6"/>
    <w:rsid w:val="00487F7F"/>
  </w:style>
  <w:style w:type="character" w:customStyle="1" w:styleId="WW8Num1z7">
    <w:name w:val="WW8Num1z7"/>
    <w:rsid w:val="00487F7F"/>
  </w:style>
  <w:style w:type="character" w:customStyle="1" w:styleId="WW8Num1z8">
    <w:name w:val="WW8Num1z8"/>
    <w:rsid w:val="00487F7F"/>
  </w:style>
  <w:style w:type="character" w:customStyle="1" w:styleId="WW8Num2z1">
    <w:name w:val="WW8Num2z1"/>
    <w:rsid w:val="00487F7F"/>
  </w:style>
  <w:style w:type="character" w:customStyle="1" w:styleId="WW8Num2z2">
    <w:name w:val="WW8Num2z2"/>
    <w:rsid w:val="00487F7F"/>
  </w:style>
  <w:style w:type="character" w:customStyle="1" w:styleId="WW8Num2z3">
    <w:name w:val="WW8Num2z3"/>
    <w:rsid w:val="00487F7F"/>
  </w:style>
  <w:style w:type="character" w:customStyle="1" w:styleId="WW8Num2z4">
    <w:name w:val="WW8Num2z4"/>
    <w:rsid w:val="00487F7F"/>
  </w:style>
  <w:style w:type="character" w:customStyle="1" w:styleId="WW8Num2z5">
    <w:name w:val="WW8Num2z5"/>
    <w:rsid w:val="00487F7F"/>
  </w:style>
  <w:style w:type="character" w:customStyle="1" w:styleId="WW8Num2z6">
    <w:name w:val="WW8Num2z6"/>
    <w:rsid w:val="00487F7F"/>
  </w:style>
  <w:style w:type="character" w:customStyle="1" w:styleId="WW8Num2z7">
    <w:name w:val="WW8Num2z7"/>
    <w:rsid w:val="00487F7F"/>
  </w:style>
  <w:style w:type="character" w:customStyle="1" w:styleId="WW8Num2z8">
    <w:name w:val="WW8Num2z8"/>
    <w:rsid w:val="00487F7F"/>
  </w:style>
  <w:style w:type="character" w:customStyle="1" w:styleId="55">
    <w:name w:val="Основной шрифт абзаца5"/>
    <w:rsid w:val="00487F7F"/>
  </w:style>
  <w:style w:type="character" w:customStyle="1" w:styleId="42">
    <w:name w:val="Основной шрифт абзаца4"/>
    <w:rsid w:val="00487F7F"/>
  </w:style>
  <w:style w:type="character" w:customStyle="1" w:styleId="WW8Num5z1">
    <w:name w:val="WW8Num5z1"/>
    <w:rsid w:val="00487F7F"/>
  </w:style>
  <w:style w:type="character" w:customStyle="1" w:styleId="WW8Num5z3">
    <w:name w:val="WW8Num5z3"/>
    <w:rsid w:val="00487F7F"/>
  </w:style>
  <w:style w:type="character" w:customStyle="1" w:styleId="WW8Num5z4">
    <w:name w:val="WW8Num5z4"/>
    <w:rsid w:val="00487F7F"/>
  </w:style>
  <w:style w:type="character" w:customStyle="1" w:styleId="WW8Num5z5">
    <w:name w:val="WW8Num5z5"/>
    <w:rsid w:val="00487F7F"/>
  </w:style>
  <w:style w:type="character" w:customStyle="1" w:styleId="WW8Num5z6">
    <w:name w:val="WW8Num5z6"/>
    <w:rsid w:val="00487F7F"/>
  </w:style>
  <w:style w:type="character" w:customStyle="1" w:styleId="WW8Num5z7">
    <w:name w:val="WW8Num5z7"/>
    <w:rsid w:val="00487F7F"/>
  </w:style>
  <w:style w:type="character" w:customStyle="1" w:styleId="WW8Num5z8">
    <w:name w:val="WW8Num5z8"/>
    <w:rsid w:val="00487F7F"/>
  </w:style>
  <w:style w:type="character" w:customStyle="1" w:styleId="WW8Num6z4">
    <w:name w:val="WW8Num6z4"/>
    <w:rsid w:val="00487F7F"/>
  </w:style>
  <w:style w:type="character" w:customStyle="1" w:styleId="WW8Num6z5">
    <w:name w:val="WW8Num6z5"/>
    <w:rsid w:val="00487F7F"/>
  </w:style>
  <w:style w:type="character" w:customStyle="1" w:styleId="WW8Num6z6">
    <w:name w:val="WW8Num6z6"/>
    <w:rsid w:val="00487F7F"/>
  </w:style>
  <w:style w:type="character" w:customStyle="1" w:styleId="WW8Num6z7">
    <w:name w:val="WW8Num6z7"/>
    <w:rsid w:val="00487F7F"/>
  </w:style>
  <w:style w:type="character" w:customStyle="1" w:styleId="WW8Num6z8">
    <w:name w:val="WW8Num6z8"/>
    <w:rsid w:val="00487F7F"/>
  </w:style>
  <w:style w:type="character" w:customStyle="1" w:styleId="WW8Num7z2">
    <w:name w:val="WW8Num7z2"/>
    <w:rsid w:val="00487F7F"/>
  </w:style>
  <w:style w:type="character" w:customStyle="1" w:styleId="WW8Num7z3">
    <w:name w:val="WW8Num7z3"/>
    <w:rsid w:val="00487F7F"/>
  </w:style>
  <w:style w:type="character" w:customStyle="1" w:styleId="WW8Num7z4">
    <w:name w:val="WW8Num7z4"/>
    <w:rsid w:val="00487F7F"/>
  </w:style>
  <w:style w:type="character" w:customStyle="1" w:styleId="WW8Num7z5">
    <w:name w:val="WW8Num7z5"/>
    <w:rsid w:val="00487F7F"/>
  </w:style>
  <w:style w:type="character" w:customStyle="1" w:styleId="WW8Num7z6">
    <w:name w:val="WW8Num7z6"/>
    <w:rsid w:val="00487F7F"/>
  </w:style>
  <w:style w:type="character" w:customStyle="1" w:styleId="WW8Num7z7">
    <w:name w:val="WW8Num7z7"/>
    <w:rsid w:val="00487F7F"/>
  </w:style>
  <w:style w:type="character" w:customStyle="1" w:styleId="WW8Num7z8">
    <w:name w:val="WW8Num7z8"/>
    <w:rsid w:val="00487F7F"/>
  </w:style>
  <w:style w:type="character" w:customStyle="1" w:styleId="WW8Num8z4">
    <w:name w:val="WW8Num8z4"/>
    <w:rsid w:val="00487F7F"/>
  </w:style>
  <w:style w:type="character" w:customStyle="1" w:styleId="WW8Num8z5">
    <w:name w:val="WW8Num8z5"/>
    <w:rsid w:val="00487F7F"/>
  </w:style>
  <w:style w:type="character" w:customStyle="1" w:styleId="WW8Num8z6">
    <w:name w:val="WW8Num8z6"/>
    <w:rsid w:val="00487F7F"/>
  </w:style>
  <w:style w:type="character" w:customStyle="1" w:styleId="WW8Num8z7">
    <w:name w:val="WW8Num8z7"/>
    <w:rsid w:val="00487F7F"/>
  </w:style>
  <w:style w:type="character" w:customStyle="1" w:styleId="WW8Num8z8">
    <w:name w:val="WW8Num8z8"/>
    <w:rsid w:val="00487F7F"/>
  </w:style>
  <w:style w:type="character" w:customStyle="1" w:styleId="WW8Num10z3">
    <w:name w:val="WW8Num10z3"/>
    <w:rsid w:val="00487F7F"/>
  </w:style>
  <w:style w:type="character" w:customStyle="1" w:styleId="WW8Num10z4">
    <w:name w:val="WW8Num10z4"/>
    <w:rsid w:val="00487F7F"/>
  </w:style>
  <w:style w:type="character" w:customStyle="1" w:styleId="WW8Num10z5">
    <w:name w:val="WW8Num10z5"/>
    <w:rsid w:val="00487F7F"/>
  </w:style>
  <w:style w:type="character" w:customStyle="1" w:styleId="WW8Num10z6">
    <w:name w:val="WW8Num10z6"/>
    <w:rsid w:val="00487F7F"/>
  </w:style>
  <w:style w:type="character" w:customStyle="1" w:styleId="WW8Num10z7">
    <w:name w:val="WW8Num10z7"/>
    <w:rsid w:val="00487F7F"/>
  </w:style>
  <w:style w:type="character" w:customStyle="1" w:styleId="WW8Num10z8">
    <w:name w:val="WW8Num10z8"/>
    <w:rsid w:val="00487F7F"/>
  </w:style>
  <w:style w:type="character" w:customStyle="1" w:styleId="38">
    <w:name w:val="Основной шрифт абзаца3"/>
    <w:rsid w:val="00487F7F"/>
  </w:style>
  <w:style w:type="character" w:customStyle="1" w:styleId="afffffff5">
    <w:name w:val="Без интервала Знак"/>
    <w:rsid w:val="00487F7F"/>
    <w:rPr>
      <w:rFonts w:ascii="Calibri" w:hAnsi="Calibri"/>
      <w:sz w:val="22"/>
      <w:lang w:val="ru-RU" w:eastAsia="ar-SA" w:bidi="ar-SA"/>
    </w:rPr>
  </w:style>
  <w:style w:type="character" w:customStyle="1" w:styleId="120">
    <w:name w:val="Основной шрифт абзаца12"/>
    <w:rsid w:val="00487F7F"/>
  </w:style>
  <w:style w:type="character" w:customStyle="1" w:styleId="afffffff6">
    <w:name w:val="Öâåòîâîå âûäåëåíèå"/>
    <w:rsid w:val="00487F7F"/>
    <w:rPr>
      <w:b/>
      <w:color w:val="26282F"/>
      <w:sz w:val="26"/>
    </w:rPr>
  </w:style>
  <w:style w:type="character" w:customStyle="1" w:styleId="FontStyle11">
    <w:name w:val="Font Style11"/>
    <w:rsid w:val="00487F7F"/>
    <w:rPr>
      <w:rFonts w:ascii="Times New Roman" w:hAnsi="Times New Roman"/>
      <w:sz w:val="26"/>
    </w:rPr>
  </w:style>
  <w:style w:type="character" w:customStyle="1" w:styleId="2f5">
    <w:name w:val="Основной шрифт абзаца2"/>
    <w:rsid w:val="00487F7F"/>
  </w:style>
  <w:style w:type="character" w:customStyle="1" w:styleId="afffffff7">
    <w:name w:val="Символ нумерации"/>
    <w:qFormat/>
    <w:rsid w:val="00487F7F"/>
  </w:style>
  <w:style w:type="paragraph" w:customStyle="1" w:styleId="43">
    <w:name w:val="Название4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44">
    <w:name w:val="Указатель4"/>
    <w:basedOn w:val="a1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39">
    <w:name w:val="Название3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3a">
    <w:name w:val="Указатель3"/>
    <w:basedOn w:val="a1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2f6">
    <w:name w:val="Название2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2f7">
    <w:name w:val="Указатель2"/>
    <w:basedOn w:val="a1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112">
    <w:name w:val="Заголовок 11"/>
    <w:basedOn w:val="a1"/>
    <w:next w:val="a1"/>
    <w:qFormat/>
    <w:rsid w:val="00487F7F"/>
    <w:pPr>
      <w:widowControl w:val="0"/>
      <w:suppressAutoHyphens/>
      <w:spacing w:before="108" w:after="108" w:line="240" w:lineRule="auto"/>
      <w:jc w:val="center"/>
    </w:pPr>
    <w:rPr>
      <w:rFonts w:ascii="Times New Roman" w:eastAsia="Times New Roman" w:hAnsi="Times New Roman" w:cs="Times New Roman"/>
      <w:b/>
      <w:bCs/>
      <w:color w:val="26282F"/>
      <w:kern w:val="1"/>
      <w:sz w:val="24"/>
      <w:szCs w:val="24"/>
      <w:lang w:eastAsia="ar-SA"/>
    </w:rPr>
  </w:style>
  <w:style w:type="paragraph" w:customStyle="1" w:styleId="u">
    <w:name w:val="u"/>
    <w:basedOn w:val="a1"/>
    <w:rsid w:val="00487F7F"/>
    <w:pPr>
      <w:suppressAutoHyphens/>
      <w:spacing w:after="0" w:line="240" w:lineRule="auto"/>
      <w:ind w:firstLine="43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">
    <w:name w:val="Style4"/>
    <w:basedOn w:val="a1"/>
    <w:rsid w:val="00487F7F"/>
    <w:pPr>
      <w:widowControl w:val="0"/>
      <w:suppressAutoHyphens/>
      <w:autoSpaceDE w:val="0"/>
      <w:spacing w:after="0" w:line="32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Iauiue">
    <w:name w:val="Iau?iue"/>
    <w:rsid w:val="00487F7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customStyle="1" w:styleId="1f7">
    <w:name w:val="Название1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afffffff8">
    <w:name w:val="Нормальный"/>
    <w:rsid w:val="00487F7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fffffff9">
    <w:name w:val="line number"/>
    <w:uiPriority w:val="99"/>
    <w:unhideWhenUsed/>
    <w:rsid w:val="00487F7F"/>
    <w:rPr>
      <w:rFonts w:cs="Times New Roman"/>
    </w:rPr>
  </w:style>
  <w:style w:type="paragraph" w:customStyle="1" w:styleId="afffffffa">
    <w:name w:val="Базовый"/>
    <w:rsid w:val="00487F7F"/>
    <w:pPr>
      <w:widowControl w:val="0"/>
      <w:tabs>
        <w:tab w:val="left" w:pos="706"/>
      </w:tabs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customStyle="1" w:styleId="font5">
    <w:name w:val="font5"/>
    <w:basedOn w:val="a1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">
    <w:name w:val="xl22"/>
    <w:basedOn w:val="a1"/>
    <w:rsid w:val="00487F7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">
    <w:name w:val="xl23"/>
    <w:basedOn w:val="a1"/>
    <w:rsid w:val="00487F7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4">
    <w:name w:val="xl24"/>
    <w:basedOn w:val="a1"/>
    <w:rsid w:val="00487F7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5">
    <w:name w:val="xl25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">
    <w:name w:val="xl26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">
    <w:name w:val="xl27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">
    <w:name w:val="xl28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30">
    <w:name w:val="xl30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">
    <w:name w:val="xl31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">
    <w:name w:val="xl32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">
    <w:name w:val="xl33"/>
    <w:basedOn w:val="a1"/>
    <w:rsid w:val="00487F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">
    <w:name w:val="xl34"/>
    <w:basedOn w:val="a1"/>
    <w:rsid w:val="00487F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">
    <w:name w:val="xl35"/>
    <w:basedOn w:val="a1"/>
    <w:rsid w:val="00487F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">
    <w:name w:val="xl36"/>
    <w:basedOn w:val="a1"/>
    <w:rsid w:val="00487F7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">
    <w:name w:val="xl37"/>
    <w:basedOn w:val="a1"/>
    <w:rsid w:val="00487F7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">
    <w:name w:val="xl38"/>
    <w:basedOn w:val="a1"/>
    <w:rsid w:val="00487F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">
    <w:name w:val="xl39"/>
    <w:basedOn w:val="a1"/>
    <w:rsid w:val="00487F7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0">
    <w:name w:val="xl40"/>
    <w:basedOn w:val="a1"/>
    <w:rsid w:val="00487F7F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1">
    <w:name w:val="xl41"/>
    <w:basedOn w:val="a1"/>
    <w:rsid w:val="00487F7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2">
    <w:name w:val="xl42"/>
    <w:basedOn w:val="a1"/>
    <w:rsid w:val="00487F7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">
    <w:name w:val="xl43"/>
    <w:basedOn w:val="a1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4">
    <w:name w:val="xl44"/>
    <w:basedOn w:val="a1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5">
    <w:name w:val="xl45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6">
    <w:name w:val="xl46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7">
    <w:name w:val="xl47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8">
    <w:name w:val="xl48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9">
    <w:name w:val="xl49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0">
    <w:name w:val="xl50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1">
    <w:name w:val="xl51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2">
    <w:name w:val="xl52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ffffffb">
    <w:name w:val="Plain Text"/>
    <w:basedOn w:val="a1"/>
    <w:link w:val="afffffffc"/>
    <w:rsid w:val="0006397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fc">
    <w:name w:val="Текст Знак"/>
    <w:basedOn w:val="a2"/>
    <w:link w:val="afffffffb"/>
    <w:uiPriority w:val="99"/>
    <w:rsid w:val="0006397C"/>
    <w:rPr>
      <w:rFonts w:ascii="Courier New" w:eastAsia="Times New Roman" w:hAnsi="Courier New" w:cs="Times New Roman"/>
      <w:sz w:val="20"/>
      <w:szCs w:val="20"/>
    </w:rPr>
  </w:style>
  <w:style w:type="paragraph" w:customStyle="1" w:styleId="1f8">
    <w:name w:val="Знак1 Знак Знак Знак"/>
    <w:basedOn w:val="a1"/>
    <w:rsid w:val="0006397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fd">
    <w:name w:val="Знак"/>
    <w:basedOn w:val="a1"/>
    <w:rsid w:val="00D96937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imes New Roman"/>
      <w:b/>
      <w:bCs/>
      <w:i/>
      <w:iCs/>
      <w:sz w:val="24"/>
      <w:szCs w:val="24"/>
      <w:lang w:val="en-US" w:eastAsia="en-US"/>
    </w:rPr>
  </w:style>
  <w:style w:type="character" w:customStyle="1" w:styleId="3b">
    <w:name w:val="Основной текст (3)_"/>
    <w:basedOn w:val="a2"/>
    <w:rsid w:val="00E156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ews-pagenavigationicon">
    <w:name w:val="news-page__navigation_icon"/>
    <w:rsid w:val="00864178"/>
  </w:style>
  <w:style w:type="paragraph" w:customStyle="1" w:styleId="consplusnonformat0">
    <w:name w:val="consplusnonformat"/>
    <w:basedOn w:val="a1"/>
    <w:rsid w:val="004C1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1"/>
    <w:rsid w:val="00FB3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A">
    <w:name w:val="! AAA !"/>
    <w:rsid w:val="00FF1DF4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101">
    <w:name w:val="Стиль 10пт"/>
    <w:rsid w:val="00FF1DF4"/>
    <w:rPr>
      <w:sz w:val="24"/>
    </w:rPr>
  </w:style>
  <w:style w:type="paragraph" w:customStyle="1" w:styleId="afffffffe">
    <w:name w:val="Вертикальный отступ"/>
    <w:basedOn w:val="a1"/>
    <w:rsid w:val="00FF1DF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affffffff">
    <w:name w:val="Интерфейс"/>
    <w:basedOn w:val="a1"/>
    <w:next w:val="a1"/>
    <w:rsid w:val="00FF1DF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EBE9ED"/>
    </w:rPr>
  </w:style>
  <w:style w:type="character" w:styleId="affffffff0">
    <w:name w:val="annotation reference"/>
    <w:rsid w:val="00FF1DF4"/>
    <w:rPr>
      <w:sz w:val="16"/>
      <w:szCs w:val="16"/>
    </w:rPr>
  </w:style>
  <w:style w:type="paragraph" w:styleId="affffffff1">
    <w:name w:val="annotation text"/>
    <w:basedOn w:val="a1"/>
    <w:link w:val="affffffff2"/>
    <w:uiPriority w:val="99"/>
    <w:rsid w:val="00FF1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2">
    <w:name w:val="Текст примечания Знак"/>
    <w:basedOn w:val="a2"/>
    <w:link w:val="affffffff1"/>
    <w:uiPriority w:val="99"/>
    <w:rsid w:val="00FF1DF4"/>
    <w:rPr>
      <w:rFonts w:ascii="Times New Roman" w:eastAsia="Times New Roman" w:hAnsi="Times New Roman" w:cs="Times New Roman"/>
      <w:sz w:val="20"/>
      <w:szCs w:val="20"/>
    </w:rPr>
  </w:style>
  <w:style w:type="paragraph" w:styleId="affffffff3">
    <w:name w:val="annotation subject"/>
    <w:basedOn w:val="affffffff1"/>
    <w:next w:val="affffffff1"/>
    <w:link w:val="affffffff4"/>
    <w:rsid w:val="00FF1DF4"/>
    <w:rPr>
      <w:b/>
      <w:bCs/>
    </w:rPr>
  </w:style>
  <w:style w:type="character" w:customStyle="1" w:styleId="affffffff4">
    <w:name w:val="Тема примечания Знак"/>
    <w:basedOn w:val="affffffff2"/>
    <w:link w:val="affffffff3"/>
    <w:rsid w:val="00FF1DF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81">
    <w:name w:val="xl181"/>
    <w:basedOn w:val="a1"/>
    <w:rsid w:val="00D472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1"/>
    <w:rsid w:val="00D472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1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a1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1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1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1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1"/>
    <w:rsid w:val="00D472F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1"/>
    <w:rsid w:val="00D472F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1"/>
    <w:rsid w:val="00D472FE"/>
    <w:pPr>
      <w:pBdr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4">
    <w:name w:val="xl194"/>
    <w:basedOn w:val="a1"/>
    <w:rsid w:val="00D472F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5">
    <w:name w:val="xl195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1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1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1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1">
    <w:name w:val="xl201"/>
    <w:basedOn w:val="a1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2">
    <w:name w:val="xl202"/>
    <w:basedOn w:val="a1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3">
    <w:name w:val="xl203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1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1"/>
    <w:rsid w:val="00D472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7">
    <w:name w:val="xl207"/>
    <w:basedOn w:val="a1"/>
    <w:rsid w:val="00D472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1"/>
    <w:rsid w:val="00D472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1"/>
    <w:rsid w:val="00D472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0">
    <w:name w:val="xl210"/>
    <w:basedOn w:val="a1"/>
    <w:rsid w:val="00D472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5">
    <w:name w:val="Основной текст (4)_"/>
    <w:link w:val="46"/>
    <w:locked/>
    <w:rsid w:val="008F3376"/>
    <w:rPr>
      <w:b/>
      <w:bCs/>
      <w:spacing w:val="11"/>
      <w:sz w:val="23"/>
      <w:szCs w:val="23"/>
      <w:shd w:val="clear" w:color="auto" w:fill="FFFFFF"/>
    </w:rPr>
  </w:style>
  <w:style w:type="paragraph" w:customStyle="1" w:styleId="46">
    <w:name w:val="Основной текст (4)"/>
    <w:basedOn w:val="a1"/>
    <w:link w:val="45"/>
    <w:rsid w:val="008F3376"/>
    <w:pPr>
      <w:widowControl w:val="0"/>
      <w:shd w:val="clear" w:color="auto" w:fill="FFFFFF"/>
      <w:spacing w:before="420" w:after="420" w:line="317" w:lineRule="exact"/>
    </w:pPr>
    <w:rPr>
      <w:b/>
      <w:bCs/>
      <w:spacing w:val="11"/>
      <w:sz w:val="23"/>
      <w:szCs w:val="23"/>
    </w:rPr>
  </w:style>
  <w:style w:type="table" w:customStyle="1" w:styleId="2f8">
    <w:name w:val="Сетка таблицы2"/>
    <w:basedOn w:val="a3"/>
    <w:next w:val="af1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c">
    <w:name w:val="Сетка таблицы3"/>
    <w:basedOn w:val="a3"/>
    <w:next w:val="af1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5">
    <w:name w:val="Основной текст (6)_"/>
    <w:basedOn w:val="a2"/>
    <w:uiPriority w:val="99"/>
    <w:locked/>
    <w:rsid w:val="00301BC5"/>
    <w:rPr>
      <w:rFonts w:ascii="Impact" w:hAnsi="Impact" w:cs="Impact"/>
      <w:sz w:val="21"/>
      <w:szCs w:val="21"/>
      <w:shd w:val="clear" w:color="auto" w:fill="FFFFFF"/>
    </w:rPr>
  </w:style>
  <w:style w:type="paragraph" w:customStyle="1" w:styleId="72">
    <w:name w:val="Основной текст (7)"/>
    <w:basedOn w:val="a1"/>
    <w:uiPriority w:val="99"/>
    <w:rsid w:val="00301BC5"/>
    <w:pPr>
      <w:widowControl w:val="0"/>
      <w:shd w:val="clear" w:color="auto" w:fill="FFFFFF"/>
      <w:spacing w:after="0" w:line="240" w:lineRule="atLeast"/>
    </w:pPr>
    <w:rPr>
      <w:rFonts w:ascii="Arial Unicode MS" w:eastAsia="Arial Unicode MS" w:hAnsi="Times New Roman" w:cs="Arial Unicode MS"/>
      <w:spacing w:val="-3"/>
      <w:sz w:val="10"/>
      <w:szCs w:val="10"/>
      <w:lang w:val="en-US" w:eastAsia="en-US"/>
    </w:rPr>
  </w:style>
  <w:style w:type="paragraph" w:customStyle="1" w:styleId="mb25">
    <w:name w:val="mb25"/>
    <w:basedOn w:val="a1"/>
    <w:rsid w:val="00AC6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satz-Standardschriftart">
    <w:name w:val="Absatz-Standardschriftart"/>
    <w:rsid w:val="00DF2BE4"/>
  </w:style>
  <w:style w:type="character" w:customStyle="1" w:styleId="WW-Absatz-Standardschriftart">
    <w:name w:val="WW-Absatz-Standardschriftart"/>
    <w:rsid w:val="00DF2BE4"/>
  </w:style>
  <w:style w:type="character" w:customStyle="1" w:styleId="WW-Absatz-Standardschriftart1">
    <w:name w:val="WW-Absatz-Standardschriftart1"/>
    <w:rsid w:val="00DF2BE4"/>
  </w:style>
  <w:style w:type="character" w:customStyle="1" w:styleId="WW-Absatz-Standardschriftart11">
    <w:name w:val="WW-Absatz-Standardschriftart11"/>
    <w:rsid w:val="00DF2BE4"/>
  </w:style>
  <w:style w:type="character" w:customStyle="1" w:styleId="WW-Absatz-Standardschriftart111">
    <w:name w:val="WW-Absatz-Standardschriftart111"/>
    <w:rsid w:val="00DF2BE4"/>
  </w:style>
  <w:style w:type="paragraph" w:customStyle="1" w:styleId="Iiiaeuiueoaaeeoa">
    <w:name w:val="Ii?iaeuiue (oaaeeoa)"/>
    <w:basedOn w:val="a1"/>
    <w:next w:val="a1"/>
    <w:rsid w:val="00DF2B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qFormat/>
    <w:rsid w:val="00DF2BE4"/>
    <w:pPr>
      <w:widowControl w:val="0"/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3"/>
      <w:sz w:val="24"/>
      <w:szCs w:val="24"/>
    </w:rPr>
  </w:style>
  <w:style w:type="character" w:customStyle="1" w:styleId="msonormal0">
    <w:name w:val="msonormal"/>
    <w:basedOn w:val="a2"/>
    <w:uiPriority w:val="99"/>
    <w:rsid w:val="00DF2BE4"/>
  </w:style>
  <w:style w:type="character" w:customStyle="1" w:styleId="1f9">
    <w:name w:val="Верхний колонтитул Знак1"/>
    <w:aliases w:val="ВерхКолонтитул Знак1,Верхний колонтитул1 Знак1, Знак10 Знак1,Знак10 Знак1"/>
    <w:basedOn w:val="a2"/>
    <w:uiPriority w:val="99"/>
    <w:rsid w:val="00367EC6"/>
    <w:rPr>
      <w:sz w:val="24"/>
      <w:szCs w:val="24"/>
    </w:rPr>
  </w:style>
  <w:style w:type="character" w:customStyle="1" w:styleId="1fa">
    <w:name w:val="Текст выноски Знак1"/>
    <w:basedOn w:val="a2"/>
    <w:uiPriority w:val="99"/>
    <w:semiHidden/>
    <w:rsid w:val="00367EC6"/>
    <w:rPr>
      <w:rFonts w:ascii="Tahoma" w:hAnsi="Tahoma" w:cs="Tahoma"/>
      <w:sz w:val="16"/>
      <w:szCs w:val="16"/>
    </w:rPr>
  </w:style>
  <w:style w:type="character" w:customStyle="1" w:styleId="affffffff5">
    <w:name w:val="Основной текст + Не полужирный"/>
    <w:uiPriority w:val="99"/>
    <w:rsid w:val="00367EC6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1fb">
    <w:name w:val="Нижний колонтитул Знак1"/>
    <w:aliases w:val=" Знак Знак1"/>
    <w:basedOn w:val="a2"/>
    <w:rsid w:val="00367EC6"/>
    <w:rPr>
      <w:sz w:val="24"/>
      <w:szCs w:val="24"/>
    </w:rPr>
  </w:style>
  <w:style w:type="character" w:styleId="affffffff6">
    <w:name w:val="Subtle Emphasis"/>
    <w:uiPriority w:val="99"/>
    <w:qFormat/>
    <w:rsid w:val="00367EC6"/>
    <w:rPr>
      <w:i/>
      <w:iCs/>
      <w:color w:val="808080"/>
    </w:rPr>
  </w:style>
  <w:style w:type="character" w:customStyle="1" w:styleId="213">
    <w:name w:val="Основной текст с отступом 2 Знак1"/>
    <w:basedOn w:val="a2"/>
    <w:rsid w:val="00367EC6"/>
    <w:rPr>
      <w:sz w:val="24"/>
      <w:szCs w:val="24"/>
    </w:rPr>
  </w:style>
  <w:style w:type="paragraph" w:customStyle="1" w:styleId="a00">
    <w:name w:val="a0"/>
    <w:basedOn w:val="a1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0">
    <w:name w:val="consnormal"/>
    <w:basedOn w:val="a1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1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11">
    <w:name w:val="Знак Знак41"/>
    <w:uiPriority w:val="99"/>
    <w:locked/>
    <w:rsid w:val="00367EC6"/>
    <w:rPr>
      <w:rFonts w:ascii="Arial" w:hAnsi="Arial" w:cs="Arial"/>
      <w:b/>
      <w:bCs/>
      <w:color w:val="26282F"/>
      <w:sz w:val="24"/>
      <w:szCs w:val="24"/>
      <w:lang w:val="ru-RU" w:eastAsia="ru-RU"/>
    </w:rPr>
  </w:style>
  <w:style w:type="paragraph" w:customStyle="1" w:styleId="Style7">
    <w:name w:val="Style7"/>
    <w:basedOn w:val="a1"/>
    <w:rsid w:val="00BA23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PRIL-txt">
    <w:name w:val="17PRIL-txt"/>
    <w:basedOn w:val="a1"/>
    <w:uiPriority w:val="99"/>
    <w:rsid w:val="00F00A6A"/>
    <w:pPr>
      <w:tabs>
        <w:tab w:val="center" w:pos="4791"/>
      </w:tabs>
      <w:autoSpaceDE w:val="0"/>
      <w:autoSpaceDN w:val="0"/>
      <w:adjustRightInd w:val="0"/>
      <w:spacing w:after="0" w:line="380" w:lineRule="atLeast"/>
      <w:ind w:left="567" w:right="567" w:firstLine="283"/>
      <w:jc w:val="both"/>
      <w:textAlignment w:val="center"/>
    </w:pPr>
    <w:rPr>
      <w:rFonts w:ascii="TextBookC" w:eastAsia="Times New Roman" w:hAnsi="TextBookC" w:cs="TextBookC"/>
      <w:color w:val="000000"/>
      <w:sz w:val="20"/>
      <w:szCs w:val="20"/>
      <w:lang w:eastAsia="en-US"/>
    </w:rPr>
  </w:style>
  <w:style w:type="character" w:customStyle="1" w:styleId="fill">
    <w:name w:val="fill"/>
    <w:basedOn w:val="a2"/>
    <w:rsid w:val="00F00A6A"/>
  </w:style>
  <w:style w:type="paragraph" w:customStyle="1" w:styleId="affffffff7">
    <w:name w:val="Стиль"/>
    <w:uiPriority w:val="99"/>
    <w:rsid w:val="00E57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1"/>
    <w:rsid w:val="000B3EC8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20" w:lineRule="exact"/>
      <w:ind w:firstLine="56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2"/>
    <w:uiPriority w:val="99"/>
    <w:rsid w:val="000B3EC8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1"/>
    <w:rsid w:val="000B3EC8"/>
    <w:pPr>
      <w:widowControl w:val="0"/>
      <w:autoSpaceDE w:val="0"/>
      <w:autoSpaceDN w:val="0"/>
      <w:adjustRightInd w:val="0"/>
      <w:spacing w:after="0" w:line="331" w:lineRule="exact"/>
      <w:ind w:firstLine="1435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30" w:lineRule="exact"/>
      <w:ind w:firstLine="70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22" w:lineRule="exact"/>
      <w:ind w:firstLine="3571"/>
    </w:pPr>
    <w:rPr>
      <w:rFonts w:ascii="Times New Roman" w:hAnsi="Times New Roman" w:cs="Times New Roman"/>
      <w:sz w:val="24"/>
      <w:szCs w:val="24"/>
    </w:rPr>
  </w:style>
  <w:style w:type="character" w:customStyle="1" w:styleId="ae">
    <w:name w:val="Абзац списка Знак"/>
    <w:link w:val="ad"/>
    <w:uiPriority w:val="99"/>
    <w:locked/>
    <w:rsid w:val="009C0C1B"/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Основной текст1"/>
    <w:basedOn w:val="a1"/>
    <w:link w:val="affff1"/>
    <w:rsid w:val="00641B7D"/>
    <w:pPr>
      <w:widowControl w:val="0"/>
      <w:shd w:val="clear" w:color="auto" w:fill="FFFFFF"/>
      <w:spacing w:before="240" w:after="240" w:line="240" w:lineRule="atLeast"/>
      <w:jc w:val="center"/>
    </w:pPr>
    <w:rPr>
      <w:rFonts w:cs="Times New Roman"/>
      <w:spacing w:val="2"/>
    </w:rPr>
  </w:style>
  <w:style w:type="paragraph" w:customStyle="1" w:styleId="1fc">
    <w:name w:val="Знак1 Знак Знак Знак Знак Знак Знак Знак Знак Знак"/>
    <w:basedOn w:val="a1"/>
    <w:next w:val="a1"/>
    <w:semiHidden/>
    <w:rsid w:val="006010CF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d">
    <w:name w:val="Знак1 Знак Знак Знак"/>
    <w:basedOn w:val="a1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0">
    <w:name w:val="Char Char"/>
    <w:basedOn w:val="a1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2f9">
    <w:name w:val="Без интервала2"/>
    <w:rsid w:val="006010C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g-link7">
    <w:name w:val="g-link7"/>
    <w:rsid w:val="006010CF"/>
    <w:rPr>
      <w:strike w:val="0"/>
      <w:dstrike w:val="0"/>
      <w:color w:val="0073FF"/>
      <w:u w:val="none"/>
      <w:effect w:val="none"/>
    </w:rPr>
  </w:style>
  <w:style w:type="character" w:customStyle="1" w:styleId="currency6">
    <w:name w:val="currency6"/>
    <w:basedOn w:val="a2"/>
    <w:rsid w:val="006010CF"/>
  </w:style>
  <w:style w:type="character" w:customStyle="1" w:styleId="text4">
    <w:name w:val="text4"/>
    <w:basedOn w:val="a2"/>
    <w:rsid w:val="006010CF"/>
  </w:style>
  <w:style w:type="paragraph" w:customStyle="1" w:styleId="121">
    <w:name w:val="Заголовок 12"/>
    <w:basedOn w:val="a1"/>
    <w:qFormat/>
    <w:rsid w:val="006010CF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1fe">
    <w:name w:val="Знак1 Знак Знак Знак Знак Знак Знак Знак Знак Знак"/>
    <w:basedOn w:val="a1"/>
    <w:next w:val="a1"/>
    <w:semiHidden/>
    <w:rsid w:val="00F64730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">
    <w:name w:val="Знак1 Знак Знак Знак"/>
    <w:basedOn w:val="a1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1">
    <w:name w:val="Char Char"/>
    <w:basedOn w:val="a1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ParaAttribute8">
    <w:name w:val="ParaAttribute8"/>
    <w:uiPriority w:val="99"/>
    <w:rsid w:val="00002E6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ttribute1">
    <w:name w:val="CharAttribute1"/>
    <w:uiPriority w:val="99"/>
    <w:rsid w:val="00002E64"/>
    <w:rPr>
      <w:rFonts w:ascii="Times New Roman" w:eastAsia="Times New Roman"/>
      <w:sz w:val="28"/>
    </w:rPr>
  </w:style>
  <w:style w:type="character" w:customStyle="1" w:styleId="NoSpacingChar">
    <w:name w:val="No Spacing Char"/>
    <w:link w:val="15"/>
    <w:uiPriority w:val="99"/>
    <w:locked/>
    <w:rsid w:val="00002E64"/>
    <w:rPr>
      <w:rFonts w:ascii="Calibri" w:eastAsia="Times New Roman" w:hAnsi="Calibri" w:cs="Times New Roman"/>
    </w:rPr>
  </w:style>
  <w:style w:type="character" w:customStyle="1" w:styleId="26">
    <w:name w:val="Обычный (веб) Знак2"/>
    <w:aliases w:val=" Знак Знак,Обычный (веб)1 Знак,Обычный (веб) Знак Знак1,Обычный (веб) Знак1 Знак,Обычный (веб) Знак Знак Знак,Обычный (веб) Знак2 Знак Знак,Обычный (веб) Знак Знак1 Знак Знак,Обычный (веб) Знак1 Знак Знак1 Знак,Обычный (Web)1 Знак"/>
    <w:link w:val="afd"/>
    <w:uiPriority w:val="99"/>
    <w:locked/>
    <w:rsid w:val="00002E64"/>
    <w:rPr>
      <w:rFonts w:ascii="Times New Roman" w:eastAsia="Times New Roman" w:hAnsi="Times New Roman" w:cs="Times New Roman"/>
      <w:sz w:val="24"/>
      <w:szCs w:val="24"/>
    </w:rPr>
  </w:style>
  <w:style w:type="paragraph" w:customStyle="1" w:styleId="320">
    <w:name w:val="Основной текст с отступом 32"/>
    <w:basedOn w:val="a1"/>
    <w:rsid w:val="005855C6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230">
    <w:name w:val="Основной текст 23"/>
    <w:basedOn w:val="a1"/>
    <w:rsid w:val="005855C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21">
    <w:name w:val="Основной текст с отступом 22"/>
    <w:basedOn w:val="a1"/>
    <w:rsid w:val="005855C6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pacing w:val="-4"/>
      <w:sz w:val="28"/>
      <w:szCs w:val="20"/>
    </w:rPr>
  </w:style>
  <w:style w:type="paragraph" w:customStyle="1" w:styleId="affffffff8">
    <w:name w:val="Знак Знак Знак Знак"/>
    <w:basedOn w:val="a1"/>
    <w:rsid w:val="005855C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f">
    <w:name w:val="Оглавление 2 Знак"/>
    <w:link w:val="2e"/>
    <w:locked/>
    <w:rsid w:val="00692277"/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styleId="47">
    <w:name w:val="toc 4"/>
    <w:basedOn w:val="a1"/>
    <w:next w:val="a1"/>
    <w:link w:val="48"/>
    <w:uiPriority w:val="99"/>
    <w:rsid w:val="00692277"/>
    <w:pPr>
      <w:ind w:left="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48">
    <w:name w:val="Оглавление 4 Знак"/>
    <w:link w:val="47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66">
    <w:name w:val="toc 6"/>
    <w:basedOn w:val="a1"/>
    <w:next w:val="a1"/>
    <w:link w:val="67"/>
    <w:uiPriority w:val="99"/>
    <w:rsid w:val="00692277"/>
    <w:pPr>
      <w:ind w:left="10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67">
    <w:name w:val="Оглавление 6 Знак"/>
    <w:link w:val="66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73">
    <w:name w:val="toc 7"/>
    <w:basedOn w:val="a1"/>
    <w:next w:val="a1"/>
    <w:link w:val="74"/>
    <w:uiPriority w:val="99"/>
    <w:rsid w:val="00692277"/>
    <w:pPr>
      <w:ind w:left="12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74">
    <w:name w:val="Оглавление 7 Знак"/>
    <w:link w:val="73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rmal1">
    <w:name w:val="ConsPlusNormal1"/>
    <w:link w:val="ConsPlusNormal"/>
    <w:uiPriority w:val="99"/>
    <w:locked/>
    <w:rsid w:val="00692277"/>
    <w:rPr>
      <w:rFonts w:ascii="Arial" w:eastAsia="Times New Roman" w:hAnsi="Arial" w:cs="Times New Roman"/>
      <w:snapToGrid w:val="0"/>
      <w:sz w:val="20"/>
      <w:szCs w:val="20"/>
    </w:rPr>
  </w:style>
  <w:style w:type="paragraph" w:styleId="3d">
    <w:name w:val="toc 3"/>
    <w:basedOn w:val="a1"/>
    <w:next w:val="a1"/>
    <w:link w:val="3e"/>
    <w:uiPriority w:val="39"/>
    <w:rsid w:val="00692277"/>
    <w:pPr>
      <w:ind w:left="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3e">
    <w:name w:val="Оглавление 3 Знак"/>
    <w:link w:val="3d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customStyle="1" w:styleId="13">
    <w:name w:val="Знак сноски1"/>
    <w:link w:val="affb"/>
    <w:uiPriority w:val="99"/>
    <w:rsid w:val="00692277"/>
    <w:rPr>
      <w:vertAlign w:val="superscript"/>
    </w:rPr>
  </w:style>
  <w:style w:type="paragraph" w:customStyle="1" w:styleId="11">
    <w:name w:val="Гиперссылка1"/>
    <w:link w:val="af3"/>
    <w:uiPriority w:val="99"/>
    <w:rsid w:val="00692277"/>
    <w:rPr>
      <w:color w:val="0000FF"/>
      <w:u w:val="single"/>
    </w:rPr>
  </w:style>
  <w:style w:type="paragraph" w:customStyle="1" w:styleId="Footnote">
    <w:name w:val="Footnote"/>
    <w:basedOn w:val="a1"/>
    <w:link w:val="Footnote1"/>
    <w:rsid w:val="00692277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Footnote1">
    <w:name w:val="Footnote1"/>
    <w:link w:val="Footnote"/>
    <w:locked/>
    <w:rsid w:val="00692277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ff0">
    <w:name w:val="toc 1"/>
    <w:basedOn w:val="a1"/>
    <w:next w:val="a1"/>
    <w:link w:val="1ff1"/>
    <w:uiPriority w:val="39"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character" w:customStyle="1" w:styleId="1ff1">
    <w:name w:val="Оглавление 1 Знак"/>
    <w:link w:val="1ff0"/>
    <w:locked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692277"/>
    <w:pPr>
      <w:spacing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locked/>
    <w:rsid w:val="00692277"/>
    <w:rPr>
      <w:rFonts w:ascii="XO Thames" w:eastAsia="Times New Roman" w:hAnsi="XO Thames" w:cs="Calibri"/>
      <w:color w:val="000000"/>
    </w:rPr>
  </w:style>
  <w:style w:type="paragraph" w:styleId="94">
    <w:name w:val="toc 9"/>
    <w:basedOn w:val="a1"/>
    <w:next w:val="a1"/>
    <w:link w:val="95"/>
    <w:uiPriority w:val="99"/>
    <w:rsid w:val="00692277"/>
    <w:pPr>
      <w:ind w:left="1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95">
    <w:name w:val="Оглавление 9 Знак"/>
    <w:link w:val="94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82">
    <w:name w:val="toc 8"/>
    <w:basedOn w:val="a1"/>
    <w:next w:val="a1"/>
    <w:link w:val="83"/>
    <w:uiPriority w:val="99"/>
    <w:rsid w:val="00692277"/>
    <w:pPr>
      <w:ind w:left="1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83">
    <w:name w:val="Оглавление 8 Знак"/>
    <w:link w:val="82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nformat1">
    <w:name w:val="ConsPlusNonformat1"/>
    <w:link w:val="ConsPlusNonformat"/>
    <w:locked/>
    <w:rsid w:val="00692277"/>
    <w:rPr>
      <w:rFonts w:ascii="Courier New" w:eastAsia="Times New Roman" w:hAnsi="Courier New" w:cs="Courier New"/>
      <w:sz w:val="20"/>
      <w:szCs w:val="20"/>
    </w:rPr>
  </w:style>
  <w:style w:type="paragraph" w:styleId="56">
    <w:name w:val="toc 5"/>
    <w:basedOn w:val="a1"/>
    <w:next w:val="a1"/>
    <w:link w:val="57"/>
    <w:uiPriority w:val="99"/>
    <w:rsid w:val="00692277"/>
    <w:pPr>
      <w:ind w:left="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57">
    <w:name w:val="Оглавление 5 Знак"/>
    <w:link w:val="56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Cell1">
    <w:name w:val="ConsPlusCell1"/>
    <w:link w:val="ConsPlusCell"/>
    <w:locked/>
    <w:rsid w:val="00692277"/>
    <w:rPr>
      <w:rFonts w:ascii="Times New Roman" w:eastAsia="Arial" w:hAnsi="Times New Roman" w:cs="Times New Roman"/>
      <w:sz w:val="28"/>
      <w:szCs w:val="28"/>
      <w:lang w:eastAsia="ar-SA"/>
    </w:rPr>
  </w:style>
  <w:style w:type="paragraph" w:styleId="affffffff9">
    <w:name w:val="Subtitle"/>
    <w:basedOn w:val="a1"/>
    <w:next w:val="a1"/>
    <w:link w:val="affffffffa"/>
    <w:qFormat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character" w:customStyle="1" w:styleId="affffffffa">
    <w:name w:val="Подзаголовок Знак"/>
    <w:basedOn w:val="a2"/>
    <w:link w:val="affffffff9"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1"/>
    <w:link w:val="toc101"/>
    <w:rsid w:val="00692277"/>
    <w:pPr>
      <w:ind w:left="1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toc101">
    <w:name w:val="toc 101"/>
    <w:link w:val="toc10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Title1">
    <w:name w:val="ConsPlusTitle1"/>
    <w:link w:val="ConsPlusTitle"/>
    <w:locked/>
    <w:rsid w:val="0069227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UnresolvedMention">
    <w:name w:val="Unresolved Mention"/>
    <w:uiPriority w:val="99"/>
    <w:semiHidden/>
    <w:unhideWhenUsed/>
    <w:rsid w:val="00692277"/>
    <w:rPr>
      <w:rFonts w:cs="Times New Roman"/>
      <w:color w:val="605E5C"/>
      <w:shd w:val="clear" w:color="auto" w:fill="E1DFDD"/>
    </w:rPr>
  </w:style>
  <w:style w:type="paragraph" w:styleId="affffffffb">
    <w:name w:val="endnote text"/>
    <w:basedOn w:val="a1"/>
    <w:link w:val="affffffffc"/>
    <w:rsid w:val="00692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c">
    <w:name w:val="Текст концевой сноски Знак"/>
    <w:basedOn w:val="a2"/>
    <w:link w:val="affffffffb"/>
    <w:rsid w:val="00692277"/>
    <w:rPr>
      <w:rFonts w:ascii="Times New Roman" w:eastAsia="Times New Roman" w:hAnsi="Times New Roman" w:cs="Times New Roman"/>
      <w:sz w:val="20"/>
      <w:szCs w:val="20"/>
    </w:rPr>
  </w:style>
  <w:style w:type="paragraph" w:customStyle="1" w:styleId="3f">
    <w:name w:val="Без интервала3"/>
    <w:rsid w:val="002779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4">
    <w:name w:val="Font Style14"/>
    <w:rsid w:val="00074B5E"/>
    <w:rPr>
      <w:rFonts w:ascii="Times New Roman" w:hAnsi="Times New Roman" w:cs="Times New Roman"/>
      <w:sz w:val="26"/>
      <w:szCs w:val="26"/>
    </w:rPr>
  </w:style>
  <w:style w:type="character" w:customStyle="1" w:styleId="ConsNonformat0">
    <w:name w:val="ConsNonformat Знак"/>
    <w:link w:val="ConsNonformat"/>
    <w:locked/>
    <w:rsid w:val="009523D6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ff2">
    <w:name w:val="Знак1 Знак Знак Знак Знак Знак Знак Знак Знак Знак"/>
    <w:basedOn w:val="a1"/>
    <w:next w:val="a1"/>
    <w:semiHidden/>
    <w:rsid w:val="009A74A1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3">
    <w:name w:val="Знак1 Знак Знак Знак"/>
    <w:basedOn w:val="a1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5">
    <w:name w:val="Char Char"/>
    <w:basedOn w:val="a1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49">
    <w:name w:val="Без интервала4"/>
    <w:rsid w:val="009A74A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0">
    <w:name w:val="Заголовок 13"/>
    <w:basedOn w:val="a1"/>
    <w:qFormat/>
    <w:rsid w:val="009A74A1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3f0">
    <w:name w:val="Основной текст3"/>
    <w:basedOn w:val="a1"/>
    <w:rsid w:val="003D3CA8"/>
    <w:pPr>
      <w:shd w:val="clear" w:color="auto" w:fill="FFFFFF"/>
      <w:spacing w:after="600" w:line="0" w:lineRule="atLeast"/>
      <w:ind w:hanging="1580"/>
      <w:jc w:val="center"/>
    </w:pPr>
    <w:rPr>
      <w:rFonts w:ascii="Times New Roman" w:eastAsia="Times New Roman" w:hAnsi="Times New Roman" w:cs="Times New Roman"/>
      <w:color w:val="000000"/>
      <w:spacing w:val="10"/>
      <w:sz w:val="23"/>
      <w:szCs w:val="23"/>
      <w:lang w:val="ru"/>
    </w:rPr>
  </w:style>
  <w:style w:type="character" w:customStyle="1" w:styleId="FontStyle36">
    <w:name w:val="Font Style36"/>
    <w:uiPriority w:val="99"/>
    <w:rsid w:val="006447D4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2fa">
    <w:name w:val="Абзац списка2"/>
    <w:basedOn w:val="a1"/>
    <w:rsid w:val="00923E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-Absatz-Standardschriftart1111">
    <w:name w:val="WW-Absatz-Standardschriftart1111"/>
    <w:rsid w:val="008F0610"/>
  </w:style>
  <w:style w:type="character" w:customStyle="1" w:styleId="WW-Absatz-Standardschriftart11111">
    <w:name w:val="WW-Absatz-Standardschriftart11111"/>
    <w:rsid w:val="008F0610"/>
  </w:style>
  <w:style w:type="character" w:customStyle="1" w:styleId="WW-Absatz-Standardschriftart111111">
    <w:name w:val="WW-Absatz-Standardschriftart111111"/>
    <w:rsid w:val="008F0610"/>
  </w:style>
  <w:style w:type="character" w:customStyle="1" w:styleId="WW-Absatz-Standardschriftart1111111">
    <w:name w:val="WW-Absatz-Standardschriftart1111111"/>
    <w:rsid w:val="008F0610"/>
  </w:style>
  <w:style w:type="character" w:customStyle="1" w:styleId="WW8NumSt2z0">
    <w:name w:val="WW8NumSt2z0"/>
    <w:rsid w:val="008F0610"/>
    <w:rPr>
      <w:rFonts w:ascii="Times New Roman" w:hAnsi="Times New Roman" w:cs="Times New Roman"/>
    </w:rPr>
  </w:style>
  <w:style w:type="character" w:customStyle="1" w:styleId="affffffffd">
    <w:name w:val="Маркеры списка"/>
    <w:rsid w:val="008F0610"/>
    <w:rPr>
      <w:rFonts w:ascii="OpenSymbol" w:eastAsia="OpenSymbol" w:hAnsi="OpenSymbol" w:cs="OpenSymbol"/>
    </w:rPr>
  </w:style>
  <w:style w:type="paragraph" w:customStyle="1" w:styleId="1ff4">
    <w:name w:val="Стиль1"/>
    <w:basedOn w:val="a1"/>
    <w:rsid w:val="008F061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f5">
    <w:name w:val="Оглавление1"/>
    <w:basedOn w:val="a1"/>
    <w:uiPriority w:val="99"/>
    <w:rsid w:val="008F0610"/>
    <w:pPr>
      <w:widowControl w:val="0"/>
      <w:shd w:val="clear" w:color="auto" w:fill="FFFFFF"/>
      <w:spacing w:after="0" w:line="278" w:lineRule="exact"/>
      <w:jc w:val="both"/>
    </w:pPr>
    <w:rPr>
      <w:rFonts w:eastAsiaTheme="minorHAnsi"/>
      <w:spacing w:val="-2"/>
      <w:sz w:val="23"/>
      <w:szCs w:val="23"/>
      <w:lang w:eastAsia="en-US"/>
    </w:rPr>
  </w:style>
  <w:style w:type="numbering" w:customStyle="1" w:styleId="113">
    <w:name w:val="Нет списка11"/>
    <w:next w:val="a4"/>
    <w:uiPriority w:val="99"/>
    <w:semiHidden/>
    <w:unhideWhenUsed/>
    <w:rsid w:val="008F0610"/>
  </w:style>
  <w:style w:type="character" w:customStyle="1" w:styleId="b-message-heademail">
    <w:name w:val="b-message-head__email"/>
    <w:uiPriority w:val="99"/>
    <w:rsid w:val="008F0610"/>
    <w:rPr>
      <w:rFonts w:cs="Times New Roman"/>
    </w:rPr>
  </w:style>
  <w:style w:type="character" w:customStyle="1" w:styleId="ConsPlusNormal2">
    <w:name w:val="ConsPlusNormal Знак"/>
    <w:locked/>
    <w:rsid w:val="008F0610"/>
    <w:rPr>
      <w:sz w:val="24"/>
      <w:szCs w:val="24"/>
    </w:rPr>
  </w:style>
  <w:style w:type="paragraph" w:customStyle="1" w:styleId="article-renderblock">
    <w:name w:val="article-render__block"/>
    <w:basedOn w:val="a1"/>
    <w:uiPriority w:val="99"/>
    <w:rsid w:val="008F0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br">
    <w:name w:val="nobr"/>
    <w:basedOn w:val="a2"/>
    <w:rsid w:val="008F0610"/>
    <w:rPr>
      <w:rFonts w:cs="Times New Roman"/>
    </w:rPr>
  </w:style>
  <w:style w:type="paragraph" w:customStyle="1" w:styleId="58">
    <w:name w:val="Без интервала5"/>
    <w:rsid w:val="00D5457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fb">
    <w:name w:val="Название объекта2"/>
    <w:basedOn w:val="a1"/>
    <w:rsid w:val="00D46191"/>
    <w:pPr>
      <w:suppressLineNumbers/>
      <w:suppressAutoHyphens/>
      <w:spacing w:before="120" w:after="120" w:line="240" w:lineRule="auto"/>
    </w:pPr>
    <w:rPr>
      <w:rFonts w:ascii="Liberation Serif" w:eastAsia="SimSun" w:hAnsi="Liberation Serif" w:cs="Arial"/>
      <w:i/>
      <w:iCs/>
      <w:kern w:val="1"/>
      <w:sz w:val="24"/>
      <w:szCs w:val="24"/>
      <w:lang w:eastAsia="zh-CN" w:bidi="hi-IN"/>
    </w:rPr>
  </w:style>
  <w:style w:type="paragraph" w:customStyle="1" w:styleId="affffffffe">
    <w:name w:val="Текст в заданном формате"/>
    <w:basedOn w:val="a1"/>
    <w:rsid w:val="00D46191"/>
    <w:pPr>
      <w:suppressAutoHyphens/>
      <w:spacing w:after="0" w:line="240" w:lineRule="auto"/>
    </w:pPr>
    <w:rPr>
      <w:rFonts w:ascii="Liberation Mono" w:eastAsia="NSimSun" w:hAnsi="Liberation Mono" w:cs="Liberation Mono"/>
      <w:kern w:val="1"/>
      <w:sz w:val="20"/>
      <w:szCs w:val="20"/>
      <w:lang w:eastAsia="zh-CN" w:bidi="hi-IN"/>
    </w:rPr>
  </w:style>
  <w:style w:type="character" w:customStyle="1" w:styleId="afffffffff">
    <w:name w:val="Символ сноски"/>
    <w:rsid w:val="002B3039"/>
  </w:style>
  <w:style w:type="character" w:customStyle="1" w:styleId="afffffffff0">
    <w:name w:val="Символ концевой сноски"/>
    <w:rsid w:val="002B3039"/>
  </w:style>
  <w:style w:type="paragraph" w:customStyle="1" w:styleId="afffffffff1">
    <w:name w:val="Верхний и нижний колонтитулы"/>
    <w:basedOn w:val="a1"/>
    <w:qFormat/>
    <w:rsid w:val="002B3039"/>
    <w:pPr>
      <w:widowControl w:val="0"/>
      <w:spacing w:after="0" w:line="240" w:lineRule="auto"/>
      <w:ind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afffffffff2">
    <w:name w:val="Содержимое списка"/>
    <w:basedOn w:val="a1"/>
    <w:rsid w:val="002B3039"/>
    <w:pPr>
      <w:widowControl w:val="0"/>
      <w:spacing w:after="0" w:line="240" w:lineRule="auto"/>
      <w:ind w:left="567"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s37">
    <w:name w:val="s_37"/>
    <w:basedOn w:val="a1"/>
    <w:rsid w:val="007B1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1">
    <w:name w:val="HTML Sample"/>
    <w:semiHidden/>
    <w:unhideWhenUsed/>
    <w:rsid w:val="00E20A1E"/>
    <w:rPr>
      <w:rFonts w:ascii="Courier New" w:eastAsia="Times New Roman" w:hAnsi="Courier New" w:cs="Courier New" w:hint="default"/>
    </w:rPr>
  </w:style>
  <w:style w:type="character" w:customStyle="1" w:styleId="ListLabel103">
    <w:name w:val="ListLabel 103"/>
    <w:qFormat/>
    <w:rsid w:val="00CC7321"/>
    <w:rPr>
      <w:lang w:val="ru-RU" w:eastAsia="en-US" w:bidi="ar-SA"/>
    </w:rPr>
  </w:style>
  <w:style w:type="character" w:customStyle="1" w:styleId="afffffffff3">
    <w:name w:val="Сноска_"/>
    <w:link w:val="afffffffff4"/>
    <w:uiPriority w:val="99"/>
    <w:locked/>
    <w:rsid w:val="00CC7321"/>
    <w:rPr>
      <w:b/>
      <w:bCs/>
      <w:sz w:val="18"/>
      <w:szCs w:val="18"/>
      <w:shd w:val="clear" w:color="auto" w:fill="FFFFFF"/>
    </w:rPr>
  </w:style>
  <w:style w:type="character" w:customStyle="1" w:styleId="afffffffff5">
    <w:name w:val="Сноска + Не полужирный"/>
    <w:uiPriority w:val="99"/>
    <w:rsid w:val="00CC7321"/>
    <w:rPr>
      <w:b w:val="0"/>
      <w:bCs w:val="0"/>
      <w:sz w:val="18"/>
      <w:szCs w:val="18"/>
      <w:shd w:val="clear" w:color="auto" w:fill="FFFFFF"/>
    </w:rPr>
  </w:style>
  <w:style w:type="paragraph" w:customStyle="1" w:styleId="afffffffff4">
    <w:name w:val="Сноска"/>
    <w:basedOn w:val="a1"/>
    <w:link w:val="afffffffff3"/>
    <w:uiPriority w:val="99"/>
    <w:rsid w:val="00CC7321"/>
    <w:pPr>
      <w:widowControl w:val="0"/>
      <w:shd w:val="clear" w:color="auto" w:fill="FFFFFF"/>
      <w:spacing w:after="0" w:line="230" w:lineRule="exact"/>
      <w:jc w:val="both"/>
    </w:pPr>
    <w:rPr>
      <w:b/>
      <w:bCs/>
      <w:sz w:val="18"/>
      <w:szCs w:val="18"/>
    </w:rPr>
  </w:style>
  <w:style w:type="character" w:customStyle="1" w:styleId="rpc41">
    <w:name w:val="_rpc_41"/>
    <w:basedOn w:val="a2"/>
    <w:rsid w:val="00255E9E"/>
  </w:style>
  <w:style w:type="paragraph" w:styleId="1ff6">
    <w:name w:val="index 1"/>
    <w:basedOn w:val="a1"/>
    <w:next w:val="a1"/>
    <w:autoRedefine/>
    <w:uiPriority w:val="99"/>
    <w:semiHidden/>
    <w:unhideWhenUsed/>
    <w:rsid w:val="00A70C0B"/>
    <w:pPr>
      <w:suppressAutoHyphens/>
      <w:spacing w:after="0" w:line="240" w:lineRule="auto"/>
      <w:ind w:left="240" w:hanging="240"/>
    </w:pPr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afffffffff6">
    <w:name w:val="index heading"/>
    <w:basedOn w:val="a1"/>
    <w:qFormat/>
    <w:rsid w:val="00A70C0B"/>
    <w:pPr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1A15F7"/>
    <w:pPr>
      <w:keepNext/>
      <w:widowControl/>
      <w:spacing w:before="240" w:after="120"/>
      <w:ind w:firstLine="0"/>
      <w:jc w:val="left"/>
    </w:pPr>
    <w:rPr>
      <w:rFonts w:ascii="Liberation Sans" w:eastAsia="Microsoft YaHei" w:hAnsi="Liberation Sans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1A15F7"/>
    <w:pPr>
      <w:widowControl/>
      <w:spacing w:after="140" w:line="276" w:lineRule="auto"/>
      <w:ind w:firstLine="0"/>
      <w:jc w:val="left"/>
    </w:pPr>
    <w:rPr>
      <w:rFonts w:ascii="Liberation Serif" w:eastAsia="NSimSun" w:hAnsi="Liberation Serif"/>
      <w:lang w:eastAsia="zh-CN" w:bidi="hi-IN"/>
    </w:rPr>
  </w:style>
  <w:style w:type="paragraph" w:customStyle="1" w:styleId="Index">
    <w:name w:val="Index"/>
    <w:basedOn w:val="Standard"/>
    <w:rsid w:val="001A15F7"/>
    <w:pPr>
      <w:widowControl/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Internetlink">
    <w:name w:val="Internet link"/>
    <w:rsid w:val="001A15F7"/>
    <w:rPr>
      <w:color w:val="000080"/>
      <w:u w:val="single"/>
    </w:rPr>
  </w:style>
  <w:style w:type="paragraph" w:customStyle="1" w:styleId="c7e0e3eeebeee2eeea1">
    <w:name w:val="Зc7аe0гe3оeeлebоeeвe2оeeкea 1"/>
    <w:basedOn w:val="a1"/>
    <w:uiPriority w:val="99"/>
    <w:rsid w:val="001A15F7"/>
    <w:pPr>
      <w:widowControl w:val="0"/>
      <w:autoSpaceDE w:val="0"/>
      <w:autoSpaceDN w:val="0"/>
      <w:adjustRightInd w:val="0"/>
      <w:spacing w:before="108" w:after="108" w:line="240" w:lineRule="auto"/>
      <w:jc w:val="center"/>
    </w:pPr>
    <w:rPr>
      <w:rFonts w:ascii="Times New Roman CYR" w:eastAsia="Times New Roman" w:hAnsi="Times New Roman CYR" w:cs="Wingdings"/>
      <w:b/>
      <w:color w:val="26282F"/>
      <w:kern w:val="1"/>
      <w:sz w:val="24"/>
      <w:szCs w:val="24"/>
      <w:lang w:eastAsia="zh-CN" w:bidi="hi-IN"/>
    </w:rPr>
  </w:style>
  <w:style w:type="character" w:customStyle="1" w:styleId="c3e8efe5f0f2e5eaf1f2eee2e0fff1f1fbebeae0">
    <w:name w:val="Гc3иe8пefеe5рf0тf2еe5кeaсf1тf2оeeвe2аe0яff сf1сf1ыfbлebкeaаe0"/>
    <w:uiPriority w:val="99"/>
    <w:rsid w:val="001A15F7"/>
    <w:rPr>
      <w:color w:val="106BBE"/>
    </w:rPr>
  </w:style>
  <w:style w:type="character" w:customStyle="1" w:styleId="d6e2e5f2eee2eee5e2fbe4e5ebe5ede8e5">
    <w:name w:val="Цd6вe2еe5тf2оeeвe2оeeеe5 вe2ыfbдe4еe5лebеe5нedиe8еe5"/>
    <w:uiPriority w:val="99"/>
    <w:rsid w:val="001A15F7"/>
    <w:rPr>
      <w:b/>
      <w:color w:val="26282F"/>
    </w:rPr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sid w:val="001A15F7"/>
  </w:style>
  <w:style w:type="character" w:customStyle="1" w:styleId="c8edf2e5f0ede5f2-f1f1fbebeae0">
    <w:name w:val="Иc8нedтf2еe5рf0нedеe5тf2-сf1сf1ыfbлebкeaаe0"/>
    <w:uiPriority w:val="99"/>
    <w:rsid w:val="001A15F7"/>
    <w:rPr>
      <w:color w:val="000080"/>
      <w:u w:val="single"/>
    </w:rPr>
  </w:style>
  <w:style w:type="character" w:customStyle="1" w:styleId="cde5e2f1f2f3efe8ebe2f1e8ebf3">
    <w:name w:val="Нcdеe5 вe2сf1тf2уf3пefиe8лeb вe2 сf1иe8лebуf3"/>
    <w:uiPriority w:val="99"/>
    <w:rsid w:val="001A15F7"/>
    <w:rPr>
      <w:rFonts w:eastAsia="Times New Roman" w:cs="Times New Roman"/>
      <w:b/>
      <w:color w:val="000000"/>
    </w:rPr>
  </w:style>
  <w:style w:type="paragraph" w:customStyle="1" w:styleId="c7e0e3eeebeee2eeea">
    <w:name w:val="Зc7аe0гe3оeeлebоeeвe2оeeкea"/>
    <w:basedOn w:val="a1"/>
    <w:next w:val="cef1edeee2edeee9f2e5eaf1f2"/>
    <w:uiPriority w:val="99"/>
    <w:rsid w:val="001A15F7"/>
    <w:pPr>
      <w:keepNext/>
      <w:widowControl w:val="0"/>
      <w:autoSpaceDE w:val="0"/>
      <w:autoSpaceDN w:val="0"/>
      <w:adjustRightInd w:val="0"/>
      <w:spacing w:before="240" w:after="120" w:line="240" w:lineRule="auto"/>
      <w:ind w:firstLine="720"/>
      <w:jc w:val="both"/>
    </w:pPr>
    <w:rPr>
      <w:rFonts w:ascii="Liberation Sans" w:eastAsia="Microsoft YaHei" w:hAnsi="Liberation Sans" w:cs="Arial"/>
      <w:kern w:val="1"/>
      <w:sz w:val="28"/>
      <w:szCs w:val="28"/>
      <w:lang w:eastAsia="zh-CN" w:bidi="hi-IN"/>
    </w:rPr>
  </w:style>
  <w:style w:type="paragraph" w:customStyle="1" w:styleId="cef1edeee2edeee9f2e5eaf1f2">
    <w:name w:val="Оceсf1нedоeeвe2нedоeeйe9 тf2еe5кeaсf1тf2"/>
    <w:basedOn w:val="a1"/>
    <w:uiPriority w:val="99"/>
    <w:rsid w:val="001A15F7"/>
    <w:pPr>
      <w:widowControl w:val="0"/>
      <w:autoSpaceDE w:val="0"/>
      <w:autoSpaceDN w:val="0"/>
      <w:adjustRightInd w:val="0"/>
      <w:spacing w:after="140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d1efe8f1eeea">
    <w:name w:val="Сd1пefиe8сf1оeeкea"/>
    <w:basedOn w:val="cef1edeee2edeee9f2e5eaf1f2"/>
    <w:uiPriority w:val="99"/>
    <w:rsid w:val="001A15F7"/>
    <w:rPr>
      <w:rFonts w:cs="Arial"/>
    </w:rPr>
  </w:style>
  <w:style w:type="paragraph" w:customStyle="1" w:styleId="cde0e7e2e0ede8e5">
    <w:name w:val="Нcdаe0зe7вe2аe0нedиe8еe5"/>
    <w:basedOn w:val="a1"/>
    <w:uiPriority w:val="99"/>
    <w:rsid w:val="001A15F7"/>
    <w:pPr>
      <w:widowControl w:val="0"/>
      <w:autoSpaceDE w:val="0"/>
      <w:autoSpaceDN w:val="0"/>
      <w:adjustRightInd w:val="0"/>
      <w:spacing w:before="120" w:after="120" w:line="240" w:lineRule="auto"/>
      <w:ind w:firstLine="720"/>
      <w:jc w:val="both"/>
    </w:pPr>
    <w:rPr>
      <w:rFonts w:ascii="Times New Roman CYR" w:eastAsia="Times New Roman" w:hAnsi="Times New Roman CYR" w:cs="Arial"/>
      <w:i/>
      <w:iCs/>
      <w:kern w:val="1"/>
      <w:sz w:val="24"/>
      <w:szCs w:val="24"/>
      <w:lang w:eastAsia="zh-CN" w:bidi="hi-IN"/>
    </w:rPr>
  </w:style>
  <w:style w:type="paragraph" w:customStyle="1" w:styleId="d3eae0e7e0f2e5ebfc">
    <w:name w:val="Уd3кeaаe0зe7аe0тf2еe5лebьfc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Arial"/>
      <w:kern w:val="1"/>
      <w:sz w:val="24"/>
      <w:szCs w:val="24"/>
      <w:lang w:eastAsia="zh-CN" w:bidi="hi-IN"/>
    </w:rPr>
  </w:style>
  <w:style w:type="paragraph" w:customStyle="1" w:styleId="d2e0e1ebe8f6fbeceeedeef8e8f0e8ededfbe9">
    <w:name w:val="Тd2аe0бe1лebиe8цf6ыfb (мecоeeнedоeeшf8иe8рf0иe8нedнedыfbйe9)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Wingdings"/>
      <w:kern w:val="1"/>
      <w:sz w:val="24"/>
      <w:szCs w:val="24"/>
      <w:lang w:eastAsia="zh-CN" w:bidi="hi-IN"/>
    </w:rPr>
  </w:style>
  <w:style w:type="paragraph" w:customStyle="1" w:styleId="caeeecece5edf2e0f0e8e9">
    <w:name w:val="Кcaоeeмecмecеe5нedтf2аe0рf0иe8йe9"/>
    <w:uiPriority w:val="99"/>
    <w:rsid w:val="001A15F7"/>
    <w:pPr>
      <w:widowControl w:val="0"/>
      <w:suppressAutoHyphens/>
      <w:autoSpaceDE w:val="0"/>
      <w:autoSpaceDN w:val="0"/>
      <w:adjustRightInd w:val="0"/>
      <w:spacing w:before="75" w:after="0" w:line="240" w:lineRule="auto"/>
      <w:ind w:left="170"/>
    </w:pPr>
    <w:rPr>
      <w:rFonts w:ascii="Liberation Serif" w:eastAsia="Times New Roman" w:hAnsi="Liberation Serif" w:cs="Arial"/>
      <w:color w:val="353842"/>
      <w:kern w:val="1"/>
      <w:sz w:val="24"/>
      <w:szCs w:val="24"/>
      <w:lang w:eastAsia="zh-CN" w:bidi="hi-IN"/>
    </w:rPr>
  </w:style>
  <w:style w:type="paragraph" w:customStyle="1" w:styleId="d2e5eaf1f2f1eff0e0e2eae0">
    <w:name w:val="Тd2еe5кeaсf1тf2 (сf1пefрf0аe0вe2кeaаe0)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ff0e8e6e0f2fbe9e2ebe5e2ee">
    <w:name w:val="Пcfрf0иe8жe6аe0тf2ыfbйe9 вe2лebеe5вe2оee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deef0ece0ebfcedfbe9f2e0e1ebe8f6e0">
    <w:name w:val="Нcdоeeрf0мecаe0лebьfcнedыfbйe9 (тf2аe0бe1лebиe8цf6аe0)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8edf4eef0ece0f6e8ffeee2e5f0f1e8e8">
    <w:name w:val="Иc8нedфf4оeeрf0мecаe0цf6иe8яff оee вe2еe5рf0сf1иe8иe8"/>
    <w:basedOn w:val="caeeecece5edf2e0f0e8e9"/>
    <w:uiPriority w:val="99"/>
    <w:rsid w:val="001A15F7"/>
    <w:rPr>
      <w:i/>
    </w:rPr>
  </w:style>
  <w:style w:type="paragraph" w:customStyle="1" w:styleId="c8edf4eef0ece0f6e8ffeee1e8e7ece5ede5ede8fff5">
    <w:name w:val="Иc8нedфf4оeeрf0мecаe0цf6иe8яff оeeбe1 иe8зe7мecеe5нedеe5нedиe8яffхf5"/>
    <w:uiPriority w:val="99"/>
    <w:rsid w:val="001A15F7"/>
    <w:pPr>
      <w:widowControl w:val="0"/>
      <w:suppressAutoHyphens/>
      <w:autoSpaceDE w:val="0"/>
      <w:autoSpaceDN w:val="0"/>
      <w:adjustRightInd w:val="0"/>
      <w:spacing w:before="180" w:after="0" w:line="240" w:lineRule="auto"/>
      <w:ind w:left="360" w:right="360"/>
    </w:pPr>
    <w:rPr>
      <w:rFonts w:ascii="Liberation Serif" w:eastAsia="Times New Roman" w:hAnsi="Liberation Serif" w:cs="Arial"/>
      <w:color w:val="353842"/>
      <w:kern w:val="1"/>
      <w:sz w:val="20"/>
      <w:szCs w:val="24"/>
      <w:lang w:eastAsia="zh-CN" w:bidi="hi-IN"/>
    </w:rPr>
  </w:style>
  <w:style w:type="paragraph" w:customStyle="1" w:styleId="d2e5eaf1f2e8edf4eef0ece0f6e8e8eee1e8e7ece5ede5ede8fff5">
    <w:name w:val="Тd2еe5кeaсf1тf2 иe8нedфf4оeeрf0мecаe0цf6иe8иe8 оeeбe1 иe8зe7мecеe5нedеe5нedиe8яffхf5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color w:val="353842"/>
      <w:kern w:val="1"/>
      <w:sz w:val="20"/>
      <w:szCs w:val="24"/>
      <w:lang w:eastAsia="zh-CN" w:bidi="hi-IN"/>
    </w:rPr>
  </w:style>
  <w:style w:type="paragraph" w:customStyle="1" w:styleId="cfeee4e7e0e3eeebeee2eeeae4ebffe8edf4eef0ece0f6e8e8eee1e8e7ece5ede5ede8fff5">
    <w:name w:val="Пcfоeeдe4зe7аe0гe3оeeлebоeeвe2оeeкea дe4лebяff иe8нedфf4оeeрf0мecаe0цf6иe8иe8 оeeбe1 иe8зe7мecеe5нedеe5нedиe8яffхf5"/>
    <w:basedOn w:val="d2e5eaf1f2e8edf4eef0ece0f6e8e8eee1e8e7ece5ede5ede8fff5"/>
    <w:uiPriority w:val="99"/>
    <w:rsid w:val="001A15F7"/>
    <w:rPr>
      <w:b/>
    </w:rPr>
  </w:style>
  <w:style w:type="paragraph" w:customStyle="1" w:styleId="c2e5f0f5ede8e9e8ede8e6ede8e9eaeeebeeedf2e8f2f3ebfb">
    <w:name w:val="Вc2еe5рf0хf5нedиe8йe9 иe8 нedиe8жe6нedиe8йe9 кeaоeeлebоeeнedтf2иe8тf2уf3лebыfb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2e5f0f5ede8e9eaeeebeeedf2e8f2f3eb">
    <w:name w:val="Вc2еe5рf0хf5нedиe8йe9 кeaоeeлebоeeнedтf2иe8тf2уf3лeb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cde8e6ede8e9eaeeebeeedf2e8f2f3eb">
    <w:name w:val="Нcdиe8жe6нedиe8йe9 кeaоeeлebоeeнedтf2иe8тf2уf3лeb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Standard"/>
    <w:rsid w:val="001A15F7"/>
    <w:pPr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VisitedInternetLink">
    <w:name w:val="Visited Internet Link"/>
    <w:rsid w:val="001A15F7"/>
    <w:rPr>
      <w:color w:val="800000"/>
      <w:u w:val="single"/>
    </w:rPr>
  </w:style>
  <w:style w:type="character" w:customStyle="1" w:styleId="2Exact">
    <w:name w:val="Основной текст (2) Exact"/>
    <w:qFormat/>
    <w:rsid w:val="00A92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2">
    <w:name w:val="s2"/>
    <w:rsid w:val="00A92EEA"/>
  </w:style>
  <w:style w:type="paragraph" w:customStyle="1" w:styleId="Style5">
    <w:name w:val="Style5"/>
    <w:basedOn w:val="a1"/>
    <w:rsid w:val="009121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fff7">
    <w:name w:val="Block Text"/>
    <w:basedOn w:val="a1"/>
    <w:rsid w:val="000F3EE5"/>
    <w:pPr>
      <w:widowControl w:val="0"/>
      <w:shd w:val="clear" w:color="auto" w:fill="FFFFFF"/>
      <w:autoSpaceDE w:val="0"/>
      <w:autoSpaceDN w:val="0"/>
      <w:adjustRightInd w:val="0"/>
      <w:spacing w:after="0" w:line="365" w:lineRule="exact"/>
      <w:ind w:left="1142" w:right="595" w:hanging="283"/>
      <w:jc w:val="center"/>
    </w:pPr>
    <w:rPr>
      <w:rFonts w:ascii="Courier New" w:eastAsia="Times New Roman" w:hAnsi="Courier New" w:cs="Times New Roman"/>
      <w:b/>
      <w:bCs/>
      <w:i/>
      <w:color w:val="000000"/>
      <w:spacing w:val="-16"/>
      <w:sz w:val="34"/>
      <w:szCs w:val="34"/>
    </w:rPr>
  </w:style>
  <w:style w:type="character" w:customStyle="1" w:styleId="ListLabel1">
    <w:name w:val="ListLabel 1"/>
    <w:qFormat/>
    <w:rsid w:val="0099753D"/>
    <w:rPr>
      <w:rFonts w:eastAsia="Calibri" w:cs="Times New Roman"/>
    </w:rPr>
  </w:style>
  <w:style w:type="character" w:customStyle="1" w:styleId="ListLabel2">
    <w:name w:val="ListLabel 2"/>
    <w:qFormat/>
    <w:rsid w:val="0099753D"/>
    <w:rPr>
      <w:rFonts w:cs="Courier New"/>
    </w:rPr>
  </w:style>
  <w:style w:type="character" w:customStyle="1" w:styleId="ListLabel3">
    <w:name w:val="ListLabel 3"/>
    <w:qFormat/>
    <w:rsid w:val="0099753D"/>
    <w:rPr>
      <w:rFonts w:cs="Courier New"/>
    </w:rPr>
  </w:style>
  <w:style w:type="character" w:customStyle="1" w:styleId="ListLabel4">
    <w:name w:val="ListLabel 4"/>
    <w:qFormat/>
    <w:rsid w:val="0099753D"/>
    <w:rPr>
      <w:rFonts w:cs="Courier New"/>
    </w:rPr>
  </w:style>
  <w:style w:type="character" w:customStyle="1" w:styleId="ListLabel5">
    <w:name w:val="ListLabel 5"/>
    <w:qFormat/>
    <w:rsid w:val="0099753D"/>
    <w:rPr>
      <w:rFonts w:eastAsia="Calibri" w:cs="Times New Roman"/>
    </w:rPr>
  </w:style>
  <w:style w:type="character" w:customStyle="1" w:styleId="ListLabel6">
    <w:name w:val="ListLabel 6"/>
    <w:qFormat/>
    <w:rsid w:val="0099753D"/>
    <w:rPr>
      <w:rFonts w:cs="Courier New"/>
    </w:rPr>
  </w:style>
  <w:style w:type="character" w:customStyle="1" w:styleId="ListLabel7">
    <w:name w:val="ListLabel 7"/>
    <w:qFormat/>
    <w:rsid w:val="0099753D"/>
    <w:rPr>
      <w:rFonts w:cs="Courier New"/>
    </w:rPr>
  </w:style>
  <w:style w:type="character" w:customStyle="1" w:styleId="ListLabel8">
    <w:name w:val="ListLabel 8"/>
    <w:qFormat/>
    <w:rsid w:val="0099753D"/>
    <w:rPr>
      <w:rFonts w:cs="Courier New"/>
    </w:rPr>
  </w:style>
  <w:style w:type="character" w:customStyle="1" w:styleId="ListLabel9">
    <w:name w:val="ListLabel 9"/>
    <w:qFormat/>
    <w:rsid w:val="0099753D"/>
    <w:rPr>
      <w:rFonts w:eastAsia="Calibri" w:cs="Times New Roman"/>
    </w:rPr>
  </w:style>
  <w:style w:type="character" w:customStyle="1" w:styleId="ListLabel10">
    <w:name w:val="ListLabel 10"/>
    <w:qFormat/>
    <w:rsid w:val="0099753D"/>
    <w:rPr>
      <w:rFonts w:cs="Courier New"/>
    </w:rPr>
  </w:style>
  <w:style w:type="character" w:customStyle="1" w:styleId="ListLabel11">
    <w:name w:val="ListLabel 11"/>
    <w:qFormat/>
    <w:rsid w:val="0099753D"/>
    <w:rPr>
      <w:rFonts w:cs="Courier New"/>
    </w:rPr>
  </w:style>
  <w:style w:type="character" w:customStyle="1" w:styleId="ListLabel12">
    <w:name w:val="ListLabel 12"/>
    <w:qFormat/>
    <w:rsid w:val="0099753D"/>
    <w:rPr>
      <w:rFonts w:cs="Courier New"/>
    </w:rPr>
  </w:style>
  <w:style w:type="character" w:customStyle="1" w:styleId="ListLabel13">
    <w:name w:val="ListLabel 13"/>
    <w:qFormat/>
    <w:rsid w:val="0099753D"/>
    <w:rPr>
      <w:rFonts w:eastAsia="Calibri" w:cs="Times New Roman"/>
    </w:rPr>
  </w:style>
  <w:style w:type="character" w:customStyle="1" w:styleId="ListLabel14">
    <w:name w:val="ListLabel 14"/>
    <w:qFormat/>
    <w:rsid w:val="0099753D"/>
    <w:rPr>
      <w:rFonts w:cs="Courier New"/>
    </w:rPr>
  </w:style>
  <w:style w:type="character" w:customStyle="1" w:styleId="ListLabel15">
    <w:name w:val="ListLabel 15"/>
    <w:qFormat/>
    <w:rsid w:val="0099753D"/>
    <w:rPr>
      <w:rFonts w:cs="Courier New"/>
    </w:rPr>
  </w:style>
  <w:style w:type="character" w:customStyle="1" w:styleId="ListLabel16">
    <w:name w:val="ListLabel 16"/>
    <w:qFormat/>
    <w:rsid w:val="0099753D"/>
    <w:rPr>
      <w:rFonts w:cs="Courier New"/>
    </w:rPr>
  </w:style>
  <w:style w:type="paragraph" w:customStyle="1" w:styleId="2fc">
    <w:name w:val="Знак Знак2 Знак Знак Знак Знак Знак Знак"/>
    <w:basedOn w:val="a1"/>
    <w:qFormat/>
    <w:rsid w:val="009975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ff7">
    <w:name w:val="Верхний колонтитул1"/>
    <w:basedOn w:val="a1"/>
    <w:uiPriority w:val="99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8">
    <w:name w:val="Нижний колонтитул1"/>
    <w:basedOn w:val="a1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1pt0pt">
    <w:name w:val="Основной текст + 11 pt;Интервал 0 pt"/>
    <w:basedOn w:val="a2"/>
    <w:rsid w:val="0099753D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">
    <w:name w:val="List Number"/>
    <w:basedOn w:val="a1"/>
    <w:unhideWhenUsed/>
    <w:rsid w:val="009162C1"/>
    <w:pPr>
      <w:numPr>
        <w:numId w:val="1"/>
      </w:numPr>
      <w:contextualSpacing/>
    </w:pPr>
  </w:style>
  <w:style w:type="character" w:customStyle="1" w:styleId="databind-variable1">
    <w:name w:val="databind-variable1"/>
    <w:rsid w:val="009162C1"/>
    <w:rPr>
      <w:bdr w:val="none" w:sz="0" w:space="0" w:color="auto" w:frame="1"/>
    </w:rPr>
  </w:style>
  <w:style w:type="character" w:customStyle="1" w:styleId="FontStyle18">
    <w:name w:val="Font Style18"/>
    <w:rsid w:val="009162C1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1"/>
    <w:rsid w:val="009162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character" w:customStyle="1" w:styleId="markedcontent">
    <w:name w:val="markedcontent"/>
    <w:basedOn w:val="a2"/>
    <w:rsid w:val="005D710B"/>
  </w:style>
  <w:style w:type="paragraph" w:customStyle="1" w:styleId="font6">
    <w:name w:val="font6"/>
    <w:basedOn w:val="a1"/>
    <w:rsid w:val="001A5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B050"/>
      <w:sz w:val="44"/>
      <w:szCs w:val="44"/>
    </w:rPr>
  </w:style>
  <w:style w:type="character" w:customStyle="1" w:styleId="FontStyle12">
    <w:name w:val="Font Style12"/>
    <w:basedOn w:val="a2"/>
    <w:rsid w:val="000B7699"/>
    <w:rPr>
      <w:rFonts w:ascii="Times New Roman" w:hAnsi="Times New Roman" w:cs="Times New Roman" w:hint="default"/>
      <w:sz w:val="26"/>
      <w:szCs w:val="26"/>
    </w:rPr>
  </w:style>
  <w:style w:type="character" w:customStyle="1" w:styleId="ff1">
    <w:name w:val="ff1"/>
    <w:basedOn w:val="a2"/>
    <w:rsid w:val="00BF5540"/>
  </w:style>
  <w:style w:type="character" w:customStyle="1" w:styleId="organictextcontentspan">
    <w:name w:val="organictextcontentspan"/>
    <w:basedOn w:val="a2"/>
    <w:rsid w:val="00BF5540"/>
  </w:style>
  <w:style w:type="character" w:customStyle="1" w:styleId="extendedtext-full">
    <w:name w:val="extendedtext-full"/>
    <w:basedOn w:val="a2"/>
    <w:rsid w:val="00BF5540"/>
  </w:style>
  <w:style w:type="character" w:customStyle="1" w:styleId="extendedtext-short">
    <w:name w:val="extendedtext-short"/>
    <w:basedOn w:val="a2"/>
    <w:rsid w:val="00BF5540"/>
  </w:style>
  <w:style w:type="paragraph" w:customStyle="1" w:styleId="afffffffff8">
    <w:name w:val="a"/>
    <w:basedOn w:val="a1"/>
    <w:rsid w:val="00BF5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7">
    <w:name w:val="ListLabel 17"/>
    <w:qFormat/>
    <w:rsid w:val="00D9707C"/>
    <w:rPr>
      <w:lang w:val="ru-RU" w:eastAsia="en-US" w:bidi="ar-SA"/>
    </w:rPr>
  </w:style>
  <w:style w:type="character" w:customStyle="1" w:styleId="ListLabel18">
    <w:name w:val="ListLabel 18"/>
    <w:qFormat/>
    <w:rsid w:val="00D9707C"/>
    <w:rPr>
      <w:lang w:val="ru-RU" w:eastAsia="en-US" w:bidi="ar-SA"/>
    </w:rPr>
  </w:style>
  <w:style w:type="character" w:customStyle="1" w:styleId="ListLabel19">
    <w:name w:val="ListLabel 19"/>
    <w:qFormat/>
    <w:rsid w:val="00D9707C"/>
    <w:rPr>
      <w:lang w:val="ru-RU" w:eastAsia="en-US" w:bidi="ar-SA"/>
    </w:rPr>
  </w:style>
  <w:style w:type="character" w:customStyle="1" w:styleId="ListLabel20">
    <w:name w:val="ListLabel 20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1">
    <w:name w:val="ListLabel 21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2">
    <w:name w:val="ListLabel 22"/>
    <w:qFormat/>
    <w:rsid w:val="00D9707C"/>
    <w:rPr>
      <w:lang w:val="ru-RU" w:eastAsia="en-US" w:bidi="ar-SA"/>
    </w:rPr>
  </w:style>
  <w:style w:type="character" w:customStyle="1" w:styleId="ListLabel23">
    <w:name w:val="ListLabel 23"/>
    <w:qFormat/>
    <w:rsid w:val="00D9707C"/>
    <w:rPr>
      <w:lang w:val="ru-RU" w:eastAsia="en-US" w:bidi="ar-SA"/>
    </w:rPr>
  </w:style>
  <w:style w:type="character" w:customStyle="1" w:styleId="ListLabel24">
    <w:name w:val="ListLabel 24"/>
    <w:qFormat/>
    <w:rsid w:val="00D9707C"/>
    <w:rPr>
      <w:lang w:val="ru-RU" w:eastAsia="en-US" w:bidi="ar-SA"/>
    </w:rPr>
  </w:style>
  <w:style w:type="character" w:customStyle="1" w:styleId="ListLabel25">
    <w:name w:val="ListLabel 25"/>
    <w:qFormat/>
    <w:rsid w:val="00D9707C"/>
    <w:rPr>
      <w:lang w:val="ru-RU" w:eastAsia="en-US" w:bidi="ar-SA"/>
    </w:rPr>
  </w:style>
  <w:style w:type="character" w:customStyle="1" w:styleId="ListLabel26">
    <w:name w:val="ListLabel 26"/>
    <w:qFormat/>
    <w:rsid w:val="00D9707C"/>
    <w:rPr>
      <w:lang w:val="ru-RU" w:eastAsia="en-US" w:bidi="ar-SA"/>
    </w:rPr>
  </w:style>
  <w:style w:type="character" w:customStyle="1" w:styleId="ListLabel27">
    <w:name w:val="ListLabel 27"/>
    <w:qFormat/>
    <w:rsid w:val="00D9707C"/>
    <w:rPr>
      <w:lang w:val="ru-RU" w:eastAsia="en-US" w:bidi="ar-SA"/>
    </w:rPr>
  </w:style>
  <w:style w:type="character" w:customStyle="1" w:styleId="ListLabel28">
    <w:name w:val="ListLabel 28"/>
    <w:qFormat/>
    <w:rsid w:val="00D9707C"/>
    <w:rPr>
      <w:lang w:val="ru-RU" w:eastAsia="en-US" w:bidi="ar-SA"/>
    </w:rPr>
  </w:style>
  <w:style w:type="character" w:customStyle="1" w:styleId="ListLabel29">
    <w:name w:val="ListLabel 29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30">
    <w:name w:val="ListLabel 30"/>
    <w:qFormat/>
    <w:rsid w:val="00D9707C"/>
    <w:rPr>
      <w:lang w:val="ru-RU" w:eastAsia="en-US" w:bidi="ar-SA"/>
    </w:rPr>
  </w:style>
  <w:style w:type="character" w:customStyle="1" w:styleId="ListLabel31">
    <w:name w:val="ListLabel 31"/>
    <w:qFormat/>
    <w:rsid w:val="00D9707C"/>
    <w:rPr>
      <w:lang w:val="ru-RU" w:eastAsia="en-US" w:bidi="ar-SA"/>
    </w:rPr>
  </w:style>
  <w:style w:type="character" w:customStyle="1" w:styleId="ListLabel32">
    <w:name w:val="ListLabel 32"/>
    <w:qFormat/>
    <w:rsid w:val="00D9707C"/>
    <w:rPr>
      <w:lang w:val="ru-RU" w:eastAsia="en-US" w:bidi="ar-SA"/>
    </w:rPr>
  </w:style>
  <w:style w:type="character" w:customStyle="1" w:styleId="ListLabel33">
    <w:name w:val="ListLabel 33"/>
    <w:qFormat/>
    <w:rsid w:val="00D9707C"/>
    <w:rPr>
      <w:lang w:val="ru-RU" w:eastAsia="en-US" w:bidi="ar-SA"/>
    </w:rPr>
  </w:style>
  <w:style w:type="character" w:customStyle="1" w:styleId="ListLabel34">
    <w:name w:val="ListLabel 34"/>
    <w:qFormat/>
    <w:rsid w:val="00D9707C"/>
    <w:rPr>
      <w:lang w:val="ru-RU" w:eastAsia="en-US" w:bidi="ar-SA"/>
    </w:rPr>
  </w:style>
  <w:style w:type="character" w:customStyle="1" w:styleId="ListLabel35">
    <w:name w:val="ListLabel 35"/>
    <w:qFormat/>
    <w:rsid w:val="00D9707C"/>
    <w:rPr>
      <w:lang w:val="ru-RU" w:eastAsia="en-US" w:bidi="ar-SA"/>
    </w:rPr>
  </w:style>
  <w:style w:type="character" w:customStyle="1" w:styleId="ListLabel36">
    <w:name w:val="ListLabel 36"/>
    <w:qFormat/>
    <w:rsid w:val="00D9707C"/>
    <w:rPr>
      <w:lang w:val="ru-RU" w:eastAsia="en-US" w:bidi="ar-SA"/>
    </w:rPr>
  </w:style>
  <w:style w:type="character" w:customStyle="1" w:styleId="ListLabel37">
    <w:name w:val="ListLabel 37"/>
    <w:qFormat/>
    <w:rsid w:val="00D9707C"/>
    <w:rPr>
      <w:lang w:val="ru-RU" w:eastAsia="en-US" w:bidi="ar-SA"/>
    </w:rPr>
  </w:style>
  <w:style w:type="character" w:customStyle="1" w:styleId="ListLabel38">
    <w:name w:val="ListLabel 3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39">
    <w:name w:val="ListLabel 39"/>
    <w:qFormat/>
    <w:rsid w:val="00D9707C"/>
    <w:rPr>
      <w:lang w:val="ru-RU" w:eastAsia="en-US" w:bidi="ar-SA"/>
    </w:rPr>
  </w:style>
  <w:style w:type="character" w:customStyle="1" w:styleId="ListLabel40">
    <w:name w:val="ListLabel 40"/>
    <w:qFormat/>
    <w:rsid w:val="00D9707C"/>
    <w:rPr>
      <w:lang w:val="ru-RU" w:eastAsia="en-US" w:bidi="ar-SA"/>
    </w:rPr>
  </w:style>
  <w:style w:type="character" w:customStyle="1" w:styleId="ListLabel41">
    <w:name w:val="ListLabel 41"/>
    <w:qFormat/>
    <w:rsid w:val="00D9707C"/>
    <w:rPr>
      <w:lang w:val="ru-RU" w:eastAsia="en-US" w:bidi="ar-SA"/>
    </w:rPr>
  </w:style>
  <w:style w:type="character" w:customStyle="1" w:styleId="ListLabel42">
    <w:name w:val="ListLabel 42"/>
    <w:qFormat/>
    <w:rsid w:val="00D9707C"/>
    <w:rPr>
      <w:lang w:val="ru-RU" w:eastAsia="en-US" w:bidi="ar-SA"/>
    </w:rPr>
  </w:style>
  <w:style w:type="character" w:customStyle="1" w:styleId="ListLabel43">
    <w:name w:val="ListLabel 43"/>
    <w:qFormat/>
    <w:rsid w:val="00D9707C"/>
    <w:rPr>
      <w:lang w:val="ru-RU" w:eastAsia="en-US" w:bidi="ar-SA"/>
    </w:rPr>
  </w:style>
  <w:style w:type="character" w:customStyle="1" w:styleId="ListLabel44">
    <w:name w:val="ListLabel 44"/>
    <w:qFormat/>
    <w:rsid w:val="00D9707C"/>
    <w:rPr>
      <w:lang w:val="ru-RU" w:eastAsia="en-US" w:bidi="ar-SA"/>
    </w:rPr>
  </w:style>
  <w:style w:type="character" w:customStyle="1" w:styleId="ListLabel45">
    <w:name w:val="ListLabel 45"/>
    <w:qFormat/>
    <w:rsid w:val="00D9707C"/>
    <w:rPr>
      <w:lang w:val="ru-RU" w:eastAsia="en-US" w:bidi="ar-SA"/>
    </w:rPr>
  </w:style>
  <w:style w:type="character" w:customStyle="1" w:styleId="ListLabel46">
    <w:name w:val="ListLabel 4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47">
    <w:name w:val="ListLabel 47"/>
    <w:qFormat/>
    <w:rsid w:val="00D9707C"/>
    <w:rPr>
      <w:lang w:val="ru-RU" w:eastAsia="en-US" w:bidi="ar-SA"/>
    </w:rPr>
  </w:style>
  <w:style w:type="character" w:customStyle="1" w:styleId="ListLabel48">
    <w:name w:val="ListLabel 48"/>
    <w:qFormat/>
    <w:rsid w:val="00D9707C"/>
    <w:rPr>
      <w:lang w:val="ru-RU" w:eastAsia="en-US" w:bidi="ar-SA"/>
    </w:rPr>
  </w:style>
  <w:style w:type="character" w:customStyle="1" w:styleId="ListLabel49">
    <w:name w:val="ListLabel 49"/>
    <w:qFormat/>
    <w:rsid w:val="00D9707C"/>
    <w:rPr>
      <w:lang w:val="ru-RU" w:eastAsia="en-US" w:bidi="ar-SA"/>
    </w:rPr>
  </w:style>
  <w:style w:type="character" w:customStyle="1" w:styleId="ListLabel50">
    <w:name w:val="ListLabel 50"/>
    <w:qFormat/>
    <w:rsid w:val="00D9707C"/>
    <w:rPr>
      <w:lang w:val="ru-RU" w:eastAsia="en-US" w:bidi="ar-SA"/>
    </w:rPr>
  </w:style>
  <w:style w:type="character" w:customStyle="1" w:styleId="ListLabel51">
    <w:name w:val="ListLabel 51"/>
    <w:qFormat/>
    <w:rsid w:val="00D9707C"/>
    <w:rPr>
      <w:lang w:val="ru-RU" w:eastAsia="en-US" w:bidi="ar-SA"/>
    </w:rPr>
  </w:style>
  <w:style w:type="character" w:customStyle="1" w:styleId="ListLabel52">
    <w:name w:val="ListLabel 52"/>
    <w:qFormat/>
    <w:rsid w:val="00D9707C"/>
    <w:rPr>
      <w:lang w:val="ru-RU" w:eastAsia="en-US" w:bidi="ar-SA"/>
    </w:rPr>
  </w:style>
  <w:style w:type="character" w:customStyle="1" w:styleId="ListLabel53">
    <w:name w:val="ListLabel 53"/>
    <w:qFormat/>
    <w:rsid w:val="00D9707C"/>
    <w:rPr>
      <w:lang w:val="ru-RU" w:eastAsia="en-US" w:bidi="ar-SA"/>
    </w:rPr>
  </w:style>
  <w:style w:type="character" w:customStyle="1" w:styleId="ListLabel54">
    <w:name w:val="ListLabel 54"/>
    <w:qFormat/>
    <w:rsid w:val="00D9707C"/>
    <w:rPr>
      <w:lang w:val="ru-RU" w:eastAsia="en-US" w:bidi="ar-SA"/>
    </w:rPr>
  </w:style>
  <w:style w:type="character" w:customStyle="1" w:styleId="ListLabel55">
    <w:name w:val="ListLabel 55"/>
    <w:qFormat/>
    <w:rsid w:val="00D9707C"/>
    <w:rPr>
      <w:lang w:val="ru-RU" w:eastAsia="en-US" w:bidi="ar-SA"/>
    </w:rPr>
  </w:style>
  <w:style w:type="character" w:customStyle="1" w:styleId="ListLabel56">
    <w:name w:val="ListLabel 5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57">
    <w:name w:val="ListLabel 57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58">
    <w:name w:val="ListLabel 58"/>
    <w:qFormat/>
    <w:rsid w:val="00D9707C"/>
    <w:rPr>
      <w:lang w:val="ru-RU" w:eastAsia="en-US" w:bidi="ar-SA"/>
    </w:rPr>
  </w:style>
  <w:style w:type="character" w:customStyle="1" w:styleId="ListLabel59">
    <w:name w:val="ListLabel 59"/>
    <w:qFormat/>
    <w:rsid w:val="00D9707C"/>
    <w:rPr>
      <w:lang w:val="ru-RU" w:eastAsia="en-US" w:bidi="ar-SA"/>
    </w:rPr>
  </w:style>
  <w:style w:type="character" w:customStyle="1" w:styleId="ListLabel60">
    <w:name w:val="ListLabel 60"/>
    <w:qFormat/>
    <w:rsid w:val="00D9707C"/>
    <w:rPr>
      <w:lang w:val="ru-RU" w:eastAsia="en-US" w:bidi="ar-SA"/>
    </w:rPr>
  </w:style>
  <w:style w:type="character" w:customStyle="1" w:styleId="ListLabel61">
    <w:name w:val="ListLabel 61"/>
    <w:qFormat/>
    <w:rsid w:val="00D9707C"/>
    <w:rPr>
      <w:lang w:val="ru-RU" w:eastAsia="en-US" w:bidi="ar-SA"/>
    </w:rPr>
  </w:style>
  <w:style w:type="character" w:customStyle="1" w:styleId="ListLabel62">
    <w:name w:val="ListLabel 62"/>
    <w:qFormat/>
    <w:rsid w:val="00D9707C"/>
    <w:rPr>
      <w:lang w:val="ru-RU" w:eastAsia="en-US" w:bidi="ar-SA"/>
    </w:rPr>
  </w:style>
  <w:style w:type="character" w:customStyle="1" w:styleId="ListLabel63">
    <w:name w:val="ListLabel 63"/>
    <w:qFormat/>
    <w:rsid w:val="00D9707C"/>
    <w:rPr>
      <w:lang w:val="ru-RU" w:eastAsia="en-US" w:bidi="ar-SA"/>
    </w:rPr>
  </w:style>
  <w:style w:type="character" w:customStyle="1" w:styleId="ListLabel64">
    <w:name w:val="ListLabel 6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65">
    <w:name w:val="ListLabel 65"/>
    <w:qFormat/>
    <w:rsid w:val="00D9707C"/>
    <w:rPr>
      <w:lang w:val="ru-RU" w:eastAsia="en-US" w:bidi="ar-SA"/>
    </w:rPr>
  </w:style>
  <w:style w:type="character" w:customStyle="1" w:styleId="ListLabel66">
    <w:name w:val="ListLabel 66"/>
    <w:qFormat/>
    <w:rsid w:val="00D9707C"/>
    <w:rPr>
      <w:lang w:val="ru-RU" w:eastAsia="en-US" w:bidi="ar-SA"/>
    </w:rPr>
  </w:style>
  <w:style w:type="character" w:customStyle="1" w:styleId="ListLabel67">
    <w:name w:val="ListLabel 67"/>
    <w:qFormat/>
    <w:rsid w:val="00D9707C"/>
    <w:rPr>
      <w:lang w:val="ru-RU" w:eastAsia="en-US" w:bidi="ar-SA"/>
    </w:rPr>
  </w:style>
  <w:style w:type="character" w:customStyle="1" w:styleId="ListLabel68">
    <w:name w:val="ListLabel 68"/>
    <w:qFormat/>
    <w:rsid w:val="00D9707C"/>
    <w:rPr>
      <w:lang w:val="ru-RU" w:eastAsia="en-US" w:bidi="ar-SA"/>
    </w:rPr>
  </w:style>
  <w:style w:type="character" w:customStyle="1" w:styleId="ListLabel69">
    <w:name w:val="ListLabel 69"/>
    <w:qFormat/>
    <w:rsid w:val="00D9707C"/>
    <w:rPr>
      <w:lang w:val="ru-RU" w:eastAsia="en-US" w:bidi="ar-SA"/>
    </w:rPr>
  </w:style>
  <w:style w:type="character" w:customStyle="1" w:styleId="ListLabel70">
    <w:name w:val="ListLabel 70"/>
    <w:qFormat/>
    <w:rsid w:val="00D9707C"/>
    <w:rPr>
      <w:lang w:val="ru-RU" w:eastAsia="en-US" w:bidi="ar-SA"/>
    </w:rPr>
  </w:style>
  <w:style w:type="character" w:customStyle="1" w:styleId="ListLabel71">
    <w:name w:val="ListLabel 71"/>
    <w:qFormat/>
    <w:rsid w:val="00D9707C"/>
    <w:rPr>
      <w:lang w:val="ru-RU" w:eastAsia="en-US" w:bidi="ar-SA"/>
    </w:rPr>
  </w:style>
  <w:style w:type="character" w:customStyle="1" w:styleId="ListLabel72">
    <w:name w:val="ListLabel 72"/>
    <w:qFormat/>
    <w:rsid w:val="00D9707C"/>
    <w:rPr>
      <w:lang w:val="ru-RU" w:eastAsia="en-US" w:bidi="ar-SA"/>
    </w:rPr>
  </w:style>
  <w:style w:type="character" w:customStyle="1" w:styleId="ListLabel73">
    <w:name w:val="ListLabel 73"/>
    <w:qFormat/>
    <w:rsid w:val="00D9707C"/>
    <w:rPr>
      <w:lang w:val="ru-RU" w:eastAsia="en-US" w:bidi="ar-SA"/>
    </w:rPr>
  </w:style>
  <w:style w:type="character" w:customStyle="1" w:styleId="ListLabel74">
    <w:name w:val="ListLabel 7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75">
    <w:name w:val="ListLabel 75"/>
    <w:qFormat/>
    <w:rsid w:val="00D9707C"/>
    <w:rPr>
      <w:lang w:val="ru-RU" w:eastAsia="en-US" w:bidi="ar-SA"/>
    </w:rPr>
  </w:style>
  <w:style w:type="character" w:customStyle="1" w:styleId="ListLabel76">
    <w:name w:val="ListLabel 76"/>
    <w:qFormat/>
    <w:rsid w:val="00D9707C"/>
    <w:rPr>
      <w:lang w:val="ru-RU" w:eastAsia="en-US" w:bidi="ar-SA"/>
    </w:rPr>
  </w:style>
  <w:style w:type="character" w:customStyle="1" w:styleId="ListLabel77">
    <w:name w:val="ListLabel 77"/>
    <w:qFormat/>
    <w:rsid w:val="00D9707C"/>
    <w:rPr>
      <w:lang w:val="ru-RU" w:eastAsia="en-US" w:bidi="ar-SA"/>
    </w:rPr>
  </w:style>
  <w:style w:type="character" w:customStyle="1" w:styleId="ListLabel78">
    <w:name w:val="ListLabel 78"/>
    <w:qFormat/>
    <w:rsid w:val="00D9707C"/>
    <w:rPr>
      <w:lang w:val="ru-RU" w:eastAsia="en-US" w:bidi="ar-SA"/>
    </w:rPr>
  </w:style>
  <w:style w:type="character" w:customStyle="1" w:styleId="ListLabel79">
    <w:name w:val="ListLabel 79"/>
    <w:qFormat/>
    <w:rsid w:val="00D9707C"/>
    <w:rPr>
      <w:lang w:val="ru-RU" w:eastAsia="en-US" w:bidi="ar-SA"/>
    </w:rPr>
  </w:style>
  <w:style w:type="character" w:customStyle="1" w:styleId="ListLabel80">
    <w:name w:val="ListLabel 80"/>
    <w:qFormat/>
    <w:rsid w:val="00D9707C"/>
    <w:rPr>
      <w:lang w:val="ru-RU" w:eastAsia="en-US" w:bidi="ar-SA"/>
    </w:rPr>
  </w:style>
  <w:style w:type="character" w:customStyle="1" w:styleId="ListLabel81">
    <w:name w:val="ListLabel 81"/>
    <w:qFormat/>
    <w:rsid w:val="00D9707C"/>
    <w:rPr>
      <w:lang w:val="ru-RU" w:eastAsia="en-US" w:bidi="ar-SA"/>
    </w:rPr>
  </w:style>
  <w:style w:type="character" w:customStyle="1" w:styleId="ListLabel82">
    <w:name w:val="ListLabel 82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83">
    <w:name w:val="ListLabel 83"/>
    <w:qFormat/>
    <w:rsid w:val="00D9707C"/>
    <w:rPr>
      <w:lang w:val="ru-RU" w:eastAsia="en-US" w:bidi="ar-SA"/>
    </w:rPr>
  </w:style>
  <w:style w:type="character" w:customStyle="1" w:styleId="ListLabel84">
    <w:name w:val="ListLabel 84"/>
    <w:qFormat/>
    <w:rsid w:val="00D9707C"/>
    <w:rPr>
      <w:lang w:val="ru-RU" w:eastAsia="en-US" w:bidi="ar-SA"/>
    </w:rPr>
  </w:style>
  <w:style w:type="character" w:customStyle="1" w:styleId="ListLabel85">
    <w:name w:val="ListLabel 85"/>
    <w:qFormat/>
    <w:rsid w:val="00D9707C"/>
    <w:rPr>
      <w:lang w:val="ru-RU" w:eastAsia="en-US" w:bidi="ar-SA"/>
    </w:rPr>
  </w:style>
  <w:style w:type="character" w:customStyle="1" w:styleId="ListLabel86">
    <w:name w:val="ListLabel 86"/>
    <w:qFormat/>
    <w:rsid w:val="00D9707C"/>
    <w:rPr>
      <w:lang w:val="ru-RU" w:eastAsia="en-US" w:bidi="ar-SA"/>
    </w:rPr>
  </w:style>
  <w:style w:type="character" w:customStyle="1" w:styleId="ListLabel87">
    <w:name w:val="ListLabel 87"/>
    <w:qFormat/>
    <w:rsid w:val="00D9707C"/>
    <w:rPr>
      <w:lang w:val="ru-RU" w:eastAsia="en-US" w:bidi="ar-SA"/>
    </w:rPr>
  </w:style>
  <w:style w:type="character" w:customStyle="1" w:styleId="ListLabel88">
    <w:name w:val="ListLabel 88"/>
    <w:qFormat/>
    <w:rsid w:val="00D9707C"/>
    <w:rPr>
      <w:lang w:val="ru-RU" w:eastAsia="en-US" w:bidi="ar-SA"/>
    </w:rPr>
  </w:style>
  <w:style w:type="character" w:customStyle="1" w:styleId="ListLabel89">
    <w:name w:val="ListLabel 89"/>
    <w:qFormat/>
    <w:rsid w:val="00D9707C"/>
    <w:rPr>
      <w:lang w:val="ru-RU" w:eastAsia="en-US" w:bidi="ar-SA"/>
    </w:rPr>
  </w:style>
  <w:style w:type="character" w:customStyle="1" w:styleId="ListLabel90">
    <w:name w:val="ListLabel 90"/>
    <w:qFormat/>
    <w:rsid w:val="00D9707C"/>
    <w:rPr>
      <w:lang w:val="ru-RU" w:eastAsia="en-US" w:bidi="ar-SA"/>
    </w:rPr>
  </w:style>
  <w:style w:type="character" w:customStyle="1" w:styleId="ListLabel91">
    <w:name w:val="ListLabel 91"/>
    <w:qFormat/>
    <w:rsid w:val="00D9707C"/>
    <w:rPr>
      <w:sz w:val="28"/>
    </w:rPr>
  </w:style>
  <w:style w:type="character" w:customStyle="1" w:styleId="ListLabel92">
    <w:name w:val="ListLabel 92"/>
    <w:qFormat/>
    <w:rsid w:val="00D9707C"/>
  </w:style>
  <w:style w:type="character" w:customStyle="1" w:styleId="ListLabel93">
    <w:name w:val="ListLabel 93"/>
    <w:qFormat/>
    <w:rsid w:val="00D9707C"/>
    <w:rPr>
      <w:spacing w:val="23"/>
    </w:rPr>
  </w:style>
  <w:style w:type="character" w:customStyle="1" w:styleId="ListLabel94">
    <w:name w:val="ListLabel 94"/>
    <w:qFormat/>
    <w:rsid w:val="00D9707C"/>
    <w:rPr>
      <w:lang w:val="ru-RU" w:eastAsia="en-US" w:bidi="ar-SA"/>
    </w:rPr>
  </w:style>
  <w:style w:type="character" w:customStyle="1" w:styleId="ListLabel95">
    <w:name w:val="ListLabel 95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96">
    <w:name w:val="ListLabel 96"/>
    <w:qFormat/>
    <w:rsid w:val="00D9707C"/>
    <w:rPr>
      <w:rFonts w:cs="Symbol"/>
      <w:lang w:val="ru-RU" w:eastAsia="en-US" w:bidi="ar-SA"/>
    </w:rPr>
  </w:style>
  <w:style w:type="character" w:customStyle="1" w:styleId="ListLabel97">
    <w:name w:val="ListLabel 97"/>
    <w:qFormat/>
    <w:rsid w:val="00D9707C"/>
    <w:rPr>
      <w:rFonts w:cs="Symbol"/>
      <w:lang w:val="ru-RU" w:eastAsia="en-US" w:bidi="ar-SA"/>
    </w:rPr>
  </w:style>
  <w:style w:type="character" w:customStyle="1" w:styleId="ListLabel98">
    <w:name w:val="ListLabel 98"/>
    <w:qFormat/>
    <w:rsid w:val="00D9707C"/>
    <w:rPr>
      <w:rFonts w:cs="Symbol"/>
      <w:lang w:val="ru-RU" w:eastAsia="en-US" w:bidi="ar-SA"/>
    </w:rPr>
  </w:style>
  <w:style w:type="character" w:customStyle="1" w:styleId="ListLabel99">
    <w:name w:val="ListLabel 99"/>
    <w:qFormat/>
    <w:rsid w:val="00D9707C"/>
    <w:rPr>
      <w:rFonts w:cs="Symbol"/>
      <w:lang w:val="ru-RU" w:eastAsia="en-US" w:bidi="ar-SA"/>
    </w:rPr>
  </w:style>
  <w:style w:type="character" w:customStyle="1" w:styleId="ListLabel100">
    <w:name w:val="ListLabel 100"/>
    <w:qFormat/>
    <w:rsid w:val="00D9707C"/>
    <w:rPr>
      <w:rFonts w:cs="Symbol"/>
      <w:lang w:val="ru-RU" w:eastAsia="en-US" w:bidi="ar-SA"/>
    </w:rPr>
  </w:style>
  <w:style w:type="character" w:customStyle="1" w:styleId="ListLabel101">
    <w:name w:val="ListLabel 101"/>
    <w:qFormat/>
    <w:rsid w:val="00D9707C"/>
    <w:rPr>
      <w:rFonts w:cs="Symbol"/>
      <w:lang w:val="ru-RU" w:eastAsia="en-US" w:bidi="ar-SA"/>
    </w:rPr>
  </w:style>
  <w:style w:type="character" w:customStyle="1" w:styleId="ListLabel102">
    <w:name w:val="ListLabel 102"/>
    <w:qFormat/>
    <w:rsid w:val="00D9707C"/>
    <w:rPr>
      <w:rFonts w:cs="Symbol"/>
      <w:lang w:val="ru-RU" w:eastAsia="en-US" w:bidi="ar-SA"/>
    </w:rPr>
  </w:style>
  <w:style w:type="character" w:customStyle="1" w:styleId="ListLabel104">
    <w:name w:val="ListLabel 10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05">
    <w:name w:val="ListLabel 105"/>
    <w:qFormat/>
    <w:rsid w:val="00D9707C"/>
    <w:rPr>
      <w:rFonts w:cs="Symbol"/>
      <w:lang w:val="ru-RU" w:eastAsia="en-US" w:bidi="ar-SA"/>
    </w:rPr>
  </w:style>
  <w:style w:type="character" w:customStyle="1" w:styleId="ListLabel106">
    <w:name w:val="ListLabel 106"/>
    <w:qFormat/>
    <w:rsid w:val="00D9707C"/>
    <w:rPr>
      <w:rFonts w:cs="Symbol"/>
      <w:lang w:val="ru-RU" w:eastAsia="en-US" w:bidi="ar-SA"/>
    </w:rPr>
  </w:style>
  <w:style w:type="character" w:customStyle="1" w:styleId="ListLabel107">
    <w:name w:val="ListLabel 107"/>
    <w:qFormat/>
    <w:rsid w:val="00D9707C"/>
    <w:rPr>
      <w:rFonts w:cs="Symbol"/>
      <w:lang w:val="ru-RU" w:eastAsia="en-US" w:bidi="ar-SA"/>
    </w:rPr>
  </w:style>
  <w:style w:type="character" w:customStyle="1" w:styleId="ListLabel108">
    <w:name w:val="ListLabel 108"/>
    <w:qFormat/>
    <w:rsid w:val="00D9707C"/>
    <w:rPr>
      <w:rFonts w:cs="Symbol"/>
      <w:lang w:val="ru-RU" w:eastAsia="en-US" w:bidi="ar-SA"/>
    </w:rPr>
  </w:style>
  <w:style w:type="character" w:customStyle="1" w:styleId="ListLabel109">
    <w:name w:val="ListLabel 109"/>
    <w:qFormat/>
    <w:rsid w:val="00D9707C"/>
    <w:rPr>
      <w:rFonts w:cs="Symbol"/>
      <w:lang w:val="ru-RU" w:eastAsia="en-US" w:bidi="ar-SA"/>
    </w:rPr>
  </w:style>
  <w:style w:type="character" w:customStyle="1" w:styleId="ListLabel110">
    <w:name w:val="ListLabel 110"/>
    <w:qFormat/>
    <w:rsid w:val="00D9707C"/>
    <w:rPr>
      <w:rFonts w:cs="Symbol"/>
      <w:lang w:val="ru-RU" w:eastAsia="en-US" w:bidi="ar-SA"/>
    </w:rPr>
  </w:style>
  <w:style w:type="character" w:customStyle="1" w:styleId="ListLabel111">
    <w:name w:val="ListLabel 111"/>
    <w:qFormat/>
    <w:rsid w:val="00D9707C"/>
    <w:rPr>
      <w:rFonts w:cs="Symbol"/>
      <w:lang w:val="ru-RU" w:eastAsia="en-US" w:bidi="ar-SA"/>
    </w:rPr>
  </w:style>
  <w:style w:type="character" w:customStyle="1" w:styleId="ListLabel112">
    <w:name w:val="ListLabel 112"/>
    <w:qFormat/>
    <w:rsid w:val="00D9707C"/>
    <w:rPr>
      <w:lang w:val="ru-RU" w:eastAsia="en-US" w:bidi="ar-SA"/>
    </w:rPr>
  </w:style>
  <w:style w:type="character" w:customStyle="1" w:styleId="ListLabel113">
    <w:name w:val="ListLabel 113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14">
    <w:name w:val="ListLabel 114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115">
    <w:name w:val="ListLabel 115"/>
    <w:qFormat/>
    <w:rsid w:val="00D9707C"/>
    <w:rPr>
      <w:rFonts w:cs="Symbol"/>
      <w:lang w:val="ru-RU" w:eastAsia="en-US" w:bidi="ar-SA"/>
    </w:rPr>
  </w:style>
  <w:style w:type="character" w:customStyle="1" w:styleId="ListLabel116">
    <w:name w:val="ListLabel 116"/>
    <w:qFormat/>
    <w:rsid w:val="00D9707C"/>
    <w:rPr>
      <w:rFonts w:cs="Symbol"/>
      <w:lang w:val="ru-RU" w:eastAsia="en-US" w:bidi="ar-SA"/>
    </w:rPr>
  </w:style>
  <w:style w:type="character" w:customStyle="1" w:styleId="ListLabel117">
    <w:name w:val="ListLabel 117"/>
    <w:qFormat/>
    <w:rsid w:val="00D9707C"/>
    <w:rPr>
      <w:rFonts w:cs="Symbol"/>
      <w:lang w:val="ru-RU" w:eastAsia="en-US" w:bidi="ar-SA"/>
    </w:rPr>
  </w:style>
  <w:style w:type="character" w:customStyle="1" w:styleId="ListLabel118">
    <w:name w:val="ListLabel 118"/>
    <w:qFormat/>
    <w:rsid w:val="00D9707C"/>
    <w:rPr>
      <w:rFonts w:cs="Symbol"/>
      <w:lang w:val="ru-RU" w:eastAsia="en-US" w:bidi="ar-SA"/>
    </w:rPr>
  </w:style>
  <w:style w:type="character" w:customStyle="1" w:styleId="ListLabel119">
    <w:name w:val="ListLabel 119"/>
    <w:qFormat/>
    <w:rsid w:val="00D9707C"/>
    <w:rPr>
      <w:rFonts w:cs="Symbol"/>
      <w:lang w:val="ru-RU" w:eastAsia="en-US" w:bidi="ar-SA"/>
    </w:rPr>
  </w:style>
  <w:style w:type="character" w:customStyle="1" w:styleId="ListLabel120">
    <w:name w:val="ListLabel 120"/>
    <w:qFormat/>
    <w:rsid w:val="00D9707C"/>
    <w:rPr>
      <w:rFonts w:cs="Symbol"/>
      <w:lang w:val="ru-RU" w:eastAsia="en-US" w:bidi="ar-SA"/>
    </w:rPr>
  </w:style>
  <w:style w:type="character" w:customStyle="1" w:styleId="ListLabel121">
    <w:name w:val="ListLabel 121"/>
    <w:qFormat/>
    <w:rsid w:val="00D9707C"/>
    <w:rPr>
      <w:lang w:val="ru-RU" w:eastAsia="en-US" w:bidi="ar-SA"/>
    </w:rPr>
  </w:style>
  <w:style w:type="character" w:customStyle="1" w:styleId="ListLabel122">
    <w:name w:val="ListLabel 122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123">
    <w:name w:val="ListLabel 123"/>
    <w:qFormat/>
    <w:rsid w:val="00D9707C"/>
    <w:rPr>
      <w:rFonts w:cs="Symbol"/>
      <w:lang w:val="ru-RU" w:eastAsia="en-US" w:bidi="ar-SA"/>
    </w:rPr>
  </w:style>
  <w:style w:type="character" w:customStyle="1" w:styleId="ListLabel124">
    <w:name w:val="ListLabel 124"/>
    <w:qFormat/>
    <w:rsid w:val="00D9707C"/>
    <w:rPr>
      <w:rFonts w:cs="Symbol"/>
      <w:lang w:val="ru-RU" w:eastAsia="en-US" w:bidi="ar-SA"/>
    </w:rPr>
  </w:style>
  <w:style w:type="character" w:customStyle="1" w:styleId="ListLabel125">
    <w:name w:val="ListLabel 125"/>
    <w:qFormat/>
    <w:rsid w:val="00D9707C"/>
    <w:rPr>
      <w:rFonts w:cs="Symbol"/>
      <w:lang w:val="ru-RU" w:eastAsia="en-US" w:bidi="ar-SA"/>
    </w:rPr>
  </w:style>
  <w:style w:type="character" w:customStyle="1" w:styleId="ListLabel126">
    <w:name w:val="ListLabel 126"/>
    <w:qFormat/>
    <w:rsid w:val="00D9707C"/>
    <w:rPr>
      <w:rFonts w:cs="Symbol"/>
      <w:lang w:val="ru-RU" w:eastAsia="en-US" w:bidi="ar-SA"/>
    </w:rPr>
  </w:style>
  <w:style w:type="character" w:customStyle="1" w:styleId="ListLabel127">
    <w:name w:val="ListLabel 127"/>
    <w:qFormat/>
    <w:rsid w:val="00D9707C"/>
    <w:rPr>
      <w:rFonts w:cs="Symbol"/>
      <w:lang w:val="ru-RU" w:eastAsia="en-US" w:bidi="ar-SA"/>
    </w:rPr>
  </w:style>
  <w:style w:type="character" w:customStyle="1" w:styleId="ListLabel128">
    <w:name w:val="ListLabel 128"/>
    <w:qFormat/>
    <w:rsid w:val="00D9707C"/>
    <w:rPr>
      <w:rFonts w:cs="Symbol"/>
      <w:lang w:val="ru-RU" w:eastAsia="en-US" w:bidi="ar-SA"/>
    </w:rPr>
  </w:style>
  <w:style w:type="character" w:customStyle="1" w:styleId="ListLabel129">
    <w:name w:val="ListLabel 129"/>
    <w:qFormat/>
    <w:rsid w:val="00D9707C"/>
    <w:rPr>
      <w:rFonts w:cs="Symbol"/>
      <w:lang w:val="ru-RU" w:eastAsia="en-US" w:bidi="ar-SA"/>
    </w:rPr>
  </w:style>
  <w:style w:type="character" w:customStyle="1" w:styleId="ListLabel130">
    <w:name w:val="ListLabel 130"/>
    <w:qFormat/>
    <w:rsid w:val="00D9707C"/>
    <w:rPr>
      <w:lang w:val="ru-RU" w:eastAsia="en-US" w:bidi="ar-SA"/>
    </w:rPr>
  </w:style>
  <w:style w:type="character" w:customStyle="1" w:styleId="ListLabel131">
    <w:name w:val="ListLabel 131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32">
    <w:name w:val="ListLabel 132"/>
    <w:qFormat/>
    <w:rsid w:val="00D9707C"/>
    <w:rPr>
      <w:rFonts w:cs="Symbol"/>
      <w:lang w:val="ru-RU" w:eastAsia="en-US" w:bidi="ar-SA"/>
    </w:rPr>
  </w:style>
  <w:style w:type="character" w:customStyle="1" w:styleId="ListLabel133">
    <w:name w:val="ListLabel 133"/>
    <w:qFormat/>
    <w:rsid w:val="00D9707C"/>
    <w:rPr>
      <w:rFonts w:cs="Symbol"/>
      <w:lang w:val="ru-RU" w:eastAsia="en-US" w:bidi="ar-SA"/>
    </w:rPr>
  </w:style>
  <w:style w:type="character" w:customStyle="1" w:styleId="ListLabel134">
    <w:name w:val="ListLabel 134"/>
    <w:qFormat/>
    <w:rsid w:val="00D9707C"/>
    <w:rPr>
      <w:rFonts w:cs="Symbol"/>
      <w:lang w:val="ru-RU" w:eastAsia="en-US" w:bidi="ar-SA"/>
    </w:rPr>
  </w:style>
  <w:style w:type="character" w:customStyle="1" w:styleId="ListLabel135">
    <w:name w:val="ListLabel 135"/>
    <w:qFormat/>
    <w:rsid w:val="00D9707C"/>
    <w:rPr>
      <w:rFonts w:cs="Symbol"/>
      <w:lang w:val="ru-RU" w:eastAsia="en-US" w:bidi="ar-SA"/>
    </w:rPr>
  </w:style>
  <w:style w:type="character" w:customStyle="1" w:styleId="ListLabel136">
    <w:name w:val="ListLabel 136"/>
    <w:qFormat/>
    <w:rsid w:val="00D9707C"/>
    <w:rPr>
      <w:rFonts w:cs="Symbol"/>
      <w:lang w:val="ru-RU" w:eastAsia="en-US" w:bidi="ar-SA"/>
    </w:rPr>
  </w:style>
  <w:style w:type="character" w:customStyle="1" w:styleId="ListLabel137">
    <w:name w:val="ListLabel 137"/>
    <w:qFormat/>
    <w:rsid w:val="00D9707C"/>
    <w:rPr>
      <w:rFonts w:cs="Symbol"/>
      <w:lang w:val="ru-RU" w:eastAsia="en-US" w:bidi="ar-SA"/>
    </w:rPr>
  </w:style>
  <w:style w:type="character" w:customStyle="1" w:styleId="ListLabel138">
    <w:name w:val="ListLabel 138"/>
    <w:qFormat/>
    <w:rsid w:val="00D9707C"/>
    <w:rPr>
      <w:rFonts w:cs="Symbol"/>
      <w:lang w:val="ru-RU" w:eastAsia="en-US" w:bidi="ar-SA"/>
    </w:rPr>
  </w:style>
  <w:style w:type="character" w:customStyle="1" w:styleId="ListLabel139">
    <w:name w:val="ListLabel 139"/>
    <w:qFormat/>
    <w:rsid w:val="00D9707C"/>
    <w:rPr>
      <w:rFonts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40">
    <w:name w:val="ListLabel 140"/>
    <w:qFormat/>
    <w:rsid w:val="00D9707C"/>
    <w:rPr>
      <w:rFonts w:cs="Symbol"/>
      <w:lang w:val="ru-RU" w:eastAsia="en-US" w:bidi="ar-SA"/>
    </w:rPr>
  </w:style>
  <w:style w:type="character" w:customStyle="1" w:styleId="ListLabel141">
    <w:name w:val="ListLabel 141"/>
    <w:qFormat/>
    <w:rsid w:val="00D9707C"/>
    <w:rPr>
      <w:rFonts w:cs="Symbol"/>
      <w:lang w:val="ru-RU" w:eastAsia="en-US" w:bidi="ar-SA"/>
    </w:rPr>
  </w:style>
  <w:style w:type="character" w:customStyle="1" w:styleId="ListLabel142">
    <w:name w:val="ListLabel 142"/>
    <w:qFormat/>
    <w:rsid w:val="00D9707C"/>
    <w:rPr>
      <w:rFonts w:cs="Symbol"/>
      <w:lang w:val="ru-RU" w:eastAsia="en-US" w:bidi="ar-SA"/>
    </w:rPr>
  </w:style>
  <w:style w:type="character" w:customStyle="1" w:styleId="ListLabel143">
    <w:name w:val="ListLabel 143"/>
    <w:qFormat/>
    <w:rsid w:val="00D9707C"/>
    <w:rPr>
      <w:rFonts w:cs="Symbol"/>
      <w:lang w:val="ru-RU" w:eastAsia="en-US" w:bidi="ar-SA"/>
    </w:rPr>
  </w:style>
  <w:style w:type="character" w:customStyle="1" w:styleId="ListLabel144">
    <w:name w:val="ListLabel 144"/>
    <w:qFormat/>
    <w:rsid w:val="00D9707C"/>
    <w:rPr>
      <w:rFonts w:cs="Symbol"/>
      <w:lang w:val="ru-RU" w:eastAsia="en-US" w:bidi="ar-SA"/>
    </w:rPr>
  </w:style>
  <w:style w:type="character" w:customStyle="1" w:styleId="ListLabel145">
    <w:name w:val="ListLabel 145"/>
    <w:qFormat/>
    <w:rsid w:val="00D9707C"/>
    <w:rPr>
      <w:rFonts w:cs="Symbol"/>
      <w:lang w:val="ru-RU" w:eastAsia="en-US" w:bidi="ar-SA"/>
    </w:rPr>
  </w:style>
  <w:style w:type="character" w:customStyle="1" w:styleId="ListLabel146">
    <w:name w:val="ListLabel 146"/>
    <w:qFormat/>
    <w:rsid w:val="00D9707C"/>
    <w:rPr>
      <w:rFonts w:cs="Symbol"/>
      <w:lang w:val="ru-RU" w:eastAsia="en-US" w:bidi="ar-SA"/>
    </w:rPr>
  </w:style>
  <w:style w:type="character" w:customStyle="1" w:styleId="ListLabel147">
    <w:name w:val="ListLabel 147"/>
    <w:qFormat/>
    <w:rsid w:val="00D9707C"/>
    <w:rPr>
      <w:rFonts w:cs="Symbol"/>
      <w:lang w:val="ru-RU" w:eastAsia="en-US" w:bidi="ar-SA"/>
    </w:rPr>
  </w:style>
  <w:style w:type="character" w:customStyle="1" w:styleId="ListLabel148">
    <w:name w:val="ListLabel 148"/>
    <w:qFormat/>
    <w:rsid w:val="00D9707C"/>
    <w:rPr>
      <w:lang w:val="ru-RU" w:eastAsia="en-US" w:bidi="ar-SA"/>
    </w:rPr>
  </w:style>
  <w:style w:type="character" w:customStyle="1" w:styleId="ListLabel149">
    <w:name w:val="ListLabel 149"/>
    <w:qFormat/>
    <w:rsid w:val="00D9707C"/>
    <w:rPr>
      <w:rFonts w:ascii="Times New Roman" w:eastAsia="Times New Roman" w:hAnsi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0">
    <w:name w:val="ListLabel 150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151">
    <w:name w:val="ListLabel 151"/>
    <w:qFormat/>
    <w:rsid w:val="00D9707C"/>
    <w:rPr>
      <w:rFonts w:cs="Symbol"/>
      <w:lang w:val="ru-RU" w:eastAsia="en-US" w:bidi="ar-SA"/>
    </w:rPr>
  </w:style>
  <w:style w:type="character" w:customStyle="1" w:styleId="ListLabel152">
    <w:name w:val="ListLabel 152"/>
    <w:qFormat/>
    <w:rsid w:val="00D9707C"/>
    <w:rPr>
      <w:rFonts w:cs="Symbol"/>
      <w:lang w:val="ru-RU" w:eastAsia="en-US" w:bidi="ar-SA"/>
    </w:rPr>
  </w:style>
  <w:style w:type="character" w:customStyle="1" w:styleId="ListLabel153">
    <w:name w:val="ListLabel 153"/>
    <w:qFormat/>
    <w:rsid w:val="00D9707C"/>
    <w:rPr>
      <w:rFonts w:cs="Symbol"/>
      <w:lang w:val="ru-RU" w:eastAsia="en-US" w:bidi="ar-SA"/>
    </w:rPr>
  </w:style>
  <w:style w:type="character" w:customStyle="1" w:styleId="ListLabel154">
    <w:name w:val="ListLabel 154"/>
    <w:qFormat/>
    <w:rsid w:val="00D9707C"/>
    <w:rPr>
      <w:rFonts w:cs="Symbol"/>
      <w:lang w:val="ru-RU" w:eastAsia="en-US" w:bidi="ar-SA"/>
    </w:rPr>
  </w:style>
  <w:style w:type="character" w:customStyle="1" w:styleId="ListLabel155">
    <w:name w:val="ListLabel 155"/>
    <w:qFormat/>
    <w:rsid w:val="00D9707C"/>
    <w:rPr>
      <w:rFonts w:cs="Symbol"/>
      <w:lang w:val="ru-RU" w:eastAsia="en-US" w:bidi="ar-SA"/>
    </w:rPr>
  </w:style>
  <w:style w:type="character" w:customStyle="1" w:styleId="ListLabel156">
    <w:name w:val="ListLabel 156"/>
    <w:qFormat/>
    <w:rsid w:val="00D9707C"/>
    <w:rPr>
      <w:rFonts w:cs="Symbol"/>
      <w:lang w:val="ru-RU" w:eastAsia="en-US" w:bidi="ar-SA"/>
    </w:rPr>
  </w:style>
  <w:style w:type="character" w:customStyle="1" w:styleId="ListLabel157">
    <w:name w:val="ListLabel 15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8">
    <w:name w:val="ListLabel 158"/>
    <w:qFormat/>
    <w:rsid w:val="00D9707C"/>
    <w:rPr>
      <w:rFonts w:cs="Symbol"/>
      <w:lang w:val="ru-RU" w:eastAsia="en-US" w:bidi="ar-SA"/>
    </w:rPr>
  </w:style>
  <w:style w:type="character" w:customStyle="1" w:styleId="ListLabel159">
    <w:name w:val="ListLabel 159"/>
    <w:qFormat/>
    <w:rsid w:val="00D9707C"/>
    <w:rPr>
      <w:rFonts w:cs="Symbol"/>
      <w:lang w:val="ru-RU" w:eastAsia="en-US" w:bidi="ar-SA"/>
    </w:rPr>
  </w:style>
  <w:style w:type="character" w:customStyle="1" w:styleId="ListLabel160">
    <w:name w:val="ListLabel 160"/>
    <w:qFormat/>
    <w:rsid w:val="00D9707C"/>
    <w:rPr>
      <w:rFonts w:cs="Symbol"/>
      <w:lang w:val="ru-RU" w:eastAsia="en-US" w:bidi="ar-SA"/>
    </w:rPr>
  </w:style>
  <w:style w:type="character" w:customStyle="1" w:styleId="ListLabel161">
    <w:name w:val="ListLabel 161"/>
    <w:qFormat/>
    <w:rsid w:val="00D9707C"/>
    <w:rPr>
      <w:rFonts w:cs="Symbol"/>
      <w:lang w:val="ru-RU" w:eastAsia="en-US" w:bidi="ar-SA"/>
    </w:rPr>
  </w:style>
  <w:style w:type="character" w:customStyle="1" w:styleId="ListLabel162">
    <w:name w:val="ListLabel 162"/>
    <w:qFormat/>
    <w:rsid w:val="00D9707C"/>
    <w:rPr>
      <w:rFonts w:cs="Symbol"/>
      <w:lang w:val="ru-RU" w:eastAsia="en-US" w:bidi="ar-SA"/>
    </w:rPr>
  </w:style>
  <w:style w:type="character" w:customStyle="1" w:styleId="ListLabel163">
    <w:name w:val="ListLabel 163"/>
    <w:qFormat/>
    <w:rsid w:val="00D9707C"/>
    <w:rPr>
      <w:rFonts w:cs="Symbol"/>
      <w:lang w:val="ru-RU" w:eastAsia="en-US" w:bidi="ar-SA"/>
    </w:rPr>
  </w:style>
  <w:style w:type="character" w:customStyle="1" w:styleId="ListLabel164">
    <w:name w:val="ListLabel 164"/>
    <w:qFormat/>
    <w:rsid w:val="00D9707C"/>
    <w:rPr>
      <w:rFonts w:cs="Symbol"/>
      <w:lang w:val="ru-RU" w:eastAsia="en-US" w:bidi="ar-SA"/>
    </w:rPr>
  </w:style>
  <w:style w:type="character" w:customStyle="1" w:styleId="ListLabel165">
    <w:name w:val="ListLabel 165"/>
    <w:qFormat/>
    <w:rsid w:val="00D9707C"/>
    <w:rPr>
      <w:rFonts w:cs="Symbol"/>
      <w:lang w:val="ru-RU" w:eastAsia="en-US" w:bidi="ar-SA"/>
    </w:rPr>
  </w:style>
  <w:style w:type="character" w:customStyle="1" w:styleId="ListLabel166">
    <w:name w:val="ListLabel 166"/>
    <w:qFormat/>
    <w:rsid w:val="00D9707C"/>
    <w:rPr>
      <w:lang w:val="ru-RU" w:eastAsia="en-US" w:bidi="ar-SA"/>
    </w:rPr>
  </w:style>
  <w:style w:type="character" w:customStyle="1" w:styleId="ListLabel167">
    <w:name w:val="ListLabel 16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68">
    <w:name w:val="ListLabel 168"/>
    <w:qFormat/>
    <w:rsid w:val="00D9707C"/>
    <w:rPr>
      <w:rFonts w:cs="Symbol"/>
      <w:lang w:val="ru-RU" w:eastAsia="en-US" w:bidi="ar-SA"/>
    </w:rPr>
  </w:style>
  <w:style w:type="character" w:customStyle="1" w:styleId="ListLabel169">
    <w:name w:val="ListLabel 169"/>
    <w:qFormat/>
    <w:rsid w:val="00D9707C"/>
    <w:rPr>
      <w:rFonts w:cs="Symbol"/>
      <w:lang w:val="ru-RU" w:eastAsia="en-US" w:bidi="ar-SA"/>
    </w:rPr>
  </w:style>
  <w:style w:type="character" w:customStyle="1" w:styleId="ListLabel170">
    <w:name w:val="ListLabel 170"/>
    <w:qFormat/>
    <w:rsid w:val="00D9707C"/>
    <w:rPr>
      <w:rFonts w:cs="Symbol"/>
      <w:lang w:val="ru-RU" w:eastAsia="en-US" w:bidi="ar-SA"/>
    </w:rPr>
  </w:style>
  <w:style w:type="character" w:customStyle="1" w:styleId="ListLabel171">
    <w:name w:val="ListLabel 171"/>
    <w:qFormat/>
    <w:rsid w:val="00D9707C"/>
    <w:rPr>
      <w:rFonts w:cs="Symbol"/>
      <w:lang w:val="ru-RU" w:eastAsia="en-US" w:bidi="ar-SA"/>
    </w:rPr>
  </w:style>
  <w:style w:type="character" w:customStyle="1" w:styleId="ListLabel172">
    <w:name w:val="ListLabel 172"/>
    <w:qFormat/>
    <w:rsid w:val="00D9707C"/>
    <w:rPr>
      <w:rFonts w:cs="Symbol"/>
      <w:lang w:val="ru-RU" w:eastAsia="en-US" w:bidi="ar-SA"/>
    </w:rPr>
  </w:style>
  <w:style w:type="character" w:customStyle="1" w:styleId="ListLabel173">
    <w:name w:val="ListLabel 173"/>
    <w:qFormat/>
    <w:rsid w:val="00D9707C"/>
    <w:rPr>
      <w:rFonts w:cs="Symbol"/>
      <w:lang w:val="ru-RU" w:eastAsia="en-US" w:bidi="ar-SA"/>
    </w:rPr>
  </w:style>
  <w:style w:type="character" w:customStyle="1" w:styleId="ListLabel174">
    <w:name w:val="ListLabel 174"/>
    <w:qFormat/>
    <w:rsid w:val="00D9707C"/>
    <w:rPr>
      <w:rFonts w:cs="Symbol"/>
      <w:lang w:val="ru-RU" w:eastAsia="en-US" w:bidi="ar-SA"/>
    </w:rPr>
  </w:style>
  <w:style w:type="character" w:customStyle="1" w:styleId="ListLabel175">
    <w:name w:val="ListLabel 175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176">
    <w:name w:val="ListLabel 176"/>
    <w:qFormat/>
    <w:rsid w:val="00D9707C"/>
    <w:rPr>
      <w:rFonts w:cs="Symbol"/>
      <w:lang w:val="ru-RU" w:eastAsia="en-US" w:bidi="ar-SA"/>
    </w:rPr>
  </w:style>
  <w:style w:type="character" w:customStyle="1" w:styleId="ListLabel177">
    <w:name w:val="ListLabel 177"/>
    <w:qFormat/>
    <w:rsid w:val="00D9707C"/>
    <w:rPr>
      <w:rFonts w:cs="Symbol"/>
      <w:lang w:val="ru-RU" w:eastAsia="en-US" w:bidi="ar-SA"/>
    </w:rPr>
  </w:style>
  <w:style w:type="character" w:customStyle="1" w:styleId="ListLabel178">
    <w:name w:val="ListLabel 178"/>
    <w:qFormat/>
    <w:rsid w:val="00D9707C"/>
    <w:rPr>
      <w:rFonts w:cs="Symbol"/>
      <w:lang w:val="ru-RU" w:eastAsia="en-US" w:bidi="ar-SA"/>
    </w:rPr>
  </w:style>
  <w:style w:type="character" w:customStyle="1" w:styleId="ListLabel179">
    <w:name w:val="ListLabel 179"/>
    <w:qFormat/>
    <w:rsid w:val="00D9707C"/>
    <w:rPr>
      <w:rFonts w:cs="Symbol"/>
      <w:lang w:val="ru-RU" w:eastAsia="en-US" w:bidi="ar-SA"/>
    </w:rPr>
  </w:style>
  <w:style w:type="character" w:customStyle="1" w:styleId="ListLabel180">
    <w:name w:val="ListLabel 180"/>
    <w:qFormat/>
    <w:rsid w:val="00D9707C"/>
    <w:rPr>
      <w:rFonts w:cs="Symbol"/>
      <w:lang w:val="ru-RU" w:eastAsia="en-US" w:bidi="ar-SA"/>
    </w:rPr>
  </w:style>
  <w:style w:type="character" w:customStyle="1" w:styleId="ListLabel181">
    <w:name w:val="ListLabel 181"/>
    <w:qFormat/>
    <w:rsid w:val="00D9707C"/>
    <w:rPr>
      <w:rFonts w:cs="Symbol"/>
      <w:lang w:val="ru-RU" w:eastAsia="en-US" w:bidi="ar-SA"/>
    </w:rPr>
  </w:style>
  <w:style w:type="character" w:customStyle="1" w:styleId="ListLabel182">
    <w:name w:val="ListLabel 182"/>
    <w:qFormat/>
    <w:rsid w:val="00D9707C"/>
    <w:rPr>
      <w:rFonts w:cs="Symbol"/>
      <w:lang w:val="ru-RU" w:eastAsia="en-US" w:bidi="ar-SA"/>
    </w:rPr>
  </w:style>
  <w:style w:type="character" w:customStyle="1" w:styleId="ListLabel183">
    <w:name w:val="ListLabel 183"/>
    <w:qFormat/>
    <w:rsid w:val="00D9707C"/>
    <w:rPr>
      <w:rFonts w:cs="Symbol"/>
      <w:lang w:val="ru-RU" w:eastAsia="en-US" w:bidi="ar-SA"/>
    </w:rPr>
  </w:style>
  <w:style w:type="character" w:customStyle="1" w:styleId="ListLabel184">
    <w:name w:val="ListLabel 184"/>
    <w:qFormat/>
    <w:rsid w:val="00D9707C"/>
    <w:rPr>
      <w:rFonts w:ascii="Times New Roman" w:hAnsi="Times New Roman"/>
      <w:sz w:val="24"/>
      <w:szCs w:val="24"/>
    </w:rPr>
  </w:style>
  <w:style w:type="character" w:customStyle="1" w:styleId="ListLabel185">
    <w:name w:val="ListLabel 185"/>
    <w:qFormat/>
    <w:rsid w:val="00D9707C"/>
  </w:style>
  <w:style w:type="character" w:customStyle="1" w:styleId="ListLabel186">
    <w:name w:val="ListLabel 186"/>
    <w:qFormat/>
    <w:rsid w:val="00D9707C"/>
    <w:rPr>
      <w:sz w:val="28"/>
    </w:rPr>
  </w:style>
  <w:style w:type="character" w:customStyle="1" w:styleId="ListLabel187">
    <w:name w:val="ListLabel 187"/>
    <w:qFormat/>
    <w:rsid w:val="00D9707C"/>
  </w:style>
  <w:style w:type="character" w:customStyle="1" w:styleId="ListLabel188">
    <w:name w:val="ListLabel 188"/>
    <w:qFormat/>
    <w:rsid w:val="00D9707C"/>
    <w:rPr>
      <w:lang w:val="ru-RU" w:eastAsia="en-US" w:bidi="ar-SA"/>
    </w:rPr>
  </w:style>
  <w:style w:type="character" w:customStyle="1" w:styleId="ListLabel189">
    <w:name w:val="ListLabel 189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190">
    <w:name w:val="ListLabel 190"/>
    <w:qFormat/>
    <w:rsid w:val="00D9707C"/>
    <w:rPr>
      <w:rFonts w:cs="Symbol"/>
      <w:lang w:val="ru-RU" w:eastAsia="en-US" w:bidi="ar-SA"/>
    </w:rPr>
  </w:style>
  <w:style w:type="character" w:customStyle="1" w:styleId="ListLabel191">
    <w:name w:val="ListLabel 191"/>
    <w:qFormat/>
    <w:rsid w:val="00D9707C"/>
    <w:rPr>
      <w:rFonts w:cs="Symbol"/>
      <w:lang w:val="ru-RU" w:eastAsia="en-US" w:bidi="ar-SA"/>
    </w:rPr>
  </w:style>
  <w:style w:type="character" w:customStyle="1" w:styleId="ListLabel192">
    <w:name w:val="ListLabel 192"/>
    <w:qFormat/>
    <w:rsid w:val="00D9707C"/>
    <w:rPr>
      <w:rFonts w:cs="Symbol"/>
      <w:lang w:val="ru-RU" w:eastAsia="en-US" w:bidi="ar-SA"/>
    </w:rPr>
  </w:style>
  <w:style w:type="character" w:customStyle="1" w:styleId="ListLabel193">
    <w:name w:val="ListLabel 193"/>
    <w:qFormat/>
    <w:rsid w:val="00D9707C"/>
    <w:rPr>
      <w:rFonts w:cs="Symbol"/>
      <w:lang w:val="ru-RU" w:eastAsia="en-US" w:bidi="ar-SA"/>
    </w:rPr>
  </w:style>
  <w:style w:type="character" w:customStyle="1" w:styleId="ListLabel194">
    <w:name w:val="ListLabel 194"/>
    <w:qFormat/>
    <w:rsid w:val="00D9707C"/>
    <w:rPr>
      <w:rFonts w:cs="Symbol"/>
      <w:lang w:val="ru-RU" w:eastAsia="en-US" w:bidi="ar-SA"/>
    </w:rPr>
  </w:style>
  <w:style w:type="character" w:customStyle="1" w:styleId="ListLabel195">
    <w:name w:val="ListLabel 195"/>
    <w:qFormat/>
    <w:rsid w:val="00D9707C"/>
    <w:rPr>
      <w:rFonts w:cs="Symbol"/>
      <w:lang w:val="ru-RU" w:eastAsia="en-US" w:bidi="ar-SA"/>
    </w:rPr>
  </w:style>
  <w:style w:type="character" w:customStyle="1" w:styleId="ListLabel196">
    <w:name w:val="ListLabel 196"/>
    <w:qFormat/>
    <w:rsid w:val="00D9707C"/>
    <w:rPr>
      <w:rFonts w:cs="Symbol"/>
      <w:lang w:val="ru-RU" w:eastAsia="en-US" w:bidi="ar-SA"/>
    </w:rPr>
  </w:style>
  <w:style w:type="character" w:customStyle="1" w:styleId="ListLabel197">
    <w:name w:val="ListLabel 197"/>
    <w:qFormat/>
    <w:rsid w:val="00D9707C"/>
    <w:rPr>
      <w:lang w:val="ru-RU" w:eastAsia="en-US" w:bidi="ar-SA"/>
    </w:rPr>
  </w:style>
  <w:style w:type="character" w:customStyle="1" w:styleId="ListLabel198">
    <w:name w:val="ListLabel 19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99">
    <w:name w:val="ListLabel 199"/>
    <w:qFormat/>
    <w:rsid w:val="00D9707C"/>
    <w:rPr>
      <w:rFonts w:cs="Symbol"/>
      <w:lang w:val="ru-RU" w:eastAsia="en-US" w:bidi="ar-SA"/>
    </w:rPr>
  </w:style>
  <w:style w:type="character" w:customStyle="1" w:styleId="ListLabel200">
    <w:name w:val="ListLabel 200"/>
    <w:qFormat/>
    <w:rsid w:val="00D9707C"/>
    <w:rPr>
      <w:rFonts w:cs="Symbol"/>
      <w:lang w:val="ru-RU" w:eastAsia="en-US" w:bidi="ar-SA"/>
    </w:rPr>
  </w:style>
  <w:style w:type="character" w:customStyle="1" w:styleId="ListLabel201">
    <w:name w:val="ListLabel 201"/>
    <w:qFormat/>
    <w:rsid w:val="00D9707C"/>
    <w:rPr>
      <w:rFonts w:cs="Symbol"/>
      <w:lang w:val="ru-RU" w:eastAsia="en-US" w:bidi="ar-SA"/>
    </w:rPr>
  </w:style>
  <w:style w:type="character" w:customStyle="1" w:styleId="ListLabel202">
    <w:name w:val="ListLabel 202"/>
    <w:qFormat/>
    <w:rsid w:val="00D9707C"/>
    <w:rPr>
      <w:rFonts w:cs="Symbol"/>
      <w:lang w:val="ru-RU" w:eastAsia="en-US" w:bidi="ar-SA"/>
    </w:rPr>
  </w:style>
  <w:style w:type="character" w:customStyle="1" w:styleId="ListLabel203">
    <w:name w:val="ListLabel 203"/>
    <w:qFormat/>
    <w:rsid w:val="00D9707C"/>
    <w:rPr>
      <w:rFonts w:cs="Symbol"/>
      <w:lang w:val="ru-RU" w:eastAsia="en-US" w:bidi="ar-SA"/>
    </w:rPr>
  </w:style>
  <w:style w:type="character" w:customStyle="1" w:styleId="ListLabel204">
    <w:name w:val="ListLabel 204"/>
    <w:qFormat/>
    <w:rsid w:val="00D9707C"/>
    <w:rPr>
      <w:rFonts w:cs="Symbol"/>
      <w:lang w:val="ru-RU" w:eastAsia="en-US" w:bidi="ar-SA"/>
    </w:rPr>
  </w:style>
  <w:style w:type="character" w:customStyle="1" w:styleId="ListLabel205">
    <w:name w:val="ListLabel 205"/>
    <w:qFormat/>
    <w:rsid w:val="00D9707C"/>
    <w:rPr>
      <w:rFonts w:cs="Symbol"/>
      <w:lang w:val="ru-RU" w:eastAsia="en-US" w:bidi="ar-SA"/>
    </w:rPr>
  </w:style>
  <w:style w:type="character" w:customStyle="1" w:styleId="ListLabel206">
    <w:name w:val="ListLabel 206"/>
    <w:qFormat/>
    <w:rsid w:val="00D9707C"/>
    <w:rPr>
      <w:lang w:val="ru-RU" w:eastAsia="en-US" w:bidi="ar-SA"/>
    </w:rPr>
  </w:style>
  <w:style w:type="character" w:customStyle="1" w:styleId="ListLabel207">
    <w:name w:val="ListLabel 20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08">
    <w:name w:val="ListLabel 208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09">
    <w:name w:val="ListLabel 209"/>
    <w:qFormat/>
    <w:rsid w:val="00D9707C"/>
    <w:rPr>
      <w:rFonts w:cs="Symbol"/>
      <w:lang w:val="ru-RU" w:eastAsia="en-US" w:bidi="ar-SA"/>
    </w:rPr>
  </w:style>
  <w:style w:type="character" w:customStyle="1" w:styleId="ListLabel210">
    <w:name w:val="ListLabel 210"/>
    <w:qFormat/>
    <w:rsid w:val="00D9707C"/>
    <w:rPr>
      <w:rFonts w:cs="Symbol"/>
      <w:lang w:val="ru-RU" w:eastAsia="en-US" w:bidi="ar-SA"/>
    </w:rPr>
  </w:style>
  <w:style w:type="character" w:customStyle="1" w:styleId="ListLabel211">
    <w:name w:val="ListLabel 211"/>
    <w:qFormat/>
    <w:rsid w:val="00D9707C"/>
    <w:rPr>
      <w:rFonts w:cs="Symbol"/>
      <w:lang w:val="ru-RU" w:eastAsia="en-US" w:bidi="ar-SA"/>
    </w:rPr>
  </w:style>
  <w:style w:type="character" w:customStyle="1" w:styleId="ListLabel212">
    <w:name w:val="ListLabel 212"/>
    <w:qFormat/>
    <w:rsid w:val="00D9707C"/>
    <w:rPr>
      <w:rFonts w:cs="Symbol"/>
      <w:lang w:val="ru-RU" w:eastAsia="en-US" w:bidi="ar-SA"/>
    </w:rPr>
  </w:style>
  <w:style w:type="character" w:customStyle="1" w:styleId="ListLabel213">
    <w:name w:val="ListLabel 213"/>
    <w:qFormat/>
    <w:rsid w:val="00D9707C"/>
    <w:rPr>
      <w:rFonts w:cs="Symbol"/>
      <w:lang w:val="ru-RU" w:eastAsia="en-US" w:bidi="ar-SA"/>
    </w:rPr>
  </w:style>
  <w:style w:type="character" w:customStyle="1" w:styleId="ListLabel214">
    <w:name w:val="ListLabel 214"/>
    <w:qFormat/>
    <w:rsid w:val="00D9707C"/>
    <w:rPr>
      <w:rFonts w:cs="Symbol"/>
      <w:lang w:val="ru-RU" w:eastAsia="en-US" w:bidi="ar-SA"/>
    </w:rPr>
  </w:style>
  <w:style w:type="character" w:customStyle="1" w:styleId="ListLabel215">
    <w:name w:val="ListLabel 215"/>
    <w:qFormat/>
    <w:rsid w:val="00D9707C"/>
    <w:rPr>
      <w:lang w:val="ru-RU" w:eastAsia="en-US" w:bidi="ar-SA"/>
    </w:rPr>
  </w:style>
  <w:style w:type="character" w:customStyle="1" w:styleId="ListLabel216">
    <w:name w:val="ListLabel 216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4"/>
      <w:szCs w:val="28"/>
      <w:lang w:val="ru-RU" w:eastAsia="en-US" w:bidi="ar-SA"/>
    </w:rPr>
  </w:style>
  <w:style w:type="character" w:customStyle="1" w:styleId="ListLabel217">
    <w:name w:val="ListLabel 217"/>
    <w:qFormat/>
    <w:rsid w:val="00D9707C"/>
    <w:rPr>
      <w:rFonts w:cs="Symbol"/>
      <w:lang w:val="ru-RU" w:eastAsia="en-US" w:bidi="ar-SA"/>
    </w:rPr>
  </w:style>
  <w:style w:type="character" w:customStyle="1" w:styleId="ListLabel218">
    <w:name w:val="ListLabel 218"/>
    <w:qFormat/>
    <w:rsid w:val="00D9707C"/>
    <w:rPr>
      <w:rFonts w:cs="Symbol"/>
      <w:lang w:val="ru-RU" w:eastAsia="en-US" w:bidi="ar-SA"/>
    </w:rPr>
  </w:style>
  <w:style w:type="character" w:customStyle="1" w:styleId="ListLabel219">
    <w:name w:val="ListLabel 219"/>
    <w:qFormat/>
    <w:rsid w:val="00D9707C"/>
    <w:rPr>
      <w:rFonts w:cs="Symbol"/>
      <w:lang w:val="ru-RU" w:eastAsia="en-US" w:bidi="ar-SA"/>
    </w:rPr>
  </w:style>
  <w:style w:type="character" w:customStyle="1" w:styleId="ListLabel220">
    <w:name w:val="ListLabel 220"/>
    <w:qFormat/>
    <w:rsid w:val="00D9707C"/>
    <w:rPr>
      <w:rFonts w:cs="Symbol"/>
      <w:lang w:val="ru-RU" w:eastAsia="en-US" w:bidi="ar-SA"/>
    </w:rPr>
  </w:style>
  <w:style w:type="character" w:customStyle="1" w:styleId="ListLabel221">
    <w:name w:val="ListLabel 221"/>
    <w:qFormat/>
    <w:rsid w:val="00D9707C"/>
    <w:rPr>
      <w:rFonts w:cs="Symbol"/>
      <w:lang w:val="ru-RU" w:eastAsia="en-US" w:bidi="ar-SA"/>
    </w:rPr>
  </w:style>
  <w:style w:type="character" w:customStyle="1" w:styleId="ListLabel222">
    <w:name w:val="ListLabel 222"/>
    <w:qFormat/>
    <w:rsid w:val="00D9707C"/>
    <w:rPr>
      <w:rFonts w:cs="Symbol"/>
      <w:lang w:val="ru-RU" w:eastAsia="en-US" w:bidi="ar-SA"/>
    </w:rPr>
  </w:style>
  <w:style w:type="character" w:customStyle="1" w:styleId="ListLabel223">
    <w:name w:val="ListLabel 223"/>
    <w:qFormat/>
    <w:rsid w:val="00D9707C"/>
    <w:rPr>
      <w:rFonts w:cs="Symbol"/>
      <w:lang w:val="ru-RU" w:eastAsia="en-US" w:bidi="ar-SA"/>
    </w:rPr>
  </w:style>
  <w:style w:type="character" w:customStyle="1" w:styleId="ListLabel224">
    <w:name w:val="ListLabel 224"/>
    <w:qFormat/>
    <w:rsid w:val="00D9707C"/>
    <w:rPr>
      <w:lang w:val="ru-RU" w:eastAsia="en-US" w:bidi="ar-SA"/>
    </w:rPr>
  </w:style>
  <w:style w:type="character" w:customStyle="1" w:styleId="ListLabel225">
    <w:name w:val="ListLabel 225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26">
    <w:name w:val="ListLabel 226"/>
    <w:qFormat/>
    <w:rsid w:val="00D9707C"/>
    <w:rPr>
      <w:rFonts w:cs="Symbol"/>
      <w:lang w:val="ru-RU" w:eastAsia="en-US" w:bidi="ar-SA"/>
    </w:rPr>
  </w:style>
  <w:style w:type="character" w:customStyle="1" w:styleId="ListLabel227">
    <w:name w:val="ListLabel 227"/>
    <w:qFormat/>
    <w:rsid w:val="00D9707C"/>
    <w:rPr>
      <w:rFonts w:cs="Symbol"/>
      <w:lang w:val="ru-RU" w:eastAsia="en-US" w:bidi="ar-SA"/>
    </w:rPr>
  </w:style>
  <w:style w:type="character" w:customStyle="1" w:styleId="ListLabel228">
    <w:name w:val="ListLabel 228"/>
    <w:qFormat/>
    <w:rsid w:val="00D9707C"/>
    <w:rPr>
      <w:rFonts w:cs="Symbol"/>
      <w:lang w:val="ru-RU" w:eastAsia="en-US" w:bidi="ar-SA"/>
    </w:rPr>
  </w:style>
  <w:style w:type="character" w:customStyle="1" w:styleId="ListLabel229">
    <w:name w:val="ListLabel 229"/>
    <w:qFormat/>
    <w:rsid w:val="00D9707C"/>
    <w:rPr>
      <w:rFonts w:cs="Symbol"/>
      <w:lang w:val="ru-RU" w:eastAsia="en-US" w:bidi="ar-SA"/>
    </w:rPr>
  </w:style>
  <w:style w:type="character" w:customStyle="1" w:styleId="ListLabel230">
    <w:name w:val="ListLabel 230"/>
    <w:qFormat/>
    <w:rsid w:val="00D9707C"/>
    <w:rPr>
      <w:rFonts w:cs="Symbol"/>
      <w:lang w:val="ru-RU" w:eastAsia="en-US" w:bidi="ar-SA"/>
    </w:rPr>
  </w:style>
  <w:style w:type="character" w:customStyle="1" w:styleId="ListLabel231">
    <w:name w:val="ListLabel 231"/>
    <w:qFormat/>
    <w:rsid w:val="00D9707C"/>
    <w:rPr>
      <w:rFonts w:cs="Symbol"/>
      <w:lang w:val="ru-RU" w:eastAsia="en-US" w:bidi="ar-SA"/>
    </w:rPr>
  </w:style>
  <w:style w:type="character" w:customStyle="1" w:styleId="ListLabel232">
    <w:name w:val="ListLabel 232"/>
    <w:qFormat/>
    <w:rsid w:val="00D9707C"/>
    <w:rPr>
      <w:rFonts w:cs="Symbol"/>
      <w:lang w:val="ru-RU" w:eastAsia="en-US" w:bidi="ar-SA"/>
    </w:rPr>
  </w:style>
  <w:style w:type="character" w:customStyle="1" w:styleId="ListLabel233">
    <w:name w:val="ListLabel 233"/>
    <w:qFormat/>
    <w:rsid w:val="00D9707C"/>
    <w:rPr>
      <w:rFonts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34">
    <w:name w:val="ListLabel 234"/>
    <w:qFormat/>
    <w:rsid w:val="00D9707C"/>
    <w:rPr>
      <w:rFonts w:cs="Symbol"/>
      <w:lang w:val="ru-RU" w:eastAsia="en-US" w:bidi="ar-SA"/>
    </w:rPr>
  </w:style>
  <w:style w:type="character" w:customStyle="1" w:styleId="ListLabel235">
    <w:name w:val="ListLabel 235"/>
    <w:qFormat/>
    <w:rsid w:val="00D9707C"/>
    <w:rPr>
      <w:rFonts w:cs="Symbol"/>
      <w:lang w:val="ru-RU" w:eastAsia="en-US" w:bidi="ar-SA"/>
    </w:rPr>
  </w:style>
  <w:style w:type="character" w:customStyle="1" w:styleId="ListLabel236">
    <w:name w:val="ListLabel 236"/>
    <w:qFormat/>
    <w:rsid w:val="00D9707C"/>
    <w:rPr>
      <w:rFonts w:cs="Symbol"/>
      <w:lang w:val="ru-RU" w:eastAsia="en-US" w:bidi="ar-SA"/>
    </w:rPr>
  </w:style>
  <w:style w:type="character" w:customStyle="1" w:styleId="ListLabel237">
    <w:name w:val="ListLabel 237"/>
    <w:qFormat/>
    <w:rsid w:val="00D9707C"/>
    <w:rPr>
      <w:rFonts w:cs="Symbol"/>
      <w:lang w:val="ru-RU" w:eastAsia="en-US" w:bidi="ar-SA"/>
    </w:rPr>
  </w:style>
  <w:style w:type="character" w:customStyle="1" w:styleId="ListLabel238">
    <w:name w:val="ListLabel 238"/>
    <w:qFormat/>
    <w:rsid w:val="00D9707C"/>
    <w:rPr>
      <w:rFonts w:cs="Symbol"/>
      <w:lang w:val="ru-RU" w:eastAsia="en-US" w:bidi="ar-SA"/>
    </w:rPr>
  </w:style>
  <w:style w:type="character" w:customStyle="1" w:styleId="ListLabel239">
    <w:name w:val="ListLabel 239"/>
    <w:qFormat/>
    <w:rsid w:val="00D9707C"/>
    <w:rPr>
      <w:rFonts w:cs="Symbol"/>
      <w:lang w:val="ru-RU" w:eastAsia="en-US" w:bidi="ar-SA"/>
    </w:rPr>
  </w:style>
  <w:style w:type="character" w:customStyle="1" w:styleId="ListLabel240">
    <w:name w:val="ListLabel 240"/>
    <w:qFormat/>
    <w:rsid w:val="00D9707C"/>
    <w:rPr>
      <w:rFonts w:cs="Symbol"/>
      <w:lang w:val="ru-RU" w:eastAsia="en-US" w:bidi="ar-SA"/>
    </w:rPr>
  </w:style>
  <w:style w:type="character" w:customStyle="1" w:styleId="ListLabel241">
    <w:name w:val="ListLabel 241"/>
    <w:qFormat/>
    <w:rsid w:val="00D9707C"/>
    <w:rPr>
      <w:rFonts w:cs="Symbol"/>
      <w:lang w:val="ru-RU" w:eastAsia="en-US" w:bidi="ar-SA"/>
    </w:rPr>
  </w:style>
  <w:style w:type="character" w:customStyle="1" w:styleId="ListLabel242">
    <w:name w:val="ListLabel 242"/>
    <w:qFormat/>
    <w:rsid w:val="00D9707C"/>
    <w:rPr>
      <w:lang w:val="ru-RU" w:eastAsia="en-US" w:bidi="ar-SA"/>
    </w:rPr>
  </w:style>
  <w:style w:type="character" w:customStyle="1" w:styleId="ListLabel243">
    <w:name w:val="ListLabel 243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44">
    <w:name w:val="ListLabel 244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4"/>
      <w:szCs w:val="28"/>
      <w:lang w:val="ru-RU" w:eastAsia="en-US" w:bidi="ar-SA"/>
    </w:rPr>
  </w:style>
  <w:style w:type="character" w:customStyle="1" w:styleId="ListLabel245">
    <w:name w:val="ListLabel 245"/>
    <w:qFormat/>
    <w:rsid w:val="00D9707C"/>
    <w:rPr>
      <w:rFonts w:cs="Symbol"/>
      <w:lang w:val="ru-RU" w:eastAsia="en-US" w:bidi="ar-SA"/>
    </w:rPr>
  </w:style>
  <w:style w:type="character" w:customStyle="1" w:styleId="ListLabel246">
    <w:name w:val="ListLabel 246"/>
    <w:qFormat/>
    <w:rsid w:val="00D9707C"/>
    <w:rPr>
      <w:rFonts w:cs="Symbol"/>
      <w:lang w:val="ru-RU" w:eastAsia="en-US" w:bidi="ar-SA"/>
    </w:rPr>
  </w:style>
  <w:style w:type="character" w:customStyle="1" w:styleId="ListLabel247">
    <w:name w:val="ListLabel 247"/>
    <w:qFormat/>
    <w:rsid w:val="00D9707C"/>
    <w:rPr>
      <w:rFonts w:cs="Symbol"/>
      <w:lang w:val="ru-RU" w:eastAsia="en-US" w:bidi="ar-SA"/>
    </w:rPr>
  </w:style>
  <w:style w:type="character" w:customStyle="1" w:styleId="ListLabel248">
    <w:name w:val="ListLabel 248"/>
    <w:qFormat/>
    <w:rsid w:val="00D9707C"/>
    <w:rPr>
      <w:rFonts w:cs="Symbol"/>
      <w:lang w:val="ru-RU" w:eastAsia="en-US" w:bidi="ar-SA"/>
    </w:rPr>
  </w:style>
  <w:style w:type="character" w:customStyle="1" w:styleId="ListLabel249">
    <w:name w:val="ListLabel 249"/>
    <w:qFormat/>
    <w:rsid w:val="00D9707C"/>
    <w:rPr>
      <w:rFonts w:cs="Symbol"/>
      <w:lang w:val="ru-RU" w:eastAsia="en-US" w:bidi="ar-SA"/>
    </w:rPr>
  </w:style>
  <w:style w:type="character" w:customStyle="1" w:styleId="ListLabel250">
    <w:name w:val="ListLabel 250"/>
    <w:qFormat/>
    <w:rsid w:val="00D9707C"/>
    <w:rPr>
      <w:rFonts w:cs="Symbol"/>
      <w:lang w:val="ru-RU" w:eastAsia="en-US" w:bidi="ar-SA"/>
    </w:rPr>
  </w:style>
  <w:style w:type="character" w:customStyle="1" w:styleId="ListLabel251">
    <w:name w:val="ListLabel 25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52">
    <w:name w:val="ListLabel 252"/>
    <w:qFormat/>
    <w:rsid w:val="00D9707C"/>
    <w:rPr>
      <w:rFonts w:cs="Symbol"/>
      <w:lang w:val="ru-RU" w:eastAsia="en-US" w:bidi="ar-SA"/>
    </w:rPr>
  </w:style>
  <w:style w:type="character" w:customStyle="1" w:styleId="ListLabel253">
    <w:name w:val="ListLabel 253"/>
    <w:qFormat/>
    <w:rsid w:val="00D9707C"/>
    <w:rPr>
      <w:rFonts w:cs="Symbol"/>
      <w:lang w:val="ru-RU" w:eastAsia="en-US" w:bidi="ar-SA"/>
    </w:rPr>
  </w:style>
  <w:style w:type="character" w:customStyle="1" w:styleId="ListLabel254">
    <w:name w:val="ListLabel 254"/>
    <w:qFormat/>
    <w:rsid w:val="00D9707C"/>
    <w:rPr>
      <w:rFonts w:cs="Symbol"/>
      <w:lang w:val="ru-RU" w:eastAsia="en-US" w:bidi="ar-SA"/>
    </w:rPr>
  </w:style>
  <w:style w:type="character" w:customStyle="1" w:styleId="ListLabel255">
    <w:name w:val="ListLabel 255"/>
    <w:qFormat/>
    <w:rsid w:val="00D9707C"/>
    <w:rPr>
      <w:rFonts w:cs="Symbol"/>
      <w:lang w:val="ru-RU" w:eastAsia="en-US" w:bidi="ar-SA"/>
    </w:rPr>
  </w:style>
  <w:style w:type="character" w:customStyle="1" w:styleId="ListLabel256">
    <w:name w:val="ListLabel 256"/>
    <w:qFormat/>
    <w:rsid w:val="00D9707C"/>
    <w:rPr>
      <w:rFonts w:cs="Symbol"/>
      <w:lang w:val="ru-RU" w:eastAsia="en-US" w:bidi="ar-SA"/>
    </w:rPr>
  </w:style>
  <w:style w:type="character" w:customStyle="1" w:styleId="ListLabel257">
    <w:name w:val="ListLabel 257"/>
    <w:qFormat/>
    <w:rsid w:val="00D9707C"/>
    <w:rPr>
      <w:rFonts w:cs="Symbol"/>
      <w:lang w:val="ru-RU" w:eastAsia="en-US" w:bidi="ar-SA"/>
    </w:rPr>
  </w:style>
  <w:style w:type="character" w:customStyle="1" w:styleId="ListLabel258">
    <w:name w:val="ListLabel 258"/>
    <w:qFormat/>
    <w:rsid w:val="00D9707C"/>
    <w:rPr>
      <w:rFonts w:cs="Symbol"/>
      <w:lang w:val="ru-RU" w:eastAsia="en-US" w:bidi="ar-SA"/>
    </w:rPr>
  </w:style>
  <w:style w:type="character" w:customStyle="1" w:styleId="ListLabel259">
    <w:name w:val="ListLabel 259"/>
    <w:qFormat/>
    <w:rsid w:val="00D9707C"/>
    <w:rPr>
      <w:rFonts w:cs="Symbol"/>
      <w:lang w:val="ru-RU" w:eastAsia="en-US" w:bidi="ar-SA"/>
    </w:rPr>
  </w:style>
  <w:style w:type="character" w:customStyle="1" w:styleId="ListLabel260">
    <w:name w:val="ListLabel 260"/>
    <w:qFormat/>
    <w:rsid w:val="00D9707C"/>
    <w:rPr>
      <w:lang w:val="ru-RU" w:eastAsia="en-US" w:bidi="ar-SA"/>
    </w:rPr>
  </w:style>
  <w:style w:type="character" w:customStyle="1" w:styleId="ListLabel261">
    <w:name w:val="ListLabel 26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62">
    <w:name w:val="ListLabel 262"/>
    <w:qFormat/>
    <w:rsid w:val="00D9707C"/>
    <w:rPr>
      <w:rFonts w:cs="Symbol"/>
      <w:lang w:val="ru-RU" w:eastAsia="en-US" w:bidi="ar-SA"/>
    </w:rPr>
  </w:style>
  <w:style w:type="character" w:customStyle="1" w:styleId="ListLabel263">
    <w:name w:val="ListLabel 263"/>
    <w:qFormat/>
    <w:rsid w:val="00D9707C"/>
    <w:rPr>
      <w:rFonts w:cs="Symbol"/>
      <w:lang w:val="ru-RU" w:eastAsia="en-US" w:bidi="ar-SA"/>
    </w:rPr>
  </w:style>
  <w:style w:type="character" w:customStyle="1" w:styleId="ListLabel264">
    <w:name w:val="ListLabel 264"/>
    <w:qFormat/>
    <w:rsid w:val="00D9707C"/>
    <w:rPr>
      <w:rFonts w:cs="Symbol"/>
      <w:lang w:val="ru-RU" w:eastAsia="en-US" w:bidi="ar-SA"/>
    </w:rPr>
  </w:style>
  <w:style w:type="character" w:customStyle="1" w:styleId="ListLabel265">
    <w:name w:val="ListLabel 265"/>
    <w:qFormat/>
    <w:rsid w:val="00D9707C"/>
    <w:rPr>
      <w:rFonts w:cs="Symbol"/>
      <w:lang w:val="ru-RU" w:eastAsia="en-US" w:bidi="ar-SA"/>
    </w:rPr>
  </w:style>
  <w:style w:type="character" w:customStyle="1" w:styleId="ListLabel266">
    <w:name w:val="ListLabel 266"/>
    <w:qFormat/>
    <w:rsid w:val="00D9707C"/>
    <w:rPr>
      <w:rFonts w:cs="Symbol"/>
      <w:lang w:val="ru-RU" w:eastAsia="en-US" w:bidi="ar-SA"/>
    </w:rPr>
  </w:style>
  <w:style w:type="character" w:customStyle="1" w:styleId="ListLabel267">
    <w:name w:val="ListLabel 267"/>
    <w:qFormat/>
    <w:rsid w:val="00D9707C"/>
    <w:rPr>
      <w:rFonts w:cs="Symbol"/>
      <w:lang w:val="ru-RU" w:eastAsia="en-US" w:bidi="ar-SA"/>
    </w:rPr>
  </w:style>
  <w:style w:type="character" w:customStyle="1" w:styleId="ListLabel268">
    <w:name w:val="ListLabel 268"/>
    <w:qFormat/>
    <w:rsid w:val="00D9707C"/>
    <w:rPr>
      <w:rFonts w:cs="Symbol"/>
      <w:lang w:val="ru-RU" w:eastAsia="en-US" w:bidi="ar-SA"/>
    </w:rPr>
  </w:style>
  <w:style w:type="character" w:customStyle="1" w:styleId="ListLabel269">
    <w:name w:val="ListLabel 269"/>
    <w:qFormat/>
    <w:rsid w:val="00D9707C"/>
    <w:rPr>
      <w:rFonts w:cs="Symbol"/>
      <w:lang w:val="ru-RU" w:eastAsia="en-US" w:bidi="ar-SA"/>
    </w:rPr>
  </w:style>
  <w:style w:type="character" w:customStyle="1" w:styleId="ListLabel270">
    <w:name w:val="ListLabel 270"/>
    <w:qFormat/>
    <w:rsid w:val="00D9707C"/>
    <w:rPr>
      <w:rFonts w:cs="Symbol"/>
      <w:lang w:val="ru-RU" w:eastAsia="en-US" w:bidi="ar-SA"/>
    </w:rPr>
  </w:style>
  <w:style w:type="character" w:customStyle="1" w:styleId="ListLabel271">
    <w:name w:val="ListLabel 271"/>
    <w:qFormat/>
    <w:rsid w:val="00D9707C"/>
    <w:rPr>
      <w:rFonts w:cs="Symbol"/>
      <w:lang w:val="ru-RU" w:eastAsia="en-US" w:bidi="ar-SA"/>
    </w:rPr>
  </w:style>
  <w:style w:type="character" w:customStyle="1" w:styleId="ListLabel272">
    <w:name w:val="ListLabel 272"/>
    <w:qFormat/>
    <w:rsid w:val="00D9707C"/>
    <w:rPr>
      <w:rFonts w:cs="Symbol"/>
      <w:lang w:val="ru-RU" w:eastAsia="en-US" w:bidi="ar-SA"/>
    </w:rPr>
  </w:style>
  <w:style w:type="character" w:customStyle="1" w:styleId="ListLabel273">
    <w:name w:val="ListLabel 273"/>
    <w:qFormat/>
    <w:rsid w:val="00D9707C"/>
    <w:rPr>
      <w:rFonts w:cs="Symbol"/>
      <w:lang w:val="ru-RU" w:eastAsia="en-US" w:bidi="ar-SA"/>
    </w:rPr>
  </w:style>
  <w:style w:type="character" w:customStyle="1" w:styleId="ListLabel274">
    <w:name w:val="ListLabel 274"/>
    <w:qFormat/>
    <w:rsid w:val="00D9707C"/>
    <w:rPr>
      <w:rFonts w:cs="Symbol"/>
      <w:lang w:val="ru-RU" w:eastAsia="en-US" w:bidi="ar-SA"/>
    </w:rPr>
  </w:style>
  <w:style w:type="character" w:customStyle="1" w:styleId="ListLabel275">
    <w:name w:val="ListLabel 275"/>
    <w:qFormat/>
    <w:rsid w:val="00D9707C"/>
    <w:rPr>
      <w:rFonts w:cs="Symbol"/>
      <w:lang w:val="ru-RU" w:eastAsia="en-US" w:bidi="ar-SA"/>
    </w:rPr>
  </w:style>
  <w:style w:type="character" w:customStyle="1" w:styleId="ListLabel276">
    <w:name w:val="ListLabel 276"/>
    <w:qFormat/>
    <w:rsid w:val="00D9707C"/>
    <w:rPr>
      <w:rFonts w:cs="Symbol"/>
      <w:lang w:val="ru-RU" w:eastAsia="en-US" w:bidi="ar-SA"/>
    </w:rPr>
  </w:style>
  <w:style w:type="character" w:customStyle="1" w:styleId="ListLabel277">
    <w:name w:val="ListLabel 277"/>
    <w:qFormat/>
    <w:rsid w:val="00D9707C"/>
    <w:rPr>
      <w:sz w:val="24"/>
      <w:szCs w:val="24"/>
    </w:rPr>
  </w:style>
  <w:style w:type="character" w:customStyle="1" w:styleId="ListLabel278">
    <w:name w:val="ListLabel 278"/>
    <w:qFormat/>
    <w:rsid w:val="00D9707C"/>
    <w:rPr>
      <w:sz w:val="24"/>
      <w:szCs w:val="24"/>
    </w:rPr>
  </w:style>
  <w:style w:type="character" w:customStyle="1" w:styleId="ListLabel279">
    <w:name w:val="ListLabel 279"/>
    <w:qFormat/>
    <w:rsid w:val="00D9707C"/>
    <w:rPr>
      <w:sz w:val="24"/>
      <w:szCs w:val="24"/>
    </w:rPr>
  </w:style>
  <w:style w:type="character" w:customStyle="1" w:styleId="ListLabel280">
    <w:name w:val="ListLabel 280"/>
    <w:qFormat/>
    <w:rsid w:val="00D9707C"/>
    <w:rPr>
      <w:sz w:val="24"/>
      <w:szCs w:val="24"/>
    </w:rPr>
  </w:style>
  <w:style w:type="paragraph" w:customStyle="1" w:styleId="TableParagraph">
    <w:name w:val="Table Paragraph"/>
    <w:basedOn w:val="a1"/>
    <w:uiPriority w:val="1"/>
    <w:qFormat/>
    <w:rsid w:val="00D9707C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9707C"/>
    <w:pPr>
      <w:spacing w:after="0" w:line="240" w:lineRule="auto"/>
    </w:pPr>
    <w:rPr>
      <w:rFonts w:ascii="Calibri" w:eastAsia="Calibri" w:hAnsi="Calibri" w:cs="Calibri"/>
      <w:sz w:val="20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f1">
    <w:name w:val="Абзац списка3"/>
    <w:basedOn w:val="a1"/>
    <w:rsid w:val="00F82424"/>
    <w:pPr>
      <w:suppressAutoHyphens/>
      <w:overflowPunct w:val="0"/>
      <w:autoSpaceDE w:val="0"/>
      <w:autoSpaceDN w:val="0"/>
      <w:adjustRightInd w:val="0"/>
      <w:ind w:left="720"/>
    </w:pPr>
    <w:rPr>
      <w:rFonts w:ascii="Calibri" w:eastAsia="Times New Roman" w:hAnsi="Calibri" w:cs="Times New Roman"/>
      <w:szCs w:val="20"/>
    </w:rPr>
  </w:style>
  <w:style w:type="character" w:customStyle="1" w:styleId="hl">
    <w:name w:val="hl"/>
    <w:basedOn w:val="a2"/>
    <w:rsid w:val="00AE690C"/>
  </w:style>
  <w:style w:type="character" w:customStyle="1" w:styleId="copyright">
    <w:name w:val="copyright"/>
    <w:basedOn w:val="a2"/>
    <w:rsid w:val="00AE690C"/>
  </w:style>
  <w:style w:type="character" w:customStyle="1" w:styleId="affe">
    <w:name w:val="Заголовок Знак"/>
    <w:link w:val="affd"/>
    <w:rsid w:val="00451C5E"/>
    <w:rPr>
      <w:rFonts w:ascii="Verdana" w:eastAsia="Calibri" w:hAnsi="Verdana" w:cs="Verdana"/>
      <w:b/>
      <w:bCs/>
      <w:color w:val="0058A9"/>
      <w:lang w:eastAsia="en-US"/>
    </w:rPr>
  </w:style>
  <w:style w:type="paragraph" w:customStyle="1" w:styleId="afffffffff9">
    <w:name w:val="Обычный (Интернет)"/>
    <w:basedOn w:val="a1"/>
    <w:unhideWhenUsed/>
    <w:rsid w:val="00451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fa">
    <w:name w:val="Назв частей"/>
    <w:basedOn w:val="1"/>
    <w:link w:val="afffffffffb"/>
    <w:qFormat/>
    <w:rsid w:val="00D30FE5"/>
    <w:pPr>
      <w:keepNext/>
      <w:keepLines/>
      <w:widowControl/>
      <w:suppressAutoHyphens/>
      <w:autoSpaceDE/>
      <w:autoSpaceDN/>
      <w:adjustRightInd/>
      <w:spacing w:before="120" w:after="0" w:line="276" w:lineRule="auto"/>
    </w:pPr>
    <w:rPr>
      <w:rFonts w:ascii="Times New Roman" w:eastAsiaTheme="majorEastAsia" w:hAnsi="Times New Roman" w:cstheme="majorBidi"/>
      <w:caps/>
      <w:color w:val="365F91" w:themeColor="accent1" w:themeShade="BF"/>
      <w:sz w:val="28"/>
      <w:szCs w:val="28"/>
    </w:rPr>
  </w:style>
  <w:style w:type="character" w:customStyle="1" w:styleId="afffffffffb">
    <w:name w:val="Назв частей Знак"/>
    <w:basedOn w:val="40"/>
    <w:link w:val="afffffffffa"/>
    <w:rsid w:val="00D30FE5"/>
    <w:rPr>
      <w:rFonts w:ascii="Times New Roman" w:eastAsiaTheme="majorEastAsia" w:hAnsi="Times New Roman" w:cstheme="majorBidi"/>
      <w:b/>
      <w:bCs/>
      <w:i w:val="0"/>
      <w:iCs w:val="0"/>
      <w:caps/>
      <w:color w:val="365F91" w:themeColor="accent1" w:themeShade="BF"/>
      <w:sz w:val="28"/>
      <w:szCs w:val="28"/>
    </w:rPr>
  </w:style>
  <w:style w:type="paragraph" w:customStyle="1" w:styleId="1010">
    <w:name w:val="Знак101"/>
    <w:basedOn w:val="a1"/>
    <w:next w:val="a8"/>
    <w:uiPriority w:val="99"/>
    <w:unhideWhenUsed/>
    <w:rsid w:val="00D30FE5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9">
    <w:name w:val="Знак1"/>
    <w:basedOn w:val="a1"/>
    <w:next w:val="aff5"/>
    <w:uiPriority w:val="99"/>
    <w:unhideWhenUsed/>
    <w:rsid w:val="00D30FE5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numbering" w:customStyle="1" w:styleId="3f2">
    <w:name w:val="Нет списка3"/>
    <w:next w:val="a4"/>
    <w:uiPriority w:val="99"/>
    <w:semiHidden/>
    <w:unhideWhenUsed/>
    <w:rsid w:val="00D30FE5"/>
  </w:style>
  <w:style w:type="numbering" w:customStyle="1" w:styleId="4a">
    <w:name w:val="Нет списка4"/>
    <w:next w:val="a4"/>
    <w:uiPriority w:val="99"/>
    <w:semiHidden/>
    <w:unhideWhenUsed/>
    <w:rsid w:val="00D30FE5"/>
  </w:style>
  <w:style w:type="paragraph" w:styleId="afffffffffc">
    <w:name w:val="TOC Heading"/>
    <w:basedOn w:val="1"/>
    <w:next w:val="a1"/>
    <w:uiPriority w:val="39"/>
    <w:unhideWhenUsed/>
    <w:qFormat/>
    <w:rsid w:val="00D30FE5"/>
    <w:pPr>
      <w:keepNext/>
      <w:keepLines/>
      <w:widowControl/>
      <w:suppressAutoHyphens/>
      <w:autoSpaceDE/>
      <w:autoSpaceDN/>
      <w:adjustRightInd/>
      <w:spacing w:before="120" w:after="0" w:line="276" w:lineRule="auto"/>
      <w:outlineLvl w:val="9"/>
    </w:pPr>
    <w:rPr>
      <w:rFonts w:ascii="Times New Roman" w:eastAsiaTheme="majorEastAsia" w:hAnsi="Times New Roman" w:cstheme="majorBidi"/>
      <w:color w:val="365F91" w:themeColor="accent1" w:themeShade="BF"/>
      <w:sz w:val="28"/>
      <w:szCs w:val="28"/>
      <w:lang w:eastAsia="en-US"/>
    </w:rPr>
  </w:style>
  <w:style w:type="paragraph" w:customStyle="1" w:styleId="115">
    <w:name w:val="Оглавление 11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9">
    <w:name w:val="Нет списка5"/>
    <w:next w:val="a4"/>
    <w:uiPriority w:val="99"/>
    <w:semiHidden/>
    <w:unhideWhenUsed/>
    <w:rsid w:val="00D30FE5"/>
  </w:style>
  <w:style w:type="character" w:customStyle="1" w:styleId="116">
    <w:name w:val="Заголовок 1 Знак1"/>
    <w:aliases w:val="HEADING 1 Знак,Head 1 Знак,????????? 1 Знак,Subhead A Знак,Заг 1 Знак"/>
    <w:basedOn w:val="a2"/>
    <w:locked/>
    <w:rsid w:val="00D30FE5"/>
    <w:rPr>
      <w:rFonts w:ascii="Arial" w:eastAsia="Times New Roman" w:hAnsi="Arial" w:cs="Times New Roman"/>
      <w:b/>
      <w:kern w:val="28"/>
      <w:sz w:val="28"/>
      <w:szCs w:val="24"/>
      <w:lang w:val="ru-RU" w:eastAsia="ru-RU"/>
    </w:rPr>
  </w:style>
  <w:style w:type="character" w:customStyle="1" w:styleId="710">
    <w:name w:val="Основной текст + 71"/>
    <w:aliases w:val="5 pt4,Интервал 0 pt6"/>
    <w:basedOn w:val="a2"/>
    <w:rsid w:val="00D30FE5"/>
    <w:rPr>
      <w:color w:val="000000"/>
      <w:spacing w:val="6"/>
      <w:w w:val="100"/>
      <w:position w:val="0"/>
      <w:sz w:val="15"/>
      <w:szCs w:val="15"/>
      <w:lang w:val="ru-RU" w:bidi="ar-SA"/>
    </w:rPr>
  </w:style>
  <w:style w:type="character" w:customStyle="1" w:styleId="Constantia">
    <w:name w:val="Основной текст + Constantia"/>
    <w:aliases w:val="7,5 pt3,Интервал 0 pt5"/>
    <w:basedOn w:val="a2"/>
    <w:rsid w:val="00D30FE5"/>
    <w:rPr>
      <w:rFonts w:ascii="Constantia" w:eastAsia="Times New Roman" w:hAnsi="Constantia" w:cs="Constantia"/>
      <w:color w:val="000000"/>
      <w:spacing w:val="0"/>
      <w:w w:val="100"/>
      <w:position w:val="0"/>
      <w:sz w:val="15"/>
      <w:szCs w:val="15"/>
      <w:lang w:bidi="ar-SA"/>
    </w:rPr>
  </w:style>
  <w:style w:type="character" w:customStyle="1" w:styleId="CenturyGothic">
    <w:name w:val="Основной текст + Century Gothic"/>
    <w:aliases w:val="6 pt,Полужирный3,Интервал 0 pt4"/>
    <w:basedOn w:val="a2"/>
    <w:rsid w:val="00D30FE5"/>
    <w:rPr>
      <w:rFonts w:ascii="Century Gothic" w:eastAsia="Times New Roman" w:hAnsi="Century Gothic" w:cs="Century Gothic"/>
      <w:b/>
      <w:bCs/>
      <w:color w:val="000000"/>
      <w:spacing w:val="2"/>
      <w:w w:val="100"/>
      <w:position w:val="0"/>
      <w:sz w:val="12"/>
      <w:szCs w:val="12"/>
      <w:lang w:val="ru-RU" w:bidi="ar-SA"/>
    </w:rPr>
  </w:style>
  <w:style w:type="paragraph" w:customStyle="1" w:styleId="menubasetext1">
    <w:name w:val="menu_base_text1"/>
    <w:basedOn w:val="a1"/>
    <w:rsid w:val="00D30FE5"/>
    <w:pPr>
      <w:pBdr>
        <w:bottom w:val="single" w:sz="6" w:space="7" w:color="D7DBDF"/>
        <w:right w:val="single" w:sz="6" w:space="14" w:color="D7DBDF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s13">
    <w:name w:val="s_13"/>
    <w:basedOn w:val="a1"/>
    <w:rsid w:val="00D30FE5"/>
    <w:pPr>
      <w:spacing w:after="0" w:line="240" w:lineRule="auto"/>
      <w:ind w:firstLine="720"/>
    </w:pPr>
    <w:rPr>
      <w:rFonts w:ascii="Times New Roman" w:eastAsia="Times New Roman" w:hAnsi="Times New Roman" w:cs="Times New Roman"/>
      <w:sz w:val="18"/>
      <w:szCs w:val="18"/>
    </w:rPr>
  </w:style>
  <w:style w:type="numbering" w:customStyle="1" w:styleId="68">
    <w:name w:val="Нет списка6"/>
    <w:next w:val="a4"/>
    <w:uiPriority w:val="99"/>
    <w:semiHidden/>
    <w:unhideWhenUsed/>
    <w:rsid w:val="00D30FE5"/>
  </w:style>
  <w:style w:type="numbering" w:customStyle="1" w:styleId="1110">
    <w:name w:val="Нет списка111"/>
    <w:next w:val="a4"/>
    <w:uiPriority w:val="99"/>
    <w:semiHidden/>
    <w:unhideWhenUsed/>
    <w:rsid w:val="00D30FE5"/>
  </w:style>
  <w:style w:type="numbering" w:customStyle="1" w:styleId="214">
    <w:name w:val="Нет списка21"/>
    <w:next w:val="a4"/>
    <w:uiPriority w:val="99"/>
    <w:semiHidden/>
    <w:unhideWhenUsed/>
    <w:rsid w:val="00D30FE5"/>
  </w:style>
  <w:style w:type="numbering" w:customStyle="1" w:styleId="313">
    <w:name w:val="Нет списка31"/>
    <w:next w:val="a4"/>
    <w:uiPriority w:val="99"/>
    <w:semiHidden/>
    <w:unhideWhenUsed/>
    <w:rsid w:val="00D30FE5"/>
  </w:style>
  <w:style w:type="numbering" w:customStyle="1" w:styleId="412">
    <w:name w:val="Нет списка41"/>
    <w:next w:val="a4"/>
    <w:uiPriority w:val="99"/>
    <w:semiHidden/>
    <w:unhideWhenUsed/>
    <w:rsid w:val="00D30FE5"/>
  </w:style>
  <w:style w:type="numbering" w:customStyle="1" w:styleId="511">
    <w:name w:val="Нет списка51"/>
    <w:next w:val="a4"/>
    <w:uiPriority w:val="99"/>
    <w:semiHidden/>
    <w:unhideWhenUsed/>
    <w:rsid w:val="00D30FE5"/>
  </w:style>
  <w:style w:type="paragraph" w:styleId="afffffffffd">
    <w:name w:val="Revision"/>
    <w:hidden/>
    <w:uiPriority w:val="99"/>
    <w:semiHidden/>
    <w:rsid w:val="00D30FE5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styleId="afffffffffe">
    <w:name w:val="Document Map"/>
    <w:basedOn w:val="a1"/>
    <w:link w:val="affffffffff"/>
    <w:unhideWhenUsed/>
    <w:rsid w:val="00D30FE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ffffffff">
    <w:name w:val="Схема документа Знак"/>
    <w:basedOn w:val="a2"/>
    <w:link w:val="afffffffffe"/>
    <w:rsid w:val="00D30FE5"/>
    <w:rPr>
      <w:rFonts w:ascii="Tahoma" w:eastAsia="Times New Roman" w:hAnsi="Tahoma" w:cs="Tahoma"/>
      <w:sz w:val="16"/>
      <w:szCs w:val="16"/>
    </w:rPr>
  </w:style>
  <w:style w:type="numbering" w:customStyle="1" w:styleId="75">
    <w:name w:val="Нет списка7"/>
    <w:next w:val="a4"/>
    <w:uiPriority w:val="99"/>
    <w:semiHidden/>
    <w:unhideWhenUsed/>
    <w:rsid w:val="00D30FE5"/>
  </w:style>
  <w:style w:type="numbering" w:customStyle="1" w:styleId="122">
    <w:name w:val="Нет списка12"/>
    <w:next w:val="a4"/>
    <w:uiPriority w:val="99"/>
    <w:semiHidden/>
    <w:unhideWhenUsed/>
    <w:rsid w:val="00D30FE5"/>
  </w:style>
  <w:style w:type="numbering" w:customStyle="1" w:styleId="222">
    <w:name w:val="Нет списка22"/>
    <w:next w:val="a4"/>
    <w:uiPriority w:val="99"/>
    <w:semiHidden/>
    <w:unhideWhenUsed/>
    <w:rsid w:val="00D30FE5"/>
  </w:style>
  <w:style w:type="numbering" w:customStyle="1" w:styleId="321">
    <w:name w:val="Нет списка32"/>
    <w:next w:val="a4"/>
    <w:uiPriority w:val="99"/>
    <w:semiHidden/>
    <w:unhideWhenUsed/>
    <w:rsid w:val="00D30FE5"/>
  </w:style>
  <w:style w:type="numbering" w:customStyle="1" w:styleId="420">
    <w:name w:val="Нет списка42"/>
    <w:next w:val="a4"/>
    <w:uiPriority w:val="99"/>
    <w:semiHidden/>
    <w:unhideWhenUsed/>
    <w:rsid w:val="00D30FE5"/>
  </w:style>
  <w:style w:type="numbering" w:customStyle="1" w:styleId="520">
    <w:name w:val="Нет списка52"/>
    <w:next w:val="a4"/>
    <w:uiPriority w:val="99"/>
    <w:semiHidden/>
    <w:unhideWhenUsed/>
    <w:rsid w:val="00D30FE5"/>
  </w:style>
  <w:style w:type="character" w:styleId="affffffffff0">
    <w:name w:val="Placeholder Text"/>
    <w:basedOn w:val="a2"/>
    <w:uiPriority w:val="99"/>
    <w:semiHidden/>
    <w:rsid w:val="00D30FE5"/>
    <w:rPr>
      <w:color w:val="808080"/>
    </w:rPr>
  </w:style>
  <w:style w:type="paragraph" w:customStyle="1" w:styleId="affffffffff1">
    <w:name w:val="Название таблицы"/>
    <w:basedOn w:val="a1"/>
    <w:qFormat/>
    <w:rsid w:val="00D30FE5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ffa">
    <w:name w:val="1"/>
    <w:basedOn w:val="a1"/>
    <w:rsid w:val="00D30FE5"/>
    <w:pPr>
      <w:spacing w:after="160" w:line="240" w:lineRule="exact"/>
      <w:jc w:val="both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font7">
    <w:name w:val="font7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8">
    <w:name w:val="font8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</w:rPr>
  </w:style>
  <w:style w:type="paragraph" w:customStyle="1" w:styleId="font10">
    <w:name w:val="font10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numbering" w:customStyle="1" w:styleId="84">
    <w:name w:val="Нет списка8"/>
    <w:next w:val="a4"/>
    <w:uiPriority w:val="99"/>
    <w:semiHidden/>
    <w:unhideWhenUsed/>
    <w:rsid w:val="00D30FE5"/>
  </w:style>
  <w:style w:type="character" w:customStyle="1" w:styleId="215">
    <w:name w:val="Заголовок 2 Знак1"/>
    <w:aliases w:val="Заголовок 3N Знак,Стиль 1 Знак"/>
    <w:uiPriority w:val="99"/>
    <w:locked/>
    <w:rsid w:val="00D30FE5"/>
    <w:rPr>
      <w:rFonts w:ascii="Arial" w:eastAsia="Times New Roman" w:hAnsi="Arial" w:cs="Times New Roman"/>
      <w:b/>
      <w:sz w:val="24"/>
      <w:szCs w:val="24"/>
    </w:rPr>
  </w:style>
  <w:style w:type="character" w:styleId="HTML2">
    <w:name w:val="HTML Code"/>
    <w:basedOn w:val="a2"/>
    <w:uiPriority w:val="99"/>
    <w:semiHidden/>
    <w:unhideWhenUsed/>
    <w:rsid w:val="00D30FE5"/>
    <w:rPr>
      <w:rFonts w:ascii="Courier New" w:eastAsia="Times New Roman" w:hAnsi="Courier New" w:cs="Courier New"/>
      <w:sz w:val="20"/>
      <w:szCs w:val="20"/>
    </w:rPr>
  </w:style>
  <w:style w:type="table" w:customStyle="1" w:styleId="117">
    <w:name w:val="Сетка таблицы11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0">
    <w:name w:val=".FORMATTEXT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b">
    <w:name w:val="Красная строка1"/>
    <w:basedOn w:val="af4"/>
    <w:rsid w:val="00D30FE5"/>
    <w:pPr>
      <w:suppressAutoHyphens/>
      <w:spacing w:line="240" w:lineRule="auto"/>
      <w:ind w:firstLine="21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FontStyle43">
    <w:name w:val="Font Style43"/>
    <w:basedOn w:val="a2"/>
    <w:uiPriority w:val="99"/>
    <w:rsid w:val="00D30FE5"/>
    <w:rPr>
      <w:rFonts w:ascii="Times New Roman" w:hAnsi="Times New Roman" w:cs="Times New Roman"/>
      <w:sz w:val="26"/>
      <w:szCs w:val="26"/>
    </w:rPr>
  </w:style>
  <w:style w:type="paragraph" w:customStyle="1" w:styleId="HEADERTEXT0">
    <w:name w:val=".HEADERTEXT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2B4279"/>
      <w:sz w:val="24"/>
      <w:szCs w:val="24"/>
    </w:rPr>
  </w:style>
  <w:style w:type="numbering" w:customStyle="1" w:styleId="96">
    <w:name w:val="Нет списка9"/>
    <w:next w:val="a4"/>
    <w:uiPriority w:val="99"/>
    <w:semiHidden/>
    <w:unhideWhenUsed/>
    <w:rsid w:val="00D30FE5"/>
  </w:style>
  <w:style w:type="numbering" w:customStyle="1" w:styleId="131">
    <w:name w:val="Нет списка13"/>
    <w:next w:val="a4"/>
    <w:uiPriority w:val="99"/>
    <w:semiHidden/>
    <w:unhideWhenUsed/>
    <w:rsid w:val="00D30FE5"/>
  </w:style>
  <w:style w:type="numbering" w:customStyle="1" w:styleId="231">
    <w:name w:val="Нет списка23"/>
    <w:next w:val="a4"/>
    <w:uiPriority w:val="99"/>
    <w:semiHidden/>
    <w:unhideWhenUsed/>
    <w:rsid w:val="00D30FE5"/>
  </w:style>
  <w:style w:type="numbering" w:customStyle="1" w:styleId="330">
    <w:name w:val="Нет списка33"/>
    <w:next w:val="a4"/>
    <w:uiPriority w:val="99"/>
    <w:semiHidden/>
    <w:unhideWhenUsed/>
    <w:rsid w:val="00D30FE5"/>
  </w:style>
  <w:style w:type="numbering" w:customStyle="1" w:styleId="430">
    <w:name w:val="Нет списка43"/>
    <w:next w:val="a4"/>
    <w:uiPriority w:val="99"/>
    <w:semiHidden/>
    <w:unhideWhenUsed/>
    <w:rsid w:val="00D30FE5"/>
  </w:style>
  <w:style w:type="numbering" w:customStyle="1" w:styleId="530">
    <w:name w:val="Нет списка53"/>
    <w:next w:val="a4"/>
    <w:uiPriority w:val="99"/>
    <w:semiHidden/>
    <w:unhideWhenUsed/>
    <w:rsid w:val="00D30FE5"/>
  </w:style>
  <w:style w:type="paragraph" w:customStyle="1" w:styleId="affffffffff2">
    <w:name w:val=".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ffffff3">
    <w:name w:val="ЗЕЛЕНЫЙ ТЕКСТ"/>
    <w:basedOn w:val="a1"/>
    <w:link w:val="affffffffff4"/>
    <w:qFormat/>
    <w:rsid w:val="00D30FE5"/>
    <w:pPr>
      <w:spacing w:after="0" w:line="360" w:lineRule="auto"/>
      <w:ind w:firstLine="709"/>
      <w:jc w:val="both"/>
    </w:pPr>
    <w:rPr>
      <w:rFonts w:ascii="Times New Roman" w:eastAsia="Times New Roman" w:hAnsi="Times New Roman" w:cs="Arial"/>
      <w:sz w:val="24"/>
      <w:szCs w:val="24"/>
    </w:rPr>
  </w:style>
  <w:style w:type="character" w:customStyle="1" w:styleId="affffffffff4">
    <w:name w:val="ЗЕЛЕНЫЙ ТЕКСТ Знак"/>
    <w:basedOn w:val="a2"/>
    <w:link w:val="affffffffff3"/>
    <w:rsid w:val="00D30FE5"/>
    <w:rPr>
      <w:rFonts w:ascii="Times New Roman" w:eastAsia="Times New Roman" w:hAnsi="Times New Roman" w:cs="Arial"/>
      <w:sz w:val="24"/>
      <w:szCs w:val="24"/>
    </w:rPr>
  </w:style>
  <w:style w:type="paragraph" w:customStyle="1" w:styleId="affffffffff5">
    <w:name w:val="обыч"/>
    <w:basedOn w:val="a1"/>
    <w:link w:val="affffffffff6"/>
    <w:qFormat/>
    <w:rsid w:val="00D30FE5"/>
    <w:pPr>
      <w:spacing w:after="0" w:line="360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ffff6">
    <w:name w:val="обыч Знак"/>
    <w:basedOn w:val="a2"/>
    <w:link w:val="affffffffff5"/>
    <w:rsid w:val="00D30FE5"/>
    <w:rPr>
      <w:rFonts w:ascii="Arial" w:eastAsia="Times New Roman" w:hAnsi="Arial" w:cs="Arial"/>
      <w:sz w:val="24"/>
      <w:szCs w:val="24"/>
    </w:rPr>
  </w:style>
  <w:style w:type="character" w:customStyle="1" w:styleId="rvts6">
    <w:name w:val="rvts6"/>
    <w:basedOn w:val="a2"/>
    <w:rsid w:val="00D30FE5"/>
  </w:style>
  <w:style w:type="character" w:customStyle="1" w:styleId="Web0">
    <w:name w:val="Обычный (Web) Знак"/>
    <w:uiPriority w:val="99"/>
    <w:locked/>
    <w:rsid w:val="00D30FE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14pt">
    <w:name w:val="Основной текст (2) + 14 pt;Полужирный"/>
    <w:basedOn w:val="a2"/>
    <w:rsid w:val="00D30F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ffffffffff7">
    <w:name w:val="Подпись к таблице_"/>
    <w:basedOn w:val="a2"/>
    <w:link w:val="affffffffff8"/>
    <w:rsid w:val="00D30FE5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affffffffff8">
    <w:name w:val="Подпись к таблице"/>
    <w:basedOn w:val="a1"/>
    <w:link w:val="affffffffff7"/>
    <w:rsid w:val="00D30FE5"/>
    <w:pPr>
      <w:shd w:val="clear" w:color="auto" w:fill="FFFFFF"/>
      <w:spacing w:after="0" w:line="310" w:lineRule="exact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295pt">
    <w:name w:val="Основной текст (2) + 9;5 pt"/>
    <w:basedOn w:val="23"/>
    <w:rsid w:val="00D30F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;Полужирный"/>
    <w:basedOn w:val="23"/>
    <w:rsid w:val="00D30F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1ffc">
    <w:name w:val="Заголовок1"/>
    <w:basedOn w:val="a1"/>
    <w:next w:val="a1"/>
    <w:qFormat/>
    <w:rsid w:val="00D30FE5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1ffd">
    <w:name w:val="Заголовок Знак1"/>
    <w:basedOn w:val="a2"/>
    <w:uiPriority w:val="10"/>
    <w:rsid w:val="00D30F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4b">
    <w:name w:val="Сетка таблицы4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2">
    <w:name w:val="Нет списка10"/>
    <w:next w:val="a4"/>
    <w:uiPriority w:val="99"/>
    <w:semiHidden/>
    <w:unhideWhenUsed/>
    <w:rsid w:val="00D30FE5"/>
  </w:style>
  <w:style w:type="numbering" w:customStyle="1" w:styleId="141">
    <w:name w:val="Нет списка14"/>
    <w:next w:val="a4"/>
    <w:uiPriority w:val="99"/>
    <w:semiHidden/>
    <w:unhideWhenUsed/>
    <w:rsid w:val="00D30FE5"/>
  </w:style>
  <w:style w:type="numbering" w:customStyle="1" w:styleId="240">
    <w:name w:val="Нет списка24"/>
    <w:next w:val="a4"/>
    <w:uiPriority w:val="99"/>
    <w:semiHidden/>
    <w:unhideWhenUsed/>
    <w:rsid w:val="00D30FE5"/>
  </w:style>
  <w:style w:type="numbering" w:customStyle="1" w:styleId="340">
    <w:name w:val="Нет списка34"/>
    <w:next w:val="a4"/>
    <w:uiPriority w:val="99"/>
    <w:semiHidden/>
    <w:unhideWhenUsed/>
    <w:rsid w:val="00D30FE5"/>
  </w:style>
  <w:style w:type="numbering" w:customStyle="1" w:styleId="440">
    <w:name w:val="Нет списка44"/>
    <w:next w:val="a4"/>
    <w:uiPriority w:val="99"/>
    <w:semiHidden/>
    <w:unhideWhenUsed/>
    <w:rsid w:val="00D30FE5"/>
  </w:style>
  <w:style w:type="paragraph" w:customStyle="1" w:styleId="123">
    <w:name w:val="Оглавление 12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40">
    <w:name w:val="Нет списка54"/>
    <w:next w:val="a4"/>
    <w:uiPriority w:val="99"/>
    <w:semiHidden/>
    <w:unhideWhenUsed/>
    <w:rsid w:val="00D30FE5"/>
  </w:style>
  <w:style w:type="table" w:customStyle="1" w:styleId="5a">
    <w:name w:val="Сетка таблицы5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0">
    <w:name w:val="Нет списка61"/>
    <w:next w:val="a4"/>
    <w:uiPriority w:val="99"/>
    <w:semiHidden/>
    <w:unhideWhenUsed/>
    <w:rsid w:val="00D30FE5"/>
  </w:style>
  <w:style w:type="numbering" w:customStyle="1" w:styleId="1120">
    <w:name w:val="Нет списка112"/>
    <w:next w:val="a4"/>
    <w:uiPriority w:val="99"/>
    <w:semiHidden/>
    <w:unhideWhenUsed/>
    <w:rsid w:val="00D30FE5"/>
  </w:style>
  <w:style w:type="numbering" w:customStyle="1" w:styleId="2110">
    <w:name w:val="Нет списка211"/>
    <w:next w:val="a4"/>
    <w:uiPriority w:val="99"/>
    <w:semiHidden/>
    <w:unhideWhenUsed/>
    <w:rsid w:val="00D30FE5"/>
  </w:style>
  <w:style w:type="numbering" w:customStyle="1" w:styleId="3110">
    <w:name w:val="Нет списка311"/>
    <w:next w:val="a4"/>
    <w:uiPriority w:val="99"/>
    <w:semiHidden/>
    <w:unhideWhenUsed/>
    <w:rsid w:val="00D30FE5"/>
  </w:style>
  <w:style w:type="numbering" w:customStyle="1" w:styleId="4110">
    <w:name w:val="Нет списка411"/>
    <w:next w:val="a4"/>
    <w:uiPriority w:val="99"/>
    <w:semiHidden/>
    <w:unhideWhenUsed/>
    <w:rsid w:val="00D30FE5"/>
  </w:style>
  <w:style w:type="numbering" w:customStyle="1" w:styleId="5110">
    <w:name w:val="Нет списка511"/>
    <w:next w:val="a4"/>
    <w:uiPriority w:val="99"/>
    <w:semiHidden/>
    <w:unhideWhenUsed/>
    <w:rsid w:val="00D30FE5"/>
  </w:style>
  <w:style w:type="numbering" w:customStyle="1" w:styleId="711">
    <w:name w:val="Нет списка71"/>
    <w:next w:val="a4"/>
    <w:uiPriority w:val="99"/>
    <w:semiHidden/>
    <w:unhideWhenUsed/>
    <w:rsid w:val="00D30FE5"/>
  </w:style>
  <w:style w:type="numbering" w:customStyle="1" w:styleId="1210">
    <w:name w:val="Нет списка121"/>
    <w:next w:val="a4"/>
    <w:uiPriority w:val="99"/>
    <w:semiHidden/>
    <w:unhideWhenUsed/>
    <w:rsid w:val="00D30FE5"/>
  </w:style>
  <w:style w:type="numbering" w:customStyle="1" w:styleId="2210">
    <w:name w:val="Нет списка221"/>
    <w:next w:val="a4"/>
    <w:uiPriority w:val="99"/>
    <w:semiHidden/>
    <w:unhideWhenUsed/>
    <w:rsid w:val="00D30FE5"/>
  </w:style>
  <w:style w:type="numbering" w:customStyle="1" w:styleId="3210">
    <w:name w:val="Нет списка321"/>
    <w:next w:val="a4"/>
    <w:uiPriority w:val="99"/>
    <w:semiHidden/>
    <w:unhideWhenUsed/>
    <w:rsid w:val="00D30FE5"/>
  </w:style>
  <w:style w:type="numbering" w:customStyle="1" w:styleId="421">
    <w:name w:val="Нет списка421"/>
    <w:next w:val="a4"/>
    <w:uiPriority w:val="99"/>
    <w:semiHidden/>
    <w:unhideWhenUsed/>
    <w:rsid w:val="00D30FE5"/>
  </w:style>
  <w:style w:type="numbering" w:customStyle="1" w:styleId="521">
    <w:name w:val="Нет списка521"/>
    <w:next w:val="a4"/>
    <w:uiPriority w:val="99"/>
    <w:semiHidden/>
    <w:unhideWhenUsed/>
    <w:rsid w:val="00D30FE5"/>
  </w:style>
  <w:style w:type="numbering" w:customStyle="1" w:styleId="811">
    <w:name w:val="Нет списка81"/>
    <w:next w:val="a4"/>
    <w:uiPriority w:val="99"/>
    <w:semiHidden/>
    <w:unhideWhenUsed/>
    <w:rsid w:val="00D30FE5"/>
  </w:style>
  <w:style w:type="table" w:customStyle="1" w:styleId="124">
    <w:name w:val="Сетка таблицы12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4"/>
    <w:uiPriority w:val="99"/>
    <w:semiHidden/>
    <w:unhideWhenUsed/>
    <w:rsid w:val="00D30FE5"/>
  </w:style>
  <w:style w:type="table" w:customStyle="1" w:styleId="216">
    <w:name w:val="Сетка таблицы21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4"/>
    <w:uiPriority w:val="99"/>
    <w:semiHidden/>
    <w:unhideWhenUsed/>
    <w:rsid w:val="00D30FE5"/>
  </w:style>
  <w:style w:type="numbering" w:customStyle="1" w:styleId="2310">
    <w:name w:val="Нет списка231"/>
    <w:next w:val="a4"/>
    <w:uiPriority w:val="99"/>
    <w:semiHidden/>
    <w:unhideWhenUsed/>
    <w:rsid w:val="00D30FE5"/>
  </w:style>
  <w:style w:type="numbering" w:customStyle="1" w:styleId="331">
    <w:name w:val="Нет списка331"/>
    <w:next w:val="a4"/>
    <w:uiPriority w:val="99"/>
    <w:semiHidden/>
    <w:unhideWhenUsed/>
    <w:rsid w:val="00D30FE5"/>
  </w:style>
  <w:style w:type="numbering" w:customStyle="1" w:styleId="431">
    <w:name w:val="Нет списка431"/>
    <w:next w:val="a4"/>
    <w:uiPriority w:val="99"/>
    <w:semiHidden/>
    <w:unhideWhenUsed/>
    <w:rsid w:val="00D30FE5"/>
  </w:style>
  <w:style w:type="numbering" w:customStyle="1" w:styleId="531">
    <w:name w:val="Нет списка531"/>
    <w:next w:val="a4"/>
    <w:uiPriority w:val="99"/>
    <w:semiHidden/>
    <w:unhideWhenUsed/>
    <w:rsid w:val="00D30FE5"/>
  </w:style>
  <w:style w:type="table" w:customStyle="1" w:styleId="314">
    <w:name w:val="Сетка таблицы31"/>
    <w:basedOn w:val="a3"/>
    <w:next w:val="af1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4"/>
    <w:uiPriority w:val="99"/>
    <w:semiHidden/>
    <w:unhideWhenUsed/>
    <w:rsid w:val="00D30FE5"/>
  </w:style>
  <w:style w:type="numbering" w:customStyle="1" w:styleId="160">
    <w:name w:val="Нет списка16"/>
    <w:next w:val="a4"/>
    <w:uiPriority w:val="99"/>
    <w:semiHidden/>
    <w:unhideWhenUsed/>
    <w:rsid w:val="00D30FE5"/>
  </w:style>
  <w:style w:type="numbering" w:customStyle="1" w:styleId="250">
    <w:name w:val="Нет списка25"/>
    <w:next w:val="a4"/>
    <w:uiPriority w:val="99"/>
    <w:semiHidden/>
    <w:unhideWhenUsed/>
    <w:rsid w:val="00D30FE5"/>
  </w:style>
  <w:style w:type="numbering" w:customStyle="1" w:styleId="350">
    <w:name w:val="Нет списка35"/>
    <w:next w:val="a4"/>
    <w:uiPriority w:val="99"/>
    <w:semiHidden/>
    <w:unhideWhenUsed/>
    <w:rsid w:val="00D30FE5"/>
  </w:style>
  <w:style w:type="numbering" w:customStyle="1" w:styleId="450">
    <w:name w:val="Нет списка45"/>
    <w:next w:val="a4"/>
    <w:uiPriority w:val="99"/>
    <w:semiHidden/>
    <w:unhideWhenUsed/>
    <w:rsid w:val="00D30FE5"/>
  </w:style>
  <w:style w:type="paragraph" w:customStyle="1" w:styleId="132">
    <w:name w:val="Оглавление 13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50">
    <w:name w:val="Нет списка55"/>
    <w:next w:val="a4"/>
    <w:uiPriority w:val="99"/>
    <w:semiHidden/>
    <w:unhideWhenUsed/>
    <w:rsid w:val="00D30FE5"/>
  </w:style>
  <w:style w:type="table" w:customStyle="1" w:styleId="69">
    <w:name w:val="Сетка таблицы6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0">
    <w:name w:val="Нет списка62"/>
    <w:next w:val="a4"/>
    <w:uiPriority w:val="99"/>
    <w:semiHidden/>
    <w:unhideWhenUsed/>
    <w:rsid w:val="00D30FE5"/>
  </w:style>
  <w:style w:type="numbering" w:customStyle="1" w:styleId="1130">
    <w:name w:val="Нет списка113"/>
    <w:next w:val="a4"/>
    <w:uiPriority w:val="99"/>
    <w:semiHidden/>
    <w:unhideWhenUsed/>
    <w:rsid w:val="00D30FE5"/>
  </w:style>
  <w:style w:type="numbering" w:customStyle="1" w:styleId="2120">
    <w:name w:val="Нет списка212"/>
    <w:next w:val="a4"/>
    <w:uiPriority w:val="99"/>
    <w:semiHidden/>
    <w:unhideWhenUsed/>
    <w:rsid w:val="00D30FE5"/>
  </w:style>
  <w:style w:type="numbering" w:customStyle="1" w:styleId="3120">
    <w:name w:val="Нет списка312"/>
    <w:next w:val="a4"/>
    <w:uiPriority w:val="99"/>
    <w:semiHidden/>
    <w:unhideWhenUsed/>
    <w:rsid w:val="00D30FE5"/>
  </w:style>
  <w:style w:type="numbering" w:customStyle="1" w:styleId="4120">
    <w:name w:val="Нет списка412"/>
    <w:next w:val="a4"/>
    <w:uiPriority w:val="99"/>
    <w:semiHidden/>
    <w:unhideWhenUsed/>
    <w:rsid w:val="00D30FE5"/>
  </w:style>
  <w:style w:type="numbering" w:customStyle="1" w:styleId="512">
    <w:name w:val="Нет списка512"/>
    <w:next w:val="a4"/>
    <w:uiPriority w:val="99"/>
    <w:semiHidden/>
    <w:unhideWhenUsed/>
    <w:rsid w:val="00D30FE5"/>
  </w:style>
  <w:style w:type="numbering" w:customStyle="1" w:styleId="720">
    <w:name w:val="Нет списка72"/>
    <w:next w:val="a4"/>
    <w:uiPriority w:val="99"/>
    <w:semiHidden/>
    <w:unhideWhenUsed/>
    <w:rsid w:val="00D30FE5"/>
  </w:style>
  <w:style w:type="numbering" w:customStyle="1" w:styleId="1220">
    <w:name w:val="Нет списка122"/>
    <w:next w:val="a4"/>
    <w:uiPriority w:val="99"/>
    <w:semiHidden/>
    <w:unhideWhenUsed/>
    <w:rsid w:val="00D30FE5"/>
  </w:style>
  <w:style w:type="numbering" w:customStyle="1" w:styleId="2220">
    <w:name w:val="Нет списка222"/>
    <w:next w:val="a4"/>
    <w:uiPriority w:val="99"/>
    <w:semiHidden/>
    <w:unhideWhenUsed/>
    <w:rsid w:val="00D30FE5"/>
  </w:style>
  <w:style w:type="numbering" w:customStyle="1" w:styleId="322">
    <w:name w:val="Нет списка322"/>
    <w:next w:val="a4"/>
    <w:uiPriority w:val="99"/>
    <w:semiHidden/>
    <w:unhideWhenUsed/>
    <w:rsid w:val="00D30FE5"/>
  </w:style>
  <w:style w:type="numbering" w:customStyle="1" w:styleId="422">
    <w:name w:val="Нет списка422"/>
    <w:next w:val="a4"/>
    <w:uiPriority w:val="99"/>
    <w:semiHidden/>
    <w:unhideWhenUsed/>
    <w:rsid w:val="00D30FE5"/>
  </w:style>
  <w:style w:type="numbering" w:customStyle="1" w:styleId="522">
    <w:name w:val="Нет списка522"/>
    <w:next w:val="a4"/>
    <w:uiPriority w:val="99"/>
    <w:semiHidden/>
    <w:unhideWhenUsed/>
    <w:rsid w:val="00D30FE5"/>
  </w:style>
  <w:style w:type="numbering" w:customStyle="1" w:styleId="820">
    <w:name w:val="Нет списка82"/>
    <w:next w:val="a4"/>
    <w:uiPriority w:val="99"/>
    <w:semiHidden/>
    <w:unhideWhenUsed/>
    <w:rsid w:val="00D30FE5"/>
  </w:style>
  <w:style w:type="table" w:customStyle="1" w:styleId="133">
    <w:name w:val="Сетка таблицы13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0">
    <w:name w:val="Нет списка92"/>
    <w:next w:val="a4"/>
    <w:uiPriority w:val="99"/>
    <w:semiHidden/>
    <w:unhideWhenUsed/>
    <w:rsid w:val="00D30FE5"/>
  </w:style>
  <w:style w:type="table" w:customStyle="1" w:styleId="223">
    <w:name w:val="Сетка таблицы22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0">
    <w:name w:val="Нет списка132"/>
    <w:next w:val="a4"/>
    <w:uiPriority w:val="99"/>
    <w:semiHidden/>
    <w:unhideWhenUsed/>
    <w:rsid w:val="00D30FE5"/>
  </w:style>
  <w:style w:type="numbering" w:customStyle="1" w:styleId="232">
    <w:name w:val="Нет списка232"/>
    <w:next w:val="a4"/>
    <w:uiPriority w:val="99"/>
    <w:semiHidden/>
    <w:unhideWhenUsed/>
    <w:rsid w:val="00D30FE5"/>
  </w:style>
  <w:style w:type="numbering" w:customStyle="1" w:styleId="332">
    <w:name w:val="Нет списка332"/>
    <w:next w:val="a4"/>
    <w:uiPriority w:val="99"/>
    <w:semiHidden/>
    <w:unhideWhenUsed/>
    <w:rsid w:val="00D30FE5"/>
  </w:style>
  <w:style w:type="numbering" w:customStyle="1" w:styleId="432">
    <w:name w:val="Нет списка432"/>
    <w:next w:val="a4"/>
    <w:uiPriority w:val="99"/>
    <w:semiHidden/>
    <w:unhideWhenUsed/>
    <w:rsid w:val="00D30FE5"/>
  </w:style>
  <w:style w:type="numbering" w:customStyle="1" w:styleId="532">
    <w:name w:val="Нет списка532"/>
    <w:next w:val="a4"/>
    <w:uiPriority w:val="99"/>
    <w:semiHidden/>
    <w:unhideWhenUsed/>
    <w:rsid w:val="00D30FE5"/>
  </w:style>
  <w:style w:type="table" w:customStyle="1" w:styleId="323">
    <w:name w:val="Сетка таблицы32"/>
    <w:basedOn w:val="a3"/>
    <w:next w:val="af1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0">
    <w:name w:val="Нет списка17"/>
    <w:next w:val="a4"/>
    <w:uiPriority w:val="99"/>
    <w:semiHidden/>
    <w:unhideWhenUsed/>
    <w:rsid w:val="00D30FE5"/>
  </w:style>
  <w:style w:type="numbering" w:customStyle="1" w:styleId="180">
    <w:name w:val="Нет списка18"/>
    <w:next w:val="a4"/>
    <w:uiPriority w:val="99"/>
    <w:semiHidden/>
    <w:unhideWhenUsed/>
    <w:rsid w:val="00D30FE5"/>
  </w:style>
  <w:style w:type="numbering" w:customStyle="1" w:styleId="260">
    <w:name w:val="Нет списка26"/>
    <w:next w:val="a4"/>
    <w:uiPriority w:val="99"/>
    <w:semiHidden/>
    <w:unhideWhenUsed/>
    <w:rsid w:val="00D30FE5"/>
  </w:style>
  <w:style w:type="numbering" w:customStyle="1" w:styleId="360">
    <w:name w:val="Нет списка36"/>
    <w:next w:val="a4"/>
    <w:uiPriority w:val="99"/>
    <w:semiHidden/>
    <w:unhideWhenUsed/>
    <w:rsid w:val="00D30FE5"/>
  </w:style>
  <w:style w:type="numbering" w:customStyle="1" w:styleId="460">
    <w:name w:val="Нет списка46"/>
    <w:next w:val="a4"/>
    <w:uiPriority w:val="99"/>
    <w:semiHidden/>
    <w:unhideWhenUsed/>
    <w:rsid w:val="00D30FE5"/>
  </w:style>
  <w:style w:type="paragraph" w:customStyle="1" w:styleId="142">
    <w:name w:val="Оглавление 14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60">
    <w:name w:val="Нет списка56"/>
    <w:next w:val="a4"/>
    <w:uiPriority w:val="99"/>
    <w:semiHidden/>
    <w:unhideWhenUsed/>
    <w:rsid w:val="00D30FE5"/>
  </w:style>
  <w:style w:type="numbering" w:customStyle="1" w:styleId="630">
    <w:name w:val="Нет списка63"/>
    <w:next w:val="a4"/>
    <w:uiPriority w:val="99"/>
    <w:semiHidden/>
    <w:unhideWhenUsed/>
    <w:rsid w:val="00D30FE5"/>
  </w:style>
  <w:style w:type="numbering" w:customStyle="1" w:styleId="1140">
    <w:name w:val="Нет списка114"/>
    <w:next w:val="a4"/>
    <w:uiPriority w:val="99"/>
    <w:semiHidden/>
    <w:unhideWhenUsed/>
    <w:rsid w:val="00D30FE5"/>
  </w:style>
  <w:style w:type="numbering" w:customStyle="1" w:styleId="2130">
    <w:name w:val="Нет списка213"/>
    <w:next w:val="a4"/>
    <w:uiPriority w:val="99"/>
    <w:semiHidden/>
    <w:unhideWhenUsed/>
    <w:rsid w:val="00D30FE5"/>
  </w:style>
  <w:style w:type="numbering" w:customStyle="1" w:styleId="3130">
    <w:name w:val="Нет списка313"/>
    <w:next w:val="a4"/>
    <w:uiPriority w:val="99"/>
    <w:semiHidden/>
    <w:unhideWhenUsed/>
    <w:rsid w:val="00D30FE5"/>
  </w:style>
  <w:style w:type="numbering" w:customStyle="1" w:styleId="413">
    <w:name w:val="Нет списка413"/>
    <w:next w:val="a4"/>
    <w:uiPriority w:val="99"/>
    <w:semiHidden/>
    <w:unhideWhenUsed/>
    <w:rsid w:val="00D30FE5"/>
  </w:style>
  <w:style w:type="numbering" w:customStyle="1" w:styleId="513">
    <w:name w:val="Нет списка513"/>
    <w:next w:val="a4"/>
    <w:uiPriority w:val="99"/>
    <w:semiHidden/>
    <w:unhideWhenUsed/>
    <w:rsid w:val="00D30FE5"/>
  </w:style>
  <w:style w:type="numbering" w:customStyle="1" w:styleId="730">
    <w:name w:val="Нет списка73"/>
    <w:next w:val="a4"/>
    <w:uiPriority w:val="99"/>
    <w:semiHidden/>
    <w:unhideWhenUsed/>
    <w:rsid w:val="00D30FE5"/>
  </w:style>
  <w:style w:type="numbering" w:customStyle="1" w:styleId="1230">
    <w:name w:val="Нет списка123"/>
    <w:next w:val="a4"/>
    <w:uiPriority w:val="99"/>
    <w:semiHidden/>
    <w:unhideWhenUsed/>
    <w:rsid w:val="00D30FE5"/>
  </w:style>
  <w:style w:type="numbering" w:customStyle="1" w:styleId="2230">
    <w:name w:val="Нет списка223"/>
    <w:next w:val="a4"/>
    <w:uiPriority w:val="99"/>
    <w:semiHidden/>
    <w:unhideWhenUsed/>
    <w:rsid w:val="00D30FE5"/>
  </w:style>
  <w:style w:type="numbering" w:customStyle="1" w:styleId="3230">
    <w:name w:val="Нет списка323"/>
    <w:next w:val="a4"/>
    <w:uiPriority w:val="99"/>
    <w:semiHidden/>
    <w:unhideWhenUsed/>
    <w:rsid w:val="00D30FE5"/>
  </w:style>
  <w:style w:type="numbering" w:customStyle="1" w:styleId="423">
    <w:name w:val="Нет списка423"/>
    <w:next w:val="a4"/>
    <w:uiPriority w:val="99"/>
    <w:semiHidden/>
    <w:unhideWhenUsed/>
    <w:rsid w:val="00D30FE5"/>
  </w:style>
  <w:style w:type="numbering" w:customStyle="1" w:styleId="523">
    <w:name w:val="Нет списка523"/>
    <w:next w:val="a4"/>
    <w:uiPriority w:val="99"/>
    <w:semiHidden/>
    <w:unhideWhenUsed/>
    <w:rsid w:val="00D30FE5"/>
  </w:style>
  <w:style w:type="numbering" w:customStyle="1" w:styleId="830">
    <w:name w:val="Нет списка83"/>
    <w:next w:val="a4"/>
    <w:uiPriority w:val="99"/>
    <w:semiHidden/>
    <w:unhideWhenUsed/>
    <w:rsid w:val="00D30FE5"/>
  </w:style>
  <w:style w:type="table" w:customStyle="1" w:styleId="143">
    <w:name w:val="Сетка таблицы14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30">
    <w:name w:val="Нет списка93"/>
    <w:next w:val="a4"/>
    <w:uiPriority w:val="99"/>
    <w:semiHidden/>
    <w:unhideWhenUsed/>
    <w:rsid w:val="00D30FE5"/>
  </w:style>
  <w:style w:type="numbering" w:customStyle="1" w:styleId="1330">
    <w:name w:val="Нет списка133"/>
    <w:next w:val="a4"/>
    <w:uiPriority w:val="99"/>
    <w:semiHidden/>
    <w:unhideWhenUsed/>
    <w:rsid w:val="00D30FE5"/>
  </w:style>
  <w:style w:type="numbering" w:customStyle="1" w:styleId="233">
    <w:name w:val="Нет списка233"/>
    <w:next w:val="a4"/>
    <w:uiPriority w:val="99"/>
    <w:semiHidden/>
    <w:unhideWhenUsed/>
    <w:rsid w:val="00D30FE5"/>
  </w:style>
  <w:style w:type="numbering" w:customStyle="1" w:styleId="333">
    <w:name w:val="Нет списка333"/>
    <w:next w:val="a4"/>
    <w:uiPriority w:val="99"/>
    <w:semiHidden/>
    <w:unhideWhenUsed/>
    <w:rsid w:val="00D30FE5"/>
  </w:style>
  <w:style w:type="numbering" w:customStyle="1" w:styleId="433">
    <w:name w:val="Нет списка433"/>
    <w:next w:val="a4"/>
    <w:uiPriority w:val="99"/>
    <w:semiHidden/>
    <w:unhideWhenUsed/>
    <w:rsid w:val="00D30FE5"/>
  </w:style>
  <w:style w:type="numbering" w:customStyle="1" w:styleId="533">
    <w:name w:val="Нет списка533"/>
    <w:next w:val="a4"/>
    <w:uiPriority w:val="99"/>
    <w:semiHidden/>
    <w:unhideWhenUsed/>
    <w:rsid w:val="00D30FE5"/>
  </w:style>
  <w:style w:type="numbering" w:customStyle="1" w:styleId="190">
    <w:name w:val="Нет списка19"/>
    <w:next w:val="a4"/>
    <w:uiPriority w:val="99"/>
    <w:semiHidden/>
    <w:unhideWhenUsed/>
    <w:rsid w:val="00D30FE5"/>
  </w:style>
  <w:style w:type="numbering" w:customStyle="1" w:styleId="1100">
    <w:name w:val="Нет списка110"/>
    <w:next w:val="a4"/>
    <w:uiPriority w:val="99"/>
    <w:semiHidden/>
    <w:unhideWhenUsed/>
    <w:rsid w:val="00D30FE5"/>
  </w:style>
  <w:style w:type="numbering" w:customStyle="1" w:styleId="270">
    <w:name w:val="Нет списка27"/>
    <w:next w:val="a4"/>
    <w:uiPriority w:val="99"/>
    <w:semiHidden/>
    <w:unhideWhenUsed/>
    <w:rsid w:val="00D30FE5"/>
  </w:style>
  <w:style w:type="numbering" w:customStyle="1" w:styleId="370">
    <w:name w:val="Нет списка37"/>
    <w:next w:val="a4"/>
    <w:uiPriority w:val="99"/>
    <w:semiHidden/>
    <w:unhideWhenUsed/>
    <w:rsid w:val="00D30FE5"/>
  </w:style>
  <w:style w:type="numbering" w:customStyle="1" w:styleId="470">
    <w:name w:val="Нет списка47"/>
    <w:next w:val="a4"/>
    <w:uiPriority w:val="99"/>
    <w:semiHidden/>
    <w:unhideWhenUsed/>
    <w:rsid w:val="00D30FE5"/>
  </w:style>
  <w:style w:type="paragraph" w:customStyle="1" w:styleId="152">
    <w:name w:val="Оглавление 15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70">
    <w:name w:val="Нет списка57"/>
    <w:next w:val="a4"/>
    <w:uiPriority w:val="99"/>
    <w:semiHidden/>
    <w:unhideWhenUsed/>
    <w:rsid w:val="00D30FE5"/>
  </w:style>
  <w:style w:type="numbering" w:customStyle="1" w:styleId="640">
    <w:name w:val="Нет списка64"/>
    <w:next w:val="a4"/>
    <w:uiPriority w:val="99"/>
    <w:semiHidden/>
    <w:unhideWhenUsed/>
    <w:rsid w:val="00D30FE5"/>
  </w:style>
  <w:style w:type="numbering" w:customStyle="1" w:styleId="1150">
    <w:name w:val="Нет списка115"/>
    <w:next w:val="a4"/>
    <w:uiPriority w:val="99"/>
    <w:semiHidden/>
    <w:unhideWhenUsed/>
    <w:rsid w:val="00D30FE5"/>
  </w:style>
  <w:style w:type="numbering" w:customStyle="1" w:styleId="2140">
    <w:name w:val="Нет списка214"/>
    <w:next w:val="a4"/>
    <w:uiPriority w:val="99"/>
    <w:semiHidden/>
    <w:unhideWhenUsed/>
    <w:rsid w:val="00D30FE5"/>
  </w:style>
  <w:style w:type="numbering" w:customStyle="1" w:styleId="3140">
    <w:name w:val="Нет списка314"/>
    <w:next w:val="a4"/>
    <w:uiPriority w:val="99"/>
    <w:semiHidden/>
    <w:unhideWhenUsed/>
    <w:rsid w:val="00D30FE5"/>
  </w:style>
  <w:style w:type="numbering" w:customStyle="1" w:styleId="414">
    <w:name w:val="Нет списка414"/>
    <w:next w:val="a4"/>
    <w:uiPriority w:val="99"/>
    <w:semiHidden/>
    <w:unhideWhenUsed/>
    <w:rsid w:val="00D30FE5"/>
  </w:style>
  <w:style w:type="numbering" w:customStyle="1" w:styleId="514">
    <w:name w:val="Нет списка514"/>
    <w:next w:val="a4"/>
    <w:uiPriority w:val="99"/>
    <w:semiHidden/>
    <w:unhideWhenUsed/>
    <w:rsid w:val="00D30FE5"/>
  </w:style>
  <w:style w:type="numbering" w:customStyle="1" w:styleId="740">
    <w:name w:val="Нет списка74"/>
    <w:next w:val="a4"/>
    <w:uiPriority w:val="99"/>
    <w:semiHidden/>
    <w:unhideWhenUsed/>
    <w:rsid w:val="00D30FE5"/>
  </w:style>
  <w:style w:type="numbering" w:customStyle="1" w:styleId="1240">
    <w:name w:val="Нет списка124"/>
    <w:next w:val="a4"/>
    <w:uiPriority w:val="99"/>
    <w:semiHidden/>
    <w:unhideWhenUsed/>
    <w:rsid w:val="00D30FE5"/>
  </w:style>
  <w:style w:type="numbering" w:customStyle="1" w:styleId="224">
    <w:name w:val="Нет списка224"/>
    <w:next w:val="a4"/>
    <w:uiPriority w:val="99"/>
    <w:semiHidden/>
    <w:unhideWhenUsed/>
    <w:rsid w:val="00D30FE5"/>
  </w:style>
  <w:style w:type="numbering" w:customStyle="1" w:styleId="324">
    <w:name w:val="Нет списка324"/>
    <w:next w:val="a4"/>
    <w:uiPriority w:val="99"/>
    <w:semiHidden/>
    <w:unhideWhenUsed/>
    <w:rsid w:val="00D30FE5"/>
  </w:style>
  <w:style w:type="numbering" w:customStyle="1" w:styleId="424">
    <w:name w:val="Нет списка424"/>
    <w:next w:val="a4"/>
    <w:uiPriority w:val="99"/>
    <w:semiHidden/>
    <w:unhideWhenUsed/>
    <w:rsid w:val="00D30FE5"/>
  </w:style>
  <w:style w:type="numbering" w:customStyle="1" w:styleId="524">
    <w:name w:val="Нет списка524"/>
    <w:next w:val="a4"/>
    <w:uiPriority w:val="99"/>
    <w:semiHidden/>
    <w:unhideWhenUsed/>
    <w:rsid w:val="00D30FE5"/>
  </w:style>
  <w:style w:type="numbering" w:customStyle="1" w:styleId="840">
    <w:name w:val="Нет списка84"/>
    <w:next w:val="a4"/>
    <w:uiPriority w:val="99"/>
    <w:semiHidden/>
    <w:unhideWhenUsed/>
    <w:rsid w:val="00D30FE5"/>
  </w:style>
  <w:style w:type="table" w:customStyle="1" w:styleId="153">
    <w:name w:val="Сетка таблицы15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40">
    <w:name w:val="Нет списка94"/>
    <w:next w:val="a4"/>
    <w:uiPriority w:val="99"/>
    <w:semiHidden/>
    <w:unhideWhenUsed/>
    <w:rsid w:val="00D30FE5"/>
  </w:style>
  <w:style w:type="numbering" w:customStyle="1" w:styleId="134">
    <w:name w:val="Нет списка134"/>
    <w:next w:val="a4"/>
    <w:uiPriority w:val="99"/>
    <w:semiHidden/>
    <w:unhideWhenUsed/>
    <w:rsid w:val="00D30FE5"/>
  </w:style>
  <w:style w:type="numbering" w:customStyle="1" w:styleId="234">
    <w:name w:val="Нет списка234"/>
    <w:next w:val="a4"/>
    <w:uiPriority w:val="99"/>
    <w:semiHidden/>
    <w:unhideWhenUsed/>
    <w:rsid w:val="00D30FE5"/>
  </w:style>
  <w:style w:type="numbering" w:customStyle="1" w:styleId="334">
    <w:name w:val="Нет списка334"/>
    <w:next w:val="a4"/>
    <w:uiPriority w:val="99"/>
    <w:semiHidden/>
    <w:unhideWhenUsed/>
    <w:rsid w:val="00D30FE5"/>
  </w:style>
  <w:style w:type="numbering" w:customStyle="1" w:styleId="434">
    <w:name w:val="Нет списка434"/>
    <w:next w:val="a4"/>
    <w:uiPriority w:val="99"/>
    <w:semiHidden/>
    <w:unhideWhenUsed/>
    <w:rsid w:val="00D30FE5"/>
  </w:style>
  <w:style w:type="numbering" w:customStyle="1" w:styleId="534">
    <w:name w:val="Нет списка534"/>
    <w:next w:val="a4"/>
    <w:uiPriority w:val="99"/>
    <w:semiHidden/>
    <w:unhideWhenUsed/>
    <w:rsid w:val="00D30FE5"/>
  </w:style>
  <w:style w:type="numbering" w:customStyle="1" w:styleId="200">
    <w:name w:val="Нет списка20"/>
    <w:next w:val="a4"/>
    <w:uiPriority w:val="99"/>
    <w:semiHidden/>
    <w:unhideWhenUsed/>
    <w:rsid w:val="00D30FE5"/>
  </w:style>
  <w:style w:type="numbering" w:customStyle="1" w:styleId="1160">
    <w:name w:val="Нет списка116"/>
    <w:next w:val="a4"/>
    <w:uiPriority w:val="99"/>
    <w:semiHidden/>
    <w:unhideWhenUsed/>
    <w:rsid w:val="00D30FE5"/>
  </w:style>
  <w:style w:type="numbering" w:customStyle="1" w:styleId="280">
    <w:name w:val="Нет списка28"/>
    <w:next w:val="a4"/>
    <w:uiPriority w:val="99"/>
    <w:semiHidden/>
    <w:unhideWhenUsed/>
    <w:rsid w:val="00D30FE5"/>
  </w:style>
  <w:style w:type="numbering" w:customStyle="1" w:styleId="380">
    <w:name w:val="Нет списка38"/>
    <w:next w:val="a4"/>
    <w:uiPriority w:val="99"/>
    <w:semiHidden/>
    <w:unhideWhenUsed/>
    <w:rsid w:val="00D30FE5"/>
  </w:style>
  <w:style w:type="numbering" w:customStyle="1" w:styleId="480">
    <w:name w:val="Нет списка48"/>
    <w:next w:val="a4"/>
    <w:uiPriority w:val="99"/>
    <w:semiHidden/>
    <w:unhideWhenUsed/>
    <w:rsid w:val="00D30FE5"/>
  </w:style>
  <w:style w:type="paragraph" w:customStyle="1" w:styleId="161">
    <w:name w:val="Оглавление 16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80">
    <w:name w:val="Нет списка58"/>
    <w:next w:val="a4"/>
    <w:uiPriority w:val="99"/>
    <w:semiHidden/>
    <w:unhideWhenUsed/>
    <w:rsid w:val="00D30FE5"/>
  </w:style>
  <w:style w:type="numbering" w:customStyle="1" w:styleId="650">
    <w:name w:val="Нет списка65"/>
    <w:next w:val="a4"/>
    <w:uiPriority w:val="99"/>
    <w:semiHidden/>
    <w:unhideWhenUsed/>
    <w:rsid w:val="00D30FE5"/>
  </w:style>
  <w:style w:type="numbering" w:customStyle="1" w:styleId="1170">
    <w:name w:val="Нет списка117"/>
    <w:next w:val="a4"/>
    <w:uiPriority w:val="99"/>
    <w:semiHidden/>
    <w:unhideWhenUsed/>
    <w:rsid w:val="00D30FE5"/>
  </w:style>
  <w:style w:type="numbering" w:customStyle="1" w:styleId="2150">
    <w:name w:val="Нет списка215"/>
    <w:next w:val="a4"/>
    <w:uiPriority w:val="99"/>
    <w:semiHidden/>
    <w:unhideWhenUsed/>
    <w:rsid w:val="00D30FE5"/>
  </w:style>
  <w:style w:type="numbering" w:customStyle="1" w:styleId="315">
    <w:name w:val="Нет списка315"/>
    <w:next w:val="a4"/>
    <w:uiPriority w:val="99"/>
    <w:semiHidden/>
    <w:unhideWhenUsed/>
    <w:rsid w:val="00D30FE5"/>
  </w:style>
  <w:style w:type="numbering" w:customStyle="1" w:styleId="415">
    <w:name w:val="Нет списка415"/>
    <w:next w:val="a4"/>
    <w:uiPriority w:val="99"/>
    <w:semiHidden/>
    <w:unhideWhenUsed/>
    <w:rsid w:val="00D30FE5"/>
  </w:style>
  <w:style w:type="numbering" w:customStyle="1" w:styleId="515">
    <w:name w:val="Нет списка515"/>
    <w:next w:val="a4"/>
    <w:uiPriority w:val="99"/>
    <w:semiHidden/>
    <w:unhideWhenUsed/>
    <w:rsid w:val="00D30FE5"/>
  </w:style>
  <w:style w:type="numbering" w:customStyle="1" w:styleId="750">
    <w:name w:val="Нет списка75"/>
    <w:next w:val="a4"/>
    <w:uiPriority w:val="99"/>
    <w:semiHidden/>
    <w:unhideWhenUsed/>
    <w:rsid w:val="00D30FE5"/>
  </w:style>
  <w:style w:type="numbering" w:customStyle="1" w:styleId="125">
    <w:name w:val="Нет списка125"/>
    <w:next w:val="a4"/>
    <w:uiPriority w:val="99"/>
    <w:semiHidden/>
    <w:unhideWhenUsed/>
    <w:rsid w:val="00D30FE5"/>
  </w:style>
  <w:style w:type="numbering" w:customStyle="1" w:styleId="225">
    <w:name w:val="Нет списка225"/>
    <w:next w:val="a4"/>
    <w:uiPriority w:val="99"/>
    <w:semiHidden/>
    <w:unhideWhenUsed/>
    <w:rsid w:val="00D30FE5"/>
  </w:style>
  <w:style w:type="numbering" w:customStyle="1" w:styleId="325">
    <w:name w:val="Нет списка325"/>
    <w:next w:val="a4"/>
    <w:uiPriority w:val="99"/>
    <w:semiHidden/>
    <w:unhideWhenUsed/>
    <w:rsid w:val="00D30FE5"/>
  </w:style>
  <w:style w:type="numbering" w:customStyle="1" w:styleId="425">
    <w:name w:val="Нет списка425"/>
    <w:next w:val="a4"/>
    <w:uiPriority w:val="99"/>
    <w:semiHidden/>
    <w:unhideWhenUsed/>
    <w:rsid w:val="00D30FE5"/>
  </w:style>
  <w:style w:type="numbering" w:customStyle="1" w:styleId="525">
    <w:name w:val="Нет списка525"/>
    <w:next w:val="a4"/>
    <w:uiPriority w:val="99"/>
    <w:semiHidden/>
    <w:unhideWhenUsed/>
    <w:rsid w:val="00D30FE5"/>
  </w:style>
  <w:style w:type="numbering" w:customStyle="1" w:styleId="85">
    <w:name w:val="Нет списка85"/>
    <w:next w:val="a4"/>
    <w:uiPriority w:val="99"/>
    <w:semiHidden/>
    <w:unhideWhenUsed/>
    <w:rsid w:val="00D30FE5"/>
  </w:style>
  <w:style w:type="table" w:customStyle="1" w:styleId="162">
    <w:name w:val="Сетка таблицы16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50">
    <w:name w:val="Нет списка95"/>
    <w:next w:val="a4"/>
    <w:uiPriority w:val="99"/>
    <w:semiHidden/>
    <w:unhideWhenUsed/>
    <w:rsid w:val="00D30FE5"/>
  </w:style>
  <w:style w:type="numbering" w:customStyle="1" w:styleId="135">
    <w:name w:val="Нет списка135"/>
    <w:next w:val="a4"/>
    <w:uiPriority w:val="99"/>
    <w:semiHidden/>
    <w:unhideWhenUsed/>
    <w:rsid w:val="00D30FE5"/>
  </w:style>
  <w:style w:type="numbering" w:customStyle="1" w:styleId="235">
    <w:name w:val="Нет списка235"/>
    <w:next w:val="a4"/>
    <w:uiPriority w:val="99"/>
    <w:semiHidden/>
    <w:unhideWhenUsed/>
    <w:rsid w:val="00D30FE5"/>
  </w:style>
  <w:style w:type="numbering" w:customStyle="1" w:styleId="335">
    <w:name w:val="Нет списка335"/>
    <w:next w:val="a4"/>
    <w:uiPriority w:val="99"/>
    <w:semiHidden/>
    <w:unhideWhenUsed/>
    <w:rsid w:val="00D30FE5"/>
  </w:style>
  <w:style w:type="numbering" w:customStyle="1" w:styleId="435">
    <w:name w:val="Нет списка435"/>
    <w:next w:val="a4"/>
    <w:uiPriority w:val="99"/>
    <w:semiHidden/>
    <w:unhideWhenUsed/>
    <w:rsid w:val="00D30FE5"/>
  </w:style>
  <w:style w:type="numbering" w:customStyle="1" w:styleId="535">
    <w:name w:val="Нет списка535"/>
    <w:next w:val="a4"/>
    <w:uiPriority w:val="99"/>
    <w:semiHidden/>
    <w:unhideWhenUsed/>
    <w:rsid w:val="00D30FE5"/>
  </w:style>
  <w:style w:type="table" w:customStyle="1" w:styleId="236">
    <w:name w:val="Сетка таблицы23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Сетка таблицы24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0">
    <w:name w:val="Нет списка29"/>
    <w:next w:val="a4"/>
    <w:uiPriority w:val="99"/>
    <w:semiHidden/>
    <w:unhideWhenUsed/>
    <w:rsid w:val="00D30FE5"/>
  </w:style>
  <w:style w:type="numbering" w:customStyle="1" w:styleId="118">
    <w:name w:val="Нет списка118"/>
    <w:next w:val="a4"/>
    <w:uiPriority w:val="99"/>
    <w:semiHidden/>
    <w:unhideWhenUsed/>
    <w:rsid w:val="00D30FE5"/>
  </w:style>
  <w:style w:type="numbering" w:customStyle="1" w:styleId="2100">
    <w:name w:val="Нет списка210"/>
    <w:next w:val="a4"/>
    <w:uiPriority w:val="99"/>
    <w:semiHidden/>
    <w:unhideWhenUsed/>
    <w:rsid w:val="00D30FE5"/>
  </w:style>
  <w:style w:type="numbering" w:customStyle="1" w:styleId="390">
    <w:name w:val="Нет списка39"/>
    <w:next w:val="a4"/>
    <w:uiPriority w:val="99"/>
    <w:semiHidden/>
    <w:unhideWhenUsed/>
    <w:rsid w:val="00D30FE5"/>
  </w:style>
  <w:style w:type="numbering" w:customStyle="1" w:styleId="490">
    <w:name w:val="Нет списка49"/>
    <w:next w:val="a4"/>
    <w:uiPriority w:val="99"/>
    <w:semiHidden/>
    <w:unhideWhenUsed/>
    <w:rsid w:val="00D30FE5"/>
  </w:style>
  <w:style w:type="numbering" w:customStyle="1" w:styleId="590">
    <w:name w:val="Нет списка59"/>
    <w:next w:val="a4"/>
    <w:uiPriority w:val="99"/>
    <w:semiHidden/>
    <w:unhideWhenUsed/>
    <w:rsid w:val="00D30FE5"/>
  </w:style>
  <w:style w:type="numbering" w:customStyle="1" w:styleId="660">
    <w:name w:val="Нет списка66"/>
    <w:next w:val="a4"/>
    <w:uiPriority w:val="99"/>
    <w:semiHidden/>
    <w:unhideWhenUsed/>
    <w:rsid w:val="00D30FE5"/>
  </w:style>
  <w:style w:type="numbering" w:customStyle="1" w:styleId="119">
    <w:name w:val="Нет списка119"/>
    <w:next w:val="a4"/>
    <w:uiPriority w:val="99"/>
    <w:semiHidden/>
    <w:unhideWhenUsed/>
    <w:rsid w:val="00D30FE5"/>
  </w:style>
  <w:style w:type="numbering" w:customStyle="1" w:styleId="2160">
    <w:name w:val="Нет списка216"/>
    <w:next w:val="a4"/>
    <w:uiPriority w:val="99"/>
    <w:semiHidden/>
    <w:unhideWhenUsed/>
    <w:rsid w:val="00D30FE5"/>
  </w:style>
  <w:style w:type="numbering" w:customStyle="1" w:styleId="316">
    <w:name w:val="Нет списка316"/>
    <w:next w:val="a4"/>
    <w:uiPriority w:val="99"/>
    <w:semiHidden/>
    <w:unhideWhenUsed/>
    <w:rsid w:val="00D30FE5"/>
  </w:style>
  <w:style w:type="numbering" w:customStyle="1" w:styleId="416">
    <w:name w:val="Нет списка416"/>
    <w:next w:val="a4"/>
    <w:uiPriority w:val="99"/>
    <w:semiHidden/>
    <w:unhideWhenUsed/>
    <w:rsid w:val="00D30FE5"/>
  </w:style>
  <w:style w:type="numbering" w:customStyle="1" w:styleId="516">
    <w:name w:val="Нет списка516"/>
    <w:next w:val="a4"/>
    <w:uiPriority w:val="99"/>
    <w:semiHidden/>
    <w:unhideWhenUsed/>
    <w:rsid w:val="00D30FE5"/>
  </w:style>
  <w:style w:type="numbering" w:customStyle="1" w:styleId="76">
    <w:name w:val="Нет списка76"/>
    <w:next w:val="a4"/>
    <w:uiPriority w:val="99"/>
    <w:semiHidden/>
    <w:unhideWhenUsed/>
    <w:rsid w:val="00D30FE5"/>
  </w:style>
  <w:style w:type="numbering" w:customStyle="1" w:styleId="126">
    <w:name w:val="Нет списка126"/>
    <w:next w:val="a4"/>
    <w:uiPriority w:val="99"/>
    <w:semiHidden/>
    <w:unhideWhenUsed/>
    <w:rsid w:val="00D30FE5"/>
  </w:style>
  <w:style w:type="numbering" w:customStyle="1" w:styleId="226">
    <w:name w:val="Нет списка226"/>
    <w:next w:val="a4"/>
    <w:uiPriority w:val="99"/>
    <w:semiHidden/>
    <w:unhideWhenUsed/>
    <w:rsid w:val="00D30FE5"/>
  </w:style>
  <w:style w:type="numbering" w:customStyle="1" w:styleId="326">
    <w:name w:val="Нет списка326"/>
    <w:next w:val="a4"/>
    <w:uiPriority w:val="99"/>
    <w:semiHidden/>
    <w:unhideWhenUsed/>
    <w:rsid w:val="00D30FE5"/>
  </w:style>
  <w:style w:type="numbering" w:customStyle="1" w:styleId="426">
    <w:name w:val="Нет списка426"/>
    <w:next w:val="a4"/>
    <w:uiPriority w:val="99"/>
    <w:semiHidden/>
    <w:unhideWhenUsed/>
    <w:rsid w:val="00D30FE5"/>
  </w:style>
  <w:style w:type="numbering" w:customStyle="1" w:styleId="526">
    <w:name w:val="Нет списка526"/>
    <w:next w:val="a4"/>
    <w:uiPriority w:val="99"/>
    <w:semiHidden/>
    <w:unhideWhenUsed/>
    <w:rsid w:val="00D30FE5"/>
  </w:style>
  <w:style w:type="numbering" w:customStyle="1" w:styleId="86">
    <w:name w:val="Нет списка86"/>
    <w:next w:val="a4"/>
    <w:uiPriority w:val="99"/>
    <w:semiHidden/>
    <w:unhideWhenUsed/>
    <w:rsid w:val="00D30FE5"/>
  </w:style>
  <w:style w:type="table" w:customStyle="1" w:styleId="171">
    <w:name w:val="Сетка таблицы17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60">
    <w:name w:val="Нет списка96"/>
    <w:next w:val="a4"/>
    <w:uiPriority w:val="99"/>
    <w:semiHidden/>
    <w:unhideWhenUsed/>
    <w:rsid w:val="00D30FE5"/>
  </w:style>
  <w:style w:type="numbering" w:customStyle="1" w:styleId="136">
    <w:name w:val="Нет списка136"/>
    <w:next w:val="a4"/>
    <w:uiPriority w:val="99"/>
    <w:semiHidden/>
    <w:unhideWhenUsed/>
    <w:rsid w:val="00D30FE5"/>
  </w:style>
  <w:style w:type="numbering" w:customStyle="1" w:styleId="2360">
    <w:name w:val="Нет списка236"/>
    <w:next w:val="a4"/>
    <w:uiPriority w:val="99"/>
    <w:semiHidden/>
    <w:unhideWhenUsed/>
    <w:rsid w:val="00D30FE5"/>
  </w:style>
  <w:style w:type="numbering" w:customStyle="1" w:styleId="336">
    <w:name w:val="Нет списка336"/>
    <w:next w:val="a4"/>
    <w:uiPriority w:val="99"/>
    <w:semiHidden/>
    <w:unhideWhenUsed/>
    <w:rsid w:val="00D30FE5"/>
  </w:style>
  <w:style w:type="numbering" w:customStyle="1" w:styleId="436">
    <w:name w:val="Нет списка436"/>
    <w:next w:val="a4"/>
    <w:uiPriority w:val="99"/>
    <w:semiHidden/>
    <w:unhideWhenUsed/>
    <w:rsid w:val="00D30FE5"/>
  </w:style>
  <w:style w:type="numbering" w:customStyle="1" w:styleId="536">
    <w:name w:val="Нет списка536"/>
    <w:next w:val="a4"/>
    <w:uiPriority w:val="99"/>
    <w:semiHidden/>
    <w:unhideWhenUsed/>
    <w:rsid w:val="00D30FE5"/>
  </w:style>
  <w:style w:type="numbering" w:customStyle="1" w:styleId="300">
    <w:name w:val="Нет списка30"/>
    <w:next w:val="a4"/>
    <w:uiPriority w:val="99"/>
    <w:semiHidden/>
    <w:unhideWhenUsed/>
    <w:rsid w:val="00D30FE5"/>
  </w:style>
  <w:style w:type="numbering" w:customStyle="1" w:styleId="1200">
    <w:name w:val="Нет списка120"/>
    <w:next w:val="a4"/>
    <w:uiPriority w:val="99"/>
    <w:semiHidden/>
    <w:unhideWhenUsed/>
    <w:rsid w:val="00D30FE5"/>
  </w:style>
  <w:style w:type="numbering" w:customStyle="1" w:styleId="217">
    <w:name w:val="Нет списка217"/>
    <w:next w:val="a4"/>
    <w:uiPriority w:val="99"/>
    <w:semiHidden/>
    <w:unhideWhenUsed/>
    <w:rsid w:val="00D30FE5"/>
  </w:style>
  <w:style w:type="numbering" w:customStyle="1" w:styleId="3100">
    <w:name w:val="Нет списка310"/>
    <w:next w:val="a4"/>
    <w:uiPriority w:val="99"/>
    <w:semiHidden/>
    <w:unhideWhenUsed/>
    <w:rsid w:val="00D30FE5"/>
  </w:style>
  <w:style w:type="numbering" w:customStyle="1" w:styleId="4100">
    <w:name w:val="Нет списка410"/>
    <w:next w:val="a4"/>
    <w:uiPriority w:val="99"/>
    <w:semiHidden/>
    <w:unhideWhenUsed/>
    <w:rsid w:val="00D30FE5"/>
  </w:style>
  <w:style w:type="numbering" w:customStyle="1" w:styleId="5100">
    <w:name w:val="Нет списка510"/>
    <w:next w:val="a4"/>
    <w:uiPriority w:val="99"/>
    <w:semiHidden/>
    <w:unhideWhenUsed/>
    <w:rsid w:val="00D30FE5"/>
  </w:style>
  <w:style w:type="numbering" w:customStyle="1" w:styleId="670">
    <w:name w:val="Нет списка67"/>
    <w:next w:val="a4"/>
    <w:uiPriority w:val="99"/>
    <w:semiHidden/>
    <w:unhideWhenUsed/>
    <w:rsid w:val="00D30FE5"/>
  </w:style>
  <w:style w:type="numbering" w:customStyle="1" w:styleId="11100">
    <w:name w:val="Нет списка1110"/>
    <w:next w:val="a4"/>
    <w:uiPriority w:val="99"/>
    <w:semiHidden/>
    <w:unhideWhenUsed/>
    <w:rsid w:val="00D30FE5"/>
  </w:style>
  <w:style w:type="numbering" w:customStyle="1" w:styleId="218">
    <w:name w:val="Нет списка218"/>
    <w:next w:val="a4"/>
    <w:uiPriority w:val="99"/>
    <w:semiHidden/>
    <w:unhideWhenUsed/>
    <w:rsid w:val="00D30FE5"/>
  </w:style>
  <w:style w:type="numbering" w:customStyle="1" w:styleId="317">
    <w:name w:val="Нет списка317"/>
    <w:next w:val="a4"/>
    <w:uiPriority w:val="99"/>
    <w:semiHidden/>
    <w:unhideWhenUsed/>
    <w:rsid w:val="00D30FE5"/>
  </w:style>
  <w:style w:type="numbering" w:customStyle="1" w:styleId="417">
    <w:name w:val="Нет списка417"/>
    <w:next w:val="a4"/>
    <w:uiPriority w:val="99"/>
    <w:semiHidden/>
    <w:unhideWhenUsed/>
    <w:rsid w:val="00D30FE5"/>
  </w:style>
  <w:style w:type="numbering" w:customStyle="1" w:styleId="517">
    <w:name w:val="Нет списка517"/>
    <w:next w:val="a4"/>
    <w:uiPriority w:val="99"/>
    <w:semiHidden/>
    <w:unhideWhenUsed/>
    <w:rsid w:val="00D30FE5"/>
  </w:style>
  <w:style w:type="numbering" w:customStyle="1" w:styleId="77">
    <w:name w:val="Нет списка77"/>
    <w:next w:val="a4"/>
    <w:uiPriority w:val="99"/>
    <w:semiHidden/>
    <w:unhideWhenUsed/>
    <w:rsid w:val="00D30FE5"/>
  </w:style>
  <w:style w:type="numbering" w:customStyle="1" w:styleId="127">
    <w:name w:val="Нет списка127"/>
    <w:next w:val="a4"/>
    <w:uiPriority w:val="99"/>
    <w:semiHidden/>
    <w:unhideWhenUsed/>
    <w:rsid w:val="00D30FE5"/>
  </w:style>
  <w:style w:type="numbering" w:customStyle="1" w:styleId="227">
    <w:name w:val="Нет списка227"/>
    <w:next w:val="a4"/>
    <w:uiPriority w:val="99"/>
    <w:semiHidden/>
    <w:unhideWhenUsed/>
    <w:rsid w:val="00D30FE5"/>
  </w:style>
  <w:style w:type="numbering" w:customStyle="1" w:styleId="327">
    <w:name w:val="Нет списка327"/>
    <w:next w:val="a4"/>
    <w:uiPriority w:val="99"/>
    <w:semiHidden/>
    <w:unhideWhenUsed/>
    <w:rsid w:val="00D30FE5"/>
  </w:style>
  <w:style w:type="numbering" w:customStyle="1" w:styleId="427">
    <w:name w:val="Нет списка427"/>
    <w:next w:val="a4"/>
    <w:uiPriority w:val="99"/>
    <w:semiHidden/>
    <w:unhideWhenUsed/>
    <w:rsid w:val="00D30FE5"/>
  </w:style>
  <w:style w:type="numbering" w:customStyle="1" w:styleId="527">
    <w:name w:val="Нет списка527"/>
    <w:next w:val="a4"/>
    <w:uiPriority w:val="99"/>
    <w:semiHidden/>
    <w:unhideWhenUsed/>
    <w:rsid w:val="00D30FE5"/>
  </w:style>
  <w:style w:type="numbering" w:customStyle="1" w:styleId="87">
    <w:name w:val="Нет списка87"/>
    <w:next w:val="a4"/>
    <w:uiPriority w:val="99"/>
    <w:semiHidden/>
    <w:unhideWhenUsed/>
    <w:rsid w:val="00D30FE5"/>
  </w:style>
  <w:style w:type="table" w:customStyle="1" w:styleId="181">
    <w:name w:val="Сетка таблицы18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7">
    <w:name w:val="Нет списка97"/>
    <w:next w:val="a4"/>
    <w:uiPriority w:val="99"/>
    <w:semiHidden/>
    <w:unhideWhenUsed/>
    <w:rsid w:val="00D30FE5"/>
  </w:style>
  <w:style w:type="numbering" w:customStyle="1" w:styleId="137">
    <w:name w:val="Нет списка137"/>
    <w:next w:val="a4"/>
    <w:uiPriority w:val="99"/>
    <w:semiHidden/>
    <w:unhideWhenUsed/>
    <w:rsid w:val="00D30FE5"/>
  </w:style>
  <w:style w:type="numbering" w:customStyle="1" w:styleId="237">
    <w:name w:val="Нет списка237"/>
    <w:next w:val="a4"/>
    <w:uiPriority w:val="99"/>
    <w:semiHidden/>
    <w:unhideWhenUsed/>
    <w:rsid w:val="00D30FE5"/>
  </w:style>
  <w:style w:type="numbering" w:customStyle="1" w:styleId="337">
    <w:name w:val="Нет списка337"/>
    <w:next w:val="a4"/>
    <w:uiPriority w:val="99"/>
    <w:semiHidden/>
    <w:unhideWhenUsed/>
    <w:rsid w:val="00D30FE5"/>
  </w:style>
  <w:style w:type="numbering" w:customStyle="1" w:styleId="437">
    <w:name w:val="Нет списка437"/>
    <w:next w:val="a4"/>
    <w:uiPriority w:val="99"/>
    <w:semiHidden/>
    <w:unhideWhenUsed/>
    <w:rsid w:val="00D30FE5"/>
  </w:style>
  <w:style w:type="numbering" w:customStyle="1" w:styleId="537">
    <w:name w:val="Нет списка537"/>
    <w:next w:val="a4"/>
    <w:uiPriority w:val="99"/>
    <w:semiHidden/>
    <w:unhideWhenUsed/>
    <w:rsid w:val="00D30FE5"/>
  </w:style>
  <w:style w:type="table" w:customStyle="1" w:styleId="78">
    <w:name w:val="Сетка таблицы7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Сетка таблицы71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Сетка таблицы51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Cell">
    <w:name w:val="ConsCell"/>
    <w:rsid w:val="002D24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a0">
    <w:name w:val="List Bullet"/>
    <w:basedOn w:val="a1"/>
    <w:autoRedefine/>
    <w:rsid w:val="002D24FC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ff9">
    <w:name w:val="Внутренний адрес"/>
    <w:basedOn w:val="a1"/>
    <w:rsid w:val="002D2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ffa">
    <w:name w:val="Таблица"/>
    <w:basedOn w:val="a1"/>
    <w:uiPriority w:val="99"/>
    <w:qFormat/>
    <w:rsid w:val="002D24F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4c">
    <w:name w:val="Абзац списка4"/>
    <w:basedOn w:val="a1"/>
    <w:rsid w:val="007F0F90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msonormalcxspmiddle">
    <w:name w:val="msonormalcxspmiddle"/>
    <w:basedOn w:val="a1"/>
    <w:rsid w:val="007F0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2"/>
    <w:rsid w:val="00297D2E"/>
    <w:rPr>
      <w:rFonts w:ascii="Times New Roman" w:hAnsi="Times New Roman" w:cs="Times New Roman" w:hint="default"/>
      <w:b w:val="0"/>
      <w:bCs w:val="0"/>
      <w:i/>
      <w:iCs/>
      <w:color w:val="3C3C3C"/>
      <w:sz w:val="24"/>
      <w:szCs w:val="24"/>
    </w:rPr>
  </w:style>
  <w:style w:type="character" w:customStyle="1" w:styleId="extended-textshort">
    <w:name w:val="extended-text__short"/>
    <w:rsid w:val="00CE03DA"/>
  </w:style>
  <w:style w:type="paragraph" w:customStyle="1" w:styleId="affffffffffb">
    <w:name w:val="Знак Знак Знак"/>
    <w:basedOn w:val="a1"/>
    <w:rsid w:val="00925A8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ffff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1"/>
    <w:autoRedefine/>
    <w:rsid w:val="00925A80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affffffffffd">
    <w:name w:val="раздилитель сноски"/>
    <w:basedOn w:val="a1"/>
    <w:next w:val="aff9"/>
    <w:rsid w:val="00925A80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1ffe">
    <w:name w:val="1 Заголовок"/>
    <w:basedOn w:val="1"/>
    <w:link w:val="1fff"/>
    <w:uiPriority w:val="99"/>
    <w:qFormat/>
    <w:rsid w:val="00925A80"/>
    <w:pPr>
      <w:keepNext/>
      <w:pageBreakBefore/>
      <w:widowControl/>
      <w:suppressAutoHyphens/>
      <w:autoSpaceDE/>
      <w:autoSpaceDN/>
      <w:adjustRightInd/>
      <w:spacing w:before="0" w:after="240" w:line="288" w:lineRule="auto"/>
      <w:ind w:left="284"/>
    </w:pPr>
    <w:rPr>
      <w:rFonts w:ascii="Times New Roman" w:hAnsi="Times New Roman" w:cs="Times New Roman"/>
      <w:caps/>
      <w:color w:val="auto"/>
      <w:kern w:val="24"/>
      <w:sz w:val="28"/>
      <w:szCs w:val="32"/>
      <w:lang w:val="en-US" w:eastAsia="x-none"/>
    </w:rPr>
  </w:style>
  <w:style w:type="character" w:customStyle="1" w:styleId="1fff">
    <w:name w:val="1 Заголовок Знак"/>
    <w:link w:val="1ffe"/>
    <w:uiPriority w:val="99"/>
    <w:locked/>
    <w:rsid w:val="00925A80"/>
    <w:rPr>
      <w:rFonts w:ascii="Times New Roman" w:eastAsia="Times New Roman" w:hAnsi="Times New Roman" w:cs="Times New Roman"/>
      <w:b/>
      <w:bCs/>
      <w:caps/>
      <w:kern w:val="24"/>
      <w:sz w:val="28"/>
      <w:szCs w:val="32"/>
      <w:lang w:val="en-US" w:eastAsia="x-none"/>
    </w:rPr>
  </w:style>
  <w:style w:type="paragraph" w:customStyle="1" w:styleId="1fff0">
    <w:name w:val="Вертикальный отступ 1"/>
    <w:basedOn w:val="a1"/>
    <w:uiPriority w:val="99"/>
    <w:rsid w:val="00925A8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-FN">
    <w:name w:val="Текст сноски-FN Знак"/>
    <w:aliases w:val="Footnote Text Char Знак Знак Знак,Footnote Text Char Знак Знак1,Текст сноски Знак1,Текст сноски Знак Знак,single space Знак,footnote text Знак,Текст сноски Знак Знак Знак Знак,Текст сноски Знак Знак Знак1"/>
    <w:rsid w:val="00925A80"/>
    <w:rPr>
      <w:rFonts w:ascii="Times New Roman" w:hAnsi="Times New Roman"/>
    </w:rPr>
  </w:style>
  <w:style w:type="character" w:customStyle="1" w:styleId="HTML10">
    <w:name w:val="Стандартный HTML Знак1"/>
    <w:rsid w:val="00925A80"/>
    <w:rPr>
      <w:rFonts w:ascii="Courier New" w:eastAsia="Times New Roman" w:hAnsi="Courier New"/>
      <w:lang w:val="x-none" w:eastAsia="x-none"/>
    </w:rPr>
  </w:style>
  <w:style w:type="character" w:customStyle="1" w:styleId="1fff1">
    <w:name w:val="Текст Знак1"/>
    <w:rsid w:val="00925A80"/>
    <w:rPr>
      <w:rFonts w:ascii="Courier New" w:eastAsia="Times New Roman" w:hAnsi="Courier New"/>
      <w:lang w:val="x-none" w:eastAsia="x-none"/>
    </w:rPr>
  </w:style>
  <w:style w:type="paragraph" w:customStyle="1" w:styleId="affffffffffe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1"/>
    <w:autoRedefine/>
    <w:rsid w:val="00925A80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 w:eastAsia="en-US"/>
    </w:rPr>
  </w:style>
  <w:style w:type="character" w:customStyle="1" w:styleId="-FN1">
    <w:name w:val="Текст сноски-FN Знак1"/>
    <w:aliases w:val="Footnote Text Char Знак Знак Знак1,Footnote Text Char Знак Знак Знак2"/>
    <w:uiPriority w:val="99"/>
    <w:rsid w:val="00925A80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3f3">
    <w:name w:val="Обычный3"/>
    <w:rsid w:val="00925A80"/>
    <w:pPr>
      <w:widowControl w:val="0"/>
      <w:spacing w:after="0" w:line="260" w:lineRule="auto"/>
      <w:ind w:firstLine="580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219">
    <w:name w:val="Основной текст 2 Знак1"/>
    <w:rsid w:val="00925A80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pple-style-span">
    <w:name w:val="apple-style-span"/>
    <w:basedOn w:val="a2"/>
    <w:rsid w:val="00925A80"/>
  </w:style>
  <w:style w:type="paragraph" w:customStyle="1" w:styleId="afffffffffff">
    <w:name w:val="Стандарт"/>
    <w:basedOn w:val="a1"/>
    <w:link w:val="afffffffffff0"/>
    <w:qFormat/>
    <w:rsid w:val="00925A80"/>
    <w:pPr>
      <w:spacing w:after="0" w:line="360" w:lineRule="auto"/>
    </w:pPr>
    <w:rPr>
      <w:rFonts w:ascii="Times New Roman" w:eastAsia="Calibri" w:hAnsi="Times New Roman" w:cs="Times New Roman"/>
      <w:sz w:val="28"/>
      <w:szCs w:val="28"/>
      <w:lang w:val="x-none" w:eastAsia="en-US"/>
    </w:rPr>
  </w:style>
  <w:style w:type="character" w:customStyle="1" w:styleId="afffffffffff0">
    <w:name w:val="Стандарт Знак"/>
    <w:link w:val="afffffffffff"/>
    <w:rsid w:val="00925A80"/>
    <w:rPr>
      <w:rFonts w:ascii="Times New Roman" w:eastAsia="Calibri" w:hAnsi="Times New Roman" w:cs="Times New Roman"/>
      <w:sz w:val="28"/>
      <w:szCs w:val="28"/>
      <w:lang w:val="x-none" w:eastAsia="en-US"/>
    </w:rPr>
  </w:style>
  <w:style w:type="character" w:customStyle="1" w:styleId="128">
    <w:name w:val="Знак Знак12"/>
    <w:rsid w:val="00925A80"/>
    <w:rPr>
      <w:b/>
      <w:bCs/>
      <w:caps/>
      <w:sz w:val="28"/>
      <w:szCs w:val="28"/>
      <w:lang w:val="en-US" w:eastAsia="x-none" w:bidi="ar-SA"/>
    </w:rPr>
  </w:style>
  <w:style w:type="character" w:customStyle="1" w:styleId="1fff2">
    <w:name w:val="Подзаголовок Знак1"/>
    <w:basedOn w:val="a2"/>
    <w:rsid w:val="00925A8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Normal1">
    <w:name w:val="Normal1"/>
    <w:rsid w:val="00925A80"/>
    <w:pPr>
      <w:widowControl w:val="0"/>
      <w:spacing w:after="0" w:line="260" w:lineRule="auto"/>
      <w:ind w:firstLine="58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ffffffffff1">
    <w:name w:val="Ст. без интервала"/>
    <w:basedOn w:val="af0"/>
    <w:qFormat/>
    <w:rsid w:val="00925A80"/>
    <w:pPr>
      <w:ind w:firstLine="709"/>
      <w:jc w:val="both"/>
    </w:pPr>
    <w:rPr>
      <w:rFonts w:ascii="Times New Roman" w:eastAsia="Calibri" w:hAnsi="Times New Roman"/>
      <w:sz w:val="28"/>
      <w:szCs w:val="28"/>
      <w:lang w:val="x-none" w:eastAsia="en-US"/>
    </w:rPr>
  </w:style>
  <w:style w:type="character" w:customStyle="1" w:styleId="afffffffffff2">
    <w:name w:val="Ст. без интервала Знак"/>
    <w:rsid w:val="00925A80"/>
    <w:rPr>
      <w:rFonts w:ascii="Times New Roman" w:hAnsi="Times New Roman"/>
      <w:sz w:val="28"/>
      <w:szCs w:val="28"/>
      <w:lang w:eastAsia="en-US"/>
    </w:rPr>
  </w:style>
  <w:style w:type="character" w:customStyle="1" w:styleId="dash0410043104370430044600200441043f04380441043a0430char">
    <w:name w:val="dash0410_0431_0437_0430_0446_0020_0441_043f_0438_0441_043a_0430__char"/>
    <w:basedOn w:val="a2"/>
    <w:rsid w:val="00925A80"/>
  </w:style>
  <w:style w:type="paragraph" w:customStyle="1" w:styleId="dash0410043104370430044600200441043f04380441043a0430">
    <w:name w:val="dash0410_0431_0437_0430_0446_0020_0441_043f_0438_0441_043a_0430"/>
    <w:basedOn w:val="a1"/>
    <w:rsid w:val="00925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38">
    <w:name w:val="Знак Знак13"/>
    <w:rsid w:val="00925A80"/>
    <w:rPr>
      <w:rFonts w:eastAsia="Times New Roman"/>
      <w:sz w:val="24"/>
      <w:szCs w:val="24"/>
    </w:rPr>
  </w:style>
  <w:style w:type="character" w:customStyle="1" w:styleId="FontStyle13">
    <w:name w:val="Font Style13"/>
    <w:uiPriority w:val="99"/>
    <w:rsid w:val="00925A80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52">
    <w:name w:val="Font Style52"/>
    <w:rsid w:val="00925A80"/>
    <w:rPr>
      <w:rFonts w:ascii="Times New Roman" w:hAnsi="Times New Roman" w:cs="Times New Roman"/>
      <w:sz w:val="20"/>
      <w:szCs w:val="20"/>
    </w:rPr>
  </w:style>
  <w:style w:type="paragraph" w:customStyle="1" w:styleId="1fff3">
    <w:name w:val="Знак1 Знак Знак Знак Знак Знак Знак"/>
    <w:basedOn w:val="a1"/>
    <w:rsid w:val="00925A8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191">
    <w:name w:val="Знак Знак19"/>
    <w:rsid w:val="00925A80"/>
    <w:rPr>
      <w:rFonts w:eastAsia="Times New Roman"/>
      <w:sz w:val="28"/>
      <w:szCs w:val="24"/>
    </w:rPr>
  </w:style>
  <w:style w:type="character" w:customStyle="1" w:styleId="182">
    <w:name w:val="Знак Знак18"/>
    <w:rsid w:val="00925A80"/>
    <w:rPr>
      <w:rFonts w:eastAsia="Times New Roman"/>
      <w:b/>
      <w:bCs/>
      <w:sz w:val="36"/>
      <w:szCs w:val="36"/>
    </w:rPr>
  </w:style>
  <w:style w:type="paragraph" w:customStyle="1" w:styleId="Point">
    <w:name w:val="Point"/>
    <w:basedOn w:val="a1"/>
    <w:link w:val="PointChar"/>
    <w:rsid w:val="00925A80"/>
    <w:pPr>
      <w:spacing w:before="120" w:after="0" w:line="288" w:lineRule="auto"/>
      <w:ind w:firstLine="720"/>
      <w:jc w:val="both"/>
    </w:pPr>
    <w:rPr>
      <w:rFonts w:ascii="Calibri" w:eastAsia="Calibri" w:hAnsi="Calibri" w:cs="Times New Roman"/>
      <w:sz w:val="24"/>
      <w:szCs w:val="24"/>
    </w:rPr>
  </w:style>
  <w:style w:type="character" w:customStyle="1" w:styleId="PointChar">
    <w:name w:val="Point Char"/>
    <w:link w:val="Point"/>
    <w:rsid w:val="00925A80"/>
    <w:rPr>
      <w:rFonts w:ascii="Calibri" w:eastAsia="Calibri" w:hAnsi="Calibri" w:cs="Times New Roman"/>
      <w:sz w:val="24"/>
      <w:szCs w:val="24"/>
    </w:rPr>
  </w:style>
  <w:style w:type="character" w:customStyle="1" w:styleId="1fff4">
    <w:name w:val="Основной текст1 Знак"/>
    <w:aliases w:val="Основной текст Знак Знак Знак,bt Знак Знак"/>
    <w:rsid w:val="00925A80"/>
    <w:rPr>
      <w:rFonts w:eastAsia="Times New Roman"/>
      <w:sz w:val="28"/>
    </w:rPr>
  </w:style>
  <w:style w:type="paragraph" w:customStyle="1" w:styleId="BodyText22">
    <w:name w:val="Body Text 22"/>
    <w:basedOn w:val="a1"/>
    <w:rsid w:val="00925A8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ffffffff3">
    <w:name w:val="Скобки буквы"/>
    <w:basedOn w:val="a1"/>
    <w:rsid w:val="00925A80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afffffffffff4">
    <w:name w:val="Заголовок текста"/>
    <w:rsid w:val="00925A80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7"/>
      <w:szCs w:val="20"/>
    </w:rPr>
  </w:style>
  <w:style w:type="paragraph" w:customStyle="1" w:styleId="afffffffffff5">
    <w:name w:val="Нумерованный абзац"/>
    <w:rsid w:val="00925A80"/>
    <w:pPr>
      <w:tabs>
        <w:tab w:val="left" w:pos="1134"/>
      </w:tabs>
      <w:suppressAutoHyphens/>
      <w:spacing w:before="240" w:after="0" w:line="240" w:lineRule="auto"/>
      <w:ind w:left="360" w:hanging="360"/>
      <w:jc w:val="both"/>
    </w:pPr>
    <w:rPr>
      <w:rFonts w:ascii="Times New Roman" w:eastAsia="Times New Roman" w:hAnsi="Times New Roman" w:cs="Times New Roman"/>
      <w:noProof/>
      <w:sz w:val="28"/>
      <w:szCs w:val="20"/>
    </w:rPr>
  </w:style>
  <w:style w:type="character" w:styleId="afffffffffff6">
    <w:name w:val="endnote reference"/>
    <w:rsid w:val="00925A80"/>
    <w:rPr>
      <w:vertAlign w:val="superscript"/>
    </w:rPr>
  </w:style>
  <w:style w:type="paragraph" w:customStyle="1" w:styleId="312">
    <w:name w:val="Основной текст (3)1"/>
    <w:basedOn w:val="a1"/>
    <w:link w:val="33"/>
    <w:rsid w:val="00925A80"/>
    <w:pPr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  <w:color w:val="000000"/>
      <w:sz w:val="28"/>
      <w:szCs w:val="28"/>
      <w:lang w:bidi="ru-RU"/>
    </w:rPr>
  </w:style>
  <w:style w:type="character" w:customStyle="1" w:styleId="2fd">
    <w:name w:val="Основной текст 2 Знак Знак Знак"/>
    <w:basedOn w:val="a2"/>
    <w:rsid w:val="00925A80"/>
  </w:style>
  <w:style w:type="character" w:customStyle="1" w:styleId="omotorin">
    <w:name w:val="o.motorin"/>
    <w:semiHidden/>
    <w:rsid w:val="00925A80"/>
    <w:rPr>
      <w:rFonts w:ascii="Arial" w:hAnsi="Arial" w:cs="Arial"/>
      <w:color w:val="000080"/>
      <w:sz w:val="20"/>
      <w:szCs w:val="20"/>
    </w:rPr>
  </w:style>
  <w:style w:type="paragraph" w:customStyle="1" w:styleId="3141">
    <w:name w:val="Основной текст с отступом 3 + 14 пт"/>
    <w:aliases w:val="По ширине,Слева:  0 см,Первая строка: ..."/>
    <w:basedOn w:val="34"/>
    <w:rsid w:val="00925A80"/>
    <w:pPr>
      <w:spacing w:after="120"/>
    </w:pPr>
    <w:rPr>
      <w:bCs/>
      <w:szCs w:val="28"/>
    </w:rPr>
  </w:style>
  <w:style w:type="paragraph" w:customStyle="1" w:styleId="TimesNewRoman">
    <w:name w:val="Times New Roman"/>
    <w:basedOn w:val="a1"/>
    <w:rsid w:val="00925A80"/>
    <w:pPr>
      <w:suppressAutoHyphens/>
    </w:pPr>
    <w:rPr>
      <w:rFonts w:ascii="Times New Roman" w:eastAsia="Times New Roman" w:hAnsi="Times New Roman" w:cs="Times New Roman"/>
      <w:sz w:val="28"/>
      <w:lang w:eastAsia="ar-SA"/>
    </w:rPr>
  </w:style>
  <w:style w:type="paragraph" w:customStyle="1" w:styleId="6a">
    <w:name w:val="Без интервала6"/>
    <w:qFormat/>
    <w:rsid w:val="00925A80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customStyle="1" w:styleId="afffffffffff7">
    <w:name w:val="Ст. без инт."/>
    <w:basedOn w:val="a1"/>
    <w:link w:val="afffffffffff8"/>
    <w:qFormat/>
    <w:rsid w:val="00925A80"/>
    <w:pPr>
      <w:spacing w:after="0" w:line="240" w:lineRule="auto"/>
      <w:jc w:val="both"/>
    </w:pPr>
    <w:rPr>
      <w:rFonts w:ascii="Calibri" w:eastAsia="Calibri" w:hAnsi="Calibri" w:cs="Times New Roman"/>
      <w:sz w:val="28"/>
      <w:szCs w:val="28"/>
      <w:lang w:val="x-none" w:eastAsia="x-none"/>
    </w:rPr>
  </w:style>
  <w:style w:type="character" w:customStyle="1" w:styleId="afffffffffff8">
    <w:name w:val="Ст. без инт. Знак"/>
    <w:link w:val="afffffffffff7"/>
    <w:rsid w:val="00925A80"/>
    <w:rPr>
      <w:rFonts w:ascii="Calibri" w:eastAsia="Calibri" w:hAnsi="Calibri" w:cs="Times New Roman"/>
      <w:sz w:val="28"/>
      <w:szCs w:val="28"/>
      <w:lang w:val="x-none" w:eastAsia="x-none"/>
    </w:rPr>
  </w:style>
  <w:style w:type="character" w:customStyle="1" w:styleId="228">
    <w:name w:val="Знак Знак22"/>
    <w:rsid w:val="00925A80"/>
    <w:rPr>
      <w:rFonts w:ascii="Times New Roman" w:eastAsia="Times New Roman" w:hAnsi="Times New Roman"/>
      <w:b/>
      <w:bCs/>
      <w:iCs/>
      <w:kern w:val="24"/>
      <w:sz w:val="28"/>
      <w:szCs w:val="28"/>
      <w:lang w:val="x-none" w:eastAsia="x-none"/>
    </w:rPr>
  </w:style>
  <w:style w:type="character" w:customStyle="1" w:styleId="238">
    <w:name w:val="Знак Знак23"/>
    <w:rsid w:val="00925A80"/>
    <w:rPr>
      <w:rFonts w:ascii="Times New Roman" w:eastAsia="Times New Roman" w:hAnsi="Times New Roman" w:cs="Times New Roman"/>
      <w:b/>
      <w:bCs/>
      <w:caps/>
      <w:sz w:val="28"/>
      <w:szCs w:val="28"/>
      <w:lang w:val="en-US"/>
    </w:rPr>
  </w:style>
  <w:style w:type="character" w:customStyle="1" w:styleId="H6">
    <w:name w:val="H6 Знак Знак"/>
    <w:rsid w:val="00925A80"/>
    <w:rPr>
      <w:rFonts w:ascii="PetersburgCTT" w:hAnsi="PetersburgCTT"/>
      <w:i/>
      <w:sz w:val="22"/>
      <w:szCs w:val="24"/>
      <w:lang w:eastAsia="en-US"/>
    </w:rPr>
  </w:style>
  <w:style w:type="paragraph" w:customStyle="1" w:styleId="description2">
    <w:name w:val="description2"/>
    <w:basedOn w:val="a1"/>
    <w:rsid w:val="00925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239">
    <w:name w:val="Знак Знак23"/>
    <w:rsid w:val="00925A80"/>
    <w:rPr>
      <w:rFonts w:ascii="Times New Roman" w:eastAsia="Times New Roman" w:hAnsi="Times New Roman" w:cs="Times New Roman"/>
      <w:b/>
      <w:bCs/>
      <w:caps/>
      <w:sz w:val="28"/>
      <w:szCs w:val="28"/>
      <w:lang w:val="en-US"/>
    </w:rPr>
  </w:style>
  <w:style w:type="character" w:customStyle="1" w:styleId="229">
    <w:name w:val="Знак Знак22"/>
    <w:rsid w:val="00925A80"/>
    <w:rPr>
      <w:rFonts w:ascii="Times New Roman" w:eastAsia="Times New Roman" w:hAnsi="Times New Roman"/>
      <w:b/>
      <w:bCs/>
      <w:iCs/>
      <w:kern w:val="24"/>
      <w:sz w:val="28"/>
      <w:szCs w:val="28"/>
    </w:rPr>
  </w:style>
  <w:style w:type="paragraph" w:customStyle="1" w:styleId="afffffffffff9">
    <w:name w:val="Знак Знак Знак"/>
    <w:basedOn w:val="a1"/>
    <w:rsid w:val="00925A8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fff5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1"/>
    <w:basedOn w:val="a1"/>
    <w:autoRedefine/>
    <w:rsid w:val="00925A80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 w:eastAsia="en-US"/>
    </w:rPr>
  </w:style>
  <w:style w:type="character" w:customStyle="1" w:styleId="129">
    <w:name w:val="Знак Знак12"/>
    <w:rsid w:val="00925A80"/>
    <w:rPr>
      <w:b/>
      <w:bCs/>
      <w:caps/>
      <w:sz w:val="28"/>
      <w:szCs w:val="28"/>
      <w:lang w:val="en-US" w:bidi="ar-SA"/>
    </w:rPr>
  </w:style>
  <w:style w:type="character" w:customStyle="1" w:styleId="139">
    <w:name w:val="Знак Знак13"/>
    <w:rsid w:val="00925A80"/>
    <w:rPr>
      <w:rFonts w:eastAsia="Times New Roman"/>
      <w:sz w:val="24"/>
      <w:szCs w:val="24"/>
    </w:rPr>
  </w:style>
  <w:style w:type="paragraph" w:customStyle="1" w:styleId="1fff6">
    <w:name w:val="Знак1 Знак Знак Знак Знак Знак Знак"/>
    <w:basedOn w:val="a1"/>
    <w:rsid w:val="00925A8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192">
    <w:name w:val="Знак Знак19"/>
    <w:rsid w:val="00925A80"/>
    <w:rPr>
      <w:rFonts w:eastAsia="Times New Roman"/>
      <w:sz w:val="28"/>
      <w:szCs w:val="24"/>
    </w:rPr>
  </w:style>
  <w:style w:type="character" w:customStyle="1" w:styleId="183">
    <w:name w:val="Знак Знак18"/>
    <w:rsid w:val="00925A80"/>
    <w:rPr>
      <w:rFonts w:eastAsia="Times New Roman"/>
      <w:b/>
      <w:bCs/>
      <w:sz w:val="36"/>
      <w:szCs w:val="36"/>
    </w:rPr>
  </w:style>
  <w:style w:type="paragraph" w:customStyle="1" w:styleId="1fff7">
    <w:name w:val="Текст1"/>
    <w:basedOn w:val="a1"/>
    <w:uiPriority w:val="99"/>
    <w:qFormat/>
    <w:rsid w:val="00FD7262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fff8">
    <w:name w:val="Заголовок №1_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2a">
    <w:name w:val="Заголовок №1 (2)_"/>
    <w:link w:val="12b"/>
    <w:rsid w:val="00FB3438"/>
    <w:rPr>
      <w:sz w:val="28"/>
      <w:szCs w:val="28"/>
      <w:shd w:val="clear" w:color="auto" w:fill="FFFFFF"/>
    </w:rPr>
  </w:style>
  <w:style w:type="character" w:customStyle="1" w:styleId="5Exact">
    <w:name w:val="Основной текст (5) Exact"/>
    <w:rsid w:val="00FB3438"/>
    <w:rPr>
      <w:b/>
      <w:bCs/>
      <w:sz w:val="19"/>
      <w:szCs w:val="19"/>
      <w:shd w:val="clear" w:color="auto" w:fill="FFFFFF"/>
    </w:rPr>
  </w:style>
  <w:style w:type="character" w:customStyle="1" w:styleId="1fff9">
    <w:name w:val="Заголовок №1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fffa">
    <w:name w:val="Номер заголовка №1_"/>
    <w:link w:val="1fffb"/>
    <w:rsid w:val="00FB3438"/>
    <w:rPr>
      <w:b/>
      <w:bCs/>
      <w:sz w:val="28"/>
      <w:szCs w:val="28"/>
      <w:shd w:val="clear" w:color="auto" w:fill="FFFFFF"/>
    </w:rPr>
  </w:style>
  <w:style w:type="character" w:customStyle="1" w:styleId="213pt">
    <w:name w:val="Основной текст (2) + 13 pt;Курсив"/>
    <w:rsid w:val="00FB343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7pt">
    <w:name w:val="Основной текст (2) + 7 pt;Курсив"/>
    <w:rsid w:val="00FB343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en-US" w:eastAsia="en-US" w:bidi="en-US"/>
    </w:rPr>
  </w:style>
  <w:style w:type="character" w:customStyle="1" w:styleId="27pt0">
    <w:name w:val="Основной текст (2) + 7 pt"/>
    <w:rsid w:val="00FB34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en-US" w:eastAsia="en-US" w:bidi="en-US"/>
    </w:rPr>
  </w:style>
  <w:style w:type="character" w:customStyle="1" w:styleId="223pt-1pt">
    <w:name w:val="Основной текст (2) + 23 pt;Полужирный;Интервал -1 pt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0"/>
      <w:w w:val="100"/>
      <w:position w:val="0"/>
      <w:sz w:val="46"/>
      <w:szCs w:val="46"/>
      <w:u w:val="none"/>
      <w:shd w:val="clear" w:color="auto" w:fill="FFFFFF"/>
      <w:lang w:val="ru-RU" w:eastAsia="ru-RU" w:bidi="ru-RU"/>
    </w:rPr>
  </w:style>
  <w:style w:type="character" w:customStyle="1" w:styleId="223pt-1pt0">
    <w:name w:val="Основной текст (2) + 23 pt;Полужирный;Курсив;Интервал -1 pt"/>
    <w:rsid w:val="00FB343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46"/>
      <w:szCs w:val="46"/>
      <w:u w:val="none"/>
      <w:shd w:val="clear" w:color="auto" w:fill="FFFFFF"/>
      <w:lang w:val="en-US" w:eastAsia="en-US" w:bidi="en-US"/>
    </w:rPr>
  </w:style>
  <w:style w:type="character" w:customStyle="1" w:styleId="285pt0">
    <w:name w:val="Основной текст (2) + 8;5 pt"/>
    <w:rsid w:val="00FB34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 w:eastAsia="en-US" w:bidi="en-US"/>
    </w:rPr>
  </w:style>
  <w:style w:type="character" w:customStyle="1" w:styleId="216pt">
    <w:name w:val="Основной текст (2) + 16 pt"/>
    <w:rsid w:val="00FB34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ru-RU" w:eastAsia="ru-RU" w:bidi="ru-RU"/>
    </w:rPr>
  </w:style>
  <w:style w:type="character" w:customStyle="1" w:styleId="217pt1pt">
    <w:name w:val="Основной текст (2) + 17 pt;Полужирный;Интервал 1 pt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MicrosoftSansSerif17pt">
    <w:name w:val="Основной текст (2) + Microsoft Sans Serif;17 pt;Курсив"/>
    <w:rsid w:val="00FB3438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21pt">
    <w:name w:val="Основной текст (2) + 21 pt;Полужирный;Курсив"/>
    <w:rsid w:val="00FB343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2"/>
      <w:szCs w:val="42"/>
      <w:u w:val="none"/>
      <w:shd w:val="clear" w:color="auto" w:fill="FFFFFF"/>
      <w:lang w:val="en-US" w:eastAsia="en-US" w:bidi="en-US"/>
    </w:rPr>
  </w:style>
  <w:style w:type="character" w:customStyle="1" w:styleId="221pt0">
    <w:name w:val="Основной текст (2) + 21 pt"/>
    <w:rsid w:val="00FB34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shd w:val="clear" w:color="auto" w:fill="FFFFFF"/>
      <w:lang w:val="en-US" w:eastAsia="en-US" w:bidi="en-US"/>
    </w:rPr>
  </w:style>
  <w:style w:type="character" w:customStyle="1" w:styleId="414pt">
    <w:name w:val="Основной текст (4) + 14 pt;Полужирный"/>
    <w:rsid w:val="00FB343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11pt">
    <w:name w:val="Основной текст (3) + 11 pt;Не полужирный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313pt">
    <w:name w:val="Основной текст (3) + 13 pt;Не полужирный;Курсив"/>
    <w:rsid w:val="00FB343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;Полужирный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fffffffffffa">
    <w:name w:val="Колонтитул_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fffffffffffb">
    <w:name w:val="Колонтитул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Exact">
    <w:name w:val="Основной текст (3) Exact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Exact">
    <w:name w:val="Основной текст (6) Exact"/>
    <w:rsid w:val="00FB3438"/>
    <w:rPr>
      <w:spacing w:val="20"/>
      <w:sz w:val="23"/>
      <w:szCs w:val="23"/>
      <w:shd w:val="clear" w:color="auto" w:fill="FFFFFF"/>
    </w:rPr>
  </w:style>
  <w:style w:type="paragraph" w:customStyle="1" w:styleId="12b">
    <w:name w:val="Заголовок №1 (2)"/>
    <w:basedOn w:val="a1"/>
    <w:link w:val="12a"/>
    <w:rsid w:val="00FB3438"/>
    <w:pPr>
      <w:widowControl w:val="0"/>
      <w:shd w:val="clear" w:color="auto" w:fill="FFFFFF"/>
      <w:spacing w:before="240" w:after="420" w:line="0" w:lineRule="atLeast"/>
      <w:jc w:val="center"/>
      <w:outlineLvl w:val="0"/>
    </w:pPr>
    <w:rPr>
      <w:sz w:val="28"/>
      <w:szCs w:val="28"/>
    </w:rPr>
  </w:style>
  <w:style w:type="paragraph" w:customStyle="1" w:styleId="1fffb">
    <w:name w:val="Номер заголовка №1"/>
    <w:basedOn w:val="a1"/>
    <w:link w:val="1fffa"/>
    <w:rsid w:val="00FB3438"/>
    <w:pPr>
      <w:widowControl w:val="0"/>
      <w:shd w:val="clear" w:color="auto" w:fill="FFFFFF"/>
      <w:spacing w:before="300" w:after="420" w:line="0" w:lineRule="atLeast"/>
      <w:jc w:val="right"/>
      <w:outlineLvl w:val="0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9CC1C9271B76D5F05F187B1D73236A3412D5C952BF795C053E993724529D5F98A0B8090BEF23F742C6C4CAFD56C73894530D061FANAO9I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C9CC1C9271B76D5F05F187B1D73236A3412D5C952BF795C053E993724529D5F98A0B8090BEFD3F742C6C4CAFD56C73894530D061FANAO9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020F6-38D8-4BF6-B087-213E9FC28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12923</TotalTime>
  <Pages>7</Pages>
  <Words>2270</Words>
  <Characters>12944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PK-05</dc:creator>
  <cp:lastModifiedBy>Пользователь Windows</cp:lastModifiedBy>
  <cp:revision>1909</cp:revision>
  <dcterms:created xsi:type="dcterms:W3CDTF">2020-01-14T13:18:00Z</dcterms:created>
  <dcterms:modified xsi:type="dcterms:W3CDTF">2024-05-21T09:14:00Z</dcterms:modified>
</cp:coreProperties>
</file>