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4C3" w:rsidRPr="002214C3" w:rsidRDefault="002214C3" w:rsidP="002214C3">
      <w:pPr>
        <w:keepNext/>
        <w:pageBreakBefore/>
        <w:spacing w:after="0" w:line="100" w:lineRule="atLeast"/>
        <w:jc w:val="center"/>
        <w:rPr>
          <w:rFonts w:ascii="Times New Roman" w:hAnsi="Times New Roman" w:cs="Times New Roman"/>
          <w:b/>
          <w:iCs/>
        </w:rPr>
      </w:pPr>
      <w:r w:rsidRPr="002214C3">
        <w:rPr>
          <w:rFonts w:ascii="Times New Roman" w:hAnsi="Times New Roman" w:cs="Times New Roman"/>
          <w:noProof/>
        </w:rPr>
        <w:drawing>
          <wp:inline distT="0" distB="0" distL="0" distR="0" wp14:anchorId="662C6D9D" wp14:editId="5175FBAC">
            <wp:extent cx="588645" cy="60960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4C3" w:rsidRPr="002214C3" w:rsidRDefault="002214C3" w:rsidP="002214C3">
      <w:pPr>
        <w:keepNext/>
        <w:spacing w:after="0" w:line="100" w:lineRule="atLeast"/>
        <w:jc w:val="center"/>
        <w:rPr>
          <w:rFonts w:ascii="Times New Roman" w:hAnsi="Times New Roman" w:cs="Times New Roman"/>
          <w:iCs/>
        </w:rPr>
      </w:pPr>
      <w:r w:rsidRPr="002214C3">
        <w:rPr>
          <w:rFonts w:ascii="Times New Roman" w:hAnsi="Times New Roman" w:cs="Times New Roman"/>
          <w:iCs/>
        </w:rPr>
        <w:t>АДМИНИСТРАЦИЯ</w:t>
      </w:r>
    </w:p>
    <w:p w:rsidR="002214C3" w:rsidRPr="002214C3" w:rsidRDefault="002214C3" w:rsidP="002214C3">
      <w:pPr>
        <w:keepNext/>
        <w:spacing w:after="0" w:line="100" w:lineRule="atLeast"/>
        <w:jc w:val="center"/>
        <w:rPr>
          <w:rFonts w:ascii="Times New Roman" w:hAnsi="Times New Roman" w:cs="Times New Roman"/>
          <w:bCs/>
          <w:iCs/>
        </w:rPr>
      </w:pPr>
      <w:r w:rsidRPr="002214C3">
        <w:rPr>
          <w:rFonts w:ascii="Times New Roman" w:hAnsi="Times New Roman" w:cs="Times New Roman"/>
          <w:iCs/>
        </w:rPr>
        <w:t>БОЛЬШЕИГНАТОВСКОГО МУНИЦИПАЛЬНОГО РАЙОНА</w:t>
      </w:r>
    </w:p>
    <w:p w:rsidR="002214C3" w:rsidRPr="002214C3" w:rsidRDefault="002214C3" w:rsidP="002214C3">
      <w:pPr>
        <w:keepNext/>
        <w:spacing w:after="0" w:line="100" w:lineRule="atLeast"/>
        <w:jc w:val="center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  <w:bCs/>
          <w:iCs/>
        </w:rPr>
        <w:t>РЕСПУБЛИКИ МОРДОВИЯ</w:t>
      </w:r>
    </w:p>
    <w:p w:rsidR="002214C3" w:rsidRPr="002214C3" w:rsidRDefault="002214C3" w:rsidP="002214C3">
      <w:pPr>
        <w:spacing w:after="0" w:line="100" w:lineRule="atLeast"/>
        <w:rPr>
          <w:rFonts w:ascii="Times New Roman" w:hAnsi="Times New Roman" w:cs="Times New Roman"/>
        </w:rPr>
      </w:pPr>
    </w:p>
    <w:p w:rsidR="002214C3" w:rsidRPr="002214C3" w:rsidRDefault="002214C3" w:rsidP="002214C3">
      <w:pPr>
        <w:keepNext/>
        <w:spacing w:after="0" w:line="100" w:lineRule="atLeast"/>
        <w:jc w:val="center"/>
        <w:rPr>
          <w:rFonts w:ascii="Times New Roman" w:hAnsi="Times New Roman" w:cs="Times New Roman"/>
          <w:b/>
        </w:rPr>
      </w:pPr>
      <w:r w:rsidRPr="002214C3">
        <w:rPr>
          <w:rFonts w:ascii="Times New Roman" w:hAnsi="Times New Roman" w:cs="Times New Roman"/>
          <w:b/>
          <w:iCs/>
        </w:rPr>
        <w:t>ПОСТАНОВЛЕНИЕ</w:t>
      </w:r>
    </w:p>
    <w:p w:rsidR="002214C3" w:rsidRPr="002214C3" w:rsidRDefault="002214C3" w:rsidP="002214C3">
      <w:pPr>
        <w:spacing w:after="0"/>
        <w:jc w:val="center"/>
        <w:rPr>
          <w:rFonts w:ascii="Times New Roman" w:hAnsi="Times New Roman" w:cs="Times New Roman"/>
        </w:rPr>
      </w:pPr>
    </w:p>
    <w:p w:rsidR="002214C3" w:rsidRPr="002214C3" w:rsidRDefault="002214C3" w:rsidP="002214C3">
      <w:pPr>
        <w:spacing w:after="0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 xml:space="preserve">от   18 апреля 2023 г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2214C3">
        <w:rPr>
          <w:rFonts w:ascii="Times New Roman" w:hAnsi="Times New Roman" w:cs="Times New Roman"/>
        </w:rPr>
        <w:t xml:space="preserve">  </w:t>
      </w:r>
      <w:r w:rsidRPr="002214C3">
        <w:rPr>
          <w:rFonts w:ascii="Times New Roman" w:hAnsi="Times New Roman" w:cs="Times New Roman"/>
        </w:rPr>
        <w:sym w:font="Times New Roman" w:char="2116"/>
      </w:r>
      <w:r w:rsidRPr="002214C3">
        <w:rPr>
          <w:rFonts w:ascii="Times New Roman" w:hAnsi="Times New Roman" w:cs="Times New Roman"/>
        </w:rPr>
        <w:t xml:space="preserve"> 193                                                      </w:t>
      </w:r>
    </w:p>
    <w:p w:rsidR="002214C3" w:rsidRPr="002214C3" w:rsidRDefault="002214C3" w:rsidP="002214C3">
      <w:pPr>
        <w:spacing w:after="0"/>
        <w:jc w:val="center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>с. Большое Игнатово</w:t>
      </w:r>
    </w:p>
    <w:p w:rsidR="002214C3" w:rsidRPr="002214C3" w:rsidRDefault="002214C3" w:rsidP="002214C3">
      <w:pPr>
        <w:spacing w:after="0" w:line="240" w:lineRule="auto"/>
        <w:rPr>
          <w:rFonts w:ascii="Times New Roman" w:hAnsi="Times New Roman" w:cs="Times New Roman"/>
        </w:rPr>
      </w:pPr>
    </w:p>
    <w:p w:rsidR="002214C3" w:rsidRPr="002214C3" w:rsidRDefault="002214C3" w:rsidP="002214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 xml:space="preserve">О проведении государственной итоговой </w:t>
      </w:r>
    </w:p>
    <w:p w:rsidR="002214C3" w:rsidRPr="002214C3" w:rsidRDefault="002214C3" w:rsidP="002214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 xml:space="preserve">аттестации обучающихся 9 классов, </w:t>
      </w:r>
    </w:p>
    <w:p w:rsidR="002214C3" w:rsidRPr="002214C3" w:rsidRDefault="002214C3" w:rsidP="002214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>освоивших основные общеобразовательные</w:t>
      </w:r>
    </w:p>
    <w:p w:rsidR="002214C3" w:rsidRPr="002214C3" w:rsidRDefault="002214C3" w:rsidP="002214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 xml:space="preserve">программы основного общего образования на территории </w:t>
      </w:r>
    </w:p>
    <w:p w:rsidR="002214C3" w:rsidRPr="002214C3" w:rsidRDefault="002214C3" w:rsidP="002214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>Большеигнатовского муниципального района в 2023 году</w:t>
      </w:r>
    </w:p>
    <w:p w:rsidR="002214C3" w:rsidRPr="002214C3" w:rsidRDefault="002214C3" w:rsidP="002214C3">
      <w:pPr>
        <w:spacing w:after="0" w:line="240" w:lineRule="auto"/>
        <w:rPr>
          <w:rFonts w:ascii="Times New Roman" w:hAnsi="Times New Roman" w:cs="Times New Roman"/>
        </w:rPr>
      </w:pPr>
    </w:p>
    <w:p w:rsidR="002214C3" w:rsidRPr="002214C3" w:rsidRDefault="002214C3" w:rsidP="002214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 xml:space="preserve">Во исполнение распоряжения Правительства Республики Мордовия от 09.01.2023г. №1-Р, в целях подготовки и организованного проведения государственной итоговой аттестации обучающихся 9 классов, освоивших основные общеобразовательные программы основного общего образования (далее –ГИА-9) на территории Большеигнатовского муниципального района в 2023 году, </w:t>
      </w:r>
      <w:r w:rsidRPr="002214C3">
        <w:rPr>
          <w:rFonts w:ascii="Times New Roman" w:hAnsi="Times New Roman" w:cs="Times New Roman"/>
          <w:b/>
        </w:rPr>
        <w:t xml:space="preserve"> </w:t>
      </w:r>
      <w:r w:rsidRPr="002214C3">
        <w:rPr>
          <w:rFonts w:ascii="Times New Roman" w:hAnsi="Times New Roman" w:cs="Times New Roman"/>
        </w:rPr>
        <w:t>Администрация  Большеигнатовского муниципального района</w:t>
      </w:r>
    </w:p>
    <w:p w:rsidR="002214C3" w:rsidRPr="002214C3" w:rsidRDefault="002214C3" w:rsidP="002214C3">
      <w:pPr>
        <w:spacing w:after="0" w:line="240" w:lineRule="auto"/>
        <w:rPr>
          <w:rFonts w:ascii="Times New Roman" w:hAnsi="Times New Roman" w:cs="Times New Roman"/>
          <w:b/>
        </w:rPr>
      </w:pPr>
      <w:r w:rsidRPr="002214C3">
        <w:rPr>
          <w:rFonts w:ascii="Times New Roman" w:hAnsi="Times New Roman" w:cs="Times New Roman"/>
          <w:b/>
        </w:rPr>
        <w:t>постановляет:</w:t>
      </w:r>
    </w:p>
    <w:p w:rsidR="002214C3" w:rsidRPr="002214C3" w:rsidRDefault="002214C3" w:rsidP="002214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>1. Управлению по социальной работе Администрации Большеигнатовского муниципального района и муниципальному казенному учреждению «Центр информационно-методического и технического обеспечения муниципальных учреждений» Большеигнатовского муниципального района обеспечить подготовку и проведение государственной итоговой аттестации обучающихся 9  классов, освоивших основные общеобразовательные программы основного  общего образования в форме основного государственного экзамена.</w:t>
      </w:r>
    </w:p>
    <w:p w:rsidR="002214C3" w:rsidRPr="002214C3" w:rsidRDefault="002214C3" w:rsidP="002214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 xml:space="preserve">2. Директору муниципального бюджетного общеобразовательного учреждения «Большеигнатовская средняя общеобразовательная школа» Горбуновой А.И.: </w:t>
      </w:r>
    </w:p>
    <w:p w:rsidR="002214C3" w:rsidRPr="002214C3" w:rsidRDefault="002214C3" w:rsidP="002214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 xml:space="preserve">-  организовать своевременное информирование участников ГИА-9 и их родителей (законных представителей) о порядке, сроках и местах проведения экзаменов, результатах, порядке подачи апелляций во время проведения    ГИА-9;  </w:t>
      </w:r>
    </w:p>
    <w:p w:rsidR="002214C3" w:rsidRPr="002214C3" w:rsidRDefault="002214C3" w:rsidP="002214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>- принять меры по организованной доставке выпускников 9 классов структурных подразделений  к пункту проведения экзаменов и обратно.</w:t>
      </w:r>
    </w:p>
    <w:p w:rsidR="002214C3" w:rsidRPr="002214C3" w:rsidRDefault="002214C3" w:rsidP="002214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>3. Рекомендовать:</w:t>
      </w:r>
    </w:p>
    <w:p w:rsidR="002214C3" w:rsidRPr="002214C3" w:rsidRDefault="002214C3" w:rsidP="002214C3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>- Пункту полиции № 7 (по обслуживанию Большеигнатовского района) ММО МВД РФ «Ичалковский» обеспечить дежурство сотрудников отдела в пункте проведения экзаменов;</w:t>
      </w:r>
    </w:p>
    <w:p w:rsidR="002214C3" w:rsidRPr="002214C3" w:rsidRDefault="002214C3" w:rsidP="002214C3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>- Государственному бюджетному учреждению здравоохранения РМ      «Ичалковская центральная районная больница имени А.В.Парамоновой» обеспечить дежурство медицинского персонала в пункте проведения экзаменов;</w:t>
      </w:r>
    </w:p>
    <w:p w:rsidR="002214C3" w:rsidRPr="002214C3" w:rsidRDefault="002214C3" w:rsidP="002214C3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>- Отделу надзорной деятельности и профилактической работы Ардатовского, Атяшевского и Большеигнатовского  муниципальных районов УНД и ПР ГУ МЧС России по РМ обеспечить контроль за противопожарной безопасностью в пункте проведения экзаменов;</w:t>
      </w:r>
    </w:p>
    <w:p w:rsidR="002214C3" w:rsidRPr="002214C3" w:rsidRDefault="002214C3" w:rsidP="002214C3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>- филиалу в Республике Мордовия ПАО «Ростелеком»  обеспечить бесперебойную работу связи и сети Интернет в пунктах проведения экзаменов;</w:t>
      </w:r>
    </w:p>
    <w:p w:rsidR="002214C3" w:rsidRPr="002214C3" w:rsidRDefault="002214C3" w:rsidP="002214C3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>- филиалу ПАО «Россети Волга» -  «Мордовэнерго» Саранское ПО Большеигнатовский район электрических сетей, ООО «Системы жизнеобеспечения» Большеигнатовского района, обеспечить бесперебойное электроснабжение пункта проведения экзаменов.</w:t>
      </w:r>
    </w:p>
    <w:p w:rsidR="002214C3" w:rsidRPr="002214C3" w:rsidRDefault="002214C3" w:rsidP="002214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>4. Контроль за исполнением  настоящего постановления  возложить на заместителя Главы Большеигнатовского муниципального района по социальным вопросам – начальника управления по социальной работе Администрации Большеигнатовского муниципального района – Кирееву Т.М.</w:t>
      </w:r>
    </w:p>
    <w:p w:rsidR="002214C3" w:rsidRPr="002214C3" w:rsidRDefault="002214C3" w:rsidP="002214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>5. Настоящее постановление вступает в силу со дня его подписания.</w:t>
      </w:r>
    </w:p>
    <w:p w:rsidR="002214C3" w:rsidRPr="002214C3" w:rsidRDefault="002214C3" w:rsidP="002214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14C3" w:rsidRPr="002214C3" w:rsidRDefault="002214C3" w:rsidP="002214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14C3">
        <w:rPr>
          <w:rFonts w:ascii="Times New Roman" w:hAnsi="Times New Roman" w:cs="Times New Roman"/>
        </w:rPr>
        <w:t xml:space="preserve">Глава Большеигнатовского  </w:t>
      </w:r>
    </w:p>
    <w:p w:rsidR="002214C3" w:rsidRDefault="002214C3" w:rsidP="002214C3">
      <w:pPr>
        <w:spacing w:after="0" w:line="240" w:lineRule="auto"/>
        <w:jc w:val="both"/>
        <w:rPr>
          <w:sz w:val="28"/>
        </w:rPr>
      </w:pPr>
      <w:r w:rsidRPr="002214C3">
        <w:rPr>
          <w:rFonts w:ascii="Times New Roman" w:hAnsi="Times New Roman" w:cs="Times New Roman"/>
        </w:rPr>
        <w:lastRenderedPageBreak/>
        <w:t>муниципального района                                                    Т.Н. Полозова</w:t>
      </w:r>
    </w:p>
    <w:p w:rsidR="002214C3" w:rsidRPr="00111E16" w:rsidRDefault="002214C3" w:rsidP="002214C3">
      <w:pPr>
        <w:spacing w:line="240" w:lineRule="auto"/>
        <w:jc w:val="both"/>
        <w:rPr>
          <w:sz w:val="28"/>
        </w:rPr>
      </w:pPr>
    </w:p>
    <w:p w:rsidR="007815CA" w:rsidRPr="007815CA" w:rsidRDefault="007815CA" w:rsidP="007815CA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 wp14:anchorId="2B54C877" wp14:editId="6E9B5A84">
            <wp:extent cx="577215" cy="609600"/>
            <wp:effectExtent l="0" t="0" r="0" b="0"/>
            <wp:docPr id="2" name="Рисунок 2" descr="Описание: Описание: 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5CA" w:rsidRPr="007815CA" w:rsidRDefault="007815CA" w:rsidP="007815CA">
      <w:pPr>
        <w:tabs>
          <w:tab w:val="lef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815CA">
        <w:rPr>
          <w:rFonts w:ascii="Times New Roman" w:eastAsia="Times New Roman" w:hAnsi="Times New Roman" w:cs="Times New Roman"/>
          <w:b/>
        </w:rPr>
        <w:t>Администрация   Большеигнатовского</w:t>
      </w:r>
      <w:r w:rsidR="00202583">
        <w:rPr>
          <w:rFonts w:ascii="Times New Roman" w:eastAsia="Times New Roman" w:hAnsi="Times New Roman" w:cs="Times New Roman"/>
          <w:b/>
        </w:rPr>
        <w:t xml:space="preserve"> </w:t>
      </w:r>
      <w:r w:rsidRPr="007815CA">
        <w:rPr>
          <w:rFonts w:ascii="Times New Roman" w:eastAsia="Times New Roman" w:hAnsi="Times New Roman" w:cs="Times New Roman"/>
          <w:b/>
        </w:rPr>
        <w:t>муниципального  района   Республики  Мордовия</w:t>
      </w:r>
    </w:p>
    <w:p w:rsidR="007815CA" w:rsidRPr="007815CA" w:rsidRDefault="007815CA" w:rsidP="007815CA">
      <w:pPr>
        <w:tabs>
          <w:tab w:val="left" w:pos="9639"/>
        </w:tabs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</w:rPr>
      </w:pPr>
    </w:p>
    <w:p w:rsidR="007815CA" w:rsidRPr="007815CA" w:rsidRDefault="007815CA" w:rsidP="007815C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</w:rPr>
        <w:t>ПОСТАНОВЛЕНИЕ</w:t>
      </w:r>
    </w:p>
    <w:p w:rsidR="007815CA" w:rsidRPr="007815CA" w:rsidRDefault="007815CA" w:rsidP="007815C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815CA" w:rsidRPr="007815CA" w:rsidRDefault="007815CA" w:rsidP="007815C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</w:rPr>
        <w:t xml:space="preserve">от «18» апреля 2023 г.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                 </w:t>
      </w:r>
      <w:r w:rsidRPr="007815CA">
        <w:rPr>
          <w:rFonts w:ascii="Times New Roman" w:eastAsia="Times New Roman" w:hAnsi="Times New Roman" w:cs="Times New Roman"/>
        </w:rPr>
        <w:t xml:space="preserve">    № 192</w:t>
      </w:r>
    </w:p>
    <w:p w:rsidR="007815CA" w:rsidRPr="007815CA" w:rsidRDefault="007815CA" w:rsidP="007815C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815CA" w:rsidRPr="007815CA" w:rsidRDefault="007815CA" w:rsidP="007815C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</w:rPr>
        <w:t>с. Большое Игнатово</w:t>
      </w:r>
    </w:p>
    <w:p w:rsidR="007815CA" w:rsidRPr="007815CA" w:rsidRDefault="007815CA" w:rsidP="007815C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815CA" w:rsidRPr="007815CA" w:rsidRDefault="007815CA" w:rsidP="007815C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eastAsia="Times New Roman" w:hAnsi="Times New Roman" w:cs="Times New Roman"/>
          <w:bCs/>
        </w:rPr>
        <w:t>О Порядке формирования муниципальных</w:t>
      </w:r>
    </w:p>
    <w:p w:rsidR="007815CA" w:rsidRPr="007815CA" w:rsidRDefault="007815CA" w:rsidP="007815C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</w:rPr>
      </w:pPr>
      <w:r w:rsidRPr="007815CA">
        <w:rPr>
          <w:rFonts w:ascii="Times New Roman" w:eastAsia="Times New Roman" w:hAnsi="Times New Roman" w:cs="Times New Roman"/>
          <w:bCs/>
        </w:rPr>
        <w:t xml:space="preserve">социальных заказов на оказание </w:t>
      </w:r>
      <w:r w:rsidRPr="007815CA">
        <w:rPr>
          <w:rFonts w:ascii="Times New Roman" w:eastAsia="Times New Roman" w:hAnsi="Times New Roman" w:cs="Times New Roman"/>
          <w:bCs/>
          <w:iCs/>
        </w:rPr>
        <w:t>муниципальных</w:t>
      </w:r>
    </w:p>
    <w:p w:rsidR="007815CA" w:rsidRPr="007815CA" w:rsidRDefault="007815CA" w:rsidP="007815C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eastAsia="Times New Roman" w:hAnsi="Times New Roman" w:cs="Times New Roman"/>
          <w:bCs/>
        </w:rPr>
        <w:t>услуг в социальной сфере, отнесенных к полномочиям</w:t>
      </w:r>
    </w:p>
    <w:p w:rsidR="007815CA" w:rsidRPr="007815CA" w:rsidRDefault="007815CA" w:rsidP="007815C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  <w:bCs/>
        </w:rPr>
        <w:t xml:space="preserve">органов местного самоуправления </w:t>
      </w:r>
      <w:r w:rsidRPr="007815CA">
        <w:rPr>
          <w:rFonts w:ascii="Times New Roman" w:eastAsia="Times New Roman" w:hAnsi="Times New Roman" w:cs="Times New Roman"/>
        </w:rPr>
        <w:t xml:space="preserve">Большеигнатовского </w:t>
      </w:r>
    </w:p>
    <w:p w:rsidR="007815CA" w:rsidRPr="007815CA" w:rsidRDefault="007815CA" w:rsidP="007815C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eastAsia="Times New Roman" w:hAnsi="Times New Roman" w:cs="Times New Roman"/>
        </w:rPr>
        <w:t>муниципального района</w:t>
      </w:r>
      <w:r w:rsidRPr="007815CA">
        <w:rPr>
          <w:rFonts w:ascii="Times New Roman" w:eastAsia="Times New Roman" w:hAnsi="Times New Roman" w:cs="Times New Roman"/>
          <w:bCs/>
        </w:rPr>
        <w:t xml:space="preserve">, о форме и сроках </w:t>
      </w:r>
    </w:p>
    <w:p w:rsidR="007815CA" w:rsidRPr="007815CA" w:rsidRDefault="007815CA" w:rsidP="007815C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eastAsia="Times New Roman" w:hAnsi="Times New Roman" w:cs="Times New Roman"/>
          <w:bCs/>
        </w:rPr>
        <w:t>формирования отчета об их исполнении</w:t>
      </w:r>
    </w:p>
    <w:p w:rsidR="007815CA" w:rsidRPr="007815CA" w:rsidRDefault="007815CA" w:rsidP="007815C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815CA" w:rsidRPr="007815CA" w:rsidRDefault="007815CA" w:rsidP="0078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</w:rPr>
        <w:t>В соответствии с частью 4 статьи 6 и частью 5 статьи 7 Федерального закона от 13.07.2020 года №189-ФЗ «О государственном (муниципальном) социальном заказе на оказание государственных (муниципальных) услуг в социальной сфере», Администрация Большеигнатовского муниципального района</w:t>
      </w:r>
    </w:p>
    <w:p w:rsidR="007815CA" w:rsidRPr="007815CA" w:rsidRDefault="007815CA" w:rsidP="007815C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</w:rPr>
        <w:t>ПОСТАНОВЛЯЕТ: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</w:rPr>
        <w:t>1. Утвердить прилагаемые: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</w:rPr>
        <w:t xml:space="preserve">- </w:t>
      </w:r>
      <w:hyperlink r:id="rId10" w:history="1">
        <w:r w:rsidRPr="007815CA">
          <w:rPr>
            <w:rFonts w:ascii="Times New Roman" w:eastAsia="Times New Roman" w:hAnsi="Times New Roman" w:cs="Times New Roman"/>
          </w:rPr>
          <w:t>порядок</w:t>
        </w:r>
      </w:hyperlink>
      <w:r w:rsidRPr="007815CA">
        <w:rPr>
          <w:rFonts w:ascii="Times New Roman" w:eastAsia="Times New Roman" w:hAnsi="Times New Roman" w:cs="Times New Roman"/>
        </w:rPr>
        <w:t xml:space="preserve"> формирования муниципальных социальных заказов на оказание </w:t>
      </w:r>
      <w:r w:rsidRPr="007815CA">
        <w:rPr>
          <w:rFonts w:ascii="Times New Roman" w:eastAsia="Times New Roman" w:hAnsi="Times New Roman" w:cs="Times New Roman"/>
          <w:iCs/>
        </w:rPr>
        <w:t>муниципальных услуг</w:t>
      </w:r>
      <w:r w:rsidRPr="007815CA">
        <w:rPr>
          <w:rFonts w:ascii="Times New Roman" w:eastAsia="Times New Roman" w:hAnsi="Times New Roman" w:cs="Times New Roman"/>
        </w:rPr>
        <w:t xml:space="preserve"> в социальной сфере, отнесенных к полномочиям </w:t>
      </w:r>
      <w:r w:rsidRPr="007815CA">
        <w:rPr>
          <w:rFonts w:ascii="Times New Roman" w:eastAsia="Times New Roman" w:hAnsi="Times New Roman" w:cs="Times New Roman"/>
          <w:bCs/>
        </w:rPr>
        <w:t xml:space="preserve">органов местного самоуправления </w:t>
      </w:r>
      <w:r w:rsidRPr="007815CA">
        <w:rPr>
          <w:rFonts w:ascii="Times New Roman" w:eastAsia="Times New Roman" w:hAnsi="Times New Roman" w:cs="Times New Roman"/>
        </w:rPr>
        <w:t>Большеигнатовского муниципального района</w:t>
      </w:r>
      <w:r w:rsidRPr="007815CA">
        <w:rPr>
          <w:rFonts w:ascii="Times New Roman" w:eastAsia="Times New Roman" w:hAnsi="Times New Roman" w:cs="Times New Roman"/>
          <w:iCs/>
        </w:rPr>
        <w:t>;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</w:rPr>
        <w:t xml:space="preserve">- </w:t>
      </w:r>
      <w:hyperlink r:id="rId11" w:history="1">
        <w:r w:rsidRPr="007815CA">
          <w:rPr>
            <w:rFonts w:ascii="Times New Roman" w:eastAsia="Times New Roman" w:hAnsi="Times New Roman" w:cs="Times New Roman"/>
          </w:rPr>
          <w:t>форму</w:t>
        </w:r>
      </w:hyperlink>
      <w:r w:rsidRPr="007815CA">
        <w:rPr>
          <w:rFonts w:ascii="Times New Roman" w:eastAsia="Times New Roman" w:hAnsi="Times New Roman" w:cs="Times New Roman"/>
        </w:rPr>
        <w:t xml:space="preserve"> отчета об исполнении </w:t>
      </w:r>
      <w:r w:rsidRPr="007815CA">
        <w:rPr>
          <w:rFonts w:ascii="Times New Roman" w:eastAsia="Times New Roman" w:hAnsi="Times New Roman" w:cs="Times New Roman"/>
          <w:iCs/>
        </w:rPr>
        <w:t>муниципального с</w:t>
      </w:r>
      <w:r w:rsidRPr="007815CA">
        <w:rPr>
          <w:rFonts w:ascii="Times New Roman" w:eastAsia="Times New Roman" w:hAnsi="Times New Roman" w:cs="Times New Roman"/>
        </w:rPr>
        <w:t xml:space="preserve">оциального заказа на оказание муниципальных услуг в социальной сфере, отнесенных к полномочиям </w:t>
      </w:r>
      <w:r w:rsidRPr="007815CA">
        <w:rPr>
          <w:rFonts w:ascii="Times New Roman" w:eastAsia="Times New Roman" w:hAnsi="Times New Roman" w:cs="Times New Roman"/>
          <w:bCs/>
        </w:rPr>
        <w:t xml:space="preserve">органов местного самоуправления </w:t>
      </w:r>
      <w:r w:rsidRPr="007815CA">
        <w:rPr>
          <w:rFonts w:ascii="Times New Roman" w:eastAsia="Times New Roman" w:hAnsi="Times New Roman" w:cs="Times New Roman"/>
        </w:rPr>
        <w:t>Большеигнатовского муниципального района.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</w:rPr>
        <w:t>2. Контроль за исполнением настоящего постановления возложить на заместителя начальника управления по социальной работе – заведующего отделом по работе с учреждениями образования, опеки и попечительства несовершеннолетних управления по социальной работе Администрации Большеигнатовского муниципального района Л.И.Антипову.</w:t>
      </w:r>
    </w:p>
    <w:p w:rsidR="007815CA" w:rsidRPr="007815CA" w:rsidRDefault="007815CA" w:rsidP="007815C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</w:rPr>
        <w:t>3. Настоящее постановление вступает в силу после дня  официального опубликования(обнародования).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815CA" w:rsidRPr="007815CA" w:rsidRDefault="007815CA" w:rsidP="007815CA">
      <w:pPr>
        <w:pStyle w:val="af"/>
        <w:rPr>
          <w:rFonts w:ascii="Times New Roman" w:hAnsi="Times New Roman"/>
        </w:rPr>
      </w:pPr>
      <w:r w:rsidRPr="007815CA">
        <w:rPr>
          <w:rFonts w:ascii="Times New Roman" w:hAnsi="Times New Roman"/>
        </w:rPr>
        <w:t xml:space="preserve">Глава Большеигнатовского </w:t>
      </w:r>
    </w:p>
    <w:p w:rsidR="007815CA" w:rsidRPr="007815CA" w:rsidRDefault="007815CA" w:rsidP="007815CA">
      <w:pPr>
        <w:pStyle w:val="af"/>
        <w:rPr>
          <w:rFonts w:ascii="Times New Roman" w:hAnsi="Times New Roman"/>
        </w:rPr>
      </w:pPr>
      <w:r w:rsidRPr="007815CA">
        <w:rPr>
          <w:rFonts w:ascii="Times New Roman" w:hAnsi="Times New Roman"/>
        </w:rPr>
        <w:t>муниципального района                                                                                Т.Н.Полозова</w:t>
      </w:r>
    </w:p>
    <w:p w:rsidR="007815CA" w:rsidRPr="007815CA" w:rsidRDefault="007815CA" w:rsidP="007815CA">
      <w:pPr>
        <w:pStyle w:val="af"/>
        <w:rPr>
          <w:rFonts w:ascii="Times New Roman" w:hAnsi="Times New Roman"/>
        </w:rPr>
      </w:pPr>
    </w:p>
    <w:p w:rsidR="007815CA" w:rsidRPr="007815CA" w:rsidRDefault="007815CA" w:rsidP="007815CA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outlineLvl w:val="0"/>
        <w:rPr>
          <w:rFonts w:ascii="Times New Roman" w:eastAsia="Times New Roman" w:hAnsi="Times New Roman" w:cs="Times New Roman"/>
          <w:color w:val="000000"/>
        </w:rPr>
      </w:pPr>
      <w:r w:rsidRPr="007815CA">
        <w:rPr>
          <w:rFonts w:ascii="Times New Roman" w:eastAsia="Times New Roman" w:hAnsi="Times New Roman" w:cs="Times New Roman"/>
          <w:color w:val="000000"/>
        </w:rPr>
        <w:t>УТВЕРЖДЕННЫЙ</w:t>
      </w:r>
    </w:p>
    <w:p w:rsidR="007815CA" w:rsidRPr="007815CA" w:rsidRDefault="007815CA" w:rsidP="007815C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7815CA">
        <w:rPr>
          <w:rFonts w:ascii="Times New Roman" w:eastAsia="Calibri" w:hAnsi="Times New Roman" w:cs="Times New Roman"/>
        </w:rPr>
        <w:t>Постановлением Администрации</w:t>
      </w:r>
    </w:p>
    <w:p w:rsidR="007815CA" w:rsidRPr="007815CA" w:rsidRDefault="007815CA" w:rsidP="007815C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7815CA">
        <w:rPr>
          <w:rFonts w:ascii="Times New Roman" w:eastAsia="Calibri" w:hAnsi="Times New Roman" w:cs="Times New Roman"/>
        </w:rPr>
        <w:t>Большеигнатовского муниципального района</w:t>
      </w:r>
    </w:p>
    <w:p w:rsidR="007815CA" w:rsidRPr="007815CA" w:rsidRDefault="007815CA" w:rsidP="007815C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eastAsia="Times New Roman" w:hAnsi="Times New Roman" w:cs="Times New Roman"/>
          <w:bCs/>
        </w:rPr>
        <w:t>«О Порядке формирования муниципальных</w:t>
      </w:r>
    </w:p>
    <w:p w:rsidR="007815CA" w:rsidRPr="007815CA" w:rsidRDefault="007815CA" w:rsidP="007815C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</w:rPr>
      </w:pPr>
      <w:r w:rsidRPr="007815CA">
        <w:rPr>
          <w:rFonts w:ascii="Times New Roman" w:eastAsia="Times New Roman" w:hAnsi="Times New Roman" w:cs="Times New Roman"/>
          <w:bCs/>
        </w:rPr>
        <w:t xml:space="preserve">социальных заказов на оказание </w:t>
      </w:r>
      <w:r w:rsidRPr="007815CA">
        <w:rPr>
          <w:rFonts w:ascii="Times New Roman" w:eastAsia="Times New Roman" w:hAnsi="Times New Roman" w:cs="Times New Roman"/>
          <w:bCs/>
          <w:iCs/>
        </w:rPr>
        <w:t>муниципальных</w:t>
      </w:r>
    </w:p>
    <w:p w:rsidR="007815CA" w:rsidRPr="007815CA" w:rsidRDefault="007815CA" w:rsidP="007815C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eastAsia="Times New Roman" w:hAnsi="Times New Roman" w:cs="Times New Roman"/>
          <w:bCs/>
        </w:rPr>
        <w:t>услуг в социальной сфере, отнесенных к полномочиям</w:t>
      </w:r>
    </w:p>
    <w:p w:rsidR="007815CA" w:rsidRPr="007815CA" w:rsidRDefault="007815CA" w:rsidP="007815C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  <w:bCs/>
        </w:rPr>
        <w:t xml:space="preserve">органов местного самоуправления </w:t>
      </w:r>
      <w:r w:rsidRPr="007815CA">
        <w:rPr>
          <w:rFonts w:ascii="Times New Roman" w:hAnsi="Times New Roman" w:cs="Times New Roman"/>
        </w:rPr>
        <w:t>Большеигнатовского</w:t>
      </w:r>
    </w:p>
    <w:p w:rsidR="007815CA" w:rsidRPr="007815CA" w:rsidRDefault="007815CA" w:rsidP="007815C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hAnsi="Times New Roman" w:cs="Times New Roman"/>
        </w:rPr>
        <w:t xml:space="preserve"> муниципального района</w:t>
      </w:r>
      <w:r w:rsidRPr="007815CA">
        <w:rPr>
          <w:rFonts w:ascii="Times New Roman" w:eastAsia="Times New Roman" w:hAnsi="Times New Roman" w:cs="Times New Roman"/>
          <w:bCs/>
        </w:rPr>
        <w:t xml:space="preserve">, о форме и сроках </w:t>
      </w:r>
    </w:p>
    <w:p w:rsidR="007815CA" w:rsidRPr="007815CA" w:rsidRDefault="007815CA" w:rsidP="007815C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eastAsia="Times New Roman" w:hAnsi="Times New Roman" w:cs="Times New Roman"/>
          <w:bCs/>
        </w:rPr>
        <w:t>формирования отчета об их исполнении»</w:t>
      </w:r>
    </w:p>
    <w:p w:rsidR="007815CA" w:rsidRDefault="007815CA" w:rsidP="007815C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815CA">
        <w:rPr>
          <w:rFonts w:ascii="Times New Roman" w:eastAsia="Calibri" w:hAnsi="Times New Roman" w:cs="Times New Roman"/>
        </w:rPr>
        <w:t xml:space="preserve">                                                                                   от </w:t>
      </w:r>
      <w:r>
        <w:rPr>
          <w:rFonts w:ascii="Times New Roman" w:eastAsia="Calibri" w:hAnsi="Times New Roman" w:cs="Times New Roman"/>
        </w:rPr>
        <w:t xml:space="preserve">18.04.2023 г </w:t>
      </w:r>
      <w:r w:rsidRPr="007815CA">
        <w:rPr>
          <w:rFonts w:ascii="Times New Roman" w:eastAsia="Calibri" w:hAnsi="Times New Roman" w:cs="Times New Roman"/>
        </w:rPr>
        <w:t>№</w:t>
      </w:r>
      <w:r>
        <w:rPr>
          <w:rFonts w:ascii="Times New Roman" w:eastAsia="Calibri" w:hAnsi="Times New Roman" w:cs="Times New Roman"/>
        </w:rPr>
        <w:t xml:space="preserve"> 192</w:t>
      </w:r>
    </w:p>
    <w:p w:rsidR="007815CA" w:rsidRDefault="007815CA" w:rsidP="007815C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815CA" w:rsidRPr="007815CA" w:rsidRDefault="007815CA" w:rsidP="007815C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  <w:b/>
        </w:rPr>
        <w:t>Порядок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Большеигнатовского муниципального района</w:t>
      </w:r>
    </w:p>
    <w:p w:rsidR="007815CA" w:rsidRPr="007815CA" w:rsidRDefault="007815CA" w:rsidP="007815C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815CA" w:rsidRPr="007815CA" w:rsidRDefault="007815CA" w:rsidP="00F80EE8">
      <w:pPr>
        <w:pStyle w:val="ConsPlusNormal"/>
        <w:numPr>
          <w:ilvl w:val="0"/>
          <w:numId w:val="2"/>
        </w:numPr>
        <w:autoSpaceDE w:val="0"/>
        <w:autoSpaceDN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Настоящий Порядок определяет:</w:t>
      </w:r>
      <w:bookmarkStart w:id="0" w:name="P53"/>
      <w:bookmarkEnd w:id="0"/>
    </w:p>
    <w:p w:rsidR="007815CA" w:rsidRPr="007815CA" w:rsidRDefault="007815CA" w:rsidP="007815CA">
      <w:pPr>
        <w:pStyle w:val="ConsPlusNormal"/>
        <w:ind w:firstLine="567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- порядок формирования и утверждения муниципальных социальных заказов на оказание муниципальных</w:t>
      </w:r>
      <w:r w:rsidRPr="007815CA">
        <w:rPr>
          <w:rFonts w:ascii="Times New Roman" w:hAnsi="Times New Roman"/>
          <w:i/>
          <w:sz w:val="22"/>
          <w:szCs w:val="22"/>
        </w:rPr>
        <w:t xml:space="preserve"> </w:t>
      </w:r>
      <w:r w:rsidRPr="007815CA">
        <w:rPr>
          <w:rFonts w:ascii="Times New Roman" w:hAnsi="Times New Roman"/>
          <w:sz w:val="22"/>
          <w:szCs w:val="22"/>
        </w:rPr>
        <w:t xml:space="preserve">услуг в социальной сфере, отнесенных к полномочиям органов </w:t>
      </w:r>
      <w:r w:rsidRPr="007815CA">
        <w:rPr>
          <w:rFonts w:ascii="Times New Roman" w:hAnsi="Times New Roman"/>
          <w:bCs/>
          <w:sz w:val="22"/>
          <w:szCs w:val="22"/>
        </w:rPr>
        <w:t xml:space="preserve">местного самоуправления </w:t>
      </w:r>
      <w:r w:rsidRPr="007815CA">
        <w:rPr>
          <w:rFonts w:ascii="Times New Roman" w:hAnsi="Times New Roman"/>
          <w:sz w:val="22"/>
          <w:szCs w:val="22"/>
          <w:lang w:eastAsia="en-US"/>
        </w:rPr>
        <w:t xml:space="preserve">Большеигнатовского муниципального района </w:t>
      </w:r>
      <w:r w:rsidRPr="007815CA">
        <w:rPr>
          <w:rFonts w:ascii="Times New Roman" w:hAnsi="Times New Roman"/>
          <w:sz w:val="22"/>
          <w:szCs w:val="22"/>
        </w:rPr>
        <w:t>(далее соответственно – муниципальный социальный заказ, муниципальная услуга в социальной сфере);</w:t>
      </w:r>
    </w:p>
    <w:p w:rsidR="007815CA" w:rsidRPr="007815CA" w:rsidRDefault="007815CA" w:rsidP="007815CA">
      <w:pPr>
        <w:pStyle w:val="ConsPlusNormal"/>
        <w:ind w:firstLine="567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- органы власти, уполномоченные на формирование муниципальных социальных заказов;</w:t>
      </w:r>
    </w:p>
    <w:p w:rsidR="007815CA" w:rsidRPr="007815CA" w:rsidRDefault="007815CA" w:rsidP="007815CA">
      <w:pPr>
        <w:pStyle w:val="ConsPlusNormal"/>
        <w:ind w:firstLine="567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- право уполномоченных органов передать полномочия по отбору исполнителей муниципальных услуг в социальной сфере (далее - исполнитель услуг) и заключению соглашений в целях исполнения муниципальных социальных заказов или полномочие по заключению соглашений в целях исполнения муниципальных социальных заказов органам власти, уполномоченным на формирование муниципальных социальных заказов;</w:t>
      </w:r>
    </w:p>
    <w:p w:rsidR="007815CA" w:rsidRPr="007815CA" w:rsidRDefault="007815CA" w:rsidP="007815CA">
      <w:pPr>
        <w:pStyle w:val="ConsPlusNormal"/>
        <w:ind w:firstLine="567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- правила взаимодействия уполномоченных органов и органов власти, уполномоченных на формирование муниципальных социальных заказов;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- форму и структуру муниципального социального заказа;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 xml:space="preserve">- правила выбора способа (способов) определения исполнителя услуг </w:t>
      </w:r>
      <w:r w:rsidRPr="007815CA">
        <w:rPr>
          <w:rFonts w:ascii="Times New Roman" w:hAnsi="Times New Roman"/>
          <w:sz w:val="22"/>
          <w:szCs w:val="22"/>
        </w:rPr>
        <w:br/>
        <w:t xml:space="preserve">из числа способов, установленных частью 3 статьи 7 Федерального закона </w:t>
      </w:r>
      <w:r w:rsidRPr="007815CA">
        <w:rPr>
          <w:rFonts w:ascii="Times New Roman" w:hAnsi="Times New Roman"/>
          <w:sz w:val="22"/>
          <w:szCs w:val="22"/>
        </w:rPr>
        <w:br/>
        <w:t xml:space="preserve">"О государственном (муниципальном) социальном заказе на оказание государственных (муниципальных) услуг в социальной сфере" </w:t>
      </w:r>
      <w:r w:rsidRPr="007815CA">
        <w:rPr>
          <w:rFonts w:ascii="Times New Roman" w:hAnsi="Times New Roman"/>
          <w:sz w:val="22"/>
          <w:szCs w:val="22"/>
        </w:rPr>
        <w:br/>
        <w:t>(далее - Федеральный закон №189-ФЗ);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- правила внесения изменений в муниципальные социальные заказы;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- правила осуществления уполномоченным органом контроля за оказанием муниципальных услуг в социальной сфере.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 xml:space="preserve">Под уполномоченным органом в целях настоящего Порядка понимается </w:t>
      </w:r>
      <w:r w:rsidRPr="007815CA">
        <w:rPr>
          <w:rFonts w:ascii="Times New Roman" w:hAnsi="Times New Roman"/>
          <w:iCs/>
          <w:sz w:val="22"/>
          <w:szCs w:val="22"/>
        </w:rPr>
        <w:t xml:space="preserve">орган местного самоуправления, утверждающий муниципальный </w:t>
      </w:r>
      <w:r w:rsidRPr="007815CA">
        <w:rPr>
          <w:rFonts w:ascii="Times New Roman" w:hAnsi="Times New Roman"/>
          <w:sz w:val="22"/>
          <w:szCs w:val="22"/>
        </w:rPr>
        <w:t xml:space="preserve">социальный заказ </w:t>
      </w:r>
      <w:r w:rsidRPr="007815CA">
        <w:rPr>
          <w:rFonts w:ascii="Times New Roman" w:hAnsi="Times New Roman"/>
          <w:sz w:val="22"/>
          <w:szCs w:val="22"/>
        </w:rPr>
        <w:br/>
        <w:t xml:space="preserve">и обеспечивающий предоставление муниципальных услуг потребителям </w:t>
      </w:r>
      <w:r w:rsidRPr="007815CA">
        <w:rPr>
          <w:rFonts w:ascii="Times New Roman" w:hAnsi="Times New Roman"/>
          <w:iCs/>
          <w:sz w:val="22"/>
          <w:szCs w:val="22"/>
        </w:rPr>
        <w:t>муниципальных у</w:t>
      </w:r>
      <w:r w:rsidRPr="007815CA">
        <w:rPr>
          <w:rFonts w:ascii="Times New Roman" w:hAnsi="Times New Roman"/>
          <w:sz w:val="22"/>
          <w:szCs w:val="22"/>
        </w:rPr>
        <w:t>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услуг, и установленным муниципальным социальным заказом.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 xml:space="preserve">Иные понятия, применяемые в настоящем Порядке, используются </w:t>
      </w:r>
      <w:r w:rsidRPr="007815CA">
        <w:rPr>
          <w:rFonts w:ascii="Times New Roman" w:hAnsi="Times New Roman"/>
          <w:sz w:val="22"/>
          <w:szCs w:val="22"/>
        </w:rPr>
        <w:br/>
        <w:t>в значениях, указанных в Федеральном законе №189-ФЗ.</w:t>
      </w:r>
    </w:p>
    <w:p w:rsidR="007815CA" w:rsidRPr="007815CA" w:rsidRDefault="007815CA" w:rsidP="00F80EE8">
      <w:pPr>
        <w:pStyle w:val="ConsPlusNormal"/>
        <w:numPr>
          <w:ilvl w:val="0"/>
          <w:numId w:val="2"/>
        </w:numPr>
        <w:autoSpaceDE w:val="0"/>
        <w:autoSpaceDN w:val="0"/>
        <w:ind w:left="0" w:firstLine="567"/>
        <w:jc w:val="both"/>
        <w:rPr>
          <w:rFonts w:ascii="Times New Roman" w:hAnsi="Times New Roman"/>
          <w:sz w:val="22"/>
          <w:szCs w:val="22"/>
        </w:rPr>
      </w:pPr>
      <w:bookmarkStart w:id="1" w:name="_Ref127181766"/>
      <w:r w:rsidRPr="007815CA">
        <w:rPr>
          <w:rFonts w:ascii="Times New Roman" w:hAnsi="Times New Roman"/>
          <w:iCs/>
          <w:sz w:val="22"/>
          <w:szCs w:val="22"/>
        </w:rPr>
        <w:t>Муниципальные с</w:t>
      </w:r>
      <w:r w:rsidRPr="007815CA">
        <w:rPr>
          <w:rFonts w:ascii="Times New Roman" w:hAnsi="Times New Roman"/>
          <w:sz w:val="22"/>
          <w:szCs w:val="22"/>
        </w:rPr>
        <w:t>оциальные заказы формируются в соответствии с настоящим Порядком по направлению деятельности</w:t>
      </w:r>
      <w:bookmarkEnd w:id="1"/>
      <w:r w:rsidRPr="007815CA">
        <w:rPr>
          <w:rFonts w:ascii="Times New Roman" w:hAnsi="Times New Roman"/>
          <w:sz w:val="22"/>
          <w:szCs w:val="22"/>
        </w:rPr>
        <w:t xml:space="preserve"> «реализация дополнительных общеразвивающих программ для детей» соответствующими уполномоченными органами, а также органами власти, уполномоченными на формирование муниципальных социальных заказов, указанными в пункте </w:t>
      </w:r>
      <w:r w:rsidRPr="007815CA">
        <w:rPr>
          <w:rFonts w:ascii="Times New Roman" w:hAnsi="Times New Roman"/>
          <w:sz w:val="22"/>
          <w:szCs w:val="22"/>
        </w:rPr>
        <w:fldChar w:fldCharType="begin"/>
      </w:r>
      <w:r w:rsidRPr="007815CA">
        <w:rPr>
          <w:rFonts w:ascii="Times New Roman" w:hAnsi="Times New Roman"/>
          <w:sz w:val="22"/>
          <w:szCs w:val="22"/>
        </w:rPr>
        <w:instrText xml:space="preserve"> REF _Ref127341152 \r \h  \* MERGEFORMAT </w:instrText>
      </w:r>
      <w:r w:rsidRPr="007815CA">
        <w:rPr>
          <w:rFonts w:ascii="Times New Roman" w:hAnsi="Times New Roman"/>
          <w:sz w:val="22"/>
          <w:szCs w:val="22"/>
        </w:rPr>
      </w:r>
      <w:r w:rsidRPr="007815CA">
        <w:rPr>
          <w:rFonts w:ascii="Times New Roman" w:hAnsi="Times New Roman"/>
          <w:sz w:val="22"/>
          <w:szCs w:val="22"/>
        </w:rPr>
        <w:fldChar w:fldCharType="separate"/>
      </w:r>
      <w:r w:rsidRPr="007815CA">
        <w:rPr>
          <w:rFonts w:ascii="Times New Roman" w:hAnsi="Times New Roman"/>
          <w:sz w:val="22"/>
          <w:szCs w:val="22"/>
        </w:rPr>
        <w:t>3</w:t>
      </w:r>
      <w:r w:rsidRPr="007815CA">
        <w:rPr>
          <w:rFonts w:ascii="Times New Roman" w:hAnsi="Times New Roman"/>
          <w:sz w:val="22"/>
          <w:szCs w:val="22"/>
        </w:rPr>
        <w:fldChar w:fldCharType="end"/>
      </w:r>
      <w:r w:rsidRPr="007815CA">
        <w:rPr>
          <w:rFonts w:ascii="Times New Roman" w:hAnsi="Times New Roman"/>
          <w:sz w:val="22"/>
          <w:szCs w:val="22"/>
        </w:rPr>
        <w:t xml:space="preserve"> настоящего Порядка.</w:t>
      </w:r>
    </w:p>
    <w:p w:rsidR="007815CA" w:rsidRPr="007815CA" w:rsidRDefault="007815CA" w:rsidP="007815CA">
      <w:pPr>
        <w:pStyle w:val="ConsPlusNormal"/>
        <w:ind w:firstLine="709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Уполномоченным органом в отношении направления деятельности «реализация дополнительных общеразвивающих программ» является Управление по социальной работе Администрации Большеигнатовского муниципального района.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bookmarkStart w:id="2" w:name="_Ref127341152"/>
      <w:r w:rsidRPr="007815CA">
        <w:rPr>
          <w:iCs/>
          <w:sz w:val="22"/>
          <w:szCs w:val="22"/>
        </w:rPr>
        <w:t xml:space="preserve">При формировании муниципального социального заказа органы местного самоуправления,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местного бюджета,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заказ, предоставляют в соответствии с пунктом </w:t>
      </w:r>
      <w:r w:rsidRPr="007815CA">
        <w:rPr>
          <w:sz w:val="22"/>
          <w:szCs w:val="22"/>
        </w:rPr>
        <w:fldChar w:fldCharType="begin"/>
      </w:r>
      <w:r w:rsidRPr="007815CA">
        <w:rPr>
          <w:sz w:val="22"/>
          <w:szCs w:val="22"/>
        </w:rPr>
        <w:instrText xml:space="preserve"> REF _Ref127181463 \r \h  \* MERGEFORMAT </w:instrText>
      </w:r>
      <w:r w:rsidRPr="007815CA">
        <w:rPr>
          <w:sz w:val="22"/>
          <w:szCs w:val="22"/>
        </w:rPr>
      </w:r>
      <w:r w:rsidRPr="007815CA">
        <w:rPr>
          <w:sz w:val="22"/>
          <w:szCs w:val="22"/>
        </w:rPr>
        <w:fldChar w:fldCharType="separate"/>
      </w:r>
      <w:r w:rsidRPr="007815CA">
        <w:rPr>
          <w:sz w:val="22"/>
          <w:szCs w:val="22"/>
        </w:rPr>
        <w:t>5</w:t>
      </w:r>
      <w:r w:rsidRPr="007815CA">
        <w:rPr>
          <w:sz w:val="22"/>
          <w:szCs w:val="22"/>
        </w:rPr>
        <w:fldChar w:fldCharType="end"/>
      </w:r>
      <w:r w:rsidRPr="007815CA">
        <w:rPr>
          <w:iCs/>
          <w:sz w:val="22"/>
          <w:szCs w:val="22"/>
        </w:rPr>
        <w:t xml:space="preserve"> настоящего порядка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(далее – муниципальное задание), утвержденного муниципальному учреждению.</w:t>
      </w:r>
      <w:bookmarkEnd w:id="2"/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iCs/>
          <w:sz w:val="22"/>
          <w:szCs w:val="22"/>
        </w:rPr>
        <w:t>Муниципальный с</w:t>
      </w:r>
      <w:r w:rsidRPr="007815CA">
        <w:rPr>
          <w:sz w:val="22"/>
          <w:szCs w:val="22"/>
        </w:rPr>
        <w:t xml:space="preserve">оциальный заказ формируется </w:t>
      </w:r>
      <w:r w:rsidRPr="007815CA">
        <w:rPr>
          <w:sz w:val="22"/>
          <w:szCs w:val="22"/>
        </w:rPr>
        <w:br/>
        <w:t xml:space="preserve">в форме электронного документа в государственной интегрированной информационной системе управления общественными финансами "Электронный бюджет", в том числе посредством информационного взаимодействия с иными информационными системами органов, указанных в </w:t>
      </w:r>
      <w:hyperlink r:id="rId12" w:history="1">
        <w:r w:rsidRPr="007815CA">
          <w:rPr>
            <w:sz w:val="22"/>
            <w:szCs w:val="22"/>
          </w:rPr>
          <w:t xml:space="preserve">пункте </w:t>
        </w:r>
        <w:r w:rsidRPr="007815CA">
          <w:rPr>
            <w:sz w:val="22"/>
            <w:szCs w:val="22"/>
          </w:rPr>
          <w:fldChar w:fldCharType="begin"/>
        </w:r>
        <w:r w:rsidRPr="007815CA">
          <w:rPr>
            <w:sz w:val="22"/>
            <w:szCs w:val="22"/>
          </w:rPr>
          <w:instrText xml:space="preserve"> REF _Ref127181766 \r \h  \* MERGEFORMAT </w:instrText>
        </w:r>
        <w:r w:rsidRPr="007815CA">
          <w:rPr>
            <w:sz w:val="22"/>
            <w:szCs w:val="22"/>
          </w:rPr>
        </w:r>
        <w:r w:rsidRPr="007815CA">
          <w:rPr>
            <w:sz w:val="22"/>
            <w:szCs w:val="22"/>
          </w:rPr>
          <w:fldChar w:fldCharType="separate"/>
        </w:r>
        <w:r w:rsidRPr="007815CA">
          <w:rPr>
            <w:sz w:val="22"/>
            <w:szCs w:val="22"/>
          </w:rPr>
          <w:t>2</w:t>
        </w:r>
        <w:r w:rsidRPr="007815CA">
          <w:rPr>
            <w:sz w:val="22"/>
            <w:szCs w:val="22"/>
          </w:rPr>
          <w:fldChar w:fldCharType="end"/>
        </w:r>
      </w:hyperlink>
      <w:r w:rsidRPr="007815CA">
        <w:rPr>
          <w:sz w:val="22"/>
          <w:szCs w:val="22"/>
        </w:rPr>
        <w:t xml:space="preserve"> настоящего Порядка.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bookmarkStart w:id="3" w:name="_Ref127181463"/>
      <w:r w:rsidRPr="007815CA">
        <w:rPr>
          <w:sz w:val="22"/>
          <w:szCs w:val="22"/>
        </w:rPr>
        <w:t>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 в обоснования бюджетных ассигнований, формируемые главными распорядителями средств бюджета Администрации Большеигнатовского муниципального района</w:t>
      </w:r>
      <w:r w:rsidRPr="007815CA">
        <w:rPr>
          <w:i/>
          <w:sz w:val="22"/>
          <w:szCs w:val="22"/>
        </w:rPr>
        <w:t xml:space="preserve"> </w:t>
      </w:r>
      <w:r w:rsidRPr="007815CA">
        <w:rPr>
          <w:sz w:val="22"/>
          <w:szCs w:val="22"/>
        </w:rPr>
        <w:t>в соответствии с порядком формирования и представления главными распорядителями средств бюджета Администрации Большеигнатовского муниципального района</w:t>
      </w:r>
      <w:r w:rsidRPr="007815CA">
        <w:rPr>
          <w:i/>
          <w:sz w:val="22"/>
          <w:szCs w:val="22"/>
        </w:rPr>
        <w:t xml:space="preserve"> </w:t>
      </w:r>
      <w:r w:rsidRPr="007815CA">
        <w:rPr>
          <w:sz w:val="22"/>
          <w:szCs w:val="22"/>
        </w:rPr>
        <w:t xml:space="preserve">обоснований бюджетных ассигнований, </w:t>
      </w:r>
      <w:r w:rsidRPr="007815CA">
        <w:rPr>
          <w:sz w:val="22"/>
          <w:szCs w:val="22"/>
        </w:rPr>
        <w:lastRenderedPageBreak/>
        <w:t>определенным финансовым органом Администрации Большеигнатовского муниципального района в соответствии с бюджетным законодательством Российской Федерации.</w:t>
      </w:r>
      <w:bookmarkEnd w:id="3"/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iCs/>
          <w:sz w:val="22"/>
          <w:szCs w:val="22"/>
        </w:rPr>
        <w:t>Муниципальный с</w:t>
      </w:r>
      <w:r w:rsidRPr="007815CA">
        <w:rPr>
          <w:sz w:val="22"/>
          <w:szCs w:val="22"/>
        </w:rPr>
        <w:t>оциальный заказ может быть сформирован в отношении укрупненной муниципальной</w:t>
      </w:r>
      <w:r w:rsidRPr="007815CA">
        <w:rPr>
          <w:i/>
          <w:sz w:val="22"/>
          <w:szCs w:val="22"/>
        </w:rPr>
        <w:t xml:space="preserve"> </w:t>
      </w:r>
      <w:r w:rsidRPr="007815CA">
        <w:rPr>
          <w:sz w:val="22"/>
          <w:szCs w:val="22"/>
        </w:rPr>
        <w:t>услуги в социальной сфере (далее - укрупненная муниципальная</w:t>
      </w:r>
      <w:r w:rsidRPr="007815CA">
        <w:rPr>
          <w:i/>
          <w:sz w:val="22"/>
          <w:szCs w:val="22"/>
        </w:rPr>
        <w:t xml:space="preserve"> </w:t>
      </w:r>
      <w:r w:rsidRPr="007815CA">
        <w:rPr>
          <w:sz w:val="22"/>
          <w:szCs w:val="22"/>
        </w:rPr>
        <w:t>услуга), под которой для целей настоящего Порядка понимается несколько муниципальных</w:t>
      </w:r>
      <w:r w:rsidRPr="007815CA">
        <w:rPr>
          <w:i/>
          <w:sz w:val="22"/>
          <w:szCs w:val="22"/>
        </w:rPr>
        <w:t xml:space="preserve"> </w:t>
      </w:r>
      <w:r w:rsidRPr="007815CA">
        <w:rPr>
          <w:sz w:val="22"/>
          <w:szCs w:val="22"/>
        </w:rPr>
        <w:t xml:space="preserve">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Pr="007815CA">
        <w:rPr>
          <w:sz w:val="22"/>
          <w:szCs w:val="22"/>
        </w:rPr>
        <w:br/>
        <w:t>в соответствии с содержанием муниципальной</w:t>
      </w:r>
      <w:r w:rsidRPr="007815CA">
        <w:rPr>
          <w:i/>
          <w:sz w:val="22"/>
          <w:szCs w:val="22"/>
        </w:rPr>
        <w:t xml:space="preserve"> </w:t>
      </w:r>
      <w:r w:rsidRPr="007815CA">
        <w:rPr>
          <w:sz w:val="22"/>
          <w:szCs w:val="22"/>
        </w:rPr>
        <w:t>услуги в социальной сфере 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укрупненных муниципальных услуг.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iCs/>
          <w:sz w:val="22"/>
          <w:szCs w:val="22"/>
        </w:rPr>
        <w:t xml:space="preserve">Муниципальный </w:t>
      </w:r>
      <w:r w:rsidRPr="007815CA">
        <w:rPr>
          <w:sz w:val="22"/>
          <w:szCs w:val="22"/>
        </w:rPr>
        <w:t>социальный заказ формируется по форме согласно приложению к настоящему Порядку в процессе формирования бюджета Администрации Большеигнатовского муниципального района</w:t>
      </w:r>
      <w:r w:rsidRPr="007815CA">
        <w:rPr>
          <w:i/>
          <w:sz w:val="22"/>
          <w:szCs w:val="22"/>
        </w:rPr>
        <w:t xml:space="preserve"> </w:t>
      </w:r>
      <w:r w:rsidRPr="007815CA">
        <w:rPr>
          <w:sz w:val="22"/>
          <w:szCs w:val="22"/>
        </w:rPr>
        <w:t>на очередной финансовый год (в 2023 году по направлению деятельности «реализация дополнительных общеразвивающих программ для детей» - на текущий финансовый год) и плановый период на срок, соответствующий установленному в соответствии с законодательством Российской Федерации сроку (предельному сроку) оказания муниципальной услуги в социальной сфере, в соответствии со следующей структурой: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1) общие сведения о муниципальном социальном заказе в очередном финансовом году и плановом периоде, а также за пределами планового периода, приведенные в </w:t>
      </w:r>
      <w:hyperlink r:id="rId13" w:history="1">
        <w:r w:rsidRPr="007815CA">
          <w:rPr>
            <w:rFonts w:ascii="Times New Roman" w:hAnsi="Times New Roman" w:cs="Times New Roman"/>
          </w:rPr>
          <w:t>разделе I</w:t>
        </w:r>
      </w:hyperlink>
      <w:r w:rsidRPr="007815CA">
        <w:rPr>
          <w:rFonts w:ascii="Times New Roman" w:hAnsi="Times New Roman" w:cs="Times New Roman"/>
        </w:rPr>
        <w:t xml:space="preserve"> приложения к настоящему Порядку, который содержит следующие подразделы: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>общие сведения о муниципальном</w:t>
      </w:r>
      <w:r w:rsidRPr="007815CA">
        <w:rPr>
          <w:rFonts w:ascii="Times New Roman" w:hAnsi="Times New Roman" w:cs="Times New Roman"/>
          <w:i/>
        </w:rPr>
        <w:t xml:space="preserve"> </w:t>
      </w:r>
      <w:r w:rsidRPr="007815CA">
        <w:rPr>
          <w:rFonts w:ascii="Times New Roman" w:hAnsi="Times New Roman" w:cs="Times New Roman"/>
        </w:rPr>
        <w:t xml:space="preserve">социальном заказе на очередной финансовый год, приведенные в </w:t>
      </w:r>
      <w:hyperlink r:id="rId14" w:history="1">
        <w:r w:rsidRPr="007815CA">
          <w:rPr>
            <w:rFonts w:ascii="Times New Roman" w:hAnsi="Times New Roman" w:cs="Times New Roman"/>
          </w:rPr>
          <w:t>подразделе 1 раздела I</w:t>
        </w:r>
      </w:hyperlink>
      <w:r w:rsidRPr="007815CA">
        <w:rPr>
          <w:rFonts w:ascii="Times New Roman" w:hAnsi="Times New Roman" w:cs="Times New Roman"/>
        </w:rPr>
        <w:t xml:space="preserve"> приложения к настоящему Порядку;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общие сведения о муниципальном социальном заказе на первый год планового периода, приведенные в </w:t>
      </w:r>
      <w:hyperlink r:id="rId15" w:history="1">
        <w:r w:rsidRPr="007815CA">
          <w:rPr>
            <w:rFonts w:ascii="Times New Roman" w:hAnsi="Times New Roman" w:cs="Times New Roman"/>
          </w:rPr>
          <w:t>подразделе 2 раздела I</w:t>
        </w:r>
      </w:hyperlink>
      <w:r w:rsidRPr="007815CA">
        <w:rPr>
          <w:rFonts w:ascii="Times New Roman" w:hAnsi="Times New Roman" w:cs="Times New Roman"/>
        </w:rPr>
        <w:t xml:space="preserve"> приложения к настоящему Порядку;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>общие сведения о муниципальном</w:t>
      </w:r>
      <w:r w:rsidRPr="007815CA">
        <w:rPr>
          <w:rFonts w:ascii="Times New Roman" w:hAnsi="Times New Roman" w:cs="Times New Roman"/>
          <w:i/>
        </w:rPr>
        <w:t xml:space="preserve"> </w:t>
      </w:r>
      <w:r w:rsidRPr="007815CA">
        <w:rPr>
          <w:rFonts w:ascii="Times New Roman" w:hAnsi="Times New Roman" w:cs="Times New Roman"/>
        </w:rPr>
        <w:t xml:space="preserve">социальном заказе на второй год планового периода, приведенные в </w:t>
      </w:r>
      <w:hyperlink r:id="rId16" w:history="1">
        <w:r w:rsidRPr="007815CA">
          <w:rPr>
            <w:rFonts w:ascii="Times New Roman" w:hAnsi="Times New Roman" w:cs="Times New Roman"/>
          </w:rPr>
          <w:t>подразделе 3 раздела I</w:t>
        </w:r>
      </w:hyperlink>
      <w:r w:rsidRPr="007815CA">
        <w:rPr>
          <w:rFonts w:ascii="Times New Roman" w:hAnsi="Times New Roman" w:cs="Times New Roman"/>
        </w:rPr>
        <w:t xml:space="preserve"> приложения к настоящему Порядку;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общие сведения о муниципальном социальном заказе на срок оказания </w:t>
      </w:r>
      <w:r w:rsidRPr="007815CA">
        <w:rPr>
          <w:rFonts w:ascii="Times New Roman" w:hAnsi="Times New Roman" w:cs="Times New Roman"/>
          <w:iCs/>
        </w:rPr>
        <w:t xml:space="preserve">муниципальных </w:t>
      </w:r>
      <w:r w:rsidRPr="007815CA">
        <w:rPr>
          <w:rFonts w:ascii="Times New Roman" w:hAnsi="Times New Roman" w:cs="Times New Roman"/>
        </w:rPr>
        <w:t xml:space="preserve">услуг в социальной сфере за пределами планового периода, приведенные в </w:t>
      </w:r>
      <w:hyperlink r:id="rId17" w:history="1">
        <w:r w:rsidRPr="007815CA">
          <w:rPr>
            <w:rFonts w:ascii="Times New Roman" w:hAnsi="Times New Roman" w:cs="Times New Roman"/>
          </w:rPr>
          <w:t>подразделе 4 раздела I</w:t>
        </w:r>
      </w:hyperlink>
      <w:r w:rsidRPr="007815CA">
        <w:rPr>
          <w:rFonts w:ascii="Times New Roman" w:hAnsi="Times New Roman" w:cs="Times New Roman"/>
        </w:rPr>
        <w:t xml:space="preserve"> приложения к настоящему Порядку;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>2) сведения об объеме оказания муниципальной</w:t>
      </w:r>
      <w:r w:rsidRPr="007815CA">
        <w:rPr>
          <w:rFonts w:ascii="Times New Roman" w:hAnsi="Times New Roman" w:cs="Times New Roman"/>
          <w:i/>
        </w:rPr>
        <w:t xml:space="preserve"> </w:t>
      </w:r>
      <w:r w:rsidRPr="007815CA">
        <w:rPr>
          <w:rFonts w:ascii="Times New Roman" w:hAnsi="Times New Roman" w:cs="Times New Roman"/>
        </w:rPr>
        <w:t xml:space="preserve">услуги в социальной сфере (укрупненной муниципальной услуги) в очередном финансовом году и плановом периоде, а также за пределами планового периода, приведенные в </w:t>
      </w:r>
      <w:hyperlink r:id="rId18" w:history="1">
        <w:r w:rsidRPr="007815CA">
          <w:rPr>
            <w:rFonts w:ascii="Times New Roman" w:hAnsi="Times New Roman" w:cs="Times New Roman"/>
          </w:rPr>
          <w:t>разделе II</w:t>
        </w:r>
      </w:hyperlink>
      <w:r w:rsidRPr="007815CA">
        <w:rPr>
          <w:rFonts w:ascii="Times New Roman" w:hAnsi="Times New Roman" w:cs="Times New Roman"/>
        </w:rPr>
        <w:t xml:space="preserve"> приложения к настоящему Порядку, который содержит следующие подразделы: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очередной финансовый год, приведенные в </w:t>
      </w:r>
      <w:hyperlink r:id="rId19" w:history="1">
        <w:r w:rsidRPr="007815CA">
          <w:rPr>
            <w:rFonts w:ascii="Times New Roman" w:hAnsi="Times New Roman" w:cs="Times New Roman"/>
          </w:rPr>
          <w:t>подразделе 1 раздела II</w:t>
        </w:r>
      </w:hyperlink>
      <w:r w:rsidRPr="007815CA">
        <w:rPr>
          <w:rFonts w:ascii="Times New Roman" w:hAnsi="Times New Roman" w:cs="Times New Roman"/>
        </w:rPr>
        <w:t xml:space="preserve"> приложения к настоящему Порядку;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муниципальную</w:t>
      </w:r>
      <w:r w:rsidRPr="007815CA">
        <w:rPr>
          <w:rFonts w:ascii="Times New Roman" w:hAnsi="Times New Roman" w:cs="Times New Roman"/>
          <w:i/>
        </w:rPr>
        <w:t xml:space="preserve"> </w:t>
      </w:r>
      <w:r w:rsidRPr="007815CA">
        <w:rPr>
          <w:rFonts w:ascii="Times New Roman" w:hAnsi="Times New Roman" w:cs="Times New Roman"/>
        </w:rPr>
        <w:t xml:space="preserve">услугу) на первый год планового периода, приведенные в </w:t>
      </w:r>
      <w:hyperlink r:id="rId20" w:history="1">
        <w:r w:rsidRPr="007815CA">
          <w:rPr>
            <w:rFonts w:ascii="Times New Roman" w:hAnsi="Times New Roman" w:cs="Times New Roman"/>
          </w:rPr>
          <w:t>подразделе 2 раздела II</w:t>
        </w:r>
      </w:hyperlink>
      <w:r w:rsidRPr="007815CA">
        <w:rPr>
          <w:rFonts w:ascii="Times New Roman" w:hAnsi="Times New Roman" w:cs="Times New Roman"/>
        </w:rPr>
        <w:t xml:space="preserve"> приложения к настоящему Порядку;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>сведения об объеме оказания муниципальной услуги в социальной сфере (</w:t>
      </w:r>
      <w:r w:rsidRPr="007815CA">
        <w:rPr>
          <w:rFonts w:ascii="Times New Roman" w:hAnsi="Times New Roman" w:cs="Times New Roman"/>
          <w:iCs/>
        </w:rPr>
        <w:t>муниципальных услуг</w:t>
      </w:r>
      <w:r w:rsidRPr="007815CA">
        <w:rPr>
          <w:rFonts w:ascii="Times New Roman" w:hAnsi="Times New Roman" w:cs="Times New Roman"/>
        </w:rPr>
        <w:t xml:space="preserve"> в социальной сфере, составляющих укрупненную </w:t>
      </w:r>
      <w:r w:rsidRPr="007815CA">
        <w:rPr>
          <w:rFonts w:ascii="Times New Roman" w:hAnsi="Times New Roman" w:cs="Times New Roman"/>
          <w:iCs/>
        </w:rPr>
        <w:t>муниципальную</w:t>
      </w:r>
      <w:r w:rsidRPr="007815CA">
        <w:rPr>
          <w:rFonts w:ascii="Times New Roman" w:hAnsi="Times New Roman" w:cs="Times New Roman"/>
        </w:rPr>
        <w:t xml:space="preserve"> услугу) на второй год планового периода, приведенные в </w:t>
      </w:r>
      <w:hyperlink r:id="rId21" w:history="1">
        <w:r w:rsidRPr="007815CA">
          <w:rPr>
            <w:rFonts w:ascii="Times New Roman" w:hAnsi="Times New Roman" w:cs="Times New Roman"/>
          </w:rPr>
          <w:t>подразделе 3 раздела II</w:t>
        </w:r>
      </w:hyperlink>
      <w:r w:rsidRPr="007815CA">
        <w:rPr>
          <w:rFonts w:ascii="Times New Roman" w:hAnsi="Times New Roman" w:cs="Times New Roman"/>
        </w:rPr>
        <w:t xml:space="preserve"> приложения к настоящему Порядку;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>сведения об объеме оказания муниципальной услуги в социальной сфере (</w:t>
      </w:r>
      <w:r w:rsidRPr="007815CA">
        <w:rPr>
          <w:rFonts w:ascii="Times New Roman" w:hAnsi="Times New Roman" w:cs="Times New Roman"/>
          <w:iCs/>
        </w:rPr>
        <w:t>муниципальных у</w:t>
      </w:r>
      <w:r w:rsidRPr="007815CA">
        <w:rPr>
          <w:rFonts w:ascii="Times New Roman" w:hAnsi="Times New Roman" w:cs="Times New Roman"/>
        </w:rPr>
        <w:t xml:space="preserve">слуг в социальной сфере, составляющих укрупненную </w:t>
      </w:r>
      <w:r w:rsidRPr="007815CA">
        <w:rPr>
          <w:rFonts w:ascii="Times New Roman" w:hAnsi="Times New Roman" w:cs="Times New Roman"/>
          <w:iCs/>
        </w:rPr>
        <w:t xml:space="preserve">муниципальную </w:t>
      </w:r>
      <w:r w:rsidRPr="007815CA">
        <w:rPr>
          <w:rFonts w:ascii="Times New Roman" w:hAnsi="Times New Roman" w:cs="Times New Roman"/>
        </w:rPr>
        <w:t xml:space="preserve">услугу) на срок оказания </w:t>
      </w:r>
      <w:r w:rsidRPr="007815CA">
        <w:rPr>
          <w:rFonts w:ascii="Times New Roman" w:hAnsi="Times New Roman" w:cs="Times New Roman"/>
          <w:iCs/>
        </w:rPr>
        <w:t xml:space="preserve">муниципальной </w:t>
      </w:r>
      <w:r w:rsidRPr="007815CA">
        <w:rPr>
          <w:rFonts w:ascii="Times New Roman" w:hAnsi="Times New Roman" w:cs="Times New Roman"/>
        </w:rPr>
        <w:t xml:space="preserve">услуги за пределами планового периода, приведенные в </w:t>
      </w:r>
      <w:hyperlink r:id="rId22" w:history="1">
        <w:r w:rsidRPr="007815CA">
          <w:rPr>
            <w:rFonts w:ascii="Times New Roman" w:hAnsi="Times New Roman" w:cs="Times New Roman"/>
          </w:rPr>
          <w:t>подразделе 4 раздела II</w:t>
        </w:r>
      </w:hyperlink>
      <w:r w:rsidRPr="007815CA">
        <w:rPr>
          <w:rFonts w:ascii="Times New Roman" w:hAnsi="Times New Roman" w:cs="Times New Roman"/>
        </w:rPr>
        <w:t xml:space="preserve"> приложения </w:t>
      </w:r>
      <w:r w:rsidRPr="007815CA">
        <w:rPr>
          <w:rFonts w:ascii="Times New Roman" w:hAnsi="Times New Roman" w:cs="Times New Roman"/>
        </w:rPr>
        <w:br/>
        <w:t>к настоящему Порядку;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3) сведения о показателях, характеризующих качество оказания </w:t>
      </w:r>
      <w:r w:rsidRPr="007815CA">
        <w:rPr>
          <w:rFonts w:ascii="Times New Roman" w:hAnsi="Times New Roman" w:cs="Times New Roman"/>
          <w:iCs/>
        </w:rPr>
        <w:t>муниципальной</w:t>
      </w:r>
      <w:r w:rsidRPr="007815CA">
        <w:rPr>
          <w:rFonts w:ascii="Times New Roman" w:hAnsi="Times New Roman" w:cs="Times New Roman"/>
        </w:rPr>
        <w:t xml:space="preserve"> услуги в социальной сфере (</w:t>
      </w:r>
      <w:r w:rsidRPr="007815CA">
        <w:rPr>
          <w:rFonts w:ascii="Times New Roman" w:hAnsi="Times New Roman" w:cs="Times New Roman"/>
          <w:iCs/>
        </w:rPr>
        <w:t xml:space="preserve">муниципальных </w:t>
      </w:r>
      <w:r w:rsidRPr="007815CA">
        <w:rPr>
          <w:rFonts w:ascii="Times New Roman" w:hAnsi="Times New Roman" w:cs="Times New Roman"/>
        </w:rPr>
        <w:t xml:space="preserve">услуг в социальной сфере, составляющих укрупненную </w:t>
      </w:r>
      <w:r w:rsidRPr="007815CA">
        <w:rPr>
          <w:rFonts w:ascii="Times New Roman" w:hAnsi="Times New Roman" w:cs="Times New Roman"/>
          <w:iCs/>
        </w:rPr>
        <w:t>муниципальную у</w:t>
      </w:r>
      <w:r w:rsidRPr="007815CA">
        <w:rPr>
          <w:rFonts w:ascii="Times New Roman" w:hAnsi="Times New Roman" w:cs="Times New Roman"/>
        </w:rPr>
        <w:t xml:space="preserve">слугу), в очередном финансовом году и плановом периоде, а также за пределами планового периода, приведенные в </w:t>
      </w:r>
      <w:hyperlink r:id="rId23" w:history="1">
        <w:r w:rsidRPr="007815CA">
          <w:rPr>
            <w:rFonts w:ascii="Times New Roman" w:hAnsi="Times New Roman" w:cs="Times New Roman"/>
          </w:rPr>
          <w:t>разделе III</w:t>
        </w:r>
      </w:hyperlink>
      <w:r w:rsidRPr="007815CA">
        <w:rPr>
          <w:rFonts w:ascii="Times New Roman" w:hAnsi="Times New Roman" w:cs="Times New Roman"/>
        </w:rPr>
        <w:t xml:space="preserve"> приложения к настоящему Порядку.</w:t>
      </w:r>
    </w:p>
    <w:p w:rsidR="007815CA" w:rsidRPr="007815CA" w:rsidRDefault="003638F9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hyperlink r:id="rId24" w:history="1">
        <w:r w:rsidR="007815CA" w:rsidRPr="007815CA">
          <w:rPr>
            <w:sz w:val="22"/>
            <w:szCs w:val="22"/>
          </w:rPr>
          <w:t>Подразделы 2</w:t>
        </w:r>
      </w:hyperlink>
      <w:r w:rsidR="007815CA" w:rsidRPr="007815CA">
        <w:rPr>
          <w:sz w:val="22"/>
          <w:szCs w:val="22"/>
        </w:rPr>
        <w:t>-</w:t>
      </w:r>
      <w:hyperlink r:id="rId25" w:history="1">
        <w:r w:rsidR="007815CA" w:rsidRPr="007815CA">
          <w:rPr>
            <w:sz w:val="22"/>
            <w:szCs w:val="22"/>
          </w:rPr>
          <w:t>4 раздела I</w:t>
        </w:r>
      </w:hyperlink>
      <w:r w:rsidR="007815CA" w:rsidRPr="007815CA">
        <w:rPr>
          <w:sz w:val="22"/>
          <w:szCs w:val="22"/>
        </w:rPr>
        <w:t xml:space="preserve"> и </w:t>
      </w:r>
      <w:hyperlink r:id="rId26" w:history="1">
        <w:r w:rsidR="007815CA" w:rsidRPr="007815CA">
          <w:rPr>
            <w:sz w:val="22"/>
            <w:szCs w:val="22"/>
          </w:rPr>
          <w:t>подразделы 1</w:t>
        </w:r>
      </w:hyperlink>
      <w:r w:rsidR="007815CA" w:rsidRPr="007815CA">
        <w:rPr>
          <w:sz w:val="22"/>
          <w:szCs w:val="22"/>
        </w:rPr>
        <w:t>-</w:t>
      </w:r>
      <w:hyperlink r:id="rId27" w:history="1">
        <w:r w:rsidR="007815CA" w:rsidRPr="007815CA">
          <w:rPr>
            <w:sz w:val="22"/>
            <w:szCs w:val="22"/>
          </w:rPr>
          <w:t>4 раздела II</w:t>
        </w:r>
      </w:hyperlink>
      <w:r w:rsidR="007815CA" w:rsidRPr="007815CA">
        <w:rPr>
          <w:sz w:val="22"/>
          <w:szCs w:val="22"/>
        </w:rPr>
        <w:t xml:space="preserve"> приложения </w:t>
      </w:r>
      <w:r w:rsidR="007815CA" w:rsidRPr="007815CA">
        <w:rPr>
          <w:sz w:val="22"/>
          <w:szCs w:val="22"/>
        </w:rPr>
        <w:br/>
        <w:t xml:space="preserve">к настоящему Порядку формируются с учетом срока (предельного срока) оказания </w:t>
      </w:r>
      <w:r w:rsidR="007815CA" w:rsidRPr="007815CA">
        <w:rPr>
          <w:iCs/>
          <w:sz w:val="22"/>
          <w:szCs w:val="22"/>
        </w:rPr>
        <w:t xml:space="preserve">муниципальной </w:t>
      </w:r>
      <w:r w:rsidR="007815CA" w:rsidRPr="007815CA">
        <w:rPr>
          <w:sz w:val="22"/>
          <w:szCs w:val="22"/>
        </w:rPr>
        <w:t>услуги в социальной сфере (</w:t>
      </w:r>
      <w:r w:rsidR="007815CA" w:rsidRPr="007815CA">
        <w:rPr>
          <w:iCs/>
          <w:sz w:val="22"/>
          <w:szCs w:val="22"/>
        </w:rPr>
        <w:t>муниципальных у</w:t>
      </w:r>
      <w:r w:rsidR="007815CA" w:rsidRPr="007815CA">
        <w:rPr>
          <w:sz w:val="22"/>
          <w:szCs w:val="22"/>
        </w:rPr>
        <w:t xml:space="preserve">слуг в социальной сфере, составляющих укрупненную </w:t>
      </w:r>
      <w:r w:rsidR="007815CA" w:rsidRPr="007815CA">
        <w:rPr>
          <w:iCs/>
          <w:sz w:val="22"/>
          <w:szCs w:val="22"/>
        </w:rPr>
        <w:t>муниципальную у</w:t>
      </w:r>
      <w:r w:rsidR="007815CA" w:rsidRPr="007815CA">
        <w:rPr>
          <w:sz w:val="22"/>
          <w:szCs w:val="22"/>
        </w:rPr>
        <w:t>слугу), установленного в соответствии с законодательством Российской Федерации.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iCs/>
          <w:sz w:val="22"/>
          <w:szCs w:val="22"/>
        </w:rPr>
        <w:t>Муниципальный с</w:t>
      </w:r>
      <w:r w:rsidRPr="007815CA">
        <w:rPr>
          <w:sz w:val="22"/>
          <w:szCs w:val="22"/>
        </w:rPr>
        <w:t xml:space="preserve">оциальный заказ утверждается уполномоченным органом не позднее 15 рабочих дней со дня принятия решения о местном бюджете на очередной финансовый год (в 2023 году по направлению деятельности «реализация дополнительных общеразвивающих программ для детей» - до 1 </w:t>
      </w:r>
      <w:r w:rsidRPr="007815CA">
        <w:rPr>
          <w:sz w:val="22"/>
          <w:szCs w:val="22"/>
        </w:rPr>
        <w:lastRenderedPageBreak/>
        <w:t>марта 2023 года на текущий финансовый год)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Показатели, характеризующие объем оказания муниципальной услуги в социальной сфере, определяются органами, указанными в </w:t>
      </w:r>
      <w:hyperlink r:id="rId28" w:history="1">
        <w:r w:rsidRPr="007815CA">
          <w:rPr>
            <w:sz w:val="22"/>
            <w:szCs w:val="22"/>
          </w:rPr>
          <w:t>пункте 2</w:t>
        </w:r>
      </w:hyperlink>
      <w:r w:rsidRPr="007815CA">
        <w:rPr>
          <w:sz w:val="22"/>
          <w:szCs w:val="22"/>
        </w:rPr>
        <w:t xml:space="preserve"> настоящего Порядка, на основании:</w:t>
      </w:r>
    </w:p>
    <w:p w:rsidR="007815CA" w:rsidRPr="007815CA" w:rsidRDefault="007815CA" w:rsidP="00F80EE8">
      <w:pPr>
        <w:pStyle w:val="ac"/>
        <w:numPr>
          <w:ilvl w:val="0"/>
          <w:numId w:val="9"/>
        </w:numPr>
        <w:autoSpaceDE w:val="0"/>
        <w:autoSpaceDN w:val="0"/>
        <w:adjustRightInd w:val="0"/>
        <w:ind w:left="0" w:firstLine="89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прогнозируемой динамики количества потребителей услуг;</w:t>
      </w:r>
    </w:p>
    <w:p w:rsidR="007815CA" w:rsidRPr="007815CA" w:rsidRDefault="007815CA" w:rsidP="00F80EE8">
      <w:pPr>
        <w:pStyle w:val="ac"/>
        <w:numPr>
          <w:ilvl w:val="0"/>
          <w:numId w:val="9"/>
        </w:numPr>
        <w:autoSpaceDE w:val="0"/>
        <w:autoSpaceDN w:val="0"/>
        <w:adjustRightInd w:val="0"/>
        <w:ind w:left="0" w:firstLine="89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уровня удовлетворенности существующим объемом оказания </w:t>
      </w:r>
      <w:r w:rsidRPr="007815CA">
        <w:rPr>
          <w:iCs/>
          <w:sz w:val="22"/>
          <w:szCs w:val="22"/>
        </w:rPr>
        <w:t>муниципальных у</w:t>
      </w:r>
      <w:r w:rsidRPr="007815CA">
        <w:rPr>
          <w:sz w:val="22"/>
          <w:szCs w:val="22"/>
        </w:rPr>
        <w:t>слуг в социальной сфере;</w:t>
      </w:r>
    </w:p>
    <w:p w:rsidR="007815CA" w:rsidRPr="007815CA" w:rsidRDefault="007815CA" w:rsidP="00F80EE8">
      <w:pPr>
        <w:pStyle w:val="ac"/>
        <w:numPr>
          <w:ilvl w:val="0"/>
          <w:numId w:val="9"/>
        </w:numPr>
        <w:autoSpaceDE w:val="0"/>
        <w:autoSpaceDN w:val="0"/>
        <w:adjustRightInd w:val="0"/>
        <w:ind w:left="0" w:firstLine="89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отчета об исполнении муниципального социального заказа, формируемого уполномоченным органом в соответствии с </w:t>
      </w:r>
      <w:hyperlink r:id="rId29" w:history="1">
        <w:r w:rsidRPr="007815CA">
          <w:rPr>
            <w:sz w:val="22"/>
            <w:szCs w:val="22"/>
          </w:rPr>
          <w:t>частью 5 статьи 7</w:t>
        </w:r>
      </w:hyperlink>
      <w:r w:rsidRPr="007815CA">
        <w:rPr>
          <w:sz w:val="22"/>
          <w:szCs w:val="22"/>
        </w:rPr>
        <w:t xml:space="preserve"> Федерального закона №189-ФЗ в отчетном финансовом году.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Внесение изменений в утвержденный муниципальный социальный заказ осуществляется в случаях: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изменения значений показателей, характеризующих объем оказания </w:t>
      </w:r>
      <w:r w:rsidRPr="007815CA">
        <w:rPr>
          <w:rFonts w:ascii="Times New Roman" w:hAnsi="Times New Roman" w:cs="Times New Roman"/>
          <w:iCs/>
        </w:rPr>
        <w:t>муниципальной у</w:t>
      </w:r>
      <w:r w:rsidRPr="007815CA">
        <w:rPr>
          <w:rFonts w:ascii="Times New Roman" w:hAnsi="Times New Roman" w:cs="Times New Roman"/>
        </w:rPr>
        <w:t>слуги в социальной сфере;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изменения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</w:t>
      </w:r>
      <w:hyperlink r:id="rId30" w:history="1">
        <w:r w:rsidRPr="007815CA">
          <w:rPr>
            <w:rFonts w:ascii="Times New Roman" w:hAnsi="Times New Roman" w:cs="Times New Roman"/>
          </w:rPr>
          <w:t>статьей 9</w:t>
        </w:r>
      </w:hyperlink>
      <w:r w:rsidRPr="007815CA">
        <w:rPr>
          <w:rFonts w:ascii="Times New Roman" w:hAnsi="Times New Roman" w:cs="Times New Roman"/>
        </w:rPr>
        <w:t xml:space="preserve"> Федерального закона №189-ФЗ;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изменения сведений, включенных в форму муниципального социального </w:t>
      </w:r>
      <w:hyperlink r:id="rId31" w:history="1">
        <w:r w:rsidRPr="007815CA">
          <w:rPr>
            <w:rFonts w:ascii="Times New Roman" w:hAnsi="Times New Roman" w:cs="Times New Roman"/>
          </w:rPr>
          <w:t>заказа</w:t>
        </w:r>
      </w:hyperlink>
      <w:r w:rsidRPr="007815CA">
        <w:rPr>
          <w:rFonts w:ascii="Times New Roman" w:hAnsi="Times New Roman" w:cs="Times New Roman"/>
        </w:rPr>
        <w:t xml:space="preserve"> (приложение к настоящему Порядку).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bookmarkStart w:id="4" w:name="_Ref124456818"/>
      <w:r w:rsidRPr="007815CA">
        <w:rPr>
          <w:sz w:val="22"/>
          <w:szCs w:val="22"/>
        </w:rPr>
        <w:t xml:space="preserve">Уполномоченным органом осуществляется выбор способа (способов) определения исполнителей услуг из числа способов, установленных </w:t>
      </w:r>
      <w:hyperlink r:id="rId32" w:history="1">
        <w:r w:rsidRPr="007815CA">
          <w:rPr>
            <w:sz w:val="22"/>
            <w:szCs w:val="22"/>
          </w:rPr>
          <w:t>частью 3 статьи 7</w:t>
        </w:r>
      </w:hyperlink>
      <w:r w:rsidRPr="007815CA">
        <w:rPr>
          <w:sz w:val="22"/>
          <w:szCs w:val="22"/>
        </w:rPr>
        <w:t xml:space="preserve"> Федерального закона №189-ФЗ, если такой способ не определен федеральными законами, решениями Президента Российской Федерации, Правительства Российской Федерации, законами Республики Мордовия нормативными правовыми актами Правительства Республики Мордовия, исходя из оценки значений следующих показателей, проводимой в установленном им порядке (с учетом критериев оценки, содержащихся в указанном порядке):</w:t>
      </w:r>
      <w:bookmarkEnd w:id="4"/>
    </w:p>
    <w:p w:rsidR="007815CA" w:rsidRPr="007815CA" w:rsidRDefault="007815CA" w:rsidP="00F80EE8">
      <w:pPr>
        <w:pStyle w:val="ac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bookmarkStart w:id="5" w:name="_Ref127200196"/>
      <w:r w:rsidRPr="007815CA">
        <w:rPr>
          <w:sz w:val="22"/>
          <w:szCs w:val="22"/>
        </w:rPr>
        <w:t xml:space="preserve">доступность </w:t>
      </w:r>
      <w:r w:rsidRPr="007815CA">
        <w:rPr>
          <w:iCs/>
          <w:sz w:val="22"/>
          <w:szCs w:val="22"/>
        </w:rPr>
        <w:t xml:space="preserve">муниципальных </w:t>
      </w:r>
      <w:r w:rsidRPr="007815CA">
        <w:rPr>
          <w:sz w:val="22"/>
          <w:szCs w:val="22"/>
        </w:rPr>
        <w:t xml:space="preserve">услуг в социальной сфере, оказываемых </w:t>
      </w:r>
      <w:r w:rsidRPr="007815CA">
        <w:rPr>
          <w:iCs/>
          <w:sz w:val="22"/>
          <w:szCs w:val="22"/>
        </w:rPr>
        <w:t xml:space="preserve">муниципальными </w:t>
      </w:r>
      <w:r w:rsidRPr="007815CA">
        <w:rPr>
          <w:sz w:val="22"/>
          <w:szCs w:val="22"/>
        </w:rPr>
        <w:t>учреждениями, для потребителей услуг;</w:t>
      </w:r>
      <w:bookmarkEnd w:id="5"/>
    </w:p>
    <w:p w:rsidR="007815CA" w:rsidRPr="007815CA" w:rsidRDefault="007815CA" w:rsidP="00F80EE8">
      <w:pPr>
        <w:pStyle w:val="ac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bookmarkStart w:id="6" w:name="_Ref127200208"/>
      <w:r w:rsidRPr="007815CA">
        <w:rPr>
          <w:sz w:val="22"/>
          <w:szCs w:val="22"/>
        </w:rPr>
        <w:t>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в социальной сфере.</w:t>
      </w:r>
      <w:bookmarkStart w:id="7" w:name="_Ref124456856"/>
      <w:bookmarkEnd w:id="6"/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bookmarkStart w:id="8" w:name="_Ref124837162"/>
      <w:r w:rsidRPr="007815CA">
        <w:rPr>
          <w:sz w:val="22"/>
          <w:szCs w:val="22"/>
        </w:rPr>
        <w:t xml:space="preserve">По результатам оценки уполномоченным органом значений показателей, указанных в </w:t>
      </w:r>
      <w:hyperlink r:id="rId33" w:history="1">
        <w:r w:rsidRPr="007815CA">
          <w:rPr>
            <w:sz w:val="22"/>
            <w:szCs w:val="22"/>
          </w:rPr>
          <w:t xml:space="preserve">пункте </w:t>
        </w:r>
        <w:r w:rsidRPr="007815CA">
          <w:rPr>
            <w:sz w:val="22"/>
            <w:szCs w:val="22"/>
          </w:rPr>
          <w:fldChar w:fldCharType="begin"/>
        </w:r>
        <w:r w:rsidRPr="007815CA">
          <w:rPr>
            <w:sz w:val="22"/>
            <w:szCs w:val="22"/>
          </w:rPr>
          <w:instrText xml:space="preserve"> REF _Ref124456818 \r \h  \* MERGEFORMAT </w:instrText>
        </w:r>
        <w:r w:rsidRPr="007815CA">
          <w:rPr>
            <w:sz w:val="22"/>
            <w:szCs w:val="22"/>
          </w:rPr>
        </w:r>
        <w:r w:rsidRPr="007815CA">
          <w:rPr>
            <w:sz w:val="22"/>
            <w:szCs w:val="22"/>
          </w:rPr>
          <w:fldChar w:fldCharType="separate"/>
        </w:r>
        <w:r w:rsidRPr="007815CA">
          <w:rPr>
            <w:sz w:val="22"/>
            <w:szCs w:val="22"/>
          </w:rPr>
          <w:t>12</w:t>
        </w:r>
        <w:r w:rsidRPr="007815CA">
          <w:rPr>
            <w:sz w:val="22"/>
            <w:szCs w:val="22"/>
          </w:rPr>
          <w:fldChar w:fldCharType="end"/>
        </w:r>
      </w:hyperlink>
      <w:r w:rsidRPr="007815CA">
        <w:rPr>
          <w:sz w:val="22"/>
          <w:szCs w:val="22"/>
        </w:rPr>
        <w:t xml:space="preserve"> настоящего Порядка:</w:t>
      </w:r>
      <w:bookmarkEnd w:id="7"/>
      <w:bookmarkEnd w:id="8"/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значение показателя, указанного в </w:t>
      </w:r>
      <w:hyperlink r:id="rId34" w:history="1">
        <w:r w:rsidRPr="007815CA">
          <w:rPr>
            <w:rFonts w:ascii="Times New Roman" w:hAnsi="Times New Roman" w:cs="Times New Roman"/>
          </w:rPr>
          <w:t xml:space="preserve">подпункте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_Ref127200196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а)</w:t>
        </w:r>
        <w:r w:rsidRPr="007815CA">
          <w:rPr>
            <w:rFonts w:ascii="Times New Roman" w:hAnsi="Times New Roman" w:cs="Times New Roman"/>
          </w:rPr>
          <w:fldChar w:fldCharType="end"/>
        </w:r>
        <w:r w:rsidRPr="007815CA">
          <w:rPr>
            <w:rFonts w:ascii="Times New Roman" w:hAnsi="Times New Roman" w:cs="Times New Roman"/>
          </w:rPr>
          <w:t xml:space="preserve"> пункта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_Ref124456818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12</w:t>
        </w:r>
        <w:r w:rsidRPr="007815CA">
          <w:rPr>
            <w:rFonts w:ascii="Times New Roman" w:hAnsi="Times New Roman" w:cs="Times New Roman"/>
          </w:rPr>
          <w:fldChar w:fldCharType="end"/>
        </w:r>
      </w:hyperlink>
      <w:r w:rsidRPr="007815CA">
        <w:rPr>
          <w:rFonts w:ascii="Times New Roman" w:hAnsi="Times New Roman" w:cs="Times New Roman"/>
        </w:rPr>
        <w:t xml:space="preserve"> настоящего Порядка, относится к категории "низкая" либо к категории "высокая";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значение показателя, указанного в </w:t>
      </w:r>
      <w:hyperlink r:id="rId35" w:history="1">
        <w:r w:rsidRPr="007815CA">
          <w:rPr>
            <w:rFonts w:ascii="Times New Roman" w:hAnsi="Times New Roman" w:cs="Times New Roman"/>
          </w:rPr>
          <w:t xml:space="preserve">подпункте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_Ref127200208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б)</w:t>
        </w:r>
        <w:r w:rsidRPr="007815CA">
          <w:rPr>
            <w:rFonts w:ascii="Times New Roman" w:hAnsi="Times New Roman" w:cs="Times New Roman"/>
          </w:rPr>
          <w:fldChar w:fldCharType="end"/>
        </w:r>
        <w:r w:rsidRPr="007815CA">
          <w:rPr>
            <w:rFonts w:ascii="Times New Roman" w:hAnsi="Times New Roman" w:cs="Times New Roman"/>
          </w:rPr>
          <w:t xml:space="preserve"> пункта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_Ref124456818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12</w:t>
        </w:r>
        <w:r w:rsidRPr="007815CA">
          <w:rPr>
            <w:rFonts w:ascii="Times New Roman" w:hAnsi="Times New Roman" w:cs="Times New Roman"/>
          </w:rPr>
          <w:fldChar w:fldCharType="end"/>
        </w:r>
      </w:hyperlink>
      <w:r w:rsidRPr="007815CA">
        <w:rPr>
          <w:rFonts w:ascii="Times New Roman" w:hAnsi="Times New Roman" w:cs="Times New Roman"/>
        </w:rPr>
        <w:t xml:space="preserve"> настоящего Порядка, относится к категории "значительное" либо к категории "незначительное".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органе, в соответствии с муниципальными правовыми актами Администрации Большеигнатовского муниципального района</w:t>
      </w:r>
      <w:r w:rsidRPr="007815CA">
        <w:rPr>
          <w:rFonts w:ascii="Times New Roman" w:hAnsi="Times New Roman" w:cs="Times New Roman"/>
          <w:i/>
        </w:rPr>
        <w:t xml:space="preserve"> </w:t>
      </w:r>
      <w:r w:rsidRPr="007815CA">
        <w:rPr>
          <w:rFonts w:ascii="Times New Roman" w:hAnsi="Times New Roman" w:cs="Times New Roman"/>
        </w:rPr>
        <w:t>(далее – общественный совет).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bookmarkStart w:id="9" w:name="_Ref124779426"/>
      <w:r w:rsidRPr="007815CA">
        <w:rPr>
          <w:sz w:val="22"/>
          <w:szCs w:val="22"/>
        </w:rPr>
        <w:t xml:space="preserve">В случае если значение показателя, указанного в </w:t>
      </w:r>
      <w:hyperlink r:id="rId36" w:history="1">
        <w:r w:rsidRPr="007815CA">
          <w:rPr>
            <w:sz w:val="22"/>
            <w:szCs w:val="22"/>
          </w:rPr>
          <w:t xml:space="preserve">подпункте </w:t>
        </w:r>
        <w:r w:rsidRPr="007815CA">
          <w:rPr>
            <w:sz w:val="22"/>
            <w:szCs w:val="22"/>
          </w:rPr>
          <w:fldChar w:fldCharType="begin"/>
        </w:r>
        <w:r w:rsidRPr="007815CA">
          <w:rPr>
            <w:sz w:val="22"/>
            <w:szCs w:val="22"/>
          </w:rPr>
          <w:instrText xml:space="preserve"> REF _Ref127200196 \r \h  \* MERGEFORMAT </w:instrText>
        </w:r>
        <w:r w:rsidRPr="007815CA">
          <w:rPr>
            <w:sz w:val="22"/>
            <w:szCs w:val="22"/>
          </w:rPr>
        </w:r>
        <w:r w:rsidRPr="007815CA">
          <w:rPr>
            <w:sz w:val="22"/>
            <w:szCs w:val="22"/>
          </w:rPr>
          <w:fldChar w:fldCharType="separate"/>
        </w:r>
        <w:r w:rsidRPr="007815CA">
          <w:rPr>
            <w:sz w:val="22"/>
            <w:szCs w:val="22"/>
          </w:rPr>
          <w:t>а)</w:t>
        </w:r>
        <w:r w:rsidRPr="007815CA">
          <w:rPr>
            <w:sz w:val="22"/>
            <w:szCs w:val="22"/>
          </w:rPr>
          <w:fldChar w:fldCharType="end"/>
        </w:r>
        <w:r w:rsidRPr="007815CA">
          <w:rPr>
            <w:sz w:val="22"/>
            <w:szCs w:val="22"/>
          </w:rPr>
          <w:t xml:space="preserve"> пункта </w:t>
        </w:r>
        <w:r w:rsidRPr="007815CA">
          <w:rPr>
            <w:sz w:val="22"/>
            <w:szCs w:val="22"/>
          </w:rPr>
          <w:fldChar w:fldCharType="begin"/>
        </w:r>
        <w:r w:rsidRPr="007815CA">
          <w:rPr>
            <w:sz w:val="22"/>
            <w:szCs w:val="22"/>
          </w:rPr>
          <w:instrText xml:space="preserve"> REF _Ref124456818 \r \h  \* MERGEFORMAT </w:instrText>
        </w:r>
        <w:r w:rsidRPr="007815CA">
          <w:rPr>
            <w:sz w:val="22"/>
            <w:szCs w:val="22"/>
          </w:rPr>
        </w:r>
        <w:r w:rsidRPr="007815CA">
          <w:rPr>
            <w:sz w:val="22"/>
            <w:szCs w:val="22"/>
          </w:rPr>
          <w:fldChar w:fldCharType="separate"/>
        </w:r>
        <w:r w:rsidRPr="007815CA">
          <w:rPr>
            <w:sz w:val="22"/>
            <w:szCs w:val="22"/>
          </w:rPr>
          <w:t>12</w:t>
        </w:r>
        <w:r w:rsidRPr="007815CA">
          <w:rPr>
            <w:sz w:val="22"/>
            <w:szCs w:val="22"/>
          </w:rPr>
          <w:fldChar w:fldCharType="end"/>
        </w:r>
      </w:hyperlink>
      <w:r w:rsidRPr="007815CA">
        <w:rPr>
          <w:sz w:val="22"/>
          <w:szCs w:val="22"/>
        </w:rPr>
        <w:t xml:space="preserve"> настоящего Порядка, относится к категории "низкая", а значение показателя, указанного в </w:t>
      </w:r>
      <w:hyperlink r:id="rId37" w:history="1">
        <w:r w:rsidRPr="007815CA">
          <w:rPr>
            <w:sz w:val="22"/>
            <w:szCs w:val="22"/>
          </w:rPr>
          <w:t xml:space="preserve">подпункте </w:t>
        </w:r>
        <w:r w:rsidRPr="007815CA">
          <w:rPr>
            <w:sz w:val="22"/>
            <w:szCs w:val="22"/>
          </w:rPr>
          <w:fldChar w:fldCharType="begin"/>
        </w:r>
        <w:r w:rsidRPr="007815CA">
          <w:rPr>
            <w:sz w:val="22"/>
            <w:szCs w:val="22"/>
          </w:rPr>
          <w:instrText xml:space="preserve"> REF _Ref127200208 \r \h  \* MERGEFORMAT </w:instrText>
        </w:r>
        <w:r w:rsidRPr="007815CA">
          <w:rPr>
            <w:sz w:val="22"/>
            <w:szCs w:val="22"/>
          </w:rPr>
        </w:r>
        <w:r w:rsidRPr="007815CA">
          <w:rPr>
            <w:sz w:val="22"/>
            <w:szCs w:val="22"/>
          </w:rPr>
          <w:fldChar w:fldCharType="separate"/>
        </w:r>
        <w:r w:rsidRPr="007815CA">
          <w:rPr>
            <w:sz w:val="22"/>
            <w:szCs w:val="22"/>
          </w:rPr>
          <w:t>б)</w:t>
        </w:r>
        <w:r w:rsidRPr="007815CA">
          <w:rPr>
            <w:sz w:val="22"/>
            <w:szCs w:val="22"/>
          </w:rPr>
          <w:fldChar w:fldCharType="end"/>
        </w:r>
        <w:r w:rsidRPr="007815CA">
          <w:rPr>
            <w:sz w:val="22"/>
            <w:szCs w:val="22"/>
          </w:rPr>
          <w:t xml:space="preserve"> пункта </w:t>
        </w:r>
        <w:r w:rsidRPr="007815CA">
          <w:rPr>
            <w:sz w:val="22"/>
            <w:szCs w:val="22"/>
          </w:rPr>
          <w:fldChar w:fldCharType="begin"/>
        </w:r>
        <w:r w:rsidRPr="007815CA">
          <w:rPr>
            <w:sz w:val="22"/>
            <w:szCs w:val="22"/>
          </w:rPr>
          <w:instrText xml:space="preserve"> REF _Ref124456818 \r \h  \* MERGEFORMAT </w:instrText>
        </w:r>
        <w:r w:rsidRPr="007815CA">
          <w:rPr>
            <w:sz w:val="22"/>
            <w:szCs w:val="22"/>
          </w:rPr>
        </w:r>
        <w:r w:rsidRPr="007815CA">
          <w:rPr>
            <w:sz w:val="22"/>
            <w:szCs w:val="22"/>
          </w:rPr>
          <w:fldChar w:fldCharType="separate"/>
        </w:r>
        <w:r w:rsidRPr="007815CA">
          <w:rPr>
            <w:sz w:val="22"/>
            <w:szCs w:val="22"/>
          </w:rPr>
          <w:t>12</w:t>
        </w:r>
        <w:r w:rsidRPr="007815CA">
          <w:rPr>
            <w:sz w:val="22"/>
            <w:szCs w:val="22"/>
          </w:rPr>
          <w:fldChar w:fldCharType="end"/>
        </w:r>
      </w:hyperlink>
      <w:r w:rsidRPr="007815CA">
        <w:rPr>
          <w:sz w:val="22"/>
          <w:szCs w:val="22"/>
        </w:rPr>
        <w:t xml:space="preserve"> настоящего Порядка, относится к категории "незначительное", уполномоченный орган принимает решение о формировании муниципального задания в целях исполнения </w:t>
      </w:r>
      <w:r w:rsidRPr="007815CA">
        <w:rPr>
          <w:iCs/>
          <w:sz w:val="22"/>
          <w:szCs w:val="22"/>
        </w:rPr>
        <w:t xml:space="preserve">муниципального </w:t>
      </w:r>
      <w:r w:rsidRPr="007815CA">
        <w:rPr>
          <w:sz w:val="22"/>
          <w:szCs w:val="22"/>
        </w:rPr>
        <w:t>социального заказа.</w:t>
      </w:r>
      <w:bookmarkEnd w:id="9"/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В случае если на протяжении 2 лет подряд, предшествующих дате формирования </w:t>
      </w:r>
      <w:r w:rsidRPr="007815CA">
        <w:rPr>
          <w:rFonts w:ascii="Times New Roman" w:hAnsi="Times New Roman" w:cs="Times New Roman"/>
          <w:iCs/>
        </w:rPr>
        <w:t xml:space="preserve">муниципального </w:t>
      </w:r>
      <w:r w:rsidRPr="007815CA">
        <w:rPr>
          <w:rFonts w:ascii="Times New Roman" w:hAnsi="Times New Roman" w:cs="Times New Roman"/>
        </w:rPr>
        <w:t xml:space="preserve">социального заказа, значение показателя, указанного в </w:t>
      </w:r>
      <w:hyperlink r:id="rId38" w:history="1">
        <w:r w:rsidRPr="007815CA">
          <w:rPr>
            <w:rFonts w:ascii="Times New Roman" w:hAnsi="Times New Roman" w:cs="Times New Roman"/>
          </w:rPr>
          <w:t xml:space="preserve">подпункте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_Ref127200196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а)</w:t>
        </w:r>
        <w:r w:rsidRPr="007815CA">
          <w:rPr>
            <w:rFonts w:ascii="Times New Roman" w:hAnsi="Times New Roman" w:cs="Times New Roman"/>
          </w:rPr>
          <w:fldChar w:fldCharType="end"/>
        </w:r>
        <w:r w:rsidRPr="007815CA">
          <w:rPr>
            <w:rFonts w:ascii="Times New Roman" w:hAnsi="Times New Roman" w:cs="Times New Roman"/>
          </w:rPr>
          <w:t xml:space="preserve"> пункта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_Ref124456818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12</w:t>
        </w:r>
        <w:r w:rsidRPr="007815CA">
          <w:rPr>
            <w:rFonts w:ascii="Times New Roman" w:hAnsi="Times New Roman" w:cs="Times New Roman"/>
          </w:rPr>
          <w:fldChar w:fldCharType="end"/>
        </w:r>
      </w:hyperlink>
      <w:r w:rsidRPr="007815CA">
        <w:rPr>
          <w:rFonts w:ascii="Times New Roman" w:hAnsi="Times New Roman" w:cs="Times New Roman"/>
        </w:rPr>
        <w:t xml:space="preserve"> настоящего Порядка, относится к категории "низкая", а значение показателя, указанного в </w:t>
      </w:r>
      <w:hyperlink r:id="rId39" w:history="1">
        <w:r w:rsidRPr="007815CA">
          <w:rPr>
            <w:rFonts w:ascii="Times New Roman" w:hAnsi="Times New Roman" w:cs="Times New Roman"/>
          </w:rPr>
          <w:t xml:space="preserve">подпункте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_Ref127200208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б)</w:t>
        </w:r>
        <w:r w:rsidRPr="007815CA">
          <w:rPr>
            <w:rFonts w:ascii="Times New Roman" w:hAnsi="Times New Roman" w:cs="Times New Roman"/>
          </w:rPr>
          <w:fldChar w:fldCharType="end"/>
        </w:r>
        <w:r w:rsidRPr="007815CA">
          <w:rPr>
            <w:rFonts w:ascii="Times New Roman" w:hAnsi="Times New Roman" w:cs="Times New Roman"/>
          </w:rPr>
          <w:t xml:space="preserve"> пункта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_Ref124456818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12</w:t>
        </w:r>
        <w:r w:rsidRPr="007815CA">
          <w:rPr>
            <w:rFonts w:ascii="Times New Roman" w:hAnsi="Times New Roman" w:cs="Times New Roman"/>
          </w:rPr>
          <w:fldChar w:fldCharType="end"/>
        </w:r>
      </w:hyperlink>
      <w:r w:rsidRPr="007815CA">
        <w:rPr>
          <w:rFonts w:ascii="Times New Roman" w:hAnsi="Times New Roman" w:cs="Times New Roman"/>
        </w:rPr>
        <w:t xml:space="preserve"> настоящего Порядка, относится к категории "незначительное",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В случае если значение показателя, указанного в </w:t>
      </w:r>
      <w:hyperlink r:id="rId40" w:history="1">
        <w:r w:rsidRPr="007815CA">
          <w:rPr>
            <w:rFonts w:ascii="Times New Roman" w:hAnsi="Times New Roman" w:cs="Times New Roman"/>
          </w:rPr>
          <w:t xml:space="preserve">подпункте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_Ref127200208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б)</w:t>
        </w:r>
        <w:r w:rsidRPr="007815CA">
          <w:rPr>
            <w:rFonts w:ascii="Times New Roman" w:hAnsi="Times New Roman" w:cs="Times New Roman"/>
          </w:rPr>
          <w:fldChar w:fldCharType="end"/>
        </w:r>
        <w:r w:rsidRPr="007815CA">
          <w:rPr>
            <w:rFonts w:ascii="Times New Roman" w:hAnsi="Times New Roman" w:cs="Times New Roman"/>
          </w:rPr>
          <w:t xml:space="preserve"> пункта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_Ref124456818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12</w:t>
        </w:r>
        <w:r w:rsidRPr="007815CA">
          <w:rPr>
            <w:rFonts w:ascii="Times New Roman" w:hAnsi="Times New Roman" w:cs="Times New Roman"/>
          </w:rPr>
          <w:fldChar w:fldCharType="end"/>
        </w:r>
      </w:hyperlink>
      <w:r w:rsidRPr="007815CA">
        <w:rPr>
          <w:rFonts w:ascii="Times New Roman" w:hAnsi="Times New Roman" w:cs="Times New Roman"/>
        </w:rPr>
        <w:t xml:space="preserve"> настоящего Порядка, относится к категории "значительное", уполномоченный орган принимает решение об осуществлении отбора исполнителей услуг в целях исполнения муниципального социального заказа в дополнение к  формированию муниципального задания в целях исполнения </w:t>
      </w:r>
      <w:r w:rsidRPr="007815CA">
        <w:rPr>
          <w:rFonts w:ascii="Times New Roman" w:hAnsi="Times New Roman" w:cs="Times New Roman"/>
          <w:iCs/>
        </w:rPr>
        <w:t xml:space="preserve">муниципального </w:t>
      </w:r>
      <w:r w:rsidRPr="007815CA">
        <w:rPr>
          <w:rFonts w:ascii="Times New Roman" w:hAnsi="Times New Roman" w:cs="Times New Roman"/>
        </w:rPr>
        <w:t xml:space="preserve">социального заказа вне зависимости от значения показателя, указанного в </w:t>
      </w:r>
      <w:hyperlink r:id="rId41" w:history="1">
        <w:r w:rsidRPr="007815CA">
          <w:rPr>
            <w:rFonts w:ascii="Times New Roman" w:hAnsi="Times New Roman" w:cs="Times New Roman"/>
          </w:rPr>
          <w:t xml:space="preserve">подпункте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_Ref127200196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а)</w:t>
        </w:r>
        <w:r w:rsidRPr="007815CA">
          <w:rPr>
            <w:rFonts w:ascii="Times New Roman" w:hAnsi="Times New Roman" w:cs="Times New Roman"/>
          </w:rPr>
          <w:fldChar w:fldCharType="end"/>
        </w:r>
        <w:r w:rsidRPr="007815CA">
          <w:rPr>
            <w:rFonts w:ascii="Times New Roman" w:hAnsi="Times New Roman" w:cs="Times New Roman"/>
          </w:rPr>
          <w:t xml:space="preserve"> пункта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_Ref124456818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12</w:t>
        </w:r>
        <w:r w:rsidRPr="007815CA">
          <w:rPr>
            <w:rFonts w:ascii="Times New Roman" w:hAnsi="Times New Roman" w:cs="Times New Roman"/>
          </w:rPr>
          <w:fldChar w:fldCharType="end"/>
        </w:r>
      </w:hyperlink>
      <w:r w:rsidRPr="007815CA">
        <w:rPr>
          <w:rFonts w:ascii="Times New Roman" w:hAnsi="Times New Roman" w:cs="Times New Roman"/>
        </w:rPr>
        <w:t xml:space="preserve"> настоящего Порядка.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lastRenderedPageBreak/>
        <w:t xml:space="preserve">В случае если значение показателя, указанного в </w:t>
      </w:r>
      <w:hyperlink r:id="rId42" w:history="1">
        <w:r w:rsidRPr="007815CA">
          <w:rPr>
            <w:rFonts w:ascii="Times New Roman" w:hAnsi="Times New Roman" w:cs="Times New Roman"/>
          </w:rPr>
          <w:t xml:space="preserve">подпункте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_Ref127200196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а)</w:t>
        </w:r>
        <w:r w:rsidRPr="007815CA">
          <w:rPr>
            <w:rFonts w:ascii="Times New Roman" w:hAnsi="Times New Roman" w:cs="Times New Roman"/>
          </w:rPr>
          <w:fldChar w:fldCharType="end"/>
        </w:r>
        <w:r w:rsidRPr="007815CA">
          <w:rPr>
            <w:rFonts w:ascii="Times New Roman" w:hAnsi="Times New Roman" w:cs="Times New Roman"/>
          </w:rPr>
          <w:t xml:space="preserve"> пункта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_Ref124456818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12</w:t>
        </w:r>
        <w:r w:rsidRPr="007815CA">
          <w:rPr>
            <w:rFonts w:ascii="Times New Roman" w:hAnsi="Times New Roman" w:cs="Times New Roman"/>
          </w:rPr>
          <w:fldChar w:fldCharType="end"/>
        </w:r>
      </w:hyperlink>
      <w:r w:rsidRPr="007815CA">
        <w:rPr>
          <w:rFonts w:ascii="Times New Roman" w:hAnsi="Times New Roman" w:cs="Times New Roman"/>
        </w:rPr>
        <w:t xml:space="preserve"> настоящего Порядка, относится к категории "высокая", а значение показателя, указанного в </w:t>
      </w:r>
      <w:hyperlink r:id="rId43" w:history="1">
        <w:r w:rsidRPr="007815CA">
          <w:rPr>
            <w:rFonts w:ascii="Times New Roman" w:hAnsi="Times New Roman" w:cs="Times New Roman"/>
          </w:rPr>
          <w:t xml:space="preserve">подпункте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_Ref127200208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б)</w:t>
        </w:r>
        <w:r w:rsidRPr="007815CA">
          <w:rPr>
            <w:rFonts w:ascii="Times New Roman" w:hAnsi="Times New Roman" w:cs="Times New Roman"/>
          </w:rPr>
          <w:fldChar w:fldCharType="end"/>
        </w:r>
        <w:r w:rsidRPr="007815CA">
          <w:rPr>
            <w:rFonts w:ascii="Times New Roman" w:hAnsi="Times New Roman" w:cs="Times New Roman"/>
          </w:rPr>
          <w:t xml:space="preserve"> пункта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_Ref124456818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12</w:t>
        </w:r>
        <w:r w:rsidRPr="007815CA">
          <w:rPr>
            <w:rFonts w:ascii="Times New Roman" w:hAnsi="Times New Roman" w:cs="Times New Roman"/>
          </w:rPr>
          <w:fldChar w:fldCharType="end"/>
        </w:r>
      </w:hyperlink>
      <w:r w:rsidRPr="007815CA">
        <w:rPr>
          <w:rFonts w:ascii="Times New Roman" w:hAnsi="Times New Roman" w:cs="Times New Roman"/>
        </w:rPr>
        <w:t xml:space="preserve"> настоящего Порядка, относится </w:t>
      </w:r>
      <w:r w:rsidRPr="007815CA">
        <w:rPr>
          <w:rFonts w:ascii="Times New Roman" w:hAnsi="Times New Roman" w:cs="Times New Roman"/>
        </w:rPr>
        <w:br/>
        <w:t xml:space="preserve">к категории "незначительное",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</w:t>
      </w:r>
      <w:r w:rsidRPr="007815CA">
        <w:rPr>
          <w:rFonts w:ascii="Times New Roman" w:hAnsi="Times New Roman" w:cs="Times New Roman"/>
          <w:iCs/>
        </w:rPr>
        <w:t>муниципального с</w:t>
      </w:r>
      <w:r w:rsidRPr="007815CA">
        <w:rPr>
          <w:rFonts w:ascii="Times New Roman" w:hAnsi="Times New Roman" w:cs="Times New Roman"/>
        </w:rPr>
        <w:t>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если указанные показатели составляют от 51 процента до 100 процентов, - решение о формировании муниципального задания в целях исполнения </w:t>
      </w:r>
      <w:r w:rsidRPr="007815CA">
        <w:rPr>
          <w:rFonts w:ascii="Times New Roman" w:hAnsi="Times New Roman" w:cs="Times New Roman"/>
          <w:iCs/>
        </w:rPr>
        <w:t>муниципального с</w:t>
      </w:r>
      <w:r w:rsidRPr="007815CA">
        <w:rPr>
          <w:rFonts w:ascii="Times New Roman" w:hAnsi="Times New Roman" w:cs="Times New Roman"/>
        </w:rPr>
        <w:t>оциального заказа.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и (или) </w:t>
      </w:r>
      <w:r w:rsidRPr="007815CA">
        <w:rPr>
          <w:rFonts w:ascii="Times New Roman" w:hAnsi="Times New Roman" w:cs="Times New Roman"/>
        </w:rPr>
        <w:br/>
        <w:t xml:space="preserve">об обеспечении его осуществления в целях исполнения </w:t>
      </w:r>
      <w:r w:rsidRPr="007815CA">
        <w:rPr>
          <w:rFonts w:ascii="Times New Roman" w:hAnsi="Times New Roman" w:cs="Times New Roman"/>
          <w:iCs/>
        </w:rPr>
        <w:t>муниципального</w:t>
      </w:r>
      <w:r w:rsidRPr="007815CA">
        <w:rPr>
          <w:rFonts w:ascii="Times New Roman" w:hAnsi="Times New Roman" w:cs="Times New Roman"/>
        </w:rPr>
        <w:t xml:space="preserve"> социального заказа в дополнение к формированию муниципального задания в целях исполнения </w:t>
      </w:r>
      <w:r w:rsidRPr="007815CA">
        <w:rPr>
          <w:rFonts w:ascii="Times New Roman" w:hAnsi="Times New Roman" w:cs="Times New Roman"/>
          <w:iCs/>
        </w:rPr>
        <w:t>муниципального с</w:t>
      </w:r>
      <w:r w:rsidRPr="007815CA">
        <w:rPr>
          <w:rFonts w:ascii="Times New Roman" w:hAnsi="Times New Roman" w:cs="Times New Roman"/>
        </w:rPr>
        <w:t>оциального заказа;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0" w:name="Par6"/>
      <w:bookmarkEnd w:id="10"/>
      <w:r w:rsidRPr="007815CA">
        <w:rPr>
          <w:rFonts w:ascii="Times New Roman" w:hAnsi="Times New Roman" w:cs="Times New Roman"/>
        </w:rPr>
        <w:t xml:space="preserve">В случае если значение показателя, указанного в подпункте </w:t>
      </w:r>
      <w:r w:rsidRPr="007815CA">
        <w:rPr>
          <w:rFonts w:ascii="Times New Roman" w:hAnsi="Times New Roman" w:cs="Times New Roman"/>
        </w:rPr>
        <w:fldChar w:fldCharType="begin"/>
      </w:r>
      <w:r w:rsidRPr="007815CA">
        <w:rPr>
          <w:rFonts w:ascii="Times New Roman" w:hAnsi="Times New Roman" w:cs="Times New Roman"/>
        </w:rPr>
        <w:instrText xml:space="preserve"> REF _Ref127200196 \r \h  \* MERGEFORMAT </w:instrText>
      </w:r>
      <w:r w:rsidRPr="007815CA">
        <w:rPr>
          <w:rFonts w:ascii="Times New Roman" w:hAnsi="Times New Roman" w:cs="Times New Roman"/>
        </w:rPr>
      </w:r>
      <w:r w:rsidRPr="007815CA">
        <w:rPr>
          <w:rFonts w:ascii="Times New Roman" w:hAnsi="Times New Roman" w:cs="Times New Roman"/>
        </w:rPr>
        <w:fldChar w:fldCharType="separate"/>
      </w:r>
      <w:r w:rsidRPr="007815CA">
        <w:rPr>
          <w:rFonts w:ascii="Times New Roman" w:hAnsi="Times New Roman" w:cs="Times New Roman"/>
        </w:rPr>
        <w:t>а)</w:t>
      </w:r>
      <w:r w:rsidRPr="007815CA">
        <w:rPr>
          <w:rFonts w:ascii="Times New Roman" w:hAnsi="Times New Roman" w:cs="Times New Roman"/>
        </w:rPr>
        <w:fldChar w:fldCharType="end"/>
      </w:r>
      <w:r w:rsidRPr="007815CA">
        <w:rPr>
          <w:rFonts w:ascii="Times New Roman" w:hAnsi="Times New Roman" w:cs="Times New Roman"/>
        </w:rPr>
        <w:t xml:space="preserve"> пункта </w:t>
      </w:r>
      <w:r w:rsidRPr="007815CA">
        <w:rPr>
          <w:rFonts w:ascii="Times New Roman" w:hAnsi="Times New Roman" w:cs="Times New Roman"/>
        </w:rPr>
        <w:fldChar w:fldCharType="begin"/>
      </w:r>
      <w:r w:rsidRPr="007815CA">
        <w:rPr>
          <w:rFonts w:ascii="Times New Roman" w:hAnsi="Times New Roman" w:cs="Times New Roman"/>
        </w:rPr>
        <w:instrText xml:space="preserve"> REF _Ref124456818 \r \h  \* MERGEFORMAT </w:instrText>
      </w:r>
      <w:r w:rsidRPr="007815CA">
        <w:rPr>
          <w:rFonts w:ascii="Times New Roman" w:hAnsi="Times New Roman" w:cs="Times New Roman"/>
        </w:rPr>
      </w:r>
      <w:r w:rsidRPr="007815CA">
        <w:rPr>
          <w:rFonts w:ascii="Times New Roman" w:hAnsi="Times New Roman" w:cs="Times New Roman"/>
        </w:rPr>
        <w:fldChar w:fldCharType="separate"/>
      </w:r>
      <w:r w:rsidRPr="007815CA">
        <w:rPr>
          <w:rFonts w:ascii="Times New Roman" w:hAnsi="Times New Roman" w:cs="Times New Roman"/>
        </w:rPr>
        <w:t>12</w:t>
      </w:r>
      <w:r w:rsidRPr="007815CA">
        <w:rPr>
          <w:rFonts w:ascii="Times New Roman" w:hAnsi="Times New Roman" w:cs="Times New Roman"/>
        </w:rPr>
        <w:fldChar w:fldCharType="end"/>
      </w:r>
      <w:r w:rsidRPr="007815CA">
        <w:rPr>
          <w:rFonts w:ascii="Times New Roman" w:hAnsi="Times New Roman" w:cs="Times New Roman"/>
        </w:rPr>
        <w:t xml:space="preserve"> настоящего Порядка, относится к категории "высокая", а значение показателя, указанного в </w:t>
      </w:r>
      <w:hyperlink r:id="rId44" w:history="1">
        <w:r w:rsidRPr="007815CA">
          <w:rPr>
            <w:rFonts w:ascii="Times New Roman" w:hAnsi="Times New Roman" w:cs="Times New Roman"/>
          </w:rPr>
          <w:t xml:space="preserve">подпункте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_Ref127200208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б)</w:t>
        </w:r>
        <w:r w:rsidRPr="007815CA">
          <w:rPr>
            <w:rFonts w:ascii="Times New Roman" w:hAnsi="Times New Roman" w:cs="Times New Roman"/>
          </w:rPr>
          <w:fldChar w:fldCharType="end"/>
        </w:r>
        <w:r w:rsidRPr="007815CA">
          <w:rPr>
            <w:rFonts w:ascii="Times New Roman" w:hAnsi="Times New Roman" w:cs="Times New Roman"/>
          </w:rPr>
          <w:t xml:space="preserve"> пункта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_Ref124456818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12</w:t>
        </w:r>
        <w:r w:rsidRPr="007815CA">
          <w:rPr>
            <w:rFonts w:ascii="Times New Roman" w:hAnsi="Times New Roman" w:cs="Times New Roman"/>
          </w:rPr>
          <w:fldChar w:fldCharType="end"/>
        </w:r>
      </w:hyperlink>
      <w:r w:rsidRPr="007815CA">
        <w:rPr>
          <w:rFonts w:ascii="Times New Roman" w:hAnsi="Times New Roman" w:cs="Times New Roman"/>
        </w:rPr>
        <w:t xml:space="preserve"> настоящего Порядка, относится </w:t>
      </w:r>
      <w:r w:rsidRPr="007815CA">
        <w:rPr>
          <w:rFonts w:ascii="Times New Roman" w:hAnsi="Times New Roman" w:cs="Times New Roman"/>
        </w:rPr>
        <w:br/>
        <w:t xml:space="preserve">к категории "незначительное",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</w:t>
      </w:r>
      <w:r w:rsidRPr="007815CA">
        <w:rPr>
          <w:rFonts w:ascii="Times New Roman" w:hAnsi="Times New Roman" w:cs="Times New Roman"/>
          <w:iCs/>
        </w:rPr>
        <w:t>муниципального с</w:t>
      </w:r>
      <w:r w:rsidRPr="007815CA">
        <w:rPr>
          <w:rFonts w:ascii="Times New Roman" w:hAnsi="Times New Roman" w:cs="Times New Roman"/>
        </w:rPr>
        <w:t>оциального заказа.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В случае если на протяжении 2 лет подряд, предшествующих дате формирования </w:t>
      </w:r>
      <w:r w:rsidRPr="007815CA">
        <w:rPr>
          <w:rFonts w:ascii="Times New Roman" w:hAnsi="Times New Roman" w:cs="Times New Roman"/>
          <w:iCs/>
        </w:rPr>
        <w:t>муниципального</w:t>
      </w:r>
      <w:r w:rsidRPr="007815CA">
        <w:rPr>
          <w:rFonts w:ascii="Times New Roman" w:hAnsi="Times New Roman" w:cs="Times New Roman"/>
        </w:rPr>
        <w:t xml:space="preserve"> социального заказа, с учетом решения, принятого уполномоченным органом в соответствии с </w:t>
      </w:r>
      <w:hyperlink w:anchor="Par6" w:history="1">
        <w:r w:rsidRPr="007815CA">
          <w:rPr>
            <w:rFonts w:ascii="Times New Roman" w:hAnsi="Times New Roman" w:cs="Times New Roman"/>
          </w:rPr>
          <w:t>абзацем седьмым</w:t>
        </w:r>
      </w:hyperlink>
      <w:r w:rsidRPr="007815CA">
        <w:rPr>
          <w:rFonts w:ascii="Times New Roman" w:hAnsi="Times New Roman" w:cs="Times New Roman"/>
        </w:rPr>
        <w:t xml:space="preserve"> настоящего пункта, значение показателя, указанного в </w:t>
      </w:r>
      <w:hyperlink r:id="rId45" w:history="1">
        <w:r w:rsidRPr="007815CA">
          <w:rPr>
            <w:rFonts w:ascii="Times New Roman" w:hAnsi="Times New Roman" w:cs="Times New Roman"/>
          </w:rPr>
          <w:t xml:space="preserve">подпункте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_Ref127200196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а)</w:t>
        </w:r>
        <w:r w:rsidRPr="007815CA">
          <w:rPr>
            <w:rFonts w:ascii="Times New Roman" w:hAnsi="Times New Roman" w:cs="Times New Roman"/>
          </w:rPr>
          <w:fldChar w:fldCharType="end"/>
        </w:r>
        <w:r w:rsidRPr="007815CA">
          <w:rPr>
            <w:rFonts w:ascii="Times New Roman" w:hAnsi="Times New Roman" w:cs="Times New Roman"/>
          </w:rPr>
          <w:t xml:space="preserve"> пункта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_Ref124456818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12</w:t>
        </w:r>
        <w:r w:rsidRPr="007815CA">
          <w:rPr>
            <w:rFonts w:ascii="Times New Roman" w:hAnsi="Times New Roman" w:cs="Times New Roman"/>
          </w:rPr>
          <w:fldChar w:fldCharType="end"/>
        </w:r>
      </w:hyperlink>
      <w:r w:rsidRPr="007815CA">
        <w:rPr>
          <w:rFonts w:ascii="Times New Roman" w:hAnsi="Times New Roman" w:cs="Times New Roman"/>
        </w:rPr>
        <w:t xml:space="preserve"> настоящего Порядка, относится к категории "высокая", а значение показателя, указанного в </w:t>
      </w:r>
      <w:hyperlink r:id="rId46" w:history="1">
        <w:r w:rsidRPr="007815CA">
          <w:rPr>
            <w:rFonts w:ascii="Times New Roman" w:hAnsi="Times New Roman" w:cs="Times New Roman"/>
          </w:rPr>
          <w:t xml:space="preserve">подпункте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_Ref127200208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б)</w:t>
        </w:r>
        <w:r w:rsidRPr="007815CA">
          <w:rPr>
            <w:rFonts w:ascii="Times New Roman" w:hAnsi="Times New Roman" w:cs="Times New Roman"/>
          </w:rPr>
          <w:fldChar w:fldCharType="end"/>
        </w:r>
        <w:r w:rsidRPr="007815CA">
          <w:rPr>
            <w:rFonts w:ascii="Times New Roman" w:hAnsi="Times New Roman" w:cs="Times New Roman"/>
          </w:rPr>
          <w:t xml:space="preserve"> пункта </w:t>
        </w:r>
        <w:r w:rsidRPr="007815CA">
          <w:rPr>
            <w:rFonts w:ascii="Times New Roman" w:hAnsi="Times New Roman" w:cs="Times New Roman"/>
          </w:rPr>
          <w:fldChar w:fldCharType="begin"/>
        </w:r>
        <w:r w:rsidRPr="007815CA">
          <w:rPr>
            <w:rFonts w:ascii="Times New Roman" w:hAnsi="Times New Roman" w:cs="Times New Roman"/>
          </w:rPr>
          <w:instrText xml:space="preserve"> REF _Ref124456818 \r \h  \* MERGEFORMAT </w:instrText>
        </w:r>
        <w:r w:rsidRPr="007815CA">
          <w:rPr>
            <w:rFonts w:ascii="Times New Roman" w:hAnsi="Times New Roman" w:cs="Times New Roman"/>
          </w:rPr>
        </w:r>
        <w:r w:rsidRPr="007815CA">
          <w:rPr>
            <w:rFonts w:ascii="Times New Roman" w:hAnsi="Times New Roman" w:cs="Times New Roman"/>
          </w:rPr>
          <w:fldChar w:fldCharType="separate"/>
        </w:r>
        <w:r w:rsidRPr="007815CA">
          <w:rPr>
            <w:rFonts w:ascii="Times New Roman" w:hAnsi="Times New Roman" w:cs="Times New Roman"/>
          </w:rPr>
          <w:t>12</w:t>
        </w:r>
        <w:r w:rsidRPr="007815CA">
          <w:rPr>
            <w:rFonts w:ascii="Times New Roman" w:hAnsi="Times New Roman" w:cs="Times New Roman"/>
          </w:rPr>
          <w:fldChar w:fldCharType="end"/>
        </w:r>
      </w:hyperlink>
      <w:r w:rsidRPr="007815CA">
        <w:rPr>
          <w:rFonts w:ascii="Times New Roman" w:hAnsi="Times New Roman" w:cs="Times New Roman"/>
        </w:rPr>
        <w:t xml:space="preserve"> настоящего Порядка, относится к категории "незначительное",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</w:t>
      </w:r>
      <w:r w:rsidRPr="007815CA">
        <w:rPr>
          <w:rFonts w:ascii="Times New Roman" w:hAnsi="Times New Roman" w:cs="Times New Roman"/>
          <w:iCs/>
        </w:rPr>
        <w:t xml:space="preserve">муниципального </w:t>
      </w:r>
      <w:r w:rsidRPr="007815CA">
        <w:rPr>
          <w:rFonts w:ascii="Times New Roman" w:hAnsi="Times New Roman" w:cs="Times New Roman"/>
        </w:rPr>
        <w:t>социального заказа.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iCs/>
          <w:sz w:val="22"/>
          <w:szCs w:val="22"/>
        </w:rPr>
        <w:t xml:space="preserve">В отношении муниципальных услуг по направлению деятельности «реализация дополнительных общеразвивающих программ для детей» в связи с реализацией </w:t>
      </w:r>
      <w:r w:rsidRPr="007815CA">
        <w:rPr>
          <w:sz w:val="22"/>
          <w:szCs w:val="22"/>
        </w:rPr>
        <w:t xml:space="preserve">на территории Республики Мордовия 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уполномоченным органом одновременно с решениями, принимаемыми в соответствии с пунктами </w:t>
      </w:r>
      <w:r w:rsidRPr="007815CA">
        <w:rPr>
          <w:sz w:val="22"/>
          <w:szCs w:val="22"/>
        </w:rPr>
        <w:fldChar w:fldCharType="begin"/>
      </w:r>
      <w:r w:rsidRPr="007815CA">
        <w:rPr>
          <w:sz w:val="22"/>
          <w:szCs w:val="22"/>
        </w:rPr>
        <w:instrText xml:space="preserve"> REF _Ref124456818 \r \h  \* MERGEFORMAT </w:instrText>
      </w:r>
      <w:r w:rsidRPr="007815CA">
        <w:rPr>
          <w:sz w:val="22"/>
          <w:szCs w:val="22"/>
        </w:rPr>
      </w:r>
      <w:r w:rsidRPr="007815CA">
        <w:rPr>
          <w:sz w:val="22"/>
          <w:szCs w:val="22"/>
        </w:rPr>
        <w:fldChar w:fldCharType="separate"/>
      </w:r>
      <w:r w:rsidRPr="007815CA">
        <w:rPr>
          <w:sz w:val="22"/>
          <w:szCs w:val="22"/>
        </w:rPr>
        <w:t>12</w:t>
      </w:r>
      <w:r w:rsidRPr="007815CA">
        <w:rPr>
          <w:sz w:val="22"/>
          <w:szCs w:val="22"/>
        </w:rPr>
        <w:fldChar w:fldCharType="end"/>
      </w:r>
      <w:r w:rsidRPr="007815CA">
        <w:rPr>
          <w:sz w:val="22"/>
          <w:szCs w:val="22"/>
        </w:rPr>
        <w:t>-</w:t>
      </w:r>
      <w:r w:rsidRPr="007815CA">
        <w:rPr>
          <w:sz w:val="22"/>
          <w:szCs w:val="22"/>
        </w:rPr>
        <w:fldChar w:fldCharType="begin"/>
      </w:r>
      <w:r w:rsidRPr="007815CA">
        <w:rPr>
          <w:sz w:val="22"/>
          <w:szCs w:val="22"/>
        </w:rPr>
        <w:instrText xml:space="preserve"> REF _Ref124779426 \r \h  \* MERGEFORMAT </w:instrText>
      </w:r>
      <w:r w:rsidRPr="007815CA">
        <w:rPr>
          <w:sz w:val="22"/>
          <w:szCs w:val="22"/>
        </w:rPr>
      </w:r>
      <w:r w:rsidRPr="007815CA">
        <w:rPr>
          <w:sz w:val="22"/>
          <w:szCs w:val="22"/>
        </w:rPr>
        <w:fldChar w:fldCharType="separate"/>
      </w:r>
      <w:r w:rsidRPr="007815CA">
        <w:rPr>
          <w:sz w:val="22"/>
          <w:szCs w:val="22"/>
        </w:rPr>
        <w:t>14</w:t>
      </w:r>
      <w:r w:rsidRPr="007815CA">
        <w:rPr>
          <w:sz w:val="22"/>
          <w:szCs w:val="22"/>
        </w:rPr>
        <w:fldChar w:fldCharType="end"/>
      </w:r>
      <w:r w:rsidRPr="007815CA">
        <w:rPr>
          <w:sz w:val="22"/>
          <w:szCs w:val="22"/>
        </w:rPr>
        <w:t xml:space="preserve"> предусматривается отбор исполнителей услуг в соответствии с социальным сертификатом.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Информация об утвержденных муниципальных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В случаях, предусмотренных частью 7 статьи 9 Федерального закона №189-ФЗ, в целях заключения соглашений, предусмотренных частью 7 статьи 6 Федерального закона №189-ФЗ, уполномоченный орган передает полномочие по заключению таких соглашений с исполнителями услуг органам местного самоуправления Администрации Большеигнатовского муниципального района,</w:t>
      </w:r>
      <w:r w:rsidRPr="007815CA">
        <w:rPr>
          <w:i/>
          <w:sz w:val="22"/>
          <w:szCs w:val="22"/>
        </w:rPr>
        <w:t xml:space="preserve"> </w:t>
      </w:r>
      <w:r w:rsidRPr="007815CA">
        <w:rPr>
          <w:sz w:val="22"/>
          <w:szCs w:val="22"/>
        </w:rPr>
        <w:t>уполномоченным на формирование муниципальных социальных заказов.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Уполномоченный орган в соответствии с формой отчета </w:t>
      </w:r>
      <w:r w:rsidRPr="007815CA">
        <w:rPr>
          <w:sz w:val="22"/>
          <w:szCs w:val="22"/>
        </w:rPr>
        <w:br/>
        <w:t xml:space="preserve">об исполнении </w:t>
      </w:r>
      <w:r w:rsidRPr="007815CA">
        <w:rPr>
          <w:iCs/>
          <w:sz w:val="22"/>
          <w:szCs w:val="22"/>
        </w:rPr>
        <w:t>муниципального</w:t>
      </w:r>
      <w:r w:rsidRPr="007815CA">
        <w:rPr>
          <w:sz w:val="22"/>
          <w:szCs w:val="22"/>
        </w:rPr>
        <w:t xml:space="preserve"> социального заказа на оказание </w:t>
      </w:r>
      <w:r w:rsidRPr="007815CA">
        <w:rPr>
          <w:iCs/>
          <w:sz w:val="22"/>
          <w:szCs w:val="22"/>
        </w:rPr>
        <w:t xml:space="preserve">муниципальных </w:t>
      </w:r>
      <w:r w:rsidRPr="007815CA">
        <w:rPr>
          <w:sz w:val="22"/>
          <w:szCs w:val="22"/>
        </w:rPr>
        <w:t xml:space="preserve">услуг в социальной сфере, отнесенных к полномочиям органов местного самоуправления Большеигнатовского муниципального района, </w:t>
      </w:r>
      <w:r w:rsidRPr="007815CA">
        <w:rPr>
          <w:iCs/>
          <w:sz w:val="22"/>
          <w:szCs w:val="22"/>
        </w:rPr>
        <w:t xml:space="preserve">утвержденной постановлением Администрации </w:t>
      </w:r>
      <w:r w:rsidRPr="007815CA">
        <w:rPr>
          <w:sz w:val="22"/>
          <w:szCs w:val="22"/>
        </w:rPr>
        <w:t>Большеигнатовского муниципального района</w:t>
      </w:r>
      <w:r w:rsidRPr="007815CA">
        <w:rPr>
          <w:i/>
          <w:sz w:val="22"/>
          <w:szCs w:val="22"/>
        </w:rPr>
        <w:t xml:space="preserve"> </w:t>
      </w:r>
      <w:r w:rsidRPr="007815CA">
        <w:rPr>
          <w:sz w:val="22"/>
          <w:szCs w:val="22"/>
        </w:rPr>
        <w:t>от «___» ______ 2023 года №__</w:t>
      </w:r>
      <w:r w:rsidRPr="007815CA">
        <w:rPr>
          <w:iCs/>
          <w:sz w:val="22"/>
          <w:szCs w:val="22"/>
        </w:rPr>
        <w:t>,</w:t>
      </w:r>
      <w:r w:rsidRPr="007815CA">
        <w:rPr>
          <w:sz w:val="22"/>
          <w:szCs w:val="22"/>
        </w:rPr>
        <w:t xml:space="preserve"> формирует отчет об исполнении муниципального социального заказа по итогам исполнения муниципального социального заказа за 9 месяцев текущего финансового года, а также отчет об исполнении </w:t>
      </w:r>
      <w:r w:rsidRPr="007815CA">
        <w:rPr>
          <w:iCs/>
          <w:sz w:val="22"/>
          <w:szCs w:val="22"/>
        </w:rPr>
        <w:t>муниципального</w:t>
      </w:r>
      <w:r w:rsidRPr="007815CA">
        <w:rPr>
          <w:sz w:val="22"/>
          <w:szCs w:val="22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47" w:history="1">
        <w:r w:rsidRPr="007815CA">
          <w:rPr>
            <w:sz w:val="22"/>
            <w:szCs w:val="22"/>
          </w:rPr>
          <w:t>частью 6 статьи 9</w:t>
        </w:r>
      </w:hyperlink>
      <w:r w:rsidRPr="007815CA">
        <w:rPr>
          <w:sz w:val="22"/>
          <w:szCs w:val="22"/>
        </w:rPr>
        <w:t xml:space="preserve"> Федерального закона №189-ФЗ (далее - соглашение), и сведений о достижении показателей, характеризующих качество и (или) объем оказания </w:t>
      </w:r>
      <w:r w:rsidRPr="007815CA">
        <w:rPr>
          <w:iCs/>
          <w:sz w:val="22"/>
          <w:szCs w:val="22"/>
        </w:rPr>
        <w:t xml:space="preserve">муниципальной </w:t>
      </w:r>
      <w:r w:rsidRPr="007815CA">
        <w:rPr>
          <w:sz w:val="22"/>
          <w:szCs w:val="22"/>
        </w:rPr>
        <w:t xml:space="preserve">услуги в социальной сфере, включенных в отчеты о выполнении </w:t>
      </w:r>
      <w:r w:rsidRPr="007815CA">
        <w:rPr>
          <w:iCs/>
          <w:sz w:val="22"/>
          <w:szCs w:val="22"/>
        </w:rPr>
        <w:t>муниципального</w:t>
      </w:r>
      <w:r w:rsidRPr="007815CA">
        <w:rPr>
          <w:sz w:val="22"/>
          <w:szCs w:val="22"/>
        </w:rPr>
        <w:t xml:space="preserve"> задания </w:t>
      </w:r>
      <w:r w:rsidRPr="007815CA">
        <w:rPr>
          <w:iCs/>
          <w:sz w:val="22"/>
          <w:szCs w:val="22"/>
        </w:rPr>
        <w:t xml:space="preserve">муниципальных </w:t>
      </w:r>
      <w:r w:rsidRPr="007815CA">
        <w:rPr>
          <w:sz w:val="22"/>
          <w:szCs w:val="22"/>
        </w:rPr>
        <w:t>учреждений, функции и полномочия учредителя которых осуществляет уполномоченный орган.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lastRenderedPageBreak/>
        <w:t xml:space="preserve">Отчет об исполнении </w:t>
      </w:r>
      <w:r w:rsidRPr="007815CA">
        <w:rPr>
          <w:iCs/>
          <w:sz w:val="22"/>
          <w:szCs w:val="22"/>
        </w:rPr>
        <w:t xml:space="preserve">муниципального </w:t>
      </w:r>
      <w:r w:rsidRPr="007815CA">
        <w:rPr>
          <w:sz w:val="22"/>
          <w:szCs w:val="22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Контроль за оказанием </w:t>
      </w:r>
      <w:r w:rsidRPr="007815CA">
        <w:rPr>
          <w:iCs/>
          <w:sz w:val="22"/>
          <w:szCs w:val="22"/>
        </w:rPr>
        <w:t xml:space="preserve">муниципальных </w:t>
      </w:r>
      <w:r w:rsidRPr="007815CA">
        <w:rPr>
          <w:sz w:val="22"/>
          <w:szCs w:val="22"/>
        </w:rPr>
        <w:t>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                   В случае, если утвержденным </w:t>
      </w:r>
      <w:r w:rsidRPr="007815CA">
        <w:rPr>
          <w:rFonts w:ascii="Times New Roman" w:hAnsi="Times New Roman" w:cs="Times New Roman"/>
          <w:iCs/>
        </w:rPr>
        <w:t xml:space="preserve">муниципальным </w:t>
      </w:r>
      <w:r w:rsidRPr="007815CA">
        <w:rPr>
          <w:rFonts w:ascii="Times New Roman" w:hAnsi="Times New Roman" w:cs="Times New Roman"/>
        </w:rPr>
        <w:t xml:space="preserve">социальным заказом установлен объем оказания </w:t>
      </w:r>
      <w:r w:rsidRPr="007815CA">
        <w:rPr>
          <w:rFonts w:ascii="Times New Roman" w:hAnsi="Times New Roman" w:cs="Times New Roman"/>
          <w:iCs/>
        </w:rPr>
        <w:t>муниципальных</w:t>
      </w:r>
      <w:r w:rsidRPr="007815CA">
        <w:rPr>
          <w:rFonts w:ascii="Times New Roman" w:hAnsi="Times New Roman" w:cs="Times New Roman"/>
        </w:rPr>
        <w:t xml:space="preserve"> услуг в социальной сфере на основании </w:t>
      </w:r>
      <w:r w:rsidRPr="007815CA">
        <w:rPr>
          <w:rFonts w:ascii="Times New Roman" w:hAnsi="Times New Roman" w:cs="Times New Roman"/>
          <w:iCs/>
        </w:rPr>
        <w:t>муниципального</w:t>
      </w:r>
      <w:r w:rsidRPr="007815CA">
        <w:rPr>
          <w:rFonts w:ascii="Times New Roman" w:hAnsi="Times New Roman" w:cs="Times New Roman"/>
        </w:rPr>
        <w:t xml:space="preserve"> задания, правила осуществления контроля за оказанием </w:t>
      </w:r>
      <w:r w:rsidRPr="007815CA">
        <w:rPr>
          <w:rFonts w:ascii="Times New Roman" w:hAnsi="Times New Roman" w:cs="Times New Roman"/>
          <w:iCs/>
        </w:rPr>
        <w:t>муниципальных</w:t>
      </w:r>
      <w:r w:rsidRPr="007815CA">
        <w:rPr>
          <w:rFonts w:ascii="Times New Roman" w:hAnsi="Times New Roman" w:cs="Times New Roman"/>
        </w:rPr>
        <w:t xml:space="preserve"> услуг в социальной сфере муниципальными учреждениями, оказывающими услуги в социальной сфере в соответствии с </w:t>
      </w:r>
      <w:r w:rsidRPr="007815CA">
        <w:rPr>
          <w:rFonts w:ascii="Times New Roman" w:hAnsi="Times New Roman" w:cs="Times New Roman"/>
          <w:iCs/>
        </w:rPr>
        <w:t>муниципальным с</w:t>
      </w:r>
      <w:r w:rsidRPr="007815CA">
        <w:rPr>
          <w:rFonts w:ascii="Times New Roman" w:hAnsi="Times New Roman" w:cs="Times New Roman"/>
        </w:rPr>
        <w:t xml:space="preserve">оциальным заказом, определяются в соответствии с пунктом ___ порядка формирования </w:t>
      </w:r>
      <w:r w:rsidRPr="007815CA">
        <w:rPr>
          <w:rFonts w:ascii="Times New Roman" w:hAnsi="Times New Roman" w:cs="Times New Roman"/>
          <w:iCs/>
        </w:rPr>
        <w:t xml:space="preserve">муниципального </w:t>
      </w:r>
      <w:r w:rsidRPr="007815CA">
        <w:rPr>
          <w:rFonts w:ascii="Times New Roman" w:hAnsi="Times New Roman" w:cs="Times New Roman"/>
        </w:rPr>
        <w:t xml:space="preserve">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задания, утвержденного </w:t>
      </w:r>
      <w:r w:rsidRPr="007815CA">
        <w:rPr>
          <w:rFonts w:ascii="Times New Roman" w:eastAsia="TimesNewRoman,Bold" w:hAnsi="Times New Roman" w:cs="Times New Roman"/>
          <w:bCs/>
        </w:rPr>
        <w:t>Постановлением Администрации Большеигнатовского муниципального района Республики Мордовия от 30 сентября 2015 г. N 877 "О порядке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задания" (с изменениями и дополнениями)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 xml:space="preserve">В случаях, предусмотренных пунктом </w:t>
      </w:r>
      <w:r w:rsidRPr="007815CA">
        <w:rPr>
          <w:rFonts w:ascii="Times New Roman" w:hAnsi="Times New Roman" w:cs="Times New Roman"/>
        </w:rPr>
        <w:fldChar w:fldCharType="begin"/>
      </w:r>
      <w:r w:rsidRPr="007815CA">
        <w:rPr>
          <w:rFonts w:ascii="Times New Roman" w:hAnsi="Times New Roman" w:cs="Times New Roman"/>
        </w:rPr>
        <w:instrText xml:space="preserve"> REF _Ref127340841 \r \h  \* MERGEFORMAT </w:instrText>
      </w:r>
      <w:r w:rsidRPr="007815CA">
        <w:rPr>
          <w:rFonts w:ascii="Times New Roman" w:hAnsi="Times New Roman" w:cs="Times New Roman"/>
        </w:rPr>
      </w:r>
      <w:r w:rsidRPr="007815CA">
        <w:rPr>
          <w:rFonts w:ascii="Times New Roman" w:hAnsi="Times New Roman" w:cs="Times New Roman"/>
        </w:rPr>
        <w:fldChar w:fldCharType="separate"/>
      </w:r>
      <w:r w:rsidRPr="007815CA">
        <w:rPr>
          <w:rFonts w:ascii="Times New Roman" w:hAnsi="Times New Roman" w:cs="Times New Roman"/>
        </w:rPr>
        <w:t>24</w:t>
      </w:r>
      <w:r w:rsidRPr="007815CA">
        <w:rPr>
          <w:rFonts w:ascii="Times New Roman" w:hAnsi="Times New Roman" w:cs="Times New Roman"/>
        </w:rPr>
        <w:fldChar w:fldCharType="end"/>
      </w:r>
      <w:r w:rsidRPr="007815CA">
        <w:rPr>
          <w:rFonts w:ascii="Times New Roman" w:hAnsi="Times New Roman" w:cs="Times New Roman"/>
        </w:rPr>
        <w:t xml:space="preserve"> настоящего Порядка, внеплановая проверка оказания муниципальных услуг в социальной сфере на основании муниципального задания муниципальным учреждением, в отношении которого уполномоченный орган, утвердивший муниципальный социальный заказ, не осуществляет функции и полномочия учредителя, может быть инициирована этим уполномоченным органом.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Предметом контроля за оказанием </w:t>
      </w:r>
      <w:r w:rsidRPr="007815CA">
        <w:rPr>
          <w:iCs/>
          <w:sz w:val="22"/>
          <w:szCs w:val="22"/>
        </w:rPr>
        <w:t>муниципальных услуг</w:t>
      </w:r>
      <w:r w:rsidRPr="007815CA">
        <w:rPr>
          <w:sz w:val="22"/>
          <w:szCs w:val="22"/>
        </w:rPr>
        <w:t xml:space="preserve">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</w:t>
      </w:r>
      <w:r w:rsidRPr="007815CA">
        <w:rPr>
          <w:iCs/>
          <w:sz w:val="22"/>
          <w:szCs w:val="22"/>
        </w:rPr>
        <w:t xml:space="preserve">муниципальный </w:t>
      </w:r>
      <w:r w:rsidRPr="007815CA">
        <w:rPr>
          <w:sz w:val="22"/>
          <w:szCs w:val="22"/>
        </w:rPr>
        <w:t xml:space="preserve">социальный заказ, а также соблюдение положений муниципального правового акта, устанавливающего стандарт (порядок) оказания </w:t>
      </w:r>
      <w:r w:rsidRPr="007815CA">
        <w:rPr>
          <w:iCs/>
          <w:sz w:val="22"/>
          <w:szCs w:val="22"/>
        </w:rPr>
        <w:t>муниципальной услуги</w:t>
      </w:r>
      <w:r w:rsidRPr="007815CA">
        <w:rPr>
          <w:sz w:val="22"/>
          <w:szCs w:val="22"/>
        </w:rPr>
        <w:t xml:space="preserve"> в социальной сфере, а при отсутствии такого муниципального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Целями осуществления контроля за оказанием муниципальных услуг в социальной сфере исполнителями услуг, не являющимися </w:t>
      </w:r>
      <w:r w:rsidRPr="007815CA">
        <w:rPr>
          <w:iCs/>
          <w:sz w:val="22"/>
          <w:szCs w:val="22"/>
        </w:rPr>
        <w:t xml:space="preserve">муниципальными </w:t>
      </w:r>
      <w:r w:rsidRPr="007815CA">
        <w:rPr>
          <w:sz w:val="22"/>
          <w:szCs w:val="22"/>
        </w:rPr>
        <w:t xml:space="preserve">учреждениями, является обеспечение достижения исполнителями услуг показателей, характеризующих качество и (или) объем оказания </w:t>
      </w:r>
      <w:r w:rsidRPr="007815CA">
        <w:rPr>
          <w:iCs/>
          <w:sz w:val="22"/>
          <w:szCs w:val="22"/>
        </w:rPr>
        <w:t xml:space="preserve">муниципальной </w:t>
      </w:r>
      <w:r w:rsidRPr="007815CA">
        <w:rPr>
          <w:sz w:val="22"/>
          <w:szCs w:val="22"/>
        </w:rPr>
        <w:t xml:space="preserve">услуги в социальной сфере, определенных соглашением, а также соблюдения исполнителем услуг положений муниципального правового акта, устанавливающего стандарт (порядок) оказания </w:t>
      </w:r>
      <w:r w:rsidRPr="007815CA">
        <w:rPr>
          <w:iCs/>
          <w:sz w:val="22"/>
          <w:szCs w:val="22"/>
        </w:rPr>
        <w:t xml:space="preserve">муниципальной </w:t>
      </w:r>
      <w:r w:rsidRPr="007815CA">
        <w:rPr>
          <w:sz w:val="22"/>
          <w:szCs w:val="22"/>
        </w:rPr>
        <w:t xml:space="preserve">услуги в социальной сфере, а при отсутствии такого муниципального правового акта - требований к условиям и порядку оказания </w:t>
      </w:r>
      <w:r w:rsidRPr="007815CA">
        <w:rPr>
          <w:iCs/>
          <w:sz w:val="22"/>
          <w:szCs w:val="22"/>
        </w:rPr>
        <w:t xml:space="preserve">муниципальной </w:t>
      </w:r>
      <w:r w:rsidRPr="007815CA">
        <w:rPr>
          <w:sz w:val="22"/>
          <w:szCs w:val="22"/>
        </w:rPr>
        <w:t>услуги в социальной сфере, установленных уполномоченным органом.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Уполномоченным органом проводятся плановые проверки </w:t>
      </w:r>
      <w:r w:rsidRPr="007815CA">
        <w:rPr>
          <w:sz w:val="22"/>
          <w:szCs w:val="22"/>
        </w:rPr>
        <w:br/>
        <w:t xml:space="preserve">в соответствии с утвержденным им планом проведения плановых проверок </w:t>
      </w:r>
      <w:r w:rsidRPr="007815CA">
        <w:rPr>
          <w:sz w:val="22"/>
          <w:szCs w:val="22"/>
        </w:rPr>
        <w:br/>
        <w:t xml:space="preserve">на соответствующий финансовый год, но не чаще одного раза в 2 года </w:t>
      </w:r>
      <w:r w:rsidRPr="007815CA">
        <w:rPr>
          <w:sz w:val="22"/>
          <w:szCs w:val="22"/>
        </w:rPr>
        <w:br/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муниципального правового акта, устанавливающего стандарт (порядок) оказания </w:t>
      </w:r>
      <w:r w:rsidRPr="007815CA">
        <w:rPr>
          <w:iCs/>
          <w:sz w:val="22"/>
          <w:szCs w:val="22"/>
        </w:rPr>
        <w:t>муниципальной у</w:t>
      </w:r>
      <w:r w:rsidRPr="007815CA">
        <w:rPr>
          <w:sz w:val="22"/>
          <w:szCs w:val="22"/>
        </w:rPr>
        <w:t xml:space="preserve">слуги в социальной сфере, а при отсутствии такого муниципального правового акта - требований к условиям и порядку оказания </w:t>
      </w:r>
      <w:r w:rsidRPr="007815CA">
        <w:rPr>
          <w:iCs/>
          <w:sz w:val="22"/>
          <w:szCs w:val="22"/>
        </w:rPr>
        <w:t xml:space="preserve">муниципальной </w:t>
      </w:r>
      <w:r w:rsidRPr="007815CA">
        <w:rPr>
          <w:sz w:val="22"/>
          <w:szCs w:val="22"/>
        </w:rPr>
        <w:t>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bookmarkStart w:id="11" w:name="_Ref127340841"/>
      <w:r w:rsidRPr="007815CA">
        <w:rPr>
          <w:sz w:val="22"/>
          <w:szCs w:val="22"/>
        </w:rPr>
        <w:t>Внеплановые проверки проводятся на основании распоряжения уполномоченного органа в следующих случаях:</w:t>
      </w:r>
      <w:bookmarkEnd w:id="11"/>
    </w:p>
    <w:p w:rsidR="007815CA" w:rsidRPr="007815CA" w:rsidRDefault="007815CA" w:rsidP="00F80EE8">
      <w:pPr>
        <w:pStyle w:val="ac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в связи с обращениями и требованиями контрольно-надзорных </w:t>
      </w:r>
      <w:r w:rsidRPr="007815CA">
        <w:rPr>
          <w:sz w:val="22"/>
          <w:szCs w:val="22"/>
        </w:rPr>
        <w:br/>
        <w:t>и правоохранительных органов Российской Федерации;</w:t>
      </w:r>
    </w:p>
    <w:p w:rsidR="007815CA" w:rsidRPr="007815CA" w:rsidRDefault="007815CA" w:rsidP="00F80EE8">
      <w:pPr>
        <w:pStyle w:val="ac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в связи с поступлением в уполномоченный орган заявления потребителя услуг о неоказании или ненадлежащем оказании </w:t>
      </w:r>
      <w:r w:rsidRPr="007815CA">
        <w:rPr>
          <w:iCs/>
          <w:sz w:val="22"/>
          <w:szCs w:val="22"/>
        </w:rPr>
        <w:t>муниципальных у</w:t>
      </w:r>
      <w:r w:rsidRPr="007815CA">
        <w:rPr>
          <w:sz w:val="22"/>
          <w:szCs w:val="22"/>
        </w:rPr>
        <w:t>слуг в социальной сфере исполнителем услуг.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Проверки подразделяются на:</w:t>
      </w:r>
    </w:p>
    <w:p w:rsidR="007815CA" w:rsidRPr="007815CA" w:rsidRDefault="007815CA" w:rsidP="00F80EE8">
      <w:pPr>
        <w:pStyle w:val="ac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</w:t>
      </w:r>
      <w:r w:rsidRPr="007815CA">
        <w:rPr>
          <w:sz w:val="22"/>
          <w:szCs w:val="22"/>
        </w:rPr>
        <w:lastRenderedPageBreak/>
        <w:t>соглашений, представленных исполнителями услуг, а также иных документов, представленных по запросу уполномоченного органа;</w:t>
      </w:r>
    </w:p>
    <w:p w:rsidR="007815CA" w:rsidRPr="007815CA" w:rsidRDefault="007815CA" w:rsidP="00F80EE8">
      <w:pPr>
        <w:pStyle w:val="ac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Срок проведения проверки определяется распоряжением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>Уполномоченный орган уведомляет исполнителя услуг о проведении внеплановой проверки в день подписания распоряжения уполномоченного органа о проведении внеплановой проверки посредством направления копии распоряжения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Результаты проведения проверки отражаются в акте проверки </w:t>
      </w:r>
      <w:r w:rsidRPr="007815CA">
        <w:rPr>
          <w:sz w:val="22"/>
          <w:szCs w:val="22"/>
        </w:rPr>
        <w:br/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>Указанные документы (копии) и материалы прилагаются к акту проверки.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815CA">
        <w:rPr>
          <w:rFonts w:ascii="Times New Roman" w:hAnsi="Times New Roman" w:cs="Times New Roman"/>
        </w:rPr>
        <w:t>В зависимости от формы проведения проверки в акте проверки указывается место проведения проверки.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В описании каждого нарушения, выявленного в ходе проведения проверки, указываются в том числе:</w:t>
      </w:r>
    </w:p>
    <w:p w:rsidR="007815CA" w:rsidRPr="007815CA" w:rsidRDefault="007815CA" w:rsidP="00F80EE8">
      <w:pPr>
        <w:pStyle w:val="ac"/>
        <w:numPr>
          <w:ilvl w:val="0"/>
          <w:numId w:val="6"/>
        </w:numPr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положения муниципальных правовых актов, которые были нарушены;</w:t>
      </w:r>
    </w:p>
    <w:p w:rsidR="007815CA" w:rsidRPr="007815CA" w:rsidRDefault="007815CA" w:rsidP="00F80EE8">
      <w:pPr>
        <w:pStyle w:val="ac"/>
        <w:numPr>
          <w:ilvl w:val="0"/>
          <w:numId w:val="6"/>
        </w:numPr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период, к которому относится выявленное нарушение.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Результатами осуществления контроля за оказанием муниципальных услуг в социальной сфере исполнителями услуг, не являющимися </w:t>
      </w:r>
      <w:r w:rsidRPr="007815CA">
        <w:rPr>
          <w:iCs/>
          <w:sz w:val="22"/>
          <w:szCs w:val="22"/>
        </w:rPr>
        <w:t>муниципальными у</w:t>
      </w:r>
      <w:r w:rsidRPr="007815CA">
        <w:rPr>
          <w:sz w:val="22"/>
          <w:szCs w:val="22"/>
        </w:rPr>
        <w:t>чреждениями, являются:</w:t>
      </w:r>
    </w:p>
    <w:p w:rsidR="007815CA" w:rsidRPr="007815CA" w:rsidRDefault="007815CA" w:rsidP="00F80EE8">
      <w:pPr>
        <w:pStyle w:val="ac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определение соответствия фактических значений, характеризующих качество и (или) объем оказания муниципальной услуги, плановым значениям, установленным соглашением;</w:t>
      </w:r>
    </w:p>
    <w:p w:rsidR="007815CA" w:rsidRPr="007815CA" w:rsidRDefault="007815CA" w:rsidP="00F80EE8">
      <w:pPr>
        <w:pStyle w:val="ac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анализ причин отклонения фактических значений, характеризующих качество и (или) объем оказания муниципальной услуги, </w:t>
      </w:r>
      <w:r w:rsidRPr="007815CA">
        <w:rPr>
          <w:sz w:val="22"/>
          <w:szCs w:val="22"/>
        </w:rPr>
        <w:br/>
        <w:t>от плановых значений, установленных соглашением;</w:t>
      </w:r>
    </w:p>
    <w:p w:rsidR="007815CA" w:rsidRPr="007815CA" w:rsidRDefault="007815CA" w:rsidP="00F80EE8">
      <w:pPr>
        <w:pStyle w:val="ac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определение соблюдения исполнителем услуг положений муниципального правового акта, устанавливающего стандарт (порядок) оказания </w:t>
      </w:r>
      <w:r w:rsidRPr="007815CA">
        <w:rPr>
          <w:iCs/>
          <w:sz w:val="22"/>
          <w:szCs w:val="22"/>
        </w:rPr>
        <w:t xml:space="preserve">муниципальной </w:t>
      </w:r>
      <w:r w:rsidRPr="007815CA">
        <w:rPr>
          <w:sz w:val="22"/>
          <w:szCs w:val="22"/>
        </w:rPr>
        <w:t xml:space="preserve">услуги в социальной сфере, а при отсутствии такого муниципального правового акта - требований к условиям и порядку оказания </w:t>
      </w:r>
      <w:r w:rsidRPr="007815CA">
        <w:rPr>
          <w:iCs/>
          <w:sz w:val="22"/>
          <w:szCs w:val="22"/>
        </w:rPr>
        <w:t xml:space="preserve">муниципальной </w:t>
      </w:r>
      <w:r w:rsidRPr="007815CA">
        <w:rPr>
          <w:sz w:val="22"/>
          <w:szCs w:val="22"/>
        </w:rPr>
        <w:t>услуги в социальной сфере, установленных уполномоченным органом;</w:t>
      </w:r>
    </w:p>
    <w:p w:rsidR="007815CA" w:rsidRPr="007815CA" w:rsidRDefault="007815CA" w:rsidP="00F80EE8">
      <w:pPr>
        <w:pStyle w:val="ac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анализ причин несоблюдения исполнителем услуг положений муниципального правового акта, устанавливающего стандарт (порядок) оказания </w:t>
      </w:r>
      <w:r w:rsidRPr="007815CA">
        <w:rPr>
          <w:iCs/>
          <w:sz w:val="22"/>
          <w:szCs w:val="22"/>
        </w:rPr>
        <w:t xml:space="preserve">муниципальной </w:t>
      </w:r>
      <w:r w:rsidRPr="007815CA">
        <w:rPr>
          <w:sz w:val="22"/>
          <w:szCs w:val="22"/>
        </w:rPr>
        <w:t xml:space="preserve">услуги в социальной сфере, а при отсутствии такого муниципального правового акта - требований к условиям и порядку оказания </w:t>
      </w:r>
      <w:r w:rsidRPr="007815CA">
        <w:rPr>
          <w:iCs/>
          <w:sz w:val="22"/>
          <w:szCs w:val="22"/>
        </w:rPr>
        <w:t xml:space="preserve">муниципальной </w:t>
      </w:r>
      <w:r w:rsidRPr="007815CA">
        <w:rPr>
          <w:sz w:val="22"/>
          <w:szCs w:val="22"/>
        </w:rPr>
        <w:t>услуги в социальной сфере, установленных уполномоченным органом.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Материалы по результатам проверки, а также иные документы </w:t>
      </w:r>
      <w:r w:rsidRPr="007815CA">
        <w:rPr>
          <w:sz w:val="22"/>
          <w:szCs w:val="22"/>
        </w:rPr>
        <w:br/>
        <w:t>и информация, полученные (разработанные) в ходе ее осуществления, хранятся уполномоченным органом не менее 5 лет.</w:t>
      </w:r>
    </w:p>
    <w:p w:rsidR="007815CA" w:rsidRPr="007815CA" w:rsidRDefault="007815CA" w:rsidP="00F80EE8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815CA">
        <w:rPr>
          <w:sz w:val="22"/>
          <w:szCs w:val="22"/>
        </w:rPr>
        <w:lastRenderedPageBreak/>
        <w:t>На основании акта проверки уполномоченный орган:</w:t>
      </w:r>
    </w:p>
    <w:p w:rsidR="007815CA" w:rsidRPr="007815CA" w:rsidRDefault="007815CA" w:rsidP="00F80EE8">
      <w:pPr>
        <w:pStyle w:val="ac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принимает меры по обеспечению достижения плановых значений, характеризующих качество и (или) объем оказания муниципальной услуги в социальной сфере, установленных соглашением;</w:t>
      </w:r>
    </w:p>
    <w:p w:rsidR="007815CA" w:rsidRPr="007815CA" w:rsidRDefault="007815CA" w:rsidP="00F80EE8">
      <w:pPr>
        <w:pStyle w:val="ac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принимает меры по обеспечению соблюдения исполнителем услуг положений муниципального правового акта, устанавливающего стандарт (порядок) оказания муниципальной услуги в социальной сфере, а при отсутствии такого муниципального правового акта - требований </w:t>
      </w:r>
      <w:r w:rsidRPr="007815CA">
        <w:rPr>
          <w:sz w:val="22"/>
          <w:szCs w:val="22"/>
        </w:rPr>
        <w:br/>
        <w:t xml:space="preserve">к условиям и порядку оказания муниципальной услуги </w:t>
      </w:r>
      <w:r w:rsidRPr="007815CA">
        <w:rPr>
          <w:sz w:val="22"/>
          <w:szCs w:val="22"/>
        </w:rPr>
        <w:br/>
        <w:t>в социальной сфере, установленных уполномоченным органом;</w:t>
      </w:r>
    </w:p>
    <w:p w:rsidR="007815CA" w:rsidRPr="007815CA" w:rsidRDefault="007815CA" w:rsidP="00F80EE8">
      <w:pPr>
        <w:pStyle w:val="ac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принимает решение о возврате средств субсидии в бюджет Большеигнатовского муниципального района</w:t>
      </w:r>
      <w:r w:rsidRPr="007815CA">
        <w:rPr>
          <w:i/>
          <w:sz w:val="22"/>
          <w:szCs w:val="22"/>
        </w:rPr>
        <w:t xml:space="preserve"> </w:t>
      </w:r>
      <w:r w:rsidRPr="007815CA">
        <w:rPr>
          <w:sz w:val="22"/>
          <w:szCs w:val="22"/>
        </w:rPr>
        <w:t>в соответствии с бюджетным законодательством Российской Федерации в случаях, установленных соглашением;</w:t>
      </w:r>
    </w:p>
    <w:p w:rsidR="007815CA" w:rsidRPr="007815CA" w:rsidRDefault="007815CA" w:rsidP="00F80EE8">
      <w:pPr>
        <w:pStyle w:val="ac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 xml:space="preserve">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по результатам проверки был установлен факт неоказания муниципальной 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 и (или) нарушении стандарта (порядка) оказания </w:t>
      </w:r>
      <w:r w:rsidRPr="007815CA">
        <w:rPr>
          <w:iCs/>
          <w:sz w:val="22"/>
          <w:szCs w:val="22"/>
        </w:rPr>
        <w:t xml:space="preserve">муниципальной </w:t>
      </w:r>
      <w:r w:rsidRPr="007815CA">
        <w:rPr>
          <w:sz w:val="22"/>
          <w:szCs w:val="22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7815CA" w:rsidRPr="007815CA" w:rsidRDefault="007815CA" w:rsidP="00F80EE8">
      <w:pPr>
        <w:pStyle w:val="ac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815CA">
        <w:rPr>
          <w:sz w:val="22"/>
          <w:szCs w:val="22"/>
        </w:rPr>
        <w:t>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муниципальной услуги в социальной сфере, установленных соглашением.</w:t>
      </w:r>
    </w:p>
    <w:p w:rsidR="007815CA" w:rsidRPr="007815CA" w:rsidRDefault="007815CA" w:rsidP="007815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  <w:sectPr w:rsidR="007815CA" w:rsidRPr="007815CA" w:rsidSect="003F3FEB">
          <w:headerReference w:type="default" r:id="rId48"/>
          <w:footerReference w:type="default" r:id="rId49"/>
          <w:pgSz w:w="11906" w:h="16838"/>
          <w:pgMar w:top="851" w:right="567" w:bottom="1134" w:left="1134" w:header="0" w:footer="0" w:gutter="0"/>
          <w:cols w:space="720"/>
          <w:noEndnote/>
        </w:sectPr>
      </w:pPr>
    </w:p>
    <w:p w:rsidR="007815CA" w:rsidRPr="007815CA" w:rsidRDefault="007815CA" w:rsidP="0033709E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outlineLvl w:val="0"/>
        <w:rPr>
          <w:rFonts w:ascii="Times New Roman" w:eastAsia="Times New Roman" w:hAnsi="Times New Roman" w:cs="Times New Roman"/>
          <w:color w:val="000000"/>
        </w:rPr>
      </w:pPr>
      <w:r w:rsidRPr="007815CA">
        <w:rPr>
          <w:rFonts w:ascii="Times New Roman" w:eastAsia="Times New Roman" w:hAnsi="Times New Roman" w:cs="Times New Roman"/>
          <w:color w:val="000000"/>
        </w:rPr>
        <w:lastRenderedPageBreak/>
        <w:t>УТВЕРЖДЕННАЯ</w:t>
      </w:r>
    </w:p>
    <w:p w:rsidR="007815CA" w:rsidRPr="007815CA" w:rsidRDefault="007815CA" w:rsidP="0033709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7815CA">
        <w:rPr>
          <w:rFonts w:ascii="Times New Roman" w:eastAsia="Calibri" w:hAnsi="Times New Roman" w:cs="Times New Roman"/>
        </w:rPr>
        <w:t>Постановлением Администрации</w:t>
      </w:r>
    </w:p>
    <w:p w:rsidR="007815CA" w:rsidRPr="007815CA" w:rsidRDefault="007815CA" w:rsidP="0033709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7815CA">
        <w:rPr>
          <w:rFonts w:ascii="Times New Roman" w:eastAsia="Calibri" w:hAnsi="Times New Roman" w:cs="Times New Roman"/>
        </w:rPr>
        <w:t>Большеигнатовского муниципального района</w:t>
      </w:r>
    </w:p>
    <w:p w:rsidR="007815CA" w:rsidRPr="007815CA" w:rsidRDefault="007815CA" w:rsidP="0033709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eastAsia="Times New Roman" w:hAnsi="Times New Roman" w:cs="Times New Roman"/>
          <w:bCs/>
        </w:rPr>
        <w:t>«О Порядке формирования муниципальных</w:t>
      </w:r>
    </w:p>
    <w:p w:rsidR="007815CA" w:rsidRPr="007815CA" w:rsidRDefault="007815CA" w:rsidP="0033709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</w:rPr>
      </w:pPr>
      <w:r w:rsidRPr="007815CA">
        <w:rPr>
          <w:rFonts w:ascii="Times New Roman" w:eastAsia="Times New Roman" w:hAnsi="Times New Roman" w:cs="Times New Roman"/>
          <w:bCs/>
        </w:rPr>
        <w:t xml:space="preserve">социальных заказов на оказание </w:t>
      </w:r>
      <w:r w:rsidRPr="007815CA">
        <w:rPr>
          <w:rFonts w:ascii="Times New Roman" w:eastAsia="Times New Roman" w:hAnsi="Times New Roman" w:cs="Times New Roman"/>
          <w:bCs/>
          <w:iCs/>
        </w:rPr>
        <w:t>муниципальных</w:t>
      </w:r>
    </w:p>
    <w:p w:rsidR="007815CA" w:rsidRPr="007815CA" w:rsidRDefault="007815CA" w:rsidP="0033709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eastAsia="Times New Roman" w:hAnsi="Times New Roman" w:cs="Times New Roman"/>
          <w:bCs/>
        </w:rPr>
        <w:t>услуг в социальной сфере, отнесенных к полномочиям</w:t>
      </w:r>
    </w:p>
    <w:p w:rsidR="007815CA" w:rsidRPr="007815CA" w:rsidRDefault="007815CA" w:rsidP="0033709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  <w:bCs/>
        </w:rPr>
        <w:t xml:space="preserve">органов местного самоуправления </w:t>
      </w:r>
      <w:r w:rsidRPr="007815CA">
        <w:rPr>
          <w:rFonts w:ascii="Times New Roman" w:hAnsi="Times New Roman" w:cs="Times New Roman"/>
        </w:rPr>
        <w:t>Большеигнатовского</w:t>
      </w:r>
    </w:p>
    <w:p w:rsidR="007815CA" w:rsidRPr="007815CA" w:rsidRDefault="007815CA" w:rsidP="0033709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hAnsi="Times New Roman" w:cs="Times New Roman"/>
        </w:rPr>
        <w:t xml:space="preserve"> муниципального района</w:t>
      </w:r>
      <w:r w:rsidRPr="007815CA">
        <w:rPr>
          <w:rFonts w:ascii="Times New Roman" w:eastAsia="Times New Roman" w:hAnsi="Times New Roman" w:cs="Times New Roman"/>
          <w:bCs/>
        </w:rPr>
        <w:t xml:space="preserve">, о форме и сроках </w:t>
      </w:r>
    </w:p>
    <w:p w:rsidR="007815CA" w:rsidRPr="007815CA" w:rsidRDefault="007815CA" w:rsidP="0033709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eastAsia="Times New Roman" w:hAnsi="Times New Roman" w:cs="Times New Roman"/>
          <w:bCs/>
        </w:rPr>
        <w:t>формирования отчета об их исполнении»</w:t>
      </w:r>
    </w:p>
    <w:p w:rsidR="007815CA" w:rsidRPr="007815CA" w:rsidRDefault="007815CA" w:rsidP="0033709E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7815CA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от </w:t>
      </w:r>
      <w:r w:rsidR="0033709E">
        <w:rPr>
          <w:rFonts w:ascii="Times New Roman" w:eastAsia="Calibri" w:hAnsi="Times New Roman" w:cs="Times New Roman"/>
        </w:rPr>
        <w:t xml:space="preserve">18.04.2023 г </w:t>
      </w:r>
      <w:r w:rsidRPr="007815CA">
        <w:rPr>
          <w:rFonts w:ascii="Times New Roman" w:eastAsia="Calibri" w:hAnsi="Times New Roman" w:cs="Times New Roman"/>
        </w:rPr>
        <w:t>№</w:t>
      </w:r>
      <w:r w:rsidR="0033709E">
        <w:rPr>
          <w:rFonts w:ascii="Times New Roman" w:eastAsia="Calibri" w:hAnsi="Times New Roman" w:cs="Times New Roman"/>
        </w:rPr>
        <w:t xml:space="preserve"> 192</w:t>
      </w: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  <w:bookmarkStart w:id="12" w:name="Par36"/>
      <w:bookmarkEnd w:id="12"/>
    </w:p>
    <w:tbl>
      <w:tblPr>
        <w:tblW w:w="144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9247"/>
        <w:gridCol w:w="1418"/>
        <w:gridCol w:w="1113"/>
      </w:tblGrid>
      <w:tr w:rsidR="007815CA" w:rsidRPr="007815CA" w:rsidTr="003F3FEB">
        <w:trPr>
          <w:gridAfter w:val="1"/>
          <w:wAfter w:w="1112" w:type="dxa"/>
        </w:trPr>
        <w:tc>
          <w:tcPr>
            <w:tcW w:w="13387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МУНИЦИПАЛЬНЫЙ СОЦИАЛЬНЫЙ ЗАКАЗ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 оказание муниципальных услуг в социальной сфере на 20__ год и на плановый период 20__ - 20__ годов </w:t>
            </w:r>
            <w:hyperlink w:anchor="Par1059" w:tooltip="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(муниципальных) информационных систем в сфере бюджетных правоотношений, в том числе посредством информац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&lt;1&gt;</w:t>
              </w:r>
            </w:hyperlink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  _______________ 20__ г. </w:t>
            </w:r>
            <w:hyperlink w:anchor="Par1060" w:tooltip="&lt;2&gt; Указывается дата формирования государственного (муниципального)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7815CA" w:rsidRPr="007815CA" w:rsidTr="003F3FEB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Коды</w:t>
            </w:r>
          </w:p>
        </w:tc>
      </w:tr>
      <w:tr w:rsidR="007815CA" w:rsidRPr="007815CA" w:rsidTr="003F3FEB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ind w:left="470" w:hanging="4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 ОКПО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Глава БК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бюджета </w:t>
            </w:r>
            <w:hyperlink w:anchor="Par1061" w:tooltip="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государственного (муниципального)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ind w:firstLine="4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hyperlink r:id="rId50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Статус </w:t>
            </w:r>
            <w:hyperlink w:anchor="Par1062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&lt;4&gt;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Направление деятельности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&lt;5&gt;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Default="007815CA" w:rsidP="0033709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33709E" w:rsidRDefault="0033709E" w:rsidP="0033709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33709E" w:rsidRPr="007815CA" w:rsidRDefault="0033709E" w:rsidP="0033709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</w:tblGrid>
      <w:tr w:rsidR="007815CA" w:rsidRPr="007815CA" w:rsidTr="003F3FEB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bookmarkStart w:id="13" w:name="Par75"/>
            <w:bookmarkEnd w:id="13"/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7815CA" w:rsidRPr="007815CA" w:rsidTr="003F3FEB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14" w:name="Par76"/>
            <w:bookmarkEnd w:id="14"/>
            <w:r w:rsidRPr="007815CA">
              <w:rPr>
                <w:rFonts w:ascii="Times New Roman" w:hAnsi="Times New Roman"/>
                <w:sz w:val="22"/>
                <w:szCs w:val="22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7815CA" w:rsidRPr="007815CA" w:rsidTr="003F3FEB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(укрупненной муниципальной 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(укрупненной муниципальной 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(укрупненной муниципальной 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всего </w:t>
            </w:r>
            <w:hyperlink w:anchor="Par1065" w:tooltip="&lt;7&gt; Рассчитывается как сумма граф 8, 9, 10, 11 подраздела 1 и подраздела 2 раздела 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&lt;7&gt;</w:t>
              </w:r>
            </w:hyperlink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из них</w:t>
            </w: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51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&lt;8&gt;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&lt;8&gt;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&lt;8&gt;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&lt;8&gt;</w:t>
              </w:r>
            </w:hyperlink>
          </w:p>
        </w:tc>
      </w:tr>
      <w:tr w:rsidR="007815CA" w:rsidRPr="007815CA" w:rsidTr="003F3FEB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7815CA" w:rsidRPr="007815CA" w:rsidTr="003F3FEB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Pr="007815CA" w:rsidRDefault="007815CA" w:rsidP="007815CA">
      <w:pPr>
        <w:pStyle w:val="ConsPlusNormal"/>
        <w:rPr>
          <w:rFonts w:ascii="Times New Roman" w:hAnsi="Times New Roman"/>
          <w:sz w:val="22"/>
          <w:szCs w:val="22"/>
        </w:rPr>
        <w:sectPr w:rsidR="007815CA" w:rsidRPr="007815CA" w:rsidSect="003F3FEB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145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  <w:gridCol w:w="29"/>
      </w:tblGrid>
      <w:tr w:rsidR="007815CA" w:rsidRPr="007815CA" w:rsidTr="003F3FEB">
        <w:trPr>
          <w:trHeight w:val="403"/>
        </w:trPr>
        <w:tc>
          <w:tcPr>
            <w:tcW w:w="14550" w:type="dxa"/>
            <w:gridSpan w:val="1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15" w:name="Par177"/>
            <w:bookmarkEnd w:id="15"/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>2. Общие сведения о муниципальном социальном заказе на 20__ год (на 1-й год планового периода)</w:t>
            </w:r>
          </w:p>
        </w:tc>
      </w:tr>
      <w:tr w:rsidR="007815CA" w:rsidRPr="007815CA" w:rsidTr="003F3FEB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(укрупненной муниципальной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(укрупненной муниципальной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(укрупненной муниципальной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7815CA" w:rsidRPr="007815CA" w:rsidTr="003F3FEB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всего </w:t>
            </w:r>
            <w:hyperlink w:anchor="Par1065" w:tooltip="&lt;7&gt; Рассчитывается как сумма граф 8, 9, 10, 11 подраздела 1 и подраздела 2 раздела 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&lt;7&gt;</w:t>
              </w:r>
            </w:hyperlink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из них</w:t>
            </w:r>
          </w:p>
        </w:tc>
      </w:tr>
      <w:tr w:rsidR="007815CA" w:rsidRPr="007815CA" w:rsidTr="003F3FEB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52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 задания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&lt;10&gt;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 задания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&lt;10&gt;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&lt;10&gt;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&lt;10&gt;</w:t>
              </w:r>
            </w:hyperlink>
          </w:p>
        </w:tc>
      </w:tr>
      <w:tr w:rsidR="007815CA" w:rsidRPr="007815CA" w:rsidTr="003F3FEB">
        <w:trPr>
          <w:gridAfter w:val="1"/>
          <w:wAfter w:w="29" w:type="dxa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7815CA" w:rsidRPr="007815CA" w:rsidTr="003F3FEB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Pr="007815CA" w:rsidRDefault="007815CA" w:rsidP="007815CA">
      <w:pPr>
        <w:pStyle w:val="ConsPlusNormal"/>
        <w:rPr>
          <w:rFonts w:ascii="Times New Roman" w:hAnsi="Times New Roman"/>
          <w:sz w:val="22"/>
          <w:szCs w:val="22"/>
        </w:rPr>
        <w:sectPr w:rsidR="007815CA" w:rsidRPr="007815CA" w:rsidSect="003F3FEB">
          <w:headerReference w:type="default" r:id="rId53"/>
          <w:footerReference w:type="default" r:id="rId54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68"/>
        <w:gridCol w:w="75"/>
      </w:tblGrid>
      <w:tr w:rsidR="007815CA" w:rsidRPr="007815CA" w:rsidTr="003F3FEB">
        <w:trPr>
          <w:gridAfter w:val="1"/>
          <w:wAfter w:w="75" w:type="dxa"/>
          <w:trHeight w:val="312"/>
        </w:trPr>
        <w:tc>
          <w:tcPr>
            <w:tcW w:w="14446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16" w:name="Par278"/>
            <w:bookmarkEnd w:id="16"/>
            <w:r w:rsidRPr="007815CA">
              <w:rPr>
                <w:rFonts w:ascii="Times New Roman" w:hAnsi="Times New Roman"/>
                <w:sz w:val="22"/>
                <w:szCs w:val="22"/>
              </w:rPr>
              <w:t>3. Общие сведения о муниципальном социальном заказе на 20__ год (на 2-й год планового периода)</w:t>
            </w:r>
          </w:p>
        </w:tc>
      </w:tr>
      <w:tr w:rsidR="007815CA" w:rsidRPr="007815CA" w:rsidTr="003F3FEB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(укрупненной муниципальной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(укрупненной муниципальной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(укрупненной муниципальной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7815CA" w:rsidRPr="007815CA" w:rsidTr="0033709E">
        <w:trPr>
          <w:trHeight w:val="486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всего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из них</w:t>
            </w: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55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 казенными учреждениями на основании муниципального задания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&lt;12&gt;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&lt;12&gt;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&lt;12&gt;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&lt;12&gt;</w:t>
              </w:r>
            </w:hyperlink>
          </w:p>
        </w:tc>
      </w:tr>
      <w:tr w:rsidR="007815CA" w:rsidRPr="007815CA" w:rsidTr="003F3FEB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7815CA" w:rsidRPr="007815CA" w:rsidTr="003F3FEB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Pr="007815CA" w:rsidRDefault="007815CA" w:rsidP="007815CA">
      <w:pPr>
        <w:pStyle w:val="ConsPlusNormal"/>
        <w:rPr>
          <w:rFonts w:ascii="Times New Roman" w:hAnsi="Times New Roman"/>
          <w:sz w:val="22"/>
          <w:szCs w:val="22"/>
        </w:rPr>
        <w:sectPr w:rsidR="007815CA" w:rsidRPr="007815CA" w:rsidSect="003F3FEB">
          <w:headerReference w:type="default" r:id="rId56"/>
          <w:footerReference w:type="default" r:id="rId5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83"/>
        <w:gridCol w:w="60"/>
      </w:tblGrid>
      <w:tr w:rsidR="007815CA" w:rsidRPr="007815CA" w:rsidTr="003F3FEB">
        <w:trPr>
          <w:gridAfter w:val="1"/>
          <w:wAfter w:w="60" w:type="dxa"/>
          <w:trHeight w:val="520"/>
        </w:trPr>
        <w:tc>
          <w:tcPr>
            <w:tcW w:w="1446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17" w:name="Par379"/>
            <w:bookmarkEnd w:id="17"/>
            <w:r w:rsidRPr="007815CA">
              <w:rPr>
                <w:rFonts w:ascii="Times New Roman" w:hAnsi="Times New Roman"/>
                <w:sz w:val="22"/>
                <w:szCs w:val="22"/>
              </w:rPr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  <w:p w:rsidR="007815CA" w:rsidRPr="007815CA" w:rsidRDefault="007815CA" w:rsidP="007815CA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(укрупненной муниципальной 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&lt;13&gt;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(укрупненной муниципальной 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&lt;13&gt;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(укрупненной муниципальной 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&lt;13&gt;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&lt;13&gt;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всего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из них</w:t>
            </w: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&lt;13&gt;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58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&lt;13&gt;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&lt;14&gt;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&lt;14&gt;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&lt;14&gt;</w:t>
              </w:r>
            </w:hyperlink>
          </w:p>
        </w:tc>
      </w:tr>
      <w:tr w:rsidR="007815CA" w:rsidRPr="007815CA" w:rsidTr="003F3FEB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7815CA" w:rsidRPr="007815CA" w:rsidTr="003F3FEB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Pr="007815CA" w:rsidRDefault="007815CA" w:rsidP="007815CA">
      <w:pPr>
        <w:pStyle w:val="ConsPlusNormal"/>
        <w:rPr>
          <w:rFonts w:ascii="Times New Roman" w:hAnsi="Times New Roman"/>
          <w:sz w:val="22"/>
          <w:szCs w:val="22"/>
        </w:rPr>
        <w:sectPr w:rsidR="007815CA" w:rsidRPr="007815CA" w:rsidSect="003F3FEB">
          <w:headerReference w:type="default" r:id="rId59"/>
          <w:footerReference w:type="default" r:id="rId6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21"/>
      </w:tblGrid>
      <w:tr w:rsidR="007815CA" w:rsidRPr="007815CA" w:rsidTr="003F3FEB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bookmarkStart w:id="18" w:name="Par480"/>
            <w:bookmarkEnd w:id="18"/>
            <w:r w:rsidRPr="007815CA">
              <w:rPr>
                <w:rFonts w:ascii="Times New Roman" w:hAnsi="Times New Roman"/>
                <w:sz w:val="22"/>
                <w:szCs w:val="22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</w:tr>
      <w:tr w:rsidR="007815CA" w:rsidRPr="007815CA" w:rsidTr="003F3FEB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9" w:name="Par481"/>
            <w:bookmarkEnd w:id="19"/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укрупненной муниципальной услуги </w:t>
            </w:r>
            <w:hyperlink w:anchor="Par1073" w:tooltip="&lt;15&gt; Указывается наименование укрупненной государственной (муниципальной) услуги, под которой для целей настоящей примерной формы понимается несколько государственных (муниципальных) услуг в социальной сфере, соответствующих одному и тому же виду кода Общеросс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&lt;15&gt;</w:t>
              </w:r>
            </w:hyperlink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________________________________________________________</w:t>
            </w:r>
          </w:p>
        </w:tc>
      </w:tr>
      <w:tr w:rsidR="007815CA" w:rsidRPr="007815CA" w:rsidTr="003F3FEB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20" w:name="Par483"/>
            <w:bookmarkEnd w:id="20"/>
            <w:r w:rsidRPr="007815CA">
              <w:rPr>
                <w:rFonts w:ascii="Times New Roman" w:hAnsi="Times New Roman"/>
                <w:sz w:val="22"/>
                <w:szCs w:val="22"/>
              </w:rPr>
              <w:t>1. Сведения об объеме оказания муниципальных услуг (муниципальных услуг, составляющих укрупненную муниципальную услугу), на 20__ год (на очередной финансовый год)</w:t>
            </w:r>
          </w:p>
        </w:tc>
      </w:tr>
    </w:tbl>
    <w:p w:rsidR="007815CA" w:rsidRPr="007815CA" w:rsidRDefault="007815CA" w:rsidP="0033709E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417"/>
      </w:tblGrid>
      <w:tr w:rsidR="007815CA" w:rsidRPr="007815CA" w:rsidTr="003F3FE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&lt;23&gt;</w:t>
              </w:r>
            </w:hyperlink>
          </w:p>
        </w:tc>
      </w:tr>
      <w:tr w:rsidR="007815CA" w:rsidRPr="007815CA" w:rsidTr="003F3F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</w:t>
            </w: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>оказываемого муниципальными бюджетными и автономными учрежден</w:t>
            </w: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61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7815CA" w:rsidRPr="007815CA" w:rsidTr="003F3FE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Pr="007815CA" w:rsidRDefault="007815CA" w:rsidP="007815CA">
      <w:pPr>
        <w:pStyle w:val="ConsPlusNormal"/>
        <w:rPr>
          <w:rFonts w:ascii="Times New Roman" w:hAnsi="Times New Roman"/>
          <w:sz w:val="22"/>
          <w:szCs w:val="22"/>
        </w:rPr>
        <w:sectPr w:rsidR="007815CA" w:rsidRPr="007815CA" w:rsidSect="003F3FEB">
          <w:headerReference w:type="default" r:id="rId62"/>
          <w:footerReference w:type="default" r:id="rId6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204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375"/>
        <w:gridCol w:w="42"/>
      </w:tblGrid>
      <w:tr w:rsidR="007815CA" w:rsidRPr="007815CA" w:rsidTr="003F3FEB">
        <w:trPr>
          <w:gridBefore w:val="1"/>
          <w:gridAfter w:val="1"/>
          <w:wBefore w:w="647" w:type="dxa"/>
          <w:wAfter w:w="42" w:type="dxa"/>
          <w:trHeight w:val="713"/>
        </w:trPr>
        <w:tc>
          <w:tcPr>
            <w:tcW w:w="14762" w:type="dxa"/>
            <w:gridSpan w:val="16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21" w:name="Par613"/>
            <w:bookmarkEnd w:id="21"/>
            <w:r w:rsidRPr="007815CA">
              <w:rPr>
                <w:rFonts w:ascii="Times New Roman" w:hAnsi="Times New Roman"/>
                <w:sz w:val="22"/>
                <w:szCs w:val="22"/>
              </w:rPr>
              <w:t>2. Сведения об объеме оказания муниципальных услуг (муниципальных услуг, составляющих укрупненную муниципальную услугу), на 20__ год (на 1-й год планового периода)</w:t>
            </w:r>
          </w:p>
        </w:tc>
      </w:tr>
      <w:tr w:rsidR="007815CA" w:rsidRPr="007815CA" w:rsidTr="003F3FEB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(муниципальных, составляющих укрупненную муниципальную услугу)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&lt;23&gt;</w:t>
              </w:r>
            </w:hyperlink>
          </w:p>
        </w:tc>
      </w:tr>
      <w:tr w:rsidR="007815CA" w:rsidRPr="007815CA" w:rsidTr="003F3FEB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н</w:t>
            </w: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>к</w:t>
            </w: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од по </w:t>
            </w:r>
            <w:hyperlink r:id="rId64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7815CA" w:rsidRPr="007815CA" w:rsidTr="003F3FEB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51" w:type="dxa"/>
            <w:gridSpan w:val="2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33709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Pr="007815CA" w:rsidRDefault="007815CA" w:rsidP="007815CA">
      <w:pPr>
        <w:pStyle w:val="ConsPlusNormal"/>
        <w:rPr>
          <w:rFonts w:ascii="Times New Roman" w:hAnsi="Times New Roman"/>
          <w:sz w:val="22"/>
          <w:szCs w:val="22"/>
        </w:rPr>
        <w:sectPr w:rsidR="007815CA" w:rsidRPr="007815CA" w:rsidSect="003F3FEB">
          <w:headerReference w:type="default" r:id="rId65"/>
          <w:footerReference w:type="default" r:id="rId66"/>
          <w:pgSz w:w="16838" w:h="11906" w:orient="landscape"/>
          <w:pgMar w:top="566" w:right="1440" w:bottom="1133" w:left="1440" w:header="0" w:footer="0" w:gutter="0"/>
          <w:cols w:space="720"/>
          <w:noEndnote/>
        </w:sect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1589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8"/>
        <w:gridCol w:w="992"/>
        <w:gridCol w:w="1134"/>
        <w:gridCol w:w="1134"/>
        <w:gridCol w:w="992"/>
        <w:gridCol w:w="1134"/>
        <w:gridCol w:w="1134"/>
        <w:gridCol w:w="1134"/>
        <w:gridCol w:w="709"/>
        <w:gridCol w:w="709"/>
        <w:gridCol w:w="708"/>
        <w:gridCol w:w="1134"/>
        <w:gridCol w:w="1134"/>
        <w:gridCol w:w="709"/>
        <w:gridCol w:w="816"/>
        <w:gridCol w:w="35"/>
        <w:gridCol w:w="1275"/>
      </w:tblGrid>
      <w:tr w:rsidR="007815CA" w:rsidRPr="007815CA" w:rsidTr="003F3FEB">
        <w:trPr>
          <w:gridAfter w:val="2"/>
          <w:wAfter w:w="1310" w:type="dxa"/>
          <w:trHeight w:val="985"/>
        </w:trPr>
        <w:tc>
          <w:tcPr>
            <w:tcW w:w="14581" w:type="dxa"/>
            <w:gridSpan w:val="1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22" w:name="Par743"/>
            <w:bookmarkEnd w:id="22"/>
            <w:r w:rsidRPr="007815CA">
              <w:rPr>
                <w:rFonts w:ascii="Times New Roman" w:hAnsi="Times New Roman"/>
                <w:sz w:val="22"/>
                <w:szCs w:val="22"/>
              </w:rPr>
              <w:t>3. Сведения об объеме оказания муниципальных услуг (муниципальных услуг, составляющих укрупненную муниципальную услугу), на 20__ год (на 2-й год планового периода)</w:t>
            </w:r>
          </w:p>
        </w:tc>
      </w:tr>
      <w:tr w:rsidR="007815CA" w:rsidRPr="007815CA" w:rsidTr="003F3FEB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(муниципальных 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&lt;23&gt;</w:t>
              </w:r>
            </w:hyperlink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67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7815CA" w:rsidRPr="007815CA" w:rsidTr="003F3FEB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155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66"/>
      </w:tblGrid>
      <w:tr w:rsidR="007815CA" w:rsidRPr="007815CA" w:rsidTr="003F3FEB">
        <w:trPr>
          <w:trHeight w:val="524"/>
        </w:trPr>
        <w:tc>
          <w:tcPr>
            <w:tcW w:w="15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23" w:name="Par873"/>
            <w:bookmarkEnd w:id="23"/>
            <w:r w:rsidRPr="007815CA">
              <w:rPr>
                <w:rFonts w:ascii="Times New Roman" w:hAnsi="Times New Roman"/>
                <w:sz w:val="22"/>
                <w:szCs w:val="22"/>
              </w:rPr>
              <w:t>4. Сведения об объеме оказания муниципальных услуг (муниципальных услуг, составляющих укрупненную муниципальную услугу), на 20__ - 20__ годы (на срок оказания муниципальной услуги за пределами планового периода)</w:t>
            </w:r>
          </w:p>
        </w:tc>
      </w:tr>
    </w:tbl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1589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8"/>
        <w:gridCol w:w="992"/>
        <w:gridCol w:w="1134"/>
        <w:gridCol w:w="1134"/>
        <w:gridCol w:w="992"/>
        <w:gridCol w:w="1134"/>
        <w:gridCol w:w="1134"/>
        <w:gridCol w:w="1134"/>
        <w:gridCol w:w="709"/>
        <w:gridCol w:w="709"/>
        <w:gridCol w:w="708"/>
        <w:gridCol w:w="1134"/>
        <w:gridCol w:w="1134"/>
        <w:gridCol w:w="709"/>
        <w:gridCol w:w="808"/>
        <w:gridCol w:w="43"/>
        <w:gridCol w:w="1203"/>
        <w:gridCol w:w="72"/>
      </w:tblGrid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(муниципальных 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Style w:val="af2"/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Style w:val="af2"/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Style w:val="af2"/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Style w:val="af2"/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7815CA">
                <w:rPr>
                  <w:rStyle w:val="af2"/>
                  <w:rFonts w:ascii="Times New Roman" w:hAnsi="Times New Roman"/>
                  <w:sz w:val="22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7815CA">
                <w:rPr>
                  <w:rStyle w:val="af2"/>
                  <w:rFonts w:ascii="Times New Roman" w:hAnsi="Times New Roman"/>
                  <w:sz w:val="22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7815CA">
                <w:rPr>
                  <w:rStyle w:val="af2"/>
                  <w:rFonts w:ascii="Times New Roman" w:hAnsi="Times New Roman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7815CA">
                <w:rPr>
                  <w:rStyle w:val="af2"/>
                  <w:rFonts w:ascii="Times New Roman" w:hAnsi="Times New Roman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 услугу)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</w:t>
            </w: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укрупненную муниципальную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7815CA">
                <w:rPr>
                  <w:rStyle w:val="af2"/>
                  <w:rFonts w:ascii="Times New Roman" w:hAnsi="Times New Roman"/>
                  <w:sz w:val="22"/>
                  <w:szCs w:val="22"/>
                </w:rPr>
                <w:t>&lt;23&gt;</w:t>
              </w:r>
            </w:hyperlink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68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7815CA" w:rsidRPr="007815CA" w:rsidTr="003F3FEB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100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&lt;23&gt;</w:t>
              </w:r>
            </w:hyperlink>
          </w:p>
        </w:tc>
      </w:tr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69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rPr>
          <w:gridAfter w:val="1"/>
          <w:wAfter w:w="72" w:type="dxa"/>
        </w:trPr>
        <w:tc>
          <w:tcPr>
            <w:tcW w:w="100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Pr="007815CA" w:rsidRDefault="007815CA" w:rsidP="003F3FEB">
      <w:pPr>
        <w:pStyle w:val="ConsPlusNormal"/>
        <w:ind w:firstLine="0"/>
        <w:rPr>
          <w:rFonts w:ascii="Times New Roman" w:hAnsi="Times New Roman"/>
          <w:sz w:val="22"/>
          <w:szCs w:val="22"/>
        </w:rPr>
        <w:sectPr w:rsidR="007815CA" w:rsidRPr="007815CA" w:rsidSect="003F3FEB">
          <w:headerReference w:type="default" r:id="rId70"/>
          <w:footerReference w:type="default" r:id="rId71"/>
          <w:pgSz w:w="16838" w:h="11906" w:orient="landscape"/>
          <w:pgMar w:top="1133" w:right="678" w:bottom="566" w:left="567" w:header="0" w:footer="0" w:gutter="0"/>
          <w:cols w:space="720"/>
          <w:noEndnote/>
        </w:sectPr>
      </w:pPr>
    </w:p>
    <w:p w:rsidR="003F3FEB" w:rsidRDefault="003F3FEB" w:rsidP="003F3FEB">
      <w:pPr>
        <w:pStyle w:val="ConsPlusNormal"/>
        <w:ind w:firstLine="0"/>
        <w:outlineLvl w:val="1"/>
        <w:rPr>
          <w:rFonts w:ascii="Times New Roman" w:hAnsi="Times New Roman"/>
          <w:sz w:val="22"/>
          <w:szCs w:val="22"/>
        </w:rPr>
        <w:sectPr w:rsidR="003F3FEB" w:rsidSect="004D5C84">
          <w:headerReference w:type="default" r:id="rId72"/>
          <w:pgSz w:w="11906" w:h="16838"/>
          <w:pgMar w:top="284" w:right="851" w:bottom="249" w:left="1701" w:header="709" w:footer="709" w:gutter="0"/>
          <w:cols w:space="708"/>
          <w:docGrid w:linePitch="360"/>
        </w:sectPr>
      </w:pPr>
      <w:bookmarkStart w:id="24" w:name="Par1003"/>
      <w:bookmarkEnd w:id="24"/>
    </w:p>
    <w:tbl>
      <w:tblPr>
        <w:tblW w:w="148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22"/>
      </w:tblGrid>
      <w:tr w:rsidR="007815CA" w:rsidRPr="007815CA" w:rsidTr="003F3FEB">
        <w:trPr>
          <w:trHeight w:val="636"/>
        </w:trPr>
        <w:tc>
          <w:tcPr>
            <w:tcW w:w="14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</w:tbl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pPr w:leftFromText="180" w:rightFromText="180" w:vertAnchor="text" w:tblpX="44" w:tblpY="1"/>
        <w:tblOverlap w:val="never"/>
        <w:tblW w:w="159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134"/>
        <w:gridCol w:w="1814"/>
        <w:gridCol w:w="1757"/>
        <w:gridCol w:w="1020"/>
        <w:gridCol w:w="1020"/>
        <w:gridCol w:w="964"/>
        <w:gridCol w:w="1928"/>
        <w:gridCol w:w="3666"/>
      </w:tblGrid>
      <w:tr w:rsidR="007815CA" w:rsidRPr="007815CA" w:rsidTr="003F3FEB"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 муниципальной услуги ( муниципальных  услуг, составляющих укрупненную  муниципальную услугу), на срок оказания  муниципальной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Условия (формы) оказания  муниципальной услуги (муниципальных  услуг, составляющих укрупненную  муниципальную услугу, на срок оказания муниципальной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Категории потребителей  муниципальных  услуг ( муниципальных   услуг, составляющих укрупненную муниципальную  услугу), на срок оказания муниципальной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3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Показатель, характеризующий качество оказания муниципальной  услуги (муниципальных услуг, составляющих укрупненную муниципальную  услугу), на срок оказания муниципальной услуги 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&lt;5&gt;</w:t>
              </w:r>
            </w:hyperlink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hyperlink w:anchor="Par1082" w:tooltip="&lt;24&gt; Заполняется в соответствии с показателями, характеризующими качество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м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&lt;24&gt;</w:t>
              </w:r>
            </w:hyperlink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hyperlink w:anchor="Par1083" w:tooltip="&lt;25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государственной (муниципальной) услуги в социальной сфере, включенных в графу 8 раз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&lt;25&gt;</w:t>
              </w:r>
            </w:hyperlink>
          </w:p>
        </w:tc>
      </w:tr>
      <w:tr w:rsidR="007815CA" w:rsidRPr="007815CA" w:rsidTr="003F3FEB"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73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5" w:name="Par1023"/>
            <w:bookmarkEnd w:id="25"/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7815CA" w:rsidRPr="007815CA" w:rsidTr="003F3FEB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3F3FEB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Pr="007815CA" w:rsidRDefault="007815CA" w:rsidP="007815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7815CA" w:rsidRPr="007815CA" w:rsidTr="003F3FEB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Руководитель</w:t>
            </w:r>
          </w:p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________________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___________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______________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(Ф.И.О.)</w:t>
            </w:r>
          </w:p>
        </w:tc>
      </w:tr>
    </w:tbl>
    <w:p w:rsidR="007815CA" w:rsidRPr="007815CA" w:rsidRDefault="007815CA" w:rsidP="003F3FEB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7"/>
        <w:gridCol w:w="1587"/>
        <w:gridCol w:w="1133"/>
      </w:tblGrid>
      <w:tr w:rsidR="007815CA" w:rsidRPr="007815CA" w:rsidTr="003F3FEB"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"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"</w:t>
            </w: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20__ г.</w:t>
            </w:r>
          </w:p>
        </w:tc>
      </w:tr>
    </w:tbl>
    <w:p w:rsidR="003F3FEB" w:rsidRDefault="003F3FEB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  <w:sectPr w:rsidR="003F3FEB" w:rsidSect="003F3FEB">
          <w:pgSz w:w="16838" w:h="11906" w:orient="landscape"/>
          <w:pgMar w:top="851" w:right="142" w:bottom="1701" w:left="284" w:header="709" w:footer="709" w:gutter="0"/>
          <w:cols w:space="708"/>
          <w:docGrid w:linePitch="360"/>
        </w:sect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--------------------------------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26" w:name="Par1059"/>
      <w:bookmarkEnd w:id="26"/>
      <w:r w:rsidRPr="007815CA">
        <w:rPr>
          <w:rFonts w:ascii="Times New Roman" w:hAnsi="Times New Roman"/>
          <w:sz w:val="22"/>
          <w:szCs w:val="22"/>
        </w:rPr>
        <w:t>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 информационных систем в сфере бюджетных правоотношений, в том числе посредством информационного взаимодействия с иными информационными системами органов местного самоуправления, осуществляющих в соответствии с законодательством Российской Федерации функции и полномочия учредителей в отношении муниципальных бюджетных или автономных учреждений, оказывающих муниципальные услуги в социальной сфере, включенные в муниципальный социальный заказ, а также главных распорядителей бюджетных средств,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27" w:name="Par1060"/>
      <w:bookmarkEnd w:id="27"/>
      <w:r w:rsidRPr="007815CA">
        <w:rPr>
          <w:rFonts w:ascii="Times New Roman" w:hAnsi="Times New Roman"/>
          <w:sz w:val="22"/>
          <w:szCs w:val="22"/>
        </w:rPr>
        <w:t>&lt;2&gt; Указывается дата формирования муниципального социального заказа.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28" w:name="Par1061"/>
      <w:bookmarkEnd w:id="28"/>
      <w:r w:rsidRPr="007815CA">
        <w:rPr>
          <w:rFonts w:ascii="Times New Roman" w:hAnsi="Times New Roman"/>
          <w:sz w:val="22"/>
          <w:szCs w:val="22"/>
        </w:rPr>
        <w:t>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муниципального социального заказа.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29" w:name="Par1062"/>
      <w:bookmarkEnd w:id="29"/>
      <w:r w:rsidRPr="007815CA">
        <w:rPr>
          <w:rFonts w:ascii="Times New Roman" w:hAnsi="Times New Roman"/>
          <w:sz w:val="22"/>
          <w:szCs w:val="22"/>
        </w:rPr>
        <w:t>&lt;4&gt; Указывается "1" в случае, если формируется впервые, "2" - в случае внесения изменений в утвержденный муниципальные социальный заказ и формирования нового муниципального социального заказа.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30" w:name="Par1063"/>
      <w:bookmarkEnd w:id="30"/>
      <w:r w:rsidRPr="007815CA">
        <w:rPr>
          <w:rFonts w:ascii="Times New Roman" w:hAnsi="Times New Roman"/>
          <w:sz w:val="22"/>
          <w:szCs w:val="22"/>
        </w:rPr>
        <w:t xml:space="preserve">&lt;5&gt; Указывается направление деятельности, определенное в соответствии с </w:t>
      </w:r>
      <w:hyperlink r:id="rId74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частью 2 статьи 28</w:t>
        </w:r>
      </w:hyperlink>
      <w:r w:rsidRPr="007815CA">
        <w:rPr>
          <w:rFonts w:ascii="Times New Roman" w:hAnsi="Times New Roman"/>
          <w:sz w:val="22"/>
          <w:szCs w:val="22"/>
        </w:rPr>
        <w:t xml:space="preserve"> Федерального закона от 13 июля 2020 г. N 189-ФЗ "О муниципальном социальном заказе на оказание муниципальных услуг с социальной сфере" (далее - Федеральный закон).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31" w:name="Par1064"/>
      <w:bookmarkEnd w:id="31"/>
      <w:r w:rsidRPr="007815CA">
        <w:rPr>
          <w:rFonts w:ascii="Times New Roman" w:hAnsi="Times New Roman"/>
          <w:sz w:val="22"/>
          <w:szCs w:val="22"/>
        </w:rPr>
        <w:t xml:space="preserve">&lt;6&gt; Формируется в соответствии с информацией, включенной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подраздел 1 раздела 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настоящей примерной формы.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32" w:name="Par1065"/>
      <w:bookmarkEnd w:id="32"/>
      <w:r w:rsidRPr="007815CA">
        <w:rPr>
          <w:rFonts w:ascii="Times New Roman" w:hAnsi="Times New Roman"/>
          <w:sz w:val="22"/>
          <w:szCs w:val="22"/>
        </w:rPr>
        <w:t xml:space="preserve">&lt;7&gt; Рассчитывается как сумма граф 8, 9, 10, 11 </w:t>
      </w:r>
      <w:hyperlink w:anchor="Par76" w:tooltip="1. Общие сведения о государственном (муниципальном) социальном заказе на 20__ год (на очередной финансовый год)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подраздела 1</w:t>
        </w:r>
      </w:hyperlink>
      <w:r w:rsidRPr="007815CA">
        <w:rPr>
          <w:rFonts w:ascii="Times New Roman" w:hAnsi="Times New Roman"/>
          <w:sz w:val="22"/>
          <w:szCs w:val="22"/>
        </w:rPr>
        <w:t xml:space="preserve"> и </w:t>
      </w:r>
      <w:hyperlink w:anchor="Par177" w:tooltip="2. Общие сведения о государственном (муниципальном) социальном заказе на 20__ год (на 1-й год планового периода)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подраздела 2 раздела 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настоящей примерной формы.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33" w:name="Par1066"/>
      <w:bookmarkEnd w:id="33"/>
      <w:r w:rsidRPr="007815CA">
        <w:rPr>
          <w:rFonts w:ascii="Times New Roman" w:hAnsi="Times New Roman"/>
          <w:sz w:val="22"/>
          <w:szCs w:val="22"/>
        </w:rPr>
        <w:t xml:space="preserve">&lt;8&gt; Формируется в соответствии с показателями, характеризующими объем оказания муниципальной услуги, включенными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подраздел 1 раздела 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настоящей примерной формы.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34" w:name="Par1067"/>
      <w:bookmarkEnd w:id="34"/>
      <w:r w:rsidRPr="007815CA">
        <w:rPr>
          <w:rFonts w:ascii="Times New Roman" w:hAnsi="Times New Roman"/>
          <w:sz w:val="22"/>
          <w:szCs w:val="22"/>
        </w:rPr>
        <w:t xml:space="preserve">&lt;9&gt; Формируется в соответствии с информацией, включенной в </w:t>
      </w:r>
      <w:hyperlink w:anchor="Par613" w:tooltip="2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1-й год планового периода)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подраздел 2 раздела 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настоящей примерной формы.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35" w:name="Par1068"/>
      <w:bookmarkEnd w:id="35"/>
      <w:r w:rsidRPr="007815CA">
        <w:rPr>
          <w:rFonts w:ascii="Times New Roman" w:hAnsi="Times New Roman"/>
          <w:sz w:val="22"/>
          <w:szCs w:val="22"/>
        </w:rPr>
        <w:t xml:space="preserve">&lt;10&gt; Формируется в соответствии с показателями, характеризующими объем оказания муниципальной услуги, включенными в </w:t>
      </w:r>
      <w:hyperlink w:anchor="Par613" w:tooltip="2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1-й год планового периода)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подраздел 2 раздела 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настоящей примерной формы.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36" w:name="Par1069"/>
      <w:bookmarkEnd w:id="36"/>
      <w:r w:rsidRPr="007815CA">
        <w:rPr>
          <w:rFonts w:ascii="Times New Roman" w:hAnsi="Times New Roman"/>
          <w:sz w:val="22"/>
          <w:szCs w:val="22"/>
        </w:rPr>
        <w:t xml:space="preserve">&lt;11&gt; Формируется в соответствии с информацией, включенной в </w:t>
      </w:r>
      <w:hyperlink w:anchor="Par743" w:tooltip="3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2-й год планового периода)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подраздел 3 раздела 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настоящей примерной формы.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37" w:name="Par1070"/>
      <w:bookmarkEnd w:id="37"/>
      <w:r w:rsidRPr="007815CA">
        <w:rPr>
          <w:rFonts w:ascii="Times New Roman" w:hAnsi="Times New Roman"/>
          <w:sz w:val="22"/>
          <w:szCs w:val="22"/>
        </w:rPr>
        <w:t xml:space="preserve">&lt;12&gt; Формируется в соответствии с показателями, характеризующими объем оказания муниципальной услуги, включенными в </w:t>
      </w:r>
      <w:hyperlink w:anchor="Par743" w:tooltip="3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2-й год планового периода)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подраздел 3 раздела 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настоящей примерной формы.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38" w:name="Par1071"/>
      <w:bookmarkEnd w:id="38"/>
      <w:r w:rsidRPr="007815CA">
        <w:rPr>
          <w:rFonts w:ascii="Times New Roman" w:hAnsi="Times New Roman"/>
          <w:sz w:val="22"/>
          <w:szCs w:val="22"/>
        </w:rPr>
        <w:t xml:space="preserve">&lt;13&gt; Формируется в соответствии с информацией, включенной в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подраздел 4 раздела 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настоящей примерной формы.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39" w:name="Par1072"/>
      <w:bookmarkEnd w:id="39"/>
      <w:r w:rsidRPr="007815CA">
        <w:rPr>
          <w:rFonts w:ascii="Times New Roman" w:hAnsi="Times New Roman"/>
          <w:sz w:val="22"/>
          <w:szCs w:val="22"/>
        </w:rPr>
        <w:t xml:space="preserve">&lt;14&gt; Формируется в соответствии с показателями, характеризующими объем оказания муниципальной услуги, включенными в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подраздел 4 раздела 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настоящей примерной формы.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40" w:name="Par1073"/>
      <w:bookmarkEnd w:id="40"/>
      <w:r w:rsidRPr="007815CA">
        <w:rPr>
          <w:rFonts w:ascii="Times New Roman" w:hAnsi="Times New Roman"/>
          <w:sz w:val="22"/>
          <w:szCs w:val="22"/>
        </w:rPr>
        <w:t xml:space="preserve">&lt;15&gt; Указывается наименование укрупненной муниципальной услуги, под которой для целей настоящей примерной формы понимается несколько муниципальных услуг в социальной сфере, соответствующих одному и тому же виду кода Общероссийского </w:t>
      </w:r>
      <w:hyperlink r:id="rId75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классификатора</w:t>
        </w:r>
      </w:hyperlink>
      <w:r w:rsidRPr="007815CA">
        <w:rPr>
          <w:rFonts w:ascii="Times New Roman" w:hAnsi="Times New Roman"/>
          <w:sz w:val="22"/>
          <w:szCs w:val="22"/>
        </w:rPr>
        <w:t xml:space="preserve"> продукции по видам экономической деятельности, и объединенных по решению уполномоченного органа в соответствии с показателями, характеризующими содержание муниципальной услуги и (или) условия (формы) оказания муниципальной услуги, в случае если порядком формирования муниципального социального заказа, утвержденным в соответствии с </w:t>
      </w:r>
      <w:hyperlink r:id="rId76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частями 2</w:t>
        </w:r>
      </w:hyperlink>
      <w:r w:rsidRPr="007815CA">
        <w:rPr>
          <w:rFonts w:ascii="Times New Roman" w:hAnsi="Times New Roman"/>
          <w:sz w:val="22"/>
          <w:szCs w:val="22"/>
        </w:rPr>
        <w:t xml:space="preserve"> - </w:t>
      </w:r>
      <w:hyperlink r:id="rId77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4 статьи 6</w:t>
        </w:r>
      </w:hyperlink>
      <w:r w:rsidRPr="007815CA">
        <w:rPr>
          <w:rFonts w:ascii="Times New Roman" w:hAnsi="Times New Roman"/>
          <w:sz w:val="22"/>
          <w:szCs w:val="22"/>
        </w:rPr>
        <w:t xml:space="preserve"> Федерального закона, определено право уполномоченного органа формировать муниципальные социальный заказ в разрезе укрупненной муниципальной услуги.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41" w:name="Par1074"/>
      <w:bookmarkEnd w:id="41"/>
      <w:r w:rsidRPr="007815CA">
        <w:rPr>
          <w:rFonts w:ascii="Times New Roman" w:hAnsi="Times New Roman"/>
          <w:sz w:val="22"/>
          <w:szCs w:val="22"/>
        </w:rPr>
        <w:t>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сформированными в соответствии с бюджетным законодательством Российской Федерации (далее - перечни государственных (муниципальных) услуг).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42" w:name="Par1075"/>
      <w:bookmarkEnd w:id="42"/>
      <w:r w:rsidRPr="007815CA">
        <w:rPr>
          <w:rFonts w:ascii="Times New Roman" w:hAnsi="Times New Roman"/>
          <w:sz w:val="22"/>
          <w:szCs w:val="22"/>
        </w:rPr>
        <w:t xml:space="preserve">&lt;17&gt; Указывается полное наименование уполномоченного органа (полное наименование </w:t>
      </w:r>
      <w:r w:rsidRPr="007815CA">
        <w:rPr>
          <w:rFonts w:ascii="Times New Roman" w:hAnsi="Times New Roman"/>
          <w:sz w:val="22"/>
          <w:szCs w:val="22"/>
        </w:rPr>
        <w:lastRenderedPageBreak/>
        <w:t xml:space="preserve">органа, уполномоченного на формирование муниципального социального заказа - указывается в случае, если порядком формирования муниципального социального заказа, установленным в соответствии с </w:t>
      </w:r>
      <w:hyperlink r:id="rId78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частями 2</w:t>
        </w:r>
      </w:hyperlink>
      <w:r w:rsidRPr="007815CA">
        <w:rPr>
          <w:rFonts w:ascii="Times New Roman" w:hAnsi="Times New Roman"/>
          <w:sz w:val="22"/>
          <w:szCs w:val="22"/>
        </w:rPr>
        <w:t xml:space="preserve"> - </w:t>
      </w:r>
      <w:hyperlink r:id="rId79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4 статьи 6</w:t>
        </w:r>
      </w:hyperlink>
      <w:r w:rsidRPr="007815CA">
        <w:rPr>
          <w:rFonts w:ascii="Times New Roman" w:hAnsi="Times New Roman"/>
          <w:sz w:val="22"/>
          <w:szCs w:val="22"/>
        </w:rPr>
        <w:t xml:space="preserve"> Федерального закона, определено право уполномоченного органа передать полномочия по отбору исполнителей услуг и заключению соглашений в целях исполнения муниципальных социальных заказов или полномочие по заключению соглашений в целях исполнения муниципальных социальных заказов органам власти, уполномоченным на формирование муниципальных социальных заказов).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43" w:name="Par1076"/>
      <w:bookmarkEnd w:id="43"/>
      <w:r w:rsidRPr="007815CA">
        <w:rPr>
          <w:rFonts w:ascii="Times New Roman" w:hAnsi="Times New Roman"/>
          <w:sz w:val="22"/>
          <w:szCs w:val="22"/>
        </w:rPr>
        <w:t>&lt;18&gt; Указывается срок оказания муниципальной услуги в социальной сфере (муниципальных услуг, составляющих укрупненную муниципальную услугу), установленный в соответствии с законодательством Российской Федерации.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44" w:name="Par1077"/>
      <w:bookmarkEnd w:id="44"/>
      <w:r w:rsidRPr="007815CA">
        <w:rPr>
          <w:rFonts w:ascii="Times New Roman" w:hAnsi="Times New Roman"/>
          <w:sz w:val="22"/>
          <w:szCs w:val="22"/>
        </w:rPr>
        <w:t xml:space="preserve">&lt;19&gt; Указывается год, в котором уполномоченный орган осуществляет отбор исполнителей муниципальных услуг в социальной сфере (муниципальных услуг, составляющих укрупненную муниципальную услугу) (далее - исполнитель услуг), либо заключает с исполнителями услуг соглашения, указанные в </w:t>
      </w:r>
      <w:hyperlink r:id="rId80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части 6 статьи 9</w:t>
        </w:r>
      </w:hyperlink>
      <w:r w:rsidRPr="007815CA">
        <w:rPr>
          <w:rFonts w:ascii="Times New Roman" w:hAnsi="Times New Roman"/>
          <w:sz w:val="22"/>
          <w:szCs w:val="22"/>
        </w:rPr>
        <w:t xml:space="preserve"> Федерального закона, либо утверждает муниципальное задание на оказание муниципальных услуг (выполнение работ) учреждению.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45" w:name="Par1078"/>
      <w:bookmarkEnd w:id="45"/>
      <w:r w:rsidRPr="007815CA">
        <w:rPr>
          <w:rFonts w:ascii="Times New Roman" w:hAnsi="Times New Roman"/>
          <w:sz w:val="22"/>
          <w:szCs w:val="22"/>
        </w:rPr>
        <w:t>&lt;20&gt; Указывается полное наименование публично-правового образования, на территории которого предоставляется муниципальная услуга в социальной сфере (муниципальные услуги, составляющие укрупненную муниципальную услугу).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46" w:name="Par1079"/>
      <w:bookmarkEnd w:id="46"/>
      <w:r w:rsidRPr="007815CA">
        <w:rPr>
          <w:rFonts w:ascii="Times New Roman" w:hAnsi="Times New Roman"/>
          <w:sz w:val="22"/>
          <w:szCs w:val="22"/>
        </w:rPr>
        <w:t>&lt;21&gt; Заполняется в соответствии с кодом, указанным в перечнях муниципальных услуг (при наличии).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47" w:name="Par1080"/>
      <w:bookmarkEnd w:id="47"/>
      <w:r w:rsidRPr="007815CA">
        <w:rPr>
          <w:rFonts w:ascii="Times New Roman" w:hAnsi="Times New Roman"/>
          <w:sz w:val="22"/>
          <w:szCs w:val="22"/>
        </w:rPr>
        <w:t xml:space="preserve">&lt;22&gt; В графы 12 - 15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подразделов 1</w:t>
        </w:r>
      </w:hyperlink>
      <w:r w:rsidRPr="007815CA">
        <w:rPr>
          <w:rFonts w:ascii="Times New Roman" w:hAnsi="Times New Roman"/>
          <w:sz w:val="22"/>
          <w:szCs w:val="22"/>
        </w:rPr>
        <w:t xml:space="preserve"> -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4 раздела 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настоящей примерной формы включаются числовые значения показателей, характеризующих объем оказания муниципальной услуги (муниципальных услуг, составляющих укрупненную муниципальную услугу), формируемые на основании данных, включенных в обоснования бюджетных ассигнований, формируемые главными распорядителями бюджетных средств на основании </w:t>
      </w:r>
      <w:hyperlink r:id="rId81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статьи 158</w:t>
        </w:r>
      </w:hyperlink>
      <w:r w:rsidRPr="007815CA">
        <w:rPr>
          <w:rFonts w:ascii="Times New Roman" w:hAnsi="Times New Roman"/>
          <w:sz w:val="22"/>
          <w:szCs w:val="22"/>
        </w:rPr>
        <w:t xml:space="preserve"> Бюджетного кодекса Российской Федерации, в случае если возможность включения указанной информации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подразделы 1</w:t>
        </w:r>
      </w:hyperlink>
      <w:r w:rsidRPr="007815CA">
        <w:rPr>
          <w:rFonts w:ascii="Times New Roman" w:hAnsi="Times New Roman"/>
          <w:sz w:val="22"/>
          <w:szCs w:val="22"/>
        </w:rPr>
        <w:t xml:space="preserve"> -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4 раздела 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настоящей примерной формы на основании указанных данных определена порядком формирования муниципального социального заказа, утвержденным в соответствии с </w:t>
      </w:r>
      <w:hyperlink r:id="rId82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частями 2</w:t>
        </w:r>
      </w:hyperlink>
      <w:r w:rsidRPr="007815CA">
        <w:rPr>
          <w:rFonts w:ascii="Times New Roman" w:hAnsi="Times New Roman"/>
          <w:sz w:val="22"/>
          <w:szCs w:val="22"/>
        </w:rPr>
        <w:t xml:space="preserve"> - </w:t>
      </w:r>
      <w:hyperlink r:id="rId83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4 статьи 6</w:t>
        </w:r>
      </w:hyperlink>
      <w:r w:rsidRPr="007815CA">
        <w:rPr>
          <w:rFonts w:ascii="Times New Roman" w:hAnsi="Times New Roman"/>
          <w:sz w:val="22"/>
          <w:szCs w:val="22"/>
        </w:rPr>
        <w:t xml:space="preserve"> Федерального закона.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48" w:name="Par1081"/>
      <w:bookmarkEnd w:id="48"/>
      <w:r w:rsidRPr="007815CA">
        <w:rPr>
          <w:rFonts w:ascii="Times New Roman" w:hAnsi="Times New Roman"/>
          <w:sz w:val="22"/>
          <w:szCs w:val="22"/>
        </w:rPr>
        <w:t xml:space="preserve">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муниципальной услуги в социальной сфере, включенных в графы 12 - 15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подразделов 1</w:t>
        </w:r>
      </w:hyperlink>
      <w:r w:rsidRPr="007815CA">
        <w:rPr>
          <w:rFonts w:ascii="Times New Roman" w:hAnsi="Times New Roman"/>
          <w:sz w:val="22"/>
          <w:szCs w:val="22"/>
        </w:rPr>
        <w:t xml:space="preserve"> -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4 раздела 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объем оказания муниципальной услуги в социальной сфере (муниципальных услуг, составляющих укрупненную муниципальную услугу).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49" w:name="Par1082"/>
      <w:bookmarkEnd w:id="49"/>
      <w:r w:rsidRPr="007815CA">
        <w:rPr>
          <w:rFonts w:ascii="Times New Roman" w:hAnsi="Times New Roman"/>
          <w:sz w:val="22"/>
          <w:szCs w:val="22"/>
        </w:rPr>
        <w:t>&lt;24&gt; Заполняется в соответствии с показателями, характеризующими качество оказания муниципальной услуги в социальной сфере (муниципальных услуг, составляющих укрупненную муниципальную услугу), установленными в перечнях муниципальных услуг.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50" w:name="Par1083"/>
      <w:bookmarkEnd w:id="50"/>
      <w:r w:rsidRPr="007815CA">
        <w:rPr>
          <w:rFonts w:ascii="Times New Roman" w:hAnsi="Times New Roman"/>
          <w:sz w:val="22"/>
          <w:szCs w:val="22"/>
        </w:rPr>
        <w:t xml:space="preserve">&lt;25&gt;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муниципальной услуги в социальной сфере, включенных в </w:t>
      </w:r>
      <w:hyperlink w:anchor="Par1023" w:tooltip="8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графу 8 раздела III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качество оказания муниципальной услуги в социальной сфере (муниципальных услуг, составляющих укрупненную муниципальную услугу).</w:t>
      </w: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3F3FEB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outlineLvl w:val="0"/>
        <w:rPr>
          <w:rFonts w:ascii="Times New Roman" w:eastAsia="Times New Roman" w:hAnsi="Times New Roman" w:cs="Times New Roman"/>
          <w:color w:val="000000"/>
        </w:rPr>
      </w:pPr>
      <w:r w:rsidRPr="007815CA">
        <w:rPr>
          <w:rFonts w:ascii="Times New Roman" w:eastAsia="Times New Roman" w:hAnsi="Times New Roman" w:cs="Times New Roman"/>
          <w:color w:val="000000"/>
        </w:rPr>
        <w:t>УТВЕРЖДЕННАЯ</w:t>
      </w:r>
    </w:p>
    <w:p w:rsidR="007815CA" w:rsidRPr="007815CA" w:rsidRDefault="007815CA" w:rsidP="003F3FE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7815CA">
        <w:rPr>
          <w:rFonts w:ascii="Times New Roman" w:eastAsia="Calibri" w:hAnsi="Times New Roman" w:cs="Times New Roman"/>
        </w:rPr>
        <w:t>Постановлением Администрации</w:t>
      </w:r>
    </w:p>
    <w:p w:rsidR="007815CA" w:rsidRPr="007815CA" w:rsidRDefault="007815CA" w:rsidP="003F3FE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7815CA">
        <w:rPr>
          <w:rFonts w:ascii="Times New Roman" w:eastAsia="Calibri" w:hAnsi="Times New Roman" w:cs="Times New Roman"/>
        </w:rPr>
        <w:t>Большеигнатовского муниципального района</w:t>
      </w:r>
    </w:p>
    <w:p w:rsidR="007815CA" w:rsidRPr="007815CA" w:rsidRDefault="007815CA" w:rsidP="003F3FEB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eastAsia="Times New Roman" w:hAnsi="Times New Roman" w:cs="Times New Roman"/>
          <w:bCs/>
        </w:rPr>
        <w:t>«О Порядке формирования муниципальных</w:t>
      </w:r>
    </w:p>
    <w:p w:rsidR="007815CA" w:rsidRPr="007815CA" w:rsidRDefault="007815CA" w:rsidP="003F3FEB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</w:rPr>
      </w:pPr>
      <w:r w:rsidRPr="007815CA">
        <w:rPr>
          <w:rFonts w:ascii="Times New Roman" w:eastAsia="Times New Roman" w:hAnsi="Times New Roman" w:cs="Times New Roman"/>
          <w:bCs/>
        </w:rPr>
        <w:t xml:space="preserve">социальных заказов на оказание </w:t>
      </w:r>
      <w:r w:rsidRPr="007815CA">
        <w:rPr>
          <w:rFonts w:ascii="Times New Roman" w:eastAsia="Times New Roman" w:hAnsi="Times New Roman" w:cs="Times New Roman"/>
          <w:bCs/>
          <w:iCs/>
        </w:rPr>
        <w:t>муниципальных</w:t>
      </w:r>
    </w:p>
    <w:p w:rsidR="007815CA" w:rsidRPr="007815CA" w:rsidRDefault="007815CA" w:rsidP="003F3FEB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eastAsia="Times New Roman" w:hAnsi="Times New Roman" w:cs="Times New Roman"/>
          <w:bCs/>
        </w:rPr>
        <w:t>услуг в социальной сфере, отнесенных к полномочиям</w:t>
      </w:r>
    </w:p>
    <w:p w:rsidR="007815CA" w:rsidRPr="007815CA" w:rsidRDefault="007815CA" w:rsidP="003F3FEB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7815CA">
        <w:rPr>
          <w:rFonts w:ascii="Times New Roman" w:eastAsia="Times New Roman" w:hAnsi="Times New Roman" w:cs="Times New Roman"/>
          <w:bCs/>
        </w:rPr>
        <w:t xml:space="preserve">органов местного самоуправления </w:t>
      </w:r>
      <w:r w:rsidRPr="007815CA">
        <w:rPr>
          <w:rFonts w:ascii="Times New Roman" w:hAnsi="Times New Roman" w:cs="Times New Roman"/>
        </w:rPr>
        <w:t>Большеигнатовского</w:t>
      </w:r>
    </w:p>
    <w:p w:rsidR="007815CA" w:rsidRPr="007815CA" w:rsidRDefault="007815CA" w:rsidP="003F3FEB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hAnsi="Times New Roman" w:cs="Times New Roman"/>
        </w:rPr>
        <w:t xml:space="preserve"> муниципального района</w:t>
      </w:r>
      <w:r w:rsidRPr="007815CA">
        <w:rPr>
          <w:rFonts w:ascii="Times New Roman" w:eastAsia="Times New Roman" w:hAnsi="Times New Roman" w:cs="Times New Roman"/>
          <w:bCs/>
        </w:rPr>
        <w:t xml:space="preserve">, о форме и сроках </w:t>
      </w:r>
    </w:p>
    <w:p w:rsidR="007815CA" w:rsidRPr="003F3FEB" w:rsidRDefault="007815CA" w:rsidP="003F3FEB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7815CA">
        <w:rPr>
          <w:rFonts w:ascii="Times New Roman" w:eastAsia="Times New Roman" w:hAnsi="Times New Roman" w:cs="Times New Roman"/>
          <w:bCs/>
        </w:rPr>
        <w:t>формирования отчета об их исполнении»</w:t>
      </w:r>
      <w:r w:rsidRPr="007815CA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от </w:t>
      </w:r>
      <w:r w:rsidR="003F3FEB">
        <w:rPr>
          <w:rFonts w:ascii="Times New Roman" w:eastAsia="Calibri" w:hAnsi="Times New Roman" w:cs="Times New Roman"/>
        </w:rPr>
        <w:t>18.04.2023 г № 192</w:t>
      </w:r>
      <w:bookmarkStart w:id="51" w:name="Par1094"/>
      <w:bookmarkEnd w:id="51"/>
    </w:p>
    <w:p w:rsidR="003F3FEB" w:rsidRDefault="003F3FEB" w:rsidP="007815CA">
      <w:pPr>
        <w:pStyle w:val="ConsPlusNormal"/>
        <w:jc w:val="center"/>
        <w:rPr>
          <w:rFonts w:ascii="Times New Roman" w:hAnsi="Times New Roman"/>
          <w:sz w:val="22"/>
          <w:szCs w:val="22"/>
        </w:rPr>
        <w:sectPr w:rsidR="003F3FEB" w:rsidSect="00E83F13">
          <w:pgSz w:w="11906" w:h="16838"/>
          <w:pgMar w:top="284" w:right="850" w:bottom="142" w:left="1701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7815CA" w:rsidRPr="007815CA" w:rsidTr="003F3FEB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F3FEB" w:rsidRDefault="003F3FEB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ОТЧЕТ</w:t>
            </w:r>
          </w:p>
        </w:tc>
      </w:tr>
      <w:tr w:rsidR="007815CA" w:rsidRPr="007815CA" w:rsidTr="003F3FEB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об исполнении муниципального социального заказа на оказание муниципальных услуг в социальной сфере, отнесенных к полномочиям органам местного самоуправления Администрации Большеигнатовского муниципального района, на 20__ год и на плановый период 20__ - 20__ годов </w:t>
            </w:r>
            <w:hyperlink w:anchor="Par2705" w:tooltip="&lt;1&gt; Формируется с использованием государственной интегрированной информационной системы управления общественными финансами &quot;Электронный бюджет&quot;, в том числе посредством информационного взаимодействия с иными информационными системами федеральных органов исполн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&lt;1&gt;</w:t>
              </w:r>
            </w:hyperlink>
          </w:p>
        </w:tc>
      </w:tr>
    </w:tbl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145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8568"/>
        <w:gridCol w:w="1361"/>
        <w:gridCol w:w="964"/>
      </w:tblGrid>
      <w:tr w:rsidR="007815CA" w:rsidRPr="007815CA" w:rsidTr="003F3FEB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КОДЫ</w:t>
            </w:r>
          </w:p>
        </w:tc>
      </w:tr>
      <w:tr w:rsidR="007815CA" w:rsidRPr="007815CA" w:rsidTr="003F3FEB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Форма </w:t>
            </w:r>
            <w:hyperlink r:id="rId84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 "__" ______ 20__ г.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 ОКПО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Уполномоченный орган </w:t>
            </w:r>
            <w:hyperlink w:anchor="Par2707" w:tooltip="&lt;3&gt; Указывается полное наименование уполномоченного органа, утверждающего федеральный социальный заказ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Глава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(указывается полное наименование уполномоченного органа)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деятельности </w:t>
            </w:r>
            <w:hyperlink w:anchor="Par2708" w:tooltip="&lt;4&gt; Указывается направление деятельности, в отношении которого формируется федеральный социальный заказ, соответствующее направлению деятельности, определенному частью 2 статьи 28 Федерального закона &quot;О государственном (муниципальном) социальном заказе на оказ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&lt;4&gt;</w:t>
              </w:r>
            </w:hyperlink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Периодичность </w:t>
            </w:r>
            <w:hyperlink w:anchor="Par2709" w:tooltip="&lt;5&gt; Указывается 9 месяцев при формировании отчета по итогам исполнения федерального социального заказа за 9 месяцев текущего финансового года или один год при формировании отчета по итогам исполнения федерального социального заказа за отчетный финансовый год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&lt;5&gt;</w:t>
              </w:r>
            </w:hyperlink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3F3FEB" w:rsidRDefault="003F3FEB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3F3FEB" w:rsidRPr="007815CA" w:rsidRDefault="003F3FEB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jc w:val="center"/>
        <w:outlineLvl w:val="1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lastRenderedPageBreak/>
        <w:t>. Сведения о фактическом достижении показателей, характеризующих объем оказания муниципальной услуги</w:t>
      </w:r>
    </w:p>
    <w:p w:rsidR="007815CA" w:rsidRPr="007815CA" w:rsidRDefault="007815CA" w:rsidP="007815CA">
      <w:pPr>
        <w:pStyle w:val="ConsPlusNormal"/>
        <w:jc w:val="center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в социальной сфере (укрупненной муниципальной услуги)</w:t>
      </w:r>
    </w:p>
    <w:p w:rsidR="007815CA" w:rsidRPr="007815CA" w:rsidRDefault="007815CA" w:rsidP="007815CA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737"/>
        <w:gridCol w:w="708"/>
        <w:gridCol w:w="668"/>
        <w:gridCol w:w="567"/>
        <w:gridCol w:w="560"/>
        <w:gridCol w:w="532"/>
        <w:gridCol w:w="840"/>
        <w:gridCol w:w="907"/>
        <w:gridCol w:w="680"/>
        <w:gridCol w:w="680"/>
        <w:gridCol w:w="850"/>
        <w:gridCol w:w="567"/>
        <w:gridCol w:w="812"/>
        <w:gridCol w:w="907"/>
        <w:gridCol w:w="624"/>
        <w:gridCol w:w="737"/>
        <w:gridCol w:w="794"/>
        <w:gridCol w:w="1417"/>
        <w:gridCol w:w="1417"/>
      </w:tblGrid>
      <w:tr w:rsidR="007815CA" w:rsidRPr="007815CA" w:rsidTr="003F3FE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Наименование муниципальной услуги</w:t>
            </w:r>
          </w:p>
          <w:p w:rsidR="007815CA" w:rsidRPr="007815CA" w:rsidRDefault="007815CA" w:rsidP="004A4A1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(укрупненной муниципальной 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Год определения исполнителей муниципальной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(укрупненной муниципальной 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Место оказания муниципальной услуги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(укрупненной муниципальной 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C4FB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</w:t>
            </w:r>
          </w:p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(укрупненной муниципальной услуги)</w:t>
            </w:r>
          </w:p>
        </w:tc>
        <w:tc>
          <w:tcPr>
            <w:tcW w:w="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Значение планового показателя, характеризующего объем оказания муниципальной услуги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(укрупненной муниципальной услуги)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C4FB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Значение предельного допустимого возможного отклонения от показателя, характеризующего объем оказания муниципальной услуги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(укрупненной муниципальной услуги) </w:t>
            </w:r>
            <w:hyperlink w:anchor="Par2712" w:tooltip="&lt;8&gt;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государственной услуги (укрупненной государственной услуги), включенной в федеральный социальный з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&lt;8&gt;</w:t>
              </w:r>
            </w:hyperlink>
          </w:p>
        </w:tc>
        <w:tc>
          <w:tcPr>
            <w:tcW w:w="3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Значение фактического показателя, характеризующего объем оказания муниципальной услуги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(укрупненной муниципальной услуги), на "__" ________ 20__ г.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Значение фактического отклонения от показателя, характеризующего объем оказания муниципальной услуги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(укрупненной муниципальной услуги) </w:t>
            </w:r>
            <w:hyperlink w:anchor="Par2715" w:tooltip="&lt;11&gt; Указывается разница граф 13 и 7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C4FB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(укрупненной муниципальной услуги) </w:t>
            </w:r>
            <w:hyperlink w:anchor="Par2716" w:tooltip="&lt;12&gt; Указывается количество исполнителей услуг, указанных в разделе IV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анных показ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C4FB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(укрупненной муниципальной услуги) </w:t>
            </w:r>
            <w:hyperlink w:anchor="Par2717" w:tooltip="&lt;13&gt; Указывается доля в процентах исполнителей услуг, указанных в разделе IV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анных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&lt;13&gt;</w:t>
              </w:r>
            </w:hyperlink>
          </w:p>
        </w:tc>
      </w:tr>
      <w:tr w:rsidR="007815CA" w:rsidRPr="007815CA" w:rsidTr="003F3FE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всего </w:t>
            </w:r>
            <w:hyperlink w:anchor="Par2711" w:tooltip="&lt;7&gt; Рассчитывается как сумма показателей граф 8, 9, 10 и 11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&lt;7&gt;</w:t>
              </w:r>
            </w:hyperlink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всего </w:t>
            </w:r>
            <w:hyperlink w:anchor="Par2713" w:tooltip="&lt;9&gt; Рассчитывается как сумма показателей граф 14, 15, 16 и 17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в том числе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85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C4FB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C4FB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в соответствии с конкурсом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в соответствии с социальными сертификатами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&lt;10&gt;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A4A1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&lt;10&gt;</w:t>
              </w:r>
            </w:hyperlink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в соответствии с конкурсом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&lt;10&gt;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оказываемого в соответствии с социальными сертификатами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&lt;10&gt;</w:t>
              </w:r>
            </w:hyperlink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52" w:name="Par1336"/>
            <w:bookmarkEnd w:id="52"/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C4FB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bookmarkStart w:id="53" w:name="Par1337"/>
            <w:bookmarkEnd w:id="53"/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C4FB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bookmarkStart w:id="54" w:name="Par1338"/>
            <w:bookmarkEnd w:id="54"/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55" w:name="Par1339"/>
            <w:bookmarkEnd w:id="55"/>
            <w:r w:rsidRPr="007815C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56" w:name="Par1340"/>
            <w:bookmarkEnd w:id="56"/>
            <w:r w:rsidRPr="007815C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C4FB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bookmarkStart w:id="57" w:name="Par1341"/>
            <w:bookmarkEnd w:id="57"/>
            <w:r w:rsidRPr="007815C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58" w:name="Par1342"/>
            <w:bookmarkEnd w:id="58"/>
            <w:r w:rsidRPr="007815C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59" w:name="Par1343"/>
            <w:bookmarkEnd w:id="59"/>
            <w:r w:rsidRPr="007815C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C4FB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bookmarkStart w:id="60" w:name="Par1344"/>
            <w:bookmarkEnd w:id="60"/>
            <w:r w:rsidRPr="007815C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61" w:name="Par1345"/>
            <w:bookmarkEnd w:id="61"/>
            <w:r w:rsidRPr="007815C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62" w:name="Par1346"/>
            <w:bookmarkEnd w:id="62"/>
            <w:r w:rsidRPr="007815C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</w:tr>
      <w:tr w:rsidR="007815CA" w:rsidRPr="007815CA" w:rsidTr="003F3FE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3F3FE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jc w:val="center"/>
        <w:outlineLvl w:val="1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II. Сведения о фактическом достижении показателей,</w:t>
      </w:r>
    </w:p>
    <w:p w:rsidR="007815CA" w:rsidRPr="007815CA" w:rsidRDefault="007815CA" w:rsidP="007815CA">
      <w:pPr>
        <w:pStyle w:val="ConsPlusNormal"/>
        <w:jc w:val="center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характеризующих качество оказания муниципальной услуги</w:t>
      </w:r>
      <w:r w:rsidR="004D5C84">
        <w:rPr>
          <w:rFonts w:ascii="Times New Roman" w:hAnsi="Times New Roman"/>
          <w:sz w:val="22"/>
          <w:szCs w:val="22"/>
        </w:rPr>
        <w:t xml:space="preserve"> </w:t>
      </w:r>
      <w:r w:rsidRPr="007815CA">
        <w:rPr>
          <w:rFonts w:ascii="Times New Roman" w:hAnsi="Times New Roman"/>
          <w:sz w:val="22"/>
          <w:szCs w:val="22"/>
        </w:rPr>
        <w:t>в социальной сфере (муниципальных услуг в социальной</w:t>
      </w:r>
    </w:p>
    <w:p w:rsidR="007815CA" w:rsidRPr="007815CA" w:rsidRDefault="007815CA" w:rsidP="007815CA">
      <w:pPr>
        <w:pStyle w:val="ConsPlusNormal"/>
        <w:jc w:val="center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>сфере, составляющих укрупненную муниципальную услугу)</w:t>
      </w:r>
    </w:p>
    <w:p w:rsidR="007815CA" w:rsidRPr="007815CA" w:rsidRDefault="007815CA" w:rsidP="007815CA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850"/>
        <w:gridCol w:w="964"/>
        <w:gridCol w:w="737"/>
        <w:gridCol w:w="737"/>
        <w:gridCol w:w="826"/>
        <w:gridCol w:w="1137"/>
        <w:gridCol w:w="1559"/>
        <w:gridCol w:w="1559"/>
        <w:gridCol w:w="1843"/>
        <w:gridCol w:w="2126"/>
        <w:gridCol w:w="2126"/>
      </w:tblGrid>
      <w:tr w:rsidR="007815CA" w:rsidRPr="007815CA" w:rsidTr="00054C9F">
        <w:trPr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муниципальной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2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&lt;10&gt;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на "__" ____ 20_ год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  <w:hyperlink w:anchor="Par2718" w:tooltip="&lt;14&gt; Рассчитывается как разница граф 8 и 7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&lt;14&gt;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ar2719" w:tooltip="&lt;15&gt; Указывается количество исполнителей услуг, указанных в разделе IV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казанных по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&lt;15&gt;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ar2720" w:tooltip="&lt;16&gt; Указывается доля в процентах исполнителей услуг, указанных в разделе IV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казан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&lt;16&gt;</w:t>
              </w:r>
            </w:hyperlink>
          </w:p>
        </w:tc>
      </w:tr>
      <w:tr w:rsidR="007815CA" w:rsidRPr="007815CA" w:rsidTr="00054C9F">
        <w:trPr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н</w:t>
            </w:r>
            <w:r w:rsidR="004A4A1C">
              <w:rPr>
                <w:rFonts w:ascii="Times New Roman" w:hAnsi="Times New Roman"/>
                <w:sz w:val="22"/>
                <w:szCs w:val="22"/>
              </w:rPr>
              <w:t>Н</w:t>
            </w: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аименование показателя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A4A1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86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63" w:name="Par1664"/>
            <w:bookmarkEnd w:id="63"/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64" w:name="Par1665"/>
            <w:bookmarkEnd w:id="64"/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7815CA" w:rsidRPr="007815CA" w:rsidTr="00054C9F">
        <w:trPr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815CA">
        <w:rPr>
          <w:rFonts w:ascii="Times New Roman" w:hAnsi="Times New Roman" w:cs="Times New Roman"/>
          <w:sz w:val="22"/>
          <w:szCs w:val="22"/>
        </w:rPr>
        <w:t>III. Сведения о плановых показателях, характеризующих объеми качество оказания муниципальной услуги в социальной</w:t>
      </w:r>
    </w:p>
    <w:p w:rsidR="007815CA" w:rsidRPr="007815CA" w:rsidRDefault="007815CA" w:rsidP="007815C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815CA">
        <w:rPr>
          <w:rFonts w:ascii="Times New Roman" w:hAnsi="Times New Roman" w:cs="Times New Roman"/>
          <w:sz w:val="22"/>
          <w:szCs w:val="22"/>
        </w:rPr>
        <w:t>сфере (муниципальных услуг в социальной сфере,</w:t>
      </w:r>
      <w:r w:rsidR="004D5C84">
        <w:rPr>
          <w:rFonts w:ascii="Times New Roman" w:hAnsi="Times New Roman" w:cs="Times New Roman"/>
          <w:sz w:val="22"/>
          <w:szCs w:val="22"/>
        </w:rPr>
        <w:t xml:space="preserve"> </w:t>
      </w:r>
      <w:r w:rsidRPr="007815CA">
        <w:rPr>
          <w:rFonts w:ascii="Times New Roman" w:hAnsi="Times New Roman" w:cs="Times New Roman"/>
          <w:sz w:val="22"/>
          <w:szCs w:val="22"/>
        </w:rPr>
        <w:t>составляющих укрупненную муниципальную услугу),</w:t>
      </w:r>
    </w:p>
    <w:p w:rsidR="007815CA" w:rsidRPr="007815CA" w:rsidRDefault="007815CA" w:rsidP="007815C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815CA">
        <w:rPr>
          <w:rFonts w:ascii="Times New Roman" w:hAnsi="Times New Roman" w:cs="Times New Roman"/>
          <w:sz w:val="22"/>
          <w:szCs w:val="22"/>
        </w:rPr>
        <w:t xml:space="preserve">на "__" _________ 20__ года </w:t>
      </w:r>
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<w:r w:rsidRPr="007815CA">
          <w:rPr>
            <w:rFonts w:ascii="Times New Roman" w:hAnsi="Times New Roman" w:cs="Times New Roman"/>
            <w:color w:val="0000FF"/>
            <w:sz w:val="22"/>
            <w:szCs w:val="22"/>
          </w:rPr>
          <w:t>&lt;2&gt;</w:t>
        </w:r>
      </w:hyperlink>
    </w:p>
    <w:p w:rsidR="007815CA" w:rsidRPr="007815CA" w:rsidRDefault="007815CA" w:rsidP="007815CA">
      <w:pPr>
        <w:pStyle w:val="ConsPlusNormal"/>
        <w:jc w:val="center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t xml:space="preserve">Наименование укрупненной муниципальной услуги </w:t>
      </w:r>
      <w:hyperlink w:anchor="Par2721" w:tooltip="&lt;17&gt; Указывается наименование укрупненной государственной услуги, в случае если федеральный социальный заказ формируется в отношении укрупненных государственных услуг.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&lt;17&gt;</w:t>
        </w:r>
      </w:hyperlink>
    </w:p>
    <w:p w:rsidR="007815CA" w:rsidRPr="007815CA" w:rsidRDefault="007815CA" w:rsidP="007815CA">
      <w:pPr>
        <w:pStyle w:val="ConsPlusNormal"/>
        <w:jc w:val="center"/>
        <w:rPr>
          <w:rFonts w:ascii="Times New Roman" w:hAnsi="Times New Roman"/>
          <w:sz w:val="22"/>
          <w:szCs w:val="22"/>
        </w:rPr>
      </w:pPr>
    </w:p>
    <w:tbl>
      <w:tblPr>
        <w:tblW w:w="1586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737"/>
        <w:gridCol w:w="680"/>
        <w:gridCol w:w="737"/>
        <w:gridCol w:w="737"/>
        <w:gridCol w:w="680"/>
        <w:gridCol w:w="680"/>
        <w:gridCol w:w="737"/>
        <w:gridCol w:w="680"/>
        <w:gridCol w:w="680"/>
        <w:gridCol w:w="737"/>
        <w:gridCol w:w="566"/>
        <w:gridCol w:w="623"/>
        <w:gridCol w:w="737"/>
        <w:gridCol w:w="793"/>
        <w:gridCol w:w="566"/>
        <w:gridCol w:w="510"/>
        <w:gridCol w:w="623"/>
        <w:gridCol w:w="793"/>
        <w:gridCol w:w="963"/>
        <w:gridCol w:w="566"/>
        <w:gridCol w:w="680"/>
        <w:gridCol w:w="793"/>
      </w:tblGrid>
      <w:tr w:rsidR="007815CA" w:rsidRPr="007815CA" w:rsidTr="00054C9F">
        <w:trPr>
          <w:jc w:val="center"/>
        </w:trPr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Исполнитель муниципальной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Уникальный номер реестровой записи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Условия (формы) оказания муниципальной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Категории потребителей муниципальных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3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Значение планового показателя, характеризующего объем оказания муниципальной услуги </w:t>
            </w:r>
            <w:hyperlink w:anchor="Par2726" w:tooltip="&lt;22&gt; В отношении одного исполнителя услуг может быть указана информация о значении планового показателя, характеризующего объем оказания государственной услуги, только в отношении одного способа определения услуг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&lt;21&gt;</w:t>
              </w:r>
            </w:hyperlink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уникальный код организации по Сводному реестру </w:t>
            </w:r>
            <w:hyperlink w:anchor="Par2722" w:tooltip="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&lt;18&gt;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исполнителя муниципальной услуги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оказываемый муниципальными казенными учреждениями на основании муниципального задани</w:t>
            </w: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я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87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ОКОПФ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88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89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65" w:name="Par1801"/>
            <w:bookmarkEnd w:id="65"/>
            <w:r w:rsidRPr="007815C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66" w:name="Par1802"/>
            <w:bookmarkEnd w:id="66"/>
            <w:r w:rsidRPr="007815C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67" w:name="Par1803"/>
            <w:bookmarkEnd w:id="67"/>
            <w:r w:rsidRPr="007815C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68" w:name="Par1807"/>
            <w:bookmarkEnd w:id="68"/>
            <w:r w:rsidRPr="007815CA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4D5C8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69" w:name="Par1810"/>
            <w:bookmarkEnd w:id="69"/>
            <w:r w:rsidRPr="007815CA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70" w:name="Par1811"/>
            <w:bookmarkEnd w:id="70"/>
            <w:r w:rsidRPr="007815CA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4A4A1C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="007815CA" w:rsidRPr="007815CA">
              <w:rPr>
                <w:rFonts w:ascii="Times New Roman" w:hAnsi="Times New Roman"/>
                <w:sz w:val="22"/>
                <w:szCs w:val="22"/>
              </w:rPr>
              <w:t>того по укрупненной муниципальной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66" w:type="dxa"/>
            <w:vMerge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815CA">
        <w:rPr>
          <w:rFonts w:ascii="Times New Roman" w:hAnsi="Times New Roman" w:cs="Times New Roman"/>
          <w:sz w:val="22"/>
          <w:szCs w:val="22"/>
        </w:rPr>
        <w:t>IV. Сведения о фактических показателях, характеризующих</w:t>
      </w:r>
    </w:p>
    <w:p w:rsidR="007815CA" w:rsidRPr="007815CA" w:rsidRDefault="007815CA" w:rsidP="007815C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815CA">
        <w:rPr>
          <w:rFonts w:ascii="Times New Roman" w:hAnsi="Times New Roman" w:cs="Times New Roman"/>
          <w:sz w:val="22"/>
          <w:szCs w:val="22"/>
        </w:rPr>
        <w:t>объем и качество оказания муниципальной услуги</w:t>
      </w:r>
    </w:p>
    <w:p w:rsidR="007815CA" w:rsidRPr="007815CA" w:rsidRDefault="007815CA" w:rsidP="007815C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815CA">
        <w:rPr>
          <w:rFonts w:ascii="Times New Roman" w:hAnsi="Times New Roman" w:cs="Times New Roman"/>
          <w:sz w:val="22"/>
          <w:szCs w:val="22"/>
        </w:rPr>
        <w:t>в социальной сфере (муниципальных услуг в социальной</w:t>
      </w:r>
    </w:p>
    <w:p w:rsidR="007815CA" w:rsidRPr="007815CA" w:rsidRDefault="007815CA" w:rsidP="007815C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815CA">
        <w:rPr>
          <w:rFonts w:ascii="Times New Roman" w:hAnsi="Times New Roman" w:cs="Times New Roman"/>
          <w:sz w:val="22"/>
          <w:szCs w:val="22"/>
        </w:rPr>
        <w:t>сфере, составляющих укрупненную муниципальную услугу),</w:t>
      </w:r>
    </w:p>
    <w:p w:rsidR="007815CA" w:rsidRPr="007815CA" w:rsidRDefault="007815CA" w:rsidP="007815C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815CA">
        <w:rPr>
          <w:rFonts w:ascii="Times New Roman" w:hAnsi="Times New Roman" w:cs="Times New Roman"/>
          <w:sz w:val="22"/>
          <w:szCs w:val="22"/>
        </w:rPr>
        <w:t>на "__" _________ 20__ года</w:t>
      </w:r>
    </w:p>
    <w:p w:rsidR="007815CA" w:rsidRPr="007815CA" w:rsidRDefault="007815CA" w:rsidP="007815CA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7815CA" w:rsidRPr="007815CA" w:rsidRDefault="007815CA" w:rsidP="007815CA">
      <w:pPr>
        <w:pStyle w:val="ConsPlusNormal"/>
        <w:jc w:val="center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lastRenderedPageBreak/>
        <w:t xml:space="preserve">Наименование укрупненной муниципальной услуги </w:t>
      </w:r>
      <w:hyperlink w:anchor="Par2721" w:tooltip="&lt;17&gt; Указывается наименование укрупненной государственной услуги, в случае если федеральный социальный заказ формируется в отношении укрупненных государственных услуг.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&lt;17&gt;</w:t>
        </w:r>
      </w:hyperlink>
    </w:p>
    <w:tbl>
      <w:tblPr>
        <w:tblW w:w="1585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623"/>
        <w:gridCol w:w="623"/>
        <w:gridCol w:w="285"/>
        <w:gridCol w:w="281"/>
        <w:gridCol w:w="566"/>
        <w:gridCol w:w="680"/>
        <w:gridCol w:w="60"/>
        <w:gridCol w:w="340"/>
        <w:gridCol w:w="166"/>
        <w:gridCol w:w="680"/>
        <w:gridCol w:w="566"/>
        <w:gridCol w:w="62"/>
        <w:gridCol w:w="340"/>
        <w:gridCol w:w="164"/>
        <w:gridCol w:w="566"/>
        <w:gridCol w:w="566"/>
        <w:gridCol w:w="737"/>
        <w:gridCol w:w="680"/>
        <w:gridCol w:w="65"/>
        <w:gridCol w:w="501"/>
        <w:gridCol w:w="566"/>
        <w:gridCol w:w="566"/>
        <w:gridCol w:w="737"/>
        <w:gridCol w:w="680"/>
        <w:gridCol w:w="566"/>
        <w:gridCol w:w="566"/>
        <w:gridCol w:w="566"/>
        <w:gridCol w:w="737"/>
        <w:gridCol w:w="737"/>
        <w:gridCol w:w="566"/>
      </w:tblGrid>
      <w:tr w:rsidR="007815CA" w:rsidRPr="007815CA" w:rsidTr="00054C9F">
        <w:trPr>
          <w:jc w:val="center"/>
        </w:trPr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Исполнитель муниципальной услуги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Уникальный номер реестровой записи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Условия (формы) оказания муниципальной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Категории потребителей муниципальных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&lt;23&gt;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Фактическое отклонение от показателя, характеризующего качество оказания муниципальной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услуги </w:t>
            </w:r>
            <w:hyperlink w:anchor="Par2728" w:tooltip="&lt;24&gt; Указывается как разница графы 14 раздела IV и графы 14 раздела III настоящего документ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&lt;24&gt;</w:t>
              </w:r>
            </w:hyperlink>
          </w:p>
        </w:tc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Значение фактического показателя, характеризующего объем оказания муниципальной услуги </w:t>
            </w:r>
            <w:hyperlink w:anchor="Par2729" w:tooltip="&lt;25&gt; В отношении одного исполнителя услуг может быть указана информация о значении фактического показателя, характеризующего объем оказания государственной услуги, только в отношении одного способа определения услуг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&lt;25&gt;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Фактическое отклонение от показателя, характеризующего объем оказания муниципальной услуги </w:t>
            </w:r>
            <w:hyperlink w:anchor="Par2730" w:tooltip="&lt;26&gt; Рассчитывается как разница между фактическим показателем, характеризующим объем оказания государственной услуги, включенным в соответствии со способом определения исполнителя услуг в одну из граф 19 - 22 раздела IV настоящего документа и плановым показате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&lt;26&gt;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муниципальной услуги </w:t>
            </w:r>
            <w:hyperlink w:anchor="Par2731" w:tooltip="&lt;27&gt; Рассчитывается как разница графы 14 раздела III, графы 14 раздела IV и графы 15 раздела III настоящего документа (в случае, если значение предельного допустимого возможного отклонения от показателя, характеризующего качество оказания государственной услуг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&lt;27&gt;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муниципальной услуги </w:t>
            </w:r>
            <w:hyperlink w:anchor="Par2732" w:tooltip="&lt;28&gt; Рассчитывается как разница графы 23 раздела IV и графы 23 раздела III настоящего документ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&lt;28&gt;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Причина превышения</w:t>
            </w:r>
          </w:p>
        </w:tc>
      </w:tr>
      <w:tr w:rsidR="007815CA" w:rsidRPr="007815CA" w:rsidTr="00054C9F">
        <w:trPr>
          <w:jc w:val="center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уникальный код организации по Сводному реестру </w:t>
            </w:r>
            <w:hyperlink w:anchor="Par2722" w:tooltip="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&lt;18&gt;</w:t>
              </w:r>
            </w:hyperlink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исполнителя муниципальной услуги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н</w:t>
            </w:r>
            <w:r w:rsidR="004A4A1C">
              <w:rPr>
                <w:rFonts w:ascii="Times New Roman" w:hAnsi="Times New Roman"/>
                <w:sz w:val="22"/>
                <w:szCs w:val="22"/>
              </w:rPr>
              <w:t>Н</w:t>
            </w: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054C9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оказываемый муниципальными</w:t>
            </w:r>
          </w:p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казенными учреждениями на основании муниципального задания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&lt;23&gt;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&lt;23&gt;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&lt;23&gt;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&lt;23&gt;</w:t>
              </w:r>
            </w:hyperlink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90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ОКОПФ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91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92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7815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7815CA">
                <w:rPr>
                  <w:rFonts w:ascii="Times New Roman" w:hAnsi="Times New Roman"/>
                  <w:color w:val="0000FF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71" w:name="Par2219"/>
            <w:bookmarkEnd w:id="71"/>
            <w:r w:rsidRPr="007815C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72" w:name="Par2224"/>
            <w:bookmarkEnd w:id="72"/>
            <w:r w:rsidRPr="007815CA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73" w:name="Par2227"/>
            <w:bookmarkEnd w:id="73"/>
            <w:r w:rsidRPr="007815CA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74" w:name="Par2228"/>
            <w:bookmarkEnd w:id="74"/>
            <w:r w:rsidRPr="007815CA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</w:tr>
      <w:tr w:rsidR="007815CA" w:rsidRPr="007815CA" w:rsidTr="00054C9F">
        <w:trPr>
          <w:jc w:val="center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jc w:val="center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gridAfter w:val="11"/>
          <w:wAfter w:w="6788" w:type="dxa"/>
          <w:jc w:val="center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Руководитель</w:t>
            </w:r>
          </w:p>
          <w:p w:rsidR="007815CA" w:rsidRPr="007815CA" w:rsidRDefault="007815CA" w:rsidP="004A4A1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(уполномоченное лицо)</w:t>
            </w:r>
          </w:p>
        </w:tc>
        <w:tc>
          <w:tcPr>
            <w:tcW w:w="1587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4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78" w:type="dxa"/>
            <w:gridSpan w:val="6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5CA" w:rsidRPr="007815CA" w:rsidTr="00054C9F">
        <w:trPr>
          <w:gridAfter w:val="11"/>
          <w:wAfter w:w="6788" w:type="dxa"/>
          <w:jc w:val="center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4A4A1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(должность)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4A4A1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78" w:type="dxa"/>
            <w:gridSpan w:val="6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4A4A1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(расшифровка подписи)</w:t>
            </w:r>
          </w:p>
        </w:tc>
      </w:tr>
      <w:tr w:rsidR="007815CA" w:rsidRPr="007815CA" w:rsidTr="00054C9F">
        <w:trPr>
          <w:gridAfter w:val="11"/>
          <w:wAfter w:w="6788" w:type="dxa"/>
          <w:jc w:val="center"/>
        </w:trPr>
        <w:tc>
          <w:tcPr>
            <w:tcW w:w="9070" w:type="dxa"/>
            <w:gridSpan w:val="2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7815CA" w:rsidRPr="007815CA" w:rsidRDefault="007815CA" w:rsidP="007815CA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815CA">
              <w:rPr>
                <w:rFonts w:ascii="Times New Roman" w:hAnsi="Times New Roman"/>
                <w:sz w:val="22"/>
                <w:szCs w:val="22"/>
              </w:rPr>
              <w:t>"__" ____________ 20__ г.</w:t>
            </w:r>
          </w:p>
          <w:p w:rsidR="007815CA" w:rsidRPr="007815CA" w:rsidRDefault="007815CA" w:rsidP="007815CA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7815CA" w:rsidRPr="007815CA" w:rsidRDefault="007815CA" w:rsidP="007815CA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F3FEB" w:rsidRDefault="003F3FEB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  <w:sectPr w:rsidR="003F3FEB" w:rsidSect="003F3FEB">
          <w:pgSz w:w="16838" w:h="11906" w:orient="landscape"/>
          <w:pgMar w:top="851" w:right="249" w:bottom="1701" w:left="284" w:header="709" w:footer="709" w:gutter="0"/>
          <w:cols w:space="708"/>
          <w:docGrid w:linePitch="360"/>
        </w:sectPr>
      </w:pP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r w:rsidRPr="007815CA">
        <w:rPr>
          <w:rFonts w:ascii="Times New Roman" w:hAnsi="Times New Roman"/>
          <w:sz w:val="22"/>
          <w:szCs w:val="22"/>
        </w:rPr>
        <w:lastRenderedPageBreak/>
        <w:t>--------------------------------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75" w:name="Par2705"/>
      <w:bookmarkEnd w:id="75"/>
      <w:r w:rsidRPr="007815CA">
        <w:rPr>
          <w:rFonts w:ascii="Times New Roman" w:hAnsi="Times New Roman"/>
          <w:sz w:val="22"/>
          <w:szCs w:val="22"/>
        </w:rPr>
        <w:t>&lt;1&gt; Формируется с использованием государственной интегрированной информационной системы управления общественными финансами "Электронный бюджет", в том числе посредством информационного взаимодействия с иными информационными системами органов местного самоуправления, осуществляющих функции и полномочия учредителей в отношении муниципальных бюджетных или автономных учреждений, исполняющих муниципальный социальный заказ на оказание муниципальных услуг в социальной сфере, отнесенных к полномочиям органов местного самоуправления (далее - муниципальный социальный заказ), а также главных распорядителей средств местного бюджета,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76" w:name="Par2706"/>
      <w:bookmarkEnd w:id="76"/>
      <w:r w:rsidRPr="007815CA">
        <w:rPr>
          <w:rFonts w:ascii="Times New Roman" w:hAnsi="Times New Roman"/>
          <w:sz w:val="22"/>
          <w:szCs w:val="22"/>
        </w:rPr>
        <w:t>&lt;2&gt; Указывается дата, на которую составляется отчет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77" w:name="Par2707"/>
      <w:bookmarkEnd w:id="77"/>
      <w:r w:rsidRPr="007815CA">
        <w:rPr>
          <w:rFonts w:ascii="Times New Roman" w:hAnsi="Times New Roman"/>
          <w:sz w:val="22"/>
          <w:szCs w:val="22"/>
        </w:rPr>
        <w:t>&lt;3&gt; Указывается полное наименование уполномоченного органа, утверждающего муниципальный социальный заказ.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78" w:name="Par2708"/>
      <w:bookmarkEnd w:id="78"/>
      <w:r w:rsidRPr="007815CA">
        <w:rPr>
          <w:rFonts w:ascii="Times New Roman" w:hAnsi="Times New Roman"/>
          <w:sz w:val="22"/>
          <w:szCs w:val="22"/>
        </w:rPr>
        <w:t xml:space="preserve">&lt;4&gt; Указывается направление деятельности, в отношении которого формируется муниципальный социальный заказ, соответствующее направлению деятельности, определенному </w:t>
      </w:r>
      <w:hyperlink r:id="rId93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частью 2 статьи 28</w:t>
        </w:r>
      </w:hyperlink>
      <w:r w:rsidRPr="007815CA">
        <w:rPr>
          <w:rFonts w:ascii="Times New Roman" w:hAnsi="Times New Roman"/>
          <w:sz w:val="22"/>
          <w:szCs w:val="22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79" w:name="Par2709"/>
      <w:bookmarkEnd w:id="79"/>
      <w:r w:rsidRPr="007815CA">
        <w:rPr>
          <w:rFonts w:ascii="Times New Roman" w:hAnsi="Times New Roman"/>
          <w:sz w:val="22"/>
          <w:szCs w:val="22"/>
        </w:rPr>
        <w:t>&lt;5&gt; Указывается 9 месяцев при формировании отчета по итогам исполнения муниципального социального заказа за 9 месяцев текущего финансового года или один год при формировании отчета по итогам исполнения муниципального социального заказа за отчетный финансовый год.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80" w:name="Par2710"/>
      <w:bookmarkEnd w:id="80"/>
      <w:r w:rsidRPr="007815CA">
        <w:rPr>
          <w:rFonts w:ascii="Times New Roman" w:hAnsi="Times New Roman"/>
          <w:sz w:val="22"/>
          <w:szCs w:val="22"/>
        </w:rPr>
        <w:t xml:space="preserve">&lt;6&gt; Указывается на основании информации, включенной в </w:t>
      </w:r>
      <w:hyperlink w:anchor="Par1751" w:tooltip="        III. Сведения о плановых показателях, характеризующих объем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раздел III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 в соответствии с общими </w:t>
      </w:r>
      <w:hyperlink r:id="rId94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требованиями</w:t>
        </w:r>
      </w:hyperlink>
      <w:r w:rsidRPr="007815CA">
        <w:rPr>
          <w:rFonts w:ascii="Times New Roman" w:hAnsi="Times New Roman"/>
          <w:sz w:val="22"/>
          <w:szCs w:val="22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 октября 2020 г. N 1694 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сфере".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81" w:name="Par2711"/>
      <w:bookmarkEnd w:id="81"/>
      <w:r w:rsidRPr="007815CA">
        <w:rPr>
          <w:rFonts w:ascii="Times New Roman" w:hAnsi="Times New Roman"/>
          <w:sz w:val="22"/>
          <w:szCs w:val="22"/>
        </w:rPr>
        <w:t xml:space="preserve">&lt;7&gt; Рассчитывается как сумма показателей </w:t>
      </w:r>
      <w:hyperlink w:anchor="Par1337" w:tooltip="8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 8</w:t>
        </w:r>
      </w:hyperlink>
      <w:r w:rsidRPr="007815CA">
        <w:rPr>
          <w:rFonts w:ascii="Times New Roman" w:hAnsi="Times New Roman"/>
          <w:sz w:val="22"/>
          <w:szCs w:val="22"/>
        </w:rPr>
        <w:t xml:space="preserve">, </w:t>
      </w:r>
      <w:hyperlink w:anchor="Par1338" w:tooltip="9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9</w:t>
        </w:r>
      </w:hyperlink>
      <w:r w:rsidRPr="007815CA">
        <w:rPr>
          <w:rFonts w:ascii="Times New Roman" w:hAnsi="Times New Roman"/>
          <w:sz w:val="22"/>
          <w:szCs w:val="22"/>
        </w:rPr>
        <w:t xml:space="preserve">, </w:t>
      </w:r>
      <w:hyperlink w:anchor="Par1339" w:tooltip="10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10</w:t>
        </w:r>
      </w:hyperlink>
      <w:r w:rsidRPr="007815CA">
        <w:rPr>
          <w:rFonts w:ascii="Times New Roman" w:hAnsi="Times New Roman"/>
          <w:sz w:val="22"/>
          <w:szCs w:val="22"/>
        </w:rPr>
        <w:t xml:space="preserve"> и </w:t>
      </w:r>
      <w:hyperlink w:anchor="Par1340" w:tooltip="11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11</w:t>
        </w:r>
      </w:hyperlink>
      <w:r w:rsidRPr="007815CA">
        <w:rPr>
          <w:rFonts w:ascii="Times New Roman" w:hAnsi="Times New Roman"/>
          <w:sz w:val="22"/>
          <w:szCs w:val="22"/>
        </w:rPr>
        <w:t>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82" w:name="Par2712"/>
      <w:bookmarkEnd w:id="82"/>
      <w:r w:rsidRPr="007815CA">
        <w:rPr>
          <w:rFonts w:ascii="Times New Roman" w:hAnsi="Times New Roman"/>
          <w:sz w:val="22"/>
          <w:szCs w:val="22"/>
        </w:rPr>
        <w:t xml:space="preserve">&lt;8&gt;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(укрупненной муниципальной услуги), включенной в муниципальный социальный заказ (при наличии). В случае если муниципальный социальный заказ сформирован в отношении укрупненных муниципальных услуг, а предельные допустимые возможные отклонения определены в отношении включенных в муниципальный социальный заказ муниципальных услуг, </w:t>
      </w:r>
      <w:hyperlink w:anchor="Par1341" w:tooltip="12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графа 12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не заполняется.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83" w:name="Par2713"/>
      <w:bookmarkEnd w:id="83"/>
      <w:r w:rsidRPr="007815CA">
        <w:rPr>
          <w:rFonts w:ascii="Times New Roman" w:hAnsi="Times New Roman"/>
          <w:sz w:val="22"/>
          <w:szCs w:val="22"/>
        </w:rPr>
        <w:t xml:space="preserve">&lt;9&gt; Рассчитывается как сумма показателей </w:t>
      </w:r>
      <w:hyperlink w:anchor="Par1343" w:tooltip="14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 14</w:t>
        </w:r>
      </w:hyperlink>
      <w:r w:rsidRPr="007815CA">
        <w:rPr>
          <w:rFonts w:ascii="Times New Roman" w:hAnsi="Times New Roman"/>
          <w:sz w:val="22"/>
          <w:szCs w:val="22"/>
        </w:rPr>
        <w:t xml:space="preserve">, </w:t>
      </w:r>
      <w:hyperlink w:anchor="Par1344" w:tooltip="15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15</w:t>
        </w:r>
      </w:hyperlink>
      <w:r w:rsidRPr="007815CA">
        <w:rPr>
          <w:rFonts w:ascii="Times New Roman" w:hAnsi="Times New Roman"/>
          <w:sz w:val="22"/>
          <w:szCs w:val="22"/>
        </w:rPr>
        <w:t xml:space="preserve">, </w:t>
      </w:r>
      <w:hyperlink w:anchor="Par1345" w:tooltip="16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16</w:t>
        </w:r>
      </w:hyperlink>
      <w:r w:rsidRPr="007815CA">
        <w:rPr>
          <w:rFonts w:ascii="Times New Roman" w:hAnsi="Times New Roman"/>
          <w:sz w:val="22"/>
          <w:szCs w:val="22"/>
        </w:rPr>
        <w:t xml:space="preserve"> и </w:t>
      </w:r>
      <w:hyperlink w:anchor="Par1346" w:tooltip="17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17</w:t>
        </w:r>
      </w:hyperlink>
      <w:r w:rsidRPr="007815CA">
        <w:rPr>
          <w:rFonts w:ascii="Times New Roman" w:hAnsi="Times New Roman"/>
          <w:sz w:val="22"/>
          <w:szCs w:val="22"/>
        </w:rPr>
        <w:t>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84" w:name="Par2714"/>
      <w:bookmarkEnd w:id="84"/>
      <w:r w:rsidRPr="007815CA">
        <w:rPr>
          <w:rFonts w:ascii="Times New Roman" w:hAnsi="Times New Roman"/>
          <w:sz w:val="22"/>
          <w:szCs w:val="22"/>
        </w:rPr>
        <w:t xml:space="preserve">&lt;10&gt; Указывается нарастающим итогом на основании информации, включенной в </w:t>
      </w:r>
      <w:hyperlink w:anchor="Par2165" w:tooltip="          IV. Сведения о фактических показателях, характеризующих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раздел IV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 в соответствии с общими </w:t>
      </w:r>
      <w:hyperlink r:id="rId95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требованиями</w:t>
        </w:r>
      </w:hyperlink>
      <w:r w:rsidRPr="007815CA">
        <w:rPr>
          <w:rFonts w:ascii="Times New Roman" w:hAnsi="Times New Roman"/>
          <w:sz w:val="22"/>
          <w:szCs w:val="22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 октября 2020 г. N 1694 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сфере".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85" w:name="Par2715"/>
      <w:bookmarkEnd w:id="85"/>
      <w:r w:rsidRPr="007815CA">
        <w:rPr>
          <w:rFonts w:ascii="Times New Roman" w:hAnsi="Times New Roman"/>
          <w:sz w:val="22"/>
          <w:szCs w:val="22"/>
        </w:rPr>
        <w:t xml:space="preserve">&lt;11&gt; Указывается разница </w:t>
      </w:r>
      <w:hyperlink w:anchor="Par1342" w:tooltip="13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 13</w:t>
        </w:r>
      </w:hyperlink>
      <w:r w:rsidRPr="007815CA">
        <w:rPr>
          <w:rFonts w:ascii="Times New Roman" w:hAnsi="Times New Roman"/>
          <w:sz w:val="22"/>
          <w:szCs w:val="22"/>
        </w:rPr>
        <w:t xml:space="preserve"> и </w:t>
      </w:r>
      <w:hyperlink w:anchor="Par1336" w:tooltip="7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7</w:t>
        </w:r>
      </w:hyperlink>
      <w:r w:rsidRPr="007815CA">
        <w:rPr>
          <w:rFonts w:ascii="Times New Roman" w:hAnsi="Times New Roman"/>
          <w:sz w:val="22"/>
          <w:szCs w:val="22"/>
        </w:rPr>
        <w:t>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86" w:name="Par2716"/>
      <w:bookmarkEnd w:id="86"/>
      <w:r w:rsidRPr="007815CA">
        <w:rPr>
          <w:rFonts w:ascii="Times New Roman" w:hAnsi="Times New Roman"/>
          <w:sz w:val="22"/>
          <w:szCs w:val="22"/>
        </w:rPr>
        <w:t xml:space="preserve">&lt;12&gt; Указывается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разделе IV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документа, допустивших отклонения от показателей, характеризующих объем оказания </w:t>
      </w:r>
      <w:r w:rsidRPr="007815CA">
        <w:rPr>
          <w:rFonts w:ascii="Times New Roman" w:hAnsi="Times New Roman"/>
          <w:sz w:val="22"/>
          <w:szCs w:val="22"/>
        </w:rPr>
        <w:lastRenderedPageBreak/>
        <w:t>муниципальной услуги, превышающие предельные допустимые возможные отклонения от указанных показателей.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87" w:name="Par2717"/>
      <w:bookmarkEnd w:id="87"/>
      <w:r w:rsidRPr="007815CA">
        <w:rPr>
          <w:rFonts w:ascii="Times New Roman" w:hAnsi="Times New Roman"/>
          <w:sz w:val="22"/>
          <w:szCs w:val="22"/>
        </w:rPr>
        <w:t xml:space="preserve">&lt;13&gt; Указывается доля в процентах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разделе IV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разделе IV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88" w:name="Par2718"/>
      <w:bookmarkEnd w:id="88"/>
      <w:r w:rsidRPr="007815CA">
        <w:rPr>
          <w:rFonts w:ascii="Times New Roman" w:hAnsi="Times New Roman"/>
          <w:sz w:val="22"/>
          <w:szCs w:val="22"/>
        </w:rPr>
        <w:t xml:space="preserve">&lt;14&gt; Рассчитывается как разница </w:t>
      </w:r>
      <w:hyperlink w:anchor="Par1665" w:tooltip="8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 8</w:t>
        </w:r>
      </w:hyperlink>
      <w:r w:rsidRPr="007815CA">
        <w:rPr>
          <w:rFonts w:ascii="Times New Roman" w:hAnsi="Times New Roman"/>
          <w:sz w:val="22"/>
          <w:szCs w:val="22"/>
        </w:rPr>
        <w:t xml:space="preserve"> и </w:t>
      </w:r>
      <w:hyperlink w:anchor="Par1664" w:tooltip="7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7</w:t>
        </w:r>
      </w:hyperlink>
      <w:r w:rsidRPr="007815CA">
        <w:rPr>
          <w:rFonts w:ascii="Times New Roman" w:hAnsi="Times New Roman"/>
          <w:sz w:val="22"/>
          <w:szCs w:val="22"/>
        </w:rPr>
        <w:t>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89" w:name="Par2719"/>
      <w:bookmarkEnd w:id="89"/>
      <w:r w:rsidRPr="007815CA">
        <w:rPr>
          <w:rFonts w:ascii="Times New Roman" w:hAnsi="Times New Roman"/>
          <w:sz w:val="22"/>
          <w:szCs w:val="22"/>
        </w:rPr>
        <w:t xml:space="preserve">&lt;15&gt; Указывается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разделе IV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90" w:name="Par2720"/>
      <w:bookmarkEnd w:id="90"/>
      <w:r w:rsidRPr="007815CA">
        <w:rPr>
          <w:rFonts w:ascii="Times New Roman" w:hAnsi="Times New Roman"/>
          <w:sz w:val="22"/>
          <w:szCs w:val="22"/>
        </w:rPr>
        <w:t xml:space="preserve">&lt;16&gt; Указывается доля в процентах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разделе IV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разделе IV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91" w:name="Par2721"/>
      <w:bookmarkEnd w:id="91"/>
      <w:r w:rsidRPr="007815CA">
        <w:rPr>
          <w:rFonts w:ascii="Times New Roman" w:hAnsi="Times New Roman"/>
          <w:sz w:val="22"/>
          <w:szCs w:val="22"/>
        </w:rPr>
        <w:t>&lt;17&gt; Указывается наименование укрупненной муниципальной услуги, в случае если муниципальный социальный заказ формируется в отношении укрупненных муниципальных услуг.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92" w:name="Par2722"/>
      <w:bookmarkEnd w:id="92"/>
      <w:r w:rsidRPr="007815CA">
        <w:rPr>
          <w:rFonts w:ascii="Times New Roman" w:hAnsi="Times New Roman"/>
          <w:sz w:val="22"/>
          <w:szCs w:val="22"/>
        </w:rPr>
        <w:t>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93" w:name="Par2723"/>
      <w:bookmarkEnd w:id="93"/>
      <w:r w:rsidRPr="007815CA">
        <w:rPr>
          <w:rFonts w:ascii="Times New Roman" w:hAnsi="Times New Roman"/>
          <w:sz w:val="22"/>
          <w:szCs w:val="22"/>
        </w:rPr>
        <w:t xml:space="preserve">&lt;19&gt; Указывается на основании информации об исполнителе услуг, включенной в муниципальное задание на оказание муниципальных услуг (выполнение работ) (далее - муниципальное задание) либо в соглашение, заключенное по результатам отбора исполнителей услуг, предусмотренного </w:t>
      </w:r>
      <w:hyperlink r:id="rId96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частью 6 статьи 9</w:t>
        </w:r>
      </w:hyperlink>
      <w:r w:rsidRPr="007815CA">
        <w:rPr>
          <w:rFonts w:ascii="Times New Roman" w:hAnsi="Times New Roman"/>
          <w:sz w:val="22"/>
          <w:szCs w:val="22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 (далее - соглашение).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94" w:name="Par2724"/>
      <w:bookmarkEnd w:id="94"/>
      <w:r w:rsidRPr="007815CA">
        <w:rPr>
          <w:rFonts w:ascii="Times New Roman" w:hAnsi="Times New Roman"/>
          <w:sz w:val="22"/>
          <w:szCs w:val="22"/>
        </w:rPr>
        <w:t>&lt;20&gt; Указывается на основании информации, включенной в муниципальный социальный заказ, об исполнении которого формируется отчет об исполнении муниципального социального заказа.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95" w:name="Par2725"/>
      <w:bookmarkEnd w:id="95"/>
      <w:r w:rsidRPr="007815CA">
        <w:rPr>
          <w:rFonts w:ascii="Times New Roman" w:hAnsi="Times New Roman"/>
          <w:sz w:val="22"/>
          <w:szCs w:val="22"/>
        </w:rPr>
        <w:t>&lt;21&gt; Указывается на основании информации, включенной в муниципальное задание или соглашение.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96" w:name="Par2726"/>
      <w:bookmarkEnd w:id="96"/>
      <w:r w:rsidRPr="007815CA">
        <w:rPr>
          <w:rFonts w:ascii="Times New Roman" w:hAnsi="Times New Roman"/>
          <w:sz w:val="22"/>
          <w:szCs w:val="22"/>
        </w:rPr>
        <w:t>&lt;22&gt; В отношении одного исполнителя услуг может быть указана информация о значении планового показателя, характеризующего объем оказания муниципальной услуги, только в отношении одного способа определения услуг.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97" w:name="Par2727"/>
      <w:bookmarkEnd w:id="97"/>
      <w:r w:rsidRPr="007815CA">
        <w:rPr>
          <w:rFonts w:ascii="Times New Roman" w:hAnsi="Times New Roman"/>
          <w:sz w:val="22"/>
          <w:szCs w:val="22"/>
        </w:rPr>
        <w:t>&lt;23&gt; Формируется на основании отчетов исполнителей муниципальных услуг об исполнении соглашений и отчетов о выполнении муниципального задания.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98" w:name="Par2728"/>
      <w:bookmarkEnd w:id="98"/>
      <w:r w:rsidRPr="007815CA">
        <w:rPr>
          <w:rFonts w:ascii="Times New Roman" w:hAnsi="Times New Roman"/>
          <w:sz w:val="22"/>
          <w:szCs w:val="22"/>
        </w:rPr>
        <w:t xml:space="preserve">&lt;24&gt; Указывается как разница </w:t>
      </w:r>
      <w:hyperlink w:anchor="Par2219" w:tooltip="14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графы 14 раздела IV</w:t>
        </w:r>
      </w:hyperlink>
      <w:r w:rsidRPr="007815CA">
        <w:rPr>
          <w:rFonts w:ascii="Times New Roman" w:hAnsi="Times New Roman"/>
          <w:sz w:val="22"/>
          <w:szCs w:val="22"/>
        </w:rPr>
        <w:t xml:space="preserve"> и </w:t>
      </w:r>
      <w:hyperlink w:anchor="Par1802" w:tooltip="14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графы 14 раздела III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99" w:name="Par2729"/>
      <w:bookmarkEnd w:id="99"/>
      <w:r w:rsidRPr="007815CA">
        <w:rPr>
          <w:rFonts w:ascii="Times New Roman" w:hAnsi="Times New Roman"/>
          <w:sz w:val="22"/>
          <w:szCs w:val="22"/>
        </w:rPr>
        <w:t>&lt;25&gt; В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100" w:name="Par2730"/>
      <w:bookmarkEnd w:id="100"/>
      <w:r w:rsidRPr="007815CA">
        <w:rPr>
          <w:rFonts w:ascii="Times New Roman" w:hAnsi="Times New Roman"/>
          <w:sz w:val="22"/>
          <w:szCs w:val="22"/>
        </w:rPr>
        <w:t xml:space="preserve">&lt;26&gt; Рассчитывается как разница между фактическим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ar2224" w:tooltip="19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 19</w:t>
        </w:r>
      </w:hyperlink>
      <w:r w:rsidRPr="007815CA">
        <w:rPr>
          <w:rFonts w:ascii="Times New Roman" w:hAnsi="Times New Roman"/>
          <w:sz w:val="22"/>
          <w:szCs w:val="22"/>
        </w:rPr>
        <w:t xml:space="preserve"> - </w:t>
      </w:r>
      <w:hyperlink w:anchor="Par2227" w:tooltip="22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22 раздела IV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 и плановым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ar1807" w:tooltip="19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 19</w:t>
        </w:r>
      </w:hyperlink>
      <w:r w:rsidRPr="007815CA">
        <w:rPr>
          <w:rFonts w:ascii="Times New Roman" w:hAnsi="Times New Roman"/>
          <w:sz w:val="22"/>
          <w:szCs w:val="22"/>
        </w:rPr>
        <w:t xml:space="preserve"> - </w:t>
      </w:r>
      <w:hyperlink w:anchor="Par1810" w:tooltip="22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22 раздела III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101" w:name="Par2731"/>
      <w:bookmarkEnd w:id="101"/>
      <w:r w:rsidRPr="007815CA">
        <w:rPr>
          <w:rFonts w:ascii="Times New Roman" w:hAnsi="Times New Roman"/>
          <w:sz w:val="22"/>
          <w:szCs w:val="22"/>
        </w:rPr>
        <w:t xml:space="preserve">&lt;27&gt; Рассчитывается как разница </w:t>
      </w:r>
      <w:hyperlink w:anchor="Par1802" w:tooltip="14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графы 14 раздела III</w:t>
        </w:r>
      </w:hyperlink>
      <w:r w:rsidRPr="007815CA">
        <w:rPr>
          <w:rFonts w:ascii="Times New Roman" w:hAnsi="Times New Roman"/>
          <w:sz w:val="22"/>
          <w:szCs w:val="22"/>
        </w:rPr>
        <w:t xml:space="preserve">, </w:t>
      </w:r>
      <w:hyperlink w:anchor="Par2219" w:tooltip="14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графы 14 раздела IV</w:t>
        </w:r>
      </w:hyperlink>
      <w:r w:rsidRPr="007815CA">
        <w:rPr>
          <w:rFonts w:ascii="Times New Roman" w:hAnsi="Times New Roman"/>
          <w:sz w:val="22"/>
          <w:szCs w:val="22"/>
        </w:rPr>
        <w:t xml:space="preserve"> и </w:t>
      </w:r>
      <w:hyperlink w:anchor="Par1803" w:tooltip="15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графы 15 раздела III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в относительных величинах значение </w:t>
      </w:r>
      <w:hyperlink w:anchor="Par1802" w:tooltip="14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графы 14 раздела III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 перерассчитывается в абсолютную величину путем умножения значения </w:t>
      </w:r>
      <w:hyperlink w:anchor="Par1801" w:tooltip="13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графы 13 раздела III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 на </w:t>
      </w:r>
      <w:hyperlink w:anchor="Par1802" w:tooltip="14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графу 14 раздела III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документа).</w:t>
      </w:r>
    </w:p>
    <w:p w:rsidR="007815CA" w:rsidRPr="007815CA" w:rsidRDefault="007815CA" w:rsidP="007815C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102" w:name="Par2732"/>
      <w:bookmarkEnd w:id="102"/>
      <w:r w:rsidRPr="007815CA">
        <w:rPr>
          <w:rFonts w:ascii="Times New Roman" w:hAnsi="Times New Roman"/>
          <w:sz w:val="22"/>
          <w:szCs w:val="22"/>
        </w:rPr>
        <w:t xml:space="preserve">&lt;28&gt; Рассчитывается как разница </w:t>
      </w:r>
      <w:hyperlink w:anchor="Par2228" w:tooltip="23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графы 23 раздела IV</w:t>
        </w:r>
      </w:hyperlink>
      <w:r w:rsidRPr="007815CA">
        <w:rPr>
          <w:rFonts w:ascii="Times New Roman" w:hAnsi="Times New Roman"/>
          <w:sz w:val="22"/>
          <w:szCs w:val="22"/>
        </w:rPr>
        <w:t xml:space="preserve"> и </w:t>
      </w:r>
      <w:hyperlink w:anchor="Par1811" w:tooltip="23" w:history="1">
        <w:r w:rsidRPr="007815CA">
          <w:rPr>
            <w:rFonts w:ascii="Times New Roman" w:hAnsi="Times New Roman"/>
            <w:color w:val="0000FF"/>
            <w:sz w:val="22"/>
            <w:szCs w:val="22"/>
          </w:rPr>
          <w:t>графы 23 раздела III</w:t>
        </w:r>
      </w:hyperlink>
      <w:r w:rsidRPr="007815CA">
        <w:rPr>
          <w:rFonts w:ascii="Times New Roman" w:hAnsi="Times New Roman"/>
          <w:sz w:val="22"/>
          <w:szCs w:val="22"/>
        </w:rPr>
        <w:t xml:space="preserve"> настоящего документа.</w:t>
      </w:r>
    </w:p>
    <w:p w:rsidR="00093E89" w:rsidRDefault="007815CA" w:rsidP="000C4FB7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  <w:bookmarkStart w:id="103" w:name="Par2733"/>
      <w:bookmarkEnd w:id="103"/>
      <w:r w:rsidRPr="007815CA">
        <w:rPr>
          <w:rFonts w:ascii="Times New Roman" w:hAnsi="Times New Roman"/>
          <w:sz w:val="22"/>
          <w:szCs w:val="22"/>
        </w:rPr>
        <w:t>&lt;29&gt; Указывается суммарный объем по всем муниципальным услугам, входящим в состав укрупненной муниципальной услуги.</w:t>
      </w:r>
    </w:p>
    <w:p w:rsidR="00202583" w:rsidRPr="00202583" w:rsidRDefault="00202583" w:rsidP="00202583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202583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3D4E9912" wp14:editId="0B531D7C">
            <wp:extent cx="581025" cy="609600"/>
            <wp:effectExtent l="19050" t="0" r="9525" b="0"/>
            <wp:docPr id="3" name="Рисунок 3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583" w:rsidRPr="00202583" w:rsidRDefault="00202583" w:rsidP="00202583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02583" w:rsidRPr="00202583" w:rsidRDefault="00202583" w:rsidP="00202583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2583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202583" w:rsidRPr="00202583" w:rsidRDefault="00202583" w:rsidP="00202583">
      <w:pPr>
        <w:pStyle w:val="2"/>
        <w:spacing w:before="0"/>
        <w:jc w:val="center"/>
        <w:rPr>
          <w:rFonts w:ascii="Times New Roman" w:hAnsi="Times New Roman" w:cs="Times New Roman"/>
          <w:i/>
          <w:color w:val="auto"/>
          <w:sz w:val="22"/>
          <w:szCs w:val="22"/>
        </w:rPr>
      </w:pPr>
    </w:p>
    <w:p w:rsidR="00202583" w:rsidRPr="00202583" w:rsidRDefault="00202583" w:rsidP="00202583">
      <w:pPr>
        <w:pStyle w:val="2"/>
        <w:spacing w:before="0"/>
        <w:jc w:val="center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202583">
        <w:rPr>
          <w:rFonts w:ascii="Times New Roman" w:hAnsi="Times New Roman" w:cs="Times New Roman"/>
          <w:color w:val="auto"/>
          <w:sz w:val="22"/>
          <w:szCs w:val="22"/>
        </w:rPr>
        <w:t>ПОСТАНОВЛЕНИЕ</w:t>
      </w:r>
    </w:p>
    <w:p w:rsidR="00202583" w:rsidRPr="00202583" w:rsidRDefault="00202583" w:rsidP="002025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2583" w:rsidRPr="00202583" w:rsidRDefault="00202583" w:rsidP="002025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2583" w:rsidRPr="00202583" w:rsidRDefault="00202583" w:rsidP="00202583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 xml:space="preserve">  От 17 апреля 2023 г.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202583">
        <w:rPr>
          <w:rFonts w:ascii="Times New Roman" w:hAnsi="Times New Roman" w:cs="Times New Roman"/>
        </w:rPr>
        <w:t xml:space="preserve">     № 190</w:t>
      </w:r>
    </w:p>
    <w:p w:rsidR="00202583" w:rsidRPr="00202583" w:rsidRDefault="00202583" w:rsidP="002025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2583" w:rsidRPr="00202583" w:rsidRDefault="00202583" w:rsidP="0020258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>с. Большое Игнатово</w:t>
      </w:r>
    </w:p>
    <w:p w:rsidR="00202583" w:rsidRPr="00202583" w:rsidRDefault="00202583" w:rsidP="0020258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0"/>
        <w:tblW w:w="10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786"/>
      </w:tblGrid>
      <w:tr w:rsidR="00202583" w:rsidRPr="00202583" w:rsidTr="00426E85">
        <w:tc>
          <w:tcPr>
            <w:tcW w:w="5495" w:type="dxa"/>
          </w:tcPr>
          <w:p w:rsidR="00202583" w:rsidRPr="00202583" w:rsidRDefault="00202583" w:rsidP="00202583">
            <w:pPr>
              <w:rPr>
                <w:rFonts w:ascii="Times New Roman" w:hAnsi="Times New Roman" w:cs="Times New Roman"/>
              </w:rPr>
            </w:pPr>
            <w:r w:rsidRPr="00202583">
              <w:rPr>
                <w:rFonts w:ascii="Times New Roman" w:hAnsi="Times New Roman" w:cs="Times New Roman"/>
              </w:rPr>
              <w:t>О введении особого противопожарного режима на территории Большеигнатовского муниципального района</w:t>
            </w:r>
          </w:p>
          <w:p w:rsidR="00202583" w:rsidRPr="00202583" w:rsidRDefault="00202583" w:rsidP="002025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202583" w:rsidRPr="00202583" w:rsidRDefault="00202583" w:rsidP="00202583">
            <w:pPr>
              <w:rPr>
                <w:rFonts w:ascii="Times New Roman" w:hAnsi="Times New Roman" w:cs="Times New Roman"/>
              </w:rPr>
            </w:pPr>
          </w:p>
        </w:tc>
      </w:tr>
    </w:tbl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202583">
        <w:rPr>
          <w:rFonts w:ascii="Times New Roman" w:hAnsi="Times New Roman" w:cs="Times New Roman"/>
        </w:rPr>
        <w:t xml:space="preserve">В соответствии с Федеральным законом от 21.12.1994 г. №69-ФЗ «О пожарной безопасности», пунктом 417 Правил противопожарного режима в Российской Федерации, утверждённых постановлением Правительства Российской Федерации от 16 сентября 2020 г. №1473, постановлением Республики Мордовия  от 10 мая 2011 г. №155 « Об особом противопожарном режиме на территории Республики Мордовия», целях снижения пожаров в населенных пунктах и лесных массивах, Администрация Большеигнатовского муниципального района </w:t>
      </w:r>
      <w:r w:rsidRPr="00202583">
        <w:rPr>
          <w:rFonts w:ascii="Times New Roman" w:hAnsi="Times New Roman" w:cs="Times New Roman"/>
          <w:b/>
        </w:rPr>
        <w:t>постановляет:</w:t>
      </w:r>
    </w:p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>1. Ввести на территории Большеигнатовского муниципального района с 17 апреля 2023 г. по 31 августа 2023 г. особый противопожарный режим.</w:t>
      </w:r>
    </w:p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>2. Начальнику отдела по взаимодействию с территорией Большеигнатовского сельского поселения и главам сельских поселений Большеигнатовского муниципального района в срок до 25.04.2023 г.:</w:t>
      </w:r>
    </w:p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>2.1. Организовать привлечение, имеющейся на территории сельского поселения приспособленной к пожаротушению техники, предусмотреть необходимый запас ГСМ;</w:t>
      </w:r>
    </w:p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>2.2. Создать группы по патрулированию населенных пунктов с закреплением за ними конкретных улиц и территорий. Осуществлять круглосуточное патрулирование закрепленной территории;</w:t>
      </w:r>
    </w:p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>2.3. Организовать уборку территорий прилегающих к жилым домам от горючих отходов и мусора с привлечением жильцов жилых домов;</w:t>
      </w:r>
    </w:p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>2.4. Предоставить информацию в ЕДДС Большеигнатовского муниципального района о собственниках (арендаторах) земель сельхозназначения, нарушившие или не выполнившие мероприятия, исключающие возможность перехода огня от горения сухой травы на здания и сооружения в населенных пунктах и сельхозобъектах (опашка территории, устройство минерализованных полос, уборка сухой травы и мусора);</w:t>
      </w:r>
    </w:p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>2.5. Обеспечить создание вокруг населенных пунктов в местах примыкания  к бесхозяйным и неиспользуемым землям противопожарных разрывов и минерализованных полос;</w:t>
      </w:r>
    </w:p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>2.6. Активизировать проведение противопожарных инструктажей, уличные сходы жителей и подворовые обходы с раздачей памяток;</w:t>
      </w:r>
    </w:p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>2.7. организовать размещение информации в общественных и торговых местах, на уличных стендах;</w:t>
      </w:r>
    </w:p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 xml:space="preserve">2.8. Установить строжайший контроль и запрет на разведение костров, сжигание мусора, сухой травы и бытовых отходов на подведомственной территории; </w:t>
      </w:r>
    </w:p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>2.9.Довести до населения, учащихся информацию об административной ответственности за нарушение требований пожарной безопасности;</w:t>
      </w:r>
    </w:p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 xml:space="preserve">2.10. Сведения по пунктам 2.1 и 2.2. представить в ЕДДС Большеигнатовского муниципального района не позднее 01.04.2020 г. по телефону – факс 2-13-06, эл. почта </w:t>
      </w:r>
      <w:hyperlink r:id="rId97" w:history="1">
        <w:r w:rsidRPr="00202583">
          <w:rPr>
            <w:rFonts w:ascii="Times New Roman" w:hAnsi="Times New Roman" w:cs="Times New Roman"/>
          </w:rPr>
          <w:t>mku_edds@bignatovo.e-mordovia.ru</w:t>
        </w:r>
      </w:hyperlink>
      <w:r w:rsidRPr="00202583">
        <w:rPr>
          <w:rFonts w:ascii="Times New Roman" w:hAnsi="Times New Roman" w:cs="Times New Roman"/>
        </w:rPr>
        <w:t>.</w:t>
      </w:r>
    </w:p>
    <w:p w:rsidR="00202583" w:rsidRPr="00202583" w:rsidRDefault="00202583" w:rsidP="00202583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202583">
        <w:rPr>
          <w:color w:val="auto"/>
          <w:sz w:val="22"/>
          <w:szCs w:val="22"/>
        </w:rPr>
        <w:t>3.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строительства, жилищно - коммунального хозяйства и перспективного развития – первого заместителя председателя КЧС и ОПБ - Левщанова А.М.</w:t>
      </w:r>
    </w:p>
    <w:p w:rsidR="00202583" w:rsidRPr="00202583" w:rsidRDefault="00202583" w:rsidP="00202583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202583">
        <w:rPr>
          <w:color w:val="auto"/>
          <w:sz w:val="22"/>
          <w:szCs w:val="22"/>
        </w:rPr>
        <w:lastRenderedPageBreak/>
        <w:t>4. Настоящее постановление вступает в силу после дня официально опубликования (обнародования).</w:t>
      </w:r>
    </w:p>
    <w:p w:rsidR="00202583" w:rsidRPr="00202583" w:rsidRDefault="00202583" w:rsidP="0020258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202583" w:rsidRPr="00202583" w:rsidRDefault="00202583" w:rsidP="0020258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02583" w:rsidRPr="00202583" w:rsidRDefault="00202583" w:rsidP="00202583">
      <w:pPr>
        <w:spacing w:after="0" w:line="240" w:lineRule="auto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>Глава Большеигнатовского</w:t>
      </w:r>
    </w:p>
    <w:p w:rsidR="00202583" w:rsidRPr="00202583" w:rsidRDefault="00202583" w:rsidP="00202583">
      <w:pPr>
        <w:spacing w:after="0" w:line="240" w:lineRule="auto"/>
        <w:rPr>
          <w:rFonts w:ascii="Times New Roman" w:hAnsi="Times New Roman" w:cs="Times New Roman"/>
        </w:rPr>
      </w:pPr>
      <w:r w:rsidRPr="00202583">
        <w:rPr>
          <w:rFonts w:ascii="Times New Roman" w:hAnsi="Times New Roman" w:cs="Times New Roman"/>
        </w:rPr>
        <w:t xml:space="preserve"> муниципального района                                                         Т.Н.Полозова</w:t>
      </w:r>
    </w:p>
    <w:p w:rsidR="00202583" w:rsidRDefault="00202583" w:rsidP="00202583"/>
    <w:p w:rsidR="00202583" w:rsidRPr="00202583" w:rsidRDefault="00202583" w:rsidP="00202583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02583"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 wp14:anchorId="36861B84" wp14:editId="51DA5824">
            <wp:extent cx="581025" cy="609600"/>
            <wp:effectExtent l="0" t="0" r="9525" b="0"/>
            <wp:docPr id="6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583" w:rsidRPr="00202583" w:rsidRDefault="00202583" w:rsidP="00202583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02583" w:rsidRPr="00202583" w:rsidRDefault="00202583" w:rsidP="00202583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02583">
        <w:rPr>
          <w:rFonts w:ascii="Times New Roman" w:eastAsia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202583" w:rsidRPr="00202583" w:rsidRDefault="00202583" w:rsidP="0020258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</w:rPr>
      </w:pPr>
    </w:p>
    <w:p w:rsidR="00202583" w:rsidRPr="00202583" w:rsidRDefault="00202583" w:rsidP="0020258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</w:rPr>
      </w:pPr>
      <w:r w:rsidRPr="00202583">
        <w:rPr>
          <w:rFonts w:ascii="Times New Roman" w:eastAsia="Times New Roman" w:hAnsi="Times New Roman" w:cs="Times New Roman"/>
        </w:rPr>
        <w:t>ПОСТАНОВЛЕНИЕ</w:t>
      </w:r>
    </w:p>
    <w:p w:rsidR="00202583" w:rsidRPr="00202583" w:rsidRDefault="00202583" w:rsidP="00202583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202583" w:rsidRPr="00202583" w:rsidRDefault="00202583" w:rsidP="00202583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202583">
        <w:rPr>
          <w:rFonts w:ascii="Times New Roman" w:eastAsia="Times New Roman" w:hAnsi="Times New Roman" w:cs="Times New Roman"/>
        </w:rPr>
        <w:t xml:space="preserve">  «18» апреля 2023 г.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</w:t>
      </w:r>
      <w:r w:rsidRPr="00202583">
        <w:rPr>
          <w:rFonts w:ascii="Times New Roman" w:eastAsia="Times New Roman" w:hAnsi="Times New Roman" w:cs="Times New Roman"/>
        </w:rPr>
        <w:t>№</w:t>
      </w:r>
      <w:r>
        <w:rPr>
          <w:rFonts w:ascii="Times New Roman" w:eastAsia="Times New Roman" w:hAnsi="Times New Roman" w:cs="Times New Roman"/>
        </w:rPr>
        <w:t xml:space="preserve">  </w:t>
      </w:r>
      <w:r w:rsidRPr="00202583">
        <w:rPr>
          <w:rFonts w:ascii="Times New Roman" w:eastAsia="Times New Roman" w:hAnsi="Times New Roman" w:cs="Times New Roman"/>
        </w:rPr>
        <w:t>196</w:t>
      </w:r>
    </w:p>
    <w:p w:rsidR="00202583" w:rsidRPr="00202583" w:rsidRDefault="00202583" w:rsidP="0020258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02583" w:rsidRPr="00202583" w:rsidRDefault="00202583" w:rsidP="0020258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02583">
        <w:rPr>
          <w:rFonts w:ascii="Times New Roman" w:eastAsia="Times New Roman" w:hAnsi="Times New Roman" w:cs="Times New Roman"/>
        </w:rPr>
        <w:t>с. Большое Игнатово</w:t>
      </w:r>
    </w:p>
    <w:p w:rsidR="00202583" w:rsidRPr="00202583" w:rsidRDefault="00202583" w:rsidP="002025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02583" w:rsidRPr="00202583" w:rsidRDefault="00202583" w:rsidP="00202583">
      <w:pPr>
        <w:shd w:val="clear" w:color="auto" w:fill="FFFFFF"/>
        <w:tabs>
          <w:tab w:val="left" w:pos="7088"/>
        </w:tabs>
        <w:spacing w:after="0" w:line="240" w:lineRule="auto"/>
        <w:ind w:right="3118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202583">
        <w:rPr>
          <w:rFonts w:ascii="Times New Roman" w:hAnsi="Times New Roman" w:cs="Times New Roman"/>
        </w:rPr>
        <w:t xml:space="preserve">О внесении изменений в постановление Администрации Большеигнатовского муниципального района от 15.10.2019г. № 432 «Об утверждении комиссии </w:t>
      </w:r>
      <w:r w:rsidRPr="00202583">
        <w:rPr>
          <w:rFonts w:ascii="Times New Roman" w:eastAsia="Times New Roman" w:hAnsi="Times New Roman" w:cs="Times New Roman"/>
          <w:color w:val="000000"/>
        </w:rPr>
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</w:p>
    <w:p w:rsidR="00202583" w:rsidRPr="00202583" w:rsidRDefault="00202583" w:rsidP="00202583">
      <w:pPr>
        <w:shd w:val="clear" w:color="auto" w:fill="FFFFFF"/>
        <w:tabs>
          <w:tab w:val="left" w:pos="6804"/>
        </w:tabs>
        <w:spacing w:after="0" w:line="240" w:lineRule="auto"/>
        <w:ind w:right="3402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02583" w:rsidRPr="00202583" w:rsidRDefault="00202583" w:rsidP="00202583">
      <w:pPr>
        <w:shd w:val="clear" w:color="auto" w:fill="FFFFFF"/>
        <w:tabs>
          <w:tab w:val="left" w:pos="6804"/>
        </w:tabs>
        <w:spacing w:after="0" w:line="240" w:lineRule="auto"/>
        <w:ind w:right="3402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02583" w:rsidRPr="00202583" w:rsidRDefault="00202583" w:rsidP="00202583">
      <w:pPr>
        <w:shd w:val="clear" w:color="auto" w:fill="FFFFFF"/>
        <w:tabs>
          <w:tab w:val="left" w:pos="6804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202583">
        <w:rPr>
          <w:rFonts w:ascii="Times New Roman" w:eastAsia="Times New Roman" w:hAnsi="Times New Roman" w:cs="Times New Roman"/>
          <w:bCs/>
          <w:color w:val="000000"/>
        </w:rPr>
        <w:t>В соответствии с требованиями Постановления Правительства Российской Федерации от 28 сентября 2022 г.</w:t>
      </w:r>
      <w:r w:rsidRPr="00202583">
        <w:t xml:space="preserve">  </w:t>
      </w:r>
      <w:r w:rsidRPr="00202583">
        <w:rPr>
          <w:rFonts w:ascii="Times New Roman" w:hAnsi="Times New Roman" w:cs="Times New Roman"/>
        </w:rPr>
        <w:t>N </w:t>
      </w:r>
      <w:r w:rsidRPr="00202583">
        <w:rPr>
          <w:rStyle w:val="af5"/>
          <w:rFonts w:ascii="Times New Roman" w:hAnsi="Times New Roman"/>
        </w:rPr>
        <w:t xml:space="preserve">1708 </w:t>
      </w:r>
      <w:r w:rsidRPr="00202583">
        <w:rPr>
          <w:rFonts w:ascii="Times New Roman" w:hAnsi="Times New Roman" w:cs="Times New Roman"/>
        </w:rPr>
        <w:t xml:space="preserve">«О внесении изменений в некоторые акты </w:t>
      </w:r>
      <w:r w:rsidRPr="00202583">
        <w:rPr>
          <w:rStyle w:val="af5"/>
          <w:rFonts w:ascii="Times New Roman" w:hAnsi="Times New Roman"/>
          <w:i w:val="0"/>
        </w:rPr>
        <w:t>Правительства</w:t>
      </w:r>
      <w:r w:rsidRPr="00202583">
        <w:rPr>
          <w:rFonts w:ascii="Times New Roman" w:hAnsi="Times New Roman" w:cs="Times New Roman"/>
          <w:i/>
        </w:rPr>
        <w:t xml:space="preserve"> </w:t>
      </w:r>
      <w:r w:rsidRPr="00202583">
        <w:rPr>
          <w:rStyle w:val="af5"/>
          <w:rFonts w:ascii="Times New Roman" w:hAnsi="Times New Roman"/>
          <w:i w:val="0"/>
        </w:rPr>
        <w:t>Российской</w:t>
      </w:r>
      <w:r w:rsidRPr="00202583">
        <w:rPr>
          <w:rFonts w:ascii="Times New Roman" w:hAnsi="Times New Roman" w:cs="Times New Roman"/>
          <w:i/>
        </w:rPr>
        <w:t xml:space="preserve"> </w:t>
      </w:r>
      <w:r w:rsidRPr="00202583">
        <w:rPr>
          <w:rStyle w:val="af5"/>
          <w:rFonts w:ascii="Times New Roman" w:hAnsi="Times New Roman"/>
          <w:i w:val="0"/>
        </w:rPr>
        <w:t>Федерации»</w:t>
      </w:r>
      <w:r w:rsidRPr="00202583">
        <w:rPr>
          <w:rFonts w:ascii="Times New Roman" w:hAnsi="Times New Roman" w:cs="Times New Roman"/>
        </w:rPr>
        <w:t xml:space="preserve"> </w:t>
      </w:r>
      <w:r w:rsidRPr="00202583">
        <w:rPr>
          <w:rFonts w:ascii="Times New Roman" w:eastAsia="Calibri" w:hAnsi="Times New Roman" w:cs="Times New Roman"/>
        </w:rPr>
        <w:t>А</w:t>
      </w:r>
      <w:r w:rsidRPr="00202583">
        <w:rPr>
          <w:rFonts w:ascii="Times New Roman" w:eastAsia="Calibri" w:hAnsi="Times New Roman" w:cs="Times New Roman"/>
          <w:color w:val="000000"/>
        </w:rPr>
        <w:t xml:space="preserve">дминистрация Большеигнатовского муниципального района Республики Мордовия </w:t>
      </w:r>
      <w:r w:rsidRPr="00202583">
        <w:rPr>
          <w:rFonts w:ascii="Times New Roman" w:eastAsia="Calibri" w:hAnsi="Times New Roman" w:cs="Times New Roman"/>
          <w:b/>
          <w:color w:val="000000"/>
        </w:rPr>
        <w:t>постановляет:</w:t>
      </w:r>
    </w:p>
    <w:p w:rsidR="00202583" w:rsidRPr="00202583" w:rsidRDefault="00202583" w:rsidP="002025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</w:rPr>
      </w:pPr>
      <w:r w:rsidRPr="00202583">
        <w:rPr>
          <w:rFonts w:ascii="Times New Roman" w:eastAsia="Times New Roman" w:hAnsi="Times New Roman" w:cs="Times New Roman"/>
        </w:rPr>
        <w:t>1. Внести изменения в комиссию</w:t>
      </w:r>
      <w:r w:rsidRPr="00202583">
        <w:rPr>
          <w:rFonts w:ascii="Times New Roman" w:hAnsi="Times New Roman" w:cs="Times New Roman"/>
        </w:rPr>
        <w:t xml:space="preserve"> </w:t>
      </w:r>
      <w:r w:rsidRPr="00202583">
        <w:rPr>
          <w:rFonts w:ascii="Times New Roman" w:eastAsia="Times New Roman" w:hAnsi="Times New Roman" w:cs="Times New Roman"/>
          <w:color w:val="000000"/>
        </w:rPr>
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202583">
        <w:rPr>
          <w:rFonts w:ascii="Times New Roman" w:eastAsia="Times New Roman" w:hAnsi="Times New Roman" w:cs="Times New Roman"/>
        </w:rPr>
        <w:t xml:space="preserve">, утвержденную постановлением </w:t>
      </w:r>
      <w:r w:rsidRPr="00202583">
        <w:rPr>
          <w:rFonts w:ascii="Times New Roman" w:hAnsi="Times New Roman" w:cs="Times New Roman"/>
        </w:rPr>
        <w:t xml:space="preserve">Администрации Большеигнатовского муниципального района Республики Мордовия от 15.10.2019г. № 432 «Об утверждении комиссии </w:t>
      </w:r>
      <w:r w:rsidRPr="00202583">
        <w:rPr>
          <w:rFonts w:ascii="Times New Roman" w:eastAsia="Times New Roman" w:hAnsi="Times New Roman" w:cs="Times New Roman"/>
          <w:color w:val="000000"/>
        </w:rPr>
        <w:t xml:space="preserve"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 исключив из его состава </w:t>
      </w:r>
      <w:r w:rsidRPr="00202583">
        <w:rPr>
          <w:rFonts w:ascii="Times New Roman" w:eastAsia="Times New Roman" w:hAnsi="Times New Roman" w:cs="Times New Roman"/>
        </w:rPr>
        <w:t xml:space="preserve">Сунина В. Г.- инспектора ОНД Ардатовского, Атяшевского и Большеигнатовского муниципальных районов УНД и ПР ГУ МЧС России по РМ </w:t>
      </w:r>
      <w:r w:rsidRPr="00202583">
        <w:rPr>
          <w:rFonts w:ascii="Times New Roman" w:eastAsia="Times New Roman" w:hAnsi="Times New Roman" w:cs="Times New Roman"/>
          <w:noProof/>
        </w:rPr>
        <w:t>(по согласованию).</w:t>
      </w:r>
    </w:p>
    <w:p w:rsidR="00202583" w:rsidRPr="00202583" w:rsidRDefault="00202583" w:rsidP="002025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202583">
        <w:rPr>
          <w:rFonts w:ascii="Times New Roman" w:eastAsia="Times New Roman" w:hAnsi="Times New Roman" w:cs="Times New Roman"/>
        </w:rPr>
        <w:t xml:space="preserve">       2. Настоящее постановление вступает в силу после дня официального опубликования (обнародования).</w:t>
      </w:r>
    </w:p>
    <w:p w:rsidR="00202583" w:rsidRPr="00202583" w:rsidRDefault="00202583" w:rsidP="00202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02583" w:rsidRPr="00202583" w:rsidRDefault="00202583" w:rsidP="00202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104" w:name="_GoBack"/>
      <w:bookmarkEnd w:id="104"/>
    </w:p>
    <w:p w:rsidR="00202583" w:rsidRPr="00202583" w:rsidRDefault="00202583" w:rsidP="00202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02583">
        <w:rPr>
          <w:rFonts w:ascii="Times New Roman" w:eastAsia="Times New Roman" w:hAnsi="Times New Roman" w:cs="Times New Roman"/>
        </w:rPr>
        <w:t>Глава Большеигнатовского</w:t>
      </w:r>
    </w:p>
    <w:p w:rsidR="00202583" w:rsidRPr="00202583" w:rsidRDefault="00202583" w:rsidP="0020258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02583">
        <w:rPr>
          <w:rFonts w:ascii="Times New Roman" w:eastAsia="Times New Roman" w:hAnsi="Times New Roman" w:cs="Times New Roman"/>
        </w:rPr>
        <w:t>муниципального района                                                                         Т. Н. Полозова</w:t>
      </w:r>
    </w:p>
    <w:p w:rsidR="00202583" w:rsidRPr="00202583" w:rsidRDefault="00202583" w:rsidP="0020258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:rsidR="00202583" w:rsidRPr="00202583" w:rsidRDefault="00202583" w:rsidP="00202583"/>
    <w:p w:rsidR="00202583" w:rsidRPr="00202583" w:rsidRDefault="00202583" w:rsidP="00202583"/>
    <w:p w:rsidR="00202583" w:rsidRPr="00202583" w:rsidRDefault="00202583" w:rsidP="000C4FB7">
      <w:pPr>
        <w:pStyle w:val="ConsPlusNormal"/>
        <w:ind w:firstLine="540"/>
        <w:jc w:val="both"/>
        <w:rPr>
          <w:sz w:val="22"/>
          <w:szCs w:val="22"/>
        </w:rPr>
      </w:pPr>
    </w:p>
    <w:sectPr w:rsidR="00202583" w:rsidRPr="00202583" w:rsidSect="00E83F13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8F9" w:rsidRDefault="003638F9" w:rsidP="00AE471C">
      <w:pPr>
        <w:spacing w:after="0" w:line="240" w:lineRule="auto"/>
      </w:pPr>
      <w:r>
        <w:separator/>
      </w:r>
    </w:p>
  </w:endnote>
  <w:endnote w:type="continuationSeparator" w:id="0">
    <w:p w:rsidR="003638F9" w:rsidRDefault="003638F9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8F9" w:rsidRDefault="003638F9" w:rsidP="00AE471C">
      <w:pPr>
        <w:spacing w:after="0" w:line="240" w:lineRule="auto"/>
      </w:pPr>
      <w:r>
        <w:separator/>
      </w:r>
    </w:p>
  </w:footnote>
  <w:footnote w:type="continuationSeparator" w:id="0">
    <w:p w:rsidR="003638F9" w:rsidRDefault="003638F9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ConsPlusNormal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EB" w:rsidRDefault="003F3FE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2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7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8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1"/>
  </w:num>
  <w:num w:numId="5">
    <w:abstractNumId w:val="18"/>
  </w:num>
  <w:num w:numId="6">
    <w:abstractNumId w:val="12"/>
  </w:num>
  <w:num w:numId="7">
    <w:abstractNumId w:val="13"/>
  </w:num>
  <w:num w:numId="8">
    <w:abstractNumId w:val="14"/>
  </w:num>
  <w:num w:numId="9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4C9F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681A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4FB7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2583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4C3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09E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38AF"/>
    <w:rsid w:val="003638F9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3FEB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A1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5C84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3EA8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5CA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53F9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992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641D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3F13"/>
    <w:rsid w:val="00E840B9"/>
    <w:rsid w:val="00E84A7A"/>
    <w:rsid w:val="00E857D2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0EE8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index heading" w:uiPriority="0" w:qFormat="1"/>
    <w:lsdException w:name="caption" w:uiPriority="0" w:qFormat="1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uiPriority w:val="99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uiPriority w:val="99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uiPriority w:val="99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uiPriority w:val="99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uiPriority w:val="99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Page">
    <w:name w:val="ConsPlusTitlePage"/>
    <w:uiPriority w:val="99"/>
    <w:rsid w:val="007815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FontStyle15">
    <w:name w:val="Font Style15"/>
    <w:basedOn w:val="a1"/>
    <w:uiPriority w:val="99"/>
    <w:rsid w:val="007815CA"/>
    <w:rPr>
      <w:rFonts w:ascii="Times New Roman" w:hAnsi="Times New Roman" w:cs="Times New Roman"/>
      <w:sz w:val="26"/>
      <w:szCs w:val="26"/>
    </w:rPr>
  </w:style>
  <w:style w:type="paragraph" w:styleId="afffffffff9">
    <w:name w:val="Revision"/>
    <w:hidden/>
    <w:uiPriority w:val="99"/>
    <w:semiHidden/>
    <w:rsid w:val="007815CA"/>
    <w:pPr>
      <w:spacing w:after="0" w:line="240" w:lineRule="auto"/>
    </w:pPr>
  </w:style>
  <w:style w:type="paragraph" w:customStyle="1" w:styleId="ConsPlusDocList">
    <w:name w:val="ConsPlusDocList"/>
    <w:uiPriority w:val="99"/>
    <w:rsid w:val="007815C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paragraph" w:customStyle="1" w:styleId="ConsPlusJurTerm">
    <w:name w:val="ConsPlusJurTerm"/>
    <w:uiPriority w:val="99"/>
    <w:rsid w:val="007815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7815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7815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21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34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42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7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50" Type="http://schemas.openxmlformats.org/officeDocument/2006/relationships/hyperlink" Target="https://login.consultant.ru/link/?req=doc&amp;demo=1&amp;base=LAW&amp;n=149911&amp;date=05.08.2022" TargetMode="External"/><Relationship Id="rId55" Type="http://schemas.openxmlformats.org/officeDocument/2006/relationships/hyperlink" Target="https://login.consultant.ru/link/?req=doc&amp;demo=1&amp;base=LAW&amp;n=418306&amp;date=05.08.2022" TargetMode="External"/><Relationship Id="rId63" Type="http://schemas.openxmlformats.org/officeDocument/2006/relationships/footer" Target="footer5.xml"/><Relationship Id="rId68" Type="http://schemas.openxmlformats.org/officeDocument/2006/relationships/hyperlink" Target="https://login.consultant.ru/link/?req=doc&amp;demo=1&amp;base=LAW&amp;n=418306&amp;date=05.08.2022" TargetMode="External"/><Relationship Id="rId76" Type="http://schemas.openxmlformats.org/officeDocument/2006/relationships/hyperlink" Target="https://login.consultant.ru/link/?req=doc&amp;demo=1&amp;base=LAW&amp;n=357066&amp;date=05.08.2022&amp;dst=100051&amp;field=134" TargetMode="External"/><Relationship Id="rId84" Type="http://schemas.openxmlformats.org/officeDocument/2006/relationships/hyperlink" Target="https://login.consultant.ru/link/?req=doc&amp;demo=1&amp;base=LAW&amp;n=418321&amp;date=05.08.2022" TargetMode="External"/><Relationship Id="rId89" Type="http://schemas.openxmlformats.org/officeDocument/2006/relationships/hyperlink" Target="https://login.consultant.ru/link/?req=doc&amp;demo=1&amp;base=LAW&amp;n=418306&amp;date=05.08.2022" TargetMode="External"/><Relationship Id="rId97" Type="http://schemas.openxmlformats.org/officeDocument/2006/relationships/hyperlink" Target="mailto:mku_edds@bignatovo.e-mordovia.ru" TargetMode="External"/><Relationship Id="rId7" Type="http://schemas.openxmlformats.org/officeDocument/2006/relationships/footnotes" Target="footnotes.xml"/><Relationship Id="rId71" Type="http://schemas.openxmlformats.org/officeDocument/2006/relationships/footer" Target="footer7.xml"/><Relationship Id="rId92" Type="http://schemas.openxmlformats.org/officeDocument/2006/relationships/hyperlink" Target="https://login.consultant.ru/link/?req=doc&amp;demo=1&amp;base=LAW&amp;n=418306&amp;date=05.08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9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11" Type="http://schemas.openxmlformats.org/officeDocument/2006/relationships/hyperlink" Target="consultantplus://offline/ref=F3EFAA96FFEBEB5B9BE1A5E56E23935CCC6D4ABEAA81AFC7A97074D9F4A0B9236EF413D99A27A198C5563C90B07EF045B9DF9818F4D0F171B1PBP" TargetMode="External"/><Relationship Id="rId24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32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7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0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5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3" Type="http://schemas.openxmlformats.org/officeDocument/2006/relationships/header" Target="header2.xml"/><Relationship Id="rId58" Type="http://schemas.openxmlformats.org/officeDocument/2006/relationships/hyperlink" Target="https://login.consultant.ru/link/?req=doc&amp;demo=1&amp;base=LAW&amp;n=418306&amp;date=05.08.2022" TargetMode="External"/><Relationship Id="rId66" Type="http://schemas.openxmlformats.org/officeDocument/2006/relationships/footer" Target="footer6.xml"/><Relationship Id="rId74" Type="http://schemas.openxmlformats.org/officeDocument/2006/relationships/hyperlink" Target="https://login.consultant.ru/link/?req=doc&amp;demo=1&amp;base=LAW&amp;n=357066&amp;date=05.08.2022&amp;dst=100351&amp;field=134" TargetMode="External"/><Relationship Id="rId79" Type="http://schemas.openxmlformats.org/officeDocument/2006/relationships/hyperlink" Target="https://login.consultant.ru/link/?req=doc&amp;demo=1&amp;base=LAW&amp;n=357066&amp;date=05.08.2022&amp;dst=100053&amp;field=134" TargetMode="External"/><Relationship Id="rId87" Type="http://schemas.openxmlformats.org/officeDocument/2006/relationships/hyperlink" Target="https://login.consultant.ru/link/?req=doc&amp;demo=1&amp;base=LAW&amp;n=400422&amp;date=05.08.2022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login.consultant.ru/link/?req=doc&amp;demo=1&amp;base=LAW&amp;n=418306&amp;date=05.08.2022" TargetMode="External"/><Relationship Id="rId82" Type="http://schemas.openxmlformats.org/officeDocument/2006/relationships/hyperlink" Target="https://login.consultant.ru/link/?req=doc&amp;demo=1&amp;base=LAW&amp;n=357066&amp;date=05.08.2022&amp;dst=100051&amp;field=134" TargetMode="External"/><Relationship Id="rId90" Type="http://schemas.openxmlformats.org/officeDocument/2006/relationships/hyperlink" Target="https://login.consultant.ru/link/?req=doc&amp;demo=1&amp;base=LAW&amp;n=400422&amp;date=05.08.2022" TargetMode="External"/><Relationship Id="rId95" Type="http://schemas.openxmlformats.org/officeDocument/2006/relationships/hyperlink" Target="https://login.consultant.ru/link/?req=doc&amp;demo=1&amp;base=LAW&amp;n=365584&amp;date=05.08.2022&amp;dst=100390&amp;field=134" TargetMode="External"/><Relationship Id="rId19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14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22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7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0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5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43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8" Type="http://schemas.openxmlformats.org/officeDocument/2006/relationships/header" Target="header1.xml"/><Relationship Id="rId56" Type="http://schemas.openxmlformats.org/officeDocument/2006/relationships/header" Target="header3.xml"/><Relationship Id="rId64" Type="http://schemas.openxmlformats.org/officeDocument/2006/relationships/hyperlink" Target="https://login.consultant.ru/link/?req=doc&amp;demo=1&amp;base=LAW&amp;n=418306&amp;date=05.08.2022" TargetMode="External"/><Relationship Id="rId69" Type="http://schemas.openxmlformats.org/officeDocument/2006/relationships/hyperlink" Target="https://login.consultant.ru/link/?req=doc&amp;demo=1&amp;base=LAW&amp;n=418306&amp;date=05.08.2022" TargetMode="External"/><Relationship Id="rId77" Type="http://schemas.openxmlformats.org/officeDocument/2006/relationships/hyperlink" Target="https://login.consultant.ru/link/?req=doc&amp;demo=1&amp;base=LAW&amp;n=357066&amp;date=05.08.2022&amp;dst=100053&amp;field=134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demo=1&amp;base=LAW&amp;n=418306&amp;date=05.08.2022" TargetMode="External"/><Relationship Id="rId72" Type="http://schemas.openxmlformats.org/officeDocument/2006/relationships/header" Target="header8.xml"/><Relationship Id="rId80" Type="http://schemas.openxmlformats.org/officeDocument/2006/relationships/hyperlink" Target="https://login.consultant.ru/link/?req=doc&amp;demo=1&amp;base=LAW&amp;n=357066&amp;date=05.08.2022&amp;dst=100112&amp;field=134" TargetMode="External"/><Relationship Id="rId85" Type="http://schemas.openxmlformats.org/officeDocument/2006/relationships/hyperlink" Target="https://login.consultant.ru/link/?req=doc&amp;demo=1&amp;base=LAW&amp;n=418306&amp;date=05.08.2022" TargetMode="External"/><Relationship Id="rId93" Type="http://schemas.openxmlformats.org/officeDocument/2006/relationships/hyperlink" Target="https://login.consultant.ru/link/?req=doc&amp;demo=1&amp;base=LAW&amp;n=357066&amp;date=05.08.2022&amp;dst=100351&amp;field=134" TargetMode="External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7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5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3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8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6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9" Type="http://schemas.openxmlformats.org/officeDocument/2006/relationships/header" Target="header4.xml"/><Relationship Id="rId67" Type="http://schemas.openxmlformats.org/officeDocument/2006/relationships/hyperlink" Target="https://login.consultant.ru/link/?req=doc&amp;demo=1&amp;base=LAW&amp;n=418306&amp;date=05.08.2022" TargetMode="External"/><Relationship Id="rId20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41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4" Type="http://schemas.openxmlformats.org/officeDocument/2006/relationships/footer" Target="footer2.xml"/><Relationship Id="rId62" Type="http://schemas.openxmlformats.org/officeDocument/2006/relationships/header" Target="header5.xml"/><Relationship Id="rId70" Type="http://schemas.openxmlformats.org/officeDocument/2006/relationships/header" Target="header7.xml"/><Relationship Id="rId75" Type="http://schemas.openxmlformats.org/officeDocument/2006/relationships/hyperlink" Target="https://login.consultant.ru/link/?req=doc&amp;demo=1&amp;base=LAW&amp;n=423454&amp;date=05.08.2022" TargetMode="External"/><Relationship Id="rId83" Type="http://schemas.openxmlformats.org/officeDocument/2006/relationships/hyperlink" Target="https://login.consultant.ru/link/?req=doc&amp;demo=1&amp;base=LAW&amp;n=357066&amp;date=05.08.2022&amp;dst=100053&amp;field=134" TargetMode="External"/><Relationship Id="rId88" Type="http://schemas.openxmlformats.org/officeDocument/2006/relationships/hyperlink" Target="https://login.consultant.ru/link/?req=doc&amp;demo=1&amp;base=LAW&amp;n=418306&amp;date=05.08.2022" TargetMode="External"/><Relationship Id="rId91" Type="http://schemas.openxmlformats.org/officeDocument/2006/relationships/hyperlink" Target="https://login.consultant.ru/link/?req=doc&amp;demo=1&amp;base=LAW&amp;n=418306&amp;date=05.08.2022" TargetMode="External"/><Relationship Id="rId96" Type="http://schemas.openxmlformats.org/officeDocument/2006/relationships/hyperlink" Target="https://login.consultant.ru/link/?req=doc&amp;demo=1&amp;base=LAW&amp;n=357066&amp;date=05.08.2022&amp;dst=100112&amp;fie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3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8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6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9" Type="http://schemas.openxmlformats.org/officeDocument/2006/relationships/footer" Target="footer1.xml"/><Relationship Id="rId57" Type="http://schemas.openxmlformats.org/officeDocument/2006/relationships/footer" Target="footer3.xml"/><Relationship Id="rId10" Type="http://schemas.openxmlformats.org/officeDocument/2006/relationships/hyperlink" Target="consultantplus://offline/ref=F3EFAA96FFEBEB5B9BE1A5E56E23935CCC6D4ABEAA81AFC7A97074D9F4A0B9236EF413D99A27A59AC4563C90B07EF045B9DF9818F4D0F171B1PBP" TargetMode="External"/><Relationship Id="rId31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44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2" Type="http://schemas.openxmlformats.org/officeDocument/2006/relationships/hyperlink" Target="https://login.consultant.ru/link/?req=doc&amp;demo=1&amp;base=LAW&amp;n=418306&amp;date=05.08.2022" TargetMode="External"/><Relationship Id="rId60" Type="http://schemas.openxmlformats.org/officeDocument/2006/relationships/footer" Target="footer4.xml"/><Relationship Id="rId65" Type="http://schemas.openxmlformats.org/officeDocument/2006/relationships/header" Target="header6.xml"/><Relationship Id="rId73" Type="http://schemas.openxmlformats.org/officeDocument/2006/relationships/hyperlink" Target="https://login.consultant.ru/link/?req=doc&amp;demo=1&amp;base=LAW&amp;n=418306&amp;date=05.08.2022" TargetMode="External"/><Relationship Id="rId78" Type="http://schemas.openxmlformats.org/officeDocument/2006/relationships/hyperlink" Target="https://login.consultant.ru/link/?req=doc&amp;demo=1&amp;base=LAW&amp;n=357066&amp;date=05.08.2022&amp;dst=100051&amp;field=134" TargetMode="External"/><Relationship Id="rId81" Type="http://schemas.openxmlformats.org/officeDocument/2006/relationships/hyperlink" Target="https://login.consultant.ru/link/?req=doc&amp;demo=1&amp;base=LAW&amp;n=422112&amp;date=05.08.2022&amp;dst=2320&amp;field=134" TargetMode="External"/><Relationship Id="rId86" Type="http://schemas.openxmlformats.org/officeDocument/2006/relationships/hyperlink" Target="https://login.consultant.ru/link/?req=doc&amp;demo=1&amp;base=LAW&amp;n=418306&amp;date=05.08.2022" TargetMode="External"/><Relationship Id="rId94" Type="http://schemas.openxmlformats.org/officeDocument/2006/relationships/hyperlink" Target="https://login.consultant.ru/link/?req=doc&amp;demo=1&amp;base=LAW&amp;n=365584&amp;date=05.08.2022&amp;dst=100390&amp;field=134" TargetMode="External"/><Relationship Id="rId9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39" Type="http://schemas.openxmlformats.org/officeDocument/2006/relationships/hyperlink" Target="consultantplus://offline/ref=75DABA062901E87349EDF593BB819C14A53D1925BA860641040C5CE08D4C76C5C50E9C760D292495CB4B0458543FA08EFE13BA93335CE1C0uDu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BA2F2-7725-48AF-A861-879C75A02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9461</TotalTime>
  <Pages>38</Pages>
  <Words>23483</Words>
  <Characters>133858</Characters>
  <Application>Microsoft Office Word</Application>
  <DocSecurity>0</DocSecurity>
  <Lines>1115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1599</cp:revision>
  <dcterms:created xsi:type="dcterms:W3CDTF">2020-01-14T13:18:00Z</dcterms:created>
  <dcterms:modified xsi:type="dcterms:W3CDTF">2023-06-06T11:46:00Z</dcterms:modified>
</cp:coreProperties>
</file>