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E90" w:rsidRPr="00991E90" w:rsidRDefault="00991E90" w:rsidP="00991E90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noProof/>
          <w:kern w:val="1"/>
        </w:rPr>
      </w:pPr>
      <w:r w:rsidRPr="00991E90">
        <w:rPr>
          <w:rFonts w:ascii="Times New Roman" w:hAnsi="Times New Roman" w:cs="Times New Roman"/>
          <w:b/>
          <w:noProof/>
          <w:kern w:val="1"/>
        </w:rPr>
        <w:drawing>
          <wp:inline distT="0" distB="0" distL="0" distR="0" wp14:anchorId="2DDFDD35" wp14:editId="0035F4B4">
            <wp:extent cx="581025" cy="609600"/>
            <wp:effectExtent l="0" t="0" r="9525" b="0"/>
            <wp:docPr id="2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E90" w:rsidRPr="00991E90" w:rsidRDefault="00991E90" w:rsidP="00991E90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kern w:val="1"/>
          <w:lang w:eastAsia="ar-SA"/>
        </w:rPr>
      </w:pPr>
      <w:r w:rsidRPr="00991E90">
        <w:rPr>
          <w:rFonts w:ascii="Times New Roman" w:hAnsi="Times New Roman" w:cs="Times New Roman"/>
          <w:b/>
          <w:kern w:val="1"/>
          <w:lang w:eastAsia="ar-SA"/>
        </w:rPr>
        <w:t xml:space="preserve">                      </w:t>
      </w:r>
    </w:p>
    <w:p w:rsidR="00991E90" w:rsidRPr="00991E90" w:rsidRDefault="00991E90" w:rsidP="00991E90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kern w:val="1"/>
          <w:lang w:eastAsia="ar-SA"/>
        </w:rPr>
      </w:pPr>
      <w:r>
        <w:rPr>
          <w:rFonts w:ascii="Times New Roman" w:hAnsi="Times New Roman" w:cs="Times New Roman"/>
          <w:b/>
          <w:kern w:val="1"/>
          <w:lang w:eastAsia="ar-SA"/>
        </w:rPr>
        <w:t xml:space="preserve">Администрация </w:t>
      </w:r>
      <w:r w:rsidRPr="00991E90">
        <w:rPr>
          <w:rFonts w:ascii="Times New Roman" w:hAnsi="Times New Roman" w:cs="Times New Roman"/>
          <w:b/>
          <w:kern w:val="1"/>
          <w:lang w:eastAsia="ar-SA"/>
        </w:rPr>
        <w:t>Большеигнатовского министрация муниципального района Республики Мордовия</w:t>
      </w:r>
    </w:p>
    <w:p w:rsidR="00991E90" w:rsidRPr="00991E90" w:rsidRDefault="00991E90" w:rsidP="00991E90">
      <w:pPr>
        <w:keepNext/>
        <w:suppressAutoHyphens/>
        <w:spacing w:after="0" w:line="240" w:lineRule="auto"/>
        <w:ind w:left="360"/>
        <w:outlineLvl w:val="1"/>
        <w:rPr>
          <w:rFonts w:ascii="Times New Roman" w:hAnsi="Times New Roman" w:cs="Times New Roman"/>
          <w:b/>
          <w:bCs/>
          <w:kern w:val="1"/>
          <w:lang w:eastAsia="ar-SA"/>
        </w:rPr>
      </w:pPr>
    </w:p>
    <w:p w:rsidR="00991E90" w:rsidRPr="00991E90" w:rsidRDefault="00991E90" w:rsidP="00991E90">
      <w:pPr>
        <w:keepNext/>
        <w:suppressAutoHyphens/>
        <w:spacing w:after="0" w:line="240" w:lineRule="auto"/>
        <w:ind w:left="360"/>
        <w:jc w:val="center"/>
        <w:outlineLvl w:val="1"/>
        <w:rPr>
          <w:rFonts w:ascii="Times New Roman" w:hAnsi="Times New Roman" w:cs="Times New Roman"/>
          <w:b/>
          <w:bCs/>
          <w:kern w:val="1"/>
          <w:lang w:eastAsia="ar-SA"/>
        </w:rPr>
      </w:pPr>
      <w:r w:rsidRPr="00991E90">
        <w:rPr>
          <w:rFonts w:ascii="Times New Roman" w:hAnsi="Times New Roman" w:cs="Times New Roman"/>
          <w:b/>
          <w:bCs/>
          <w:kern w:val="1"/>
          <w:lang w:eastAsia="ar-SA"/>
        </w:rPr>
        <w:t>ПОСТАНОВЛЕНИЕ</w:t>
      </w:r>
    </w:p>
    <w:p w:rsidR="00991E90" w:rsidRPr="00991E90" w:rsidRDefault="00991E90" w:rsidP="00991E90">
      <w:pPr>
        <w:tabs>
          <w:tab w:val="center" w:pos="4677"/>
        </w:tabs>
        <w:suppressAutoHyphens/>
        <w:spacing w:after="0" w:line="240" w:lineRule="auto"/>
        <w:rPr>
          <w:rFonts w:ascii="Times New Roman" w:hAnsi="Times New Roman" w:cs="Times New Roman"/>
          <w:kern w:val="1"/>
          <w:lang w:eastAsia="ar-SA"/>
        </w:rPr>
      </w:pPr>
      <w:r w:rsidRPr="00991E90">
        <w:rPr>
          <w:rFonts w:ascii="Times New Roman" w:hAnsi="Times New Roman" w:cs="Times New Roman"/>
          <w:kern w:val="1"/>
          <w:lang w:eastAsia="ar-SA"/>
        </w:rPr>
        <w:t xml:space="preserve">   </w:t>
      </w:r>
    </w:p>
    <w:p w:rsidR="00991E90" w:rsidRPr="00991E90" w:rsidRDefault="00991E90" w:rsidP="00991E90">
      <w:pPr>
        <w:tabs>
          <w:tab w:val="center" w:pos="4677"/>
        </w:tabs>
        <w:suppressAutoHyphens/>
        <w:spacing w:after="0" w:line="240" w:lineRule="auto"/>
        <w:rPr>
          <w:rFonts w:ascii="Times New Roman" w:hAnsi="Times New Roman" w:cs="Times New Roman"/>
          <w:kern w:val="1"/>
          <w:lang w:eastAsia="ar-SA"/>
        </w:rPr>
      </w:pPr>
    </w:p>
    <w:p w:rsidR="00991E90" w:rsidRPr="00991E90" w:rsidRDefault="00991E90" w:rsidP="00991E90">
      <w:pPr>
        <w:tabs>
          <w:tab w:val="center" w:pos="4677"/>
        </w:tabs>
        <w:suppressAutoHyphens/>
        <w:spacing w:after="0" w:line="240" w:lineRule="auto"/>
        <w:rPr>
          <w:rFonts w:ascii="Times New Roman" w:hAnsi="Times New Roman" w:cs="Times New Roman"/>
          <w:kern w:val="1"/>
          <w:lang w:eastAsia="ar-SA"/>
        </w:rPr>
      </w:pPr>
      <w:r w:rsidRPr="00991E90">
        <w:rPr>
          <w:rFonts w:ascii="Times New Roman" w:hAnsi="Times New Roman" w:cs="Times New Roman"/>
          <w:kern w:val="1"/>
          <w:lang w:eastAsia="ar-SA"/>
        </w:rPr>
        <w:t xml:space="preserve">«12» апреля  2023 г.     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</w:t>
      </w:r>
      <w:r w:rsidRPr="00991E90">
        <w:rPr>
          <w:rFonts w:ascii="Times New Roman" w:hAnsi="Times New Roman" w:cs="Times New Roman"/>
          <w:kern w:val="1"/>
          <w:lang w:eastAsia="ar-SA"/>
        </w:rPr>
        <w:t xml:space="preserve">                               №</w:t>
      </w:r>
      <w:r>
        <w:rPr>
          <w:rFonts w:ascii="Times New Roman" w:hAnsi="Times New Roman" w:cs="Times New Roman"/>
          <w:kern w:val="1"/>
          <w:lang w:eastAsia="ar-SA"/>
        </w:rPr>
        <w:t xml:space="preserve"> </w:t>
      </w:r>
      <w:r w:rsidRPr="00991E90">
        <w:rPr>
          <w:rFonts w:ascii="Times New Roman" w:hAnsi="Times New Roman" w:cs="Times New Roman"/>
          <w:kern w:val="1"/>
          <w:lang w:eastAsia="ar-SA"/>
        </w:rPr>
        <w:t>182</w:t>
      </w:r>
    </w:p>
    <w:p w:rsidR="00991E90" w:rsidRPr="00991E90" w:rsidRDefault="00991E90" w:rsidP="00991E90">
      <w:pPr>
        <w:tabs>
          <w:tab w:val="center" w:pos="4677"/>
        </w:tabs>
        <w:suppressAutoHyphens/>
        <w:spacing w:after="0" w:line="240" w:lineRule="auto"/>
        <w:rPr>
          <w:rFonts w:ascii="Times New Roman" w:hAnsi="Times New Roman" w:cs="Times New Roman"/>
          <w:kern w:val="1"/>
          <w:lang w:eastAsia="ar-SA"/>
        </w:rPr>
      </w:pPr>
    </w:p>
    <w:p w:rsidR="00991E90" w:rsidRDefault="00991E90" w:rsidP="00991E90">
      <w:pPr>
        <w:widowControl w:val="0"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kern w:val="1"/>
          <w:lang w:eastAsia="ar-SA"/>
        </w:rPr>
      </w:pPr>
      <w:r w:rsidRPr="00991E90">
        <w:rPr>
          <w:rFonts w:ascii="Times New Roman" w:hAnsi="Times New Roman" w:cs="Times New Roman"/>
          <w:kern w:val="1"/>
          <w:lang w:eastAsia="ar-SA"/>
        </w:rPr>
        <w:t>с. Большое Игнатово</w:t>
      </w:r>
    </w:p>
    <w:p w:rsidR="00991E90" w:rsidRPr="00991E90" w:rsidRDefault="00991E90" w:rsidP="00991E90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Symbol" w:hAnsi="Times New Roman" w:cs="Times New Roman"/>
          <w:color w:val="26282F"/>
          <w:kern w:val="1"/>
        </w:rPr>
      </w:pPr>
    </w:p>
    <w:p w:rsidR="00991E90" w:rsidRDefault="00991E90" w:rsidP="00991E90">
      <w:pPr>
        <w:pStyle w:val="1"/>
        <w:ind w:right="1133"/>
        <w:jc w:val="both"/>
        <w:rPr>
          <w:rStyle w:val="aff3"/>
          <w:rFonts w:ascii="Times New Roman" w:hAnsi="Times New Roman" w:cs="Times New Roman"/>
          <w:b w:val="0"/>
          <w:color w:val="auto"/>
          <w:sz w:val="22"/>
          <w:szCs w:val="22"/>
        </w:rPr>
      </w:pPr>
      <w:r w:rsidRPr="00991E90">
        <w:rPr>
          <w:rFonts w:ascii="Times New Roman" w:eastAsia="Symbol" w:hAnsi="Times New Roman" w:cs="Times New Roman"/>
          <w:b w:val="0"/>
          <w:color w:val="auto"/>
          <w:kern w:val="1"/>
          <w:sz w:val="22"/>
          <w:szCs w:val="22"/>
        </w:rPr>
        <w:t xml:space="preserve">О внесении изменений в  постановление Администрации Большеигнатовского муниципального района от 06 марта 2023 г. №92 «Об утверждении </w:t>
      </w:r>
      <w:r w:rsidRPr="00991E9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Административного регламента предоставления Администрацией Большеигнатовского  муниципального района муниципальной услуги </w:t>
      </w:r>
      <w:r w:rsidRPr="00991E90">
        <w:rPr>
          <w:rStyle w:val="aff3"/>
          <w:rFonts w:ascii="Times New Roman" w:hAnsi="Times New Roman" w:cs="Times New Roman"/>
          <w:b w:val="0"/>
          <w:color w:val="auto"/>
          <w:sz w:val="22"/>
          <w:szCs w:val="22"/>
        </w:rPr>
        <w:t>«Выдача разрешений на ввод объекта в эксплуатацию»</w:t>
      </w:r>
    </w:p>
    <w:p w:rsidR="00991E90" w:rsidRPr="00991E90" w:rsidRDefault="00991E90" w:rsidP="00991E90"/>
    <w:p w:rsidR="00991E90" w:rsidRPr="00991E90" w:rsidRDefault="00991E90" w:rsidP="00991E90">
      <w:pPr>
        <w:spacing w:line="240" w:lineRule="auto"/>
        <w:ind w:firstLine="567"/>
        <w:jc w:val="both"/>
        <w:rPr>
          <w:rFonts w:ascii="Times New Roman" w:hAnsi="Times New Roman" w:cs="Times New Roman"/>
          <w:kern w:val="1"/>
          <w:lang w:eastAsia="ar-SA"/>
        </w:rPr>
      </w:pPr>
      <w:r w:rsidRPr="00991E90">
        <w:rPr>
          <w:rFonts w:ascii="Times New Roman" w:hAnsi="Times New Roman" w:cs="Times New Roman"/>
        </w:rPr>
        <w:t xml:space="preserve">В </w:t>
      </w:r>
      <w:r w:rsidRPr="00991E90">
        <w:rPr>
          <w:rFonts w:ascii="Times New Roman" w:hAnsi="Times New Roman" w:cs="Times New Roman"/>
          <w:bCs/>
        </w:rPr>
        <w:t xml:space="preserve"> соответствии с</w:t>
      </w:r>
      <w:r w:rsidRPr="00991E90">
        <w:rPr>
          <w:rFonts w:ascii="Times New Roman" w:hAnsi="Times New Roman" w:cs="Times New Roman"/>
        </w:rPr>
        <w:t xml:space="preserve">  Федеральным закон от 29 декабря 2022 г. N 612-ФЗ</w:t>
      </w:r>
      <w:r w:rsidRPr="00991E90">
        <w:rPr>
          <w:rFonts w:ascii="Times New Roman" w:hAnsi="Times New Roman" w:cs="Times New Roman"/>
        </w:rPr>
        <w:br/>
        <w:t>"О внесении изменений в Градостроительный кодекс Российской Федерации и отдельные законодательные акты Российской Федерации и о признании утратившим силу абзаца второго пункта 2 статьи 16 Федерального закона "О железнодорожном транспорте в Российской Федерации"</w:t>
      </w:r>
      <w:r w:rsidRPr="00991E90">
        <w:rPr>
          <w:rFonts w:ascii="Times New Roman" w:eastAsia="Times New Roman" w:hAnsi="Times New Roman" w:cs="Times New Roman"/>
        </w:rPr>
        <w:t xml:space="preserve">, </w:t>
      </w:r>
      <w:r w:rsidRPr="00991E90">
        <w:rPr>
          <w:rFonts w:ascii="Times New Roman" w:hAnsi="Times New Roman" w:cs="Times New Roman"/>
          <w:kern w:val="1"/>
          <w:lang w:eastAsia="ar-SA"/>
        </w:rPr>
        <w:t xml:space="preserve">Администрация Большеигнатовского муниципального района  </w:t>
      </w:r>
      <w:r w:rsidRPr="00991E90">
        <w:rPr>
          <w:rFonts w:ascii="Times New Roman" w:hAnsi="Times New Roman" w:cs="Times New Roman"/>
          <w:b/>
          <w:kern w:val="1"/>
          <w:lang w:eastAsia="ar-SA"/>
        </w:rPr>
        <w:t>п</w:t>
      </w:r>
      <w:r w:rsidRPr="00991E90">
        <w:rPr>
          <w:rFonts w:ascii="Times New Roman" w:hAnsi="Times New Roman" w:cs="Times New Roman"/>
          <w:b/>
          <w:bCs/>
          <w:kern w:val="1"/>
          <w:lang w:eastAsia="ar-SA"/>
        </w:rPr>
        <w:t>остановляет</w:t>
      </w:r>
      <w:r w:rsidRPr="00991E90">
        <w:rPr>
          <w:rFonts w:ascii="Times New Roman" w:hAnsi="Times New Roman" w:cs="Times New Roman"/>
          <w:bCs/>
          <w:kern w:val="1"/>
          <w:lang w:eastAsia="ar-SA"/>
        </w:rPr>
        <w:t>:</w:t>
      </w:r>
      <w:r w:rsidRPr="00991E90">
        <w:rPr>
          <w:rFonts w:ascii="Times New Roman" w:hAnsi="Times New Roman" w:cs="Times New Roman"/>
          <w:kern w:val="1"/>
          <w:lang w:eastAsia="ar-SA"/>
        </w:rPr>
        <w:t xml:space="preserve">   </w:t>
      </w:r>
    </w:p>
    <w:p w:rsidR="00991E90" w:rsidRPr="00991E90" w:rsidRDefault="00991E90" w:rsidP="00991E90">
      <w:pPr>
        <w:pStyle w:val="1"/>
        <w:widowControl/>
        <w:numPr>
          <w:ilvl w:val="0"/>
          <w:numId w:val="45"/>
        </w:numPr>
        <w:suppressAutoHyphens/>
        <w:autoSpaceDE/>
        <w:autoSpaceDN/>
        <w:adjustRightInd/>
        <w:spacing w:before="0" w:after="0"/>
        <w:ind w:left="0" w:firstLine="567"/>
        <w:jc w:val="both"/>
        <w:rPr>
          <w:rStyle w:val="aff3"/>
          <w:rFonts w:ascii="Times New Roman" w:hAnsi="Times New Roman" w:cs="Times New Roman"/>
          <w:b w:val="0"/>
          <w:color w:val="auto"/>
          <w:sz w:val="22"/>
          <w:szCs w:val="22"/>
        </w:rPr>
      </w:pPr>
      <w:r w:rsidRPr="00991E90">
        <w:rPr>
          <w:rFonts w:ascii="Times New Roman" w:eastAsia="Symbol" w:hAnsi="Times New Roman" w:cs="Times New Roman"/>
          <w:b w:val="0"/>
          <w:color w:val="auto"/>
          <w:kern w:val="1"/>
          <w:sz w:val="22"/>
          <w:szCs w:val="22"/>
          <w:lang w:eastAsia="ar-SA"/>
        </w:rPr>
        <w:t xml:space="preserve">Внести в </w:t>
      </w:r>
      <w:r w:rsidRPr="00991E9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Административный регламент предоставления Администрацией Большеигнатовского  муниципального района муниципальной услуги </w:t>
      </w:r>
      <w:r w:rsidRPr="00991E90">
        <w:rPr>
          <w:rStyle w:val="aff3"/>
          <w:rFonts w:ascii="Times New Roman" w:hAnsi="Times New Roman" w:cs="Times New Roman"/>
          <w:b w:val="0"/>
          <w:color w:val="auto"/>
          <w:sz w:val="22"/>
          <w:szCs w:val="22"/>
        </w:rPr>
        <w:t>«Выдача разрешений на ввод объекта в эксплуатацию</w:t>
      </w:r>
      <w:r w:rsidRPr="00991E90">
        <w:rPr>
          <w:rFonts w:ascii="Times New Roman" w:hAnsi="Times New Roman" w:cs="Times New Roman"/>
          <w:b w:val="0"/>
          <w:color w:val="auto"/>
          <w:sz w:val="22"/>
          <w:szCs w:val="22"/>
        </w:rPr>
        <w:t>», утвержденный постановлением Администрации Большеигнатовского муниципального района Республики Мордовия от 06 марта 2023 года № 92</w:t>
      </w:r>
      <w:r w:rsidRPr="00991E90">
        <w:rPr>
          <w:rFonts w:ascii="Times New Roman" w:hAnsi="Times New Roman" w:cs="Times New Roman"/>
          <w:color w:val="auto"/>
          <w:sz w:val="22"/>
          <w:szCs w:val="22"/>
        </w:rPr>
        <w:t xml:space="preserve"> «</w:t>
      </w:r>
      <w:r w:rsidRPr="00991E90">
        <w:rPr>
          <w:rFonts w:ascii="Times New Roman" w:eastAsia="Symbol" w:hAnsi="Times New Roman" w:cs="Times New Roman"/>
          <w:b w:val="0"/>
          <w:color w:val="auto"/>
          <w:kern w:val="1"/>
          <w:sz w:val="22"/>
          <w:szCs w:val="22"/>
        </w:rPr>
        <w:t xml:space="preserve">Об утверждении </w:t>
      </w:r>
      <w:r w:rsidRPr="00991E9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Административного регламента предоставления Администрацией Большеигнатовского  муниципального района муниципальной услуги </w:t>
      </w:r>
      <w:r w:rsidRPr="00991E90">
        <w:rPr>
          <w:rStyle w:val="aff3"/>
          <w:rFonts w:ascii="Times New Roman" w:hAnsi="Times New Roman" w:cs="Times New Roman"/>
          <w:b w:val="0"/>
          <w:color w:val="auto"/>
          <w:sz w:val="22"/>
          <w:szCs w:val="22"/>
        </w:rPr>
        <w:t>«Выдача разрешений на ввод объекта в эксплуатацию» следующие изменения:</w:t>
      </w:r>
    </w:p>
    <w:p w:rsidR="00991E90" w:rsidRPr="00991E90" w:rsidRDefault="00991E90" w:rsidP="00991E90">
      <w:pPr>
        <w:pStyle w:val="af"/>
        <w:rPr>
          <w:rFonts w:ascii="Times New Roman" w:hAnsi="Times New Roman"/>
          <w:b/>
          <w:lang w:eastAsia="ar-SA"/>
        </w:rPr>
      </w:pPr>
      <w:r w:rsidRPr="00991E90">
        <w:rPr>
          <w:rFonts w:ascii="Times New Roman" w:hAnsi="Times New Roman"/>
          <w:lang w:eastAsia="ar-SA"/>
        </w:rPr>
        <w:t>1.1)  подпункты б, г, д, л  пункта  14</w:t>
      </w:r>
      <w:r w:rsidRPr="00991E90">
        <w:rPr>
          <w:rFonts w:ascii="Times New Roman" w:hAnsi="Times New Roman"/>
        </w:rPr>
        <w:t xml:space="preserve"> признать утратившими силу;</w:t>
      </w:r>
    </w:p>
    <w:p w:rsidR="00991E90" w:rsidRPr="00991E90" w:rsidRDefault="00991E90" w:rsidP="00991E90">
      <w:pPr>
        <w:pStyle w:val="af"/>
        <w:rPr>
          <w:rFonts w:ascii="Times New Roman" w:hAnsi="Times New Roman"/>
        </w:rPr>
      </w:pPr>
    </w:p>
    <w:p w:rsidR="00991E90" w:rsidRPr="00991E90" w:rsidRDefault="00991E90" w:rsidP="00991E90">
      <w:pPr>
        <w:pStyle w:val="af"/>
        <w:jc w:val="both"/>
        <w:rPr>
          <w:rFonts w:ascii="Times New Roman" w:hAnsi="Times New Roman"/>
        </w:rPr>
      </w:pPr>
      <w:r w:rsidRPr="00991E90">
        <w:rPr>
          <w:rFonts w:ascii="Times New Roman" w:hAnsi="Times New Roman"/>
        </w:rPr>
        <w:t>1.2)  в пункте 15:</w:t>
      </w:r>
    </w:p>
    <w:p w:rsidR="00991E90" w:rsidRPr="00991E90" w:rsidRDefault="00991E90" w:rsidP="00991E90">
      <w:pPr>
        <w:pStyle w:val="af"/>
        <w:jc w:val="both"/>
        <w:rPr>
          <w:rFonts w:ascii="Times New Roman" w:hAnsi="Times New Roman"/>
        </w:rPr>
      </w:pPr>
      <w:r w:rsidRPr="00991E90">
        <w:rPr>
          <w:rFonts w:ascii="Times New Roman" w:hAnsi="Times New Roman"/>
        </w:rPr>
        <w:t>а) под</w:t>
      </w:r>
      <w:hyperlink r:id="rId10" w:anchor="/document/12138258/entry/55032" w:history="1">
        <w:r w:rsidRPr="00991E90">
          <w:rPr>
            <w:rStyle w:val="af2"/>
            <w:rFonts w:ascii="Times New Roman" w:hAnsi="Times New Roman"/>
          </w:rPr>
          <w:t xml:space="preserve">пункты </w:t>
        </w:r>
        <w:r w:rsidRPr="00991E90">
          <w:rPr>
            <w:rFonts w:ascii="Times New Roman" w:hAnsi="Times New Roman"/>
          </w:rPr>
          <w:t xml:space="preserve"> б , г, а, и</w:t>
        </w:r>
        <w:r w:rsidRPr="00991E90">
          <w:rPr>
            <w:rStyle w:val="af2"/>
            <w:rFonts w:ascii="Times New Roman" w:hAnsi="Times New Roman"/>
          </w:rPr>
          <w:t xml:space="preserve"> </w:t>
        </w:r>
      </w:hyperlink>
      <w:r w:rsidRPr="00991E90">
        <w:rPr>
          <w:rFonts w:ascii="Times New Roman" w:hAnsi="Times New Roman"/>
        </w:rPr>
        <w:t xml:space="preserve"> признать утратившими силу;</w:t>
      </w:r>
    </w:p>
    <w:p w:rsidR="00991E90" w:rsidRPr="00991E90" w:rsidRDefault="00991E90" w:rsidP="00991E90">
      <w:pPr>
        <w:pStyle w:val="af"/>
        <w:jc w:val="both"/>
        <w:rPr>
          <w:rFonts w:ascii="Times New Roman" w:hAnsi="Times New Roman"/>
        </w:rPr>
      </w:pPr>
      <w:r w:rsidRPr="00991E90">
        <w:rPr>
          <w:rFonts w:ascii="Times New Roman" w:hAnsi="Times New Roman"/>
        </w:rPr>
        <w:t>б)  в абзаце 12 слова «подпунктах "а", "г" - "ж"»  заменить словами «подпунктах "а", "е",  "ж"»;</w:t>
      </w:r>
    </w:p>
    <w:p w:rsidR="00991E90" w:rsidRPr="00991E90" w:rsidRDefault="00991E90" w:rsidP="00991E90">
      <w:pPr>
        <w:pStyle w:val="af"/>
        <w:jc w:val="both"/>
        <w:rPr>
          <w:rFonts w:ascii="Times New Roman" w:hAnsi="Times New Roman"/>
        </w:rPr>
      </w:pPr>
      <w:r w:rsidRPr="00991E90">
        <w:rPr>
          <w:rFonts w:ascii="Times New Roman" w:hAnsi="Times New Roman"/>
        </w:rPr>
        <w:t>в) в абзаце 13 слова «подпунктах "г"-"з" пункта 15» заменить словами «подпунктах "е"-"з" пункта 15».</w:t>
      </w:r>
    </w:p>
    <w:p w:rsidR="00991E90" w:rsidRPr="00991E90" w:rsidRDefault="00991E90" w:rsidP="00991E90">
      <w:pPr>
        <w:pStyle w:val="af"/>
        <w:ind w:firstLine="567"/>
        <w:jc w:val="both"/>
        <w:rPr>
          <w:rFonts w:ascii="Times New Roman" w:hAnsi="Times New Roman"/>
          <w:b/>
        </w:rPr>
      </w:pPr>
      <w:r w:rsidRPr="00991E90">
        <w:rPr>
          <w:rFonts w:ascii="Times New Roman" w:hAnsi="Times New Roman"/>
        </w:rPr>
        <w:t>2. Контроль за исполнением настоящего постановления возложить на первого заместителя Главы Большеигнатовского муниципального района по вопросам  строительства, жилищно-коммунального хозяйства и перспективного развития Левщанова А.М.</w:t>
      </w:r>
    </w:p>
    <w:p w:rsidR="00991E90" w:rsidRPr="00991E90" w:rsidRDefault="00991E90" w:rsidP="00991E90">
      <w:pPr>
        <w:pStyle w:val="af"/>
        <w:ind w:firstLine="567"/>
        <w:jc w:val="both"/>
        <w:rPr>
          <w:rFonts w:ascii="Times New Roman" w:hAnsi="Times New Roman"/>
          <w:b/>
          <w:kern w:val="1"/>
          <w:lang w:eastAsia="ar-SA"/>
        </w:rPr>
      </w:pPr>
      <w:r w:rsidRPr="00991E90">
        <w:rPr>
          <w:rFonts w:ascii="Times New Roman" w:hAnsi="Times New Roman"/>
        </w:rPr>
        <w:t xml:space="preserve">3. </w:t>
      </w:r>
      <w:r w:rsidRPr="00991E90">
        <w:rPr>
          <w:rFonts w:ascii="Times New Roman" w:hAnsi="Times New Roman"/>
          <w:kern w:val="1"/>
          <w:lang w:eastAsia="ar-SA"/>
        </w:rPr>
        <w:t>Настоящее постановление вступает в силу после  дня официального опубликования (обнародования).</w:t>
      </w:r>
    </w:p>
    <w:p w:rsidR="00991E90" w:rsidRPr="00991E90" w:rsidRDefault="00991E90" w:rsidP="00991E90">
      <w:pPr>
        <w:pStyle w:val="af"/>
        <w:rPr>
          <w:rFonts w:ascii="Times New Roman" w:hAnsi="Times New Roman"/>
          <w:kern w:val="1"/>
        </w:rPr>
      </w:pPr>
    </w:p>
    <w:p w:rsidR="00991E90" w:rsidRPr="00991E90" w:rsidRDefault="00991E90" w:rsidP="00991E90">
      <w:pPr>
        <w:widowControl w:val="0"/>
        <w:spacing w:line="240" w:lineRule="auto"/>
        <w:outlineLvl w:val="0"/>
        <w:rPr>
          <w:rFonts w:ascii="Times New Roman" w:hAnsi="Times New Roman" w:cs="Times New Roman"/>
          <w:kern w:val="1"/>
        </w:rPr>
      </w:pPr>
    </w:p>
    <w:p w:rsidR="00991E90" w:rsidRPr="00991E90" w:rsidRDefault="00991E90" w:rsidP="00991E90">
      <w:p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kern w:val="1"/>
          <w:lang w:eastAsia="ar-SA"/>
        </w:rPr>
      </w:pPr>
      <w:r w:rsidRPr="00991E90">
        <w:rPr>
          <w:rFonts w:ascii="Times New Roman" w:hAnsi="Times New Roman" w:cs="Times New Roman"/>
          <w:kern w:val="1"/>
          <w:lang w:eastAsia="ar-SA"/>
        </w:rPr>
        <w:t>Первый заместитель Главы Большеигнатовского</w:t>
      </w:r>
    </w:p>
    <w:p w:rsidR="00991E90" w:rsidRPr="00991E90" w:rsidRDefault="00991E90" w:rsidP="00991E90">
      <w:p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kern w:val="1"/>
          <w:lang w:eastAsia="ar-SA"/>
        </w:rPr>
      </w:pPr>
      <w:r w:rsidRPr="00991E90">
        <w:rPr>
          <w:rFonts w:ascii="Times New Roman" w:hAnsi="Times New Roman" w:cs="Times New Roman"/>
          <w:kern w:val="1"/>
          <w:lang w:eastAsia="ar-SA"/>
        </w:rPr>
        <w:t>муниципального района   по вопросам</w:t>
      </w:r>
    </w:p>
    <w:p w:rsidR="00991E90" w:rsidRPr="00991E90" w:rsidRDefault="00991E90" w:rsidP="00991E90">
      <w:p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kern w:val="1"/>
          <w:lang w:eastAsia="ar-SA"/>
        </w:rPr>
      </w:pPr>
      <w:r w:rsidRPr="00991E90">
        <w:rPr>
          <w:rFonts w:ascii="Times New Roman" w:hAnsi="Times New Roman" w:cs="Times New Roman"/>
          <w:kern w:val="1"/>
          <w:lang w:eastAsia="ar-SA"/>
        </w:rPr>
        <w:t xml:space="preserve">строительства, жилищно-коммунального </w:t>
      </w:r>
    </w:p>
    <w:p w:rsidR="00991E90" w:rsidRPr="00991E90" w:rsidRDefault="00991E90" w:rsidP="00991E90">
      <w:p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kern w:val="1"/>
          <w:lang w:eastAsia="ar-SA"/>
        </w:rPr>
      </w:pPr>
      <w:r w:rsidRPr="00991E90">
        <w:rPr>
          <w:rFonts w:ascii="Times New Roman" w:hAnsi="Times New Roman" w:cs="Times New Roman"/>
          <w:kern w:val="1"/>
          <w:lang w:eastAsia="ar-SA"/>
        </w:rPr>
        <w:t xml:space="preserve">хозяйства и перспективного развития                                               </w:t>
      </w:r>
      <w:r w:rsidR="003A4DE1">
        <w:rPr>
          <w:rFonts w:ascii="Times New Roman" w:hAnsi="Times New Roman" w:cs="Times New Roman"/>
          <w:kern w:val="1"/>
          <w:lang w:eastAsia="ar-SA"/>
        </w:rPr>
        <w:t xml:space="preserve">            </w:t>
      </w:r>
      <w:r w:rsidRPr="00991E90">
        <w:rPr>
          <w:rFonts w:ascii="Times New Roman" w:hAnsi="Times New Roman" w:cs="Times New Roman"/>
          <w:kern w:val="1"/>
          <w:lang w:eastAsia="ar-SA"/>
        </w:rPr>
        <w:t xml:space="preserve">   А.М. Левщанов</w:t>
      </w: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C709B3">
      <w:pPr>
        <w:ind w:firstLine="709"/>
        <w:jc w:val="center"/>
        <w:rPr>
          <w:rFonts w:ascii="Times New Roman" w:eastAsia="Times New Roman" w:hAnsi="Times New Roman" w:cs="Times New Roman"/>
          <w:lang w:eastAsia="ar-SA"/>
        </w:rPr>
      </w:pPr>
    </w:p>
    <w:p w:rsidR="00B435B4" w:rsidRPr="00B435B4" w:rsidRDefault="00B435B4" w:rsidP="00B435B4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noProof/>
          <w:kern w:val="1"/>
        </w:rPr>
      </w:pPr>
      <w:r w:rsidRPr="00B435B4">
        <w:rPr>
          <w:rFonts w:ascii="Times New Roman" w:hAnsi="Times New Roman" w:cs="Times New Roman"/>
          <w:b/>
          <w:noProof/>
          <w:kern w:val="1"/>
        </w:rPr>
        <w:lastRenderedPageBreak/>
        <w:drawing>
          <wp:inline distT="0" distB="0" distL="0" distR="0" wp14:anchorId="22B632B8" wp14:editId="42C47D82">
            <wp:extent cx="581025" cy="609600"/>
            <wp:effectExtent l="0" t="0" r="9525" b="0"/>
            <wp:docPr id="3" name="Рисунок 3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5B4" w:rsidRPr="00B435B4" w:rsidRDefault="00B435B4" w:rsidP="00B435B4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kern w:val="1"/>
          <w:lang w:eastAsia="ar-SA"/>
        </w:rPr>
      </w:pPr>
    </w:p>
    <w:p w:rsidR="00B435B4" w:rsidRPr="00B435B4" w:rsidRDefault="00B435B4" w:rsidP="00B435B4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kern w:val="1"/>
          <w:lang w:eastAsia="ar-SA"/>
        </w:rPr>
      </w:pPr>
      <w:r w:rsidRPr="00B435B4">
        <w:rPr>
          <w:rFonts w:ascii="Times New Roman" w:hAnsi="Times New Roman" w:cs="Times New Roman"/>
          <w:b/>
          <w:kern w:val="1"/>
          <w:lang w:eastAsia="ar-SA"/>
        </w:rPr>
        <w:t>Администрация Большеигнатовского муниципального района Республики Мордовия</w:t>
      </w:r>
    </w:p>
    <w:p w:rsidR="00B435B4" w:rsidRPr="00B435B4" w:rsidRDefault="00B435B4" w:rsidP="00B435B4">
      <w:pPr>
        <w:keepNext/>
        <w:suppressAutoHyphens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kern w:val="1"/>
          <w:lang w:eastAsia="ar-SA"/>
        </w:rPr>
      </w:pPr>
    </w:p>
    <w:p w:rsidR="00B435B4" w:rsidRPr="00B435B4" w:rsidRDefault="00B435B4" w:rsidP="00B435B4">
      <w:pPr>
        <w:keepNext/>
        <w:suppressAutoHyphens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1"/>
          <w:lang w:eastAsia="ar-SA"/>
        </w:rPr>
      </w:pPr>
      <w:r w:rsidRPr="00B435B4">
        <w:rPr>
          <w:rFonts w:ascii="Times New Roman" w:hAnsi="Times New Roman" w:cs="Times New Roman"/>
          <w:b/>
          <w:bCs/>
          <w:kern w:val="1"/>
          <w:lang w:eastAsia="ar-SA"/>
        </w:rPr>
        <w:t>ПОСТАНОВЛЕНИЕ</w:t>
      </w:r>
    </w:p>
    <w:p w:rsidR="00B435B4" w:rsidRPr="00B435B4" w:rsidRDefault="00B435B4" w:rsidP="00B435B4">
      <w:pPr>
        <w:tabs>
          <w:tab w:val="center" w:pos="4677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lang w:eastAsia="ar-SA"/>
        </w:rPr>
      </w:pPr>
    </w:p>
    <w:p w:rsidR="00B435B4" w:rsidRPr="00B435B4" w:rsidRDefault="00B435B4" w:rsidP="00B435B4">
      <w:pPr>
        <w:tabs>
          <w:tab w:val="center" w:pos="4677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lang w:eastAsia="ar-SA"/>
        </w:rPr>
      </w:pPr>
    </w:p>
    <w:p w:rsidR="00B435B4" w:rsidRPr="00B435B4" w:rsidRDefault="00B435B4" w:rsidP="00B435B4">
      <w:pPr>
        <w:tabs>
          <w:tab w:val="center" w:pos="4677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lang w:eastAsia="ar-SA"/>
        </w:rPr>
      </w:pPr>
      <w:r>
        <w:rPr>
          <w:rFonts w:ascii="Times New Roman" w:hAnsi="Times New Roman" w:cs="Times New Roman"/>
          <w:kern w:val="1"/>
          <w:lang w:eastAsia="ar-SA"/>
        </w:rPr>
        <w:t xml:space="preserve">                 </w:t>
      </w:r>
      <w:r w:rsidRPr="00B435B4">
        <w:rPr>
          <w:rFonts w:ascii="Times New Roman" w:hAnsi="Times New Roman" w:cs="Times New Roman"/>
          <w:kern w:val="1"/>
          <w:lang w:eastAsia="ar-SA"/>
        </w:rPr>
        <w:t>«12» апреля   2023 г.                                                                            №</w:t>
      </w:r>
      <w:r w:rsidR="007E13D7">
        <w:rPr>
          <w:rFonts w:ascii="Times New Roman" w:hAnsi="Times New Roman" w:cs="Times New Roman"/>
          <w:kern w:val="1"/>
          <w:lang w:eastAsia="ar-SA"/>
        </w:rPr>
        <w:t xml:space="preserve"> </w:t>
      </w:r>
      <w:r w:rsidRPr="00B435B4">
        <w:rPr>
          <w:rFonts w:ascii="Times New Roman" w:hAnsi="Times New Roman" w:cs="Times New Roman"/>
          <w:kern w:val="1"/>
          <w:lang w:eastAsia="ar-SA"/>
        </w:rPr>
        <w:t>183</w:t>
      </w:r>
    </w:p>
    <w:p w:rsidR="00B435B4" w:rsidRPr="00B435B4" w:rsidRDefault="00B435B4" w:rsidP="00B435B4">
      <w:pPr>
        <w:tabs>
          <w:tab w:val="center" w:pos="4677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lang w:eastAsia="ar-SA"/>
        </w:rPr>
      </w:pPr>
    </w:p>
    <w:p w:rsidR="00B435B4" w:rsidRDefault="00B435B4" w:rsidP="00B435B4">
      <w:pPr>
        <w:widowControl w:val="0"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kern w:val="1"/>
          <w:lang w:eastAsia="ar-SA"/>
        </w:rPr>
      </w:pPr>
      <w:r w:rsidRPr="00B435B4">
        <w:rPr>
          <w:rFonts w:ascii="Times New Roman" w:hAnsi="Times New Roman" w:cs="Times New Roman"/>
          <w:kern w:val="1"/>
          <w:lang w:eastAsia="ar-SA"/>
        </w:rPr>
        <w:t>с. Большое Игнатово</w:t>
      </w:r>
    </w:p>
    <w:p w:rsidR="00B435B4" w:rsidRPr="00B435B4" w:rsidRDefault="00B435B4" w:rsidP="00B435B4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Symbol" w:hAnsi="Times New Roman" w:cs="Times New Roman"/>
          <w:color w:val="26282F"/>
          <w:kern w:val="1"/>
        </w:rPr>
      </w:pPr>
    </w:p>
    <w:p w:rsidR="00B435B4" w:rsidRDefault="00B435B4" w:rsidP="00B435B4">
      <w:pPr>
        <w:pStyle w:val="1"/>
        <w:spacing w:before="0" w:after="0"/>
        <w:ind w:right="991"/>
        <w:jc w:val="both"/>
        <w:rPr>
          <w:rStyle w:val="aff3"/>
          <w:rFonts w:ascii="Times New Roman" w:hAnsi="Times New Roman" w:cs="Times New Roman"/>
          <w:color w:val="auto"/>
          <w:sz w:val="22"/>
          <w:szCs w:val="22"/>
        </w:rPr>
      </w:pPr>
      <w:r w:rsidRPr="00B435B4">
        <w:rPr>
          <w:rFonts w:ascii="Times New Roman" w:eastAsia="Symbol" w:hAnsi="Times New Roman" w:cs="Times New Roman"/>
          <w:b w:val="0"/>
          <w:color w:val="auto"/>
          <w:kern w:val="1"/>
          <w:sz w:val="22"/>
          <w:szCs w:val="22"/>
        </w:rPr>
        <w:t xml:space="preserve">О внесении изменений в  Постановление Администрации Большеигнатовского муниципального района от 01 марта 2023 г. №60 «Об утверждении </w:t>
      </w:r>
      <w:r w:rsidRPr="00B435B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Административного регламента предоставления Администрацией Большеигнатовского  муниципального района муниципальной услуги </w:t>
      </w:r>
      <w:r w:rsidRPr="00B435B4">
        <w:rPr>
          <w:rStyle w:val="aff3"/>
          <w:rFonts w:ascii="Times New Roman" w:hAnsi="Times New Roman" w:cs="Times New Roman"/>
          <w:color w:val="auto"/>
          <w:sz w:val="22"/>
          <w:szCs w:val="22"/>
        </w:rPr>
        <w:t>«</w:t>
      </w:r>
      <w:r w:rsidRPr="00B435B4">
        <w:rPr>
          <w:rFonts w:ascii="Times New Roman" w:hAnsi="Times New Roman" w:cs="Times New Roman"/>
          <w:b w:val="0"/>
          <w:color w:val="auto"/>
          <w:sz w:val="22"/>
          <w:szCs w:val="22"/>
        </w:rPr>
        <w:t>Выдача разрешения 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Pr="00B435B4">
        <w:rPr>
          <w:rStyle w:val="aff3"/>
          <w:rFonts w:ascii="Times New Roman" w:hAnsi="Times New Roman" w:cs="Times New Roman"/>
          <w:color w:val="auto"/>
          <w:sz w:val="22"/>
          <w:szCs w:val="22"/>
        </w:rPr>
        <w:t>»</w:t>
      </w:r>
    </w:p>
    <w:p w:rsidR="00B435B4" w:rsidRPr="00B435B4" w:rsidRDefault="00B435B4" w:rsidP="00B435B4"/>
    <w:p w:rsidR="00B435B4" w:rsidRPr="00B435B4" w:rsidRDefault="00B435B4" w:rsidP="00B435B4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lang w:eastAsia="ar-SA"/>
        </w:rPr>
      </w:pPr>
      <w:r w:rsidRPr="00B435B4">
        <w:rPr>
          <w:rFonts w:ascii="Times New Roman" w:hAnsi="Times New Roman" w:cs="Times New Roman"/>
        </w:rPr>
        <w:t xml:space="preserve">В </w:t>
      </w:r>
      <w:r w:rsidRPr="00B435B4">
        <w:rPr>
          <w:rFonts w:ascii="Times New Roman" w:hAnsi="Times New Roman" w:cs="Times New Roman"/>
          <w:bCs/>
        </w:rPr>
        <w:t xml:space="preserve"> соответствии с</w:t>
      </w:r>
      <w:r w:rsidRPr="00B435B4">
        <w:rPr>
          <w:rFonts w:ascii="Times New Roman" w:hAnsi="Times New Roman" w:cs="Times New Roman"/>
        </w:rPr>
        <w:t xml:space="preserve">  Федеральным закон от 29 декабря 2022 г. N 612-ФЗ</w:t>
      </w:r>
      <w:r w:rsidRPr="00B435B4">
        <w:rPr>
          <w:rFonts w:ascii="Times New Roman" w:hAnsi="Times New Roman" w:cs="Times New Roman"/>
        </w:rPr>
        <w:br/>
        <w:t>"О внесении изменений в Градостроительный кодекс Российской Федерации и отдельные законодательные акты Российской Федерации и о признании утратившим силу абзаца второго пункта 2 статьи 16 Федерального закона "О железнодорожном транспорте в Российской Федерации"</w:t>
      </w:r>
      <w:r w:rsidRPr="00B435B4">
        <w:rPr>
          <w:rFonts w:ascii="Times New Roman" w:eastAsia="Times New Roman" w:hAnsi="Times New Roman" w:cs="Times New Roman"/>
        </w:rPr>
        <w:t xml:space="preserve">, </w:t>
      </w:r>
      <w:r w:rsidRPr="00B435B4">
        <w:rPr>
          <w:rFonts w:ascii="Times New Roman" w:hAnsi="Times New Roman" w:cs="Times New Roman"/>
          <w:kern w:val="1"/>
          <w:lang w:eastAsia="ar-SA"/>
        </w:rPr>
        <w:t xml:space="preserve">Администрация Большеигнатовского муниципального района  </w:t>
      </w:r>
      <w:r w:rsidRPr="00B435B4">
        <w:rPr>
          <w:rFonts w:ascii="Times New Roman" w:hAnsi="Times New Roman" w:cs="Times New Roman"/>
          <w:b/>
          <w:kern w:val="1"/>
          <w:lang w:eastAsia="ar-SA"/>
        </w:rPr>
        <w:t>п</w:t>
      </w:r>
      <w:r w:rsidRPr="00B435B4">
        <w:rPr>
          <w:rFonts w:ascii="Times New Roman" w:hAnsi="Times New Roman" w:cs="Times New Roman"/>
          <w:b/>
          <w:bCs/>
          <w:kern w:val="1"/>
          <w:lang w:eastAsia="ar-SA"/>
        </w:rPr>
        <w:t>остановляет</w:t>
      </w:r>
      <w:r w:rsidRPr="00B435B4">
        <w:rPr>
          <w:rFonts w:ascii="Times New Roman" w:hAnsi="Times New Roman" w:cs="Times New Roman"/>
          <w:bCs/>
          <w:kern w:val="1"/>
          <w:lang w:eastAsia="ar-SA"/>
        </w:rPr>
        <w:t>:</w:t>
      </w:r>
    </w:p>
    <w:p w:rsidR="00B435B4" w:rsidRPr="00B435B4" w:rsidRDefault="00B435B4" w:rsidP="00B435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B435B4" w:rsidRPr="00B435B4" w:rsidRDefault="00B435B4" w:rsidP="00B435B4">
      <w:pPr>
        <w:pStyle w:val="1"/>
        <w:widowControl/>
        <w:numPr>
          <w:ilvl w:val="0"/>
          <w:numId w:val="46"/>
        </w:numPr>
        <w:suppressAutoHyphens/>
        <w:autoSpaceDE/>
        <w:autoSpaceDN/>
        <w:adjustRightInd/>
        <w:spacing w:before="0" w:after="0"/>
        <w:ind w:left="0" w:firstLine="567"/>
        <w:jc w:val="both"/>
        <w:rPr>
          <w:rStyle w:val="aff3"/>
          <w:rFonts w:ascii="Times New Roman" w:hAnsi="Times New Roman" w:cs="Times New Roman"/>
          <w:b w:val="0"/>
          <w:color w:val="auto"/>
          <w:sz w:val="22"/>
          <w:szCs w:val="22"/>
        </w:rPr>
      </w:pPr>
      <w:r w:rsidRPr="00B435B4">
        <w:rPr>
          <w:rFonts w:ascii="Times New Roman" w:eastAsia="Symbol" w:hAnsi="Times New Roman" w:cs="Times New Roman"/>
          <w:b w:val="0"/>
          <w:color w:val="auto"/>
          <w:kern w:val="1"/>
          <w:sz w:val="22"/>
          <w:szCs w:val="22"/>
          <w:lang w:eastAsia="ar-SA"/>
        </w:rPr>
        <w:t xml:space="preserve">Внести в </w:t>
      </w:r>
      <w:r w:rsidRPr="00B435B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Административный регламент предоставления Администрацией Большеигнатовского  муниципального района муниципальной услуги </w:t>
      </w:r>
      <w:r w:rsidRPr="00B435B4">
        <w:rPr>
          <w:rStyle w:val="aff3"/>
          <w:rFonts w:ascii="Times New Roman" w:hAnsi="Times New Roman" w:cs="Times New Roman"/>
          <w:color w:val="auto"/>
          <w:sz w:val="22"/>
          <w:szCs w:val="22"/>
        </w:rPr>
        <w:t>«</w:t>
      </w:r>
      <w:r w:rsidRPr="00B435B4">
        <w:rPr>
          <w:rFonts w:ascii="Times New Roman" w:hAnsi="Times New Roman" w:cs="Times New Roman"/>
          <w:b w:val="0"/>
          <w:color w:val="auto"/>
          <w:sz w:val="22"/>
          <w:szCs w:val="22"/>
        </w:rPr>
        <w:t>Выдача разрешения 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разрешения)», утвержденный постановлением Администрации Большеигнатовского муниципального района Республики Мордовия от 01 марта 2023 года № 60</w:t>
      </w:r>
      <w:r w:rsidRPr="00B435B4">
        <w:rPr>
          <w:rFonts w:ascii="Times New Roman" w:hAnsi="Times New Roman" w:cs="Times New Roman"/>
          <w:color w:val="auto"/>
          <w:sz w:val="22"/>
          <w:szCs w:val="22"/>
        </w:rPr>
        <w:t xml:space="preserve"> «</w:t>
      </w:r>
      <w:r w:rsidRPr="00B435B4">
        <w:rPr>
          <w:rFonts w:ascii="Times New Roman" w:eastAsia="Symbol" w:hAnsi="Times New Roman" w:cs="Times New Roman"/>
          <w:b w:val="0"/>
          <w:color w:val="auto"/>
          <w:kern w:val="1"/>
          <w:sz w:val="22"/>
          <w:szCs w:val="22"/>
        </w:rPr>
        <w:t xml:space="preserve">Об утверждении </w:t>
      </w:r>
      <w:r w:rsidRPr="00B435B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Административного регламента предоставления Администрацией Большеигнатовского  муниципального района муниципальной услуги </w:t>
      </w:r>
      <w:r w:rsidRPr="00B435B4">
        <w:rPr>
          <w:rStyle w:val="aff3"/>
          <w:rFonts w:ascii="Times New Roman" w:hAnsi="Times New Roman" w:cs="Times New Roman"/>
          <w:color w:val="auto"/>
          <w:sz w:val="22"/>
          <w:szCs w:val="22"/>
        </w:rPr>
        <w:t>«</w:t>
      </w:r>
      <w:r w:rsidRPr="00B435B4">
        <w:rPr>
          <w:rFonts w:ascii="Times New Roman" w:hAnsi="Times New Roman" w:cs="Times New Roman"/>
          <w:b w:val="0"/>
          <w:color w:val="auto"/>
          <w:sz w:val="22"/>
          <w:szCs w:val="22"/>
        </w:rPr>
        <w:t>Выдача разрешения 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Pr="00B435B4">
        <w:rPr>
          <w:rStyle w:val="aff3"/>
          <w:rFonts w:ascii="Times New Roman" w:hAnsi="Times New Roman" w:cs="Times New Roman"/>
          <w:color w:val="auto"/>
          <w:sz w:val="22"/>
          <w:szCs w:val="22"/>
        </w:rPr>
        <w:t>» следующие изменения:</w:t>
      </w:r>
    </w:p>
    <w:p w:rsidR="00B435B4" w:rsidRPr="00B435B4" w:rsidRDefault="00B435B4" w:rsidP="00B435B4">
      <w:pPr>
        <w:pStyle w:val="1"/>
        <w:spacing w:before="0" w:after="0"/>
        <w:jc w:val="both"/>
        <w:rPr>
          <w:rFonts w:ascii="Times New Roman" w:eastAsia="Symbol" w:hAnsi="Times New Roman" w:cs="Times New Roman"/>
          <w:b w:val="0"/>
          <w:bCs w:val="0"/>
          <w:color w:val="auto"/>
          <w:kern w:val="1"/>
          <w:sz w:val="22"/>
          <w:szCs w:val="22"/>
          <w:lang w:eastAsia="ar-SA"/>
        </w:rPr>
      </w:pPr>
      <w:r w:rsidRPr="00B435B4">
        <w:rPr>
          <w:rFonts w:ascii="Times New Roman" w:eastAsia="Symbol" w:hAnsi="Times New Roman" w:cs="Times New Roman"/>
          <w:b w:val="0"/>
          <w:color w:val="auto"/>
          <w:kern w:val="1"/>
          <w:sz w:val="22"/>
          <w:szCs w:val="22"/>
          <w:lang w:eastAsia="ar-SA"/>
        </w:rPr>
        <w:t>1) пункт 17 дополнить подпунктом 8.1 следующего содержания</w:t>
      </w:r>
    </w:p>
    <w:p w:rsidR="00B435B4" w:rsidRPr="00B435B4" w:rsidRDefault="00B435B4" w:rsidP="00B435B4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B435B4">
        <w:rPr>
          <w:rFonts w:ascii="Times New Roman" w:eastAsia="Symbol" w:hAnsi="Times New Roman" w:cs="Times New Roman"/>
          <w:b w:val="0"/>
          <w:color w:val="auto"/>
          <w:kern w:val="1"/>
          <w:sz w:val="22"/>
          <w:szCs w:val="22"/>
          <w:lang w:eastAsia="ar-SA"/>
        </w:rPr>
        <w:t xml:space="preserve">«8.1) </w:t>
      </w:r>
      <w:r w:rsidRPr="00B435B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согласование архитектурно-градостроительного облика объекта капитального строительства в случае, если такое согласование предусмотрено </w:t>
      </w:r>
      <w:hyperlink r:id="rId11" w:anchor="/document/12138258/entry/4010" w:history="1">
        <w:r w:rsidRPr="00B435B4">
          <w:rPr>
            <w:rStyle w:val="af2"/>
            <w:rFonts w:ascii="Times New Roman" w:hAnsi="Times New Roman" w:cs="Times New Roman"/>
            <w:b w:val="0"/>
            <w:color w:val="auto"/>
            <w:sz w:val="22"/>
            <w:szCs w:val="22"/>
          </w:rPr>
          <w:t>статьей 40.1</w:t>
        </w:r>
      </w:hyperlink>
      <w:r w:rsidRPr="00B435B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Градостроительного Кодекса Российской Федерации»;</w:t>
      </w:r>
    </w:p>
    <w:p w:rsidR="00B435B4" w:rsidRPr="00B435B4" w:rsidRDefault="00B435B4" w:rsidP="00B435B4">
      <w:pPr>
        <w:pStyle w:val="1"/>
        <w:spacing w:before="0" w:after="0"/>
        <w:jc w:val="both"/>
        <w:rPr>
          <w:rStyle w:val="aff3"/>
          <w:rFonts w:ascii="Times New Roman" w:hAnsi="Times New Roman" w:cs="Times New Roman"/>
          <w:b w:val="0"/>
          <w:color w:val="auto"/>
          <w:sz w:val="22"/>
          <w:szCs w:val="22"/>
        </w:rPr>
      </w:pPr>
      <w:r w:rsidRPr="00B435B4">
        <w:rPr>
          <w:rFonts w:ascii="Times New Roman" w:eastAsia="Symbol" w:hAnsi="Times New Roman" w:cs="Times New Roman"/>
          <w:b w:val="0"/>
          <w:color w:val="auto"/>
          <w:kern w:val="1"/>
          <w:sz w:val="22"/>
          <w:szCs w:val="22"/>
          <w:lang w:eastAsia="ar-SA"/>
        </w:rPr>
        <w:t>2) подпункт 10 пункта 17 признать утратившим силу.</w:t>
      </w:r>
    </w:p>
    <w:p w:rsidR="00B435B4" w:rsidRPr="00B435B4" w:rsidRDefault="00B435B4" w:rsidP="00B435B4">
      <w:pPr>
        <w:pStyle w:val="1"/>
        <w:tabs>
          <w:tab w:val="right" w:pos="6379"/>
          <w:tab w:val="right" w:pos="9639"/>
        </w:tabs>
        <w:spacing w:before="0" w:after="0"/>
        <w:ind w:right="-1" w:firstLine="567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B435B4">
        <w:rPr>
          <w:rFonts w:ascii="Times New Roman" w:hAnsi="Times New Roman" w:cs="Times New Roman"/>
          <w:b w:val="0"/>
          <w:color w:val="auto"/>
          <w:sz w:val="22"/>
          <w:szCs w:val="22"/>
        </w:rPr>
        <w:t>2. Контроль за исполнением настоящего постановления возложить на первого заместителя Главы Большеигнатовского муниципального района по вопросам  строительства, жилищно-коммунального хозяйства и перспективного развития Левщанова А.М.</w:t>
      </w:r>
    </w:p>
    <w:p w:rsidR="00B435B4" w:rsidRPr="00B435B4" w:rsidRDefault="00B435B4" w:rsidP="00B435B4">
      <w:pPr>
        <w:pStyle w:val="1"/>
        <w:tabs>
          <w:tab w:val="right" w:pos="6379"/>
          <w:tab w:val="right" w:pos="9639"/>
        </w:tabs>
        <w:spacing w:before="0" w:after="0"/>
        <w:ind w:right="-1" w:firstLine="567"/>
        <w:jc w:val="both"/>
        <w:rPr>
          <w:rFonts w:ascii="Times New Roman" w:hAnsi="Times New Roman" w:cs="Times New Roman"/>
          <w:b w:val="0"/>
          <w:color w:val="auto"/>
          <w:kern w:val="1"/>
          <w:sz w:val="22"/>
          <w:szCs w:val="22"/>
          <w:lang w:eastAsia="ar-SA"/>
        </w:rPr>
      </w:pPr>
      <w:r w:rsidRPr="00B435B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3. </w:t>
      </w:r>
      <w:r w:rsidRPr="00B435B4">
        <w:rPr>
          <w:rFonts w:ascii="Times New Roman" w:hAnsi="Times New Roman" w:cs="Times New Roman"/>
          <w:b w:val="0"/>
          <w:color w:val="auto"/>
          <w:kern w:val="1"/>
          <w:sz w:val="22"/>
          <w:szCs w:val="22"/>
          <w:lang w:eastAsia="ar-SA"/>
        </w:rPr>
        <w:t>Настоящее постановление вступает в силу после  дня официального опубликования (обнародования).</w:t>
      </w:r>
    </w:p>
    <w:p w:rsidR="00B435B4" w:rsidRPr="00B435B4" w:rsidRDefault="00B435B4" w:rsidP="00B435B4">
      <w:pPr>
        <w:widowControl w:val="0"/>
        <w:spacing w:after="0" w:line="240" w:lineRule="auto"/>
        <w:jc w:val="both"/>
        <w:outlineLvl w:val="0"/>
        <w:rPr>
          <w:rFonts w:ascii="Times New Roman" w:hAnsi="Times New Roman" w:cs="Times New Roman"/>
          <w:kern w:val="1"/>
        </w:rPr>
      </w:pPr>
    </w:p>
    <w:p w:rsidR="00B435B4" w:rsidRPr="00B435B4" w:rsidRDefault="00B435B4" w:rsidP="00B435B4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lang w:eastAsia="ar-SA"/>
        </w:rPr>
      </w:pPr>
      <w:r w:rsidRPr="00B435B4">
        <w:rPr>
          <w:rFonts w:ascii="Times New Roman" w:hAnsi="Times New Roman" w:cs="Times New Roman"/>
          <w:kern w:val="1"/>
          <w:lang w:eastAsia="ar-SA"/>
        </w:rPr>
        <w:t>Первый заместитель Главы Большеигнатовского</w:t>
      </w:r>
    </w:p>
    <w:p w:rsidR="00B435B4" w:rsidRPr="00B435B4" w:rsidRDefault="00B435B4" w:rsidP="00B435B4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lang w:eastAsia="ar-SA"/>
        </w:rPr>
      </w:pPr>
      <w:r w:rsidRPr="00B435B4">
        <w:rPr>
          <w:rFonts w:ascii="Times New Roman" w:hAnsi="Times New Roman" w:cs="Times New Roman"/>
          <w:kern w:val="1"/>
          <w:lang w:eastAsia="ar-SA"/>
        </w:rPr>
        <w:t>муниципального района   по вопросам</w:t>
      </w:r>
    </w:p>
    <w:p w:rsidR="00B435B4" w:rsidRPr="00B435B4" w:rsidRDefault="00B435B4" w:rsidP="00B435B4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lang w:eastAsia="ar-SA"/>
        </w:rPr>
      </w:pPr>
      <w:r w:rsidRPr="00B435B4">
        <w:rPr>
          <w:rFonts w:ascii="Times New Roman" w:hAnsi="Times New Roman" w:cs="Times New Roman"/>
          <w:kern w:val="1"/>
          <w:lang w:eastAsia="ar-SA"/>
        </w:rPr>
        <w:t>строительства, жилищно-коммунального</w:t>
      </w:r>
    </w:p>
    <w:p w:rsidR="00B435B4" w:rsidRPr="00B435B4" w:rsidRDefault="00B435B4" w:rsidP="00B435B4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lang w:eastAsia="ar-SA"/>
        </w:rPr>
      </w:pPr>
      <w:r w:rsidRPr="00B435B4">
        <w:rPr>
          <w:rFonts w:ascii="Times New Roman" w:hAnsi="Times New Roman" w:cs="Times New Roman"/>
          <w:kern w:val="1"/>
          <w:lang w:eastAsia="ar-SA"/>
        </w:rPr>
        <w:t>хозяйства и перспективного развития                                                       А.М. Левщанов</w:t>
      </w:r>
    </w:p>
    <w:p w:rsidR="00926F07" w:rsidRPr="00926F07" w:rsidRDefault="00926F07" w:rsidP="00926F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6F07"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 wp14:anchorId="1EFD98C7" wp14:editId="01DACACF">
            <wp:extent cx="581025" cy="609600"/>
            <wp:effectExtent l="19050" t="0" r="9525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07" w:rsidRPr="00926F07" w:rsidRDefault="00926F07" w:rsidP="00926F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6F07">
        <w:rPr>
          <w:rFonts w:ascii="Times New Roman" w:hAnsi="Times New Roman" w:cs="Times New Roman"/>
          <w:b/>
        </w:rPr>
        <w:t>Администрация</w:t>
      </w:r>
      <w:r>
        <w:rPr>
          <w:rFonts w:ascii="Times New Roman" w:hAnsi="Times New Roman" w:cs="Times New Roman"/>
          <w:b/>
        </w:rPr>
        <w:t xml:space="preserve"> </w:t>
      </w:r>
      <w:r w:rsidRPr="00926F07">
        <w:rPr>
          <w:rFonts w:ascii="Times New Roman" w:hAnsi="Times New Roman" w:cs="Times New Roman"/>
          <w:b/>
        </w:rPr>
        <w:t>Большеигнатовского муниципального  района</w:t>
      </w:r>
      <w:r>
        <w:rPr>
          <w:rFonts w:ascii="Times New Roman" w:hAnsi="Times New Roman" w:cs="Times New Roman"/>
          <w:b/>
        </w:rPr>
        <w:t xml:space="preserve"> </w:t>
      </w:r>
      <w:r w:rsidRPr="00926F07">
        <w:rPr>
          <w:rFonts w:ascii="Times New Roman" w:hAnsi="Times New Roman" w:cs="Times New Roman"/>
          <w:b/>
        </w:rPr>
        <w:t>Республики  Мордовия</w:t>
      </w:r>
    </w:p>
    <w:p w:rsidR="00926F07" w:rsidRPr="00926F07" w:rsidRDefault="00926F07" w:rsidP="00926F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26F07" w:rsidRPr="00926F07" w:rsidRDefault="00926F07" w:rsidP="00926F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6F07">
        <w:rPr>
          <w:rFonts w:ascii="Times New Roman" w:hAnsi="Times New Roman" w:cs="Times New Roman"/>
          <w:b/>
        </w:rPr>
        <w:t>ПОСТАНОВЛЕНИЕ</w:t>
      </w:r>
    </w:p>
    <w:p w:rsidR="00926F07" w:rsidRPr="00926F07" w:rsidRDefault="00926F07" w:rsidP="00926F07">
      <w:pPr>
        <w:spacing w:after="0" w:line="240" w:lineRule="auto"/>
        <w:rPr>
          <w:rFonts w:ascii="Times New Roman" w:hAnsi="Times New Roman" w:cs="Times New Roman"/>
          <w:b/>
        </w:rPr>
      </w:pPr>
    </w:p>
    <w:p w:rsidR="00926F07" w:rsidRPr="00926F07" w:rsidRDefault="00926F07" w:rsidP="00926F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6F07">
        <w:rPr>
          <w:rFonts w:ascii="Times New Roman" w:hAnsi="Times New Roman" w:cs="Times New Roman"/>
        </w:rPr>
        <w:t xml:space="preserve"> </w:t>
      </w:r>
    </w:p>
    <w:p w:rsidR="00926F07" w:rsidRPr="00926F07" w:rsidRDefault="00926F07" w:rsidP="00926F0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926F07">
        <w:rPr>
          <w:rFonts w:ascii="Times New Roman" w:hAnsi="Times New Roman" w:cs="Times New Roman"/>
        </w:rPr>
        <w:t>От 12.04.2023 г.                                                                                   № 184</w:t>
      </w:r>
    </w:p>
    <w:p w:rsidR="00926F07" w:rsidRPr="00926F07" w:rsidRDefault="00926F07" w:rsidP="00926F07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</w:rPr>
      </w:pPr>
      <w:r w:rsidRPr="00926F07">
        <w:rPr>
          <w:rFonts w:ascii="Times New Roman" w:hAnsi="Times New Roman" w:cs="Times New Roman"/>
          <w:bCs/>
        </w:rPr>
        <w:t>с. Большое Игнатово</w:t>
      </w:r>
    </w:p>
    <w:p w:rsidR="00926F07" w:rsidRPr="00926F07" w:rsidRDefault="00926F07" w:rsidP="00926F07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</w:rPr>
      </w:pPr>
    </w:p>
    <w:p w:rsidR="00926F07" w:rsidRPr="00926F07" w:rsidRDefault="00926F07" w:rsidP="00926F07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hAnsi="Times New Roman" w:cs="Times New Roman"/>
          <w:bCs/>
        </w:rPr>
      </w:pPr>
    </w:p>
    <w:p w:rsidR="00926F07" w:rsidRPr="00926F07" w:rsidRDefault="00926F07" w:rsidP="00926F07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926F07">
        <w:rPr>
          <w:rFonts w:ascii="Times New Roman" w:hAnsi="Times New Roman" w:cs="Times New Roman"/>
        </w:rPr>
        <w:t>О внесении изменений в постановление Администрации</w:t>
      </w:r>
    </w:p>
    <w:p w:rsidR="00926F07" w:rsidRPr="00926F07" w:rsidRDefault="00926F07" w:rsidP="00926F07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926F07">
        <w:rPr>
          <w:rFonts w:ascii="Times New Roman" w:hAnsi="Times New Roman" w:cs="Times New Roman"/>
        </w:rPr>
        <w:t>Большеигнатовского муниципального района от</w:t>
      </w:r>
    </w:p>
    <w:p w:rsidR="00926F07" w:rsidRPr="00926F07" w:rsidRDefault="00926F07" w:rsidP="00926F07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926F07">
        <w:rPr>
          <w:rFonts w:ascii="Times New Roman" w:hAnsi="Times New Roman" w:cs="Times New Roman"/>
        </w:rPr>
        <w:t xml:space="preserve">10.05.2018 года №204 «О передаче полномочия органа опеки и </w:t>
      </w:r>
    </w:p>
    <w:p w:rsidR="00926F07" w:rsidRPr="00926F07" w:rsidRDefault="00926F07" w:rsidP="00926F07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926F07">
        <w:rPr>
          <w:rFonts w:ascii="Times New Roman" w:hAnsi="Times New Roman" w:cs="Times New Roman"/>
        </w:rPr>
        <w:t xml:space="preserve">попечительства по подготовке граждан, выразивших </w:t>
      </w:r>
    </w:p>
    <w:p w:rsidR="00926F07" w:rsidRPr="00926F07" w:rsidRDefault="00926F07" w:rsidP="00926F07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926F07">
        <w:rPr>
          <w:rFonts w:ascii="Times New Roman" w:hAnsi="Times New Roman" w:cs="Times New Roman"/>
        </w:rPr>
        <w:t>желание стать опекунами или попечителями несовершеннолетних</w:t>
      </w:r>
    </w:p>
    <w:p w:rsidR="00926F07" w:rsidRPr="00926F07" w:rsidRDefault="00926F07" w:rsidP="00926F07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926F07">
        <w:rPr>
          <w:rFonts w:ascii="Times New Roman" w:hAnsi="Times New Roman" w:cs="Times New Roman"/>
        </w:rPr>
        <w:t>граждан либо принять детей, оставшихся без попечения родителей,</w:t>
      </w:r>
    </w:p>
    <w:p w:rsidR="00926F07" w:rsidRPr="00926F07" w:rsidRDefault="00926F07" w:rsidP="00926F07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926F07">
        <w:rPr>
          <w:rFonts w:ascii="Times New Roman" w:hAnsi="Times New Roman" w:cs="Times New Roman"/>
        </w:rPr>
        <w:t>в семью на воспитание в иных установленных семейным</w:t>
      </w:r>
    </w:p>
    <w:p w:rsidR="00926F07" w:rsidRPr="00926F07" w:rsidRDefault="00926F07" w:rsidP="00926F07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926F07">
        <w:rPr>
          <w:rFonts w:ascii="Times New Roman" w:hAnsi="Times New Roman" w:cs="Times New Roman"/>
        </w:rPr>
        <w:t>законодательством Российской Федерации формах»</w:t>
      </w:r>
    </w:p>
    <w:p w:rsidR="00926F07" w:rsidRPr="00926F07" w:rsidRDefault="00926F07" w:rsidP="00926F07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926F07" w:rsidRPr="00926F07" w:rsidRDefault="00926F07" w:rsidP="00A63043">
      <w:pPr>
        <w:spacing w:after="0" w:line="240" w:lineRule="auto"/>
        <w:ind w:right="-614"/>
        <w:contextualSpacing/>
        <w:rPr>
          <w:rFonts w:ascii="Times New Roman" w:hAnsi="Times New Roman" w:cs="Times New Roman"/>
        </w:rPr>
      </w:pPr>
      <w:r w:rsidRPr="00926F07">
        <w:rPr>
          <w:rFonts w:ascii="Times New Roman" w:hAnsi="Times New Roman" w:cs="Times New Roman"/>
        </w:rPr>
        <w:t xml:space="preserve">          Администрация Большеигнатовского муниципального района постановляет:</w:t>
      </w:r>
    </w:p>
    <w:p w:rsidR="00926F07" w:rsidRPr="00926F07" w:rsidRDefault="00926F07" w:rsidP="00A63043">
      <w:pPr>
        <w:spacing w:after="0" w:line="240" w:lineRule="auto"/>
        <w:ind w:right="-614"/>
        <w:contextualSpacing/>
        <w:jc w:val="both"/>
        <w:rPr>
          <w:rFonts w:ascii="Times New Roman" w:hAnsi="Times New Roman" w:cs="Times New Roman"/>
        </w:rPr>
      </w:pPr>
      <w:r w:rsidRPr="00926F07">
        <w:rPr>
          <w:rFonts w:ascii="Times New Roman" w:hAnsi="Times New Roman" w:cs="Times New Roman"/>
        </w:rPr>
        <w:t xml:space="preserve">          1. Внести в п.3 постановления Администрации Большеигнатовского муниципального района от 10.05.2018 года №204 «О передаче полномочия органа опеки и попечительства по подготовке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формах» следующие изменения:</w:t>
      </w:r>
    </w:p>
    <w:p w:rsidR="00926F07" w:rsidRPr="00926F07" w:rsidRDefault="00926F07" w:rsidP="00A63043">
      <w:pPr>
        <w:tabs>
          <w:tab w:val="left" w:pos="709"/>
          <w:tab w:val="left" w:pos="851"/>
        </w:tabs>
        <w:spacing w:after="0" w:line="240" w:lineRule="auto"/>
        <w:ind w:right="-614"/>
        <w:contextualSpacing/>
        <w:jc w:val="both"/>
        <w:rPr>
          <w:rFonts w:ascii="Times New Roman" w:hAnsi="Times New Roman" w:cs="Times New Roman"/>
        </w:rPr>
      </w:pPr>
      <w:r w:rsidRPr="00926F07">
        <w:rPr>
          <w:rFonts w:ascii="Times New Roman" w:hAnsi="Times New Roman" w:cs="Times New Roman"/>
        </w:rPr>
        <w:t xml:space="preserve">            слова «Максимов Ю.В.» заменить словами «Киреева Т.М.»</w:t>
      </w:r>
    </w:p>
    <w:p w:rsidR="00926F07" w:rsidRPr="00926F07" w:rsidRDefault="00926F07" w:rsidP="00A63043">
      <w:pPr>
        <w:tabs>
          <w:tab w:val="left" w:pos="0"/>
          <w:tab w:val="left" w:pos="567"/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360" w:right="-614"/>
        <w:jc w:val="both"/>
        <w:rPr>
          <w:rFonts w:ascii="Times New Roman" w:hAnsi="Times New Roman" w:cs="Times New Roman"/>
          <w:bCs/>
        </w:rPr>
      </w:pPr>
      <w:r w:rsidRPr="00926F07">
        <w:rPr>
          <w:rFonts w:ascii="Times New Roman" w:hAnsi="Times New Roman" w:cs="Times New Roman"/>
          <w:bCs/>
        </w:rPr>
        <w:t xml:space="preserve">     2.   Настоящее постановление вступает в силу со дня его подписания.</w:t>
      </w:r>
    </w:p>
    <w:p w:rsidR="00926F07" w:rsidRPr="00926F07" w:rsidRDefault="00926F07" w:rsidP="00926F07">
      <w:pPr>
        <w:tabs>
          <w:tab w:val="left" w:pos="0"/>
          <w:tab w:val="left" w:pos="567"/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</w:p>
    <w:p w:rsidR="00926F07" w:rsidRPr="00926F07" w:rsidRDefault="00926F07" w:rsidP="00926F07">
      <w:pPr>
        <w:tabs>
          <w:tab w:val="left" w:pos="0"/>
          <w:tab w:val="left" w:pos="567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</w:p>
    <w:p w:rsidR="00926F07" w:rsidRPr="00926F07" w:rsidRDefault="00926F07" w:rsidP="00926F07">
      <w:pPr>
        <w:spacing w:line="240" w:lineRule="auto"/>
        <w:contextualSpacing/>
        <w:rPr>
          <w:rFonts w:ascii="Times New Roman" w:hAnsi="Times New Roman" w:cs="Times New Roman"/>
        </w:rPr>
      </w:pPr>
      <w:r w:rsidRPr="00926F07">
        <w:rPr>
          <w:rFonts w:ascii="Times New Roman" w:hAnsi="Times New Roman" w:cs="Times New Roman"/>
        </w:rPr>
        <w:t>Первый заместитель Главы Большеигнатовского</w:t>
      </w:r>
    </w:p>
    <w:p w:rsidR="00926F07" w:rsidRPr="00926F07" w:rsidRDefault="00926F07" w:rsidP="00926F07">
      <w:pPr>
        <w:spacing w:line="240" w:lineRule="auto"/>
        <w:contextualSpacing/>
        <w:rPr>
          <w:rFonts w:ascii="Times New Roman" w:hAnsi="Times New Roman" w:cs="Times New Roman"/>
        </w:rPr>
      </w:pPr>
      <w:r w:rsidRPr="00926F07">
        <w:rPr>
          <w:rFonts w:ascii="Times New Roman" w:hAnsi="Times New Roman" w:cs="Times New Roman"/>
        </w:rPr>
        <w:t>муниципального района по вопросам</w:t>
      </w:r>
    </w:p>
    <w:p w:rsidR="00926F07" w:rsidRPr="00926F07" w:rsidRDefault="00926F07" w:rsidP="00926F07">
      <w:pPr>
        <w:spacing w:line="240" w:lineRule="auto"/>
        <w:contextualSpacing/>
        <w:rPr>
          <w:rFonts w:ascii="Times New Roman" w:hAnsi="Times New Roman" w:cs="Times New Roman"/>
        </w:rPr>
      </w:pPr>
      <w:r w:rsidRPr="00926F07">
        <w:rPr>
          <w:rFonts w:ascii="Times New Roman" w:hAnsi="Times New Roman" w:cs="Times New Roman"/>
        </w:rPr>
        <w:t>строительства, жилищно – коммунального</w:t>
      </w:r>
    </w:p>
    <w:p w:rsidR="00926F07" w:rsidRPr="00926F07" w:rsidRDefault="00926F07" w:rsidP="00926F07">
      <w:pPr>
        <w:spacing w:line="240" w:lineRule="auto"/>
        <w:contextualSpacing/>
        <w:rPr>
          <w:rFonts w:ascii="Times New Roman" w:hAnsi="Times New Roman" w:cs="Times New Roman"/>
        </w:rPr>
      </w:pPr>
      <w:r w:rsidRPr="00926F07">
        <w:rPr>
          <w:rFonts w:ascii="Times New Roman" w:hAnsi="Times New Roman" w:cs="Times New Roman"/>
        </w:rPr>
        <w:t xml:space="preserve">хозяйства и перспективного развития       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926F07">
        <w:rPr>
          <w:rFonts w:ascii="Times New Roman" w:hAnsi="Times New Roman" w:cs="Times New Roman"/>
        </w:rPr>
        <w:t xml:space="preserve">     А.М. Левщанов</w:t>
      </w:r>
    </w:p>
    <w:p w:rsidR="00C709B3" w:rsidRPr="00A63043" w:rsidRDefault="00C709B3" w:rsidP="00B435B4">
      <w:pPr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</w:p>
    <w:p w:rsidR="00A63043" w:rsidRPr="00A63043" w:rsidRDefault="00A63043" w:rsidP="00A63043">
      <w:pPr>
        <w:tabs>
          <w:tab w:val="left" w:pos="5670"/>
          <w:tab w:val="left" w:pos="6663"/>
          <w:tab w:val="left" w:pos="7513"/>
          <w:tab w:val="left" w:pos="7938"/>
        </w:tabs>
        <w:rPr>
          <w:rFonts w:ascii="Times New Roman" w:hAnsi="Times New Roman" w:cs="Times New Roman"/>
          <w:b/>
        </w:rPr>
      </w:pPr>
      <w:r w:rsidRPr="00A63043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5EFEF34F" wp14:editId="75C9107D">
            <wp:simplePos x="0" y="0"/>
            <wp:positionH relativeFrom="column">
              <wp:posOffset>2486025</wp:posOffset>
            </wp:positionH>
            <wp:positionV relativeFrom="paragraph">
              <wp:align>top</wp:align>
            </wp:positionV>
            <wp:extent cx="581025" cy="685800"/>
            <wp:effectExtent l="0" t="0" r="9525" b="0"/>
            <wp:wrapSquare wrapText="bothSides"/>
            <wp:docPr id="4" name="Рисунок 4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A63043">
        <w:rPr>
          <w:rFonts w:ascii="Times New Roman" w:hAnsi="Times New Roman" w:cs="Times New Roman"/>
          <w:b/>
        </w:rPr>
        <w:br w:type="textWrapping" w:clear="all"/>
      </w:r>
    </w:p>
    <w:p w:rsidR="00A63043" w:rsidRPr="00A63043" w:rsidRDefault="00A63043" w:rsidP="00A63043">
      <w:pPr>
        <w:tabs>
          <w:tab w:val="left" w:pos="5670"/>
          <w:tab w:val="left" w:pos="6663"/>
          <w:tab w:val="left" w:pos="7513"/>
          <w:tab w:val="left" w:pos="7938"/>
        </w:tabs>
        <w:jc w:val="center"/>
        <w:rPr>
          <w:rFonts w:ascii="Times New Roman" w:hAnsi="Times New Roman" w:cs="Times New Roman"/>
          <w:b/>
        </w:rPr>
      </w:pPr>
      <w:r w:rsidRPr="00A63043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Мордовия</w:t>
      </w:r>
    </w:p>
    <w:p w:rsidR="00A63043" w:rsidRPr="00A63043" w:rsidRDefault="00A63043" w:rsidP="00A63043">
      <w:pPr>
        <w:pStyle w:val="2"/>
        <w:spacing w:before="0"/>
        <w:ind w:left="576"/>
        <w:jc w:val="center"/>
        <w:rPr>
          <w:rFonts w:ascii="Times New Roman" w:hAnsi="Times New Roman" w:cs="Times New Roman"/>
          <w:i/>
          <w:sz w:val="22"/>
          <w:szCs w:val="22"/>
        </w:rPr>
      </w:pPr>
    </w:p>
    <w:p w:rsidR="00A63043" w:rsidRPr="00A63043" w:rsidRDefault="00A63043" w:rsidP="00A63043">
      <w:pPr>
        <w:pStyle w:val="2"/>
        <w:spacing w:before="0"/>
        <w:ind w:left="576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A63043">
        <w:rPr>
          <w:rFonts w:ascii="Times New Roman" w:hAnsi="Times New Roman" w:cs="Times New Roman"/>
          <w:color w:val="auto"/>
          <w:sz w:val="22"/>
          <w:szCs w:val="22"/>
        </w:rPr>
        <w:t>ПОСТАНОВЛЕНИЕ</w:t>
      </w:r>
    </w:p>
    <w:p w:rsidR="00A63043" w:rsidRPr="00A63043" w:rsidRDefault="00A63043" w:rsidP="00A63043">
      <w:pPr>
        <w:shd w:val="clear" w:color="auto" w:fill="FFFFFF"/>
        <w:tabs>
          <w:tab w:val="left" w:pos="8023"/>
        </w:tabs>
        <w:spacing w:before="264"/>
        <w:rPr>
          <w:rFonts w:ascii="Times New Roman" w:hAnsi="Times New Roman" w:cs="Times New Roman"/>
          <w:color w:val="000000"/>
          <w:spacing w:val="-1"/>
        </w:rPr>
      </w:pPr>
      <w:r w:rsidRPr="00A63043">
        <w:rPr>
          <w:rFonts w:ascii="Times New Roman" w:hAnsi="Times New Roman" w:cs="Times New Roman"/>
          <w:color w:val="000000"/>
          <w:spacing w:val="-3"/>
        </w:rPr>
        <w:t>«  14 » апреля  2023 г.</w:t>
      </w:r>
      <w:r w:rsidRPr="00A63043">
        <w:rPr>
          <w:rFonts w:ascii="Times New Roman" w:hAnsi="Times New Roman" w:cs="Times New Roman"/>
          <w:color w:val="000000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color w:val="000000"/>
        </w:rPr>
        <w:t xml:space="preserve">                      </w:t>
      </w:r>
      <w:r w:rsidRPr="00A63043">
        <w:rPr>
          <w:rFonts w:ascii="Times New Roman" w:hAnsi="Times New Roman" w:cs="Times New Roman"/>
          <w:color w:val="000000"/>
        </w:rPr>
        <w:t xml:space="preserve"> № 187</w:t>
      </w:r>
    </w:p>
    <w:p w:rsidR="00A63043" w:rsidRPr="00A63043" w:rsidRDefault="00A63043" w:rsidP="00A63043">
      <w:pPr>
        <w:shd w:val="clear" w:color="auto" w:fill="FFFFFF"/>
        <w:ind w:left="5"/>
        <w:jc w:val="center"/>
        <w:rPr>
          <w:rFonts w:ascii="Times New Roman" w:hAnsi="Times New Roman" w:cs="Times New Roman"/>
          <w:color w:val="000000"/>
          <w:spacing w:val="-1"/>
        </w:rPr>
      </w:pPr>
      <w:r w:rsidRPr="00A63043">
        <w:rPr>
          <w:rFonts w:ascii="Times New Roman" w:hAnsi="Times New Roman" w:cs="Times New Roman"/>
          <w:color w:val="000000"/>
          <w:spacing w:val="-1"/>
        </w:rPr>
        <w:t>с. Большое Игнатово</w:t>
      </w:r>
    </w:p>
    <w:p w:rsidR="00A63043" w:rsidRPr="00A63043" w:rsidRDefault="00A63043" w:rsidP="00A63043">
      <w:pPr>
        <w:pStyle w:val="af"/>
        <w:ind w:right="3355"/>
        <w:rPr>
          <w:rFonts w:ascii="Times New Roman" w:hAnsi="Times New Roman"/>
        </w:rPr>
      </w:pPr>
      <w:r w:rsidRPr="00A63043">
        <w:rPr>
          <w:rFonts w:ascii="Times New Roman" w:hAnsi="Times New Roman"/>
        </w:rPr>
        <w:t xml:space="preserve">О внесении изменений </w:t>
      </w:r>
      <w:r w:rsidRPr="00A63043">
        <w:rPr>
          <w:rFonts w:ascii="Times New Roman" w:hAnsi="Times New Roman"/>
          <w:bCs/>
        </w:rPr>
        <w:t>в постановление Администрации Большеигнатовского муниципального района от 23.06.2020 №303 «</w:t>
      </w:r>
      <w:r w:rsidRPr="00A63043">
        <w:rPr>
          <w:rFonts w:ascii="Times New Roman" w:hAnsi="Times New Roman"/>
        </w:rPr>
        <w:t xml:space="preserve">Об утверждении Положения о Реестре муниципальных маршрутов регулярных перевозок и Реестра муниципальных </w:t>
      </w:r>
      <w:r w:rsidRPr="00A63043">
        <w:rPr>
          <w:rFonts w:ascii="Times New Roman" w:hAnsi="Times New Roman"/>
        </w:rPr>
        <w:lastRenderedPageBreak/>
        <w:t>маршрутов регулярных перевозок Большеигнатовского муниципального района</w:t>
      </w:r>
      <w:r w:rsidRPr="00A63043">
        <w:rPr>
          <w:rFonts w:ascii="Times New Roman" w:hAnsi="Times New Roman"/>
          <w:color w:val="000000"/>
        </w:rPr>
        <w:t>»</w:t>
      </w:r>
    </w:p>
    <w:p w:rsidR="00A63043" w:rsidRPr="00A63043" w:rsidRDefault="00A63043" w:rsidP="00A63043">
      <w:pPr>
        <w:pStyle w:val="af"/>
        <w:rPr>
          <w:rFonts w:ascii="Times New Roman" w:hAnsi="Times New Roman"/>
        </w:rPr>
      </w:pPr>
    </w:p>
    <w:p w:rsidR="00A63043" w:rsidRPr="00A63043" w:rsidRDefault="00A63043" w:rsidP="00A63043">
      <w:pPr>
        <w:pStyle w:val="af"/>
        <w:ind w:right="-614" w:firstLine="567"/>
        <w:jc w:val="both"/>
        <w:rPr>
          <w:rFonts w:ascii="Times New Roman" w:hAnsi="Times New Roman"/>
        </w:rPr>
      </w:pPr>
      <w:bookmarkStart w:id="0" w:name="sub_2"/>
      <w:r w:rsidRPr="00A63043">
        <w:rPr>
          <w:rFonts w:ascii="Times New Roman" w:hAnsi="Times New Roman"/>
        </w:rPr>
        <w:t>В соответствии со статьей 12 Федерального закона от 13.07.2015 № 220–ФЗ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акты Российской Федерации», статьей 4 Закона Республики Мордовия от 17.08.2016 г. №70-З «О  регулировании отдельных вопросов в области организации регулярных перевозок пассажиров и багажа автомобильным транспортом и городским наземным электрическим транспортом на территории Республики Мордовия» Администрация Большеигнатовского  муниципального района ПОСТАНОВЛЯЕТ:</w:t>
      </w:r>
    </w:p>
    <w:p w:rsidR="00A63043" w:rsidRPr="00A63043" w:rsidRDefault="00A63043" w:rsidP="00A63043">
      <w:pPr>
        <w:pStyle w:val="af"/>
        <w:ind w:right="-614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A63043">
        <w:rPr>
          <w:rFonts w:ascii="Times New Roman" w:hAnsi="Times New Roman"/>
        </w:rPr>
        <w:t xml:space="preserve"> 1. Внести изменения в </w:t>
      </w:r>
      <w:hyperlink w:anchor="sub_2000" w:history="1">
        <w:r w:rsidRPr="00A63043">
          <w:rPr>
            <w:rStyle w:val="a6"/>
            <w:rFonts w:ascii="Times New Roman" w:eastAsiaTheme="majorEastAsia" w:hAnsi="Times New Roman"/>
          </w:rPr>
          <w:t>Реестр</w:t>
        </w:r>
      </w:hyperlink>
      <w:r w:rsidRPr="00A63043">
        <w:rPr>
          <w:rFonts w:ascii="Times New Roman" w:hAnsi="Times New Roman"/>
        </w:rPr>
        <w:t xml:space="preserve"> муниципальных маршрутов регулярных перевозок Большеигнатовского муниципального района, утвержденных п. 2. Постановления </w:t>
      </w:r>
      <w:r w:rsidRPr="00A63043">
        <w:rPr>
          <w:rFonts w:ascii="Times New Roman" w:hAnsi="Times New Roman"/>
          <w:bCs/>
        </w:rPr>
        <w:t>Администрации Большеигнатовского муниципального района от 23.06.2020 №303 «</w:t>
      </w:r>
      <w:r w:rsidRPr="00A63043">
        <w:rPr>
          <w:rFonts w:ascii="Times New Roman" w:hAnsi="Times New Roman"/>
        </w:rPr>
        <w:t>Об утверждении Положения о Реестре муниципальных маршрутов регулярных перевозок и Реестра муниципальных маршрутов регулярных перевозок Большеигнатовского муниципального района</w:t>
      </w:r>
      <w:r w:rsidRPr="00A63043">
        <w:rPr>
          <w:rFonts w:ascii="Times New Roman" w:hAnsi="Times New Roman"/>
          <w:color w:val="000000"/>
        </w:rPr>
        <w:t>»</w:t>
      </w:r>
      <w:r w:rsidRPr="00A63043">
        <w:rPr>
          <w:rFonts w:ascii="Times New Roman" w:hAnsi="Times New Roman"/>
        </w:rPr>
        <w:t>, изложив его в следующей редакции: (прилагается)</w:t>
      </w:r>
    </w:p>
    <w:bookmarkEnd w:id="0"/>
    <w:p w:rsidR="00A63043" w:rsidRPr="00A63043" w:rsidRDefault="00A63043" w:rsidP="00A63043">
      <w:pPr>
        <w:pStyle w:val="af"/>
        <w:ind w:right="-614" w:firstLine="567"/>
        <w:jc w:val="both"/>
        <w:rPr>
          <w:rFonts w:ascii="Times New Roman" w:hAnsi="Times New Roman"/>
        </w:rPr>
      </w:pPr>
      <w:r w:rsidRPr="00A63043">
        <w:rPr>
          <w:rFonts w:ascii="Times New Roman" w:hAnsi="Times New Roman"/>
        </w:rPr>
        <w:t>2. Настоящее постановление вступает в силу после дня официального опубликования (обнародования).</w:t>
      </w:r>
    </w:p>
    <w:p w:rsidR="00A63043" w:rsidRPr="00A63043" w:rsidRDefault="00A63043" w:rsidP="00A63043">
      <w:pPr>
        <w:pStyle w:val="af"/>
        <w:ind w:right="-614"/>
        <w:jc w:val="both"/>
        <w:rPr>
          <w:rFonts w:ascii="Times New Roman" w:hAnsi="Times New Roman"/>
        </w:rPr>
      </w:pPr>
    </w:p>
    <w:p w:rsidR="00A63043" w:rsidRPr="00A63043" w:rsidRDefault="00A63043" w:rsidP="00A63043">
      <w:pPr>
        <w:pStyle w:val="af"/>
        <w:rPr>
          <w:rFonts w:ascii="Times New Roman" w:hAnsi="Times New Roman"/>
        </w:rPr>
      </w:pPr>
      <w:r w:rsidRPr="00A63043">
        <w:rPr>
          <w:rFonts w:ascii="Times New Roman" w:hAnsi="Times New Roman"/>
        </w:rPr>
        <w:t>Первый заместитель Главы Большеигнатовского</w:t>
      </w:r>
    </w:p>
    <w:p w:rsidR="00A63043" w:rsidRPr="00A63043" w:rsidRDefault="00A63043" w:rsidP="00A63043">
      <w:pPr>
        <w:pStyle w:val="af"/>
        <w:rPr>
          <w:rFonts w:ascii="Times New Roman" w:hAnsi="Times New Roman"/>
        </w:rPr>
      </w:pPr>
      <w:r w:rsidRPr="00A63043">
        <w:rPr>
          <w:rFonts w:ascii="Times New Roman" w:hAnsi="Times New Roman"/>
        </w:rPr>
        <w:t xml:space="preserve">муниципального района по вопросам  </w:t>
      </w:r>
    </w:p>
    <w:p w:rsidR="00A63043" w:rsidRPr="00A63043" w:rsidRDefault="00A63043" w:rsidP="00A63043">
      <w:pPr>
        <w:pStyle w:val="af"/>
        <w:rPr>
          <w:rFonts w:ascii="Times New Roman" w:hAnsi="Times New Roman"/>
        </w:rPr>
      </w:pPr>
      <w:r w:rsidRPr="00A63043">
        <w:rPr>
          <w:rFonts w:ascii="Times New Roman" w:hAnsi="Times New Roman"/>
        </w:rPr>
        <w:t xml:space="preserve">строительства, жилищно-коммунального </w:t>
      </w:r>
    </w:p>
    <w:p w:rsidR="00A63043" w:rsidRDefault="00A63043" w:rsidP="00A63043">
      <w:pPr>
        <w:pStyle w:val="af"/>
        <w:rPr>
          <w:rFonts w:ascii="Times New Roman" w:hAnsi="Times New Roman"/>
        </w:rPr>
      </w:pPr>
      <w:r w:rsidRPr="00A63043">
        <w:rPr>
          <w:rFonts w:ascii="Times New Roman" w:hAnsi="Times New Roman"/>
        </w:rPr>
        <w:t xml:space="preserve">хозяйства и перспективного развития                                   </w:t>
      </w:r>
      <w:r>
        <w:rPr>
          <w:rFonts w:ascii="Times New Roman" w:hAnsi="Times New Roman"/>
        </w:rPr>
        <w:t xml:space="preserve">                                   </w:t>
      </w:r>
      <w:r w:rsidRPr="00A63043">
        <w:rPr>
          <w:rFonts w:ascii="Times New Roman" w:hAnsi="Times New Roman"/>
        </w:rPr>
        <w:t xml:space="preserve"> А.М. Левщанов</w:t>
      </w:r>
    </w:p>
    <w:p w:rsidR="00A63043" w:rsidRDefault="00A63043" w:rsidP="00A63043">
      <w:pPr>
        <w:pStyle w:val="af"/>
        <w:rPr>
          <w:rFonts w:ascii="Times New Roman" w:hAnsi="Times New Roman"/>
        </w:rPr>
      </w:pPr>
    </w:p>
    <w:p w:rsidR="00A63043" w:rsidRDefault="00A63043" w:rsidP="00A63043">
      <w:pPr>
        <w:pStyle w:val="af"/>
        <w:rPr>
          <w:rFonts w:ascii="Times New Roman" w:hAnsi="Times New Roman"/>
        </w:rPr>
      </w:pPr>
    </w:p>
    <w:p w:rsidR="00A63043" w:rsidRDefault="00A63043" w:rsidP="00A63043">
      <w:pPr>
        <w:tabs>
          <w:tab w:val="left" w:pos="540"/>
        </w:tabs>
        <w:spacing w:after="0"/>
        <w:ind w:left="4536" w:right="-143"/>
        <w:jc w:val="right"/>
        <w:rPr>
          <w:rFonts w:ascii="Times New Roman" w:hAnsi="Times New Roman" w:cs="Times New Roman"/>
          <w:b/>
        </w:rPr>
        <w:sectPr w:rsidR="00A63043" w:rsidSect="00FF0C38">
          <w:headerReference w:type="default" r:id="rId12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A63043" w:rsidRPr="00A63043" w:rsidRDefault="00A63043" w:rsidP="00A63043">
      <w:pPr>
        <w:tabs>
          <w:tab w:val="left" w:pos="540"/>
        </w:tabs>
        <w:spacing w:after="0"/>
        <w:ind w:left="4536" w:right="-143"/>
        <w:jc w:val="right"/>
        <w:rPr>
          <w:rFonts w:ascii="Times New Roman" w:hAnsi="Times New Roman" w:cs="Times New Roman"/>
          <w:b/>
        </w:rPr>
      </w:pPr>
      <w:r w:rsidRPr="00A63043">
        <w:rPr>
          <w:rFonts w:ascii="Times New Roman" w:hAnsi="Times New Roman" w:cs="Times New Roman"/>
          <w:b/>
        </w:rPr>
        <w:lastRenderedPageBreak/>
        <w:t>Приложение</w:t>
      </w:r>
    </w:p>
    <w:p w:rsidR="00A63043" w:rsidRPr="00A63043" w:rsidRDefault="00A63043" w:rsidP="00A63043">
      <w:pPr>
        <w:tabs>
          <w:tab w:val="left" w:pos="540"/>
        </w:tabs>
        <w:spacing w:after="0"/>
        <w:ind w:left="4536" w:right="-143"/>
        <w:jc w:val="right"/>
        <w:rPr>
          <w:rFonts w:ascii="Times New Roman" w:hAnsi="Times New Roman" w:cs="Times New Roman"/>
        </w:rPr>
      </w:pPr>
      <w:r w:rsidRPr="00A63043">
        <w:rPr>
          <w:rFonts w:ascii="Times New Roman" w:hAnsi="Times New Roman" w:cs="Times New Roman"/>
        </w:rPr>
        <w:t>к постановлени</w:t>
      </w:r>
      <w:r>
        <w:rPr>
          <w:rFonts w:ascii="Times New Roman" w:hAnsi="Times New Roman" w:cs="Times New Roman"/>
        </w:rPr>
        <w:t>ю</w:t>
      </w:r>
      <w:r w:rsidRPr="00A63043">
        <w:rPr>
          <w:rFonts w:ascii="Times New Roman" w:hAnsi="Times New Roman" w:cs="Times New Roman"/>
        </w:rPr>
        <w:t xml:space="preserve"> Администрации Большеигнатовского муниципального района Республики Мордовия от     14</w:t>
      </w:r>
      <w:r w:rsidRPr="00A63043">
        <w:rPr>
          <w:rFonts w:ascii="Times New Roman" w:hAnsi="Times New Roman" w:cs="Times New Roman"/>
          <w:u w:val="single"/>
        </w:rPr>
        <w:t>.04.2022</w:t>
      </w:r>
      <w:r w:rsidRPr="00A63043">
        <w:rPr>
          <w:rFonts w:ascii="Times New Roman" w:hAnsi="Times New Roman" w:cs="Times New Roman"/>
        </w:rPr>
        <w:t xml:space="preserve"> №187     </w:t>
      </w:r>
    </w:p>
    <w:p w:rsidR="00A63043" w:rsidRPr="00A63043" w:rsidRDefault="00A63043" w:rsidP="00A63043">
      <w:pPr>
        <w:spacing w:after="0"/>
        <w:ind w:left="4536" w:right="-143"/>
        <w:jc w:val="right"/>
        <w:rPr>
          <w:rFonts w:ascii="Times New Roman" w:hAnsi="Times New Roman" w:cs="Times New Roman"/>
        </w:rPr>
      </w:pPr>
      <w:r w:rsidRPr="00A63043">
        <w:rPr>
          <w:rFonts w:ascii="Times New Roman" w:hAnsi="Times New Roman" w:cs="Times New Roman"/>
        </w:rPr>
        <w:t xml:space="preserve"> «О внесении изменений </w:t>
      </w:r>
      <w:r w:rsidRPr="00A63043">
        <w:rPr>
          <w:rFonts w:ascii="Times New Roman" w:hAnsi="Times New Roman" w:cs="Times New Roman"/>
          <w:bCs/>
        </w:rPr>
        <w:t>в постановление Администрации Большеигнатовского муниципального района от 23.06.2020 №303 «</w:t>
      </w:r>
      <w:r w:rsidRPr="00A63043">
        <w:rPr>
          <w:rFonts w:ascii="Times New Roman" w:hAnsi="Times New Roman" w:cs="Times New Roman"/>
        </w:rPr>
        <w:t>Об утверждении Положения о Реестре муниципальных маршрутов регулярных перевозок и Реестра муниципальных маршрутов регулярных перевозок Большеигнатовского муниципального района</w:t>
      </w:r>
      <w:r w:rsidRPr="00A63043">
        <w:rPr>
          <w:rFonts w:ascii="Times New Roman" w:hAnsi="Times New Roman" w:cs="Times New Roman"/>
          <w:color w:val="000000"/>
        </w:rPr>
        <w:t>»</w:t>
      </w:r>
    </w:p>
    <w:p w:rsidR="00A63043" w:rsidRPr="00A63043" w:rsidRDefault="00A63043" w:rsidP="00A63043">
      <w:pPr>
        <w:pStyle w:val="1"/>
        <w:rPr>
          <w:rFonts w:ascii="Times New Roman" w:hAnsi="Times New Roman" w:cs="Times New Roman"/>
          <w:sz w:val="22"/>
          <w:szCs w:val="22"/>
          <w:shd w:val="clear" w:color="auto" w:fill="EAEFED"/>
        </w:rPr>
      </w:pPr>
      <w:r w:rsidRPr="00A63043">
        <w:rPr>
          <w:rFonts w:ascii="Times New Roman" w:hAnsi="Times New Roman" w:cs="Times New Roman"/>
          <w:sz w:val="22"/>
          <w:szCs w:val="22"/>
        </w:rPr>
        <w:t>Реестр</w:t>
      </w:r>
      <w:r w:rsidRPr="00A63043">
        <w:rPr>
          <w:rFonts w:ascii="Times New Roman" w:hAnsi="Times New Roman" w:cs="Times New Roman"/>
          <w:sz w:val="22"/>
          <w:szCs w:val="22"/>
        </w:rPr>
        <w:br/>
        <w:t>муниципальных маршрутов регулярных перевозок Большеигнатовского муниципального района</w:t>
      </w:r>
      <w:r w:rsidRPr="00A63043">
        <w:rPr>
          <w:rFonts w:ascii="Times New Roman" w:hAnsi="Times New Roman" w:cs="Times New Roman"/>
          <w:sz w:val="22"/>
          <w:szCs w:val="22"/>
        </w:rPr>
        <w:br/>
      </w:r>
    </w:p>
    <w:p w:rsidR="00A63043" w:rsidRPr="00A63043" w:rsidRDefault="00A63043" w:rsidP="00A63043">
      <w:pPr>
        <w:rPr>
          <w:rFonts w:ascii="Times New Roman" w:hAnsi="Times New Roman" w:cs="Times New Roman"/>
        </w:rPr>
      </w:pPr>
    </w:p>
    <w:tbl>
      <w:tblPr>
        <w:tblW w:w="156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"/>
        <w:gridCol w:w="1207"/>
        <w:gridCol w:w="1628"/>
        <w:gridCol w:w="1985"/>
        <w:gridCol w:w="850"/>
        <w:gridCol w:w="992"/>
        <w:gridCol w:w="960"/>
        <w:gridCol w:w="826"/>
        <w:gridCol w:w="1333"/>
        <w:gridCol w:w="992"/>
        <w:gridCol w:w="1727"/>
        <w:gridCol w:w="1985"/>
      </w:tblGrid>
      <w:tr w:rsidR="00A63043" w:rsidRPr="00A63043" w:rsidTr="00A63043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Рег. N</w:t>
            </w:r>
            <w:r w:rsidRPr="00A63043">
              <w:rPr>
                <w:rFonts w:ascii="Times New Roman" w:hAnsi="Times New Roman" w:cs="Times New Roman"/>
                <w:sz w:val="22"/>
                <w:szCs w:val="22"/>
              </w:rPr>
              <w:br/>
              <w:t>маршрута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Pr="00A63043">
              <w:rPr>
                <w:rFonts w:ascii="Times New Roman" w:hAnsi="Times New Roman" w:cs="Times New Roman"/>
                <w:sz w:val="22"/>
                <w:szCs w:val="22"/>
              </w:rPr>
              <w:br/>
              <w:t>маршрута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Наименование маршрута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Наименование поселений, в границах которых расположены промежуточные остановочные пункты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Наименование улиц, автомобильных дорог, по которым предполагается движение транспортных средств между остановочными пунктами по маршруту регулярных перевозок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Протяженность маршрута (км)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Порядок посадки и высадки пассажиров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Виды сообщения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Вид регулярных перевозок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Характеристики транспортных средств (виды транспортных средств, классы транспортных средств, экологические характеристики транспортных средств, максимальный срок эксплуатации транспортных средств, характерис</w:t>
            </w:r>
            <w:r w:rsidRPr="00A630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тики транспортных средств, влияющие на качество перевозок)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Максимальное количество транспортных средств каждого класса, которое допускается использовать для перевозок по маршруту регулярных перевоз</w:t>
            </w:r>
            <w:r w:rsidRPr="00A630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Дата начала осуществления регулярных перевозок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Наименование, место нахождения (юридического лица); Ф.И.О., место жительства (для индивидуального предпринимателя), ИНН</w:t>
            </w:r>
          </w:p>
        </w:tc>
      </w:tr>
      <w:tr w:rsidR="00A63043" w:rsidRPr="00A63043" w:rsidTr="00A63043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A63043" w:rsidRPr="00A63043" w:rsidTr="00A63043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Большое Игнатово - с. Атяшево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В прямом направлении: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Большое Игнатово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- с. Андреевка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Старое Чамзино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Спасское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Атяшево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В обратном направлении: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Атяшево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Спасское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Старое Чамзино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Аржадеево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Андреевка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Большое Игнатово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В прямом направлении: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 Советская, ул. Щорса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Первомайская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Полевая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Советская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Садовая,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В обратном направлении: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Садовая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Советская -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Полевая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Набережная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Первомайская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Щорса, ул. Советская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В установленных остановочных пунктах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пригородный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Регулируемый тариф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Автобус/ Газель;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МК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Евро 3,4;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Июнь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ООО «МОРДОВАВТОТРАНС», Республика Мордовия, г. Саранск, ул. Лодыгина, д.4</w:t>
            </w:r>
          </w:p>
        </w:tc>
      </w:tr>
      <w:tr w:rsidR="00A63043" w:rsidRPr="00A63043" w:rsidTr="00A63043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Большое Игнатово -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Барахманы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В прямом направлении: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Большое Игнатово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Вармазейка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Новое Качаево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 Барахманы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В обратном направлении: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Барахманы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Новое Качаево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Вармазейка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Большое Игнатово.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прямом направлении: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Советская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Советская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Гагарина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Школьная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3043" w:rsidRPr="00A63043" w:rsidRDefault="00A63043" w:rsidP="005D4E5F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В обратном направлении: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Школьная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Гагарина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Советская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Советская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В установленных остановочных пунктах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пригородный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Регулируемый тариф,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Автобус/ Газель;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МК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Евро 3,4;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Июнь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ООО «МОРДОВАВТОТРАНС», Республика Мордовия, г. Саранск, ул. Лодыгина, д.4</w:t>
            </w:r>
          </w:p>
        </w:tc>
      </w:tr>
      <w:tr w:rsidR="00A63043" w:rsidRPr="00A63043" w:rsidTr="00A63043">
        <w:trPr>
          <w:trHeight w:val="4803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Большое Игнатово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Новое Баево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В прямом направлении: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Большое Игнатово</w:t>
            </w:r>
          </w:p>
          <w:p w:rsidR="00A63043" w:rsidRPr="00A63043" w:rsidRDefault="00A63043" w:rsidP="005D4E5F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 Киржеманы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Новое Баево</w:t>
            </w:r>
          </w:p>
          <w:p w:rsidR="00A63043" w:rsidRPr="00A63043" w:rsidRDefault="00A63043" w:rsidP="005D4E5F">
            <w:pPr>
              <w:rPr>
                <w:rFonts w:ascii="Times New Roman" w:hAnsi="Times New Roman" w:cs="Times New Roman"/>
              </w:rPr>
            </w:pPr>
          </w:p>
          <w:p w:rsidR="00A63043" w:rsidRPr="00A63043" w:rsidRDefault="00A63043" w:rsidP="00A63043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В обратном направлении: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Новое Баево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Киржеманы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с.Хухорево с.Горки д.Красная Нива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Кучкаево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Большое Игнатово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В прямом направлении: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 Советская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Щорса</w:t>
            </w:r>
          </w:p>
          <w:p w:rsidR="00A63043" w:rsidRPr="00A63043" w:rsidRDefault="00A63043" w:rsidP="005D4E5F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Строителей,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Пушкина</w:t>
            </w:r>
          </w:p>
          <w:p w:rsidR="00A63043" w:rsidRPr="00A63043" w:rsidRDefault="00A63043" w:rsidP="005D4E5F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Советская</w:t>
            </w:r>
          </w:p>
          <w:p w:rsidR="00A63043" w:rsidRPr="00A63043" w:rsidRDefault="00A63043" w:rsidP="005D4E5F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В обратном направлении: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Советская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Строителей,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Пушкина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 Центральная ул. Энгельса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 xml:space="preserve">ул. Кооперативная 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Садовая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Щорса,</w:t>
            </w:r>
          </w:p>
          <w:p w:rsidR="00A63043" w:rsidRPr="00A63043" w:rsidRDefault="00A63043" w:rsidP="005D4E5F">
            <w:pPr>
              <w:rPr>
                <w:rFonts w:ascii="Times New Roman" w:hAnsi="Times New Roman" w:cs="Times New Roman"/>
              </w:rPr>
            </w:pPr>
            <w:r w:rsidRPr="00A63043">
              <w:rPr>
                <w:rFonts w:ascii="Times New Roman" w:hAnsi="Times New Roman" w:cs="Times New Roman"/>
              </w:rPr>
              <w:t>ул.Советская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74,8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В установленных остановочных пунктах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пригородный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Регулируемый тариф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Автобус/ Газель;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МК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Евро 3,4;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Июнь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ООО «МОРДОВАВТОТРАНС», Республика Мордовия, г. Саранск, ул. Лодыгина, д.4</w:t>
            </w:r>
          </w:p>
        </w:tc>
      </w:tr>
      <w:tr w:rsidR="00A63043" w:rsidRPr="00A63043" w:rsidTr="00A63043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Большое Игнатово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Старые Селищи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В прямом направлении: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Большое Игнатово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Чукалы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Старые Селищи</w:t>
            </w:r>
          </w:p>
          <w:p w:rsidR="00A63043" w:rsidRPr="00A63043" w:rsidRDefault="00A63043" w:rsidP="005D4E5F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В обратном направлении: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Старые Селищи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 Чукалы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с. Большое Игнатово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прямом направлении: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 Советская,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Щорса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Садовая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 xml:space="preserve">ул. Кооперативная </w:t>
            </w:r>
          </w:p>
          <w:p w:rsidR="00A63043" w:rsidRPr="00A63043" w:rsidRDefault="00A63043" w:rsidP="005D4E5F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В обратном направлении: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 xml:space="preserve">ул. Кооперативная 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Садовая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ул. Щорса,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 xml:space="preserve"> ул. Советская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В установленных остановочных пунктах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Перевозки в пригородном сообщении, осущес</w:t>
            </w:r>
            <w:r w:rsidRPr="00A630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твляемые между населенными пунктами на расстояние до пятидесяти километров включительно между границами этих населенных пунктов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Регулируемый тариф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Автобус/ Газель;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МК</w:t>
            </w:r>
          </w:p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Евро 3,4;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Июнь 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43" w:rsidRPr="00A63043" w:rsidRDefault="00A63043" w:rsidP="005D4E5F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A63043">
              <w:rPr>
                <w:rFonts w:ascii="Times New Roman" w:hAnsi="Times New Roman" w:cs="Times New Roman"/>
                <w:sz w:val="22"/>
                <w:szCs w:val="22"/>
              </w:rPr>
              <w:t>ООО «МОРДОВАВТОТРАНС», Республика Мордовия, г. Саранск, ул. Лодыгина, д.4</w:t>
            </w:r>
          </w:p>
        </w:tc>
      </w:tr>
    </w:tbl>
    <w:p w:rsidR="00A63043" w:rsidRDefault="00A63043" w:rsidP="00A63043">
      <w:pPr>
        <w:sectPr w:rsidR="00A63043" w:rsidSect="00A63043">
          <w:pgSz w:w="16838" w:h="11906" w:orient="landscape"/>
          <w:pgMar w:top="851" w:right="1134" w:bottom="1701" w:left="851" w:header="709" w:footer="709" w:gutter="0"/>
          <w:cols w:space="708"/>
          <w:docGrid w:linePitch="360"/>
        </w:sectPr>
      </w:pPr>
      <w:bookmarkStart w:id="1" w:name="_GoBack"/>
      <w:bookmarkEnd w:id="1"/>
    </w:p>
    <w:p w:rsidR="00991E90" w:rsidRDefault="00991E90" w:rsidP="00277EDA">
      <w:pPr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Default="00991E90" w:rsidP="00991E90">
      <w:pPr>
        <w:ind w:left="5245" w:firstLine="567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91E90" w:rsidRPr="003979FF" w:rsidRDefault="00991E90" w:rsidP="00991E90">
      <w:pPr>
        <w:ind w:firstLine="698"/>
        <w:jc w:val="right"/>
        <w:rPr>
          <w:rStyle w:val="aff3"/>
          <w:rFonts w:hint="eastAsia"/>
          <w:b/>
          <w:shd w:val="clear" w:color="auto" w:fill="C9211E"/>
        </w:rPr>
      </w:pPr>
      <w:bookmarkStart w:id="2" w:name="sub_1500"/>
      <w:bookmarkEnd w:id="2"/>
    </w:p>
    <w:p w:rsidR="00093E89" w:rsidRPr="00991E90" w:rsidRDefault="00093E89" w:rsidP="00991E90"/>
    <w:sectPr w:rsidR="00093E89" w:rsidRPr="00991E90" w:rsidSect="00FF0C3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913" w:rsidRDefault="00371913" w:rsidP="00AE471C">
      <w:pPr>
        <w:spacing w:after="0" w:line="240" w:lineRule="auto"/>
      </w:pPr>
      <w:r>
        <w:separator/>
      </w:r>
    </w:p>
  </w:endnote>
  <w:endnote w:type="continuationSeparator" w:id="0">
    <w:p w:rsidR="00371913" w:rsidRDefault="00371913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913" w:rsidRDefault="00371913" w:rsidP="00AE471C">
      <w:pPr>
        <w:spacing w:after="0" w:line="240" w:lineRule="auto"/>
      </w:pPr>
      <w:r>
        <w:separator/>
      </w:r>
    </w:p>
  </w:footnote>
  <w:footnote w:type="continuationSeparator" w:id="0">
    <w:p w:rsidR="00371913" w:rsidRDefault="00371913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C38" w:rsidRDefault="00FF0C3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005B58B5"/>
    <w:multiLevelType w:val="hybridMultilevel"/>
    <w:tmpl w:val="3BF217CA"/>
    <w:lvl w:ilvl="0" w:tplc="202ECE62">
      <w:start w:val="1"/>
      <w:numFmt w:val="decimal"/>
      <w:lvlText w:val="%1."/>
      <w:lvlJc w:val="left"/>
      <w:pPr>
        <w:ind w:left="1070" w:hanging="360"/>
      </w:pPr>
      <w:rPr>
        <w:rFonts w:eastAsia="Symbo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>
    <w:nsid w:val="01C93DA7"/>
    <w:multiLevelType w:val="hybridMultilevel"/>
    <w:tmpl w:val="D82C9900"/>
    <w:lvl w:ilvl="0" w:tplc="2236DAC0">
      <w:numFmt w:val="bullet"/>
      <w:lvlText w:val="-"/>
      <w:lvlJc w:val="left"/>
      <w:pPr>
        <w:ind w:left="9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8CF6A6">
      <w:numFmt w:val="bullet"/>
      <w:lvlText w:val="•"/>
      <w:lvlJc w:val="left"/>
      <w:pPr>
        <w:ind w:left="1912" w:hanging="164"/>
      </w:pPr>
      <w:rPr>
        <w:rFonts w:hint="default"/>
        <w:lang w:val="ru-RU" w:eastAsia="en-US" w:bidi="ar-SA"/>
      </w:rPr>
    </w:lvl>
    <w:lvl w:ilvl="2" w:tplc="DD84B650">
      <w:numFmt w:val="bullet"/>
      <w:lvlText w:val="•"/>
      <w:lvlJc w:val="left"/>
      <w:pPr>
        <w:ind w:left="2865" w:hanging="164"/>
      </w:pPr>
      <w:rPr>
        <w:rFonts w:hint="default"/>
        <w:lang w:val="ru-RU" w:eastAsia="en-US" w:bidi="ar-SA"/>
      </w:rPr>
    </w:lvl>
    <w:lvl w:ilvl="3" w:tplc="99947272">
      <w:numFmt w:val="bullet"/>
      <w:lvlText w:val="•"/>
      <w:lvlJc w:val="left"/>
      <w:pPr>
        <w:ind w:left="3817" w:hanging="164"/>
      </w:pPr>
      <w:rPr>
        <w:rFonts w:hint="default"/>
        <w:lang w:val="ru-RU" w:eastAsia="en-US" w:bidi="ar-SA"/>
      </w:rPr>
    </w:lvl>
    <w:lvl w:ilvl="4" w:tplc="E5A20B42">
      <w:numFmt w:val="bullet"/>
      <w:lvlText w:val="•"/>
      <w:lvlJc w:val="left"/>
      <w:pPr>
        <w:ind w:left="4770" w:hanging="164"/>
      </w:pPr>
      <w:rPr>
        <w:rFonts w:hint="default"/>
        <w:lang w:val="ru-RU" w:eastAsia="en-US" w:bidi="ar-SA"/>
      </w:rPr>
    </w:lvl>
    <w:lvl w:ilvl="5" w:tplc="5AF4C126">
      <w:numFmt w:val="bullet"/>
      <w:lvlText w:val="•"/>
      <w:lvlJc w:val="left"/>
      <w:pPr>
        <w:ind w:left="5723" w:hanging="164"/>
      </w:pPr>
      <w:rPr>
        <w:rFonts w:hint="default"/>
        <w:lang w:val="ru-RU" w:eastAsia="en-US" w:bidi="ar-SA"/>
      </w:rPr>
    </w:lvl>
    <w:lvl w:ilvl="6" w:tplc="494C527A">
      <w:numFmt w:val="bullet"/>
      <w:lvlText w:val="•"/>
      <w:lvlJc w:val="left"/>
      <w:pPr>
        <w:ind w:left="6675" w:hanging="164"/>
      </w:pPr>
      <w:rPr>
        <w:rFonts w:hint="default"/>
        <w:lang w:val="ru-RU" w:eastAsia="en-US" w:bidi="ar-SA"/>
      </w:rPr>
    </w:lvl>
    <w:lvl w:ilvl="7" w:tplc="6226A582">
      <w:numFmt w:val="bullet"/>
      <w:lvlText w:val="•"/>
      <w:lvlJc w:val="left"/>
      <w:pPr>
        <w:ind w:left="7628" w:hanging="164"/>
      </w:pPr>
      <w:rPr>
        <w:rFonts w:hint="default"/>
        <w:lang w:val="ru-RU" w:eastAsia="en-US" w:bidi="ar-SA"/>
      </w:rPr>
    </w:lvl>
    <w:lvl w:ilvl="8" w:tplc="F76CB6EA">
      <w:numFmt w:val="bullet"/>
      <w:lvlText w:val="•"/>
      <w:lvlJc w:val="left"/>
      <w:pPr>
        <w:ind w:left="8581" w:hanging="164"/>
      </w:pPr>
      <w:rPr>
        <w:rFonts w:hint="default"/>
        <w:lang w:val="ru-RU" w:eastAsia="en-US" w:bidi="ar-SA"/>
      </w:rPr>
    </w:lvl>
  </w:abstractNum>
  <w:abstractNum w:abstractNumId="13">
    <w:nsid w:val="03AC06E9"/>
    <w:multiLevelType w:val="hybridMultilevel"/>
    <w:tmpl w:val="8628398C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88041BA"/>
    <w:multiLevelType w:val="multilevel"/>
    <w:tmpl w:val="F3CA1E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7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0A1A2C17"/>
    <w:multiLevelType w:val="hybridMultilevel"/>
    <w:tmpl w:val="69044FBE"/>
    <w:lvl w:ilvl="0" w:tplc="7BEED996">
      <w:start w:val="1"/>
      <w:numFmt w:val="decimal"/>
      <w:lvlText w:val="%1"/>
      <w:lvlJc w:val="left"/>
      <w:pPr>
        <w:ind w:left="1170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6">
    <w:nsid w:val="11603CD7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17">
    <w:nsid w:val="154235CE"/>
    <w:multiLevelType w:val="hybridMultilevel"/>
    <w:tmpl w:val="54CC66A0"/>
    <w:lvl w:ilvl="0" w:tplc="3C889C6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60616A0"/>
    <w:multiLevelType w:val="multilevel"/>
    <w:tmpl w:val="616E52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9">
    <w:nsid w:val="162A7474"/>
    <w:multiLevelType w:val="multilevel"/>
    <w:tmpl w:val="F7C28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abstractNum w:abstractNumId="20">
    <w:nsid w:val="165619F2"/>
    <w:multiLevelType w:val="hybridMultilevel"/>
    <w:tmpl w:val="1B02A392"/>
    <w:lvl w:ilvl="0" w:tplc="0812F3F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1B9144BF"/>
    <w:multiLevelType w:val="singleLevel"/>
    <w:tmpl w:val="D43C88A0"/>
    <w:lvl w:ilvl="0">
      <w:start w:val="1"/>
      <w:numFmt w:val="decimal"/>
      <w:lvlText w:val="%1"/>
      <w:legacy w:legacy="1" w:legacySpace="0" w:legacyIndent="0"/>
      <w:lvlJc w:val="left"/>
      <w:pPr>
        <w:ind w:left="567" w:firstLine="0"/>
      </w:pPr>
    </w:lvl>
  </w:abstractNum>
  <w:abstractNum w:abstractNumId="22">
    <w:nsid w:val="1D5F06DA"/>
    <w:multiLevelType w:val="hybridMultilevel"/>
    <w:tmpl w:val="1EBC70BC"/>
    <w:lvl w:ilvl="0" w:tplc="5AD65D26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3">
    <w:nsid w:val="21846A43"/>
    <w:multiLevelType w:val="hybridMultilevel"/>
    <w:tmpl w:val="C43238EE"/>
    <w:lvl w:ilvl="0" w:tplc="486261E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2246079D"/>
    <w:multiLevelType w:val="hybridMultilevel"/>
    <w:tmpl w:val="BD4481C4"/>
    <w:lvl w:ilvl="0" w:tplc="B9EC0E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5950F9C"/>
    <w:multiLevelType w:val="multilevel"/>
    <w:tmpl w:val="2D86EEC2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0" w:hanging="2160"/>
      </w:pPr>
      <w:rPr>
        <w:rFonts w:hint="default"/>
      </w:rPr>
    </w:lvl>
  </w:abstractNum>
  <w:abstractNum w:abstractNumId="26">
    <w:nsid w:val="300B5628"/>
    <w:multiLevelType w:val="hybridMultilevel"/>
    <w:tmpl w:val="F9F61FF6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20F1C87"/>
    <w:multiLevelType w:val="multilevel"/>
    <w:tmpl w:val="2E221D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32593A6C"/>
    <w:multiLevelType w:val="multilevel"/>
    <w:tmpl w:val="54F0E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9">
    <w:nsid w:val="355D7C11"/>
    <w:multiLevelType w:val="hybridMultilevel"/>
    <w:tmpl w:val="87124626"/>
    <w:lvl w:ilvl="0" w:tplc="864A61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AC711F9"/>
    <w:multiLevelType w:val="hybridMultilevel"/>
    <w:tmpl w:val="84621A34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ED24B42"/>
    <w:multiLevelType w:val="hybridMultilevel"/>
    <w:tmpl w:val="79C6076E"/>
    <w:lvl w:ilvl="0" w:tplc="A14C83FA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7D445F3"/>
    <w:multiLevelType w:val="hybridMultilevel"/>
    <w:tmpl w:val="A5A63AD0"/>
    <w:lvl w:ilvl="0" w:tplc="0C50BD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8052695"/>
    <w:multiLevelType w:val="hybridMultilevel"/>
    <w:tmpl w:val="B7445BF8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490D4B88"/>
    <w:multiLevelType w:val="singleLevel"/>
    <w:tmpl w:val="C0CE1732"/>
    <w:lvl w:ilvl="0">
      <w:start w:val="3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35">
    <w:nsid w:val="4A9A3DC9"/>
    <w:multiLevelType w:val="hybridMultilevel"/>
    <w:tmpl w:val="8C6A4EF2"/>
    <w:lvl w:ilvl="0" w:tplc="A1384BF0">
      <w:start w:val="1"/>
      <w:numFmt w:val="decimal"/>
      <w:lvlText w:val="%1."/>
      <w:lvlJc w:val="left"/>
      <w:pPr>
        <w:ind w:left="1070" w:hanging="360"/>
      </w:pPr>
      <w:rPr>
        <w:rFonts w:eastAsia="Symbol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>
    <w:nsid w:val="50F0521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37">
    <w:nsid w:val="579067E1"/>
    <w:multiLevelType w:val="multilevel"/>
    <w:tmpl w:val="FC1ECE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5A257D26"/>
    <w:multiLevelType w:val="hybridMultilevel"/>
    <w:tmpl w:val="3024603A"/>
    <w:lvl w:ilvl="0" w:tplc="712E8692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CCE0A7E"/>
    <w:multiLevelType w:val="hybridMultilevel"/>
    <w:tmpl w:val="51D4AB0E"/>
    <w:lvl w:ilvl="0" w:tplc="C9847B44">
      <w:start w:val="1"/>
      <w:numFmt w:val="decimal"/>
      <w:lvlText w:val="%1."/>
      <w:lvlJc w:val="left"/>
      <w:pPr>
        <w:ind w:left="124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0">
    <w:nsid w:val="5D000823"/>
    <w:multiLevelType w:val="hybridMultilevel"/>
    <w:tmpl w:val="8250BD86"/>
    <w:lvl w:ilvl="0" w:tplc="65BC5C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637772"/>
    <w:multiLevelType w:val="hybridMultilevel"/>
    <w:tmpl w:val="8910AE7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41247DA"/>
    <w:multiLevelType w:val="hybridMultilevel"/>
    <w:tmpl w:val="61FA3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7C945C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45">
    <w:nsid w:val="76D17DC2"/>
    <w:multiLevelType w:val="hybridMultilevel"/>
    <w:tmpl w:val="A1A0F44A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845A26"/>
    <w:multiLevelType w:val="hybridMultilevel"/>
    <w:tmpl w:val="40D4976E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93378A3"/>
    <w:multiLevelType w:val="multilevel"/>
    <w:tmpl w:val="A748044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8">
    <w:nsid w:val="798E1321"/>
    <w:multiLevelType w:val="hybridMultilevel"/>
    <w:tmpl w:val="7DD60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992277C"/>
    <w:multiLevelType w:val="hybridMultilevel"/>
    <w:tmpl w:val="167029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E502885"/>
    <w:multiLevelType w:val="hybridMultilevel"/>
    <w:tmpl w:val="752C9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7"/>
  </w:num>
  <w:num w:numId="3">
    <w:abstractNumId w:val="46"/>
  </w:num>
  <w:num w:numId="4">
    <w:abstractNumId w:val="30"/>
  </w:num>
  <w:num w:numId="5">
    <w:abstractNumId w:val="13"/>
  </w:num>
  <w:num w:numId="6">
    <w:abstractNumId w:val="26"/>
  </w:num>
  <w:num w:numId="7">
    <w:abstractNumId w:val="45"/>
  </w:num>
  <w:num w:numId="8">
    <w:abstractNumId w:val="33"/>
  </w:num>
  <w:num w:numId="9">
    <w:abstractNumId w:val="12"/>
  </w:num>
  <w:num w:numId="10">
    <w:abstractNumId w:val="1"/>
  </w:num>
  <w:num w:numId="11">
    <w:abstractNumId w:val="2"/>
  </w:num>
  <w:num w:numId="12">
    <w:abstractNumId w:val="3"/>
  </w:num>
  <w:num w:numId="13">
    <w:abstractNumId w:val="48"/>
  </w:num>
  <w:num w:numId="14">
    <w:abstractNumId w:val="38"/>
  </w:num>
  <w:num w:numId="15">
    <w:abstractNumId w:val="43"/>
  </w:num>
  <w:num w:numId="16">
    <w:abstractNumId w:val="23"/>
  </w:num>
  <w:num w:numId="17">
    <w:abstractNumId w:val="50"/>
  </w:num>
  <w:num w:numId="18">
    <w:abstractNumId w:val="29"/>
  </w:num>
  <w:num w:numId="19">
    <w:abstractNumId w:val="18"/>
  </w:num>
  <w:num w:numId="20">
    <w:abstractNumId w:val="1"/>
    <w:lvlOverride w:ilvl="0">
      <w:startOverride w:val="1"/>
    </w:lvlOverride>
  </w:num>
  <w:num w:numId="2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27"/>
  </w:num>
  <w:num w:numId="24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5"/>
  </w:num>
  <w:num w:numId="27">
    <w:abstractNumId w:val="37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2"/>
  </w:num>
  <w:num w:numId="30">
    <w:abstractNumId w:val="47"/>
  </w:num>
  <w:num w:numId="31">
    <w:abstractNumId w:val="25"/>
  </w:num>
  <w:num w:numId="32">
    <w:abstractNumId w:val="21"/>
    <w:lvlOverride w:ilvl="0">
      <w:startOverride w:val="1"/>
    </w:lvlOverride>
  </w:num>
  <w:num w:numId="33">
    <w:abstractNumId w:val="34"/>
    <w:lvlOverride w:ilvl="0">
      <w:startOverride w:val="3"/>
    </w:lvlOverride>
  </w:num>
  <w:num w:numId="34">
    <w:abstractNumId w:val="28"/>
  </w:num>
  <w:num w:numId="35">
    <w:abstractNumId w:val="32"/>
  </w:num>
  <w:num w:numId="36">
    <w:abstractNumId w:val="22"/>
  </w:num>
  <w:num w:numId="37">
    <w:abstractNumId w:val="40"/>
  </w:num>
  <w:num w:numId="38">
    <w:abstractNumId w:val="19"/>
  </w:num>
  <w:num w:numId="39">
    <w:abstractNumId w:val="14"/>
  </w:num>
  <w:num w:numId="40">
    <w:abstractNumId w:val="49"/>
  </w:num>
  <w:num w:numId="41">
    <w:abstractNumId w:val="41"/>
  </w:num>
  <w:num w:numId="42">
    <w:abstractNumId w:val="31"/>
  </w:num>
  <w:num w:numId="43">
    <w:abstractNumId w:val="24"/>
  </w:num>
  <w:num w:numId="44">
    <w:abstractNumId w:val="39"/>
  </w:num>
  <w:num w:numId="45">
    <w:abstractNumId w:val="11"/>
  </w:num>
  <w:num w:numId="46">
    <w:abstractNumId w:val="3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7306"/>
    <w:rsid w:val="00037D7A"/>
    <w:rsid w:val="000417C0"/>
    <w:rsid w:val="00042009"/>
    <w:rsid w:val="00042C61"/>
    <w:rsid w:val="00043FE4"/>
    <w:rsid w:val="0004520F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7B5C"/>
    <w:rsid w:val="000B0D24"/>
    <w:rsid w:val="000B0F0B"/>
    <w:rsid w:val="000B17B6"/>
    <w:rsid w:val="000B258C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58E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A3F"/>
    <w:rsid w:val="001267AB"/>
    <w:rsid w:val="00126FD0"/>
    <w:rsid w:val="001307BE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A15"/>
    <w:rsid w:val="001A50B5"/>
    <w:rsid w:val="001B10F4"/>
    <w:rsid w:val="001B14C8"/>
    <w:rsid w:val="001B1A5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924"/>
    <w:rsid w:val="001C0F50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F63"/>
    <w:rsid w:val="001E06CD"/>
    <w:rsid w:val="001E0AF6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58A5"/>
    <w:rsid w:val="00275D54"/>
    <w:rsid w:val="00277121"/>
    <w:rsid w:val="0027759B"/>
    <w:rsid w:val="002779F0"/>
    <w:rsid w:val="00277B2A"/>
    <w:rsid w:val="00277EDA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FFE"/>
    <w:rsid w:val="002E416D"/>
    <w:rsid w:val="002E5E24"/>
    <w:rsid w:val="002F0659"/>
    <w:rsid w:val="002F0B48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1706"/>
    <w:rsid w:val="00321A52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3C10"/>
    <w:rsid w:val="003550BE"/>
    <w:rsid w:val="00355F40"/>
    <w:rsid w:val="00356F53"/>
    <w:rsid w:val="00357B28"/>
    <w:rsid w:val="00360BE2"/>
    <w:rsid w:val="00360DC9"/>
    <w:rsid w:val="00360EFC"/>
    <w:rsid w:val="00361939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1913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5ED"/>
    <w:rsid w:val="003A2B6A"/>
    <w:rsid w:val="003A2C51"/>
    <w:rsid w:val="003A4DE1"/>
    <w:rsid w:val="003A680F"/>
    <w:rsid w:val="003A6D2C"/>
    <w:rsid w:val="003A7A01"/>
    <w:rsid w:val="003B0453"/>
    <w:rsid w:val="003B0966"/>
    <w:rsid w:val="003B1944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6948"/>
    <w:rsid w:val="003E7B0F"/>
    <w:rsid w:val="003F2DB7"/>
    <w:rsid w:val="003F2F45"/>
    <w:rsid w:val="003F307D"/>
    <w:rsid w:val="003F3979"/>
    <w:rsid w:val="003F4E77"/>
    <w:rsid w:val="003F5CAA"/>
    <w:rsid w:val="003F6836"/>
    <w:rsid w:val="00400037"/>
    <w:rsid w:val="00401780"/>
    <w:rsid w:val="004017FD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780B"/>
    <w:rsid w:val="004443F0"/>
    <w:rsid w:val="00444911"/>
    <w:rsid w:val="004450B8"/>
    <w:rsid w:val="00446408"/>
    <w:rsid w:val="00450C86"/>
    <w:rsid w:val="00451929"/>
    <w:rsid w:val="00451C5E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0A"/>
    <w:rsid w:val="00500B8E"/>
    <w:rsid w:val="00504484"/>
    <w:rsid w:val="00504AED"/>
    <w:rsid w:val="00506E41"/>
    <w:rsid w:val="005125BB"/>
    <w:rsid w:val="00521849"/>
    <w:rsid w:val="00522ABF"/>
    <w:rsid w:val="005237FD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5D55"/>
    <w:rsid w:val="0057693A"/>
    <w:rsid w:val="00576F62"/>
    <w:rsid w:val="00577D0A"/>
    <w:rsid w:val="00577DA5"/>
    <w:rsid w:val="005800D0"/>
    <w:rsid w:val="00581B6A"/>
    <w:rsid w:val="00584266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26F0"/>
    <w:rsid w:val="005F3004"/>
    <w:rsid w:val="005F3B78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73E"/>
    <w:rsid w:val="00687CF9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3A6E"/>
    <w:rsid w:val="006E5EAC"/>
    <w:rsid w:val="006E63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2389"/>
    <w:rsid w:val="00752BC4"/>
    <w:rsid w:val="0075308F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E13D7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A033F"/>
    <w:rsid w:val="008A05D1"/>
    <w:rsid w:val="008A0984"/>
    <w:rsid w:val="008A16AA"/>
    <w:rsid w:val="008A3408"/>
    <w:rsid w:val="008A4485"/>
    <w:rsid w:val="008A45AE"/>
    <w:rsid w:val="008A53FA"/>
    <w:rsid w:val="008A63B5"/>
    <w:rsid w:val="008A7217"/>
    <w:rsid w:val="008B308E"/>
    <w:rsid w:val="008B40F8"/>
    <w:rsid w:val="008B4741"/>
    <w:rsid w:val="008B4E1E"/>
    <w:rsid w:val="008B5054"/>
    <w:rsid w:val="008B53F9"/>
    <w:rsid w:val="008B60D3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1FF3"/>
    <w:rsid w:val="00904E2E"/>
    <w:rsid w:val="00906334"/>
    <w:rsid w:val="00906696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6F07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37A7A"/>
    <w:rsid w:val="00941405"/>
    <w:rsid w:val="00941EF2"/>
    <w:rsid w:val="0094312F"/>
    <w:rsid w:val="00944956"/>
    <w:rsid w:val="00944A0D"/>
    <w:rsid w:val="00945E90"/>
    <w:rsid w:val="00946436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1E9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532F"/>
    <w:rsid w:val="009C5782"/>
    <w:rsid w:val="009C612E"/>
    <w:rsid w:val="009C77EE"/>
    <w:rsid w:val="009D0B85"/>
    <w:rsid w:val="009D18ED"/>
    <w:rsid w:val="009D21CF"/>
    <w:rsid w:val="009D31C8"/>
    <w:rsid w:val="009D3C0D"/>
    <w:rsid w:val="009E0570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4D57"/>
    <w:rsid w:val="00A5749F"/>
    <w:rsid w:val="00A57B93"/>
    <w:rsid w:val="00A57CD3"/>
    <w:rsid w:val="00A60C53"/>
    <w:rsid w:val="00A612C0"/>
    <w:rsid w:val="00A61594"/>
    <w:rsid w:val="00A61C74"/>
    <w:rsid w:val="00A63043"/>
    <w:rsid w:val="00A63893"/>
    <w:rsid w:val="00A63C0A"/>
    <w:rsid w:val="00A669AB"/>
    <w:rsid w:val="00A672BB"/>
    <w:rsid w:val="00A70B7B"/>
    <w:rsid w:val="00A70C0B"/>
    <w:rsid w:val="00A71112"/>
    <w:rsid w:val="00A7240A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F96"/>
    <w:rsid w:val="00B2317A"/>
    <w:rsid w:val="00B23EA0"/>
    <w:rsid w:val="00B240DB"/>
    <w:rsid w:val="00B2441B"/>
    <w:rsid w:val="00B2477D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D3F"/>
    <w:rsid w:val="00B435B4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3134"/>
    <w:rsid w:val="00C03204"/>
    <w:rsid w:val="00C03B11"/>
    <w:rsid w:val="00C03D38"/>
    <w:rsid w:val="00C03D9E"/>
    <w:rsid w:val="00C04641"/>
    <w:rsid w:val="00C05CC4"/>
    <w:rsid w:val="00C07230"/>
    <w:rsid w:val="00C0786A"/>
    <w:rsid w:val="00C109A8"/>
    <w:rsid w:val="00C10A23"/>
    <w:rsid w:val="00C11D6B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1C13"/>
    <w:rsid w:val="00C33B5C"/>
    <w:rsid w:val="00C3489C"/>
    <w:rsid w:val="00C34CA4"/>
    <w:rsid w:val="00C35D41"/>
    <w:rsid w:val="00C36247"/>
    <w:rsid w:val="00C407F1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9B3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7321"/>
    <w:rsid w:val="00CD16D7"/>
    <w:rsid w:val="00CD4C81"/>
    <w:rsid w:val="00CD5814"/>
    <w:rsid w:val="00CD63EC"/>
    <w:rsid w:val="00CE207F"/>
    <w:rsid w:val="00CE223E"/>
    <w:rsid w:val="00CE2329"/>
    <w:rsid w:val="00CE3B1A"/>
    <w:rsid w:val="00CE484E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385A"/>
    <w:rsid w:val="00D0406E"/>
    <w:rsid w:val="00D0510F"/>
    <w:rsid w:val="00D05301"/>
    <w:rsid w:val="00D0639E"/>
    <w:rsid w:val="00D0732C"/>
    <w:rsid w:val="00D109E4"/>
    <w:rsid w:val="00D10EEB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597E"/>
    <w:rsid w:val="00D26711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3130"/>
    <w:rsid w:val="00D63A74"/>
    <w:rsid w:val="00D642A2"/>
    <w:rsid w:val="00D6483E"/>
    <w:rsid w:val="00D64962"/>
    <w:rsid w:val="00D650CF"/>
    <w:rsid w:val="00D67235"/>
    <w:rsid w:val="00D71667"/>
    <w:rsid w:val="00D722AF"/>
    <w:rsid w:val="00D7242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212E"/>
    <w:rsid w:val="00EF41AA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A02"/>
    <w:rsid w:val="00F37E86"/>
    <w:rsid w:val="00F41761"/>
    <w:rsid w:val="00F41FF8"/>
    <w:rsid w:val="00F4224D"/>
    <w:rsid w:val="00F43736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1364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3E34"/>
    <w:rsid w:val="00FF472C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 w:qFormat="1"/>
    <w:lsdException w:name="caption" w:uiPriority="0" w:qFormat="1"/>
    <w:lsdException w:name="annotation reference" w:uiPriority="0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basedOn w:val="a0"/>
    <w:next w:val="a0"/>
    <w:link w:val="10"/>
    <w:uiPriority w:val="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uiPriority w:val="99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uiPriority w:val="99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uiPriority w:val="99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link w:val="affd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e">
    <w:name w:val="Title"/>
    <w:basedOn w:val="a0"/>
    <w:link w:val="afff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">
    <w:name w:val="Название Знак"/>
    <w:basedOn w:val="a1"/>
    <w:link w:val="affe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0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1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2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3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4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5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6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7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8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3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3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9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a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3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3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b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c">
    <w:name w:val="Заголовок таблицы"/>
    <w:basedOn w:val="afff4"/>
    <w:qFormat/>
    <w:rsid w:val="004F1E73"/>
    <w:pPr>
      <w:jc w:val="center"/>
    </w:pPr>
    <w:rPr>
      <w:b/>
      <w:bCs/>
    </w:rPr>
  </w:style>
  <w:style w:type="paragraph" w:customStyle="1" w:styleId="afffd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e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0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1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2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3">
    <w:name w:val="Внимание: криминал!!"/>
    <w:basedOn w:val="affff2"/>
    <w:next w:val="a0"/>
    <w:rsid w:val="001C26AF"/>
  </w:style>
  <w:style w:type="paragraph" w:customStyle="1" w:styleId="affff4">
    <w:name w:val="Внимание: недобросовестность!"/>
    <w:basedOn w:val="affff2"/>
    <w:next w:val="a0"/>
    <w:rsid w:val="001C26AF"/>
  </w:style>
  <w:style w:type="character" w:customStyle="1" w:styleId="affff5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6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7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8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9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a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b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c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d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e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">
    <w:name w:val="Заголовок ЭР (правое окно)"/>
    <w:basedOn w:val="affffe"/>
    <w:next w:val="a0"/>
    <w:uiPriority w:val="99"/>
    <w:rsid w:val="001C26AF"/>
    <w:pPr>
      <w:spacing w:after="0"/>
      <w:jc w:val="left"/>
    </w:pPr>
  </w:style>
  <w:style w:type="paragraph" w:customStyle="1" w:styleId="afffff0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1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2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3">
    <w:name w:val="Колонтитул (левый)"/>
    <w:basedOn w:val="afffff2"/>
    <w:next w:val="a0"/>
    <w:uiPriority w:val="99"/>
    <w:rsid w:val="001C26AF"/>
    <w:rPr>
      <w:sz w:val="14"/>
      <w:szCs w:val="14"/>
    </w:rPr>
  </w:style>
  <w:style w:type="paragraph" w:customStyle="1" w:styleId="afffff4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5">
    <w:name w:val="Колонтитул (правый)"/>
    <w:basedOn w:val="afffff4"/>
    <w:next w:val="a0"/>
    <w:uiPriority w:val="99"/>
    <w:rsid w:val="001C26AF"/>
    <w:rPr>
      <w:sz w:val="14"/>
      <w:szCs w:val="14"/>
    </w:rPr>
  </w:style>
  <w:style w:type="paragraph" w:customStyle="1" w:styleId="afffff6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7">
    <w:name w:val="Куда обратиться?"/>
    <w:basedOn w:val="affff2"/>
    <w:next w:val="a0"/>
    <w:uiPriority w:val="99"/>
    <w:rsid w:val="001C26AF"/>
  </w:style>
  <w:style w:type="paragraph" w:customStyle="1" w:styleId="afffff8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9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a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b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c">
    <w:name w:val="Необходимые документы"/>
    <w:basedOn w:val="affff2"/>
    <w:next w:val="a0"/>
    <w:uiPriority w:val="99"/>
    <w:rsid w:val="001C26AF"/>
    <w:pPr>
      <w:ind w:firstLine="118"/>
    </w:pPr>
  </w:style>
  <w:style w:type="character" w:customStyle="1" w:styleId="afffffd">
    <w:name w:val="Опечатки"/>
    <w:uiPriority w:val="99"/>
    <w:rsid w:val="001C26AF"/>
    <w:rPr>
      <w:color w:val="FF0000"/>
    </w:rPr>
  </w:style>
  <w:style w:type="paragraph" w:customStyle="1" w:styleId="afffffe">
    <w:name w:val="Переменная часть"/>
    <w:basedOn w:val="affff8"/>
    <w:next w:val="a0"/>
    <w:uiPriority w:val="99"/>
    <w:rsid w:val="001C26AF"/>
    <w:rPr>
      <w:sz w:val="18"/>
      <w:szCs w:val="18"/>
    </w:rPr>
  </w:style>
  <w:style w:type="paragraph" w:customStyle="1" w:styleId="affffff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0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1">
    <w:name w:val="Постоянная часть"/>
    <w:basedOn w:val="affff8"/>
    <w:next w:val="a0"/>
    <w:uiPriority w:val="99"/>
    <w:rsid w:val="001C26AF"/>
    <w:rPr>
      <w:sz w:val="20"/>
      <w:szCs w:val="20"/>
    </w:rPr>
  </w:style>
  <w:style w:type="paragraph" w:customStyle="1" w:styleId="affffff2">
    <w:name w:val="Пример."/>
    <w:basedOn w:val="affff2"/>
    <w:next w:val="a0"/>
    <w:uiPriority w:val="99"/>
    <w:rsid w:val="001C26AF"/>
  </w:style>
  <w:style w:type="paragraph" w:customStyle="1" w:styleId="affffff3">
    <w:name w:val="Примечание."/>
    <w:basedOn w:val="affff2"/>
    <w:next w:val="a0"/>
    <w:uiPriority w:val="99"/>
    <w:rsid w:val="001C26AF"/>
  </w:style>
  <w:style w:type="character" w:customStyle="1" w:styleId="affffff4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5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6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7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8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9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a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b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c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d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e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f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0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uiPriority w:val="99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1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2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uiPriority w:val="99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uiPriority w:val="99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3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4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5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6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7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8">
    <w:name w:val="line number"/>
    <w:uiPriority w:val="99"/>
    <w:unhideWhenUsed/>
    <w:rsid w:val="00487F7F"/>
    <w:rPr>
      <w:rFonts w:cs="Times New Roman"/>
    </w:rPr>
  </w:style>
  <w:style w:type="paragraph" w:customStyle="1" w:styleId="afffffff9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a">
    <w:name w:val="Plain Text"/>
    <w:basedOn w:val="a0"/>
    <w:link w:val="afffffffb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b">
    <w:name w:val="Текст Знак"/>
    <w:basedOn w:val="a1"/>
    <w:link w:val="afffffffa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c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d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e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">
    <w:name w:val="annotation reference"/>
    <w:rsid w:val="00FF1DF4"/>
    <w:rPr>
      <w:sz w:val="16"/>
      <w:szCs w:val="16"/>
    </w:rPr>
  </w:style>
  <w:style w:type="paragraph" w:styleId="affffffff0">
    <w:name w:val="annotation text"/>
    <w:basedOn w:val="a0"/>
    <w:link w:val="affffffff1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1">
    <w:name w:val="Текст примечания Знак"/>
    <w:basedOn w:val="a1"/>
    <w:link w:val="affffffff0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2">
    <w:name w:val="annotation subject"/>
    <w:basedOn w:val="affffffff0"/>
    <w:next w:val="affffffff0"/>
    <w:link w:val="affffffff3"/>
    <w:uiPriority w:val="99"/>
    <w:semiHidden/>
    <w:rsid w:val="00FF1DF4"/>
    <w:rPr>
      <w:b/>
      <w:bCs/>
    </w:rPr>
  </w:style>
  <w:style w:type="character" w:customStyle="1" w:styleId="affffffff3">
    <w:name w:val="Тема примечания Знак"/>
    <w:basedOn w:val="affffffff1"/>
    <w:link w:val="affffffff2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uiPriority w:val="99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uiPriority w:val="99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4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basedOn w:val="a1"/>
    <w:uiPriority w:val="99"/>
    <w:rsid w:val="00367EC6"/>
    <w:rPr>
      <w:sz w:val="24"/>
      <w:szCs w:val="24"/>
    </w:rPr>
  </w:style>
  <w:style w:type="character" w:styleId="affffffff5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6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0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7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8">
    <w:name w:val="Subtitle"/>
    <w:basedOn w:val="a0"/>
    <w:next w:val="a0"/>
    <w:link w:val="affffffff9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9">
    <w:name w:val="Подзаголовок Знак"/>
    <w:basedOn w:val="a1"/>
    <w:link w:val="affffffff8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a">
    <w:name w:val="endnote text"/>
    <w:basedOn w:val="a0"/>
    <w:link w:val="affffffffb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b">
    <w:name w:val="Текст концевой сноски Знак"/>
    <w:basedOn w:val="a1"/>
    <w:link w:val="affffffffa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c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d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e">
    <w:name w:val="Символ сноски"/>
    <w:rsid w:val="002B3039"/>
  </w:style>
  <w:style w:type="character" w:customStyle="1" w:styleId="afffffffff">
    <w:name w:val="Символ концевой сноски"/>
    <w:rsid w:val="002B3039"/>
  </w:style>
  <w:style w:type="paragraph" w:customStyle="1" w:styleId="afffffffff0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1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2">
    <w:name w:val="Сноска_"/>
    <w:link w:val="afffffffff3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4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3">
    <w:name w:val="Сноска"/>
    <w:basedOn w:val="a0"/>
    <w:link w:val="afffffffff2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5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6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7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0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1"/>
    <w:rsid w:val="00AE690C"/>
  </w:style>
  <w:style w:type="character" w:customStyle="1" w:styleId="copyright">
    <w:name w:val="copyright"/>
    <w:basedOn w:val="a1"/>
    <w:rsid w:val="00AE690C"/>
  </w:style>
  <w:style w:type="character" w:customStyle="1" w:styleId="affd">
    <w:name w:val="Заголовок Знак"/>
    <w:link w:val="affc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8">
    <w:name w:val="Обычный (Интернет)"/>
    <w:basedOn w:val="a0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97E51-7FDE-4410-A763-A4E98DE66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9421</TotalTime>
  <Pages>1</Pages>
  <Words>1992</Words>
  <Characters>11360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1595</cp:revision>
  <dcterms:created xsi:type="dcterms:W3CDTF">2020-01-14T13:18:00Z</dcterms:created>
  <dcterms:modified xsi:type="dcterms:W3CDTF">2023-06-06T11:44:00Z</dcterms:modified>
</cp:coreProperties>
</file>