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</w:rPr>
      </w:pPr>
      <w:r w:rsidRPr="00AC220E">
        <w:rPr>
          <w:rFonts w:ascii="Times New Roman" w:eastAsia="Times New Roman" w:hAnsi="Times New Roman" w:cs="Times New Roman"/>
          <w:b/>
          <w:bCs/>
          <w:color w:val="22272F"/>
        </w:rPr>
        <w:t>Извещение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</w:rPr>
      </w:pPr>
      <w:r w:rsidRPr="00AC220E">
        <w:rPr>
          <w:rFonts w:ascii="Times New Roman" w:eastAsia="Times New Roman" w:hAnsi="Times New Roman" w:cs="Times New Roman"/>
          <w:b/>
          <w:bCs/>
          <w:color w:val="22272F"/>
        </w:rPr>
        <w:t>о начале выполнения</w:t>
      </w:r>
      <w:r w:rsidRPr="00AC220E">
        <w:rPr>
          <w:rFonts w:ascii="Times New Roman" w:eastAsia="Times New Roman" w:hAnsi="Times New Roman" w:cs="Times New Roman"/>
          <w:color w:val="22272F"/>
        </w:rPr>
        <w:t xml:space="preserve"> </w:t>
      </w:r>
      <w:r w:rsidRPr="00AC220E">
        <w:rPr>
          <w:rFonts w:ascii="Times New Roman" w:eastAsia="Times New Roman" w:hAnsi="Times New Roman" w:cs="Times New Roman"/>
          <w:b/>
          <w:bCs/>
          <w:color w:val="22272F"/>
        </w:rPr>
        <w:t>комплексных кадастровых работ</w:t>
      </w:r>
    </w:p>
    <w:p w:rsidR="00AC220E" w:rsidRPr="00AC220E" w:rsidRDefault="00AC220E" w:rsidP="00AC220E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AC220E" w:rsidRPr="00AC220E" w:rsidRDefault="00AC220E" w:rsidP="00AC220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AC220E">
        <w:rPr>
          <w:rFonts w:ascii="Times New Roman" w:hAnsi="Times New Roman" w:cs="Times New Roman"/>
        </w:rPr>
        <w:t>Уважаемые жители Большеигнатовского района!!!!!!!!</w:t>
      </w:r>
    </w:p>
    <w:p w:rsidR="00AC220E" w:rsidRPr="00AC220E" w:rsidRDefault="00AC220E" w:rsidP="00AC220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AC220E">
        <w:rPr>
          <w:rFonts w:ascii="Times New Roman" w:hAnsi="Times New Roman" w:cs="Times New Roman"/>
        </w:rPr>
        <w:t xml:space="preserve">    Администрация Большеигнатовского муниципального района Республики Мордовия (</w:t>
      </w:r>
      <w:r w:rsidRPr="00AC220E">
        <w:rPr>
          <w:rFonts w:ascii="Times New Roman" w:eastAsia="Times New Roman" w:hAnsi="Times New Roman" w:cs="Times New Roman"/>
          <w:spacing w:val="-1"/>
        </w:rPr>
        <w:t>431670, Республика Мордовия, Большеигнатовский район, с. Большое Игнатово, ул. Советская, д.40</w:t>
      </w:r>
      <w:r w:rsidRPr="00AC220E">
        <w:rPr>
          <w:rFonts w:ascii="Times New Roman" w:hAnsi="Times New Roman" w:cs="Times New Roman"/>
        </w:rPr>
        <w:t xml:space="preserve">, адрес электронной почты: ignzem@mail.ru, номер контактного телефона: 88344221357(«ЗАКАЗЧИК»),  информирует  жителей  Большеигнатовского района о  том, что в период с 15 апреля 2024 г. по </w:t>
      </w:r>
      <w:r w:rsidRPr="00AC220E">
        <w:rPr>
          <w:rFonts w:ascii="Times New Roman" w:hAnsi="Times New Roman" w:cs="Times New Roman"/>
          <w:color w:val="000000"/>
        </w:rPr>
        <w:t xml:space="preserve">01 октября 2024 г. </w:t>
      </w:r>
      <w:r w:rsidRPr="00AC220E">
        <w:rPr>
          <w:rFonts w:ascii="Times New Roman" w:eastAsia="Times New Roman" w:hAnsi="Times New Roman" w:cs="Times New Roman"/>
        </w:rPr>
        <w:t xml:space="preserve">г. </w:t>
      </w:r>
      <w:r w:rsidRPr="00AC220E">
        <w:rPr>
          <w:rFonts w:ascii="Times New Roman" w:hAnsi="Times New Roman" w:cs="Times New Roman"/>
        </w:rPr>
        <w:t xml:space="preserve">на  территории Большеигнатовского муниципального района Республики Мордовия,  </w:t>
      </w:r>
      <w:r w:rsidRPr="00AC220E">
        <w:rPr>
          <w:rFonts w:ascii="Times New Roman" w:hAnsi="Times New Roman" w:cs="Times New Roman"/>
          <w:b/>
        </w:rPr>
        <w:t>в  кадастровых  кварталах 13:05:0210002, 13:05:0210003 (</w:t>
      </w:r>
      <w:r w:rsidRPr="00AC220E">
        <w:rPr>
          <w:rFonts w:ascii="Times New Roman" w:hAnsi="Times New Roman" w:cs="Times New Roman"/>
          <w:b/>
          <w:color w:val="000000"/>
        </w:rPr>
        <w:t>с.Моревка и с. Аржадеево</w:t>
      </w:r>
      <w:r w:rsidRPr="00AC220E">
        <w:rPr>
          <w:rFonts w:ascii="Times New Roman" w:hAnsi="Times New Roman" w:cs="Times New Roman"/>
          <w:b/>
        </w:rPr>
        <w:t>)</w:t>
      </w:r>
      <w:r w:rsidRPr="00AC220E">
        <w:rPr>
          <w:rFonts w:ascii="Times New Roman" w:hAnsi="Times New Roman" w:cs="Times New Roman"/>
        </w:rPr>
        <w:t xml:space="preserve">  будут </w:t>
      </w:r>
      <w:r w:rsidRPr="00AC220E">
        <w:rPr>
          <w:rFonts w:ascii="Times New Roman" w:eastAsia="Times New Roman" w:hAnsi="Times New Roman" w:cs="Times New Roman"/>
        </w:rPr>
        <w:t xml:space="preserve">выполняться комплексные кадастровые работы в соответствии с </w:t>
      </w:r>
      <w:r w:rsidRPr="00AC220E">
        <w:rPr>
          <w:rFonts w:ascii="Times New Roman" w:hAnsi="Times New Roman" w:cs="Times New Roman"/>
          <w:color w:val="000000"/>
          <w:shd w:val="clear" w:color="auto" w:fill="FFFFFF"/>
        </w:rPr>
        <w:t>Договором</w:t>
      </w:r>
      <w:r w:rsidRPr="00AC220E">
        <w:rPr>
          <w:rFonts w:ascii="Times New Roman" w:eastAsia="Times New Roman" w:hAnsi="Times New Roman" w:cs="Times New Roman"/>
          <w:color w:val="000000"/>
          <w:shd w:val="clear" w:color="auto" w:fill="FFFFFF"/>
          <w:lang w:eastAsia="zh-CN"/>
        </w:rPr>
        <w:t xml:space="preserve"> № </w:t>
      </w:r>
      <w:r w:rsidRPr="00AC220E">
        <w:rPr>
          <w:rFonts w:ascii="Times New Roman" w:hAnsi="Times New Roman" w:cs="Times New Roman"/>
          <w:color w:val="000000"/>
          <w:shd w:val="clear" w:color="auto" w:fill="FFFFFF"/>
        </w:rPr>
        <w:t xml:space="preserve">24-1332-Д/0091 от 15.04.2024г. </w:t>
      </w:r>
      <w:r w:rsidRPr="00AC220E">
        <w:rPr>
          <w:rFonts w:ascii="Times New Roman" w:hAnsi="Times New Roman" w:cs="Times New Roman"/>
          <w:color w:val="000000"/>
          <w:lang w:eastAsia="zh-CN"/>
        </w:rPr>
        <w:t>на выполнение комплексных кадастровых работ на территории Старочамзинского сельского поселения Большеигнатовского муниципального района Республики Мордовия</w:t>
      </w:r>
      <w:r w:rsidRPr="00AC220E">
        <w:rPr>
          <w:rFonts w:ascii="Times New Roman" w:eastAsia="Times New Roman" w:hAnsi="Times New Roman" w:cs="Times New Roman"/>
        </w:rPr>
        <w:t xml:space="preserve">, заключенным с </w:t>
      </w:r>
      <w:r w:rsidRPr="00AC220E">
        <w:rPr>
          <w:rFonts w:ascii="Times New Roman" w:hAnsi="Times New Roman" w:cs="Times New Roman"/>
          <w:shd w:val="clear" w:color="auto" w:fill="FFFFFF"/>
        </w:rPr>
        <w:t>Публично-правовой компанией «Роскадастр» (ППК «Роскадастр» по Республике Мордовия)</w:t>
      </w:r>
      <w:r w:rsidRPr="00AC220E">
        <w:rPr>
          <w:rFonts w:ascii="Times New Roman" w:eastAsia="Times New Roman" w:hAnsi="Times New Roman" w:cs="Times New Roman"/>
        </w:rPr>
        <w:t xml:space="preserve"> («ИСПОЛНИТЕЛЬ»). Исполнителями  комплексных кадастровых работ являются кадастровые инженеры: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806"/>
        <w:gridCol w:w="1175"/>
        <w:gridCol w:w="1405"/>
        <w:gridCol w:w="2063"/>
        <w:gridCol w:w="2187"/>
        <w:gridCol w:w="1212"/>
      </w:tblGrid>
      <w:tr w:rsidR="00AC220E" w:rsidRPr="00AC220E" w:rsidTr="00AC220E">
        <w:trPr>
          <w:trHeight w:val="420"/>
          <w:jc w:val="center"/>
        </w:trPr>
        <w:tc>
          <w:tcPr>
            <w:tcW w:w="361" w:type="pct"/>
            <w:vMerge w:val="restar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</w:rPr>
              <w:t>№п/п</w:t>
            </w:r>
          </w:p>
        </w:tc>
        <w:tc>
          <w:tcPr>
            <w:tcW w:w="471" w:type="pct"/>
            <w:vMerge w:val="restar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</w:rPr>
              <w:t>ФИО</w:t>
            </w:r>
          </w:p>
        </w:tc>
        <w:tc>
          <w:tcPr>
            <w:tcW w:w="664" w:type="pct"/>
            <w:vMerge w:val="restar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701" w:type="pct"/>
            <w:vMerge w:val="restar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1029" w:type="pct"/>
            <w:vMerge w:val="restar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1775" w:type="pct"/>
            <w:gridSpan w:val="2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</w:rPr>
              <w:t>квалификационный аттестат</w:t>
            </w:r>
          </w:p>
        </w:tc>
      </w:tr>
      <w:tr w:rsidR="00AC220E" w:rsidRPr="00AC220E" w:rsidTr="00AC220E">
        <w:trPr>
          <w:trHeight w:val="419"/>
          <w:jc w:val="center"/>
        </w:trPr>
        <w:tc>
          <w:tcPr>
            <w:tcW w:w="361" w:type="pct"/>
            <w:vMerge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" w:type="pct"/>
            <w:vMerge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pct"/>
            <w:vMerge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pct"/>
            <w:vMerge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vMerge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pc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</w:rPr>
              <w:t>идентификационный номер</w:t>
            </w:r>
          </w:p>
        </w:tc>
        <w:tc>
          <w:tcPr>
            <w:tcW w:w="684" w:type="pc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</w:rPr>
              <w:t>дата выдачи</w:t>
            </w:r>
          </w:p>
        </w:tc>
      </w:tr>
      <w:tr w:rsidR="00AC220E" w:rsidRPr="00AC220E" w:rsidTr="00AC220E">
        <w:trPr>
          <w:jc w:val="center"/>
        </w:trPr>
        <w:tc>
          <w:tcPr>
            <w:tcW w:w="361" w:type="pc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4" w:type="pct"/>
            <w:vAlign w:val="center"/>
          </w:tcPr>
          <w:p w:rsidR="00AC220E" w:rsidRPr="00AC220E" w:rsidRDefault="00AC220E" w:rsidP="00AC220E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i/>
                <w:u w:val="single"/>
              </w:rPr>
              <w:t>Чудмаева</w:t>
            </w:r>
          </w:p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i/>
                <w:u w:val="single"/>
              </w:rPr>
              <w:t>Елена Сергеевна</w:t>
            </w:r>
          </w:p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701" w:type="pct"/>
            <w:vAlign w:val="center"/>
          </w:tcPr>
          <w:p w:rsidR="00AC220E" w:rsidRPr="00AC220E" w:rsidRDefault="00AC220E" w:rsidP="00AC22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eastAsia="Times New Roman" w:hAnsi="Times New Roman" w:cs="Times New Roman"/>
                <w:color w:val="000000"/>
              </w:rPr>
              <w:t xml:space="preserve">Адрес: </w:t>
            </w:r>
            <w:r w:rsidRPr="00AC220E">
              <w:rPr>
                <w:rFonts w:ascii="Times New Roman" w:hAnsi="Times New Roman" w:cs="Times New Roman"/>
                <w:i/>
                <w:u w:val="single"/>
              </w:rPr>
              <w:t>430034, Республика Мордовия,г. Саранск, Лямбирское шоссе 10«Б»</w:t>
            </w:r>
          </w:p>
        </w:tc>
        <w:tc>
          <w:tcPr>
            <w:tcW w:w="1029" w:type="pct"/>
            <w:vAlign w:val="center"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  <w:i/>
                <w:u w:val="single"/>
              </w:rPr>
              <w:t>okizir13@gmail.com</w:t>
            </w:r>
          </w:p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091" w:type="pct"/>
            <w:vAlign w:val="center"/>
          </w:tcPr>
          <w:p w:rsidR="00AC220E" w:rsidRPr="00AC220E" w:rsidRDefault="00AC220E" w:rsidP="00AC220E">
            <w:pPr>
              <w:tabs>
                <w:tab w:val="left" w:pos="9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i/>
                <w:u w:val="single"/>
              </w:rPr>
              <w:t>+7(8342)79-02-24</w:t>
            </w:r>
          </w:p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84" w:type="pct"/>
            <w:vAlign w:val="center"/>
          </w:tcPr>
          <w:p w:rsidR="00AC220E" w:rsidRPr="00AC220E" w:rsidRDefault="00AC220E" w:rsidP="00AC2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220E">
              <w:rPr>
                <w:rFonts w:ascii="Times New Roman" w:hAnsi="Times New Roman" w:cs="Times New Roman"/>
                <w:i/>
                <w:u w:val="single"/>
              </w:rPr>
              <w:t>13-15-191</w:t>
            </w:r>
          </w:p>
        </w:tc>
      </w:tr>
    </w:tbl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C220E" w:rsidRPr="00AC220E" w:rsidRDefault="00AC220E" w:rsidP="00AC220E">
      <w:pPr>
        <w:spacing w:after="0" w:line="240" w:lineRule="auto"/>
        <w:ind w:left="113" w:right="113" w:firstLine="454"/>
        <w:jc w:val="both"/>
        <w:rPr>
          <w:rFonts w:ascii="Times New Roman" w:hAnsi="Times New Roman" w:cs="Times New Roman"/>
        </w:rPr>
      </w:pPr>
      <w:r w:rsidRPr="00AC220E">
        <w:rPr>
          <w:rFonts w:ascii="Times New Roman" w:hAnsi="Times New Roman" w:cs="Times New Roman"/>
        </w:rPr>
        <w:t xml:space="preserve">Наименование саморегулируемой организации в сфере кадастровых отношений, членом которой являются кадастровые инженеры: </w:t>
      </w:r>
    </w:p>
    <w:p w:rsidR="00AC220E" w:rsidRPr="00AC220E" w:rsidRDefault="00AC220E" w:rsidP="00AC220E">
      <w:pPr>
        <w:spacing w:after="0" w:line="240" w:lineRule="auto"/>
        <w:ind w:left="113" w:right="113" w:firstLine="454"/>
        <w:jc w:val="both"/>
        <w:rPr>
          <w:rFonts w:ascii="Times New Roman" w:hAnsi="Times New Roman" w:cs="Times New Roman"/>
          <w:i/>
          <w:u w:val="single"/>
        </w:rPr>
      </w:pPr>
      <w:r w:rsidRPr="00AC220E">
        <w:rPr>
          <w:rFonts w:ascii="Times New Roman" w:hAnsi="Times New Roman" w:cs="Times New Roman"/>
          <w:i/>
          <w:u w:val="single"/>
        </w:rPr>
        <w:t>Саморегулируемая организация кадастровых инженеров СРО КИ Ассоциация «Союз кадастровых инженеров.</w:t>
      </w:r>
    </w:p>
    <w:p w:rsidR="00AC220E" w:rsidRPr="00AC220E" w:rsidRDefault="00AC220E" w:rsidP="00AC22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C220E">
        <w:rPr>
          <w:rFonts w:ascii="Times New Roman" w:eastAsia="Times New Roman" w:hAnsi="Times New Roman" w:cs="Times New Roman"/>
        </w:rPr>
        <w:t xml:space="preserve">Правообладатели  объектов  недвижимости,  которые  считаются  в соответствии  с  </w:t>
      </w:r>
      <w:hyperlink r:id="rId9" w:anchor="/document/71129192/entry/6904" w:history="1">
        <w:r w:rsidRPr="00AC220E">
          <w:rPr>
            <w:rFonts w:ascii="Times New Roman" w:eastAsia="Times New Roman" w:hAnsi="Times New Roman" w:cs="Times New Roman"/>
          </w:rPr>
          <w:t>частью  4  статьи  69</w:t>
        </w:r>
      </w:hyperlink>
      <w:r w:rsidRPr="00AC220E">
        <w:rPr>
          <w:rFonts w:ascii="Times New Roman" w:eastAsia="Times New Roman" w:hAnsi="Times New Roman" w:cs="Times New Roman"/>
        </w:rPr>
        <w:t xml:space="preserve">  Федерального  закона  от  13  июля 2015 года № 218-ФЗ «О государственной  регистрации  недвижимости»  ранее учтенными  или  сведения  о  которых  в  соответствии  с  </w:t>
      </w:r>
      <w:hyperlink r:id="rId10" w:anchor="/document/71129192/entry/6909" w:history="1">
        <w:r w:rsidRPr="00AC220E">
          <w:rPr>
            <w:rFonts w:ascii="Times New Roman" w:eastAsia="Times New Roman" w:hAnsi="Times New Roman" w:cs="Times New Roman"/>
          </w:rPr>
          <w:t>частью  9  статьи 69</w:t>
        </w:r>
      </w:hyperlink>
      <w:r w:rsidRPr="00AC220E">
        <w:rPr>
          <w:rFonts w:ascii="Times New Roman" w:eastAsia="Times New Roman" w:hAnsi="Times New Roman" w:cs="Times New Roman"/>
        </w:rPr>
        <w:t xml:space="preserve"> Федерального закона от 13  июля  2015 года  № 218-ФЗ  «О  государственной регистрации недвижимости» могут быть  внесены  в  Единый  государственный  реестр недвижимости  как о ранее учтенных, в  случае,  отсутствия  в  Едином государственном  реестре   недвижимости   сведений   о    таких  объектах  недвижимости,  вправе  предоставить   кадастровому   инженеру  -  исполнителю  комплексных  кадастровых  работ  имеющиеся  у  них   материалы  и  документы в отношении таких объектов недвижимости, а также  заверенные  в порядке, установленном </w:t>
      </w:r>
      <w:hyperlink r:id="rId11" w:anchor="/document/71129192/entry/2101" w:history="1">
        <w:r w:rsidRPr="00AC220E">
          <w:rPr>
            <w:rFonts w:ascii="Times New Roman" w:eastAsia="Times New Roman" w:hAnsi="Times New Roman" w:cs="Times New Roman"/>
          </w:rPr>
          <w:t>частями 1</w:t>
        </w:r>
      </w:hyperlink>
      <w:r w:rsidRPr="00AC220E">
        <w:rPr>
          <w:rFonts w:ascii="Times New Roman" w:eastAsia="Times New Roman" w:hAnsi="Times New Roman" w:cs="Times New Roman"/>
        </w:rPr>
        <w:t xml:space="preserve"> и </w:t>
      </w:r>
      <w:hyperlink r:id="rId12" w:anchor="/document/71129192/entry/2109" w:history="1">
        <w:r w:rsidRPr="00AC220E">
          <w:rPr>
            <w:rFonts w:ascii="Times New Roman" w:eastAsia="Times New Roman" w:hAnsi="Times New Roman" w:cs="Times New Roman"/>
          </w:rPr>
          <w:t>9 статьи 21</w:t>
        </w:r>
      </w:hyperlink>
      <w:r w:rsidRPr="00AC220E">
        <w:rPr>
          <w:rFonts w:ascii="Times New Roman" w:eastAsia="Times New Roman" w:hAnsi="Times New Roman" w:cs="Times New Roman"/>
        </w:rPr>
        <w:t xml:space="preserve"> Федерального закона от  13 июля 2015 года № 218-ФЗ  «О  государственной  регистрации  недвижимости», копии документов,  устанавливающих  или  подтверждающих  права  на  указанные объекты недвижимости.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C220E">
        <w:rPr>
          <w:rFonts w:ascii="Times New Roman" w:eastAsia="Times New Roman" w:hAnsi="Times New Roman" w:cs="Times New Roman"/>
        </w:rPr>
        <w:t xml:space="preserve"> Правообладатели  объектов  недвижимости  -  земельных  участков, зданий,  сооружений,  объектов  незавершенного  строительства  в  течение тридцати рабочих дней со дня опубликования извещения о начале  выполнения комплексных  кадастровых  работ   вправе  предоставить  кадастровому  инженеру - исполнителю комплексных  кадастровых  работ  </w:t>
      </w:r>
      <w:r w:rsidRPr="00AC220E">
        <w:rPr>
          <w:rFonts w:ascii="Times New Roman" w:hAnsi="Times New Roman" w:cs="Times New Roman"/>
        </w:rPr>
        <w:t>имеющиеся  у них материалы и документы в отношении объектов недвижимости</w:t>
      </w:r>
      <w:r w:rsidRPr="00AC220E">
        <w:rPr>
          <w:rFonts w:ascii="Times New Roman" w:eastAsia="Times New Roman" w:hAnsi="Times New Roman" w:cs="Times New Roman"/>
        </w:rPr>
        <w:t xml:space="preserve">, сведения  об  адресе  электронной почты и (или) почтовом адресе, по  которым  осуществляется  связь  с  лицом,  чье право  на  объект  недвижимости  зарегистрировано,  а  также  лицом,  в  пользу которого  зарегистрировано  ограничение   права   и   обременение   объекта недвижимости (далее - контактный адрес правообладателя), для  внесения  в Единый государственный реестр недвижимости сведений  о  контактном  адресе  правообладателя  и  последующего  надлежащего  уведомления  таких  лиц  о завершении  подготовки  проекта  карты-плана  территории  по  </w:t>
      </w:r>
      <w:r w:rsidRPr="00AC220E">
        <w:rPr>
          <w:rFonts w:ascii="Times New Roman" w:eastAsia="Times New Roman" w:hAnsi="Times New Roman" w:cs="Times New Roman"/>
        </w:rPr>
        <w:lastRenderedPageBreak/>
        <w:t>результатам  комплексных  кадастровых  работ  и  о  проведении  заседания  согласительной комиссии  по  вопросу  согласования   местоположения   границ   земельных участков.</w:t>
      </w:r>
    </w:p>
    <w:p w:rsidR="00AC220E" w:rsidRPr="00AC220E" w:rsidRDefault="00AC220E" w:rsidP="00AC220E">
      <w:pPr>
        <w:pStyle w:val="ConsPlusNormal"/>
        <w:ind w:left="114" w:right="114"/>
        <w:rPr>
          <w:rFonts w:ascii="Times New Roman" w:hAnsi="Times New Roman"/>
          <w:sz w:val="22"/>
          <w:szCs w:val="22"/>
        </w:rPr>
      </w:pPr>
      <w:r w:rsidRPr="00AC220E">
        <w:rPr>
          <w:rFonts w:ascii="Times New Roman" w:hAnsi="Times New Roman"/>
          <w:sz w:val="22"/>
          <w:szCs w:val="22"/>
        </w:rPr>
        <w:t>Указанные сведения и документы можно представить по адресу:</w:t>
      </w:r>
    </w:p>
    <w:p w:rsidR="00AC220E" w:rsidRPr="00AC220E" w:rsidRDefault="00AC220E" w:rsidP="00AC220E">
      <w:pPr>
        <w:pStyle w:val="ConsPlusNormal"/>
        <w:ind w:right="114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AC220E">
        <w:rPr>
          <w:rFonts w:ascii="Times New Roman" w:hAnsi="Times New Roman"/>
          <w:i/>
          <w:sz w:val="22"/>
          <w:szCs w:val="22"/>
          <w:u w:val="single"/>
        </w:rPr>
        <w:t>430034, Республика Мордовия,г. Саранск, Лямбирское шоссе 10«Б»</w:t>
      </w:r>
    </w:p>
    <w:p w:rsidR="00AC220E" w:rsidRPr="00AC220E" w:rsidRDefault="00AC220E" w:rsidP="00AC220E">
      <w:pPr>
        <w:pStyle w:val="ConsPlusNormal"/>
        <w:ind w:right="114"/>
        <w:rPr>
          <w:rFonts w:ascii="Times New Roman" w:hAnsi="Times New Roman"/>
          <w:i/>
          <w:sz w:val="22"/>
          <w:szCs w:val="22"/>
          <w:u w:val="single"/>
        </w:rPr>
      </w:pPr>
      <w:r w:rsidRPr="00AC220E">
        <w:rPr>
          <w:rFonts w:ascii="Times New Roman" w:hAnsi="Times New Roman"/>
          <w:i/>
          <w:sz w:val="22"/>
          <w:szCs w:val="22"/>
          <w:u w:val="single"/>
        </w:rPr>
        <w:t>431670,Республика Мордовия, Большеигнатовский район, с. Большое Игнатово, ул. Советская, д.40, каб.№6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2272F"/>
        </w:rPr>
      </w:pPr>
      <w:r w:rsidRPr="00AC220E">
        <w:rPr>
          <w:rFonts w:ascii="Times New Roman" w:eastAsia="Times New Roman" w:hAnsi="Times New Roman" w:cs="Times New Roman"/>
          <w:b/>
          <w:color w:val="22272F"/>
        </w:rPr>
        <w:t xml:space="preserve"> Правообладатели   объектов   недвижимости,     расположенных  на  территории  комплексных  кадастровых  работ,  не  вправе   препятствовать выполнению комплексных кадастровых работ и обязаны  обеспечить   доступ к указанным объектам недвижимости исполнителю комплексных кадастровых работ.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</w:rPr>
      </w:pP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</w:rPr>
      </w:pPr>
      <w:r w:rsidRPr="00AC220E">
        <w:rPr>
          <w:rFonts w:ascii="Times New Roman" w:eastAsia="Times New Roman" w:hAnsi="Times New Roman" w:cs="Times New Roman"/>
          <w:color w:val="22272F"/>
        </w:rPr>
        <w:t>График выполнения комплексных кадастровых работ:</w:t>
      </w:r>
    </w:p>
    <w:p w:rsidR="00AC220E" w:rsidRPr="00AC220E" w:rsidRDefault="00AC220E" w:rsidP="00AC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</w:rPr>
      </w:pPr>
    </w:p>
    <w:tbl>
      <w:tblPr>
        <w:tblW w:w="10632" w:type="dxa"/>
        <w:tblInd w:w="-552" w:type="dxa"/>
        <w:tblLook w:val="04A0" w:firstRow="1" w:lastRow="0" w:firstColumn="1" w:lastColumn="0" w:noHBand="0" w:noVBand="1"/>
      </w:tblPr>
      <w:tblGrid>
        <w:gridCol w:w="709"/>
        <w:gridCol w:w="6379"/>
        <w:gridCol w:w="3544"/>
      </w:tblGrid>
      <w:tr w:rsidR="00AC220E" w:rsidRPr="00AC220E" w:rsidTr="00AC220E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№</w:t>
            </w:r>
          </w:p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п/п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Место выполнения</w:t>
            </w:r>
            <w:r w:rsidRPr="00AC220E">
              <w:rPr>
                <w:rFonts w:ascii="Times New Roman" w:eastAsia="Times New Roman" w:hAnsi="Times New Roman" w:cs="Times New Roman"/>
                <w:color w:val="22272F"/>
                <w:vertAlign w:val="superscript"/>
              </w:rPr>
              <w:t xml:space="preserve">  </w:t>
            </w: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комплексных кадастровых работ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Время выполнения</w:t>
            </w:r>
            <w:r w:rsidRPr="00AC220E">
              <w:rPr>
                <w:rFonts w:ascii="Times New Roman" w:eastAsia="Times New Roman" w:hAnsi="Times New Roman" w:cs="Times New Roman"/>
                <w:color w:val="22272F"/>
                <w:vertAlign w:val="superscript"/>
              </w:rPr>
              <w:t xml:space="preserve">  </w:t>
            </w: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комплексных кадастровых работ</w:t>
            </w:r>
          </w:p>
        </w:tc>
      </w:tr>
      <w:tr w:rsidR="00AC220E" w:rsidRPr="00AC220E" w:rsidTr="00AC220E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</w:rPr>
            </w:pPr>
            <w:r w:rsidRPr="00AC220E">
              <w:rPr>
                <w:rFonts w:ascii="Times New Roman" w:eastAsia="Times New Roman" w:hAnsi="Times New Roman" w:cs="Times New Roman"/>
                <w:color w:val="22272F"/>
              </w:rPr>
              <w:t>1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>Республика Мордовия, Большеигнатовский район,</w:t>
            </w:r>
          </w:p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>13:05:0210002, 13:05:0210003 (</w:t>
            </w:r>
            <w:r w:rsidRPr="00AC220E">
              <w:rPr>
                <w:rFonts w:ascii="Times New Roman" w:hAnsi="Times New Roman" w:cs="Times New Roman"/>
                <w:b/>
                <w:i/>
                <w:color w:val="000000"/>
                <w:u w:val="single"/>
              </w:rPr>
              <w:t>с.Моревка и с. Аржадеево</w:t>
            </w: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>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 xml:space="preserve">В период с 15.04.2023 г. по </w:t>
            </w:r>
            <w:r w:rsidRPr="00AC220E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01.10.2024г</w:t>
            </w: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 xml:space="preserve"> г.</w:t>
            </w:r>
          </w:p>
          <w:p w:rsidR="00AC220E" w:rsidRPr="00AC220E" w:rsidRDefault="00AC220E" w:rsidP="00AC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</w:rPr>
            </w:pPr>
            <w:r w:rsidRPr="00AC220E">
              <w:rPr>
                <w:rFonts w:ascii="Times New Roman" w:hAnsi="Times New Roman" w:cs="Times New Roman"/>
                <w:b/>
                <w:i/>
                <w:u w:val="single"/>
              </w:rPr>
              <w:t>в  рабочие дни с 08.30 до 17.30 ч.</w:t>
            </w:r>
          </w:p>
        </w:tc>
      </w:tr>
    </w:tbl>
    <w:p w:rsidR="00AC220E" w:rsidRPr="00AC220E" w:rsidRDefault="00AC220E" w:rsidP="00AC22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</w:rPr>
      </w:pPr>
    </w:p>
    <w:p w:rsidR="00E34939" w:rsidRPr="00E34939" w:rsidRDefault="00E34939" w:rsidP="00E34939">
      <w:pPr>
        <w:pStyle w:val="affffffff9"/>
        <w:spacing w:after="0"/>
        <w:jc w:val="center"/>
        <w:rPr>
          <w:rFonts w:ascii="Times New Roman" w:hAnsi="Times New Roman"/>
          <w:sz w:val="22"/>
          <w:szCs w:val="22"/>
        </w:rPr>
      </w:pPr>
      <w:r w:rsidRPr="00E34939">
        <w:rPr>
          <w:rFonts w:ascii="Times New Roman" w:hAnsi="Times New Roman"/>
          <w:noProof/>
          <w:sz w:val="22"/>
          <w:szCs w:val="22"/>
          <w:lang w:val="ru-RU" w:eastAsia="ru-RU"/>
        </w:rPr>
        <w:drawing>
          <wp:inline distT="0" distB="0" distL="0" distR="0" wp14:anchorId="52DBD2DA" wp14:editId="5634E36A">
            <wp:extent cx="571500" cy="600075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39" w:rsidRPr="00E34939" w:rsidRDefault="00E34939" w:rsidP="00E34939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  <w:b/>
        </w:rPr>
        <w:t>Администрация  Большеигнатовского муниципального района Республики  Мордовия</w:t>
      </w:r>
    </w:p>
    <w:p w:rsidR="00E34939" w:rsidRPr="00E34939" w:rsidRDefault="00E34939" w:rsidP="00E34939">
      <w:pPr>
        <w:tabs>
          <w:tab w:val="left" w:pos="-2552"/>
          <w:tab w:val="right" w:pos="10000"/>
        </w:tabs>
        <w:spacing w:after="0"/>
        <w:jc w:val="both"/>
        <w:rPr>
          <w:rFonts w:ascii="Times New Roman" w:hAnsi="Times New Roman" w:cs="Times New Roman"/>
          <w:b/>
        </w:rPr>
      </w:pPr>
    </w:p>
    <w:p w:rsidR="00E34939" w:rsidRPr="00E34939" w:rsidRDefault="00E34939" w:rsidP="00E34939">
      <w:pPr>
        <w:spacing w:after="0"/>
        <w:jc w:val="center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>ПОСТАНОВЛЕНИЕ</w:t>
      </w:r>
    </w:p>
    <w:p w:rsidR="00E34939" w:rsidRPr="00E34939" w:rsidRDefault="00E34939" w:rsidP="00E34939">
      <w:pPr>
        <w:spacing w:after="0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от « 16 » апреля 2024 года   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E34939">
        <w:rPr>
          <w:rFonts w:ascii="Times New Roman" w:hAnsi="Times New Roman" w:cs="Times New Roman"/>
        </w:rPr>
        <w:t xml:space="preserve">           </w:t>
      </w:r>
      <w:r w:rsidRPr="00E34939">
        <w:rPr>
          <w:rFonts w:ascii="Times New Roman" w:hAnsi="Times New Roman" w:cs="Times New Roman"/>
        </w:rPr>
        <w:sym w:font="Times New Roman" w:char="2116"/>
      </w:r>
      <w:r w:rsidRPr="00E34939">
        <w:rPr>
          <w:rFonts w:ascii="Times New Roman" w:hAnsi="Times New Roman" w:cs="Times New Roman"/>
        </w:rPr>
        <w:t xml:space="preserve">  165</w:t>
      </w:r>
    </w:p>
    <w:p w:rsidR="00E34939" w:rsidRPr="00E34939" w:rsidRDefault="00E34939" w:rsidP="00E34939">
      <w:pPr>
        <w:spacing w:after="0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/>
        <w:jc w:val="center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>с. Большое Игнатово</w:t>
      </w:r>
    </w:p>
    <w:p w:rsidR="00E34939" w:rsidRPr="00E34939" w:rsidRDefault="00E34939" w:rsidP="00E34939">
      <w:pPr>
        <w:spacing w:after="0"/>
        <w:jc w:val="both"/>
        <w:rPr>
          <w:rFonts w:ascii="Times New Roman" w:hAnsi="Times New Roman" w:cs="Times New Roman"/>
          <w:b/>
        </w:rPr>
      </w:pPr>
    </w:p>
    <w:p w:rsidR="00E34939" w:rsidRPr="00E34939" w:rsidRDefault="00E34939" w:rsidP="00E34939">
      <w:pPr>
        <w:tabs>
          <w:tab w:val="left" w:pos="5400"/>
          <w:tab w:val="left" w:pos="5580"/>
        </w:tabs>
        <w:spacing w:after="0" w:line="240" w:lineRule="auto"/>
        <w:ind w:right="2515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от 09.04.2010 г.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Большеигнатовского муниципального района»</w:t>
      </w:r>
    </w:p>
    <w:p w:rsidR="00E34939" w:rsidRPr="00E34939" w:rsidRDefault="00E34939" w:rsidP="00E34939">
      <w:pPr>
        <w:tabs>
          <w:tab w:val="left" w:pos="5400"/>
          <w:tab w:val="left" w:pos="5580"/>
        </w:tabs>
        <w:spacing w:after="0" w:line="240" w:lineRule="auto"/>
        <w:ind w:left="109" w:right="3595" w:hanging="109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E34939">
        <w:rPr>
          <w:rFonts w:ascii="Times New Roman" w:hAnsi="Times New Roman" w:cs="Times New Roman"/>
          <w:b/>
        </w:rPr>
        <w:t>постановляет:</w:t>
      </w:r>
    </w:p>
    <w:p w:rsidR="00E34939" w:rsidRPr="00E34939" w:rsidRDefault="00E34939" w:rsidP="00E34939">
      <w:pPr>
        <w:tabs>
          <w:tab w:val="left" w:pos="5400"/>
          <w:tab w:val="left" w:pos="5580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>1. Внести изменения в с</w:t>
      </w:r>
      <w:r w:rsidRPr="00E34939">
        <w:rPr>
          <w:rFonts w:ascii="Times New Roman" w:hAnsi="Times New Roman" w:cs="Times New Roman"/>
          <w:color w:val="000000"/>
          <w:spacing w:val="-1"/>
        </w:rPr>
        <w:t xml:space="preserve">остав Комиссии, </w:t>
      </w:r>
      <w:r w:rsidRPr="00E34939">
        <w:rPr>
          <w:rFonts w:ascii="Times New Roman" w:hAnsi="Times New Roman" w:cs="Times New Roman"/>
          <w:color w:val="000000"/>
          <w:spacing w:val="-2"/>
        </w:rPr>
        <w:t xml:space="preserve">утвержденный </w:t>
      </w:r>
      <w:r w:rsidRPr="00E34939">
        <w:rPr>
          <w:rFonts w:ascii="Times New Roman" w:hAnsi="Times New Roman" w:cs="Times New Roman"/>
        </w:rPr>
        <w:t xml:space="preserve">постановлением Администрации Большеигнатовского муниципального района от 09 апреля </w:t>
      </w:r>
      <w:smartTag w:uri="urn:schemas-microsoft-com:office:smarttags" w:element="metricconverter">
        <w:smartTagPr>
          <w:attr w:name="ProductID" w:val="2010 г"/>
        </w:smartTagPr>
        <w:r w:rsidRPr="00E34939">
          <w:rPr>
            <w:rFonts w:ascii="Times New Roman" w:hAnsi="Times New Roman" w:cs="Times New Roman"/>
          </w:rPr>
          <w:t>2010 г</w:t>
        </w:r>
      </w:smartTag>
      <w:r w:rsidRPr="00E34939">
        <w:rPr>
          <w:rFonts w:ascii="Times New Roman" w:hAnsi="Times New Roman" w:cs="Times New Roman"/>
        </w:rPr>
        <w:t>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Большеигнатовского муниципального района», изложив его в  следующей редакции:</w:t>
      </w:r>
    </w:p>
    <w:p w:rsidR="00E34939" w:rsidRPr="00E34939" w:rsidRDefault="00E34939" w:rsidP="00E34939">
      <w:pPr>
        <w:spacing w:after="0" w:line="240" w:lineRule="auto"/>
        <w:ind w:left="109" w:right="4135" w:hanging="109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Смирнова Е.В.  - заместитель Главы Большеигнатовского             </w:t>
      </w:r>
    </w:p>
    <w:p w:rsidR="00E34939" w:rsidRPr="00E34939" w:rsidRDefault="00E34939" w:rsidP="00E34939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 муниципального района по вопросам сельского хозяйства –                </w:t>
      </w:r>
    </w:p>
    <w:p w:rsidR="00E34939" w:rsidRPr="00E34939" w:rsidRDefault="00E34939" w:rsidP="00E34939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 начальник управления по работе с отраслями АПК и ЛПХ   </w:t>
      </w:r>
    </w:p>
    <w:p w:rsidR="00E34939" w:rsidRPr="00E34939" w:rsidRDefault="00E34939" w:rsidP="00E34939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граждан Администрации Большеигнатовского                           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</w:rPr>
        <w:t xml:space="preserve">                               муниципального района, </w:t>
      </w:r>
      <w:r w:rsidRPr="00E34939">
        <w:rPr>
          <w:rFonts w:ascii="Times New Roman" w:hAnsi="Times New Roman" w:cs="Times New Roman"/>
          <w:b/>
        </w:rPr>
        <w:t>председатель комиссии;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Киреева Т.М. – заместитель Главы Большеигнатовского         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муниципального района по социальным вопросам –            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начальник управления по социальной работе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Администрации Большеигнатовского муниципального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района, </w:t>
      </w:r>
      <w:r w:rsidRPr="00E34939">
        <w:rPr>
          <w:rFonts w:ascii="Times New Roman" w:hAnsi="Times New Roman" w:cs="Times New Roman"/>
          <w:b/>
        </w:rPr>
        <w:t>заместитель председателя комиссии;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lastRenderedPageBreak/>
        <w:t xml:space="preserve">     Ляхманова Н.В. – начальник отдела организационной и кадровой работы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Администрации Большеигнатовского муниципального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</w:rPr>
        <w:t xml:space="preserve">                                района, </w:t>
      </w:r>
      <w:r w:rsidRPr="00E34939">
        <w:rPr>
          <w:rFonts w:ascii="Times New Roman" w:hAnsi="Times New Roman" w:cs="Times New Roman"/>
          <w:b/>
        </w:rPr>
        <w:t>секретарь комиссии;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  <w:b/>
        </w:rPr>
        <w:t>Члены комиссии: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Антипова Л.И. – заместитель начальника управления по социальной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работе – заведующий отделом по работе с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учреждениями образования, опеки и попечительства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несовершеннолетних управления по социальной работе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4939">
        <w:rPr>
          <w:rFonts w:ascii="Times New Roman" w:hAnsi="Times New Roman" w:cs="Times New Roman"/>
        </w:rPr>
        <w:t xml:space="preserve">                               Администрации муниципального  района; </w:t>
      </w:r>
    </w:p>
    <w:p w:rsid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Юдина А.В.  –  заместитель начальника финансового управления –       </w:t>
      </w:r>
      <w:r w:rsidRPr="00E34939">
        <w:rPr>
          <w:rFonts w:ascii="Times New Roman" w:hAnsi="Times New Roman" w:cs="Times New Roman"/>
          <w:color w:val="FFFFFF"/>
        </w:rPr>
        <w:t xml:space="preserve">заведующий        </w:t>
      </w:r>
      <w:r w:rsidRPr="00E349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E34939">
        <w:rPr>
          <w:rFonts w:ascii="Times New Roman" w:hAnsi="Times New Roman" w:cs="Times New Roman"/>
        </w:rPr>
        <w:t>заведующий бюджетным отделом финансового управления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Администрации Большеигнатовского муниципального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 района;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Марюшкина Е.В. –  начальник управления экономического анализа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  и прогнозирования Администрации Большеигнатовского   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E34939">
        <w:rPr>
          <w:rFonts w:ascii="Times New Roman" w:hAnsi="Times New Roman" w:cs="Times New Roman"/>
        </w:rPr>
        <w:t>муниципального района;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Михайлова Л.В. – председатель Большеигнатовской районной организации 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34939">
        <w:rPr>
          <w:rFonts w:ascii="Times New Roman" w:hAnsi="Times New Roman" w:cs="Times New Roman"/>
        </w:rPr>
        <w:t xml:space="preserve"> профсоюза работников народного образования и науки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E34939">
        <w:rPr>
          <w:rFonts w:ascii="Times New Roman" w:hAnsi="Times New Roman" w:cs="Times New Roman"/>
        </w:rPr>
        <w:t>(по согласованию).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       2. Признать утратившим силу постановление Администрации Большеигнатовского муниципального района  от 24.04.2023 г № 200 «О внесении изменений в постановление Администрации Большеигнатовского муниципального района от 09.04.2010 г.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Большеигнатовского муниципального района».</w:t>
      </w:r>
    </w:p>
    <w:p w:rsidR="00E34939" w:rsidRPr="00E34939" w:rsidRDefault="00E34939" w:rsidP="00E34939">
      <w:pPr>
        <w:tabs>
          <w:tab w:val="left" w:pos="360"/>
        </w:tabs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pacing w:val="-2"/>
        </w:rPr>
      </w:pPr>
      <w:r w:rsidRPr="00E34939">
        <w:rPr>
          <w:rFonts w:ascii="Times New Roman" w:hAnsi="Times New Roman" w:cs="Times New Roman"/>
        </w:rPr>
        <w:t>3.</w:t>
      </w:r>
      <w:r w:rsidRPr="00E34939">
        <w:rPr>
          <w:rFonts w:ascii="Times New Roman" w:hAnsi="Times New Roman" w:cs="Times New Roman"/>
          <w:color w:val="000000"/>
          <w:spacing w:val="-2"/>
        </w:rPr>
        <w:t xml:space="preserve"> Настоящее постановление вступает в силу после его официального   </w:t>
      </w:r>
      <w:bookmarkStart w:id="0" w:name="_GoBack"/>
      <w:bookmarkEnd w:id="0"/>
      <w:r w:rsidRPr="00E34939">
        <w:rPr>
          <w:rFonts w:ascii="Times New Roman" w:hAnsi="Times New Roman" w:cs="Times New Roman"/>
          <w:color w:val="000000"/>
          <w:spacing w:val="-2"/>
        </w:rPr>
        <w:t>опубликования.</w:t>
      </w:r>
    </w:p>
    <w:p w:rsidR="00E34939" w:rsidRPr="00E34939" w:rsidRDefault="00E34939" w:rsidP="00E34939">
      <w:pPr>
        <w:tabs>
          <w:tab w:val="left" w:pos="360"/>
        </w:tabs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pacing w:val="-2"/>
        </w:rPr>
      </w:pP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Глава Большеигнатовского </w:t>
      </w:r>
    </w:p>
    <w:p w:rsidR="00E34939" w:rsidRPr="00E34939" w:rsidRDefault="00E34939" w:rsidP="00E34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4939">
        <w:rPr>
          <w:rFonts w:ascii="Times New Roman" w:hAnsi="Times New Roman" w:cs="Times New Roman"/>
        </w:rPr>
        <w:t xml:space="preserve">муниципального района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E34939">
        <w:rPr>
          <w:rFonts w:ascii="Times New Roman" w:hAnsi="Times New Roman" w:cs="Times New Roman"/>
        </w:rPr>
        <w:t xml:space="preserve"> Т.Н.Полозова</w:t>
      </w:r>
    </w:p>
    <w:p w:rsidR="0096756E" w:rsidRPr="00E34939" w:rsidRDefault="0096756E" w:rsidP="00E34939">
      <w:pPr>
        <w:spacing w:after="0" w:line="240" w:lineRule="auto"/>
        <w:jc w:val="both"/>
        <w:rPr>
          <w:rStyle w:val="45"/>
          <w:rFonts w:ascii="Times New Roman" w:hAnsi="Times New Roman" w:cs="Times New Roman"/>
          <w:b w:val="0"/>
          <w:bCs w:val="0"/>
          <w:spacing w:val="0"/>
          <w:sz w:val="22"/>
          <w:szCs w:val="22"/>
          <w:shd w:val="clear" w:color="auto" w:fill="auto"/>
        </w:rPr>
      </w:pPr>
    </w:p>
    <w:sectPr w:rsidR="0096756E" w:rsidRPr="00E34939" w:rsidSect="00540ABF">
      <w:footerReference w:type="even" r:id="rId14"/>
      <w:footerReference w:type="default" r:id="rId15"/>
      <w:footerReference w:type="first" r:id="rId16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19" w:rsidRDefault="00295219" w:rsidP="00AE471C">
      <w:pPr>
        <w:spacing w:after="0" w:line="240" w:lineRule="auto"/>
      </w:pPr>
      <w:r>
        <w:separator/>
      </w:r>
    </w:p>
  </w:endnote>
  <w:endnote w:type="continuationSeparator" w:id="0">
    <w:p w:rsidR="00295219" w:rsidRDefault="00295219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19" w:rsidRDefault="00295219" w:rsidP="00AE471C">
      <w:pPr>
        <w:spacing w:after="0" w:line="240" w:lineRule="auto"/>
      </w:pPr>
      <w:r>
        <w:separator/>
      </w:r>
    </w:p>
  </w:footnote>
  <w:footnote w:type="continuationSeparator" w:id="0">
    <w:p w:rsidR="00295219" w:rsidRDefault="00295219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4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6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7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9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1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4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5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7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5"/>
  </w:num>
  <w:num w:numId="5">
    <w:abstractNumId w:val="18"/>
  </w:num>
  <w:num w:numId="6">
    <w:abstractNumId w:val="13"/>
  </w:num>
  <w:num w:numId="7">
    <w:abstractNumId w:val="24"/>
  </w:num>
  <w:num w:numId="8">
    <w:abstractNumId w:val="16"/>
  </w:num>
  <w:num w:numId="9">
    <w:abstractNumId w:val="26"/>
  </w:num>
  <w:num w:numId="10">
    <w:abstractNumId w:val="27"/>
  </w:num>
  <w:num w:numId="11">
    <w:abstractNumId w:val="23"/>
  </w:num>
  <w:num w:numId="12">
    <w:abstractNumId w:val="17"/>
  </w:num>
  <w:num w:numId="13">
    <w:abstractNumId w:val="2"/>
  </w:num>
  <w:num w:numId="14">
    <w:abstractNumId w:val="3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25"/>
  </w:num>
  <w:num w:numId="2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99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B39E-715A-4D34-B6A4-96E43517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12900</TotalTime>
  <Pages>3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1896</cp:revision>
  <dcterms:created xsi:type="dcterms:W3CDTF">2020-01-14T13:18:00Z</dcterms:created>
  <dcterms:modified xsi:type="dcterms:W3CDTF">2024-05-21T08:45:00Z</dcterms:modified>
</cp:coreProperties>
</file>