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4DF" w:rsidRPr="00EF3D13" w:rsidRDefault="005144DF" w:rsidP="005144DF">
      <w:pPr>
        <w:pStyle w:val="affd"/>
        <w:rPr>
          <w:b/>
          <w:sz w:val="22"/>
          <w:szCs w:val="22"/>
        </w:rPr>
      </w:pPr>
      <w:r w:rsidRPr="00EF3D13">
        <w:rPr>
          <w:b/>
          <w:sz w:val="22"/>
          <w:szCs w:val="22"/>
        </w:rPr>
        <w:t>Протокол</w:t>
      </w:r>
    </w:p>
    <w:p w:rsidR="005144DF" w:rsidRPr="005144DF" w:rsidRDefault="005144DF" w:rsidP="005144DF">
      <w:pPr>
        <w:pStyle w:val="af3"/>
        <w:spacing w:after="0" w:line="240" w:lineRule="auto"/>
        <w:jc w:val="center"/>
        <w:rPr>
          <w:rFonts w:ascii="Times New Roman" w:hAnsi="Times New Roman" w:cs="Times New Roman"/>
          <w:i/>
          <w:spacing w:val="11"/>
        </w:rPr>
      </w:pPr>
      <w:r w:rsidRPr="005144DF">
        <w:rPr>
          <w:rFonts w:ascii="Times New Roman" w:hAnsi="Times New Roman" w:cs="Times New Roman"/>
          <w:b/>
          <w:i/>
        </w:rPr>
        <w:t>Заседания рабочей группы по организации и проведению публичных слушаний по проекту решения Совета депутатов Большеигнатовского муниципального района «</w:t>
      </w:r>
      <w:r w:rsidRPr="005144DF">
        <w:rPr>
          <w:rStyle w:val="45"/>
          <w:rFonts w:ascii="Times New Roman" w:hAnsi="Times New Roman" w:cs="Times New Roman"/>
          <w:i/>
          <w:sz w:val="22"/>
          <w:szCs w:val="22"/>
        </w:rPr>
        <w:t>О внесении изменений в Устав Большеигнатовского муниципального района Республики Мордовия</w:t>
      </w:r>
      <w:r w:rsidRPr="005144DF">
        <w:rPr>
          <w:rFonts w:ascii="Times New Roman" w:hAnsi="Times New Roman" w:cs="Times New Roman"/>
          <w:b/>
          <w:i/>
        </w:rPr>
        <w:t>»</w:t>
      </w:r>
    </w:p>
    <w:p w:rsidR="005144DF" w:rsidRPr="005144DF" w:rsidRDefault="005144DF" w:rsidP="005144DF">
      <w:pPr>
        <w:pStyle w:val="af3"/>
        <w:spacing w:after="0" w:line="240" w:lineRule="auto"/>
        <w:rPr>
          <w:rFonts w:ascii="Times New Roman" w:hAnsi="Times New Roman" w:cs="Times New Roman"/>
          <w:bCs/>
          <w:spacing w:val="-1"/>
        </w:rPr>
      </w:pPr>
    </w:p>
    <w:p w:rsidR="005144DF" w:rsidRPr="005144DF" w:rsidRDefault="00612767" w:rsidP="005144D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         </w:t>
      </w:r>
      <w:r w:rsidR="005144DF" w:rsidRPr="005144DF">
        <w:rPr>
          <w:rFonts w:ascii="Times New Roman" w:hAnsi="Times New Roman" w:cs="Times New Roman"/>
          <w:bCs/>
          <w:iCs/>
        </w:rPr>
        <w:t>11 января</w:t>
      </w:r>
      <w:r w:rsidR="005144DF" w:rsidRPr="005144DF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5144DF" w:rsidRPr="005144DF">
        <w:rPr>
          <w:rFonts w:ascii="Times New Roman" w:hAnsi="Times New Roman" w:cs="Times New Roman"/>
        </w:rPr>
        <w:t xml:space="preserve">2023 года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5144DF" w:rsidRPr="005144DF">
        <w:rPr>
          <w:rFonts w:ascii="Times New Roman" w:hAnsi="Times New Roman" w:cs="Times New Roman"/>
        </w:rPr>
        <w:t xml:space="preserve"> 12:00 час.</w:t>
      </w:r>
    </w:p>
    <w:p w:rsidR="005144DF" w:rsidRPr="005144DF" w:rsidRDefault="005144DF" w:rsidP="005144D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44DF" w:rsidRPr="005144DF" w:rsidRDefault="005144DF" w:rsidP="005144DF">
      <w:pPr>
        <w:pStyle w:val="aff6"/>
        <w:spacing w:after="0" w:line="240" w:lineRule="auto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>Место проведения: здание Администрации Большеигнатовского муниципального района (село Большое Игнатово, ул. Советская, дом № 40).</w:t>
      </w:r>
    </w:p>
    <w:p w:rsidR="005144DF" w:rsidRPr="005144DF" w:rsidRDefault="005144DF" w:rsidP="005144DF">
      <w:pPr>
        <w:pStyle w:val="aff6"/>
        <w:spacing w:after="0" w:line="240" w:lineRule="auto"/>
        <w:rPr>
          <w:rFonts w:ascii="Times New Roman" w:hAnsi="Times New Roman" w:cs="Times New Roman"/>
        </w:rPr>
      </w:pPr>
    </w:p>
    <w:p w:rsidR="005144DF" w:rsidRPr="005144DF" w:rsidRDefault="005144DF" w:rsidP="005144DF">
      <w:pPr>
        <w:pStyle w:val="aff6"/>
        <w:spacing w:after="0" w:line="240" w:lineRule="auto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 xml:space="preserve">       Всего членов рабочей группы – 6 человек, присутствуют – 6 человек</w:t>
      </w:r>
    </w:p>
    <w:p w:rsidR="005144DF" w:rsidRPr="005144DF" w:rsidRDefault="005144DF" w:rsidP="005144DF">
      <w:pPr>
        <w:pStyle w:val="aff6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144DF" w:rsidRPr="005144DF" w:rsidRDefault="005144DF" w:rsidP="005144DF">
      <w:pPr>
        <w:pStyle w:val="aff6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44DF">
        <w:rPr>
          <w:rFonts w:ascii="Times New Roman" w:hAnsi="Times New Roman" w:cs="Times New Roman"/>
          <w:b/>
          <w:bCs/>
        </w:rPr>
        <w:t>ПОВЕСТКА ДНЯ:</w:t>
      </w:r>
    </w:p>
    <w:p w:rsidR="005144DF" w:rsidRPr="005144DF" w:rsidRDefault="005144DF" w:rsidP="00EF3D13">
      <w:pPr>
        <w:pStyle w:val="aff6"/>
        <w:numPr>
          <w:ilvl w:val="0"/>
          <w:numId w:val="28"/>
        </w:numPr>
        <w:tabs>
          <w:tab w:val="num" w:pos="0"/>
        </w:tabs>
        <w:autoSpaceDN w:val="0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>О подведении итогов публичных слушаний по проекту решения Совета депутатов Большеигнатовского муниципального района «</w:t>
      </w:r>
      <w:r w:rsidRPr="005144DF">
        <w:rPr>
          <w:rStyle w:val="45"/>
          <w:rFonts w:ascii="Times New Roman" w:hAnsi="Times New Roman" w:cs="Times New Roman"/>
          <w:sz w:val="22"/>
          <w:szCs w:val="22"/>
        </w:rPr>
        <w:t>О внесении изменений в Устав Большеигнатовского муниципального района Республики Мордовия</w:t>
      </w:r>
      <w:r w:rsidRPr="005144DF">
        <w:rPr>
          <w:rFonts w:ascii="Times New Roman" w:hAnsi="Times New Roman" w:cs="Times New Roman"/>
        </w:rPr>
        <w:t>», проведенных в Большеигнатовском муниципальном районе в 2023 г., итоговом документе публичных слушаний.</w:t>
      </w:r>
    </w:p>
    <w:p w:rsidR="005144DF" w:rsidRPr="005144DF" w:rsidRDefault="005144DF" w:rsidP="00EF3D13">
      <w:pPr>
        <w:pStyle w:val="aff6"/>
        <w:numPr>
          <w:ilvl w:val="0"/>
          <w:numId w:val="28"/>
        </w:numPr>
        <w:tabs>
          <w:tab w:val="num" w:pos="0"/>
        </w:tabs>
        <w:autoSpaceDN w:val="0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>Председательствующий – Поняева И.М. подвела итоги проведенных публичных слушаний, предложила составить и утвердить итоговый документ.</w:t>
      </w:r>
    </w:p>
    <w:p w:rsidR="005144DF" w:rsidRPr="005144DF" w:rsidRDefault="005144DF" w:rsidP="00EF3D13">
      <w:pPr>
        <w:pStyle w:val="aff6"/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 xml:space="preserve">  В ходе заседания был составлен итоговый документ публичных слушаний по проекту решения Совета депутатов Большеигнатовского муниципального района «</w:t>
      </w:r>
      <w:r w:rsidRPr="005144DF">
        <w:rPr>
          <w:rStyle w:val="45"/>
          <w:rFonts w:ascii="Times New Roman" w:hAnsi="Times New Roman" w:cs="Times New Roman"/>
          <w:sz w:val="22"/>
          <w:szCs w:val="22"/>
        </w:rPr>
        <w:t>О внесении изменений в Устав Большеигнатовского муниципального района Республики Мордовия</w:t>
      </w:r>
      <w:r w:rsidRPr="005144DF">
        <w:rPr>
          <w:rFonts w:ascii="Times New Roman" w:hAnsi="Times New Roman" w:cs="Times New Roman"/>
        </w:rPr>
        <w:t>» следующего содержания:</w:t>
      </w:r>
    </w:p>
    <w:p w:rsidR="005144DF" w:rsidRPr="005144DF" w:rsidRDefault="005144DF" w:rsidP="005144DF">
      <w:pPr>
        <w:pStyle w:val="aff6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44DF">
        <w:rPr>
          <w:rFonts w:ascii="Times New Roman" w:hAnsi="Times New Roman" w:cs="Times New Roman"/>
          <w:b/>
        </w:rPr>
        <w:t>Итоговый документ публичных слушаний по проекту решения</w:t>
      </w: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44DF">
        <w:rPr>
          <w:rFonts w:ascii="Times New Roman" w:hAnsi="Times New Roman" w:cs="Times New Roman"/>
          <w:b/>
        </w:rPr>
        <w:t xml:space="preserve"> Совета депутатов Большеигнатовского муниципального района </w:t>
      </w: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  <w:b/>
        </w:rPr>
        <w:t>«</w:t>
      </w:r>
      <w:r w:rsidRPr="005144DF">
        <w:rPr>
          <w:rStyle w:val="45"/>
          <w:rFonts w:ascii="Times New Roman" w:hAnsi="Times New Roman" w:cs="Times New Roman"/>
          <w:sz w:val="22"/>
          <w:szCs w:val="22"/>
        </w:rPr>
        <w:t>О внесении изменений в Устав Большеигнатовского муниципального района Республики Мордовия</w:t>
      </w:r>
      <w:r w:rsidRPr="005144DF">
        <w:rPr>
          <w:rFonts w:ascii="Times New Roman" w:hAnsi="Times New Roman" w:cs="Times New Roman"/>
          <w:b/>
        </w:rPr>
        <w:t>»</w:t>
      </w:r>
      <w:r w:rsidRPr="005144DF">
        <w:rPr>
          <w:rFonts w:ascii="Times New Roman" w:hAnsi="Times New Roman" w:cs="Times New Roman"/>
        </w:rPr>
        <w:t xml:space="preserve"> </w:t>
      </w: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44DF" w:rsidRPr="005144DF" w:rsidRDefault="005144DF" w:rsidP="00EF3D13">
      <w:pPr>
        <w:spacing w:after="0"/>
        <w:jc w:val="both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  <w:bCs/>
        </w:rPr>
        <w:t xml:space="preserve">        Публичные слушания назначены Постановлением Главы Большеигнатовского муниципального района от 12 декабря 2022 г № 5</w:t>
      </w:r>
    </w:p>
    <w:p w:rsidR="005144DF" w:rsidRPr="005144DF" w:rsidRDefault="005144DF" w:rsidP="00EF3D13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>Тема публичных слушаний: «</w:t>
      </w:r>
      <w:r w:rsidRPr="005144DF">
        <w:rPr>
          <w:rStyle w:val="45"/>
          <w:rFonts w:ascii="Times New Roman" w:hAnsi="Times New Roman" w:cs="Times New Roman"/>
          <w:sz w:val="22"/>
          <w:szCs w:val="22"/>
        </w:rPr>
        <w:t>О внесении изменений в Устав Большеигнатовского муниципального района Республики Мордовия</w:t>
      </w:r>
      <w:r w:rsidRPr="005144DF">
        <w:rPr>
          <w:rFonts w:ascii="Times New Roman" w:hAnsi="Times New Roman" w:cs="Times New Roman"/>
        </w:rPr>
        <w:t xml:space="preserve">» </w:t>
      </w:r>
    </w:p>
    <w:p w:rsidR="005144DF" w:rsidRPr="005144DF" w:rsidRDefault="005144DF" w:rsidP="00EF3D13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</w:rPr>
        <w:t>Дата проведения: 11.01.2023 г. 12:00. Место проведения: зал заседаний Администрации Большеигнатовского муниципального района.</w:t>
      </w:r>
    </w:p>
    <w:p w:rsidR="005144DF" w:rsidRPr="005144DF" w:rsidRDefault="005144DF" w:rsidP="005144DF">
      <w:pPr>
        <w:spacing w:after="0" w:line="240" w:lineRule="auto"/>
        <w:rPr>
          <w:rFonts w:ascii="Times New Roman" w:hAnsi="Times New Roman" w:cs="Times New Roman"/>
          <w:b/>
        </w:rPr>
      </w:pP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44DF">
        <w:rPr>
          <w:rFonts w:ascii="Times New Roman" w:hAnsi="Times New Roman" w:cs="Times New Roman"/>
          <w:b/>
        </w:rPr>
        <w:t>Рабочая группа по подготовке и проведению публичных слушаний по</w:t>
      </w: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44DF">
        <w:rPr>
          <w:rFonts w:ascii="Times New Roman" w:hAnsi="Times New Roman" w:cs="Times New Roman"/>
          <w:b/>
        </w:rPr>
        <w:t>проекту решения Совета депутатов Большеигнатовского муниципального района «</w:t>
      </w:r>
      <w:r w:rsidRPr="005144DF">
        <w:rPr>
          <w:rStyle w:val="45"/>
          <w:rFonts w:ascii="Times New Roman" w:hAnsi="Times New Roman" w:cs="Times New Roman"/>
          <w:sz w:val="22"/>
          <w:szCs w:val="22"/>
        </w:rPr>
        <w:t>О внесении изменений в Устав Большеигнатовского муниципального района Республики Мордовия</w:t>
      </w:r>
      <w:r w:rsidRPr="005144DF">
        <w:rPr>
          <w:rFonts w:ascii="Times New Roman" w:hAnsi="Times New Roman" w:cs="Times New Roman"/>
        </w:rPr>
        <w:t>»</w:t>
      </w:r>
    </w:p>
    <w:p w:rsidR="005144DF" w:rsidRPr="005144DF" w:rsidRDefault="005144DF" w:rsidP="005144D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44DF" w:rsidRPr="00EF3D13" w:rsidRDefault="005144DF" w:rsidP="005144DF">
      <w:pPr>
        <w:spacing w:after="0" w:line="240" w:lineRule="auto"/>
        <w:ind w:left="284" w:right="40" w:firstLine="709"/>
        <w:jc w:val="both"/>
        <w:rPr>
          <w:rFonts w:ascii="Times New Roman" w:hAnsi="Times New Roman" w:cs="Times New Roman"/>
          <w:b/>
          <w:spacing w:val="-3"/>
        </w:rPr>
      </w:pPr>
      <w:r w:rsidRPr="005144DF">
        <w:rPr>
          <w:rFonts w:ascii="Times New Roman" w:hAnsi="Times New Roman" w:cs="Times New Roman"/>
          <w:spacing w:val="-3"/>
        </w:rPr>
        <w:t>Поняева Ирина Михайловна – заместитель Главы Большеигнатовского муниципального района по финансово-экономическим и общим вопросам,</w:t>
      </w:r>
      <w:r w:rsidRPr="005144DF">
        <w:rPr>
          <w:rFonts w:ascii="Times New Roman" w:hAnsi="Times New Roman" w:cs="Times New Roman"/>
          <w:b/>
          <w:spacing w:val="-3"/>
        </w:rPr>
        <w:t xml:space="preserve"> </w:t>
      </w:r>
      <w:r w:rsidRPr="00EF3D13">
        <w:rPr>
          <w:rFonts w:ascii="Times New Roman" w:hAnsi="Times New Roman" w:cs="Times New Roman"/>
          <w:b/>
          <w:spacing w:val="-3"/>
        </w:rPr>
        <w:t>председатель рабочей группы;</w:t>
      </w:r>
    </w:p>
    <w:p w:rsidR="005144DF" w:rsidRPr="005144DF" w:rsidRDefault="005144DF" w:rsidP="005144DF">
      <w:pPr>
        <w:spacing w:after="0" w:line="240" w:lineRule="auto"/>
        <w:ind w:left="284" w:right="40" w:firstLine="709"/>
        <w:jc w:val="both"/>
        <w:rPr>
          <w:rFonts w:ascii="Times New Roman" w:hAnsi="Times New Roman" w:cs="Times New Roman"/>
          <w:spacing w:val="-3"/>
        </w:rPr>
      </w:pPr>
    </w:p>
    <w:p w:rsidR="005144DF" w:rsidRPr="00EF3D13" w:rsidRDefault="005144DF" w:rsidP="005144DF">
      <w:pPr>
        <w:spacing w:after="0" w:line="240" w:lineRule="auto"/>
        <w:ind w:left="284" w:right="40" w:firstLine="709"/>
        <w:jc w:val="both"/>
        <w:rPr>
          <w:rFonts w:ascii="Times New Roman" w:hAnsi="Times New Roman" w:cs="Times New Roman"/>
          <w:b/>
          <w:spacing w:val="-1"/>
        </w:rPr>
      </w:pPr>
      <w:r w:rsidRPr="005144DF">
        <w:rPr>
          <w:rFonts w:ascii="Times New Roman" w:hAnsi="Times New Roman" w:cs="Times New Roman"/>
          <w:spacing w:val="-1"/>
        </w:rPr>
        <w:t xml:space="preserve">Белова Марина Ивановна – депутат Совета депутатов Большеигнатовского муниципального района, </w:t>
      </w:r>
      <w:r w:rsidRPr="00EF3D13">
        <w:rPr>
          <w:rFonts w:ascii="Times New Roman" w:hAnsi="Times New Roman" w:cs="Times New Roman"/>
          <w:b/>
          <w:spacing w:val="-1"/>
        </w:rPr>
        <w:t>заместитель председателя рабочей группы;</w:t>
      </w:r>
    </w:p>
    <w:p w:rsidR="005144DF" w:rsidRPr="005144DF" w:rsidRDefault="005144DF" w:rsidP="005144DF">
      <w:pPr>
        <w:spacing w:after="0" w:line="240" w:lineRule="auto"/>
        <w:ind w:left="284" w:right="40" w:firstLine="709"/>
        <w:jc w:val="both"/>
        <w:rPr>
          <w:rFonts w:ascii="Times New Roman" w:hAnsi="Times New Roman" w:cs="Times New Roman"/>
          <w:spacing w:val="-1"/>
        </w:rPr>
      </w:pPr>
    </w:p>
    <w:p w:rsidR="005144DF" w:rsidRPr="00EF3D13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5144DF">
        <w:rPr>
          <w:rFonts w:ascii="Times New Roman" w:hAnsi="Times New Roman" w:cs="Times New Roman"/>
          <w:color w:val="000000"/>
          <w:spacing w:val="-1"/>
        </w:rPr>
        <w:t xml:space="preserve">Полякина Екатерина Сергеевна – юрисконсульт юридического отдела Администрации Большеигнатовского муниципального района; </w:t>
      </w:r>
      <w:r w:rsidR="00EF3D13">
        <w:rPr>
          <w:rFonts w:ascii="Times New Roman" w:hAnsi="Times New Roman" w:cs="Times New Roman"/>
          <w:b/>
          <w:color w:val="000000"/>
          <w:spacing w:val="-1"/>
        </w:rPr>
        <w:t>секретарь рабочей группы;</w:t>
      </w:r>
    </w:p>
    <w:p w:rsidR="005144DF" w:rsidRPr="005144DF" w:rsidRDefault="005144DF" w:rsidP="00B336BC">
      <w:pPr>
        <w:shd w:val="clear" w:color="auto" w:fill="FFFFFF"/>
        <w:tabs>
          <w:tab w:val="left" w:pos="750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</w:rPr>
      </w:pPr>
      <w:r w:rsidRPr="005144DF">
        <w:rPr>
          <w:rFonts w:ascii="Times New Roman" w:hAnsi="Times New Roman" w:cs="Times New Roman"/>
          <w:b/>
          <w:bCs/>
          <w:color w:val="000000"/>
          <w:spacing w:val="-1"/>
        </w:rPr>
        <w:t>Члены рабочей группы:</w:t>
      </w:r>
    </w:p>
    <w:p w:rsidR="005144DF" w:rsidRPr="005144DF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center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5144DF" w:rsidRPr="005144DF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both"/>
        <w:rPr>
          <w:rFonts w:ascii="Times New Roman" w:hAnsi="Times New Roman" w:cs="Times New Roman"/>
          <w:color w:val="000000"/>
          <w:spacing w:val="-1"/>
        </w:rPr>
      </w:pPr>
      <w:r w:rsidRPr="005144DF">
        <w:rPr>
          <w:rFonts w:ascii="Times New Roman" w:hAnsi="Times New Roman" w:cs="Times New Roman"/>
          <w:color w:val="000000"/>
          <w:spacing w:val="-1"/>
        </w:rPr>
        <w:t>Киреева Тамара Михайловна – заместитель Главы Большеигнатовского муниципального района по социальным вопросам - начальник управления по социальной работе;</w:t>
      </w:r>
    </w:p>
    <w:p w:rsidR="005144DF" w:rsidRPr="005144DF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5144DF" w:rsidRPr="005144DF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both"/>
        <w:rPr>
          <w:rFonts w:ascii="Times New Roman" w:hAnsi="Times New Roman" w:cs="Times New Roman"/>
          <w:color w:val="000000"/>
          <w:spacing w:val="-1"/>
        </w:rPr>
      </w:pPr>
      <w:r w:rsidRPr="005144DF">
        <w:rPr>
          <w:rFonts w:ascii="Times New Roman" w:hAnsi="Times New Roman" w:cs="Times New Roman"/>
          <w:color w:val="000000"/>
          <w:spacing w:val="-1"/>
        </w:rPr>
        <w:lastRenderedPageBreak/>
        <w:t>Французов Евгений Анатольевич – депутат Совета депутатов Большеигнатовского муниципального района;</w:t>
      </w:r>
    </w:p>
    <w:p w:rsidR="005144DF" w:rsidRPr="005144DF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both"/>
        <w:rPr>
          <w:rFonts w:ascii="Times New Roman" w:hAnsi="Times New Roman" w:cs="Times New Roman"/>
          <w:color w:val="000000"/>
          <w:spacing w:val="-2"/>
        </w:rPr>
      </w:pPr>
      <w:r w:rsidRPr="005144DF">
        <w:rPr>
          <w:rFonts w:ascii="Times New Roman" w:hAnsi="Times New Roman" w:cs="Times New Roman"/>
          <w:color w:val="000000"/>
          <w:spacing w:val="-1"/>
        </w:rPr>
        <w:t xml:space="preserve"> </w:t>
      </w:r>
    </w:p>
    <w:p w:rsidR="005144DF" w:rsidRPr="005144DF" w:rsidRDefault="005144DF" w:rsidP="005144DF">
      <w:pPr>
        <w:shd w:val="clear" w:color="auto" w:fill="FFFFFF"/>
        <w:tabs>
          <w:tab w:val="left" w:pos="7502"/>
        </w:tabs>
        <w:spacing w:after="0" w:line="240" w:lineRule="auto"/>
        <w:ind w:left="283" w:firstLine="567"/>
        <w:jc w:val="both"/>
        <w:rPr>
          <w:rFonts w:ascii="Times New Roman" w:hAnsi="Times New Roman" w:cs="Times New Roman"/>
          <w:color w:val="000000"/>
          <w:spacing w:val="-2"/>
        </w:rPr>
      </w:pPr>
      <w:r w:rsidRPr="005144DF">
        <w:rPr>
          <w:rFonts w:ascii="Times New Roman" w:hAnsi="Times New Roman" w:cs="Times New Roman"/>
          <w:color w:val="000000"/>
          <w:spacing w:val="-1"/>
        </w:rPr>
        <w:t>Рабина Антонина Риммовна – депутат Совета депутатов Большеигнатовского муниципального района.</w:t>
      </w:r>
    </w:p>
    <w:p w:rsidR="005144DF" w:rsidRPr="005144DF" w:rsidRDefault="005144DF" w:rsidP="005144D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105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8"/>
        <w:gridCol w:w="3116"/>
        <w:gridCol w:w="1700"/>
        <w:gridCol w:w="991"/>
      </w:tblGrid>
      <w:tr w:rsidR="005144DF" w:rsidRPr="005144DF" w:rsidTr="00EF3D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5144DF">
            <w:pPr>
              <w:pStyle w:val="aff6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144DF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5144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  <w:b/>
              </w:rPr>
              <w:t xml:space="preserve">Вопросы, вынесенные </w:t>
            </w:r>
          </w:p>
          <w:p w:rsidR="005144DF" w:rsidRPr="005144DF" w:rsidRDefault="005144DF" w:rsidP="0051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  <w:b/>
              </w:rPr>
              <w:t>на обсуждение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51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  <w:b/>
              </w:rPr>
              <w:t>Номер рекомендации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DF" w:rsidRPr="005144DF" w:rsidRDefault="005144DF" w:rsidP="005144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  <w:b/>
              </w:rPr>
              <w:t xml:space="preserve">Предложения и рекомендации членов рабочей группы </w:t>
            </w:r>
          </w:p>
          <w:p w:rsidR="005144DF" w:rsidRPr="005144DF" w:rsidRDefault="005144DF" w:rsidP="0051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51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  <w:b/>
              </w:rPr>
              <w:t>Предложение внесено (поддержано)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51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144DF" w:rsidRPr="005144DF" w:rsidTr="00EF3D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5144DF">
            <w:pPr>
              <w:pStyle w:val="aff6"/>
              <w:spacing w:after="0" w:line="240" w:lineRule="auto"/>
              <w:rPr>
                <w:rFonts w:ascii="Times New Roman" w:hAnsi="Times New Roman" w:cs="Times New Roman"/>
              </w:rPr>
            </w:pPr>
            <w:r w:rsidRPr="0051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EF3D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5144DF">
              <w:rPr>
                <w:rFonts w:ascii="Times New Roman" w:hAnsi="Times New Roman" w:cs="Times New Roman"/>
              </w:rPr>
              <w:t xml:space="preserve">Об утверждении проекта решения Совета депутатов Большеигнатовского муниципального района </w:t>
            </w:r>
            <w:r w:rsidRPr="005144DF">
              <w:rPr>
                <w:rFonts w:ascii="Times New Roman" w:hAnsi="Times New Roman" w:cs="Times New Roman"/>
                <w:b/>
              </w:rPr>
              <w:t>«</w:t>
            </w:r>
            <w:r w:rsidRPr="005144DF">
              <w:rPr>
                <w:rStyle w:val="45"/>
                <w:rFonts w:ascii="Times New Roman" w:hAnsi="Times New Roman" w:cs="Times New Roman"/>
                <w:b w:val="0"/>
                <w:sz w:val="22"/>
                <w:szCs w:val="22"/>
              </w:rPr>
              <w:t>О внесении изменений в Устав Большеигнатовского муниципального района Республики Мордовия</w:t>
            </w:r>
            <w:r w:rsidRPr="005144D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DF" w:rsidRPr="005144DF" w:rsidRDefault="005144DF" w:rsidP="00EF3D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EF3D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44DF">
              <w:rPr>
                <w:rFonts w:ascii="Times New Roman" w:hAnsi="Times New Roman" w:cs="Times New Roman"/>
              </w:rPr>
              <w:t>Утвердить проект решения Совета депутатов Большеигнатовского муниципального района</w:t>
            </w:r>
            <w:r w:rsidRPr="005144DF">
              <w:rPr>
                <w:rFonts w:ascii="Times New Roman" w:hAnsi="Times New Roman" w:cs="Times New Roman"/>
                <w:b/>
              </w:rPr>
              <w:t xml:space="preserve"> «</w:t>
            </w:r>
            <w:r w:rsidRPr="005144DF">
              <w:rPr>
                <w:rStyle w:val="45"/>
                <w:rFonts w:ascii="Times New Roman" w:hAnsi="Times New Roman" w:cs="Times New Roman"/>
                <w:b w:val="0"/>
                <w:sz w:val="22"/>
                <w:szCs w:val="22"/>
              </w:rPr>
              <w:t>О внесении изменений в Устав Большеигнатовского муниципального района Республики Мордовия</w:t>
            </w:r>
            <w:r w:rsidRPr="005144D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4DF" w:rsidRPr="005144DF" w:rsidRDefault="005144DF" w:rsidP="00EF3D1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5144DF">
              <w:rPr>
                <w:rFonts w:ascii="Times New Roman" w:hAnsi="Times New Roman" w:cs="Times New Roman"/>
              </w:rPr>
              <w:t>Рабочей группой по организации и проведению публичных слушаний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4DF" w:rsidRPr="005144DF" w:rsidRDefault="005144DF" w:rsidP="00514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5144DF" w:rsidRDefault="005144DF" w:rsidP="005144DF">
      <w:pPr>
        <w:pStyle w:val="af3"/>
        <w:spacing w:after="0" w:line="240" w:lineRule="auto"/>
        <w:rPr>
          <w:rFonts w:ascii="Times New Roman" w:hAnsi="Times New Roman" w:cs="Times New Roman"/>
        </w:rPr>
      </w:pPr>
    </w:p>
    <w:p w:rsidR="0026370A" w:rsidRPr="005144DF" w:rsidRDefault="0026370A" w:rsidP="005144DF">
      <w:pPr>
        <w:pStyle w:val="af3"/>
        <w:spacing w:after="0" w:line="240" w:lineRule="auto"/>
        <w:rPr>
          <w:rFonts w:ascii="Times New Roman" w:hAnsi="Times New Roman" w:cs="Times New Roman"/>
        </w:rPr>
      </w:pPr>
    </w:p>
    <w:p w:rsidR="005144DF" w:rsidRPr="0026370A" w:rsidRDefault="005144DF" w:rsidP="00EF3D13">
      <w:pPr>
        <w:pStyle w:val="af3"/>
        <w:spacing w:after="0"/>
        <w:rPr>
          <w:rFonts w:ascii="Times New Roman" w:hAnsi="Times New Roman" w:cs="Times New Roman"/>
        </w:rPr>
      </w:pPr>
      <w:r w:rsidRPr="0026370A">
        <w:rPr>
          <w:rFonts w:ascii="Times New Roman" w:hAnsi="Times New Roman" w:cs="Times New Roman"/>
        </w:rPr>
        <w:t xml:space="preserve">Председатель рабочей группы                                                        И.М.Поняева  </w:t>
      </w:r>
    </w:p>
    <w:p w:rsidR="005144DF" w:rsidRPr="0026370A" w:rsidRDefault="005144DF" w:rsidP="00EF3D13">
      <w:pPr>
        <w:pStyle w:val="af3"/>
        <w:spacing w:after="0"/>
        <w:rPr>
          <w:rFonts w:ascii="Times New Roman" w:hAnsi="Times New Roman" w:cs="Times New Roman"/>
        </w:rPr>
      </w:pPr>
      <w:r w:rsidRPr="0026370A">
        <w:rPr>
          <w:rFonts w:ascii="Times New Roman" w:hAnsi="Times New Roman" w:cs="Times New Roman"/>
        </w:rPr>
        <w:t>Секретарь                                                                                            Е.С.Полякина</w:t>
      </w:r>
    </w:p>
    <w:p w:rsidR="002539F1" w:rsidRPr="00D5618B" w:rsidRDefault="002539F1" w:rsidP="00D5618B">
      <w:bookmarkStart w:id="0" w:name="_GoBack"/>
      <w:bookmarkEnd w:id="0"/>
    </w:p>
    <w:sectPr w:rsidR="002539F1" w:rsidRPr="00D5618B" w:rsidSect="005144DF">
      <w:headerReference w:type="default" r:id="rId9"/>
      <w:pgSz w:w="11906" w:h="16838"/>
      <w:pgMar w:top="1134" w:right="850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79" w:rsidRDefault="005C0A79" w:rsidP="00AE471C">
      <w:pPr>
        <w:spacing w:after="0" w:line="240" w:lineRule="auto"/>
      </w:pPr>
      <w:r>
        <w:separator/>
      </w:r>
    </w:p>
  </w:endnote>
  <w:endnote w:type="continuationSeparator" w:id="0">
    <w:p w:rsidR="005C0A79" w:rsidRDefault="005C0A79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79" w:rsidRDefault="005C0A79" w:rsidP="00AE471C">
      <w:pPr>
        <w:spacing w:after="0" w:line="240" w:lineRule="auto"/>
      </w:pPr>
      <w:r>
        <w:separator/>
      </w:r>
    </w:p>
  </w:footnote>
  <w:footnote w:type="continuationSeparator" w:id="0">
    <w:p w:rsidR="005C0A79" w:rsidRDefault="005C0A79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55F2E73"/>
    <w:multiLevelType w:val="hybridMultilevel"/>
    <w:tmpl w:val="6E567264"/>
    <w:lvl w:ilvl="0" w:tplc="7388AD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6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9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30"/>
  </w:num>
  <w:num w:numId="4">
    <w:abstractNumId w:val="22"/>
  </w:num>
  <w:num w:numId="5">
    <w:abstractNumId w:val="12"/>
  </w:num>
  <w:num w:numId="6">
    <w:abstractNumId w:val="19"/>
  </w:num>
  <w:num w:numId="7">
    <w:abstractNumId w:val="29"/>
  </w:num>
  <w:num w:numId="8">
    <w:abstractNumId w:val="23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1"/>
  </w:num>
  <w:num w:numId="14">
    <w:abstractNumId w:val="26"/>
  </w:num>
  <w:num w:numId="15">
    <w:abstractNumId w:val="27"/>
  </w:num>
  <w:num w:numId="16">
    <w:abstractNumId w:val="18"/>
  </w:num>
  <w:num w:numId="17">
    <w:abstractNumId w:val="32"/>
  </w:num>
  <w:num w:numId="18">
    <w:abstractNumId w:val="21"/>
  </w:num>
  <w:num w:numId="19">
    <w:abstractNumId w:val="17"/>
  </w:num>
  <w:num w:numId="20">
    <w:abstractNumId w:val="1"/>
    <w:lvlOverride w:ilvl="0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4"/>
  </w:num>
  <w:num w:numId="27">
    <w:abstractNumId w:val="25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330E"/>
    <w:rsid w:val="001A3DE9"/>
    <w:rsid w:val="001A4A15"/>
    <w:rsid w:val="001A50B5"/>
    <w:rsid w:val="001B0BFC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370A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144DF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0A79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2767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E2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94F"/>
    <w:rsid w:val="0085041B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6BC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3D13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uiPriority w:val="10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CD73-3F3F-4E25-810E-73F18425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9062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1541</cp:revision>
  <dcterms:created xsi:type="dcterms:W3CDTF">2020-01-14T13:18:00Z</dcterms:created>
  <dcterms:modified xsi:type="dcterms:W3CDTF">2023-02-13T10:22:00Z</dcterms:modified>
</cp:coreProperties>
</file>