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57" w:rsidRDefault="00A54D57" w:rsidP="00A54D5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9"/>
          <w:sz w:val="36"/>
          <w:szCs w:val="3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33400" cy="609600"/>
            <wp:effectExtent l="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D57" w:rsidRPr="00EE05D0" w:rsidRDefault="00A54D57" w:rsidP="00A54D5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EE05D0">
        <w:rPr>
          <w:rFonts w:ascii="Times New Roman" w:hAnsi="Times New Roman"/>
          <w:b/>
          <w:color w:val="000000"/>
          <w:spacing w:val="9"/>
          <w:sz w:val="36"/>
          <w:szCs w:val="36"/>
        </w:rPr>
        <w:t xml:space="preserve">Совет депутатов Большеигнатовского </w:t>
      </w:r>
      <w:r w:rsidRPr="00EE05D0">
        <w:rPr>
          <w:rFonts w:ascii="Times New Roman" w:hAnsi="Times New Roman"/>
          <w:b/>
          <w:color w:val="000000"/>
          <w:spacing w:val="10"/>
          <w:sz w:val="36"/>
          <w:szCs w:val="36"/>
        </w:rPr>
        <w:t>муниципального района Республики Мордовия</w:t>
      </w:r>
    </w:p>
    <w:p w:rsidR="00A54D57" w:rsidRDefault="00A54D57" w:rsidP="00A54D5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54D57" w:rsidRDefault="00A54D57" w:rsidP="00A54D5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E05D0">
        <w:rPr>
          <w:rFonts w:ascii="Times New Roman" w:hAnsi="Times New Roman"/>
          <w:b/>
          <w:sz w:val="36"/>
          <w:szCs w:val="36"/>
        </w:rPr>
        <w:t>РЕШЕНИЕ</w:t>
      </w:r>
    </w:p>
    <w:p w:rsidR="00A54D57" w:rsidRPr="00EE05D0" w:rsidRDefault="00A54D57" w:rsidP="00A54D5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54D57" w:rsidRPr="00EE05D0" w:rsidRDefault="00A54D57" w:rsidP="00A54D5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3"/>
          <w:sz w:val="36"/>
          <w:szCs w:val="36"/>
        </w:rPr>
      </w:pPr>
      <w:r w:rsidRPr="00EE05D0">
        <w:rPr>
          <w:rFonts w:ascii="Times New Roman" w:hAnsi="Times New Roman"/>
          <w:b/>
          <w:color w:val="000000"/>
          <w:sz w:val="36"/>
          <w:szCs w:val="36"/>
        </w:rPr>
        <w:t xml:space="preserve">Совета депутатов Большеигнатовского </w:t>
      </w:r>
      <w:r w:rsidRPr="00EE05D0">
        <w:rPr>
          <w:rFonts w:ascii="Times New Roman" w:hAnsi="Times New Roman"/>
          <w:b/>
          <w:color w:val="000000"/>
          <w:spacing w:val="-3"/>
          <w:sz w:val="36"/>
          <w:szCs w:val="36"/>
        </w:rPr>
        <w:t xml:space="preserve">муниципального района Республики Мордовия </w:t>
      </w:r>
    </w:p>
    <w:p w:rsidR="00A54D57" w:rsidRPr="00EE05D0" w:rsidRDefault="00A54D57" w:rsidP="00A54D5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3"/>
          <w:sz w:val="36"/>
          <w:szCs w:val="36"/>
        </w:rPr>
      </w:pPr>
      <w:r>
        <w:rPr>
          <w:rFonts w:ascii="Times New Roman" w:hAnsi="Times New Roman"/>
          <w:b/>
          <w:color w:val="000000"/>
          <w:spacing w:val="-3"/>
          <w:sz w:val="36"/>
          <w:szCs w:val="36"/>
        </w:rPr>
        <w:t>седьм</w:t>
      </w:r>
      <w:r w:rsidRPr="00EE05D0">
        <w:rPr>
          <w:rFonts w:ascii="Times New Roman" w:hAnsi="Times New Roman"/>
          <w:b/>
          <w:color w:val="000000"/>
          <w:spacing w:val="-3"/>
          <w:sz w:val="36"/>
          <w:szCs w:val="36"/>
        </w:rPr>
        <w:t>ого созыва</w:t>
      </w:r>
    </w:p>
    <w:p w:rsidR="00A54D57" w:rsidRPr="00EE05D0" w:rsidRDefault="00A54D57" w:rsidP="00A54D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54D57" w:rsidRPr="00EE05D0" w:rsidRDefault="00A54D57" w:rsidP="00A54D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E05D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«31» марта </w:t>
      </w:r>
      <w:r w:rsidRPr="00EE05D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EE05D0">
        <w:rPr>
          <w:rFonts w:ascii="Times New Roman" w:hAnsi="Times New Roman"/>
          <w:sz w:val="28"/>
          <w:szCs w:val="28"/>
        </w:rPr>
        <w:t xml:space="preserve"> года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102</w:t>
      </w:r>
    </w:p>
    <w:p w:rsidR="00A54D57" w:rsidRPr="00EE05D0" w:rsidRDefault="00A54D57" w:rsidP="00A54D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05D0">
        <w:rPr>
          <w:rFonts w:ascii="Times New Roman" w:hAnsi="Times New Roman"/>
          <w:sz w:val="24"/>
          <w:szCs w:val="24"/>
        </w:rPr>
        <w:t>с. Большое Игнатово</w:t>
      </w:r>
    </w:p>
    <w:p w:rsidR="00A54D57" w:rsidRDefault="00A54D57" w:rsidP="00A54D57">
      <w:pPr>
        <w:pStyle w:val="6"/>
        <w:rPr>
          <w:bCs/>
          <w:sz w:val="28"/>
          <w:szCs w:val="28"/>
        </w:rPr>
      </w:pPr>
    </w:p>
    <w:p w:rsidR="00A54D57" w:rsidRDefault="00A54D57" w:rsidP="00A54D57">
      <w:pPr>
        <w:pStyle w:val="6"/>
        <w:rPr>
          <w:bCs/>
          <w:sz w:val="28"/>
          <w:szCs w:val="28"/>
        </w:rPr>
      </w:pPr>
      <w:r w:rsidRPr="00EE05D0">
        <w:rPr>
          <w:sz w:val="28"/>
          <w:szCs w:val="28"/>
        </w:rPr>
        <w:tab/>
      </w:r>
    </w:p>
    <w:p w:rsidR="00A54D57" w:rsidRPr="000C55F1" w:rsidRDefault="00A54D57" w:rsidP="00A54D57"/>
    <w:p w:rsidR="00A54D57" w:rsidRDefault="00A54D57" w:rsidP="00A54D57">
      <w:pPr>
        <w:shd w:val="clear" w:color="auto" w:fill="FFFFFF"/>
        <w:spacing w:after="0" w:line="240" w:lineRule="auto"/>
        <w:ind w:right="595"/>
        <w:jc w:val="center"/>
        <w:rPr>
          <w:rFonts w:ascii="Times New Roman" w:hAnsi="Times New Roman"/>
          <w:sz w:val="28"/>
          <w:szCs w:val="28"/>
        </w:rPr>
      </w:pPr>
      <w:r w:rsidRPr="003A338F">
        <w:rPr>
          <w:rFonts w:ascii="Times New Roman" w:hAnsi="Times New Roman"/>
          <w:sz w:val="28"/>
          <w:szCs w:val="28"/>
        </w:rPr>
        <w:t>О деятельности ММО  МВД России «Ичалковский» и ПП №7 (по обслуживанию Большеигнатовского района) ММО МВД России «Ичалковский» за 2022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A54D57" w:rsidRPr="003A338F" w:rsidRDefault="00A54D57" w:rsidP="00A54D57">
      <w:pPr>
        <w:shd w:val="clear" w:color="auto" w:fill="FFFFFF"/>
        <w:spacing w:after="0" w:line="240" w:lineRule="auto"/>
        <w:ind w:right="595"/>
        <w:jc w:val="center"/>
        <w:rPr>
          <w:rFonts w:ascii="Times New Roman" w:hAnsi="Times New Roman"/>
          <w:b/>
          <w:sz w:val="28"/>
          <w:szCs w:val="28"/>
        </w:rPr>
      </w:pPr>
    </w:p>
    <w:p w:rsidR="00A54D57" w:rsidRPr="00A54D57" w:rsidRDefault="00A54D57" w:rsidP="00A54D57">
      <w:pPr>
        <w:pStyle w:val="a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D57">
        <w:rPr>
          <w:rFonts w:ascii="Times New Roman" w:hAnsi="Times New Roman" w:cs="Times New Roman"/>
          <w:sz w:val="28"/>
          <w:szCs w:val="28"/>
        </w:rPr>
        <w:t>Заслушав и обсудив отчет врио начальника ММО МВД России «Ичалковский» подполковника внутренней службы Е.С. Кованова «О деятельности ММО  МВД России «Ичалковский» и ПП №7 (по обслуживанию Большеигнатовского района) ММО МВД России «Ичалковский» за 2022 год,</w:t>
      </w:r>
    </w:p>
    <w:p w:rsidR="00A54D57" w:rsidRPr="00A54D57" w:rsidRDefault="00A54D57" w:rsidP="00A54D57">
      <w:pPr>
        <w:pStyle w:val="a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D57" w:rsidRPr="00F3389F" w:rsidRDefault="00A54D57" w:rsidP="00A54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389F">
        <w:rPr>
          <w:rFonts w:ascii="Times New Roman" w:hAnsi="Times New Roman"/>
          <w:b/>
          <w:sz w:val="28"/>
          <w:szCs w:val="28"/>
        </w:rPr>
        <w:t>Совет депутатов Большеигнатовского муниципального района</w:t>
      </w:r>
    </w:p>
    <w:p w:rsidR="00A54D57" w:rsidRDefault="00A54D57" w:rsidP="00A54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389F">
        <w:rPr>
          <w:rFonts w:ascii="Times New Roman" w:hAnsi="Times New Roman"/>
          <w:b/>
          <w:sz w:val="28"/>
          <w:szCs w:val="28"/>
        </w:rPr>
        <w:t>РЕШИЛ:</w:t>
      </w:r>
    </w:p>
    <w:p w:rsidR="00A54D57" w:rsidRPr="00F3389F" w:rsidRDefault="00A54D57" w:rsidP="00A54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4D57" w:rsidRPr="00AD0DD5" w:rsidRDefault="00A54D57" w:rsidP="00A54D57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autoSpaceDE w:val="0"/>
        <w:ind w:left="0" w:firstLine="675"/>
        <w:jc w:val="both"/>
        <w:rPr>
          <w:rFonts w:ascii="Times New Roman" w:hAnsi="Times New Roman"/>
          <w:sz w:val="28"/>
          <w:szCs w:val="28"/>
        </w:rPr>
      </w:pPr>
      <w:r w:rsidRPr="003A338F">
        <w:rPr>
          <w:rFonts w:ascii="Times New Roman" w:hAnsi="Times New Roman"/>
          <w:sz w:val="28"/>
          <w:szCs w:val="28"/>
        </w:rPr>
        <w:t xml:space="preserve">Отчет </w:t>
      </w:r>
      <w:r w:rsidRPr="003A338F">
        <w:rPr>
          <w:rFonts w:ascii="Times New Roman" w:hAnsi="Times New Roman"/>
          <w:szCs w:val="28"/>
        </w:rPr>
        <w:t xml:space="preserve"> </w:t>
      </w:r>
      <w:r w:rsidRPr="003A338F">
        <w:rPr>
          <w:rFonts w:ascii="Times New Roman" w:hAnsi="Times New Roman"/>
          <w:sz w:val="28"/>
          <w:szCs w:val="28"/>
        </w:rPr>
        <w:t xml:space="preserve">врио начальника ММО МВД России «Ичалковский» подполковника внутренней службы Е.С. Кованова </w:t>
      </w:r>
      <w:r w:rsidRPr="003A338F">
        <w:rPr>
          <w:rFonts w:ascii="Times New Roman" w:hAnsi="Times New Roman"/>
          <w:szCs w:val="28"/>
        </w:rPr>
        <w:t>«</w:t>
      </w:r>
      <w:r w:rsidRPr="003A338F">
        <w:rPr>
          <w:rFonts w:ascii="Times New Roman" w:hAnsi="Times New Roman"/>
          <w:sz w:val="28"/>
          <w:szCs w:val="28"/>
        </w:rPr>
        <w:t>О деятельности ММО  МВД России «Ичалковский» и ПП №7 (по обслуживанию Большеигнатовского района) ММО МВД России «Ичалковский» за 2022 год</w:t>
      </w:r>
      <w:r w:rsidRPr="00AD0DD5">
        <w:rPr>
          <w:rFonts w:ascii="Times New Roman" w:hAnsi="Times New Roman"/>
          <w:sz w:val="28"/>
          <w:szCs w:val="28"/>
        </w:rPr>
        <w:t xml:space="preserve"> принять к сведению.</w:t>
      </w:r>
    </w:p>
    <w:p w:rsidR="00A54D57" w:rsidRPr="00FA6DA9" w:rsidRDefault="00A54D57" w:rsidP="00A54D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8"/>
        <w:jc w:val="both"/>
        <w:rPr>
          <w:rFonts w:ascii="Times New Roman" w:hAnsi="Times New Roman"/>
          <w:sz w:val="28"/>
          <w:szCs w:val="28"/>
        </w:rPr>
      </w:pPr>
      <w:r w:rsidRPr="00F3389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A6DA9">
        <w:rPr>
          <w:rFonts w:ascii="Times New Roman" w:hAnsi="Times New Roman"/>
          <w:sz w:val="28"/>
          <w:szCs w:val="28"/>
        </w:rPr>
        <w:t>2. Настоящее решение вступает в силу после его подписания.</w:t>
      </w:r>
    </w:p>
    <w:p w:rsidR="00A54D57" w:rsidRDefault="00A54D57" w:rsidP="00A54D57">
      <w:pPr>
        <w:shd w:val="clear" w:color="auto" w:fill="FFFFFF"/>
        <w:spacing w:line="240" w:lineRule="auto"/>
        <w:ind w:right="18"/>
        <w:jc w:val="both"/>
        <w:rPr>
          <w:rFonts w:ascii="Times New Roman" w:hAnsi="Times New Roman"/>
          <w:sz w:val="28"/>
          <w:szCs w:val="28"/>
        </w:rPr>
      </w:pPr>
    </w:p>
    <w:p w:rsidR="00A54D57" w:rsidRDefault="00A54D57" w:rsidP="00A54D5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4D57" w:rsidRDefault="00A54D57" w:rsidP="00A54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067">
        <w:rPr>
          <w:rFonts w:ascii="Times New Roman" w:hAnsi="Times New Roman"/>
          <w:bCs/>
          <w:sz w:val="28"/>
          <w:szCs w:val="28"/>
        </w:rPr>
        <w:t xml:space="preserve">Председатель Совета </w:t>
      </w:r>
      <w:r w:rsidRPr="008F7067">
        <w:rPr>
          <w:rFonts w:ascii="Times New Roman" w:hAnsi="Times New Roman"/>
          <w:sz w:val="28"/>
          <w:szCs w:val="28"/>
        </w:rPr>
        <w:t>депутатов</w:t>
      </w:r>
    </w:p>
    <w:p w:rsidR="00A54D57" w:rsidRDefault="00A54D57" w:rsidP="00A54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Большеигнатовского муниципального района                       </w:t>
      </w:r>
      <w:r w:rsidRPr="008F7067">
        <w:rPr>
          <w:rFonts w:ascii="Times New Roman" w:hAnsi="Times New Roman"/>
          <w:sz w:val="28"/>
          <w:szCs w:val="28"/>
        </w:rPr>
        <w:t>В.Н.  Кечемайкин</w:t>
      </w:r>
    </w:p>
    <w:p w:rsidR="00093E89" w:rsidRDefault="00093E89" w:rsidP="003B1944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093E89" w:rsidSect="00FF0C38">
      <w:headerReference w:type="defaul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B0D" w:rsidRDefault="00DE0B0D" w:rsidP="00AE471C">
      <w:pPr>
        <w:spacing w:after="0" w:line="240" w:lineRule="auto"/>
      </w:pPr>
      <w:r>
        <w:separator/>
      </w:r>
    </w:p>
  </w:endnote>
  <w:endnote w:type="continuationSeparator" w:id="0">
    <w:p w:rsidR="00DE0B0D" w:rsidRDefault="00DE0B0D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B0D" w:rsidRDefault="00DE0B0D" w:rsidP="00AE471C">
      <w:pPr>
        <w:spacing w:after="0" w:line="240" w:lineRule="auto"/>
      </w:pPr>
      <w:r>
        <w:separator/>
      </w:r>
    </w:p>
  </w:footnote>
  <w:footnote w:type="continuationSeparator" w:id="0">
    <w:p w:rsidR="00DE0B0D" w:rsidRDefault="00DE0B0D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38" w:rsidRDefault="00FF0C3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88041BA"/>
    <w:multiLevelType w:val="multilevel"/>
    <w:tmpl w:val="F3CA1E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6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162A7474"/>
    <w:multiLevelType w:val="multilevel"/>
    <w:tmpl w:val="F7C2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19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1B9144BF"/>
    <w:multiLevelType w:val="singleLevel"/>
    <w:tmpl w:val="D43C88A0"/>
    <w:lvl w:ilvl="0">
      <w:start w:val="1"/>
      <w:numFmt w:val="decimal"/>
      <w:lvlText w:val="%1"/>
      <w:legacy w:legacy="1" w:legacySpace="0" w:legacyIndent="0"/>
      <w:lvlJc w:val="left"/>
      <w:pPr>
        <w:ind w:left="567" w:firstLine="0"/>
      </w:pPr>
    </w:lvl>
  </w:abstractNum>
  <w:abstractNum w:abstractNumId="21">
    <w:nsid w:val="1D5F06DA"/>
    <w:multiLevelType w:val="hybridMultilevel"/>
    <w:tmpl w:val="1EBC70BC"/>
    <w:lvl w:ilvl="0" w:tplc="5AD65D26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>
    <w:nsid w:val="2246079D"/>
    <w:multiLevelType w:val="hybridMultilevel"/>
    <w:tmpl w:val="BD4481C4"/>
    <w:lvl w:ilvl="0" w:tplc="B9EC0E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950F9C"/>
    <w:multiLevelType w:val="multilevel"/>
    <w:tmpl w:val="2D86EEC2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5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2593A6C"/>
    <w:multiLevelType w:val="multilevel"/>
    <w:tmpl w:val="54F0E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D24B42"/>
    <w:multiLevelType w:val="hybridMultilevel"/>
    <w:tmpl w:val="79C6076E"/>
    <w:lvl w:ilvl="0" w:tplc="A14C83FA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7D445F3"/>
    <w:multiLevelType w:val="hybridMultilevel"/>
    <w:tmpl w:val="A5A63AD0"/>
    <w:lvl w:ilvl="0" w:tplc="0C50B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90D4B88"/>
    <w:multiLevelType w:val="singleLevel"/>
    <w:tmpl w:val="C0CE1732"/>
    <w:lvl w:ilvl="0">
      <w:start w:val="3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34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5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CCE0A7E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8">
    <w:nsid w:val="5D000823"/>
    <w:multiLevelType w:val="hybridMultilevel"/>
    <w:tmpl w:val="8250BD86"/>
    <w:lvl w:ilvl="0" w:tplc="65BC5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637772"/>
    <w:multiLevelType w:val="hybridMultilevel"/>
    <w:tmpl w:val="8910AE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3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3378A3"/>
    <w:multiLevelType w:val="multilevel"/>
    <w:tmpl w:val="A7480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992277C"/>
    <w:multiLevelType w:val="hybridMultilevel"/>
    <w:tmpl w:val="167029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44"/>
  </w:num>
  <w:num w:numId="4">
    <w:abstractNumId w:val="29"/>
  </w:num>
  <w:num w:numId="5">
    <w:abstractNumId w:val="12"/>
  </w:num>
  <w:num w:numId="6">
    <w:abstractNumId w:val="25"/>
  </w:num>
  <w:num w:numId="7">
    <w:abstractNumId w:val="43"/>
  </w:num>
  <w:num w:numId="8">
    <w:abstractNumId w:val="32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6"/>
  </w:num>
  <w:num w:numId="14">
    <w:abstractNumId w:val="36"/>
  </w:num>
  <w:num w:numId="15">
    <w:abstractNumId w:val="41"/>
  </w:num>
  <w:num w:numId="16">
    <w:abstractNumId w:val="22"/>
  </w:num>
  <w:num w:numId="17">
    <w:abstractNumId w:val="48"/>
  </w:num>
  <w:num w:numId="18">
    <w:abstractNumId w:val="28"/>
  </w:num>
  <w:num w:numId="19">
    <w:abstractNumId w:val="17"/>
  </w:num>
  <w:num w:numId="20">
    <w:abstractNumId w:val="1"/>
    <w:lvlOverride w:ilvl="0">
      <w:startOverride w:val="1"/>
    </w:lvlOverride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6"/>
  </w:num>
  <w:num w:numId="24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4"/>
  </w:num>
  <w:num w:numId="27">
    <w:abstractNumId w:val="35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45"/>
  </w:num>
  <w:num w:numId="31">
    <w:abstractNumId w:val="24"/>
  </w:num>
  <w:num w:numId="32">
    <w:abstractNumId w:val="20"/>
    <w:lvlOverride w:ilvl="0">
      <w:startOverride w:val="1"/>
    </w:lvlOverride>
  </w:num>
  <w:num w:numId="33">
    <w:abstractNumId w:val="33"/>
    <w:lvlOverride w:ilvl="0">
      <w:startOverride w:val="3"/>
    </w:lvlOverride>
  </w:num>
  <w:num w:numId="34">
    <w:abstractNumId w:val="27"/>
  </w:num>
  <w:num w:numId="35">
    <w:abstractNumId w:val="31"/>
  </w:num>
  <w:num w:numId="36">
    <w:abstractNumId w:val="21"/>
  </w:num>
  <w:num w:numId="37">
    <w:abstractNumId w:val="38"/>
  </w:num>
  <w:num w:numId="38">
    <w:abstractNumId w:val="18"/>
  </w:num>
  <w:num w:numId="39">
    <w:abstractNumId w:val="13"/>
  </w:num>
  <w:num w:numId="40">
    <w:abstractNumId w:val="47"/>
  </w:num>
  <w:num w:numId="41">
    <w:abstractNumId w:val="39"/>
  </w:num>
  <w:num w:numId="42">
    <w:abstractNumId w:val="30"/>
  </w:num>
  <w:num w:numId="43">
    <w:abstractNumId w:val="23"/>
  </w:num>
  <w:num w:numId="44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C335C-B143-48AA-A6A0-76BB2E27C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1586</cp:revision>
  <dcterms:created xsi:type="dcterms:W3CDTF">2020-01-14T13:18:00Z</dcterms:created>
  <dcterms:modified xsi:type="dcterms:W3CDTF">2023-04-04T13:06:00Z</dcterms:modified>
</cp:coreProperties>
</file>