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424" w:rsidRPr="00F82424" w:rsidRDefault="00F82424" w:rsidP="00F82424">
      <w:pPr>
        <w:pStyle w:val="af6"/>
        <w:jc w:val="center"/>
        <w:rPr>
          <w:rFonts w:ascii="Times New Roman" w:hAnsi="Times New Roman" w:cs="Times New Roman"/>
          <w:sz w:val="22"/>
          <w:szCs w:val="22"/>
        </w:rPr>
      </w:pPr>
      <w:r w:rsidRPr="00F82424">
        <w:rPr>
          <w:rFonts w:ascii="Times New Roman" w:hAnsi="Times New Roman" w:cs="Times New Roman"/>
          <w:sz w:val="22"/>
          <w:szCs w:val="22"/>
        </w:rPr>
        <w:t>заявок, на право заключения договора аренды</w:t>
      </w:r>
    </w:p>
    <w:p w:rsidR="00F82424" w:rsidRPr="00F82424" w:rsidRDefault="00F82424" w:rsidP="00F82424">
      <w:pPr>
        <w:tabs>
          <w:tab w:val="left" w:pos="6660"/>
        </w:tabs>
        <w:spacing w:after="0" w:line="240" w:lineRule="auto"/>
        <w:jc w:val="center"/>
        <w:rPr>
          <w:rFonts w:ascii="Times New Roman" w:hAnsi="Times New Roman" w:cs="Times New Roman"/>
          <w:b/>
        </w:rPr>
      </w:pPr>
      <w:r w:rsidRPr="00F82424">
        <w:rPr>
          <w:rFonts w:ascii="Times New Roman" w:hAnsi="Times New Roman" w:cs="Times New Roman"/>
        </w:rPr>
        <w:t>земельного участка</w:t>
      </w:r>
    </w:p>
    <w:p w:rsidR="00F82424" w:rsidRPr="00F82424" w:rsidRDefault="00F82424" w:rsidP="00F82424">
      <w:pPr>
        <w:tabs>
          <w:tab w:val="left" w:pos="6660"/>
        </w:tabs>
        <w:spacing w:after="0" w:line="240" w:lineRule="auto"/>
        <w:jc w:val="center"/>
        <w:rPr>
          <w:rFonts w:ascii="Times New Roman" w:hAnsi="Times New Roman" w:cs="Times New Roman"/>
          <w:b/>
        </w:rPr>
      </w:pPr>
    </w:p>
    <w:p w:rsidR="00F82424" w:rsidRPr="00F82424" w:rsidRDefault="00F82424" w:rsidP="00F82424">
      <w:pPr>
        <w:spacing w:after="0" w:line="240" w:lineRule="auto"/>
        <w:ind w:firstLine="567"/>
        <w:jc w:val="both"/>
        <w:rPr>
          <w:rFonts w:ascii="Times New Roman" w:hAnsi="Times New Roman" w:cs="Times New Roman"/>
          <w:b/>
          <w:color w:val="993300"/>
        </w:rPr>
      </w:pPr>
      <w:r w:rsidRPr="00F82424">
        <w:rPr>
          <w:rFonts w:ascii="Times New Roman" w:hAnsi="Times New Roman" w:cs="Times New Roman"/>
          <w:b/>
        </w:rPr>
        <w:t>Основание проведения аукциона: Распоряжение Администрации Большеигнатовского муниципального района Республики Мордовия  от 07.03.2023 года № 55-р.</w:t>
      </w:r>
    </w:p>
    <w:p w:rsidR="00F82424" w:rsidRPr="00F82424" w:rsidRDefault="00F82424" w:rsidP="00F82424">
      <w:pPr>
        <w:spacing w:after="0" w:line="240" w:lineRule="auto"/>
        <w:ind w:firstLine="567"/>
        <w:jc w:val="both"/>
        <w:rPr>
          <w:rFonts w:ascii="Times New Roman" w:hAnsi="Times New Roman" w:cs="Times New Roman"/>
        </w:rPr>
      </w:pPr>
      <w:r w:rsidRPr="00F82424">
        <w:rPr>
          <w:rFonts w:ascii="Times New Roman" w:hAnsi="Times New Roman" w:cs="Times New Roman"/>
          <w:b/>
        </w:rPr>
        <w:t xml:space="preserve">Форма торгов: </w:t>
      </w:r>
      <w:r w:rsidRPr="00F82424">
        <w:rPr>
          <w:rFonts w:ascii="Times New Roman" w:hAnsi="Times New Roman" w:cs="Times New Roman"/>
        </w:rPr>
        <w:t>открытый аукцион в электронной форме подачи заявок.</w:t>
      </w: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 xml:space="preserve">Организатор торгов: </w:t>
      </w:r>
      <w:r w:rsidRPr="00F82424">
        <w:rPr>
          <w:rFonts w:ascii="Times New Roman" w:hAnsi="Times New Roman" w:cs="Times New Roman"/>
        </w:rPr>
        <w:t>Администрация Большеигнатовского муниципального района Республики Мордовия</w:t>
      </w:r>
      <w:r w:rsidRPr="00F82424">
        <w:rPr>
          <w:rFonts w:ascii="Times New Roman" w:hAnsi="Times New Roman" w:cs="Times New Roman"/>
          <w:b/>
        </w:rPr>
        <w:t xml:space="preserve"> </w:t>
      </w:r>
    </w:p>
    <w:p w:rsidR="00F82424" w:rsidRPr="00F82424" w:rsidRDefault="00F82424" w:rsidP="00F82424">
      <w:pPr>
        <w:spacing w:after="0" w:line="240" w:lineRule="auto"/>
        <w:ind w:right="-3" w:firstLine="567"/>
        <w:jc w:val="both"/>
        <w:rPr>
          <w:rFonts w:ascii="Times New Roman" w:hAnsi="Times New Roman" w:cs="Times New Roman"/>
          <w:spacing w:val="-1"/>
        </w:rPr>
      </w:pPr>
      <w:r w:rsidRPr="00F82424">
        <w:rPr>
          <w:rFonts w:ascii="Times New Roman" w:hAnsi="Times New Roman" w:cs="Times New Roman"/>
          <w:color w:val="000000"/>
          <w:spacing w:val="-1"/>
        </w:rPr>
        <w:t xml:space="preserve">Адрес: </w:t>
      </w:r>
      <w:r w:rsidRPr="00F82424">
        <w:rPr>
          <w:rFonts w:ascii="Times New Roman" w:hAnsi="Times New Roman" w:cs="Times New Roman"/>
          <w:bCs/>
          <w:spacing w:val="-1"/>
        </w:rPr>
        <w:t>431670, Республика Мордовия, Большеигнатовский район, с.Большое Игнатово, ул.Советская, 40</w:t>
      </w:r>
      <w:r w:rsidRPr="00F82424">
        <w:rPr>
          <w:rFonts w:ascii="Times New Roman" w:hAnsi="Times New Roman" w:cs="Times New Roman"/>
          <w:spacing w:val="-1"/>
        </w:rPr>
        <w:t>.</w:t>
      </w:r>
    </w:p>
    <w:p w:rsidR="00F82424" w:rsidRPr="00F82424" w:rsidRDefault="00F82424" w:rsidP="00F82424">
      <w:pPr>
        <w:spacing w:after="0" w:line="240" w:lineRule="auto"/>
        <w:ind w:right="-3" w:firstLine="567"/>
        <w:jc w:val="both"/>
        <w:rPr>
          <w:rFonts w:ascii="Times New Roman" w:hAnsi="Times New Roman" w:cs="Times New Roman"/>
          <w:color w:val="000000"/>
          <w:spacing w:val="-1"/>
        </w:rPr>
      </w:pPr>
      <w:r w:rsidRPr="00F82424">
        <w:rPr>
          <w:rFonts w:ascii="Times New Roman" w:hAnsi="Times New Roman" w:cs="Times New Roman"/>
          <w:color w:val="000000"/>
          <w:spacing w:val="-1"/>
        </w:rPr>
        <w:t>телефон: (83442) 2-13-57, факс: (83442) 2-10-32.</w:t>
      </w:r>
    </w:p>
    <w:p w:rsidR="00F82424" w:rsidRPr="00F82424" w:rsidRDefault="00F82424" w:rsidP="00F82424">
      <w:pPr>
        <w:spacing w:after="0" w:line="240" w:lineRule="auto"/>
        <w:ind w:firstLine="567"/>
        <w:jc w:val="both"/>
        <w:rPr>
          <w:rFonts w:ascii="Times New Roman" w:hAnsi="Times New Roman" w:cs="Times New Roman"/>
          <w:b/>
        </w:rPr>
      </w:pPr>
      <w:r w:rsidRPr="00F82424">
        <w:rPr>
          <w:rFonts w:ascii="Times New Roman" w:hAnsi="Times New Roman" w:cs="Times New Roman"/>
          <w:b/>
        </w:rPr>
        <w:t xml:space="preserve">Предмет открытого аукциона: </w:t>
      </w:r>
    </w:p>
    <w:p w:rsidR="00F82424" w:rsidRPr="00F82424" w:rsidRDefault="00F82424" w:rsidP="00F82424">
      <w:pPr>
        <w:spacing w:after="0" w:line="240" w:lineRule="auto"/>
        <w:ind w:firstLine="567"/>
        <w:jc w:val="both"/>
        <w:rPr>
          <w:rFonts w:ascii="Times New Roman" w:hAnsi="Times New Roman" w:cs="Times New Roman"/>
          <w:b/>
        </w:rPr>
      </w:pPr>
    </w:p>
    <w:p w:rsidR="00F82424" w:rsidRPr="00F82424" w:rsidRDefault="00F82424" w:rsidP="00735E6B">
      <w:pPr>
        <w:pStyle w:val="af6"/>
        <w:jc w:val="center"/>
        <w:rPr>
          <w:rFonts w:ascii="Times New Roman" w:hAnsi="Times New Roman" w:cs="Times New Roman"/>
          <w:b/>
          <w:sz w:val="22"/>
          <w:szCs w:val="22"/>
        </w:rPr>
      </w:pPr>
      <w:r w:rsidRPr="00F82424">
        <w:rPr>
          <w:rFonts w:ascii="Times New Roman" w:hAnsi="Times New Roman" w:cs="Times New Roman"/>
          <w:b/>
          <w:sz w:val="22"/>
          <w:szCs w:val="22"/>
        </w:rPr>
        <w:t>Лот № 1.</w:t>
      </w:r>
    </w:p>
    <w:tbl>
      <w:tblPr>
        <w:tblW w:w="10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527"/>
      </w:tblGrid>
      <w:tr w:rsidR="00F82424" w:rsidRPr="00F82424" w:rsidTr="00F82424">
        <w:tc>
          <w:tcPr>
            <w:tcW w:w="10045" w:type="dxa"/>
            <w:gridSpan w:val="2"/>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с кадастровым номером: 13:05:0103001:555, общей площадью 1000 кв.м., категория земель: земли населенных пунктов. Адрес (местоположение): Республика Мордовия, Большеигнатовский район, с. Вармазейка. Разрешенное использование: базы крестьянских (фермерских) хозяйств. Обременений - нет.</w:t>
            </w:r>
          </w:p>
        </w:tc>
      </w:tr>
      <w:tr w:rsidR="00F82424" w:rsidRPr="00F82424" w:rsidTr="00F82424">
        <w:tc>
          <w:tcPr>
            <w:tcW w:w="2518"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Начальный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годовой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арендной платы</w:t>
            </w:r>
          </w:p>
        </w:tc>
        <w:tc>
          <w:tcPr>
            <w:tcW w:w="7527"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В соответствии с п.14 ст.39.11 Земельного кодекса РФ от 25 октября 2001</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г.№136 ФЗ установить размер годовой арендной платы за земельный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участок в размере пяти процентов от кадастровой стоимости</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земельного участка. Кадастровая стоимость земельного участка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2140,00 руб. Начальный размер годовой арендной платы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5/100 Х 2140,00 руб. = 107,00 руб.</w:t>
            </w:r>
          </w:p>
        </w:tc>
      </w:tr>
      <w:tr w:rsidR="00F82424" w:rsidRPr="00F82424" w:rsidTr="00F82424">
        <w:tc>
          <w:tcPr>
            <w:tcW w:w="2518"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задатка</w:t>
            </w:r>
            <w:r w:rsidRPr="00F82424">
              <w:rPr>
                <w:rFonts w:ascii="Times New Roman" w:hAnsi="Times New Roman" w:cs="Times New Roman"/>
                <w:sz w:val="22"/>
                <w:szCs w:val="22"/>
              </w:rPr>
              <w:br/>
              <w:t>(20%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7527"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21,40 (двадцать один рубль 40 копеек) рублей</w:t>
            </w:r>
          </w:p>
        </w:tc>
      </w:tr>
      <w:tr w:rsidR="00F82424" w:rsidRPr="00F82424" w:rsidTr="00F82424">
        <w:tc>
          <w:tcPr>
            <w:tcW w:w="2518"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w:t>
            </w:r>
            <w:r w:rsidRPr="00F82424">
              <w:rPr>
                <w:rFonts w:ascii="Times New Roman" w:hAnsi="Times New Roman" w:cs="Times New Roman"/>
                <w:sz w:val="22"/>
                <w:szCs w:val="22"/>
              </w:rPr>
              <w:br/>
              <w:t>(3%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7527"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3,21 (три рубля 21 копейка) рубля</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 установлен в фиксированной сумме и не</w:t>
            </w:r>
            <w:r w:rsidRPr="00F82424">
              <w:rPr>
                <w:rFonts w:ascii="Times New Roman" w:hAnsi="Times New Roman" w:cs="Times New Roman"/>
                <w:sz w:val="22"/>
                <w:szCs w:val="22"/>
              </w:rPr>
              <w:br/>
              <w:t>изменяется в течение всего аукциона.</w:t>
            </w:r>
          </w:p>
        </w:tc>
      </w:tr>
      <w:tr w:rsidR="00F82424" w:rsidRPr="00F82424" w:rsidTr="00F82424">
        <w:tc>
          <w:tcPr>
            <w:tcW w:w="2518"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Форма и срок</w:t>
            </w:r>
            <w:r w:rsidRPr="00F82424">
              <w:rPr>
                <w:rFonts w:ascii="Times New Roman" w:hAnsi="Times New Roman" w:cs="Times New Roman"/>
                <w:sz w:val="22"/>
                <w:szCs w:val="22"/>
              </w:rPr>
              <w:br/>
              <w:t>платежа</w:t>
            </w:r>
          </w:p>
        </w:tc>
        <w:tc>
          <w:tcPr>
            <w:tcW w:w="7527"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F82424">
        <w:tc>
          <w:tcPr>
            <w:tcW w:w="2518"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Срок аренды </w:t>
            </w:r>
          </w:p>
        </w:tc>
        <w:tc>
          <w:tcPr>
            <w:tcW w:w="7527"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49 лет с момента заключения договора аренды земельного участка</w:t>
            </w:r>
          </w:p>
        </w:tc>
      </w:tr>
      <w:tr w:rsidR="00F82424" w:rsidRPr="00F82424" w:rsidTr="00F82424">
        <w:tc>
          <w:tcPr>
            <w:tcW w:w="2518"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Обременения и</w:t>
            </w:r>
            <w:r w:rsidRPr="00F82424">
              <w:rPr>
                <w:rFonts w:ascii="Times New Roman" w:hAnsi="Times New Roman" w:cs="Times New Roman"/>
                <w:sz w:val="22"/>
                <w:szCs w:val="22"/>
              </w:rPr>
              <w:br/>
              <w:t>ограничения</w:t>
            </w:r>
          </w:p>
        </w:tc>
        <w:tc>
          <w:tcPr>
            <w:tcW w:w="7527"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имеются</w:t>
            </w:r>
          </w:p>
        </w:tc>
      </w:tr>
      <w:tr w:rsidR="00F82424" w:rsidRPr="00F82424" w:rsidTr="00F82424">
        <w:tc>
          <w:tcPr>
            <w:tcW w:w="2518"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Имеются ли</w:t>
            </w:r>
            <w:r w:rsidRPr="00F82424">
              <w:rPr>
                <w:rFonts w:ascii="Times New Roman" w:hAnsi="Times New Roman" w:cs="Times New Roman"/>
                <w:sz w:val="22"/>
                <w:szCs w:val="22"/>
              </w:rPr>
              <w:br/>
              <w:t>строения на</w:t>
            </w:r>
            <w:r w:rsidRPr="00F82424">
              <w:rPr>
                <w:rFonts w:ascii="Times New Roman" w:hAnsi="Times New Roman" w:cs="Times New Roman"/>
                <w:sz w:val="22"/>
                <w:szCs w:val="22"/>
              </w:rPr>
              <w:br/>
              <w:t>земельном</w:t>
            </w:r>
            <w:r w:rsidRPr="00F82424">
              <w:rPr>
                <w:rFonts w:ascii="Times New Roman" w:hAnsi="Times New Roman" w:cs="Times New Roman"/>
                <w:sz w:val="22"/>
                <w:szCs w:val="22"/>
              </w:rPr>
              <w:br/>
              <w:t>участке</w:t>
            </w:r>
          </w:p>
        </w:tc>
        <w:tc>
          <w:tcPr>
            <w:tcW w:w="7527"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не занят строениями</w:t>
            </w:r>
          </w:p>
        </w:tc>
      </w:tr>
      <w:tr w:rsidR="00F82424" w:rsidRPr="00F82424" w:rsidTr="00F82424">
        <w:tc>
          <w:tcPr>
            <w:tcW w:w="2518"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технических</w:t>
            </w:r>
            <w:r w:rsidRPr="00F82424">
              <w:rPr>
                <w:rFonts w:ascii="Times New Roman" w:hAnsi="Times New Roman" w:cs="Times New Roman"/>
                <w:sz w:val="22"/>
                <w:szCs w:val="22"/>
              </w:rPr>
              <w:br/>
              <w:t>условиях</w:t>
            </w:r>
          </w:p>
        </w:tc>
        <w:tc>
          <w:tcPr>
            <w:tcW w:w="7527"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F82424">
        <w:tc>
          <w:tcPr>
            <w:tcW w:w="2518"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предыдущих</w:t>
            </w:r>
            <w:r w:rsidRPr="00F82424">
              <w:rPr>
                <w:rFonts w:ascii="Times New Roman" w:hAnsi="Times New Roman" w:cs="Times New Roman"/>
                <w:sz w:val="22"/>
                <w:szCs w:val="22"/>
              </w:rPr>
              <w:br/>
              <w:t>торгах</w:t>
            </w:r>
          </w:p>
        </w:tc>
        <w:tc>
          <w:tcPr>
            <w:tcW w:w="7527"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проводились</w:t>
            </w:r>
          </w:p>
        </w:tc>
      </w:tr>
    </w:tbl>
    <w:p w:rsidR="00F82424" w:rsidRPr="00F82424" w:rsidRDefault="00F82424" w:rsidP="00F82424">
      <w:pPr>
        <w:pStyle w:val="af6"/>
        <w:rPr>
          <w:rFonts w:ascii="Times New Roman" w:hAnsi="Times New Roman" w:cs="Times New Roman"/>
          <w:b/>
          <w:sz w:val="22"/>
          <w:szCs w:val="22"/>
        </w:rPr>
      </w:pPr>
    </w:p>
    <w:p w:rsidR="00F82424" w:rsidRPr="00F82424" w:rsidRDefault="00F82424" w:rsidP="00735E6B">
      <w:pPr>
        <w:pStyle w:val="af6"/>
        <w:jc w:val="center"/>
        <w:rPr>
          <w:rFonts w:ascii="Times New Roman" w:hAnsi="Times New Roman" w:cs="Times New Roman"/>
          <w:b/>
          <w:sz w:val="22"/>
          <w:szCs w:val="22"/>
        </w:rPr>
      </w:pPr>
      <w:r w:rsidRPr="00F82424">
        <w:rPr>
          <w:rFonts w:ascii="Times New Roman" w:hAnsi="Times New Roman" w:cs="Times New Roman"/>
          <w:b/>
          <w:sz w:val="22"/>
          <w:szCs w:val="22"/>
        </w:rPr>
        <w:t>Лот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7527"/>
      </w:tblGrid>
      <w:tr w:rsidR="00F82424" w:rsidRPr="00F82424" w:rsidTr="0086388A">
        <w:tc>
          <w:tcPr>
            <w:tcW w:w="10137" w:type="dxa"/>
            <w:gridSpan w:val="2"/>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с кадастровым номером: 13:05:0103001:556, общей площадью 1000 кв.м., категория земель: земли населенных пунктов. Адрес (местоположение): Республика Мордовия, Большеигнатовский район, с. Вармазейка. Разрешенное использование: базы крестьянских (фермерских) хозяйств. Обременений - нет.</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Начальный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годовой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lastRenderedPageBreak/>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lastRenderedPageBreak/>
              <w:t>В соответствии с п.14 ст.39.11 Земельного кодекса РФ от 25 октября 2001</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г.№136 ФЗ установить размер годовой арендной платы за земельный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lastRenderedPageBreak/>
              <w:t>участок в размере пяти процентов от кадастровой стоимости</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земельного участка. Кадастровая стоимость земельного участка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2140,00 руб. Начальный размер годовой арендной платы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5/100 Х 2140,00 руб. = 107,00 руб.</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lastRenderedPageBreak/>
              <w:t>Размер задатка</w:t>
            </w:r>
            <w:r w:rsidRPr="00F82424">
              <w:rPr>
                <w:rFonts w:ascii="Times New Roman" w:hAnsi="Times New Roman" w:cs="Times New Roman"/>
                <w:sz w:val="22"/>
                <w:szCs w:val="22"/>
              </w:rPr>
              <w:br/>
              <w:t>(20%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21,40 (двадцать один рубль 40 копеек) рублей</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w:t>
            </w:r>
            <w:r w:rsidRPr="00F82424">
              <w:rPr>
                <w:rFonts w:ascii="Times New Roman" w:hAnsi="Times New Roman" w:cs="Times New Roman"/>
                <w:sz w:val="22"/>
                <w:szCs w:val="22"/>
              </w:rPr>
              <w:br/>
              <w:t>(3%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3,21 (три рубля 21 копейка) рубля</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 установлен в фиксированной сумме и не</w:t>
            </w:r>
            <w:r w:rsidRPr="00F82424">
              <w:rPr>
                <w:rFonts w:ascii="Times New Roman" w:hAnsi="Times New Roman" w:cs="Times New Roman"/>
                <w:sz w:val="22"/>
                <w:szCs w:val="22"/>
              </w:rPr>
              <w:br/>
              <w:t>изменяется в течение всего аукциона.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Форма и срок</w:t>
            </w:r>
            <w:r w:rsidRPr="00F82424">
              <w:rPr>
                <w:rFonts w:ascii="Times New Roman" w:hAnsi="Times New Roman" w:cs="Times New Roman"/>
                <w:sz w:val="22"/>
                <w:szCs w:val="22"/>
              </w:rPr>
              <w:br/>
              <w:t>платежа</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Срок аренды </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49 лет с момента заключения договора аренды земельного участка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Обременения и</w:t>
            </w:r>
            <w:r w:rsidRPr="00F82424">
              <w:rPr>
                <w:rFonts w:ascii="Times New Roman" w:hAnsi="Times New Roman" w:cs="Times New Roman"/>
                <w:sz w:val="22"/>
                <w:szCs w:val="22"/>
              </w:rPr>
              <w:br/>
              <w:t>ограничения</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имеются</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Имеются ли</w:t>
            </w:r>
            <w:r w:rsidRPr="00F82424">
              <w:rPr>
                <w:rFonts w:ascii="Times New Roman" w:hAnsi="Times New Roman" w:cs="Times New Roman"/>
                <w:sz w:val="22"/>
                <w:szCs w:val="22"/>
              </w:rPr>
              <w:br/>
              <w:t>строения на</w:t>
            </w:r>
            <w:r w:rsidRPr="00F82424">
              <w:rPr>
                <w:rFonts w:ascii="Times New Roman" w:hAnsi="Times New Roman" w:cs="Times New Roman"/>
                <w:sz w:val="22"/>
                <w:szCs w:val="22"/>
              </w:rPr>
              <w:br/>
              <w:t>земельном</w:t>
            </w:r>
            <w:r w:rsidRPr="00F82424">
              <w:rPr>
                <w:rFonts w:ascii="Times New Roman" w:hAnsi="Times New Roman" w:cs="Times New Roman"/>
                <w:sz w:val="22"/>
                <w:szCs w:val="22"/>
              </w:rPr>
              <w:br/>
              <w:t>участке</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не занят строениями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технических</w:t>
            </w:r>
            <w:r w:rsidRPr="00F82424">
              <w:rPr>
                <w:rFonts w:ascii="Times New Roman" w:hAnsi="Times New Roman" w:cs="Times New Roman"/>
                <w:sz w:val="22"/>
                <w:szCs w:val="22"/>
              </w:rPr>
              <w:br/>
              <w:t>условиях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предыдущих</w:t>
            </w:r>
            <w:r w:rsidRPr="00F82424">
              <w:rPr>
                <w:rFonts w:ascii="Times New Roman" w:hAnsi="Times New Roman" w:cs="Times New Roman"/>
                <w:sz w:val="22"/>
                <w:szCs w:val="22"/>
              </w:rPr>
              <w:br/>
              <w:t>торгах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проводились</w:t>
            </w:r>
          </w:p>
        </w:tc>
      </w:tr>
    </w:tbl>
    <w:p w:rsidR="00F82424" w:rsidRPr="00F82424" w:rsidRDefault="00F82424" w:rsidP="00F82424">
      <w:pPr>
        <w:pStyle w:val="af6"/>
        <w:rPr>
          <w:rFonts w:ascii="Times New Roman" w:hAnsi="Times New Roman" w:cs="Times New Roman"/>
          <w:sz w:val="22"/>
          <w:szCs w:val="22"/>
        </w:rPr>
      </w:pPr>
    </w:p>
    <w:p w:rsidR="00F82424" w:rsidRPr="00F82424" w:rsidRDefault="00F82424" w:rsidP="00735E6B">
      <w:pPr>
        <w:pStyle w:val="af6"/>
        <w:jc w:val="center"/>
        <w:rPr>
          <w:rFonts w:ascii="Times New Roman" w:hAnsi="Times New Roman" w:cs="Times New Roman"/>
          <w:b/>
          <w:sz w:val="22"/>
          <w:szCs w:val="22"/>
        </w:rPr>
      </w:pPr>
      <w:r w:rsidRPr="00F82424">
        <w:rPr>
          <w:rFonts w:ascii="Times New Roman" w:hAnsi="Times New Roman" w:cs="Times New Roman"/>
          <w:b/>
          <w:sz w:val="22"/>
          <w:szCs w:val="22"/>
        </w:rPr>
        <w:t>Лот №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7527"/>
      </w:tblGrid>
      <w:tr w:rsidR="00F82424" w:rsidRPr="00F82424" w:rsidTr="0086388A">
        <w:tc>
          <w:tcPr>
            <w:tcW w:w="10137" w:type="dxa"/>
            <w:gridSpan w:val="2"/>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с кадастровым номером: 13:05:0103001:557, общей площадью 238 кв.м., категория земель: земли населенных пунктов. Адрес (местоположение): Республика Мордовия, Большеигнатовский район, с. Вармазейка. Разрешенное использование: базы крестьянских (фермерских) хозяйств, здания, строения и сооружения, необходимые для функционирования сельского хозяйства. Обременений - нет.</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Начальный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годовой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В соответствии с п.14 ст.39.11 Земельного кодекса РФ от 25 октября 2001</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г.№136 ФЗ установить размер годовой арендной платы за земельный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участок в размере пяти процентов от кадастровой стоимости</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земельного участка. Кадастровая стоимость земельного участка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509,32 руб. Начальный размер годовой арендной платы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5/100 Х 509,32 руб. = 25,47 руб.</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задатка</w:t>
            </w:r>
            <w:r w:rsidRPr="00F82424">
              <w:rPr>
                <w:rFonts w:ascii="Times New Roman" w:hAnsi="Times New Roman" w:cs="Times New Roman"/>
                <w:sz w:val="22"/>
                <w:szCs w:val="22"/>
              </w:rPr>
              <w:br/>
              <w:t>(20%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5,09 (пять рублей 09 копеек) рублей</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w:t>
            </w:r>
            <w:r w:rsidRPr="00F82424">
              <w:rPr>
                <w:rFonts w:ascii="Times New Roman" w:hAnsi="Times New Roman" w:cs="Times New Roman"/>
                <w:sz w:val="22"/>
                <w:szCs w:val="22"/>
              </w:rPr>
              <w:br/>
              <w:t>(3%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0,76 (три рубля 21 копейка) рублей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 установлен в фиксированной сумме и не</w:t>
            </w:r>
            <w:r w:rsidRPr="00F82424">
              <w:rPr>
                <w:rFonts w:ascii="Times New Roman" w:hAnsi="Times New Roman" w:cs="Times New Roman"/>
                <w:sz w:val="22"/>
                <w:szCs w:val="22"/>
              </w:rPr>
              <w:br/>
              <w:t>изменяется в течение всего аукциона.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Форма и срок</w:t>
            </w:r>
            <w:r w:rsidRPr="00F82424">
              <w:rPr>
                <w:rFonts w:ascii="Times New Roman" w:hAnsi="Times New Roman" w:cs="Times New Roman"/>
                <w:sz w:val="22"/>
                <w:szCs w:val="22"/>
              </w:rPr>
              <w:br/>
              <w:t>платежа</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Срок аренды </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49 лет с момента заключения договора аренды земельного участка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Обременения и</w:t>
            </w:r>
            <w:r w:rsidRPr="00F82424">
              <w:rPr>
                <w:rFonts w:ascii="Times New Roman" w:hAnsi="Times New Roman" w:cs="Times New Roman"/>
                <w:sz w:val="22"/>
                <w:szCs w:val="22"/>
              </w:rPr>
              <w:br/>
            </w:r>
            <w:r w:rsidRPr="00F82424">
              <w:rPr>
                <w:rFonts w:ascii="Times New Roman" w:hAnsi="Times New Roman" w:cs="Times New Roman"/>
                <w:sz w:val="22"/>
                <w:szCs w:val="22"/>
              </w:rPr>
              <w:lastRenderedPageBreak/>
              <w:t>ограничения</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lastRenderedPageBreak/>
              <w:t>Не имеются</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lastRenderedPageBreak/>
              <w:t>Имеются ли</w:t>
            </w:r>
            <w:r w:rsidRPr="00F82424">
              <w:rPr>
                <w:rFonts w:ascii="Times New Roman" w:hAnsi="Times New Roman" w:cs="Times New Roman"/>
                <w:sz w:val="22"/>
                <w:szCs w:val="22"/>
              </w:rPr>
              <w:br/>
              <w:t>строения на</w:t>
            </w:r>
            <w:r w:rsidRPr="00F82424">
              <w:rPr>
                <w:rFonts w:ascii="Times New Roman" w:hAnsi="Times New Roman" w:cs="Times New Roman"/>
                <w:sz w:val="22"/>
                <w:szCs w:val="22"/>
              </w:rPr>
              <w:br/>
              <w:t>земельном</w:t>
            </w:r>
            <w:r w:rsidRPr="00F82424">
              <w:rPr>
                <w:rFonts w:ascii="Times New Roman" w:hAnsi="Times New Roman" w:cs="Times New Roman"/>
                <w:sz w:val="22"/>
                <w:szCs w:val="22"/>
              </w:rPr>
              <w:br/>
              <w:t>участке</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не занят строениями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технических</w:t>
            </w:r>
            <w:r w:rsidRPr="00F82424">
              <w:rPr>
                <w:rFonts w:ascii="Times New Roman" w:hAnsi="Times New Roman" w:cs="Times New Roman"/>
                <w:sz w:val="22"/>
                <w:szCs w:val="22"/>
              </w:rPr>
              <w:br/>
              <w:t>условиях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предыдущих</w:t>
            </w:r>
            <w:r w:rsidRPr="00F82424">
              <w:rPr>
                <w:rFonts w:ascii="Times New Roman" w:hAnsi="Times New Roman" w:cs="Times New Roman"/>
                <w:sz w:val="22"/>
                <w:szCs w:val="22"/>
              </w:rPr>
              <w:br/>
              <w:t>торгах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проводились</w:t>
            </w:r>
          </w:p>
        </w:tc>
      </w:tr>
    </w:tbl>
    <w:p w:rsidR="00F82424" w:rsidRPr="00F82424" w:rsidRDefault="00F82424" w:rsidP="00F82424">
      <w:pPr>
        <w:spacing w:after="0" w:line="240" w:lineRule="auto"/>
        <w:rPr>
          <w:rFonts w:ascii="Times New Roman" w:hAnsi="Times New Roman" w:cs="Times New Roman"/>
        </w:rPr>
      </w:pP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b/>
          <w:sz w:val="22"/>
          <w:szCs w:val="22"/>
        </w:rPr>
        <w:t>Дата, время и место начала приема заявок:</w:t>
      </w:r>
      <w:r w:rsidRPr="00F82424">
        <w:rPr>
          <w:rFonts w:ascii="Times New Roman" w:hAnsi="Times New Roman" w:cs="Times New Roman"/>
          <w:sz w:val="22"/>
          <w:szCs w:val="22"/>
        </w:rPr>
        <w:t xml:space="preserve"> </w:t>
      </w:r>
      <w:r w:rsidRPr="00F82424">
        <w:rPr>
          <w:rFonts w:ascii="Times New Roman" w:hAnsi="Times New Roman" w:cs="Times New Roman"/>
          <w:b/>
          <w:sz w:val="22"/>
          <w:szCs w:val="22"/>
        </w:rPr>
        <w:t>18.03.2023 г. с 9.00</w:t>
      </w:r>
      <w:r w:rsidRPr="00F82424">
        <w:rPr>
          <w:rFonts w:ascii="Times New Roman" w:hAnsi="Times New Roman" w:cs="Times New Roman"/>
          <w:sz w:val="22"/>
          <w:szCs w:val="22"/>
        </w:rPr>
        <w:t xml:space="preserve"> (время московское) по</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адресу электронной площадки: utp.sberbank-ast.ru</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b/>
          <w:sz w:val="22"/>
          <w:szCs w:val="22"/>
        </w:rPr>
        <w:t>Дата, время и место окончания приема заявок:</w:t>
      </w:r>
      <w:r w:rsidRPr="00F82424">
        <w:rPr>
          <w:rFonts w:ascii="Times New Roman" w:hAnsi="Times New Roman" w:cs="Times New Roman"/>
          <w:sz w:val="22"/>
          <w:szCs w:val="22"/>
        </w:rPr>
        <w:t xml:space="preserve"> </w:t>
      </w:r>
      <w:r w:rsidRPr="00F82424">
        <w:rPr>
          <w:rFonts w:ascii="Times New Roman" w:hAnsi="Times New Roman" w:cs="Times New Roman"/>
          <w:b/>
          <w:sz w:val="22"/>
          <w:szCs w:val="22"/>
        </w:rPr>
        <w:t>16.04.2023 г. в 16.00</w:t>
      </w:r>
      <w:r w:rsidRPr="00F82424">
        <w:rPr>
          <w:rFonts w:ascii="Times New Roman" w:hAnsi="Times New Roman" w:cs="Times New Roman"/>
          <w:sz w:val="22"/>
          <w:szCs w:val="22"/>
        </w:rPr>
        <w:t xml:space="preserve"> (время московское) по</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адресу электронной площадки </w:t>
      </w:r>
      <w:r w:rsidRPr="00F82424">
        <w:rPr>
          <w:rFonts w:ascii="Times New Roman" w:hAnsi="Times New Roman" w:cs="Times New Roman"/>
          <w:sz w:val="22"/>
          <w:szCs w:val="22"/>
          <w:u w:val="single"/>
        </w:rPr>
        <w:t>utp.sberbank-ast.ru</w:t>
      </w:r>
    </w:p>
    <w:p w:rsidR="00F82424" w:rsidRPr="00F82424" w:rsidRDefault="00F82424" w:rsidP="00F82424">
      <w:pPr>
        <w:spacing w:after="0" w:line="240" w:lineRule="auto"/>
        <w:ind w:right="-3" w:firstLine="567"/>
        <w:jc w:val="both"/>
        <w:rPr>
          <w:rFonts w:ascii="Times New Roman" w:hAnsi="Times New Roman" w:cs="Times New Roman"/>
        </w:rPr>
      </w:pP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rPr>
        <w:t>Задаток должен поступить на указанный счет не позднее</w:t>
      </w:r>
      <w:r w:rsidRPr="00F82424">
        <w:rPr>
          <w:rFonts w:ascii="Times New Roman" w:hAnsi="Times New Roman" w:cs="Times New Roman"/>
          <w:b/>
        </w:rPr>
        <w:t xml:space="preserve"> 16.04.2023г.</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Задаток вносится единым платежом.</w:t>
      </w: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Датой внесения задатка является дата зачисления на счет ЗАО "Сбербанк-АСТ" денежных средств, внесенных в качестве задатка.</w:t>
      </w:r>
    </w:p>
    <w:p w:rsidR="00F82424" w:rsidRPr="00F82424" w:rsidRDefault="00F82424" w:rsidP="00F82424">
      <w:pPr>
        <w:spacing w:after="0" w:line="240" w:lineRule="auto"/>
        <w:ind w:right="-3" w:firstLine="567"/>
        <w:jc w:val="both"/>
        <w:rPr>
          <w:rFonts w:ascii="Times New Roman" w:hAnsi="Times New Roman" w:cs="Times New Roman"/>
          <w:b/>
        </w:rPr>
      </w:pP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 xml:space="preserve">Место, дата и время рассмотрения заявок на участие в аукционе: 19.04.2023 г. 10-00 </w:t>
      </w:r>
      <w:r w:rsidRPr="00F82424">
        <w:rPr>
          <w:rFonts w:ascii="Times New Roman" w:hAnsi="Times New Roman" w:cs="Times New Roman"/>
        </w:rPr>
        <w:t>(время московское) по адресу организатора аукциона (кабинет № 6).</w:t>
      </w:r>
    </w:p>
    <w:p w:rsidR="00F82424" w:rsidRPr="00F82424" w:rsidRDefault="00F82424" w:rsidP="00F82424">
      <w:pPr>
        <w:spacing w:after="0" w:line="240" w:lineRule="auto"/>
        <w:ind w:right="-3" w:firstLine="567"/>
        <w:jc w:val="both"/>
        <w:rPr>
          <w:rFonts w:ascii="Times New Roman" w:hAnsi="Times New Roman" w:cs="Times New Roman"/>
          <w:b/>
        </w:rPr>
      </w:pP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 xml:space="preserve">Место, дата, время и порядок проведения аукциона: </w:t>
      </w:r>
      <w:r w:rsidRPr="00F82424">
        <w:rPr>
          <w:rFonts w:ascii="Times New Roman" w:hAnsi="Times New Roman" w:cs="Times New Roman"/>
        </w:rPr>
        <w:t>Электронная площадка – универсальная торговая платформа АО «Сбербанк-АСТ», размещенная на сайте http://utp.sberbank-ast.ru в сети Интернет</w:t>
      </w:r>
      <w:r w:rsidRPr="00F82424">
        <w:rPr>
          <w:rFonts w:ascii="Times New Roman" w:hAnsi="Times New Roman" w:cs="Times New Roman"/>
          <w:b/>
        </w:rPr>
        <w:t xml:space="preserve"> – 21.04.2023 г. с 10 часов 00 мин. до 13 часов 00 мин. (московское время).</w:t>
      </w:r>
    </w:p>
    <w:p w:rsidR="00F82424" w:rsidRPr="00F82424" w:rsidRDefault="00F82424" w:rsidP="00F82424">
      <w:pPr>
        <w:spacing w:after="0" w:line="240" w:lineRule="auto"/>
        <w:ind w:right="-3" w:firstLine="567"/>
        <w:jc w:val="both"/>
        <w:rPr>
          <w:rFonts w:ascii="Times New Roman" w:hAnsi="Times New Roman" w:cs="Times New Roman"/>
          <w:b/>
        </w:rPr>
      </w:pP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 xml:space="preserve">Официальный сайт размещения извещения: </w:t>
      </w:r>
      <w:r w:rsidRPr="00F82424">
        <w:rPr>
          <w:rFonts w:ascii="Times New Roman" w:hAnsi="Times New Roman" w:cs="Times New Roman"/>
        </w:rPr>
        <w:t>www.new.torgi.gov.ru, http://utp.sberbank-ast.ru/AP.</w:t>
      </w:r>
    </w:p>
    <w:p w:rsidR="00F82424" w:rsidRPr="00F82424" w:rsidRDefault="00F82424" w:rsidP="00F82424">
      <w:pPr>
        <w:spacing w:after="0" w:line="240" w:lineRule="auto"/>
        <w:ind w:right="-3" w:firstLine="567"/>
        <w:jc w:val="both"/>
        <w:rPr>
          <w:rFonts w:ascii="Times New Roman" w:hAnsi="Times New Roman" w:cs="Times New Roman"/>
        </w:rPr>
      </w:pPr>
    </w:p>
    <w:p w:rsidR="00735E6B"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Оператор электронной площадки:</w:t>
      </w:r>
      <w:r w:rsidRPr="00F82424">
        <w:rPr>
          <w:rFonts w:ascii="Times New Roman" w:hAnsi="Times New Roman" w:cs="Times New Roman"/>
        </w:rPr>
        <w:t xml:space="preserve"> АО «Сбербанк-АСТ», владеющее сайтом http://utp.sberbank-ast.ru/AP в информационно-телекоммуникационной сети «Интернет» .Адрес: 119435, г.Москва,</w:t>
      </w:r>
      <w:r w:rsidRPr="00F82424">
        <w:rPr>
          <w:rFonts w:ascii="Times New Roman" w:hAnsi="Times New Roman" w:cs="Times New Roman"/>
        </w:rPr>
        <w:br/>
        <w:t>Большой Саввинский переулок, д.12, стр. 9, эт.1, пом. I комн. 2, тел.: 8(495) 787-29-97, (495)787-</w:t>
      </w:r>
      <w:r w:rsidRPr="00F82424">
        <w:rPr>
          <w:rFonts w:ascii="Times New Roman" w:hAnsi="Times New Roman" w:cs="Times New Roman"/>
        </w:rPr>
        <w:br/>
        <w:t>29-99.</w:t>
      </w:r>
      <w:r w:rsidRPr="00F82424">
        <w:rPr>
          <w:rFonts w:ascii="Times New Roman" w:hAnsi="Times New Roman" w:cs="Times New Roman"/>
        </w:rPr>
        <w:br/>
        <w:t xml:space="preserve">          Для обеспечения доступа к участию в электронном аукционе Претендентам необходимо</w:t>
      </w:r>
      <w:r w:rsidRPr="00F82424">
        <w:rPr>
          <w:rFonts w:ascii="Times New Roman" w:hAnsi="Times New Roman" w:cs="Times New Roman"/>
        </w:rPr>
        <w:br/>
        <w:t>пройти процедуру регистрации на электронной площадке.</w:t>
      </w:r>
      <w:r w:rsidRPr="00F82424">
        <w:rPr>
          <w:rFonts w:ascii="Times New Roman" w:hAnsi="Times New Roman" w:cs="Times New Roman"/>
        </w:rPr>
        <w:br/>
        <w:t xml:space="preserve">          Регистрация на электронной площадке проводится в соответствии с Регламентом</w:t>
      </w:r>
      <w:r w:rsidRPr="00F82424">
        <w:rPr>
          <w:rFonts w:ascii="Times New Roman" w:hAnsi="Times New Roman" w:cs="Times New Roman"/>
        </w:rPr>
        <w:br/>
        <w:t>электронной площадки без взимания платы. Регистрации на электронной площадке подлежат</w:t>
      </w:r>
      <w:r w:rsidRPr="00F82424">
        <w:rPr>
          <w:rFonts w:ascii="Times New Roman" w:hAnsi="Times New Roman" w:cs="Times New Roman"/>
        </w:rPr>
        <w:br/>
        <w:t>Претенденты, ранее не зарегистрированные на электронной площадке.</w:t>
      </w:r>
      <w:r w:rsidRPr="00F82424">
        <w:rPr>
          <w:rFonts w:ascii="Times New Roman" w:hAnsi="Times New Roman" w:cs="Times New Roman"/>
        </w:rPr>
        <w:br/>
        <w:t xml:space="preserve">          Подача заявки на участие осуществляется только посредством интерфейса универсальной</w:t>
      </w:r>
      <w:r w:rsidRPr="00F82424">
        <w:rPr>
          <w:rFonts w:ascii="Times New Roman" w:hAnsi="Times New Roman" w:cs="Times New Roman"/>
        </w:rPr>
        <w:br/>
        <w:t>торговой платформы АО «Сбербанк-АСТ» из личного кабинета претендента по форме,</w:t>
      </w:r>
      <w:r w:rsidRPr="00F82424">
        <w:rPr>
          <w:rFonts w:ascii="Times New Roman" w:hAnsi="Times New Roman" w:cs="Times New Roman"/>
        </w:rPr>
        <w:br/>
        <w:t>утвержденной Администрацией Большеигнатовского муниципального района Республики</w:t>
      </w:r>
      <w:r w:rsidRPr="00F82424">
        <w:rPr>
          <w:rFonts w:ascii="Times New Roman" w:hAnsi="Times New Roman" w:cs="Times New Roman"/>
        </w:rPr>
        <w:br/>
        <w:t>Мордовия. После заполнения формы подачи заявки, заявку необходимо подписать электронной</w:t>
      </w:r>
      <w:r w:rsidRPr="00F82424">
        <w:rPr>
          <w:rFonts w:ascii="Times New Roman" w:hAnsi="Times New Roman" w:cs="Times New Roman"/>
        </w:rPr>
        <w:br/>
        <w:t>подписью.</w:t>
      </w:r>
      <w:r w:rsidRPr="00F82424">
        <w:rPr>
          <w:rFonts w:ascii="Times New Roman" w:hAnsi="Times New Roman" w:cs="Times New Roman"/>
        </w:rPr>
        <w:br/>
        <w:t xml:space="preserve">         Заявка подается путем заполнения ее электронной формы с приложением электронных</w:t>
      </w:r>
      <w:r w:rsidRPr="00F82424">
        <w:rPr>
          <w:rFonts w:ascii="Times New Roman" w:hAnsi="Times New Roman" w:cs="Times New Roman"/>
        </w:rPr>
        <w:br/>
        <w:t>образов необходимых документов (заявка на участие в электронном аукционе и приложения к ней на бумажном носителе, преобразованные в электронно-цифровую форму путем сканирования с</w:t>
      </w:r>
      <w:r w:rsidRPr="00F82424">
        <w:rPr>
          <w:rFonts w:ascii="Times New Roman" w:hAnsi="Times New Roman" w:cs="Times New Roman"/>
        </w:rPr>
        <w:br/>
        <w:t>сохранением их реквизитов), заверенных электронной подписью претендента либо лица,</w:t>
      </w:r>
      <w:r w:rsidRPr="00F82424">
        <w:rPr>
          <w:rFonts w:ascii="Times New Roman" w:hAnsi="Times New Roman" w:cs="Times New Roman"/>
        </w:rPr>
        <w:br/>
        <w:t>имеющего право действовать от имени претендента:</w:t>
      </w:r>
      <w:r w:rsidRPr="00F82424">
        <w:rPr>
          <w:rFonts w:ascii="Times New Roman" w:hAnsi="Times New Roman" w:cs="Times New Roman"/>
        </w:rPr>
        <w:br/>
      </w:r>
      <w:r w:rsidRPr="00F82424">
        <w:rPr>
          <w:rFonts w:ascii="Times New Roman" w:hAnsi="Times New Roman" w:cs="Times New Roman"/>
          <w:b/>
        </w:rPr>
        <w:t>физические лица:</w:t>
      </w:r>
      <w:r w:rsidRPr="00F82424">
        <w:rPr>
          <w:rFonts w:ascii="Times New Roman" w:hAnsi="Times New Roman" w:cs="Times New Roman"/>
          <w:b/>
        </w:rPr>
        <w:br/>
      </w:r>
      <w:r w:rsidRPr="00F82424">
        <w:rPr>
          <w:rFonts w:ascii="Times New Roman" w:hAnsi="Times New Roman" w:cs="Times New Roman"/>
        </w:rPr>
        <w:t>- копию всех листов документа, удостоверяющего личность;</w:t>
      </w:r>
      <w:r w:rsidRPr="00F82424">
        <w:rPr>
          <w:rFonts w:ascii="Times New Roman" w:hAnsi="Times New Roman" w:cs="Times New Roman"/>
        </w:rPr>
        <w:br/>
      </w:r>
      <w:r w:rsidRPr="00F82424">
        <w:rPr>
          <w:rFonts w:ascii="Times New Roman" w:hAnsi="Times New Roman" w:cs="Times New Roman"/>
          <w:b/>
        </w:rPr>
        <w:t>юридические лица:</w:t>
      </w:r>
      <w:r w:rsidRPr="00F82424">
        <w:rPr>
          <w:rFonts w:ascii="Times New Roman" w:hAnsi="Times New Roman" w:cs="Times New Roman"/>
          <w:b/>
        </w:rPr>
        <w:br/>
      </w:r>
      <w:r w:rsidRPr="00F82424">
        <w:rPr>
          <w:rFonts w:ascii="Times New Roman" w:hAnsi="Times New Roman" w:cs="Times New Roman"/>
        </w:rPr>
        <w:t>- заверенные копии учредительных документов;</w:t>
      </w:r>
      <w:r w:rsidRPr="00F82424">
        <w:rPr>
          <w:rFonts w:ascii="Times New Roman" w:hAnsi="Times New Roman" w:cs="Times New Roman"/>
        </w:rPr>
        <w:br/>
        <w:t>- документ, содержащий сведения о доле Российской Федерации, субъекта Российской</w:t>
      </w:r>
      <w:r w:rsidRPr="00F82424">
        <w:rPr>
          <w:rFonts w:ascii="Times New Roman" w:hAnsi="Times New Roman" w:cs="Times New Roman"/>
        </w:rPr>
        <w:br/>
      </w:r>
      <w:r w:rsidRPr="00F82424">
        <w:rPr>
          <w:rFonts w:ascii="Times New Roman" w:hAnsi="Times New Roman" w:cs="Times New Roman"/>
        </w:rPr>
        <w:lastRenderedPageBreak/>
        <w:t>Федерации или муниципального образования в уставном капитале юридического лица (реестр</w:t>
      </w:r>
      <w:r w:rsidRPr="00F82424">
        <w:rPr>
          <w:rFonts w:ascii="Times New Roman" w:hAnsi="Times New Roman" w:cs="Times New Roman"/>
        </w:rPr>
        <w:br/>
        <w:t>владельцев акций либо выписка из него или заверенное печатью юридического лица (при</w:t>
      </w:r>
      <w:r w:rsidRPr="00F82424">
        <w:rPr>
          <w:rFonts w:ascii="Times New Roman" w:hAnsi="Times New Roman" w:cs="Times New Roman"/>
        </w:rPr>
        <w:br/>
        <w:t>наличии печати) и подписанное его руководителем письмо);</w:t>
      </w:r>
      <w:r w:rsidRPr="00F82424">
        <w:rPr>
          <w:rFonts w:ascii="Times New Roman" w:hAnsi="Times New Roman" w:cs="Times New Roman"/>
        </w:rPr>
        <w:br/>
        <w:t>- документ, который подтверждает полномочия руководителя юридического лица на</w:t>
      </w:r>
      <w:r w:rsidRPr="00F82424">
        <w:rPr>
          <w:rFonts w:ascii="Times New Roman" w:hAnsi="Times New Roman" w:cs="Times New Roman"/>
        </w:rPr>
        <w:br/>
        <w:t>осуществление действий от имени юридического лица (заверенная печатью (в случае наличия)</w:t>
      </w:r>
      <w:r w:rsidRPr="00F82424">
        <w:rPr>
          <w:rFonts w:ascii="Times New Roman" w:hAnsi="Times New Roman" w:cs="Times New Roman"/>
        </w:rPr>
        <w:br/>
        <w:t>организации копия решения о назначении этого лица или о его избрании) и в соответствии с</w:t>
      </w:r>
      <w:r w:rsidRPr="00F82424">
        <w:rPr>
          <w:rFonts w:ascii="Times New Roman" w:hAnsi="Times New Roman" w:cs="Times New Roman"/>
        </w:rPr>
        <w:br/>
        <w:t>которым руководитель юридического лица обладает правом действовать от имени юридического лица без доверенности.</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w:t>
      </w: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Pr="00F82424">
        <w:rPr>
          <w:rFonts w:ascii="Times New Roman" w:hAnsi="Times New Roman" w:cs="Times New Roman"/>
          <w:b/>
        </w:rPr>
        <w:t xml:space="preserve">       </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 xml:space="preserve">  Дата и время осмотра земельного участка:</w:t>
      </w:r>
      <w:r w:rsidRPr="00F82424">
        <w:rPr>
          <w:rFonts w:ascii="Times New Roman" w:hAnsi="Times New Roman" w:cs="Times New Roman"/>
        </w:rPr>
        <w:t xml:space="preserve"> осмотр земельного участка осуществляется</w:t>
      </w:r>
      <w:r w:rsidRPr="00F82424">
        <w:rPr>
          <w:rFonts w:ascii="Times New Roman" w:hAnsi="Times New Roman" w:cs="Times New Roman"/>
        </w:rPr>
        <w:br/>
        <w:t>заявителями самостоятельно с даты опубликования извещения о про</w:t>
      </w:r>
      <w:r w:rsidR="00735E6B">
        <w:rPr>
          <w:rFonts w:ascii="Times New Roman" w:hAnsi="Times New Roman" w:cs="Times New Roman"/>
        </w:rPr>
        <w:t>ведении аукциона в любое</w:t>
      </w:r>
      <w:r w:rsidR="00735E6B">
        <w:rPr>
          <w:rFonts w:ascii="Times New Roman" w:hAnsi="Times New Roman" w:cs="Times New Roman"/>
        </w:rPr>
        <w:br/>
        <w:t>время.</w:t>
      </w:r>
    </w:p>
    <w:p w:rsidR="00735E6B" w:rsidRDefault="00F82424" w:rsidP="00735E6B">
      <w:pPr>
        <w:spacing w:after="0" w:line="240" w:lineRule="auto"/>
        <w:ind w:right="-3" w:firstLine="567"/>
        <w:jc w:val="both"/>
        <w:rPr>
          <w:rFonts w:ascii="Times New Roman" w:hAnsi="Times New Roman" w:cs="Times New Roman"/>
        </w:rPr>
      </w:pPr>
      <w:r w:rsidRPr="00F82424">
        <w:rPr>
          <w:rFonts w:ascii="Times New Roman" w:hAnsi="Times New Roman" w:cs="Times New Roman"/>
          <w:b/>
        </w:rPr>
        <w:t>Порядок приема заявок на участие в аукционе, а также перечень прилагаемых документов:</w:t>
      </w:r>
      <w:r w:rsidRPr="00F82424">
        <w:rPr>
          <w:rFonts w:ascii="Times New Roman" w:hAnsi="Times New Roman" w:cs="Times New Roman"/>
        </w:rPr>
        <w:br/>
        <w:t xml:space="preserve">           1.Для участия в аукционе заявители предоставляют в установленный в извещении о</w:t>
      </w:r>
      <w:r w:rsidRPr="00F82424">
        <w:rPr>
          <w:rFonts w:ascii="Times New Roman" w:hAnsi="Times New Roman" w:cs="Times New Roman"/>
        </w:rPr>
        <w:br/>
        <w:t>проведении аукциона срок следующие документы:</w:t>
      </w:r>
    </w:p>
    <w:p w:rsidR="00735E6B" w:rsidRDefault="00F82424" w:rsidP="00735E6B">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r w:rsidRPr="00F82424">
        <w:rPr>
          <w:rFonts w:ascii="Times New Roman" w:hAnsi="Times New Roman" w:cs="Times New Roman"/>
        </w:rPr>
        <w:br/>
        <w:t xml:space="preserve">          2) копии документов удостоверяющих личность заявителя (для граждан);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случае, если заявителем является иностранное юридическое лицо;</w:t>
      </w:r>
      <w:r w:rsidRPr="00F82424">
        <w:rPr>
          <w:rFonts w:ascii="Times New Roman" w:hAnsi="Times New Roman" w:cs="Times New Roman"/>
        </w:rPr>
        <w:br/>
        <w:t xml:space="preserve">          3)документы подтверждающие внесение задатка.</w:t>
      </w:r>
      <w:r w:rsidRPr="00F82424">
        <w:rPr>
          <w:rFonts w:ascii="Times New Roman" w:hAnsi="Times New Roman" w:cs="Times New Roman"/>
        </w:rPr>
        <w:br/>
        <w:t xml:space="preserve">          2.Предоставление документов, подтверждающих внесения задатка, признается заключением соглашения о задатке. Организатор аукциона вправе не требовать предоставления иных документов, за исключением вышеуказанных документов.</w:t>
      </w:r>
      <w:r w:rsidRPr="00F82424">
        <w:rPr>
          <w:rFonts w:ascii="Times New Roman" w:hAnsi="Times New Roman" w:cs="Times New Roman"/>
        </w:rPr>
        <w:br/>
        <w:t xml:space="preserve">          3. В отношении заявителей - юридических лиц и индивидуальных предпринимателей</w:t>
      </w:r>
      <w:r w:rsidRPr="00F82424">
        <w:rPr>
          <w:rFonts w:ascii="Times New Roman" w:hAnsi="Times New Roman" w:cs="Times New Roman"/>
        </w:rPr>
        <w:br/>
        <w:t>необходимы сведения, подтверждающие факт внесения сведений о заявителе в единый</w:t>
      </w:r>
      <w:r w:rsidRPr="00F82424">
        <w:rPr>
          <w:rFonts w:ascii="Times New Roman" w:hAnsi="Times New Roman" w:cs="Times New Roman"/>
        </w:rPr>
        <w:br/>
        <w:t>государственный реестр юридических лиц (для юридических лиц) или единый государственный</w:t>
      </w:r>
      <w:r w:rsidRPr="00F82424">
        <w:rPr>
          <w:rFonts w:ascii="Times New Roman" w:hAnsi="Times New Roman" w:cs="Times New Roman"/>
        </w:rPr>
        <w:br/>
        <w:t>реестр индивидуальных предпринимателей (для индивидуальных предпринимателей), в</w:t>
      </w:r>
      <w:r w:rsidRPr="00F82424">
        <w:rPr>
          <w:rFonts w:ascii="Times New Roman" w:hAnsi="Times New Roman" w:cs="Times New Roman"/>
        </w:rPr>
        <w:br/>
        <w:t>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Pr="00F82424">
        <w:rPr>
          <w:rFonts w:ascii="Times New Roman" w:hAnsi="Times New Roman" w:cs="Times New Roman"/>
        </w:rPr>
        <w:br/>
        <w:t xml:space="preserve">          4.Прием заявлений прекращается не ранее чем за пять дней до проведения аукциона на право заключения договора аренды земельного участка.</w:t>
      </w:r>
    </w:p>
    <w:p w:rsidR="00735E6B" w:rsidRDefault="00F82424" w:rsidP="00735E6B">
      <w:pPr>
        <w:spacing w:after="0" w:line="240" w:lineRule="auto"/>
        <w:ind w:right="-3" w:firstLine="567"/>
        <w:jc w:val="both"/>
        <w:rPr>
          <w:rFonts w:ascii="Times New Roman" w:hAnsi="Times New Roman" w:cs="Times New Roman"/>
        </w:rPr>
      </w:pPr>
      <w:r w:rsidRPr="00F82424">
        <w:rPr>
          <w:rFonts w:ascii="Times New Roman" w:hAnsi="Times New Roman" w:cs="Times New Roman"/>
        </w:rPr>
        <w:t>5.Один заявитель вправе подать только одну заявку на участие в аукционе.</w:t>
      </w:r>
      <w:r w:rsidRPr="00F82424">
        <w:rPr>
          <w:rFonts w:ascii="Times New Roman" w:hAnsi="Times New Roman" w:cs="Times New Roman"/>
        </w:rPr>
        <w:br/>
        <w:t xml:space="preserve">          К заявке прилагается также информация о реквизитах счета претендента на участие в</w:t>
      </w:r>
      <w:r w:rsidRPr="00F82424">
        <w:rPr>
          <w:rFonts w:ascii="Times New Roman" w:hAnsi="Times New Roman" w:cs="Times New Roman"/>
        </w:rPr>
        <w:br/>
        <w:t>аукционе для перечисления суммы задатка в случае его возврата.</w:t>
      </w:r>
      <w:r w:rsidRPr="00F82424">
        <w:rPr>
          <w:rFonts w:ascii="Times New Roman" w:hAnsi="Times New Roman" w:cs="Times New Roman"/>
        </w:rPr>
        <w:br/>
        <w:t>Указанные сведения направляются оператору электронной площадки в виде электронных</w:t>
      </w:r>
      <w:r w:rsidRPr="00F82424">
        <w:rPr>
          <w:rFonts w:ascii="Times New Roman" w:hAnsi="Times New Roman" w:cs="Times New Roman"/>
        </w:rPr>
        <w:br/>
        <w:t>документов, заверенных электронной подписью претендента либо лица, имеющего право</w:t>
      </w:r>
      <w:r w:rsidRPr="00F82424">
        <w:rPr>
          <w:rFonts w:ascii="Times New Roman" w:hAnsi="Times New Roman" w:cs="Times New Roman"/>
        </w:rPr>
        <w:br/>
        <w:t>действовать от имени претендента.</w:t>
      </w:r>
    </w:p>
    <w:p w:rsidR="00F82424" w:rsidRPr="00F82424" w:rsidRDefault="00F82424" w:rsidP="00735E6B">
      <w:pPr>
        <w:spacing w:after="0" w:line="240" w:lineRule="auto"/>
        <w:ind w:right="-3" w:firstLine="567"/>
        <w:jc w:val="both"/>
        <w:rPr>
          <w:rFonts w:ascii="Times New Roman" w:hAnsi="Times New Roman" w:cs="Times New Roman"/>
        </w:rPr>
      </w:pPr>
      <w:r w:rsidRPr="00F82424">
        <w:rPr>
          <w:rFonts w:ascii="Times New Roman" w:hAnsi="Times New Roman" w:cs="Times New Roman"/>
        </w:rPr>
        <w:t>Претендент вправе не позднее дня окончания приема заявок отозвать заявку путем</w:t>
      </w:r>
      <w:r w:rsidRPr="00F82424">
        <w:rPr>
          <w:rFonts w:ascii="Times New Roman" w:hAnsi="Times New Roman" w:cs="Times New Roman"/>
        </w:rPr>
        <w:br/>
        <w:t>направления уведомления об отзыве заявки на электронную площадку.</w:t>
      </w:r>
    </w:p>
    <w:p w:rsid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Размер задатка, порядок его внесения участниками аукциона и возврата участникам</w:t>
      </w:r>
      <w:r w:rsidRPr="00F82424">
        <w:rPr>
          <w:rFonts w:ascii="Times New Roman" w:hAnsi="Times New Roman" w:cs="Times New Roman"/>
          <w:b/>
        </w:rPr>
        <w:br/>
        <w:t>аукциона, банковские реквизиты счета для перечисления задатка:</w:t>
      </w:r>
      <w:r w:rsidRPr="00F82424">
        <w:rPr>
          <w:rFonts w:ascii="Times New Roman" w:hAnsi="Times New Roman" w:cs="Times New Roman"/>
        </w:rPr>
        <w:br/>
        <w:t xml:space="preserve">          Участники аукциона вносят задаток в размере 20% начальной цены предмета аукциона на</w:t>
      </w:r>
      <w:r w:rsidRPr="00F82424">
        <w:rPr>
          <w:rFonts w:ascii="Times New Roman" w:hAnsi="Times New Roman" w:cs="Times New Roman"/>
        </w:rPr>
        <w:br/>
        <w:t xml:space="preserve">право заключения договора аренды земельного участка: </w:t>
      </w:r>
      <w:r w:rsidRPr="00F82424">
        <w:rPr>
          <w:rFonts w:ascii="Times New Roman" w:hAnsi="Times New Roman" w:cs="Times New Roman"/>
          <w:b/>
        </w:rPr>
        <w:t>с 18.03.2023 г. (с 09.00 часов) по</w:t>
      </w:r>
      <w:r w:rsidRPr="00F82424">
        <w:rPr>
          <w:rFonts w:ascii="Times New Roman" w:hAnsi="Times New Roman" w:cs="Times New Roman"/>
          <w:b/>
        </w:rPr>
        <w:br/>
        <w:t>16.04.2023 г. (до 16.00 часов).</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Задаток вносится единым платежом.</w:t>
      </w:r>
    </w:p>
    <w:p w:rsidR="00F82424" w:rsidRDefault="00F82424" w:rsidP="00F82424">
      <w:pPr>
        <w:spacing w:after="0" w:line="240" w:lineRule="auto"/>
        <w:ind w:right="-3" w:firstLine="567"/>
        <w:jc w:val="both"/>
        <w:rPr>
          <w:rFonts w:ascii="Times New Roman" w:hAnsi="Times New Roman" w:cs="Times New Roman"/>
          <w:b/>
          <w:u w:val="single"/>
        </w:rPr>
      </w:pPr>
      <w:r w:rsidRPr="00F82424">
        <w:rPr>
          <w:rFonts w:ascii="Times New Roman" w:hAnsi="Times New Roman" w:cs="Times New Roman"/>
        </w:rPr>
        <w:t xml:space="preserve">          </w:t>
      </w:r>
      <w:r w:rsidRPr="00F82424">
        <w:rPr>
          <w:rFonts w:ascii="Times New Roman" w:hAnsi="Times New Roman" w:cs="Times New Roman"/>
          <w:b/>
          <w:u w:val="single"/>
        </w:rPr>
        <w:t>Датой внесения задатка является дата зачисления на счет АО "Сбербанк-АСТ" денежных средств, внесенных в качестве задатка.</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lastRenderedPageBreak/>
        <w:t xml:space="preserve">        Документом, подтверждающим поступление задатка на счет продавца, является выписка с лицевого счета.</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w:t>
      </w:r>
    </w:p>
    <w:p w:rsidR="00735E6B"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Сроки, порядок внесения участниками аукциона задатка и его возврата:</w:t>
      </w:r>
      <w:r w:rsidRPr="00F82424">
        <w:rPr>
          <w:rFonts w:ascii="Times New Roman" w:hAnsi="Times New Roman" w:cs="Times New Roman"/>
        </w:rPr>
        <w:t xml:space="preserve"> Сумма задатка должна поступить на лицевой счет </w:t>
      </w:r>
      <w:r w:rsidRPr="00F82424">
        <w:rPr>
          <w:rFonts w:ascii="Times New Roman" w:hAnsi="Times New Roman" w:cs="Times New Roman"/>
          <w:b/>
        </w:rPr>
        <w:t xml:space="preserve">АО "Сбербанк-АСТ" </w:t>
      </w:r>
      <w:r w:rsidRPr="00F82424">
        <w:rPr>
          <w:rFonts w:ascii="Times New Roman" w:hAnsi="Times New Roman" w:cs="Times New Roman"/>
        </w:rPr>
        <w:t>аукциона на дату рассмотрения заявок на</w:t>
      </w:r>
      <w:r>
        <w:rPr>
          <w:rFonts w:ascii="Times New Roman" w:hAnsi="Times New Roman" w:cs="Times New Roman"/>
        </w:rPr>
        <w:t xml:space="preserve"> </w:t>
      </w:r>
      <w:r w:rsidRPr="00F82424">
        <w:rPr>
          <w:rFonts w:ascii="Times New Roman" w:hAnsi="Times New Roman" w:cs="Times New Roman"/>
        </w:rPr>
        <w:t>участие в аукционе и определения участников аукциона.</w:t>
      </w:r>
      <w:r w:rsidRPr="00F82424">
        <w:rPr>
          <w:rFonts w:ascii="Times New Roman" w:hAnsi="Times New Roman" w:cs="Times New Roman"/>
        </w:rPr>
        <w:br/>
        <w:t xml:space="preserve">         Задаток для участия в аукционе служит обеспечением исполнения обязательства победителя аукциона по заключению договоров аренды,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r w:rsidRPr="00F82424">
        <w:rPr>
          <w:rFonts w:ascii="Times New Roman" w:hAnsi="Times New Roman" w:cs="Times New Roman"/>
        </w:rPr>
        <w:br/>
        <w:t xml:space="preserve">          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w:t>
      </w:r>
      <w:r w:rsidRPr="00F82424">
        <w:rPr>
          <w:rFonts w:ascii="Times New Roman" w:hAnsi="Times New Roman" w:cs="Times New Roman"/>
        </w:rPr>
        <w:br/>
        <w:t xml:space="preserve">         Претенденту для обеспечения своевременного поступления денежных средств необходимо</w:t>
      </w:r>
      <w:r w:rsidRPr="00F82424">
        <w:rPr>
          <w:rFonts w:ascii="Times New Roman" w:hAnsi="Times New Roman" w:cs="Times New Roman"/>
        </w:rPr>
        <w:br/>
        <w:t>учитывать, что поступившие в банк за предыдущий день платежи разносятся на лицевые счета в сроки, установленные Регламентом электронной площадки. Денежные средства, перечисленные за</w:t>
      </w:r>
      <w:r w:rsidRPr="00F82424">
        <w:rPr>
          <w:rFonts w:ascii="Times New Roman" w:hAnsi="Times New Roman" w:cs="Times New Roman"/>
        </w:rPr>
        <w:br/>
        <w:t>Претендента третьим лицом, не зачисляются на счет такого Претендента на универсальной</w:t>
      </w:r>
      <w:r w:rsidRPr="00F82424">
        <w:rPr>
          <w:rFonts w:ascii="Times New Roman" w:hAnsi="Times New Roman" w:cs="Times New Roman"/>
        </w:rPr>
        <w:br/>
        <w:t>торговой платформе.</w:t>
      </w:r>
    </w:p>
    <w:p w:rsidR="00735E6B"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Назначение платежа</w:t>
      </w:r>
      <w:r w:rsidRPr="00F82424">
        <w:rPr>
          <w:rFonts w:ascii="Times New Roman" w:hAnsi="Times New Roman" w:cs="Times New Roman"/>
        </w:rPr>
        <w:t xml:space="preserve"> – задаток для участия в аукционе по аренде лота 1, лота 2, лота 3 (выбрать нужный лот) Факт поступления задатков от заявителей</w:t>
      </w:r>
      <w:r w:rsidRPr="00F82424">
        <w:rPr>
          <w:rFonts w:ascii="Times New Roman" w:hAnsi="Times New Roman" w:cs="Times New Roman"/>
        </w:rPr>
        <w:br/>
        <w:t>устанавливается на основании выписки (выписок) с лицевого счета Организатора аукциона.</w:t>
      </w:r>
      <w:r w:rsidRPr="00F82424">
        <w:rPr>
          <w:rFonts w:ascii="Times New Roman" w:hAnsi="Times New Roman" w:cs="Times New Roman"/>
        </w:rPr>
        <w:br/>
        <w:t>Срок внесения задатка, то есть поступления суммы задатка на счет Оператора электронной</w:t>
      </w:r>
      <w:r w:rsidRPr="00F82424">
        <w:rPr>
          <w:rFonts w:ascii="Times New Roman" w:hAnsi="Times New Roman" w:cs="Times New Roman"/>
        </w:rPr>
        <w:br/>
        <w:t>площадки: Претендент должен обеспечить поступление денежных средств на свой лицевой счет не позднее 00 часов 00 минут (время московское) дня рассмотрения заявок и определения участников торгов, указанного в извещении.</w:t>
      </w: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rPr>
        <w:t>Образец платежного поручения приведен на электронной площадке по адресу:</w:t>
      </w:r>
      <w:r w:rsidRPr="00F82424">
        <w:rPr>
          <w:rFonts w:ascii="Times New Roman" w:hAnsi="Times New Roman" w:cs="Times New Roman"/>
        </w:rPr>
        <w:br/>
      </w:r>
      <w:hyperlink r:id="rId9" w:history="1">
        <w:r w:rsidRPr="00F82424">
          <w:rPr>
            <w:rStyle w:val="af2"/>
            <w:rFonts w:ascii="Times New Roman" w:hAnsi="Times New Roman" w:cs="Times New Roman"/>
          </w:rPr>
          <w:t>http://utp.sberbank-ast.ru/Main/Notice/697/Requisites</w:t>
        </w:r>
      </w:hyperlink>
      <w:r w:rsidRPr="00F82424">
        <w:rPr>
          <w:rFonts w:ascii="Times New Roman" w:hAnsi="Times New Roman" w:cs="Times New Roman"/>
        </w:rPr>
        <w:t xml:space="preserve"> </w:t>
      </w:r>
      <w:r w:rsidRPr="00F82424">
        <w:rPr>
          <w:rFonts w:ascii="Times New Roman" w:hAnsi="Times New Roman" w:cs="Times New Roman"/>
        </w:rPr>
        <w:br/>
      </w:r>
      <w:r w:rsidRPr="00F82424">
        <w:rPr>
          <w:rFonts w:ascii="Times New Roman" w:hAnsi="Times New Roman" w:cs="Times New Roman"/>
          <w:b/>
        </w:rPr>
        <w:t xml:space="preserve">      </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 xml:space="preserve">    Банковские реквизиты счета для перечисления задатка: </w:t>
      </w:r>
      <w:r w:rsidRPr="00F82424">
        <w:rPr>
          <w:rFonts w:ascii="Times New Roman" w:hAnsi="Times New Roman" w:cs="Times New Roman"/>
        </w:rPr>
        <w:t>Получатель АО "Сбербанк-</w:t>
      </w:r>
      <w:r w:rsidRPr="00F82424">
        <w:rPr>
          <w:rFonts w:ascii="Times New Roman" w:hAnsi="Times New Roman" w:cs="Times New Roman"/>
        </w:rPr>
        <w:br/>
        <w:t>АСТ", ИНН 7707308480, КПП 770401001, Р/с 40702810300020038047, Банк получателя ПАО</w:t>
      </w:r>
      <w:r w:rsidRPr="00F82424">
        <w:rPr>
          <w:rFonts w:ascii="Times New Roman" w:hAnsi="Times New Roman" w:cs="Times New Roman"/>
        </w:rPr>
        <w:br/>
        <w:t>"СБЕРБАНК" Г. МОСКВА, БИК 0445252</w:t>
      </w:r>
      <w:r>
        <w:rPr>
          <w:rFonts w:ascii="Times New Roman" w:hAnsi="Times New Roman" w:cs="Times New Roman"/>
        </w:rPr>
        <w:t>25, Кор/с 30101810400000000225.</w:t>
      </w:r>
    </w:p>
    <w:p w:rsidR="00735E6B"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Возврат задатков производится в следующих случаях:</w:t>
      </w:r>
      <w:r w:rsidRPr="00F82424">
        <w:rPr>
          <w:rFonts w:ascii="Times New Roman" w:hAnsi="Times New Roman" w:cs="Times New Roman"/>
        </w:rPr>
        <w:br/>
        <w:t>- если заявитель отозвал принятую организатором аукциона заявку на участие в аукционе до</w:t>
      </w:r>
      <w:r w:rsidRPr="00F82424">
        <w:rPr>
          <w:rFonts w:ascii="Times New Roman" w:hAnsi="Times New Roman" w:cs="Times New Roman"/>
        </w:rPr>
        <w:br/>
        <w:t>дня окончания срока приема заявок, возврат задатка осуществляется в течение трех рабочих дней со дня поступления уведомления об отзыве заявки;</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если заявитель отозвал принятую организатором аукциона заявку на участие в аукционе</w:t>
      </w:r>
      <w:r w:rsidRPr="00F82424">
        <w:rPr>
          <w:rFonts w:ascii="Times New Roman" w:hAnsi="Times New Roman" w:cs="Times New Roman"/>
        </w:rPr>
        <w:br/>
        <w:t>позднее дня окончания срока приема заявок, возврат задатка осуществляется в течение трех</w:t>
      </w:r>
      <w:r w:rsidRPr="00F82424">
        <w:rPr>
          <w:rFonts w:ascii="Times New Roman" w:hAnsi="Times New Roman" w:cs="Times New Roman"/>
        </w:rPr>
        <w:br/>
        <w:t>рабочих дней со дня подписания протокола о результатах аукциона;</w:t>
      </w:r>
      <w:r w:rsidRPr="00F82424">
        <w:rPr>
          <w:rFonts w:ascii="Times New Roman" w:hAnsi="Times New Roman" w:cs="Times New Roman"/>
        </w:rPr>
        <w:br/>
        <w:t>- если заявитель не допущен к участию в аукционе, возврат задатка осуществляется в</w:t>
      </w:r>
      <w:r w:rsidRPr="00F82424">
        <w:rPr>
          <w:rFonts w:ascii="Times New Roman" w:hAnsi="Times New Roman" w:cs="Times New Roman"/>
        </w:rPr>
        <w:br/>
        <w:t>течение трех рабочих дней со дня оформления протокола приема заявок на участие в аукционе;</w:t>
      </w:r>
      <w:r w:rsidRPr="00F82424">
        <w:rPr>
          <w:rFonts w:ascii="Times New Roman" w:hAnsi="Times New Roman" w:cs="Times New Roman"/>
        </w:rPr>
        <w:br/>
        <w:t>- если организатор аукциона принял решение об отказе в проведении аукциона, возврат</w:t>
      </w:r>
      <w:r w:rsidRPr="00F82424">
        <w:rPr>
          <w:rFonts w:ascii="Times New Roman" w:hAnsi="Times New Roman" w:cs="Times New Roman"/>
        </w:rPr>
        <w:br/>
        <w:t>задатка осуществляется в течение трех дней со дня принятия решения об отказе в проведении</w:t>
      </w:r>
      <w:r w:rsidRPr="00F82424">
        <w:rPr>
          <w:rFonts w:ascii="Times New Roman" w:hAnsi="Times New Roman" w:cs="Times New Roman"/>
        </w:rPr>
        <w:br/>
        <w:t>аукциона;</w:t>
      </w:r>
      <w:r w:rsidRPr="00F82424">
        <w:rPr>
          <w:rFonts w:ascii="Times New Roman" w:hAnsi="Times New Roman" w:cs="Times New Roman"/>
        </w:rPr>
        <w:br/>
        <w:t>- лицам, участвовавшим в аукционе, но не победившим в нем, задатки возвращаются в</w:t>
      </w:r>
      <w:r w:rsidRPr="00F82424">
        <w:rPr>
          <w:rFonts w:ascii="Times New Roman" w:hAnsi="Times New Roman" w:cs="Times New Roman"/>
        </w:rPr>
        <w:br/>
        <w:t>течение трех рабочих дней со дня подписания протокола о результатах аукциона.</w:t>
      </w:r>
      <w:r w:rsidRPr="00F82424">
        <w:rPr>
          <w:rFonts w:ascii="Times New Roman" w:hAnsi="Times New Roman" w:cs="Times New Roman"/>
        </w:rPr>
        <w:br/>
      </w:r>
    </w:p>
    <w:p w:rsidR="00735E6B"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Задаток возвращается на банковские реквизиты, указанные Претендентом в заявке на участие в аукционе.</w:t>
      </w:r>
    </w:p>
    <w:p w:rsidR="00735E6B"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При уклонении или отказе победителя аукциона от заключения в установленный срок</w:t>
      </w:r>
      <w:r w:rsidRPr="00F82424">
        <w:rPr>
          <w:rFonts w:ascii="Times New Roman" w:hAnsi="Times New Roman" w:cs="Times New Roman"/>
        </w:rPr>
        <w:br/>
        <w:t>договора аренды земельного участка задаток ему не возвращается.</w:t>
      </w:r>
    </w:p>
    <w:p w:rsidR="00735E6B"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 xml:space="preserve">           Основания не допуска Претендента к участию в аукционе</w:t>
      </w:r>
      <w:r w:rsidRPr="00F82424">
        <w:rPr>
          <w:rFonts w:ascii="Times New Roman" w:hAnsi="Times New Roman" w:cs="Times New Roman"/>
        </w:rPr>
        <w:t>:</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В день рассмотрения заявок на участие в аукционе и определения участников аукциона</w:t>
      </w:r>
      <w:r w:rsidRPr="00F82424">
        <w:rPr>
          <w:rFonts w:ascii="Times New Roman" w:hAnsi="Times New Roman" w:cs="Times New Roman"/>
        </w:rPr>
        <w:br/>
        <w:t>Организатор аукциона рассматривает заявки и документы заявителей, устанавливает факт</w:t>
      </w:r>
      <w:r w:rsidRPr="00F82424">
        <w:rPr>
          <w:rFonts w:ascii="Times New Roman" w:hAnsi="Times New Roman" w:cs="Times New Roman"/>
        </w:rPr>
        <w:br/>
        <w:t xml:space="preserve">поступления от заявителей задатков на основании выписки (выписок) с соответствующего счета. </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r w:rsidRPr="00F82424">
        <w:rPr>
          <w:rFonts w:ascii="Times New Roman" w:hAnsi="Times New Roman" w:cs="Times New Roman"/>
        </w:rPr>
        <w:br/>
      </w:r>
      <w:r w:rsidRPr="00F82424">
        <w:rPr>
          <w:rFonts w:ascii="Times New Roman" w:hAnsi="Times New Roman" w:cs="Times New Roman"/>
        </w:rPr>
        <w:lastRenderedPageBreak/>
        <w:t xml:space="preserve">         Заявитель не допускается к участию в аукционе в следующих случаях:</w:t>
      </w:r>
      <w:r w:rsidRPr="00F82424">
        <w:rPr>
          <w:rFonts w:ascii="Times New Roman" w:hAnsi="Times New Roman" w:cs="Times New Roman"/>
        </w:rPr>
        <w:br/>
        <w:t xml:space="preserve">         1) непредставление необходимых для участия в аукционе документов или представление</w:t>
      </w:r>
      <w:r w:rsidRPr="00F82424">
        <w:rPr>
          <w:rFonts w:ascii="Times New Roman" w:hAnsi="Times New Roman" w:cs="Times New Roman"/>
        </w:rPr>
        <w:br/>
        <w:t>недостоверных сведений;</w:t>
      </w:r>
    </w:p>
    <w:p w:rsidR="00F82424" w:rsidRDefault="00735E6B" w:rsidP="00735E6B">
      <w:pPr>
        <w:spacing w:after="0" w:line="240" w:lineRule="auto"/>
        <w:ind w:right="-3"/>
        <w:jc w:val="both"/>
        <w:rPr>
          <w:rFonts w:ascii="Times New Roman" w:hAnsi="Times New Roman" w:cs="Times New Roman"/>
        </w:rPr>
      </w:pPr>
      <w:r>
        <w:rPr>
          <w:rFonts w:ascii="Times New Roman" w:hAnsi="Times New Roman" w:cs="Times New Roman"/>
        </w:rPr>
        <w:t xml:space="preserve">         </w:t>
      </w:r>
      <w:r w:rsidR="00F82424" w:rsidRPr="00F82424">
        <w:rPr>
          <w:rFonts w:ascii="Times New Roman" w:hAnsi="Times New Roman" w:cs="Times New Roman"/>
        </w:rPr>
        <w:t>2) не поступление задатка на дату рассмотрения заявок на участие в аукционе и определения участников аукциона;</w:t>
      </w:r>
    </w:p>
    <w:p w:rsidR="00F82424" w:rsidRDefault="00735E6B" w:rsidP="00735E6B">
      <w:pPr>
        <w:spacing w:after="0" w:line="240" w:lineRule="auto"/>
        <w:ind w:right="-3"/>
        <w:jc w:val="both"/>
        <w:rPr>
          <w:rFonts w:ascii="Times New Roman" w:hAnsi="Times New Roman" w:cs="Times New Roman"/>
        </w:rPr>
      </w:pPr>
      <w:r>
        <w:rPr>
          <w:rFonts w:ascii="Times New Roman" w:hAnsi="Times New Roman" w:cs="Times New Roman"/>
        </w:rPr>
        <w:t xml:space="preserve">        </w:t>
      </w:r>
      <w:r w:rsidR="00F82424" w:rsidRPr="00F82424">
        <w:rPr>
          <w:rFonts w:ascii="Times New Roman" w:hAnsi="Times New Roman" w:cs="Times New Roman"/>
        </w:rPr>
        <w:t>3) подача заявки на участие в аукционе лицом, которое не имеет права быть участником</w:t>
      </w:r>
      <w:r>
        <w:rPr>
          <w:rFonts w:ascii="Times New Roman" w:hAnsi="Times New Roman" w:cs="Times New Roman"/>
        </w:rPr>
        <w:t xml:space="preserve"> </w:t>
      </w:r>
      <w:r w:rsidR="00F82424" w:rsidRPr="00F82424">
        <w:rPr>
          <w:rFonts w:ascii="Times New Roman" w:hAnsi="Times New Roman" w:cs="Times New Roman"/>
        </w:rPr>
        <w:t>аукциона, покупателем земельного участка или приобрести земельный участок в аренду;</w:t>
      </w:r>
      <w:r w:rsidR="00F82424" w:rsidRPr="00F82424">
        <w:rPr>
          <w:rFonts w:ascii="Times New Roman" w:hAnsi="Times New Roman" w:cs="Times New Roman"/>
        </w:rPr>
        <w:br/>
        <w:t xml:space="preserve">        4) наличие сведений о заявителе, об учредителях (участниках), о членах коллегиальных</w:t>
      </w:r>
      <w:r w:rsidR="00F82424" w:rsidRPr="00F82424">
        <w:rPr>
          <w:rFonts w:ascii="Times New Roman" w:hAnsi="Times New Roman" w:cs="Times New Roman"/>
        </w:rPr>
        <w:br/>
        <w:t>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w:t>
      </w:r>
      <w:r w:rsidR="00F82424">
        <w:rPr>
          <w:rFonts w:ascii="Times New Roman" w:hAnsi="Times New Roman" w:cs="Times New Roman"/>
        </w:rPr>
        <w:t xml:space="preserve"> </w:t>
      </w:r>
      <w:r w:rsidR="00F82424" w:rsidRPr="00F82424">
        <w:rPr>
          <w:rFonts w:ascii="Times New Roman" w:hAnsi="Times New Roman" w:cs="Times New Roman"/>
        </w:rPr>
        <w:t>аукциона.</w:t>
      </w:r>
    </w:p>
    <w:p w:rsidR="00273EBC" w:rsidRPr="00F82424" w:rsidRDefault="00F82424" w:rsidP="00273EBC">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w:t>
      </w:r>
      <w:r w:rsidRPr="00F82424">
        <w:rPr>
          <w:rFonts w:ascii="Times New Roman" w:hAnsi="Times New Roman" w:cs="Times New Roman"/>
        </w:rPr>
        <w:br/>
        <w:t>соответствующего уведомления на адрес электронной почты претендента.</w:t>
      </w:r>
    </w:p>
    <w:p w:rsidR="00273EBC"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 xml:space="preserve"> Порядок рассмотрения заявок на участие в аукционе:</w:t>
      </w:r>
    </w:p>
    <w:p w:rsidR="0086388A"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Организатор торгов ведет протокол рассмотрения заявок на участие в аукционе, который</w:t>
      </w:r>
      <w:r w:rsidRPr="00F82424">
        <w:rPr>
          <w:rFonts w:ascii="Times New Roman" w:hAnsi="Times New Roman" w:cs="Times New Roman"/>
        </w:rPr>
        <w:br/>
        <w:t>должен содержать сведения о заявителях, допущенных к участию в аукционе и признанных</w:t>
      </w:r>
      <w:r w:rsidRPr="00F82424">
        <w:rPr>
          <w:rFonts w:ascii="Times New Roman" w:hAnsi="Times New Roman" w:cs="Times New Roman"/>
        </w:rPr>
        <w:br/>
        <w:t>участниками аукциона, датах подачи заявок, внесенных задатках, а также сведения о заявителях, не</w:t>
      </w:r>
      <w:r>
        <w:rPr>
          <w:rFonts w:ascii="Times New Roman" w:hAnsi="Times New Roman" w:cs="Times New Roman"/>
        </w:rPr>
        <w:t xml:space="preserve"> </w:t>
      </w:r>
      <w:r w:rsidRPr="00F82424">
        <w:rPr>
          <w:rFonts w:ascii="Times New Roman" w:hAnsi="Times New Roman" w:cs="Times New Roman"/>
        </w:rPr>
        <w:t>допущенных к участию в аукционе, с указанием причин отказа в допуске к участию в нем.</w:t>
      </w:r>
      <w:r w:rsidRPr="00F82424">
        <w:rPr>
          <w:rFonts w:ascii="Times New Roman" w:hAnsi="Times New Roman" w:cs="Times New Roman"/>
        </w:rPr>
        <w:br/>
        <w:t>Заявитель, признанный участником аукциона, становится участником аукциона с даты подписания аукциона протокола рассмотрения заявок. Протокол рассмотрения заявок на участие в аукционе</w:t>
      </w:r>
      <w:r w:rsidRPr="00F82424">
        <w:rPr>
          <w:rFonts w:ascii="Times New Roman" w:hAnsi="Times New Roman" w:cs="Times New Roman"/>
        </w:rPr>
        <w:br/>
        <w:t>подписывается не позднее чем в течение одного дня со дня их рассмотрения и размещается на</w:t>
      </w:r>
      <w:r w:rsidRPr="00F82424">
        <w:rPr>
          <w:rFonts w:ascii="Times New Roman" w:hAnsi="Times New Roman" w:cs="Times New Roman"/>
        </w:rPr>
        <w:br/>
        <w:t>официальном сайте не позднее, чем на следующий день после дня подписания протокола.</w:t>
      </w:r>
      <w:r w:rsidRPr="00F82424">
        <w:rPr>
          <w:rFonts w:ascii="Times New Roman" w:hAnsi="Times New Roman" w:cs="Times New Roman"/>
        </w:rPr>
        <w:br/>
        <w:t xml:space="preserve">           Заявителям, признанным участниками аукциона, и заявителям, не допущенным к участию в</w:t>
      </w:r>
      <w:r w:rsidRPr="00F82424">
        <w:rPr>
          <w:rFonts w:ascii="Times New Roman" w:hAnsi="Times New Roman" w:cs="Times New Roman"/>
        </w:rPr>
        <w:br/>
        <w:t>аукционе, Организатор торгов направляет уведомления о принятых в отношении них решениях не позднее дня, следующего после дня подписания протокола рассмотрения заявок.</w:t>
      </w:r>
      <w:r w:rsidRPr="00F82424">
        <w:rPr>
          <w:rFonts w:ascii="Times New Roman" w:hAnsi="Times New Roman" w:cs="Times New Roman"/>
        </w:rPr>
        <w:br/>
        <w:t xml:space="preserve">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w:t>
      </w:r>
      <w:r w:rsidRPr="00F82424">
        <w:rPr>
          <w:rFonts w:ascii="Times New Roman" w:hAnsi="Times New Roman" w:cs="Times New Roman"/>
        </w:rPr>
        <w:br/>
        <w:t>аукционе и признании участником аукциона только одного заявителя, аукцион признается</w:t>
      </w:r>
      <w:r w:rsidRPr="00F82424">
        <w:rPr>
          <w:rFonts w:ascii="Times New Roman" w:hAnsi="Times New Roman" w:cs="Times New Roman"/>
        </w:rPr>
        <w:br/>
        <w:t>несостоявшимся.</w:t>
      </w:r>
      <w:r w:rsidRPr="00F82424">
        <w:rPr>
          <w:rFonts w:ascii="Times New Roman" w:hAnsi="Times New Roman" w:cs="Times New Roman"/>
        </w:rPr>
        <w:br/>
        <w:t xml:space="preserve">           В случае, если аукцион признан несостоявшимся и только один заявитель признан</w:t>
      </w:r>
      <w:r w:rsidRPr="00F82424">
        <w:rPr>
          <w:rFonts w:ascii="Times New Roman" w:hAnsi="Times New Roman" w:cs="Times New Roman"/>
        </w:rPr>
        <w:br/>
        <w:t>участником аукциона, Администрация Большеигнатовского муниципального района Республики Мордовия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w:t>
      </w:r>
      <w:r w:rsidRPr="00F82424">
        <w:rPr>
          <w:rFonts w:ascii="Times New Roman" w:hAnsi="Times New Roman" w:cs="Times New Roman"/>
        </w:rPr>
        <w:br/>
        <w:t xml:space="preserve">             При этом договор аренды земельного участка заключается по начальной цене предмета аукциона.</w:t>
      </w:r>
      <w:r w:rsidRPr="00F82424">
        <w:rPr>
          <w:rFonts w:ascii="Times New Roman" w:hAnsi="Times New Roman" w:cs="Times New Roman"/>
        </w:rPr>
        <w:b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w:t>
      </w:r>
      <w:r w:rsidRPr="00F82424">
        <w:rPr>
          <w:rFonts w:ascii="Times New Roman" w:hAnsi="Times New Roman" w:cs="Times New Roman"/>
        </w:rPr>
        <w:br/>
        <w:t>проведении аукциона условиям аукциона, организатор торгов в течение десяти дней со дня</w:t>
      </w:r>
      <w:r w:rsidRPr="00F82424">
        <w:rPr>
          <w:rFonts w:ascii="Times New Roman" w:hAnsi="Times New Roman" w:cs="Times New Roman"/>
        </w:rPr>
        <w:br/>
        <w:t>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w:t>
      </w:r>
      <w:r w:rsidR="0086388A">
        <w:rPr>
          <w:rFonts w:ascii="Times New Roman" w:hAnsi="Times New Roman" w:cs="Times New Roman"/>
        </w:rPr>
        <w:t xml:space="preserve"> </w:t>
      </w:r>
      <w:r w:rsidRPr="00F82424">
        <w:rPr>
          <w:rFonts w:ascii="Times New Roman" w:hAnsi="Times New Roman" w:cs="Times New Roman"/>
        </w:rPr>
        <w:t>по</w:t>
      </w:r>
      <w:r w:rsidR="0086388A">
        <w:rPr>
          <w:rFonts w:ascii="Times New Roman" w:hAnsi="Times New Roman" w:cs="Times New Roman"/>
        </w:rPr>
        <w:t xml:space="preserve"> </w:t>
      </w:r>
      <w:r w:rsidRPr="00F82424">
        <w:rPr>
          <w:rFonts w:ascii="Times New Roman" w:hAnsi="Times New Roman" w:cs="Times New Roman"/>
        </w:rPr>
        <w:t>начальной цене предмета аукциона.</w:t>
      </w:r>
    </w:p>
    <w:p w:rsidR="0086388A"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По результатам аукциона на право заключения договора аренды земельного участка</w:t>
      </w:r>
      <w:r w:rsidRPr="00F82424">
        <w:rPr>
          <w:rFonts w:ascii="Times New Roman" w:hAnsi="Times New Roman" w:cs="Times New Roman"/>
        </w:rPr>
        <w:br/>
        <w:t>определяется размер ежегодной арендной платы за земельный участок.</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Администрации Большеигнатовского муниципального района Республики Мордовия.</w:t>
      </w:r>
    </w:p>
    <w:p w:rsidR="00FC0AFF" w:rsidRDefault="00F82424" w:rsidP="00FC0AFF">
      <w:pPr>
        <w:spacing w:after="0" w:line="240" w:lineRule="auto"/>
        <w:ind w:right="-3" w:firstLine="567"/>
        <w:jc w:val="both"/>
        <w:rPr>
          <w:rFonts w:ascii="Times New Roman" w:hAnsi="Times New Roman" w:cs="Times New Roman"/>
        </w:rPr>
      </w:pPr>
      <w:r w:rsidRPr="00F82424">
        <w:rPr>
          <w:rFonts w:ascii="Times New Roman" w:hAnsi="Times New Roman" w:cs="Times New Roman"/>
        </w:rPr>
        <w:t>Протокол о результатах аукциона размещается на официальном сайте Администрации в</w:t>
      </w:r>
      <w:r>
        <w:rPr>
          <w:rFonts w:ascii="Times New Roman" w:hAnsi="Times New Roman" w:cs="Times New Roman"/>
        </w:rPr>
        <w:t xml:space="preserve"> </w:t>
      </w:r>
      <w:r w:rsidRPr="00F82424">
        <w:rPr>
          <w:rFonts w:ascii="Times New Roman" w:hAnsi="Times New Roman" w:cs="Times New Roman"/>
        </w:rPr>
        <w:t>течение одного рабочего дня со дня подписания протокола.</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Победителем аукциона признается участник аукциона, предложивший наибольший размер ежегодной арендной платы за земельный участок.</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lastRenderedPageBreak/>
        <w:t>Организатор торгов направляет победителю аукциона или единственному принявшему</w:t>
      </w:r>
      <w:r>
        <w:rPr>
          <w:rFonts w:ascii="Times New Roman" w:hAnsi="Times New Roman" w:cs="Times New Roman"/>
        </w:rPr>
        <w:t xml:space="preserve"> </w:t>
      </w:r>
      <w:r w:rsidRPr="00F82424">
        <w:rPr>
          <w:rFonts w:ascii="Times New Roman" w:hAnsi="Times New Roman" w:cs="Times New Roman"/>
        </w:rPr>
        <w:t>участие в аукционе его участнику два экземпляра подписанного проекта договора аренды</w:t>
      </w:r>
      <w:r>
        <w:rPr>
          <w:rFonts w:ascii="Times New Roman" w:hAnsi="Times New Roman" w:cs="Times New Roman"/>
        </w:rPr>
        <w:t xml:space="preserve"> </w:t>
      </w:r>
      <w:r w:rsidRPr="00F82424">
        <w:rPr>
          <w:rFonts w:ascii="Times New Roman" w:hAnsi="Times New Roman" w:cs="Times New Roman"/>
        </w:rPr>
        <w:t>земельного участка в десятидневный срок со дня составления протокола о результатах аукциона.</w:t>
      </w:r>
      <w:r w:rsidRPr="00F82424">
        <w:rPr>
          <w:rFonts w:ascii="Times New Roman" w:hAnsi="Times New Roman" w:cs="Times New Roman"/>
        </w:rPr>
        <w:br/>
        <w:t>При этом договор аренды земельного участка заключается по цене, предложенной победителем</w:t>
      </w:r>
      <w:r w:rsidRPr="00F82424">
        <w:rPr>
          <w:rFonts w:ascii="Times New Roman" w:hAnsi="Times New Roman" w:cs="Times New Roman"/>
        </w:rPr>
        <w:br/>
        <w:t>аукциона, или в случае заключения указанного договора с единственным принявшим участие в</w:t>
      </w:r>
      <w:r w:rsidRPr="00F82424">
        <w:rPr>
          <w:rFonts w:ascii="Times New Roman" w:hAnsi="Times New Roman" w:cs="Times New Roman"/>
        </w:rPr>
        <w:br/>
        <w:t>аукционе его участником по начальной цене предмета аукциона. Не допускается заключение</w:t>
      </w:r>
      <w:r w:rsidRPr="00F82424">
        <w:rPr>
          <w:rFonts w:ascii="Times New Roman" w:hAnsi="Times New Roman" w:cs="Times New Roman"/>
        </w:rPr>
        <w:br/>
        <w:t>указанного договора ранее чем через десять дней со дня размещения информации о результатах</w:t>
      </w:r>
      <w:r w:rsidRPr="00F82424">
        <w:rPr>
          <w:rFonts w:ascii="Times New Roman" w:hAnsi="Times New Roman" w:cs="Times New Roman"/>
        </w:rPr>
        <w:br/>
        <w:t>аукциона на официальном сайте.</w:t>
      </w:r>
    </w:p>
    <w:p w:rsid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Порядок проведения аукциона</w:t>
      </w:r>
    </w:p>
    <w:p w:rsidR="002D16A9"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Аукцион проводится в день и время, указанные в настоящем Извещении о проведении</w:t>
      </w:r>
      <w:r w:rsidRPr="00F82424">
        <w:rPr>
          <w:rFonts w:ascii="Times New Roman" w:hAnsi="Times New Roman" w:cs="Times New Roman"/>
        </w:rPr>
        <w:br/>
        <w:t>аукциона, путем последовательного повышения участниками начальной цены аренды на величину, равную либо кратную величине «шага аукциона».</w:t>
      </w:r>
    </w:p>
    <w:p w:rsidR="002D16A9"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«Шаг аукциона» устанавливается в фиксированной сумме, составляющей 3 (три) процента</w:t>
      </w:r>
      <w:r w:rsidRPr="00F82424">
        <w:rPr>
          <w:rFonts w:ascii="Times New Roman" w:hAnsi="Times New Roman" w:cs="Times New Roman"/>
        </w:rPr>
        <w:br/>
        <w:t>начальной цены аренды, и не изменяется в течение всего аукциона.</w:t>
      </w:r>
      <w:r w:rsidRPr="00F82424">
        <w:rPr>
          <w:rFonts w:ascii="Times New Roman" w:hAnsi="Times New Roman" w:cs="Times New Roman"/>
        </w:rPr>
        <w:br/>
        <w:t xml:space="preserve">        Во время проведения процедуры аукциона Организатор торгов обеспечивает доступ</w:t>
      </w:r>
      <w:r w:rsidRPr="00F82424">
        <w:rPr>
          <w:rFonts w:ascii="Times New Roman" w:hAnsi="Times New Roman" w:cs="Times New Roman"/>
        </w:rPr>
        <w:br/>
        <w:t>участников к закрытой части электронной площадки и возможность представления ими</w:t>
      </w:r>
      <w:r w:rsidRPr="00F82424">
        <w:rPr>
          <w:rFonts w:ascii="Times New Roman" w:hAnsi="Times New Roman" w:cs="Times New Roman"/>
        </w:rPr>
        <w:br/>
        <w:t>предложений о цене имущества.</w:t>
      </w:r>
    </w:p>
    <w:p w:rsidR="002D16A9" w:rsidRDefault="002D16A9" w:rsidP="002D16A9">
      <w:pPr>
        <w:spacing w:after="0" w:line="240" w:lineRule="auto"/>
        <w:ind w:right="-3"/>
        <w:jc w:val="both"/>
        <w:rPr>
          <w:rFonts w:ascii="Times New Roman" w:hAnsi="Times New Roman" w:cs="Times New Roman"/>
        </w:rPr>
      </w:pPr>
      <w:r>
        <w:rPr>
          <w:rFonts w:ascii="Times New Roman" w:hAnsi="Times New Roman" w:cs="Times New Roman"/>
        </w:rPr>
        <w:t xml:space="preserve">       </w:t>
      </w:r>
      <w:r w:rsidR="00F82424" w:rsidRPr="00F82424">
        <w:rPr>
          <w:rFonts w:ascii="Times New Roman" w:hAnsi="Times New Roman" w:cs="Times New Roman"/>
        </w:rPr>
        <w:t>Со времени начала проведения процедуры аукциона Организатором торгов размещается:</w:t>
      </w:r>
      <w:r w:rsidR="00F82424" w:rsidRPr="00F82424">
        <w:rPr>
          <w:rFonts w:ascii="Times New Roman" w:hAnsi="Times New Roman" w:cs="Times New Roman"/>
        </w:rPr>
        <w:br/>
        <w:t>- в открытой части электронной площадки - информация о начале проведения процедуры</w:t>
      </w:r>
      <w:r w:rsidR="00F82424" w:rsidRPr="00F82424">
        <w:rPr>
          <w:rFonts w:ascii="Times New Roman" w:hAnsi="Times New Roman" w:cs="Times New Roman"/>
        </w:rPr>
        <w:br/>
        <w:t>аукциона с указанием наименования лота, начальной цены и текущего «шага аукциона»;</w:t>
      </w:r>
      <w:r w:rsidR="00F82424" w:rsidRPr="00F82424">
        <w:rPr>
          <w:rFonts w:ascii="Times New Roman" w:hAnsi="Times New Roman" w:cs="Times New Roman"/>
        </w:rPr>
        <w:br/>
        <w:t>- в закрытой части электронной площадки - помимо информации, указанной в открытой</w:t>
      </w:r>
      <w:r w:rsidR="00F82424" w:rsidRPr="00F82424">
        <w:rPr>
          <w:rFonts w:ascii="Times New Roman" w:hAnsi="Times New Roman" w:cs="Times New Roman"/>
        </w:rPr>
        <w:br/>
        <w:t>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p>
    <w:p w:rsidR="00F82424" w:rsidRPr="00F82424" w:rsidRDefault="00F82424" w:rsidP="002D16A9">
      <w:pPr>
        <w:spacing w:after="0" w:line="240" w:lineRule="auto"/>
        <w:ind w:right="-3"/>
        <w:jc w:val="both"/>
        <w:rPr>
          <w:rFonts w:ascii="Times New Roman" w:hAnsi="Times New Roman" w:cs="Times New Roman"/>
        </w:rPr>
      </w:pPr>
      <w:r w:rsidRPr="00F82424">
        <w:rPr>
          <w:rFonts w:ascii="Times New Roman" w:hAnsi="Times New Roman" w:cs="Times New Roman"/>
        </w:rPr>
        <w:t xml:space="preserve">         В течение одного часа со времени начала проведения процедуры аукциона участникам</w:t>
      </w:r>
      <w:r w:rsidRPr="00F82424">
        <w:rPr>
          <w:rFonts w:ascii="Times New Roman" w:hAnsi="Times New Roman" w:cs="Times New Roman"/>
        </w:rPr>
        <w:br/>
        <w:t>предлагается заявить о заключении договора аренды земельного участка по начальной цене. В</w:t>
      </w:r>
      <w:r w:rsidRPr="00F82424">
        <w:rPr>
          <w:rFonts w:ascii="Times New Roman" w:hAnsi="Times New Roman" w:cs="Times New Roman"/>
        </w:rPr>
        <w:br/>
        <w:t>случае, если в течение указанного времени:</w:t>
      </w:r>
      <w:r w:rsidRPr="00F82424">
        <w:rPr>
          <w:rFonts w:ascii="Times New Roman" w:hAnsi="Times New Roman" w:cs="Times New Roman"/>
        </w:rPr>
        <w:br/>
        <w:t>- поступило предложение о начальной цене земельного участка, то время для</w:t>
      </w:r>
      <w:r w:rsidRPr="00F82424">
        <w:rPr>
          <w:rFonts w:ascii="Times New Roman" w:hAnsi="Times New Roman" w:cs="Times New Roman"/>
        </w:rPr>
        <w:br/>
        <w:t>представления следующих предложений об увеличенной на «шаг аукциона» цене земельного</w:t>
      </w:r>
      <w:r w:rsidRPr="00F82424">
        <w:rPr>
          <w:rFonts w:ascii="Times New Roman" w:hAnsi="Times New Roman" w:cs="Times New Roman"/>
        </w:rPr>
        <w:br/>
        <w:t>участка продлевается на 10 (десять) минут со времени представления каждого следующего</w:t>
      </w:r>
      <w:r w:rsidRPr="00F82424">
        <w:rPr>
          <w:rFonts w:ascii="Times New Roman" w:hAnsi="Times New Roman" w:cs="Times New Roman"/>
        </w:rPr>
        <w:br/>
        <w:t>предложения. Если в течение 10 (десяти) минут после представления последнего предложения о</w:t>
      </w:r>
      <w:r w:rsidRPr="00F82424">
        <w:rPr>
          <w:rFonts w:ascii="Times New Roman" w:hAnsi="Times New Roman" w:cs="Times New Roman"/>
        </w:rPr>
        <w:br/>
        <w:t>цене имущества следующее предложение не поступило, аукцион с помощью программно-</w:t>
      </w:r>
      <w:r w:rsidRPr="00F82424">
        <w:rPr>
          <w:rFonts w:ascii="Times New Roman" w:hAnsi="Times New Roman" w:cs="Times New Roman"/>
        </w:rPr>
        <w:br/>
        <w:t>аппаратных средств электронной площадки завершается;</w:t>
      </w:r>
      <w:r w:rsidRPr="00F82424">
        <w:rPr>
          <w:rFonts w:ascii="Times New Roman" w:hAnsi="Times New Roman" w:cs="Times New Roman"/>
        </w:rPr>
        <w:br/>
        <w:t>- не поступило ни одного предложения о начальной цене земельного участка, то аукцион с</w:t>
      </w:r>
      <w:r w:rsidRPr="00F82424">
        <w:rPr>
          <w:rFonts w:ascii="Times New Roman" w:hAnsi="Times New Roman" w:cs="Times New Roman"/>
        </w:rPr>
        <w:br/>
        <w:t>помощью программно-аппаратных средств электронной площадки завершается. В этом случае</w:t>
      </w:r>
      <w:r w:rsidRPr="00F82424">
        <w:rPr>
          <w:rFonts w:ascii="Times New Roman" w:hAnsi="Times New Roman" w:cs="Times New Roman"/>
        </w:rPr>
        <w:br/>
        <w:t>временем окончания представления предложений о цене земельного участка является время</w:t>
      </w:r>
      <w:r w:rsidRPr="00F82424">
        <w:rPr>
          <w:rFonts w:ascii="Times New Roman" w:hAnsi="Times New Roman" w:cs="Times New Roman"/>
        </w:rPr>
        <w:br/>
        <w:t>завершения аукциона.</w:t>
      </w:r>
      <w:r w:rsidRPr="00F82424">
        <w:rPr>
          <w:rFonts w:ascii="Times New Roman" w:hAnsi="Times New Roman" w:cs="Times New Roman"/>
        </w:rPr>
        <w:br/>
        <w:t>При этом программными средствами электронной площадки обеспечивается:</w:t>
      </w:r>
      <w:r w:rsidRPr="00F82424">
        <w:rPr>
          <w:rFonts w:ascii="Times New Roman" w:hAnsi="Times New Roman" w:cs="Times New Roman"/>
        </w:rPr>
        <w:br/>
        <w:t>- исключение возможности подачи участником предложения о цене земельного участка, не</w:t>
      </w:r>
      <w:r w:rsidRPr="00F82424">
        <w:rPr>
          <w:rFonts w:ascii="Times New Roman" w:hAnsi="Times New Roman" w:cs="Times New Roman"/>
        </w:rPr>
        <w:br/>
        <w:t>соответствующего увеличению текущей цены на величину «шага аукциона»;</w:t>
      </w:r>
      <w:r w:rsidRPr="00F82424">
        <w:rPr>
          <w:rFonts w:ascii="Times New Roman" w:hAnsi="Times New Roman" w:cs="Times New Roman"/>
        </w:rPr>
        <w:br/>
        <w:t>- уведомление участника в случае, если предложение этого участника о цене земельного</w:t>
      </w:r>
      <w:r w:rsidRPr="00F82424">
        <w:rPr>
          <w:rFonts w:ascii="Times New Roman" w:hAnsi="Times New Roman" w:cs="Times New Roman"/>
        </w:rPr>
        <w:br/>
        <w:t>участка не может быть принято в связи с подачей аналогичного предложения ранее другим</w:t>
      </w:r>
      <w:r w:rsidRPr="00F82424">
        <w:rPr>
          <w:rFonts w:ascii="Times New Roman" w:hAnsi="Times New Roman" w:cs="Times New Roman"/>
        </w:rPr>
        <w:br/>
        <w:t>участником.</w:t>
      </w:r>
      <w:r w:rsidRPr="00F82424">
        <w:rPr>
          <w:rFonts w:ascii="Times New Roman" w:hAnsi="Times New Roman" w:cs="Times New Roman"/>
        </w:rPr>
        <w:br/>
        <w:t>Ход проведения процедуры подачи предложений о цене имущества участниками</w:t>
      </w:r>
      <w:r w:rsidRPr="00F82424">
        <w:rPr>
          <w:rFonts w:ascii="Times New Roman" w:hAnsi="Times New Roman" w:cs="Times New Roman"/>
        </w:rPr>
        <w:br/>
        <w:t>фиксируется Организатором торгов в электронном журнале.</w:t>
      </w:r>
      <w:r w:rsidRPr="00F82424">
        <w:rPr>
          <w:rFonts w:ascii="Times New Roman" w:hAnsi="Times New Roman" w:cs="Times New Roman"/>
        </w:rPr>
        <w:br/>
        <w:t>Победителем аукциона признается участник, предложивший наиболее высокую цену на</w:t>
      </w:r>
      <w:r w:rsidRPr="00F82424">
        <w:rPr>
          <w:rFonts w:ascii="Times New Roman" w:hAnsi="Times New Roman" w:cs="Times New Roman"/>
        </w:rPr>
        <w:br/>
        <w:t>право заключения договора аренды земельного участка.</w:t>
      </w:r>
      <w:r w:rsidRPr="00F82424">
        <w:rPr>
          <w:rFonts w:ascii="Times New Roman" w:hAnsi="Times New Roman" w:cs="Times New Roman"/>
        </w:rPr>
        <w:br/>
        <w:t xml:space="preserve">          Процедура аукциона считается завершенной с момента подписания Продавцом протокола</w:t>
      </w:r>
      <w:r w:rsidRPr="00F82424">
        <w:rPr>
          <w:rFonts w:ascii="Times New Roman" w:hAnsi="Times New Roman" w:cs="Times New Roman"/>
        </w:rPr>
        <w:br/>
        <w:t xml:space="preserve">об итогах аукциона.          </w:t>
      </w:r>
    </w:p>
    <w:p w:rsidR="00B560B5" w:rsidRDefault="00F82424" w:rsidP="00B560B5">
      <w:pPr>
        <w:spacing w:after="0" w:line="240" w:lineRule="auto"/>
        <w:ind w:right="-3" w:firstLine="567"/>
        <w:jc w:val="both"/>
        <w:rPr>
          <w:rFonts w:ascii="Times New Roman" w:hAnsi="Times New Roman" w:cs="Times New Roman"/>
        </w:rPr>
      </w:pPr>
      <w:r w:rsidRPr="00F82424">
        <w:rPr>
          <w:rFonts w:ascii="Times New Roman" w:hAnsi="Times New Roman" w:cs="Times New Roman"/>
          <w:b/>
        </w:rPr>
        <w:t>Порядок отказа от проведения торгов</w:t>
      </w:r>
      <w:r w:rsidRPr="00F82424">
        <w:rPr>
          <w:rFonts w:ascii="Times New Roman" w:hAnsi="Times New Roman" w:cs="Times New Roman"/>
        </w:rPr>
        <w:t xml:space="preserve">          В случае отказа от проведения торгов Организатором торгов размещает соответствующее</w:t>
      </w:r>
      <w:r w:rsidRPr="00F82424">
        <w:rPr>
          <w:rFonts w:ascii="Times New Roman" w:hAnsi="Times New Roman" w:cs="Times New Roman"/>
        </w:rPr>
        <w:br/>
        <w:t xml:space="preserve">извещение на http://torgi.gov.ru, utp.sberbank-ast.ru </w:t>
      </w:r>
    </w:p>
    <w:p w:rsidR="00B560B5" w:rsidRDefault="00B560B5" w:rsidP="00B560B5">
      <w:pPr>
        <w:spacing w:after="0" w:line="240" w:lineRule="auto"/>
        <w:ind w:right="-3" w:firstLine="567"/>
        <w:jc w:val="right"/>
        <w:rPr>
          <w:rFonts w:ascii="Times New Roman" w:hAnsi="Times New Roman" w:cs="Times New Roman"/>
        </w:rPr>
      </w:pPr>
    </w:p>
    <w:p w:rsidR="00B560B5" w:rsidRDefault="00B560B5" w:rsidP="00B560B5">
      <w:pPr>
        <w:spacing w:after="0" w:line="240" w:lineRule="auto"/>
        <w:ind w:right="-3" w:firstLine="567"/>
        <w:jc w:val="right"/>
        <w:rPr>
          <w:rFonts w:ascii="Times New Roman" w:hAnsi="Times New Roman" w:cs="Times New Roman"/>
        </w:rPr>
      </w:pPr>
    </w:p>
    <w:p w:rsidR="00B560B5" w:rsidRDefault="00B560B5" w:rsidP="00B560B5">
      <w:pPr>
        <w:spacing w:after="0" w:line="240" w:lineRule="auto"/>
        <w:ind w:right="-3" w:firstLine="567"/>
        <w:jc w:val="right"/>
        <w:rPr>
          <w:rFonts w:ascii="Times New Roman" w:hAnsi="Times New Roman" w:cs="Times New Roman"/>
        </w:rPr>
      </w:pPr>
    </w:p>
    <w:p w:rsidR="00B560B5" w:rsidRDefault="00B560B5" w:rsidP="00B560B5">
      <w:pPr>
        <w:spacing w:after="0" w:line="240" w:lineRule="auto"/>
        <w:ind w:right="-3" w:firstLine="567"/>
        <w:jc w:val="right"/>
        <w:rPr>
          <w:rFonts w:ascii="Times New Roman" w:hAnsi="Times New Roman" w:cs="Times New Roman"/>
        </w:rPr>
      </w:pPr>
    </w:p>
    <w:p w:rsidR="00B560B5" w:rsidRDefault="00B560B5" w:rsidP="00B560B5">
      <w:pPr>
        <w:spacing w:after="0" w:line="240" w:lineRule="auto"/>
        <w:ind w:right="-3" w:firstLine="567"/>
        <w:jc w:val="right"/>
        <w:rPr>
          <w:rFonts w:ascii="Times New Roman" w:hAnsi="Times New Roman" w:cs="Times New Roman"/>
        </w:rPr>
      </w:pPr>
    </w:p>
    <w:p w:rsidR="00F82424" w:rsidRPr="00F82424" w:rsidRDefault="00F82424" w:rsidP="00B560B5">
      <w:pPr>
        <w:spacing w:after="0" w:line="240" w:lineRule="auto"/>
        <w:ind w:right="-3" w:firstLine="567"/>
        <w:jc w:val="right"/>
        <w:rPr>
          <w:rFonts w:ascii="Times New Roman" w:hAnsi="Times New Roman" w:cs="Times New Roman"/>
          <w:color w:val="000000"/>
        </w:rPr>
      </w:pPr>
      <w:r w:rsidRPr="00F82424">
        <w:rPr>
          <w:rFonts w:ascii="Times New Roman" w:hAnsi="Times New Roman" w:cs="Times New Roman"/>
          <w:color w:val="000000"/>
        </w:rPr>
        <w:lastRenderedPageBreak/>
        <w:t xml:space="preserve">Приложение № 1 </w:t>
      </w:r>
    </w:p>
    <w:p w:rsidR="00F82424" w:rsidRPr="00F82424" w:rsidRDefault="00F82424" w:rsidP="00F82424">
      <w:pPr>
        <w:shd w:val="clear" w:color="auto" w:fill="FFFFFF"/>
        <w:spacing w:after="0" w:line="240" w:lineRule="auto"/>
        <w:ind w:firstLine="567"/>
        <w:jc w:val="right"/>
        <w:rPr>
          <w:rFonts w:ascii="Times New Roman" w:hAnsi="Times New Roman" w:cs="Times New Roman"/>
          <w:color w:val="000000"/>
        </w:rPr>
      </w:pPr>
      <w:r w:rsidRPr="00F82424">
        <w:rPr>
          <w:rFonts w:ascii="Times New Roman" w:hAnsi="Times New Roman" w:cs="Times New Roman"/>
          <w:color w:val="000000"/>
        </w:rPr>
        <w:t xml:space="preserve">к  извещению об аукционе </w:t>
      </w:r>
    </w:p>
    <w:p w:rsidR="00F82424" w:rsidRPr="00F82424" w:rsidRDefault="00F82424" w:rsidP="00F82424">
      <w:pPr>
        <w:shd w:val="clear" w:color="auto" w:fill="FFFFFF"/>
        <w:spacing w:after="0" w:line="240" w:lineRule="auto"/>
        <w:jc w:val="center"/>
        <w:rPr>
          <w:rFonts w:ascii="Times New Roman" w:hAnsi="Times New Roman" w:cs="Times New Roman"/>
          <w:color w:val="000000"/>
          <w:spacing w:val="1"/>
        </w:rPr>
      </w:pPr>
    </w:p>
    <w:p w:rsidR="00F82424" w:rsidRPr="00F82424" w:rsidRDefault="00F82424" w:rsidP="00F82424">
      <w:pPr>
        <w:spacing w:after="0" w:line="240" w:lineRule="auto"/>
        <w:jc w:val="center"/>
        <w:rPr>
          <w:rFonts w:ascii="Times New Roman" w:hAnsi="Times New Roman" w:cs="Times New Roman"/>
          <w:b/>
        </w:rPr>
      </w:pPr>
      <w:r w:rsidRPr="00F82424">
        <w:rPr>
          <w:rFonts w:ascii="Times New Roman" w:hAnsi="Times New Roman" w:cs="Times New Roman"/>
          <w:b/>
        </w:rPr>
        <w:t>Заявка на участие в  аукционе в электронной форме</w:t>
      </w:r>
    </w:p>
    <w:p w:rsidR="00F82424" w:rsidRPr="00F82424" w:rsidRDefault="00F82424" w:rsidP="00F82424">
      <w:pPr>
        <w:spacing w:after="0" w:line="240" w:lineRule="auto"/>
        <w:jc w:val="center"/>
        <w:rPr>
          <w:rFonts w:ascii="Times New Roman" w:hAnsi="Times New Roman" w:cs="Times New Roman"/>
          <w:b/>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w:t>
      </w:r>
      <w:r w:rsidR="00B560B5">
        <w:rPr>
          <w:rFonts w:ascii="Times New Roman" w:hAnsi="Times New Roman" w:cs="Times New Roman"/>
        </w:rPr>
        <w:t xml:space="preserve">                                  </w:t>
      </w:r>
      <w:r w:rsidRPr="00F82424">
        <w:rPr>
          <w:rFonts w:ascii="Times New Roman" w:hAnsi="Times New Roman" w:cs="Times New Roman"/>
        </w:rPr>
        <w:t xml:space="preserve">       "_____"______________ 20    г.</w:t>
      </w:r>
    </w:p>
    <w:p w:rsidR="00F82424" w:rsidRPr="00F82424" w:rsidRDefault="00B560B5" w:rsidP="00F82424">
      <w:pPr>
        <w:spacing w:after="0" w:line="240" w:lineRule="auto"/>
        <w:jc w:val="both"/>
        <w:rPr>
          <w:rFonts w:ascii="Times New Roman" w:hAnsi="Times New Roman" w:cs="Times New Roman"/>
        </w:rPr>
      </w:pPr>
      <w:r>
        <w:rPr>
          <w:rFonts w:ascii="Times New Roman" w:hAnsi="Times New Roman" w:cs="Times New Roman"/>
        </w:rPr>
        <w:t xml:space="preserve">     </w:t>
      </w:r>
      <w:r w:rsidR="00F82424" w:rsidRPr="00F82424">
        <w:rPr>
          <w:rFonts w:ascii="Times New Roman" w:hAnsi="Times New Roman" w:cs="Times New Roman"/>
        </w:rPr>
        <w:t>Заявитель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_____________________________________________________________________(полное наименование юридического  лица индивидуального предпринимателя, гражданина, подающего заявку ФИО, паспортные данные и адрес гражданина и индивидуального предпринимателя,)</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именуемый далее Претендент,  принимая   решение   об участии в аукционе по предоставление права   на заключения договора   аренды     земельного участка, из земель населенных пунктов, площадью _____________ кв.м., расположенного по адресу: ____________________________________________ </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____________________________________________________________________</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с кадастровым номером _________________________, с  разрешенным использованием:______________________________________________________ ________________________ _______________ ,    на срок __________ лет.</w:t>
      </w:r>
    </w:p>
    <w:p w:rsidR="00F82424" w:rsidRPr="00F82424" w:rsidRDefault="00F82424" w:rsidP="00F82424">
      <w:pPr>
        <w:spacing w:after="0" w:line="240" w:lineRule="auto"/>
        <w:rPr>
          <w:rFonts w:ascii="Times New Roman" w:hAnsi="Times New Roman" w:cs="Times New Roman"/>
        </w:rPr>
      </w:pPr>
      <w:r w:rsidRPr="00F82424">
        <w:rPr>
          <w:rFonts w:ascii="Times New Roman" w:hAnsi="Times New Roman" w:cs="Times New Roman"/>
        </w:rPr>
        <w:t xml:space="preserve">         Обязуюсь:</w:t>
      </w:r>
    </w:p>
    <w:p w:rsidR="00F82424" w:rsidRPr="00F82424" w:rsidRDefault="00F82424" w:rsidP="00CA5634">
      <w:pPr>
        <w:pStyle w:val="3f1"/>
        <w:spacing w:after="0" w:line="240" w:lineRule="auto"/>
        <w:ind w:left="0" w:firstLine="567"/>
        <w:jc w:val="both"/>
        <w:rPr>
          <w:rFonts w:ascii="Times New Roman" w:hAnsi="Times New Roman"/>
          <w:szCs w:val="22"/>
        </w:rPr>
      </w:pPr>
      <w:r w:rsidRPr="00F82424">
        <w:rPr>
          <w:rFonts w:ascii="Times New Roman" w:hAnsi="Times New Roman"/>
          <w:szCs w:val="22"/>
        </w:rPr>
        <w:t xml:space="preserve">1)  соблюдать  условия  аукциона,  содержащиеся </w:t>
      </w:r>
      <w:r w:rsidRPr="00F82424">
        <w:rPr>
          <w:rFonts w:ascii="Times New Roman" w:hAnsi="Times New Roman"/>
          <w:color w:val="000000"/>
          <w:szCs w:val="22"/>
        </w:rPr>
        <w:t xml:space="preserve"> на официальном сайте Российской Федерации </w:t>
      </w:r>
      <w:r w:rsidRPr="00F82424">
        <w:rPr>
          <w:rStyle w:val="af2"/>
          <w:rFonts w:ascii="Times New Roman" w:eastAsiaTheme="majorEastAsia" w:hAnsi="Times New Roman"/>
          <w:szCs w:val="22"/>
        </w:rPr>
        <w:t>www.</w:t>
      </w:r>
      <w:r w:rsidRPr="00F82424">
        <w:rPr>
          <w:rStyle w:val="af2"/>
          <w:rFonts w:ascii="Times New Roman" w:eastAsiaTheme="majorEastAsia" w:hAnsi="Times New Roman"/>
          <w:szCs w:val="22"/>
          <w:lang w:val="en-US"/>
        </w:rPr>
        <w:t>new</w:t>
      </w:r>
      <w:r w:rsidRPr="00F82424">
        <w:rPr>
          <w:rStyle w:val="af2"/>
          <w:rFonts w:ascii="Times New Roman" w:eastAsiaTheme="majorEastAsia" w:hAnsi="Times New Roman"/>
          <w:szCs w:val="22"/>
        </w:rPr>
        <w:t>.torgi.gov.ru</w:t>
      </w:r>
      <w:r w:rsidRPr="00F82424">
        <w:rPr>
          <w:rFonts w:ascii="Times New Roman" w:hAnsi="Times New Roman"/>
          <w:color w:val="000000"/>
          <w:szCs w:val="22"/>
        </w:rPr>
        <w:t xml:space="preserve">, </w:t>
      </w:r>
      <w:r w:rsidRPr="00F82424">
        <w:rPr>
          <w:rFonts w:ascii="Times New Roman" w:hAnsi="Times New Roman"/>
          <w:color w:val="000000"/>
          <w:szCs w:val="22"/>
          <w:u w:val="single"/>
        </w:rPr>
        <w:t xml:space="preserve"> </w:t>
      </w:r>
      <w:r w:rsidRPr="00F82424">
        <w:rPr>
          <w:rStyle w:val="af2"/>
          <w:rFonts w:ascii="Times New Roman" w:eastAsiaTheme="majorEastAsia" w:hAnsi="Times New Roman"/>
          <w:szCs w:val="22"/>
          <w:lang w:val="en-US"/>
        </w:rPr>
        <w:t>http</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utp</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sberbank</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ast</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ru</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AP</w:t>
      </w:r>
      <w:r w:rsidRPr="00F82424">
        <w:rPr>
          <w:rFonts w:ascii="Times New Roman" w:hAnsi="Times New Roman"/>
          <w:color w:val="000000"/>
          <w:szCs w:val="22"/>
        </w:rPr>
        <w:t>.</w:t>
      </w:r>
    </w:p>
    <w:p w:rsidR="00F82424" w:rsidRPr="00F82424" w:rsidRDefault="00F82424" w:rsidP="00F82424">
      <w:pPr>
        <w:pStyle w:val="3f1"/>
        <w:spacing w:after="0" w:line="240" w:lineRule="auto"/>
        <w:ind w:left="0" w:firstLine="567"/>
        <w:jc w:val="both"/>
        <w:rPr>
          <w:rFonts w:ascii="Times New Roman" w:hAnsi="Times New Roman"/>
          <w:color w:val="000000"/>
          <w:szCs w:val="22"/>
        </w:rPr>
      </w:pPr>
      <w:r w:rsidRPr="00F82424">
        <w:rPr>
          <w:rFonts w:ascii="Times New Roman" w:hAnsi="Times New Roman"/>
          <w:szCs w:val="22"/>
        </w:rPr>
        <w:t>2)  в случае  признания победителем  аукциона заключить с Арендодателем  договор аренды  по истечении 10 дней после утверждения  протокола   подведения  итогов  аукциона.</w:t>
      </w:r>
    </w:p>
    <w:p w:rsidR="00F82424" w:rsidRDefault="00F82424" w:rsidP="00F82424">
      <w:pPr>
        <w:numPr>
          <w:ilvl w:val="0"/>
          <w:numId w:val="33"/>
        </w:numPr>
        <w:suppressAutoHyphens/>
        <w:overflowPunct w:val="0"/>
        <w:autoSpaceDE w:val="0"/>
        <w:autoSpaceDN w:val="0"/>
        <w:adjustRightInd w:val="0"/>
        <w:spacing w:after="0" w:line="240" w:lineRule="auto"/>
        <w:ind w:right="46"/>
        <w:jc w:val="both"/>
        <w:rPr>
          <w:rFonts w:ascii="Times New Roman" w:hAnsi="Times New Roman" w:cs="Times New Roman"/>
          <w:color w:val="000000"/>
        </w:rPr>
      </w:pPr>
      <w:r w:rsidRPr="00F82424">
        <w:rPr>
          <w:rFonts w:ascii="Times New Roman" w:hAnsi="Times New Roman" w:cs="Times New Roman"/>
          <w:color w:val="000000"/>
        </w:rPr>
        <w:t xml:space="preserve">    Настоящей заявкой подтверждаю также, что я, нижеподписавшийся 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Я уведомлен, что 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соблюдения норм законодательства. Настоящее согласие бессрочно.</w:t>
      </w:r>
    </w:p>
    <w:p w:rsidR="00CA5634" w:rsidRPr="00CA5634" w:rsidRDefault="00CA5634" w:rsidP="00CA5634">
      <w:pPr>
        <w:suppressAutoHyphens/>
        <w:overflowPunct w:val="0"/>
        <w:autoSpaceDE w:val="0"/>
        <w:autoSpaceDN w:val="0"/>
        <w:adjustRightInd w:val="0"/>
        <w:spacing w:after="0" w:line="240" w:lineRule="auto"/>
        <w:ind w:right="46"/>
        <w:jc w:val="both"/>
        <w:rPr>
          <w:rFonts w:ascii="Times New Roman" w:hAnsi="Times New Roman" w:cs="Times New Roman"/>
          <w:color w:val="000000"/>
        </w:rPr>
      </w:pPr>
    </w:p>
    <w:p w:rsidR="00F82424" w:rsidRPr="00F82424" w:rsidRDefault="00F82424" w:rsidP="00F82424">
      <w:pPr>
        <w:spacing w:after="0" w:line="240" w:lineRule="auto"/>
        <w:ind w:right="46"/>
        <w:jc w:val="both"/>
        <w:rPr>
          <w:rFonts w:ascii="Times New Roman" w:hAnsi="Times New Roman" w:cs="Times New Roman"/>
        </w:rPr>
      </w:pPr>
      <w:r w:rsidRPr="00F82424">
        <w:rPr>
          <w:rFonts w:ascii="Times New Roman" w:hAnsi="Times New Roman" w:cs="Times New Roman"/>
          <w:color w:val="000000"/>
        </w:rPr>
        <w:t>Адрес/телефон/</w:t>
      </w:r>
      <w:r w:rsidRPr="00F82424">
        <w:rPr>
          <w:rFonts w:ascii="Times New Roman" w:hAnsi="Times New Roman" w:cs="Times New Roman"/>
          <w:color w:val="000000"/>
          <w:lang w:val="en-US"/>
        </w:rPr>
        <w:t>e</w:t>
      </w:r>
      <w:r w:rsidRPr="00F82424">
        <w:rPr>
          <w:rFonts w:ascii="Times New Roman" w:hAnsi="Times New Roman" w:cs="Times New Roman"/>
          <w:color w:val="000000"/>
        </w:rPr>
        <w:t>-</w:t>
      </w:r>
      <w:r w:rsidRPr="00F82424">
        <w:rPr>
          <w:rFonts w:ascii="Times New Roman" w:hAnsi="Times New Roman" w:cs="Times New Roman"/>
          <w:color w:val="000000"/>
          <w:lang w:val="en-US"/>
        </w:rPr>
        <w:t>mail</w:t>
      </w:r>
      <w:r w:rsidRPr="00F82424">
        <w:rPr>
          <w:rFonts w:ascii="Times New Roman" w:hAnsi="Times New Roman" w:cs="Times New Roman"/>
          <w:color w:val="000000"/>
        </w:rPr>
        <w:t xml:space="preserve"> Претендента:________________________________________________________________________________________________________________________________________________________________________________________________</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Реквизиты банковского счета  Претендента для возврата задатка (полные  банковские  реквизиты):</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Прилож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82424">
        <w:rPr>
          <w:rFonts w:ascii="Times New Roman" w:hAnsi="Times New Roman" w:cs="Times New Roman"/>
        </w:rPr>
        <w:lastRenderedPageBreak/>
        <w:t>__________________________________________________________________________(паспортные данные и адрес гражданина и индивидуального предпринимателя,   учредительные документы юридического лица и индивидуального предпринимателя  подающего заявку, документы подтверждающие внесение задатка на участие в аукционе, банковские реквизиты для возможного возврата задатка)</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Подпись   Претендента (его полномочного представителя). </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__________________________________________________________________</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М.П.          «___»__________20__ г.      </w:t>
      </w:r>
    </w:p>
    <w:p w:rsidR="00F82424" w:rsidRPr="00F82424" w:rsidRDefault="00CA5634" w:rsidP="00F82424">
      <w:pPr>
        <w:spacing w:after="0" w:line="240" w:lineRule="auto"/>
        <w:jc w:val="both"/>
        <w:rPr>
          <w:rFonts w:ascii="Times New Roman" w:hAnsi="Times New Roman" w:cs="Times New Roman"/>
          <w:color w:val="000000"/>
        </w:rPr>
      </w:pPr>
      <w:r>
        <w:rPr>
          <w:rFonts w:ascii="Times New Roman" w:hAnsi="Times New Roman" w:cs="Times New Roman"/>
        </w:rPr>
        <w:t xml:space="preserve">      </w:t>
      </w:r>
      <w:r w:rsidR="00F82424" w:rsidRPr="00F82424">
        <w:rPr>
          <w:rFonts w:ascii="Times New Roman" w:hAnsi="Times New Roman" w:cs="Times New Roman"/>
        </w:rPr>
        <w:t xml:space="preserve">           </w:t>
      </w:r>
    </w:p>
    <w:p w:rsidR="00F82424" w:rsidRPr="00F82424" w:rsidRDefault="00F82424" w:rsidP="00F82424">
      <w:pPr>
        <w:spacing w:after="0" w:line="240" w:lineRule="auto"/>
        <w:ind w:right="46"/>
        <w:jc w:val="both"/>
        <w:rPr>
          <w:rFonts w:ascii="Times New Roman" w:hAnsi="Times New Roman" w:cs="Times New Roman"/>
          <w:color w:val="000000"/>
        </w:rPr>
      </w:pPr>
      <w:r w:rsidRPr="00F82424">
        <w:rPr>
          <w:rFonts w:ascii="Times New Roman" w:hAnsi="Times New Roman" w:cs="Times New Roman"/>
          <w:color w:val="000000"/>
        </w:rPr>
        <w:t>Заявка принята:  «___» _____________20__г. в ______ часов   _________ минут.</w:t>
      </w:r>
    </w:p>
    <w:p w:rsidR="00F82424" w:rsidRPr="00F82424" w:rsidRDefault="00F82424" w:rsidP="00F82424">
      <w:pPr>
        <w:spacing w:after="0" w:line="240" w:lineRule="auto"/>
        <w:ind w:right="46"/>
        <w:jc w:val="both"/>
        <w:rPr>
          <w:rFonts w:ascii="Times New Roman" w:hAnsi="Times New Roman" w:cs="Times New Roman"/>
          <w:color w:val="000000"/>
        </w:rPr>
      </w:pPr>
      <w:r w:rsidRPr="00F82424">
        <w:rPr>
          <w:rFonts w:ascii="Times New Roman" w:hAnsi="Times New Roman" w:cs="Times New Roman"/>
          <w:color w:val="000000"/>
        </w:rPr>
        <w:t>Подпись уполномоченного лица принявшего заявку:</w:t>
      </w:r>
    </w:p>
    <w:p w:rsidR="00F82424" w:rsidRPr="00F82424" w:rsidRDefault="00F82424" w:rsidP="00F82424">
      <w:pPr>
        <w:spacing w:after="0" w:line="240" w:lineRule="auto"/>
        <w:ind w:right="46"/>
        <w:jc w:val="both"/>
        <w:rPr>
          <w:rFonts w:ascii="Times New Roman" w:hAnsi="Times New Roman" w:cs="Times New Roman"/>
          <w:color w:val="000000"/>
        </w:rPr>
      </w:pPr>
      <w:r w:rsidRPr="00F82424">
        <w:rPr>
          <w:rFonts w:ascii="Times New Roman" w:hAnsi="Times New Roman" w:cs="Times New Roman"/>
          <w:color w:val="000000"/>
        </w:rPr>
        <w:t>____________________________________________________________________</w:t>
      </w:r>
    </w:p>
    <w:p w:rsidR="00F82424" w:rsidRPr="00F82424" w:rsidRDefault="00F82424" w:rsidP="00F82424">
      <w:pPr>
        <w:spacing w:after="0" w:line="240" w:lineRule="auto"/>
        <w:ind w:right="46"/>
        <w:jc w:val="both"/>
        <w:rPr>
          <w:rFonts w:ascii="Times New Roman" w:hAnsi="Times New Roman" w:cs="Times New Roman"/>
        </w:rPr>
      </w:pPr>
      <w:r w:rsidRPr="00F82424">
        <w:rPr>
          <w:rFonts w:ascii="Times New Roman" w:hAnsi="Times New Roman" w:cs="Times New Roman"/>
          <w:color w:val="000000"/>
        </w:rPr>
        <w:t>Отметка об отказе в принятии заявки:____________________ ____________________________________________________________________</w:t>
      </w:r>
    </w:p>
    <w:p w:rsidR="00F82424" w:rsidRPr="00F82424" w:rsidRDefault="00F82424" w:rsidP="00F82424">
      <w:pPr>
        <w:widowControl w:val="0"/>
        <w:spacing w:after="0" w:line="240" w:lineRule="auto"/>
        <w:rPr>
          <w:rFonts w:ascii="Times New Roman" w:hAnsi="Times New Roman" w:cs="Times New Roman"/>
          <w:b/>
        </w:rPr>
      </w:pPr>
    </w:p>
    <w:p w:rsidR="00F82424" w:rsidRPr="00F82424" w:rsidRDefault="00F82424" w:rsidP="00F82424">
      <w:pPr>
        <w:widowControl w:val="0"/>
        <w:spacing w:after="0" w:line="240" w:lineRule="auto"/>
        <w:jc w:val="center"/>
        <w:rPr>
          <w:rFonts w:ascii="Times New Roman" w:hAnsi="Times New Roman" w:cs="Times New Roman"/>
          <w:b/>
        </w:rPr>
      </w:pPr>
      <w:r w:rsidRPr="00F82424">
        <w:rPr>
          <w:rFonts w:ascii="Times New Roman" w:hAnsi="Times New Roman" w:cs="Times New Roman"/>
          <w:b/>
        </w:rPr>
        <w:t>ДОГОВОР</w:t>
      </w:r>
    </w:p>
    <w:p w:rsidR="00F82424" w:rsidRPr="00F82424" w:rsidRDefault="00F82424" w:rsidP="00F82424">
      <w:pPr>
        <w:spacing w:after="0" w:line="240" w:lineRule="auto"/>
        <w:jc w:val="center"/>
        <w:rPr>
          <w:rFonts w:ascii="Times New Roman" w:hAnsi="Times New Roman" w:cs="Times New Roman"/>
          <w:b/>
        </w:rPr>
      </w:pPr>
      <w:r w:rsidRPr="00F82424">
        <w:rPr>
          <w:rFonts w:ascii="Times New Roman" w:hAnsi="Times New Roman" w:cs="Times New Roman"/>
          <w:b/>
        </w:rPr>
        <w:t xml:space="preserve">АРЕНДЫ ЗЕМЕЛЬНОГО УЧАСТКА </w:t>
      </w:r>
    </w:p>
    <w:p w:rsidR="00F82424" w:rsidRPr="00F82424" w:rsidRDefault="00F82424" w:rsidP="00F82424">
      <w:pPr>
        <w:spacing w:after="0" w:line="240" w:lineRule="auto"/>
        <w:jc w:val="center"/>
        <w:rPr>
          <w:rFonts w:ascii="Times New Roman" w:hAnsi="Times New Roman" w:cs="Times New Roman"/>
          <w:b/>
        </w:rPr>
      </w:pPr>
    </w:p>
    <w:p w:rsidR="00F82424" w:rsidRPr="00F82424" w:rsidRDefault="00F82424" w:rsidP="00F82424">
      <w:pPr>
        <w:spacing w:after="0" w:line="240" w:lineRule="auto"/>
        <w:ind w:firstLine="708"/>
        <w:rPr>
          <w:rFonts w:ascii="Times New Roman" w:hAnsi="Times New Roman" w:cs="Times New Roman"/>
        </w:rPr>
      </w:pPr>
      <w:r w:rsidRPr="00F82424">
        <w:rPr>
          <w:rFonts w:ascii="Times New Roman" w:hAnsi="Times New Roman" w:cs="Times New Roman"/>
        </w:rPr>
        <w:t>с.Большое Игнатово</w:t>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t xml:space="preserve">   </w:t>
      </w:r>
      <w:r w:rsidR="00CA5634">
        <w:rPr>
          <w:rFonts w:ascii="Times New Roman" w:hAnsi="Times New Roman" w:cs="Times New Roman"/>
        </w:rPr>
        <w:t xml:space="preserve">     </w:t>
      </w:r>
      <w:r w:rsidRPr="00F82424">
        <w:rPr>
          <w:rFonts w:ascii="Times New Roman" w:hAnsi="Times New Roman" w:cs="Times New Roman"/>
        </w:rPr>
        <w:t xml:space="preserve">                                     _______________20___г.</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ab/>
        <w:t>Администрация Большеигнатовского муниципального района Республики Мордовия, ИНН 1305071167, ОКОНХ 97610, ОКПО 04048268, ОГРН 1021300710485, ОКАТО 89213810000, КПП 130501001,ЕКС № 40102810345370000076, К/С 03100643000000010900, БИК 018952501 Отделение-НБ Республика Мордовия Банка России//УФК по Республике Мордовия  г. Саранск   БИК  018952501 зарегистрированная в межрайонной инспекции по налогам и сборам № 4 по Республике Мордовия свидетельство серия 13 № 001100261 от 20.03.2006г., в лице Главы Большеигнатовского муниципального района Республики Мордовия Полозовой Татьяны Николаевны, действующей на основании Устава, именуемая в дальнейшем "Арендодатель" и______________________________</w:t>
      </w:r>
      <w:r w:rsidRPr="00F82424">
        <w:rPr>
          <w:rFonts w:ascii="Times New Roman" w:hAnsi="Times New Roman" w:cs="Times New Roman"/>
          <w:vanish/>
        </w:rPr>
        <w:t>_______________</w:t>
      </w:r>
      <w:r w:rsidRPr="00F82424">
        <w:rPr>
          <w:rFonts w:ascii="Times New Roman" w:hAnsi="Times New Roman" w:cs="Times New Roman"/>
        </w:rPr>
        <w:t>, в лице ___________________________________________-, действующего на основании ______________________, именуемое в дальнейшем «Арендатор», при совместном упоминании именуемые "Стороны", в соответствии с Федеральным законом от 25 октября 2001 г. N 137-ФЗ "О введении в действие Земельного кодекса Российской Федерации", подпунктом 3 пункта 1 статьи 39.1, пункта 1 статьи 39.6, подпунктом 2 пункта 3 статьи 39.7, подпунктом 17 пункта 8 статьи 39.8, статьей 39.11, статьей 39.12 Земельного кодекса Российской Федерации заключили настоящий Договор о нижеследующем:</w:t>
      </w:r>
    </w:p>
    <w:p w:rsidR="00F82424" w:rsidRPr="00F82424" w:rsidRDefault="00F82424" w:rsidP="00F82424">
      <w:pPr>
        <w:autoSpaceDE w:val="0"/>
        <w:autoSpaceDN w:val="0"/>
        <w:adjustRightInd w:val="0"/>
        <w:spacing w:after="0" w:line="240" w:lineRule="auto"/>
        <w:ind w:left="3600"/>
        <w:rPr>
          <w:rFonts w:ascii="Times New Roman" w:hAnsi="Times New Roman" w:cs="Times New Roman"/>
          <w:b/>
        </w:rPr>
      </w:pPr>
      <w:r w:rsidRPr="00F82424">
        <w:rPr>
          <w:rFonts w:ascii="Times New Roman" w:hAnsi="Times New Roman" w:cs="Times New Roman"/>
          <w:b/>
        </w:rPr>
        <w:t>1.Предмет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1.1. Арендодатель предоставляет, а Арендатор принимает в аренду земельный участок, с кадастровым номером:  ____________, общей площадью _______ кв.м., категория земель: земли населенных пунктов. Адрес (описание местоположения): _________________________________. Разрешенное использование: __________________________.  </w:t>
      </w:r>
    </w:p>
    <w:p w:rsidR="00F82424" w:rsidRPr="00F82424" w:rsidRDefault="00F82424" w:rsidP="00F82424">
      <w:pPr>
        <w:autoSpaceDE w:val="0"/>
        <w:autoSpaceDN w:val="0"/>
        <w:adjustRightInd w:val="0"/>
        <w:spacing w:after="0" w:line="240" w:lineRule="auto"/>
        <w:ind w:firstLine="360"/>
        <w:jc w:val="center"/>
        <w:rPr>
          <w:rFonts w:ascii="Times New Roman" w:hAnsi="Times New Roman" w:cs="Times New Roman"/>
          <w:b/>
        </w:rPr>
      </w:pPr>
      <w:r w:rsidRPr="00F82424">
        <w:rPr>
          <w:rFonts w:ascii="Times New Roman" w:hAnsi="Times New Roman" w:cs="Times New Roman"/>
          <w:b/>
        </w:rPr>
        <w:t>2. Срок действия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2.1. Срок аренды Участка устанавливается с  _____20___г. по ______20___г.</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2.2. В соответствии со ст. 425 Гражданского кодекса РФ условия настоящего Договора применяются к отношениям,  фактически  возникшим  между  Сторонами  с ________20___ года.</w:t>
      </w:r>
    </w:p>
    <w:p w:rsidR="00F82424" w:rsidRPr="00F82424" w:rsidRDefault="00F82424" w:rsidP="00F82424">
      <w:pPr>
        <w:autoSpaceDE w:val="0"/>
        <w:autoSpaceDN w:val="0"/>
        <w:adjustRightInd w:val="0"/>
        <w:spacing w:after="0" w:line="240" w:lineRule="auto"/>
        <w:jc w:val="center"/>
        <w:rPr>
          <w:rFonts w:ascii="Times New Roman" w:hAnsi="Times New Roman" w:cs="Times New Roman"/>
          <w:b/>
        </w:rPr>
      </w:pPr>
      <w:r w:rsidRPr="00F82424">
        <w:rPr>
          <w:rFonts w:ascii="Times New Roman" w:hAnsi="Times New Roman" w:cs="Times New Roman"/>
          <w:b/>
        </w:rPr>
        <w:t>3. Размер и условия внесения арендной платы</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b/>
        </w:rPr>
        <w:t xml:space="preserve">      </w:t>
      </w:r>
      <w:r w:rsidRPr="00F82424">
        <w:rPr>
          <w:rFonts w:ascii="Times New Roman" w:hAnsi="Times New Roman" w:cs="Times New Roman"/>
        </w:rPr>
        <w:t xml:space="preserve">3.1. Размер арендной платы за год составляет  __________ (________________ рубля _______копеек) рублей, на основании  протокола от _______20__г. № ___ «Об итогах открытого аукциона по продаже права на заключение договора аренды земельного участка» конкурсной комиссии по проведению торгов (аукциона, конкурса) </w:t>
      </w:r>
      <w:r w:rsidRPr="00F82424">
        <w:rPr>
          <w:rFonts w:ascii="Times New Roman" w:hAnsi="Times New Roman" w:cs="Times New Roman"/>
          <w:bCs/>
        </w:rPr>
        <w:t xml:space="preserve">по продаже земельных участков или права на заключение договора аренды </w:t>
      </w:r>
      <w:r w:rsidRPr="00F82424">
        <w:rPr>
          <w:rFonts w:ascii="Times New Roman" w:hAnsi="Times New Roman" w:cs="Times New Roman"/>
        </w:rPr>
        <w:t>земельного участка.</w:t>
      </w:r>
    </w:p>
    <w:p w:rsidR="00F82424" w:rsidRPr="00F82424" w:rsidRDefault="00F82424" w:rsidP="00F82424">
      <w:pPr>
        <w:autoSpaceDE w:val="0"/>
        <w:autoSpaceDN w:val="0"/>
        <w:adjustRightInd w:val="0"/>
        <w:spacing w:after="0" w:line="240" w:lineRule="auto"/>
        <w:jc w:val="both"/>
        <w:rPr>
          <w:rFonts w:ascii="Times New Roman" w:hAnsi="Times New Roman" w:cs="Times New Roman"/>
          <w:color w:val="000000"/>
          <w:spacing w:val="-1"/>
        </w:rPr>
      </w:pPr>
      <w:r w:rsidRPr="00F82424">
        <w:rPr>
          <w:rFonts w:ascii="Times New Roman" w:hAnsi="Times New Roman" w:cs="Times New Roman"/>
        </w:rPr>
        <w:t xml:space="preserve">3.3. Арендатор  вносит  арендную  плату  ежеквартально равными долями  от начисленной суммы в срок до 10 марта, 10 июня, 10 сентября и 15 ноября путем перечисления по соответствующим банковским реквизитам на  счет  Управления  федерального  казначейства по РМ. Получатель УФК по РМ (Администрация Большеигнатовского муниципального района Республики Мордовия), ИНН 1305071167, КПП 130501001, Банк получателя: Отделение-НБ Республика Мордовия Банка России//УФК по Республике Мордовия  г. Саранск, ЕКС № </w:t>
      </w:r>
      <w:r w:rsidRPr="00F82424">
        <w:rPr>
          <w:rFonts w:ascii="Times New Roman" w:hAnsi="Times New Roman" w:cs="Times New Roman"/>
        </w:rPr>
        <w:lastRenderedPageBreak/>
        <w:t>40102810345370000076, К/С 03100643000000010900, БИК  018952501, КБК (код бюджетной классификации) 90011105013050000120,  ОКТМО 89613410</w:t>
      </w:r>
      <w:r w:rsidRPr="00F82424">
        <w:rPr>
          <w:rFonts w:ascii="Times New Roman" w:hAnsi="Times New Roman" w:cs="Times New Roman"/>
          <w:color w:val="000000"/>
          <w:spacing w:val="-1"/>
        </w:rPr>
        <w:t>.</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3.4. Арендная плата, указанная в п.3.1. Договора начисляется с "__" _________20___г.</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3.5. Размер арендной платы пересматривается в случае перевода Участка из одной категории земель в другую, а также изменения срока аренды. В этом случае исчисление и уплата Арендатором арендной платы осуществляется на основании дополнительных соглашений к Договору.</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b/>
        </w:rPr>
        <w:t xml:space="preserve">      </w:t>
      </w:r>
      <w:r w:rsidRPr="00F82424">
        <w:rPr>
          <w:rFonts w:ascii="Times New Roman" w:hAnsi="Times New Roman" w:cs="Times New Roman"/>
        </w:rPr>
        <w:t>3.6. Размер арендной платы может пересматриваться Арендодателем в одностороннем порядке, но не чаще одного раза в год, в случае изменения действующих на момент заключения договора ставок земельного налога или введения коэффициентов к ним, но при условии, что новый размер арендной платы будет превышать размер арендной платы, предусмотренный  п. 3.1. настоящего договора. При этом составляется новый расчет арендной платы.</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3.7. Обязательство Арендатора по  внесению арендной  платы считается исполненным после фактического поступления в полном объеме денежных средств на расчетный счет, указанный в п. 3.2 настоящего Договора. Квитанции или другие документы об оплате арендной платы  предоставляются  Арендодателю  в течение 5 (пяти) дней после оплаты.</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3.8. Не использование  Арендатором  Участка  не является  основанием для не внесения арендной платы.</w:t>
      </w:r>
    </w:p>
    <w:p w:rsidR="00F82424" w:rsidRPr="00F82424" w:rsidRDefault="00F82424" w:rsidP="00F82424">
      <w:pPr>
        <w:autoSpaceDE w:val="0"/>
        <w:autoSpaceDN w:val="0"/>
        <w:adjustRightInd w:val="0"/>
        <w:spacing w:after="0" w:line="240" w:lineRule="auto"/>
        <w:ind w:firstLine="360"/>
        <w:rPr>
          <w:rFonts w:ascii="Times New Roman" w:hAnsi="Times New Roman" w:cs="Times New Roman"/>
          <w:b/>
        </w:rPr>
      </w:pPr>
      <w:r w:rsidRPr="00F82424">
        <w:rPr>
          <w:rFonts w:ascii="Times New Roman" w:hAnsi="Times New Roman" w:cs="Times New Roman"/>
          <w:b/>
        </w:rPr>
        <w:t xml:space="preserve">                                               4. Права и обязанности Сторон</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4.1.  Арендодатель имеет право:</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 внесении арендной платы более чем за 3 месяца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4.1.2. Беспрепятственного  доступа  на  территорию арендуемого земельного участка с целью его осмотра на предмет соблюдения условий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4.1.3. Требовать  возмещения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4.1.4. Вносить предложения по внесению в договор изменений и дополнений, вытекающие из действующих законодательных и нормативных актов, регулирующих использование земель.</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4.2. Арендодатель обязан:</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4.2.1. Выполнять в полном объеме все условия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4.2.2. Своевременно  информировать Арендатора об изменениях платежных реквизитов и ставок земельного налога.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4.3. Арендатор имеет право:</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4.3.1. Использовать Участок на условиях, установленных Договором.</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4.3.2. По  истечении  срока  действия Договора не имеет преимущественного права перед другими лицами заключить договор аренды на  новый срок  без проведения торгов.</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4.3.3. Использовать земельный участок, только с  целевым  назначением и разрешенным использованием.</w:t>
      </w:r>
    </w:p>
    <w:p w:rsidR="00F82424" w:rsidRPr="00F82424" w:rsidRDefault="00F82424" w:rsidP="00F82424">
      <w:pPr>
        <w:tabs>
          <w:tab w:val="center" w:pos="4677"/>
          <w:tab w:val="right" w:pos="9355"/>
        </w:tabs>
        <w:spacing w:after="0" w:line="240" w:lineRule="auto"/>
        <w:jc w:val="both"/>
        <w:rPr>
          <w:rFonts w:ascii="Times New Roman" w:hAnsi="Times New Roman" w:cs="Times New Roman"/>
        </w:rPr>
      </w:pPr>
      <w:r w:rsidRPr="00F82424">
        <w:rPr>
          <w:rFonts w:ascii="Times New Roman" w:hAnsi="Times New Roman" w:cs="Times New Roman"/>
        </w:rPr>
        <w:t xml:space="preserve">     4.3.4. В случае, если Участок полностью или частично расположен в охранной зоне, установленной в отношении линейного объекта, Арендатор обеспечивает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 Арендатор обязан:</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4.4.1. Нести бремя содержания участка.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4.4.2. Использовать Участок в соответствии с целевым назначением и разрешенным использованием.</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4.4.3. Выполнять в полном объеме все условия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4.4.4. Не допускать передачи арендуемого земельного участка в  субаренду, а также передачи своих прав и  обязанностей  по  Договору  третьим  лицам  без письменного согласия Арендодателя.</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4.4.5. Своевременно уплачивать в размере и на условиях, установленных Договором, арендную плату.</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4.4.6.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lastRenderedPageBreak/>
        <w:t xml:space="preserve">  4.4.7.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4.4.8.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4.5. Известить Арендодателя в случае продажи объекта недвижимости – имущества, находящегося (построенного) на арендуемом Участке, в течение 10 дней.</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В случае не уведомления Арендодателя в указанный срок, Арендатор выплачивает Арендодателю штраф в размере 10% от суммы платежа за каждый календарный день просрочки.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4.6. Арендатор ежегодно предоставляет Арендодателю акт сверки по оплате арендной платы по истечении срока последнего платежа установленного договором, но не позднее 25 декабря текущего года.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4.7. Арендодатель и Арендатор имеют иные права и несут иные  обязанности, установленные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rPr>
          <w:rFonts w:ascii="Times New Roman" w:hAnsi="Times New Roman" w:cs="Times New Roman"/>
          <w:b/>
        </w:rPr>
      </w:pPr>
      <w:r w:rsidRPr="00F82424">
        <w:rPr>
          <w:rFonts w:ascii="Times New Roman" w:hAnsi="Times New Roman" w:cs="Times New Roman"/>
          <w:b/>
        </w:rPr>
        <w:t xml:space="preserve">                                               5. Ответственность Сторон</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5.1. В случае неисполнения или ненадлежащего исполнения Арендатором условий   Договора Стороны несут  ответственность, предусмотренную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5.2. За  нарушение  срока  внесения  арендной платы по Договору Арендатор выплачивает Арендодателю пени из расчета 0,3% от размера невнесенной арендной платы за каждый календарный день просрочки.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Пени перечисляются в порядке, предусмотренном п. 3.2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rPr>
          <w:rFonts w:ascii="Times New Roman" w:hAnsi="Times New Roman" w:cs="Times New Roman"/>
          <w:b/>
        </w:rPr>
      </w:pPr>
      <w:r w:rsidRPr="00F82424">
        <w:rPr>
          <w:rFonts w:ascii="Times New Roman" w:hAnsi="Times New Roman" w:cs="Times New Roman"/>
          <w:b/>
        </w:rPr>
        <w:t xml:space="preserve">                                6. Изменение, расторжение и прекращение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6.1. Все изменения и (или) дополнения к Договору оформляются дополнительными соглашениями Сторон. Внесение изменений в договор аренды земельного участка,  заключенного по результатам настоящего аукциона, в части изменения вида разрешенного использования земельного участка не допускается.</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6.2. По  истечении  срока  действия  Договора, указанного в п. 2.1,  и неполучения  от  Арендатора  письменного  уведомления  о  намерении   продлить его Договор прекращает свое действие.</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6.3.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6.4. При прекращении Договора Арендатор обязан вернуть Арендодателю Участок в надлежащем состоянии.</w:t>
      </w:r>
    </w:p>
    <w:p w:rsidR="00F82424" w:rsidRPr="00F82424" w:rsidRDefault="00F82424" w:rsidP="00F82424">
      <w:pPr>
        <w:autoSpaceDE w:val="0"/>
        <w:autoSpaceDN w:val="0"/>
        <w:adjustRightInd w:val="0"/>
        <w:spacing w:after="0" w:line="240" w:lineRule="auto"/>
        <w:ind w:firstLine="360"/>
        <w:jc w:val="center"/>
        <w:rPr>
          <w:rFonts w:ascii="Times New Roman" w:hAnsi="Times New Roman" w:cs="Times New Roman"/>
          <w:b/>
        </w:rPr>
      </w:pPr>
      <w:r w:rsidRPr="00F82424">
        <w:rPr>
          <w:rFonts w:ascii="Times New Roman" w:hAnsi="Times New Roman" w:cs="Times New Roman"/>
          <w:b/>
        </w:rPr>
        <w:t>7. Заключительные положения</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7.1. Все  споры  между  Сторонами, возникающие по Договору, разрешаются в соответствии с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7.2. По  согласованию  Сторон  оформляется акт приема-передачи земельного участка.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7.3. Стоимость неотделимых улучшений Участка, произведенных Арендатором, возмещению не подлежит.</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7.4. Сторона не вправе передавать свои права и обязательства по Договору третьим лицам без предварительного письменного согласия другой Стороны.</w:t>
      </w:r>
    </w:p>
    <w:p w:rsidR="00CA563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7.5. Для целей удобства в Договоре под Сторонами также понимаются их уполномоченные лица, а также их возможные правопреемники.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7.6. Уведомления и документы, передаваемые по договору аренды земельного участка, направляются в письменном виде по следующим адресам:</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Для Арендатора: _______________________________________________________________. </w:t>
      </w:r>
      <w:r w:rsidRPr="00F82424">
        <w:rPr>
          <w:rFonts w:ascii="Times New Roman" w:hAnsi="Times New Roman" w:cs="Times New Roman"/>
        </w:rPr>
        <w:br/>
        <w:t xml:space="preserve">      Для Арендодателя: 431670, Республика Мордовия, Большеигнатовский район, с. Большое Игнатово, ул. Советская, 40;</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7.7. Стороны договорились, что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при не достижении соглашения споры разрешаются в суде  по месту нахождения земельного участка.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b/>
        </w:rPr>
      </w:pPr>
      <w:r w:rsidRPr="00F82424">
        <w:rPr>
          <w:rFonts w:ascii="Times New Roman" w:hAnsi="Times New Roman" w:cs="Times New Roman"/>
        </w:rPr>
        <w:lastRenderedPageBreak/>
        <w:t>7.8. Договор  составлен в 3  (трех)  экземплярах, имеющих одинаковую юридическую  силу, из  которых по одному  экземпляру хранится у Арендатора, Арендодателя и в Управлении Федеральной службы государственной регистрации, кадастра и картографии по Республике Мордовия.</w:t>
      </w:r>
    </w:p>
    <w:p w:rsidR="00F82424" w:rsidRPr="00F82424" w:rsidRDefault="00F82424" w:rsidP="00F82424">
      <w:pPr>
        <w:autoSpaceDE w:val="0"/>
        <w:autoSpaceDN w:val="0"/>
        <w:adjustRightInd w:val="0"/>
        <w:spacing w:after="0" w:line="240" w:lineRule="auto"/>
        <w:jc w:val="center"/>
        <w:rPr>
          <w:rFonts w:ascii="Times New Roman" w:hAnsi="Times New Roman" w:cs="Times New Roman"/>
          <w:u w:val="single"/>
        </w:rPr>
      </w:pPr>
      <w:r w:rsidRPr="00F82424">
        <w:rPr>
          <w:rFonts w:ascii="Times New Roman" w:hAnsi="Times New Roman" w:cs="Times New Roman"/>
          <w:b/>
        </w:rPr>
        <w:t>8. Реквизиты Сторон:</w:t>
      </w:r>
    </w:p>
    <w:p w:rsidR="00F82424" w:rsidRPr="00F82424" w:rsidRDefault="00F82424" w:rsidP="00F82424">
      <w:pPr>
        <w:autoSpaceDE w:val="0"/>
        <w:autoSpaceDN w:val="0"/>
        <w:adjustRightInd w:val="0"/>
        <w:spacing w:after="0" w:line="240" w:lineRule="auto"/>
        <w:jc w:val="both"/>
        <w:rPr>
          <w:rFonts w:ascii="Times New Roman" w:hAnsi="Times New Roman" w:cs="Times New Roman"/>
        </w:rPr>
      </w:pPr>
      <w:r w:rsidRPr="00F82424">
        <w:rPr>
          <w:rFonts w:ascii="Times New Roman" w:hAnsi="Times New Roman" w:cs="Times New Roman"/>
          <w:u w:val="single"/>
        </w:rPr>
        <w:t>Арендодатель</w:t>
      </w:r>
      <w:r w:rsidRPr="00F82424">
        <w:rPr>
          <w:rFonts w:ascii="Times New Roman" w:hAnsi="Times New Roman" w:cs="Times New Roman"/>
        </w:rPr>
        <w:t xml:space="preserve">: Администрация Большеигнатовского муниципального района  Республики Мордовия </w:t>
      </w:r>
    </w:p>
    <w:p w:rsidR="00F82424" w:rsidRPr="00F82424" w:rsidRDefault="00F82424" w:rsidP="00F82424">
      <w:pPr>
        <w:autoSpaceDE w:val="0"/>
        <w:autoSpaceDN w:val="0"/>
        <w:adjustRightInd w:val="0"/>
        <w:spacing w:after="0" w:line="240" w:lineRule="auto"/>
        <w:jc w:val="both"/>
        <w:rPr>
          <w:rFonts w:ascii="Times New Roman" w:hAnsi="Times New Roman" w:cs="Times New Roman"/>
          <w:b/>
        </w:rPr>
      </w:pPr>
      <w:r w:rsidRPr="00F82424">
        <w:rPr>
          <w:rFonts w:ascii="Times New Roman" w:hAnsi="Times New Roman" w:cs="Times New Roman"/>
        </w:rPr>
        <w:t>Адрес: 431670, Республика Мордовия, Большеигнатовский район, с. Большое Игнатово, ул.  Советская, дом № 40.</w:t>
      </w:r>
    </w:p>
    <w:p w:rsidR="00F82424" w:rsidRPr="00F82424" w:rsidRDefault="00F82424" w:rsidP="00F82424">
      <w:pPr>
        <w:autoSpaceDE w:val="0"/>
        <w:autoSpaceDN w:val="0"/>
        <w:adjustRightInd w:val="0"/>
        <w:spacing w:after="0" w:line="240" w:lineRule="auto"/>
        <w:jc w:val="both"/>
        <w:rPr>
          <w:rFonts w:ascii="Times New Roman" w:hAnsi="Times New Roman" w:cs="Times New Roman"/>
        </w:rPr>
      </w:pPr>
      <w:r w:rsidRPr="00F82424">
        <w:rPr>
          <w:rFonts w:ascii="Times New Roman" w:hAnsi="Times New Roman" w:cs="Times New Roman"/>
        </w:rPr>
        <w:t>УФК по РМ (Администрация Большеигнатовского муниципального района РМ) ИНН 1305071167, КПП 130501001, ОГРН 1021300710485, ОКОНХ 97610, ОКПО 04048268, ОКТМО 89613000, ЕКС № 40102810345370000076, К/С 03100643000000010900 Отделение-НБ Республика Мордовия Банка России//УФК по Республике Мордовия  г. Саранск.</w:t>
      </w:r>
    </w:p>
    <w:p w:rsidR="00F82424" w:rsidRPr="00F82424" w:rsidRDefault="00F82424" w:rsidP="00F82424">
      <w:pPr>
        <w:autoSpaceDE w:val="0"/>
        <w:autoSpaceDN w:val="0"/>
        <w:adjustRightInd w:val="0"/>
        <w:spacing w:after="0" w:line="240" w:lineRule="auto"/>
        <w:jc w:val="both"/>
        <w:rPr>
          <w:rFonts w:ascii="Times New Roman" w:hAnsi="Times New Roman" w:cs="Times New Roman"/>
        </w:rPr>
      </w:pPr>
    </w:p>
    <w:p w:rsidR="00F82424" w:rsidRPr="00F82424" w:rsidRDefault="00CA5634" w:rsidP="00F82424">
      <w:pPr>
        <w:autoSpaceDE w:val="0"/>
        <w:autoSpaceDN w:val="0"/>
        <w:adjustRightInd w:val="0"/>
        <w:spacing w:after="0" w:line="240" w:lineRule="auto"/>
        <w:jc w:val="both"/>
        <w:rPr>
          <w:rFonts w:ascii="Times New Roman" w:hAnsi="Times New Roman" w:cs="Times New Roman"/>
          <w:u w:val="single"/>
        </w:rPr>
      </w:pPr>
      <w:r>
        <w:rPr>
          <w:rFonts w:ascii="Times New Roman" w:hAnsi="Times New Roman" w:cs="Times New Roman"/>
          <w:u w:val="single"/>
        </w:rPr>
        <w:t xml:space="preserve">Арендатор: </w:t>
      </w:r>
    </w:p>
    <w:p w:rsidR="00F82424" w:rsidRPr="00F82424" w:rsidRDefault="00F82424" w:rsidP="00F82424">
      <w:pPr>
        <w:autoSpaceDE w:val="0"/>
        <w:autoSpaceDN w:val="0"/>
        <w:adjustRightInd w:val="0"/>
        <w:spacing w:after="0" w:line="240" w:lineRule="auto"/>
        <w:jc w:val="center"/>
        <w:rPr>
          <w:rFonts w:ascii="Times New Roman" w:hAnsi="Times New Roman" w:cs="Times New Roman"/>
          <w:b/>
        </w:rPr>
      </w:pPr>
      <w:r w:rsidRPr="00F82424">
        <w:rPr>
          <w:rFonts w:ascii="Times New Roman" w:hAnsi="Times New Roman" w:cs="Times New Roman"/>
          <w:b/>
        </w:rPr>
        <w:t>9. Подписи Сторон</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Арендодатель: Т.Н.Полозова  ________________</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 xml:space="preserve">                       (Ф.И.О.)             (подпись)</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«______» ___________20___   года</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М.П.</w:t>
      </w:r>
    </w:p>
    <w:p w:rsidR="00F82424" w:rsidRPr="00F82424" w:rsidRDefault="00F82424" w:rsidP="00F82424">
      <w:pPr>
        <w:autoSpaceDE w:val="0"/>
        <w:autoSpaceDN w:val="0"/>
        <w:adjustRightInd w:val="0"/>
        <w:spacing w:after="0" w:line="240" w:lineRule="auto"/>
        <w:rPr>
          <w:rFonts w:ascii="Times New Roman" w:hAnsi="Times New Roman" w:cs="Times New Roman"/>
        </w:rPr>
      </w:pP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Арендатор:                              ______________</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 xml:space="preserve">                      (Ф.И.О.)                   (подпись)</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«____»____________20___ года</w:t>
      </w:r>
    </w:p>
    <w:p w:rsidR="00F82424" w:rsidRPr="00F82424" w:rsidRDefault="00F82424" w:rsidP="00F82424">
      <w:pPr>
        <w:autoSpaceDE w:val="0"/>
        <w:autoSpaceDN w:val="0"/>
        <w:adjustRightInd w:val="0"/>
        <w:spacing w:after="0" w:line="240" w:lineRule="auto"/>
        <w:jc w:val="both"/>
        <w:rPr>
          <w:rFonts w:ascii="Times New Roman" w:hAnsi="Times New Roman" w:cs="Times New Roman"/>
          <w:color w:val="0000FF"/>
        </w:rPr>
      </w:pPr>
      <w:r w:rsidRPr="00F82424">
        <w:rPr>
          <w:rFonts w:ascii="Times New Roman" w:hAnsi="Times New Roman" w:cs="Times New Roman"/>
          <w:color w:val="0000FF"/>
        </w:rPr>
        <w:t xml:space="preserve">                              </w:t>
      </w:r>
    </w:p>
    <w:p w:rsidR="00F82424" w:rsidRPr="00CA5634" w:rsidRDefault="00F82424" w:rsidP="00F82424">
      <w:pPr>
        <w:autoSpaceDE w:val="0"/>
        <w:autoSpaceDN w:val="0"/>
        <w:adjustRightInd w:val="0"/>
        <w:spacing w:after="0" w:line="240" w:lineRule="auto"/>
        <w:jc w:val="both"/>
        <w:rPr>
          <w:rFonts w:ascii="Times New Roman" w:hAnsi="Times New Roman" w:cs="Times New Roman"/>
          <w:color w:val="000000"/>
        </w:rPr>
      </w:pPr>
      <w:r w:rsidRPr="00F82424">
        <w:rPr>
          <w:rFonts w:ascii="Times New Roman" w:hAnsi="Times New Roman" w:cs="Times New Roman"/>
          <w:color w:val="0000FF"/>
        </w:rPr>
        <w:t xml:space="preserve">                                                        </w:t>
      </w:r>
      <w:r w:rsidR="00CA5634">
        <w:rPr>
          <w:rFonts w:ascii="Times New Roman" w:hAnsi="Times New Roman" w:cs="Times New Roman"/>
          <w:color w:val="000000"/>
        </w:rPr>
        <w:t>Приложения к Договору:</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1.Выписка из ЕГРН на земельный участок.</w:t>
      </w:r>
    </w:p>
    <w:p w:rsidR="00F82424" w:rsidRPr="00CA5634" w:rsidRDefault="00F82424" w:rsidP="00F82424">
      <w:pPr>
        <w:spacing w:after="0" w:line="240" w:lineRule="auto"/>
        <w:rPr>
          <w:rFonts w:ascii="Times New Roman" w:hAnsi="Times New Roman" w:cs="Times New Roman"/>
        </w:rPr>
      </w:pPr>
      <w:r w:rsidRPr="00F82424">
        <w:rPr>
          <w:rFonts w:ascii="Times New Roman" w:hAnsi="Times New Roman" w:cs="Times New Roman"/>
        </w:rPr>
        <w:t xml:space="preserve">2. Протокол от _______20___ г. № ____ «Об итогах открытого аукциона по продаже права на заключение договора аренды земельного участка» конкурсной комиссии по проведению торгов (аукциона, конкурса) </w:t>
      </w:r>
      <w:r w:rsidRPr="00F82424">
        <w:rPr>
          <w:rFonts w:ascii="Times New Roman" w:hAnsi="Times New Roman" w:cs="Times New Roman"/>
          <w:bCs/>
        </w:rPr>
        <w:t xml:space="preserve">по продаже земельных участков или права на заключение договора аренды </w:t>
      </w:r>
      <w:r w:rsidR="00CA5634">
        <w:rPr>
          <w:rFonts w:ascii="Times New Roman" w:hAnsi="Times New Roman" w:cs="Times New Roman"/>
        </w:rPr>
        <w:t>земельного участка.</w:t>
      </w:r>
    </w:p>
    <w:p w:rsidR="00F82424" w:rsidRPr="00F82424" w:rsidRDefault="00F82424" w:rsidP="00F82424">
      <w:pPr>
        <w:spacing w:after="0" w:line="240" w:lineRule="auto"/>
        <w:jc w:val="center"/>
        <w:rPr>
          <w:rFonts w:ascii="Times New Roman" w:hAnsi="Times New Roman" w:cs="Times New Roman"/>
          <w:b/>
        </w:rPr>
      </w:pPr>
      <w:r w:rsidRPr="00F82424">
        <w:rPr>
          <w:rFonts w:ascii="Times New Roman" w:hAnsi="Times New Roman" w:cs="Times New Roman"/>
          <w:b/>
        </w:rPr>
        <w:t xml:space="preserve">АКТ ПРИЕМА-ПЕРЕДАЧИ  </w:t>
      </w:r>
    </w:p>
    <w:p w:rsidR="00F82424" w:rsidRPr="00F82424" w:rsidRDefault="00F82424" w:rsidP="00F82424">
      <w:pPr>
        <w:spacing w:after="0" w:line="240" w:lineRule="auto"/>
        <w:jc w:val="center"/>
        <w:rPr>
          <w:rFonts w:ascii="Times New Roman" w:hAnsi="Times New Roman" w:cs="Times New Roman"/>
          <w:b/>
        </w:rPr>
      </w:pPr>
      <w:r w:rsidRPr="00F82424">
        <w:rPr>
          <w:rFonts w:ascii="Times New Roman" w:hAnsi="Times New Roman" w:cs="Times New Roman"/>
          <w:b/>
        </w:rPr>
        <w:t>ЗЕМЕЛЬНОГО УЧАСТКА</w:t>
      </w:r>
    </w:p>
    <w:p w:rsidR="00F82424" w:rsidRPr="00F82424" w:rsidRDefault="00F82424" w:rsidP="00F82424">
      <w:pPr>
        <w:spacing w:after="0" w:line="240" w:lineRule="auto"/>
        <w:rPr>
          <w:rFonts w:ascii="Times New Roman" w:hAnsi="Times New Roman" w:cs="Times New Roman"/>
          <w:b/>
        </w:rPr>
      </w:pPr>
    </w:p>
    <w:p w:rsidR="00F82424" w:rsidRPr="00F82424" w:rsidRDefault="00F82424" w:rsidP="00F82424">
      <w:pPr>
        <w:spacing w:after="0" w:line="240" w:lineRule="auto"/>
        <w:outlineLvl w:val="4"/>
        <w:rPr>
          <w:rFonts w:ascii="Times New Roman" w:hAnsi="Times New Roman" w:cs="Times New Roman"/>
          <w:bCs/>
          <w:iCs/>
        </w:rPr>
      </w:pPr>
      <w:r w:rsidRPr="00F82424">
        <w:rPr>
          <w:rFonts w:ascii="Times New Roman" w:hAnsi="Times New Roman" w:cs="Times New Roman"/>
          <w:bCs/>
          <w:iCs/>
        </w:rPr>
        <w:t>с. Большое Игнатово</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Большеигнатовского района РМ                                                                     _____________20___ г.</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w:t>
      </w:r>
      <w:r w:rsidRPr="00F82424">
        <w:rPr>
          <w:rFonts w:ascii="Times New Roman" w:hAnsi="Times New Roman" w:cs="Times New Roman"/>
        </w:rPr>
        <w:tab/>
        <w:t xml:space="preserve">Мы, нижеподписавшиеся от «Арендодателя» -  Глава Большеигнатовского муниципального района РМ Полозова Т.Н., с одной стороны и  «Арендатор» - ________________________________________________________________ с другой стороны составили настоящий акт о том, что первые передали, а  вторые приняли  земельный участок с кадастровым номером:  _________________, общей площадью _______кв.м., категория земель: земли населенных пунктов. Адрес (описание местоположения): ________________________________________. Разрешенное использование: ________________. </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Настоящим стороны подтверждают, что фактически участок передан в аренду с _________20___г.</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w:t>
      </w:r>
      <w:r w:rsidRPr="00F82424">
        <w:rPr>
          <w:rFonts w:ascii="Times New Roman" w:hAnsi="Times New Roman" w:cs="Times New Roman"/>
        </w:rPr>
        <w:tab/>
        <w:t xml:space="preserve">Состояние земельного участка на момент приема-передачи: </w:t>
      </w:r>
      <w:r w:rsidRPr="00F82424">
        <w:rPr>
          <w:rFonts w:ascii="Times New Roman" w:hAnsi="Times New Roman" w:cs="Times New Roman"/>
          <w:b/>
          <w:i/>
        </w:rPr>
        <w:t>удовлетворительное</w:t>
      </w:r>
      <w:r>
        <w:rPr>
          <w:rFonts w:ascii="Times New Roman" w:hAnsi="Times New Roman" w:cs="Times New Roman"/>
        </w:rPr>
        <w:t xml:space="preserve">. </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Передал «Арендодатель»                             </w:t>
      </w:r>
      <w:r w:rsidRPr="00F82424">
        <w:rPr>
          <w:rFonts w:ascii="Times New Roman" w:hAnsi="Times New Roman" w:cs="Times New Roman"/>
        </w:rPr>
        <w:tab/>
      </w:r>
      <w:r w:rsidRPr="00F82424">
        <w:rPr>
          <w:rFonts w:ascii="Times New Roman" w:hAnsi="Times New Roman" w:cs="Times New Roman"/>
        </w:rPr>
        <w:tab/>
        <w:t xml:space="preserve"> Принял «Арендатор» </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___________ /Т.Н.Полозова/</w:t>
      </w:r>
      <w:r w:rsidRPr="00F82424">
        <w:rPr>
          <w:rFonts w:ascii="Times New Roman" w:hAnsi="Times New Roman" w:cs="Times New Roman"/>
        </w:rPr>
        <w:tab/>
      </w:r>
      <w:r w:rsidRPr="00F82424">
        <w:rPr>
          <w:rFonts w:ascii="Times New Roman" w:hAnsi="Times New Roman" w:cs="Times New Roman"/>
        </w:rPr>
        <w:tab/>
        <w:t xml:space="preserve">                  ___________ /_______________/</w:t>
      </w:r>
    </w:p>
    <w:p w:rsidR="00F82424" w:rsidRPr="00F82424" w:rsidRDefault="00F82424" w:rsidP="00F82424">
      <w:pPr>
        <w:spacing w:after="0" w:line="240" w:lineRule="auto"/>
        <w:rPr>
          <w:rFonts w:ascii="Times New Roman" w:hAnsi="Times New Roman" w:cs="Times New Roman"/>
        </w:rPr>
      </w:pPr>
      <w:r w:rsidRPr="00F82424">
        <w:rPr>
          <w:rFonts w:ascii="Times New Roman" w:hAnsi="Times New Roman" w:cs="Times New Roman"/>
        </w:rPr>
        <w:t>М.П.</w:t>
      </w:r>
      <w:r w:rsidRPr="00F82424">
        <w:rPr>
          <w:rFonts w:ascii="Times New Roman" w:hAnsi="Times New Roman" w:cs="Times New Roman"/>
        </w:rPr>
        <w:tab/>
        <w:t xml:space="preserve">                    </w:t>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r>
    </w:p>
    <w:p w:rsidR="00F82424" w:rsidRPr="00F82424" w:rsidRDefault="00F82424" w:rsidP="00F82424">
      <w:pPr>
        <w:pStyle w:val="af6"/>
        <w:jc w:val="center"/>
        <w:rPr>
          <w:rFonts w:ascii="Times New Roman" w:hAnsi="Times New Roman" w:cs="Times New Roman"/>
          <w:b/>
          <w:sz w:val="22"/>
          <w:szCs w:val="22"/>
        </w:rPr>
      </w:pPr>
      <w:r w:rsidRPr="00F82424">
        <w:rPr>
          <w:rFonts w:ascii="Times New Roman" w:hAnsi="Times New Roman" w:cs="Times New Roman"/>
          <w:b/>
          <w:sz w:val="22"/>
          <w:szCs w:val="22"/>
        </w:rPr>
        <w:t>ИЗВЕЩЕНИЕ</w:t>
      </w:r>
    </w:p>
    <w:p w:rsidR="00F82424" w:rsidRPr="00F82424" w:rsidRDefault="00F82424" w:rsidP="00F82424">
      <w:pPr>
        <w:pStyle w:val="af6"/>
        <w:jc w:val="center"/>
        <w:rPr>
          <w:rFonts w:ascii="Times New Roman" w:hAnsi="Times New Roman" w:cs="Times New Roman"/>
          <w:sz w:val="22"/>
          <w:szCs w:val="22"/>
        </w:rPr>
      </w:pPr>
      <w:r w:rsidRPr="00F82424">
        <w:rPr>
          <w:rFonts w:ascii="Times New Roman" w:hAnsi="Times New Roman" w:cs="Times New Roman"/>
          <w:sz w:val="22"/>
          <w:szCs w:val="22"/>
        </w:rPr>
        <w:t>о  проведении открытого по составу участников</w:t>
      </w:r>
    </w:p>
    <w:p w:rsidR="00F82424" w:rsidRPr="00F82424" w:rsidRDefault="00F82424" w:rsidP="00F82424">
      <w:pPr>
        <w:pStyle w:val="af6"/>
        <w:jc w:val="center"/>
        <w:rPr>
          <w:rFonts w:ascii="Times New Roman" w:hAnsi="Times New Roman" w:cs="Times New Roman"/>
          <w:sz w:val="22"/>
          <w:szCs w:val="22"/>
        </w:rPr>
      </w:pPr>
      <w:r w:rsidRPr="00F82424">
        <w:rPr>
          <w:rFonts w:ascii="Times New Roman" w:hAnsi="Times New Roman" w:cs="Times New Roman"/>
          <w:sz w:val="22"/>
          <w:szCs w:val="22"/>
        </w:rPr>
        <w:t>аукциона, в электронной форме подачи заявок, на право заключения договора аренды</w:t>
      </w:r>
    </w:p>
    <w:p w:rsidR="00F82424" w:rsidRPr="00F82424" w:rsidRDefault="00F82424" w:rsidP="00F82424">
      <w:pPr>
        <w:tabs>
          <w:tab w:val="left" w:pos="6660"/>
        </w:tabs>
        <w:spacing w:after="0" w:line="240" w:lineRule="auto"/>
        <w:jc w:val="center"/>
        <w:rPr>
          <w:rFonts w:ascii="Times New Roman" w:hAnsi="Times New Roman" w:cs="Times New Roman"/>
          <w:b/>
        </w:rPr>
      </w:pPr>
      <w:r w:rsidRPr="00F82424">
        <w:rPr>
          <w:rFonts w:ascii="Times New Roman" w:hAnsi="Times New Roman" w:cs="Times New Roman"/>
        </w:rPr>
        <w:t>земельного участка</w:t>
      </w:r>
    </w:p>
    <w:p w:rsidR="00F82424" w:rsidRPr="00F82424" w:rsidRDefault="00F82424" w:rsidP="00F82424">
      <w:pPr>
        <w:tabs>
          <w:tab w:val="left" w:pos="6660"/>
        </w:tabs>
        <w:spacing w:after="0" w:line="240" w:lineRule="auto"/>
        <w:jc w:val="center"/>
        <w:rPr>
          <w:rFonts w:ascii="Times New Roman" w:hAnsi="Times New Roman" w:cs="Times New Roman"/>
          <w:b/>
        </w:rPr>
      </w:pPr>
    </w:p>
    <w:p w:rsidR="00F82424" w:rsidRPr="00F82424" w:rsidRDefault="00F82424" w:rsidP="00F82424">
      <w:pPr>
        <w:spacing w:after="0" w:line="240" w:lineRule="auto"/>
        <w:ind w:firstLine="567"/>
        <w:jc w:val="both"/>
        <w:rPr>
          <w:rFonts w:ascii="Times New Roman" w:hAnsi="Times New Roman" w:cs="Times New Roman"/>
          <w:b/>
          <w:color w:val="993300"/>
        </w:rPr>
      </w:pPr>
      <w:r w:rsidRPr="00F82424">
        <w:rPr>
          <w:rFonts w:ascii="Times New Roman" w:hAnsi="Times New Roman" w:cs="Times New Roman"/>
          <w:b/>
        </w:rPr>
        <w:lastRenderedPageBreak/>
        <w:t>Основание проведения аукциона: Распоряжение Администрации Большеигнатовского муниципального района Республики Мордовия  от 07.03.2023 года № 56-р.</w:t>
      </w:r>
    </w:p>
    <w:p w:rsidR="00F82424" w:rsidRPr="00F82424" w:rsidRDefault="00F82424" w:rsidP="00F82424">
      <w:pPr>
        <w:spacing w:after="0" w:line="240" w:lineRule="auto"/>
        <w:ind w:firstLine="567"/>
        <w:jc w:val="both"/>
        <w:rPr>
          <w:rFonts w:ascii="Times New Roman" w:hAnsi="Times New Roman" w:cs="Times New Roman"/>
        </w:rPr>
      </w:pPr>
      <w:r w:rsidRPr="00F82424">
        <w:rPr>
          <w:rFonts w:ascii="Times New Roman" w:hAnsi="Times New Roman" w:cs="Times New Roman"/>
          <w:b/>
        </w:rPr>
        <w:t xml:space="preserve">Форма торгов: </w:t>
      </w:r>
      <w:r w:rsidRPr="00F82424">
        <w:rPr>
          <w:rFonts w:ascii="Times New Roman" w:hAnsi="Times New Roman" w:cs="Times New Roman"/>
        </w:rPr>
        <w:t>открытый аукцион в электронной форме подачи заявок.</w:t>
      </w: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 xml:space="preserve">Организатор торгов: </w:t>
      </w:r>
      <w:r w:rsidRPr="00F82424">
        <w:rPr>
          <w:rFonts w:ascii="Times New Roman" w:hAnsi="Times New Roman" w:cs="Times New Roman"/>
        </w:rPr>
        <w:t>Администрация Большеигнатовского муниципального района Республики Мордовия</w:t>
      </w:r>
      <w:r w:rsidRPr="00F82424">
        <w:rPr>
          <w:rFonts w:ascii="Times New Roman" w:hAnsi="Times New Roman" w:cs="Times New Roman"/>
          <w:b/>
        </w:rPr>
        <w:t xml:space="preserve"> </w:t>
      </w:r>
    </w:p>
    <w:p w:rsidR="00F82424" w:rsidRPr="00F82424" w:rsidRDefault="00F82424" w:rsidP="00F82424">
      <w:pPr>
        <w:spacing w:after="0" w:line="240" w:lineRule="auto"/>
        <w:ind w:right="-3" w:firstLine="567"/>
        <w:jc w:val="both"/>
        <w:rPr>
          <w:rFonts w:ascii="Times New Roman" w:hAnsi="Times New Roman" w:cs="Times New Roman"/>
          <w:spacing w:val="-1"/>
        </w:rPr>
      </w:pPr>
      <w:r w:rsidRPr="00F82424">
        <w:rPr>
          <w:rFonts w:ascii="Times New Roman" w:hAnsi="Times New Roman" w:cs="Times New Roman"/>
          <w:color w:val="000000"/>
          <w:spacing w:val="-1"/>
        </w:rPr>
        <w:t xml:space="preserve">Адрес: </w:t>
      </w:r>
      <w:r w:rsidRPr="00F82424">
        <w:rPr>
          <w:rFonts w:ascii="Times New Roman" w:hAnsi="Times New Roman" w:cs="Times New Roman"/>
          <w:bCs/>
          <w:spacing w:val="-1"/>
        </w:rPr>
        <w:t>431670, Республика Мордовия, Большеигнатовский район, с.Большое Игнатово, ул.Советская, 40</w:t>
      </w:r>
      <w:r w:rsidRPr="00F82424">
        <w:rPr>
          <w:rFonts w:ascii="Times New Roman" w:hAnsi="Times New Roman" w:cs="Times New Roman"/>
          <w:spacing w:val="-1"/>
        </w:rPr>
        <w:t>.</w:t>
      </w:r>
    </w:p>
    <w:p w:rsidR="00F82424" w:rsidRPr="00F82424" w:rsidRDefault="00F82424" w:rsidP="00F82424">
      <w:pPr>
        <w:spacing w:after="0" w:line="240" w:lineRule="auto"/>
        <w:ind w:right="-3" w:firstLine="567"/>
        <w:jc w:val="both"/>
        <w:rPr>
          <w:rFonts w:ascii="Times New Roman" w:hAnsi="Times New Roman" w:cs="Times New Roman"/>
          <w:color w:val="000000"/>
          <w:spacing w:val="-1"/>
        </w:rPr>
      </w:pPr>
      <w:r w:rsidRPr="00F82424">
        <w:rPr>
          <w:rFonts w:ascii="Times New Roman" w:hAnsi="Times New Roman" w:cs="Times New Roman"/>
          <w:color w:val="000000"/>
          <w:spacing w:val="-1"/>
        </w:rPr>
        <w:t>телефон: (83442) 2-13-57, факс: (83442) 2-10-32.</w:t>
      </w:r>
    </w:p>
    <w:p w:rsidR="00F82424" w:rsidRPr="00F82424" w:rsidRDefault="00F82424" w:rsidP="00F82424">
      <w:pPr>
        <w:spacing w:after="0" w:line="240" w:lineRule="auto"/>
        <w:ind w:firstLine="567"/>
        <w:jc w:val="both"/>
        <w:rPr>
          <w:rFonts w:ascii="Times New Roman" w:hAnsi="Times New Roman" w:cs="Times New Roman"/>
          <w:b/>
        </w:rPr>
      </w:pPr>
      <w:r w:rsidRPr="00F82424">
        <w:rPr>
          <w:rFonts w:ascii="Times New Roman" w:hAnsi="Times New Roman" w:cs="Times New Roman"/>
          <w:b/>
        </w:rPr>
        <w:t xml:space="preserve">Предмет открытого аукциона: </w:t>
      </w:r>
    </w:p>
    <w:p w:rsidR="00F82424" w:rsidRPr="00F82424" w:rsidRDefault="00F82424" w:rsidP="00CA5634">
      <w:pPr>
        <w:pStyle w:val="af6"/>
        <w:jc w:val="center"/>
        <w:rPr>
          <w:rFonts w:ascii="Times New Roman" w:hAnsi="Times New Roman" w:cs="Times New Roman"/>
          <w:b/>
          <w:sz w:val="22"/>
          <w:szCs w:val="22"/>
        </w:rPr>
      </w:pPr>
      <w:r w:rsidRPr="00F82424">
        <w:rPr>
          <w:rFonts w:ascii="Times New Roman" w:hAnsi="Times New Roman" w:cs="Times New Roman"/>
          <w:b/>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7527"/>
      </w:tblGrid>
      <w:tr w:rsidR="00F82424" w:rsidRPr="00F82424" w:rsidTr="0086388A">
        <w:tc>
          <w:tcPr>
            <w:tcW w:w="10137" w:type="dxa"/>
            <w:gridSpan w:val="2"/>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с кадастровым номером: 13:05:0103001:564, общей площадью 947 кв.м., категория земель: земли населенных пунктов. Адрес (местоположение): Республика Мордовия, Большеигнатовский район, с. Вармазейка. Разрешенное использование: базы крестьянских (фермерских) хозяйств. Обременений - нет.</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Начальный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годовой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В соответствии с п.14 ст.39.11 Земельного кодекса РФ от 25 октября 2001</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г.№136 ФЗ установить размер годовой арендной платы за земельный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участок в размере пяти процентов от кадастровой стоимости</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земельного участка. Кадастровая стоимость земельного участка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2026,58 руб. Начальный размер годовой арендной платы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5/100 Х 2026,58 руб. = 101,33 руб.</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задатка</w:t>
            </w:r>
            <w:r w:rsidRPr="00F82424">
              <w:rPr>
                <w:rFonts w:ascii="Times New Roman" w:hAnsi="Times New Roman" w:cs="Times New Roman"/>
                <w:sz w:val="22"/>
                <w:szCs w:val="22"/>
              </w:rPr>
              <w:br/>
              <w:t>(20%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20,27 (двадцать рублей 27 копеек) рублей</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w:t>
            </w:r>
            <w:r w:rsidRPr="00F82424">
              <w:rPr>
                <w:rFonts w:ascii="Times New Roman" w:hAnsi="Times New Roman" w:cs="Times New Roman"/>
                <w:sz w:val="22"/>
                <w:szCs w:val="22"/>
              </w:rPr>
              <w:br/>
              <w:t>(3%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3,04 (три рубля 04 копейки) рублей </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 установлен в фиксированной сумме и не</w:t>
            </w:r>
            <w:r w:rsidRPr="00F82424">
              <w:rPr>
                <w:rFonts w:ascii="Times New Roman" w:hAnsi="Times New Roman" w:cs="Times New Roman"/>
                <w:sz w:val="22"/>
                <w:szCs w:val="22"/>
              </w:rPr>
              <w:br/>
              <w:t>изменяется в течение всего аукциона.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Форма и срок</w:t>
            </w:r>
            <w:r w:rsidRPr="00F82424">
              <w:rPr>
                <w:rFonts w:ascii="Times New Roman" w:hAnsi="Times New Roman" w:cs="Times New Roman"/>
                <w:sz w:val="22"/>
                <w:szCs w:val="22"/>
              </w:rPr>
              <w:br/>
              <w:t>платежа</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Срок аренды </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49 лет с момента заключения договора аренды земельного участка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Обременения и</w:t>
            </w:r>
            <w:r w:rsidRPr="00F82424">
              <w:rPr>
                <w:rFonts w:ascii="Times New Roman" w:hAnsi="Times New Roman" w:cs="Times New Roman"/>
                <w:sz w:val="22"/>
                <w:szCs w:val="22"/>
              </w:rPr>
              <w:br/>
              <w:t>ограничения</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имеются</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Имеются ли</w:t>
            </w:r>
            <w:r w:rsidRPr="00F82424">
              <w:rPr>
                <w:rFonts w:ascii="Times New Roman" w:hAnsi="Times New Roman" w:cs="Times New Roman"/>
                <w:sz w:val="22"/>
                <w:szCs w:val="22"/>
              </w:rPr>
              <w:br/>
              <w:t>строения на</w:t>
            </w:r>
            <w:r w:rsidRPr="00F82424">
              <w:rPr>
                <w:rFonts w:ascii="Times New Roman" w:hAnsi="Times New Roman" w:cs="Times New Roman"/>
                <w:sz w:val="22"/>
                <w:szCs w:val="22"/>
              </w:rPr>
              <w:br/>
              <w:t>земельном</w:t>
            </w:r>
            <w:r w:rsidRPr="00F82424">
              <w:rPr>
                <w:rFonts w:ascii="Times New Roman" w:hAnsi="Times New Roman" w:cs="Times New Roman"/>
                <w:sz w:val="22"/>
                <w:szCs w:val="22"/>
              </w:rPr>
              <w:br/>
              <w:t>участке</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не занят строениями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технических</w:t>
            </w:r>
            <w:r w:rsidRPr="00F82424">
              <w:rPr>
                <w:rFonts w:ascii="Times New Roman" w:hAnsi="Times New Roman" w:cs="Times New Roman"/>
                <w:sz w:val="22"/>
                <w:szCs w:val="22"/>
              </w:rPr>
              <w:br/>
              <w:t>условиях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предыдущих</w:t>
            </w:r>
            <w:r w:rsidRPr="00F82424">
              <w:rPr>
                <w:rFonts w:ascii="Times New Roman" w:hAnsi="Times New Roman" w:cs="Times New Roman"/>
                <w:sz w:val="22"/>
                <w:szCs w:val="22"/>
              </w:rPr>
              <w:br/>
              <w:t>торгах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проводились</w:t>
            </w:r>
          </w:p>
        </w:tc>
      </w:tr>
    </w:tbl>
    <w:p w:rsidR="00F82424" w:rsidRPr="00F82424" w:rsidRDefault="00F82424" w:rsidP="00F82424">
      <w:pPr>
        <w:pStyle w:val="af6"/>
        <w:rPr>
          <w:rFonts w:ascii="Times New Roman" w:hAnsi="Times New Roman" w:cs="Times New Roman"/>
          <w:b/>
          <w:sz w:val="22"/>
          <w:szCs w:val="22"/>
        </w:rPr>
      </w:pPr>
    </w:p>
    <w:p w:rsidR="00F82424" w:rsidRPr="00F82424" w:rsidRDefault="00F82424" w:rsidP="00CA5634">
      <w:pPr>
        <w:pStyle w:val="af6"/>
        <w:jc w:val="center"/>
        <w:rPr>
          <w:rFonts w:ascii="Times New Roman" w:hAnsi="Times New Roman" w:cs="Times New Roman"/>
          <w:b/>
          <w:sz w:val="22"/>
          <w:szCs w:val="22"/>
        </w:rPr>
      </w:pPr>
      <w:r w:rsidRPr="00F82424">
        <w:rPr>
          <w:rFonts w:ascii="Times New Roman" w:hAnsi="Times New Roman" w:cs="Times New Roman"/>
          <w:b/>
          <w:sz w:val="22"/>
          <w:szCs w:val="22"/>
        </w:rPr>
        <w:t>Лот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7527"/>
      </w:tblGrid>
      <w:tr w:rsidR="00F82424" w:rsidRPr="00F82424" w:rsidTr="0086388A">
        <w:tc>
          <w:tcPr>
            <w:tcW w:w="10137" w:type="dxa"/>
            <w:gridSpan w:val="2"/>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с кадастровым номером: 13:05:0103001:565, общей площадью 921 кв.м., категория земель: земли населенных пунктов. Адрес (местоположение): Республика Мордовия, Большеигнатовский район, с. Вармазейка. Разрешенное использование: базы крестьянских (фермерских) хозяйств. Обременений - нет.</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Начальный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годовой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В соответствии с п.14 ст.39.11 Земельного кодекса РФ от 25 октября 2001</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г.№136 ФЗ установить размер годовой арендной платы за земельный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участок в размере пяти процентов от кадастровой стоимости</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земельного участка. Кадастровая стоимость земельного участка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1970,94 руб. Начальный размер годовой арендной платы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5/100 Х 1970,94 руб. = 98,55 руб.</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lastRenderedPageBreak/>
              <w:t>Размер задатка</w:t>
            </w:r>
            <w:r w:rsidRPr="00F82424">
              <w:rPr>
                <w:rFonts w:ascii="Times New Roman" w:hAnsi="Times New Roman" w:cs="Times New Roman"/>
                <w:sz w:val="22"/>
                <w:szCs w:val="22"/>
              </w:rPr>
              <w:br/>
              <w:t>(20%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19,71 (девятнадцать рублей 71 копейка) рублей</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w:t>
            </w:r>
            <w:r w:rsidRPr="00F82424">
              <w:rPr>
                <w:rFonts w:ascii="Times New Roman" w:hAnsi="Times New Roman" w:cs="Times New Roman"/>
                <w:sz w:val="22"/>
                <w:szCs w:val="22"/>
              </w:rPr>
              <w:br/>
              <w:t>(3%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2,96 (два рубля 96 копеек) рублей </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 установлен в фиксированной сумме и не</w:t>
            </w:r>
            <w:r w:rsidRPr="00F82424">
              <w:rPr>
                <w:rFonts w:ascii="Times New Roman" w:hAnsi="Times New Roman" w:cs="Times New Roman"/>
                <w:sz w:val="22"/>
                <w:szCs w:val="22"/>
              </w:rPr>
              <w:br/>
              <w:t>изменяется в течение всего аукциона.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Форма и срок</w:t>
            </w:r>
            <w:r w:rsidRPr="00F82424">
              <w:rPr>
                <w:rFonts w:ascii="Times New Roman" w:hAnsi="Times New Roman" w:cs="Times New Roman"/>
                <w:sz w:val="22"/>
                <w:szCs w:val="22"/>
              </w:rPr>
              <w:br/>
              <w:t>платежа</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Срок аренды </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49 лет с момента заключения договора аренды земельного участка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Обременения и</w:t>
            </w:r>
            <w:r w:rsidRPr="00F82424">
              <w:rPr>
                <w:rFonts w:ascii="Times New Roman" w:hAnsi="Times New Roman" w:cs="Times New Roman"/>
                <w:sz w:val="22"/>
                <w:szCs w:val="22"/>
              </w:rPr>
              <w:br/>
              <w:t>ограничения</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имеются</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Имеются ли</w:t>
            </w:r>
            <w:r w:rsidRPr="00F82424">
              <w:rPr>
                <w:rFonts w:ascii="Times New Roman" w:hAnsi="Times New Roman" w:cs="Times New Roman"/>
                <w:sz w:val="22"/>
                <w:szCs w:val="22"/>
              </w:rPr>
              <w:br/>
              <w:t>строения на</w:t>
            </w:r>
            <w:r w:rsidRPr="00F82424">
              <w:rPr>
                <w:rFonts w:ascii="Times New Roman" w:hAnsi="Times New Roman" w:cs="Times New Roman"/>
                <w:sz w:val="22"/>
                <w:szCs w:val="22"/>
              </w:rPr>
              <w:br/>
              <w:t>земельном</w:t>
            </w:r>
            <w:r w:rsidRPr="00F82424">
              <w:rPr>
                <w:rFonts w:ascii="Times New Roman" w:hAnsi="Times New Roman" w:cs="Times New Roman"/>
                <w:sz w:val="22"/>
                <w:szCs w:val="22"/>
              </w:rPr>
              <w:br/>
              <w:t>участке</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не занят строениями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технических</w:t>
            </w:r>
            <w:r w:rsidRPr="00F82424">
              <w:rPr>
                <w:rFonts w:ascii="Times New Roman" w:hAnsi="Times New Roman" w:cs="Times New Roman"/>
                <w:sz w:val="22"/>
                <w:szCs w:val="22"/>
              </w:rPr>
              <w:br/>
              <w:t>условиях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предыдущих</w:t>
            </w:r>
            <w:r w:rsidRPr="00F82424">
              <w:rPr>
                <w:rFonts w:ascii="Times New Roman" w:hAnsi="Times New Roman" w:cs="Times New Roman"/>
                <w:sz w:val="22"/>
                <w:szCs w:val="22"/>
              </w:rPr>
              <w:br/>
              <w:t>торгах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проводились</w:t>
            </w:r>
          </w:p>
        </w:tc>
      </w:tr>
    </w:tbl>
    <w:p w:rsidR="00F82424" w:rsidRPr="00F82424" w:rsidRDefault="00F82424" w:rsidP="00F82424">
      <w:pPr>
        <w:pStyle w:val="af6"/>
        <w:rPr>
          <w:rFonts w:ascii="Times New Roman" w:hAnsi="Times New Roman" w:cs="Times New Roman"/>
          <w:sz w:val="22"/>
          <w:szCs w:val="22"/>
        </w:rPr>
      </w:pPr>
    </w:p>
    <w:p w:rsidR="00F82424" w:rsidRPr="00F82424" w:rsidRDefault="00F82424" w:rsidP="00CA5634">
      <w:pPr>
        <w:pStyle w:val="af6"/>
        <w:jc w:val="center"/>
        <w:rPr>
          <w:rFonts w:ascii="Times New Roman" w:hAnsi="Times New Roman" w:cs="Times New Roman"/>
          <w:b/>
          <w:sz w:val="22"/>
          <w:szCs w:val="22"/>
        </w:rPr>
      </w:pPr>
      <w:r w:rsidRPr="00F82424">
        <w:rPr>
          <w:rFonts w:ascii="Times New Roman" w:hAnsi="Times New Roman" w:cs="Times New Roman"/>
          <w:b/>
          <w:sz w:val="22"/>
          <w:szCs w:val="22"/>
        </w:rPr>
        <w:t>Лот №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7527"/>
      </w:tblGrid>
      <w:tr w:rsidR="00F82424" w:rsidRPr="00F82424" w:rsidTr="0086388A">
        <w:tc>
          <w:tcPr>
            <w:tcW w:w="10137" w:type="dxa"/>
            <w:gridSpan w:val="2"/>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с кадастровым номером: 13:05:0103001:566, общей площадью 1372 кв.м., категория земель: земли населенных пунктов. Адрес (местоположение): Республика Мордовия, Большеигнатовский район, с. Вармазейка. Разрешенное использование: базы крестьянских (фермерских) хозяйств. Обременений - нет.</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Начальный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годовой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В соответствии с п.14 ст.39.11 Земельного кодекса РФ от 25 октября 2001</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г.№136 ФЗ установить размер годовой арендной платы за земельный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участок в размере пяти процентов от кадастровой стоимости</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земельного участка. Кадастровая стоимость земельного участка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2936,08 руб. Начальный размер годовой арендной платы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5/100 Х 2936,08 руб. = 146,80 руб.</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задатка</w:t>
            </w:r>
            <w:r w:rsidRPr="00F82424">
              <w:rPr>
                <w:rFonts w:ascii="Times New Roman" w:hAnsi="Times New Roman" w:cs="Times New Roman"/>
                <w:sz w:val="22"/>
                <w:szCs w:val="22"/>
              </w:rPr>
              <w:br/>
              <w:t>(20%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29,36 (двадцать девять рублей 36 копеек) рублей</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w:t>
            </w:r>
            <w:r w:rsidRPr="00F82424">
              <w:rPr>
                <w:rFonts w:ascii="Times New Roman" w:hAnsi="Times New Roman" w:cs="Times New Roman"/>
                <w:sz w:val="22"/>
                <w:szCs w:val="22"/>
              </w:rPr>
              <w:br/>
              <w:t>(3%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4,40 (четыре рубля 40 копеек) рублей </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 установлен в фиксированной сумме и не</w:t>
            </w:r>
            <w:r w:rsidRPr="00F82424">
              <w:rPr>
                <w:rFonts w:ascii="Times New Roman" w:hAnsi="Times New Roman" w:cs="Times New Roman"/>
                <w:sz w:val="22"/>
                <w:szCs w:val="22"/>
              </w:rPr>
              <w:br/>
              <w:t>изменяется в течение всего аукциона.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Форма и срок</w:t>
            </w:r>
            <w:r w:rsidRPr="00F82424">
              <w:rPr>
                <w:rFonts w:ascii="Times New Roman" w:hAnsi="Times New Roman" w:cs="Times New Roman"/>
                <w:sz w:val="22"/>
                <w:szCs w:val="22"/>
              </w:rPr>
              <w:br/>
              <w:t>платежа</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Срок аренды </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49 лет с момента заключения договора аренды земельного участка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Обременения и</w:t>
            </w:r>
            <w:r w:rsidRPr="00F82424">
              <w:rPr>
                <w:rFonts w:ascii="Times New Roman" w:hAnsi="Times New Roman" w:cs="Times New Roman"/>
                <w:sz w:val="22"/>
                <w:szCs w:val="22"/>
              </w:rPr>
              <w:br/>
              <w:t>ограничения</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имеются</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Имеются ли</w:t>
            </w:r>
            <w:r w:rsidRPr="00F82424">
              <w:rPr>
                <w:rFonts w:ascii="Times New Roman" w:hAnsi="Times New Roman" w:cs="Times New Roman"/>
                <w:sz w:val="22"/>
                <w:szCs w:val="22"/>
              </w:rPr>
              <w:br/>
              <w:t>строения на</w:t>
            </w:r>
            <w:r w:rsidRPr="00F82424">
              <w:rPr>
                <w:rFonts w:ascii="Times New Roman" w:hAnsi="Times New Roman" w:cs="Times New Roman"/>
                <w:sz w:val="22"/>
                <w:szCs w:val="22"/>
              </w:rPr>
              <w:br/>
              <w:t>земельном</w:t>
            </w:r>
            <w:r w:rsidRPr="00F82424">
              <w:rPr>
                <w:rFonts w:ascii="Times New Roman" w:hAnsi="Times New Roman" w:cs="Times New Roman"/>
                <w:sz w:val="22"/>
                <w:szCs w:val="22"/>
              </w:rPr>
              <w:br/>
              <w:t>участке</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не занят строениями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lastRenderedPageBreak/>
              <w:t>Сведения о</w:t>
            </w:r>
            <w:r w:rsidRPr="00F82424">
              <w:rPr>
                <w:rFonts w:ascii="Times New Roman" w:hAnsi="Times New Roman" w:cs="Times New Roman"/>
                <w:sz w:val="22"/>
                <w:szCs w:val="22"/>
              </w:rPr>
              <w:br/>
              <w:t>технических</w:t>
            </w:r>
            <w:r w:rsidRPr="00F82424">
              <w:rPr>
                <w:rFonts w:ascii="Times New Roman" w:hAnsi="Times New Roman" w:cs="Times New Roman"/>
                <w:sz w:val="22"/>
                <w:szCs w:val="22"/>
              </w:rPr>
              <w:br/>
              <w:t>условиях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предыдущих</w:t>
            </w:r>
            <w:r w:rsidRPr="00F82424">
              <w:rPr>
                <w:rFonts w:ascii="Times New Roman" w:hAnsi="Times New Roman" w:cs="Times New Roman"/>
                <w:sz w:val="22"/>
                <w:szCs w:val="22"/>
              </w:rPr>
              <w:br/>
              <w:t>торгах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проводились</w:t>
            </w:r>
          </w:p>
        </w:tc>
      </w:tr>
    </w:tbl>
    <w:p w:rsidR="00F82424" w:rsidRPr="00F82424" w:rsidRDefault="00F82424" w:rsidP="00F82424">
      <w:pPr>
        <w:spacing w:after="0" w:line="240" w:lineRule="auto"/>
        <w:rPr>
          <w:rFonts w:ascii="Times New Roman" w:hAnsi="Times New Roman" w:cs="Times New Roman"/>
        </w:rPr>
      </w:pPr>
    </w:p>
    <w:p w:rsidR="00F82424" w:rsidRPr="00F82424" w:rsidRDefault="00F82424" w:rsidP="00CA5634">
      <w:pPr>
        <w:pStyle w:val="af6"/>
        <w:jc w:val="center"/>
        <w:rPr>
          <w:rFonts w:ascii="Times New Roman" w:hAnsi="Times New Roman" w:cs="Times New Roman"/>
          <w:b/>
          <w:sz w:val="22"/>
          <w:szCs w:val="22"/>
        </w:rPr>
      </w:pPr>
      <w:r w:rsidRPr="00F82424">
        <w:rPr>
          <w:rFonts w:ascii="Times New Roman" w:hAnsi="Times New Roman" w:cs="Times New Roman"/>
          <w:b/>
          <w:sz w:val="22"/>
          <w:szCs w:val="22"/>
        </w:rPr>
        <w:t>Лот</w:t>
      </w:r>
      <w:bookmarkStart w:id="0" w:name="_GoBack"/>
      <w:bookmarkEnd w:id="0"/>
      <w:r w:rsidRPr="00F82424">
        <w:rPr>
          <w:rFonts w:ascii="Times New Roman" w:hAnsi="Times New Roman" w:cs="Times New Roman"/>
          <w:b/>
          <w:sz w:val="22"/>
          <w:szCs w:val="22"/>
        </w:rPr>
        <w:t xml:space="preserve">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7527"/>
      </w:tblGrid>
      <w:tr w:rsidR="00F82424" w:rsidRPr="00F82424" w:rsidTr="0086388A">
        <w:tc>
          <w:tcPr>
            <w:tcW w:w="10137" w:type="dxa"/>
            <w:gridSpan w:val="2"/>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с кадастровым номером: 13:05:0103001:568, общей площадью 977 кв.м., категория земель: земли населенных пунктов. Адрес (местоположение): Республика Мордовия, Большеигнатовский район, с. Вармазейка. Разрешенное использование: базы крестьянских (фермерских) хозяйств. Обременений - нет.</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Начальный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годовой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В соответствии с п.14 ст.39.11 Земельного кодекса РФ от 25 октября 2001</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г.№136 ФЗ установить размер годовой арендной платы за земельный</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участок в размере пяти процентов от кадастровой стоимости</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земельного участка. Кадастровая стоимость земельного участка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2090,78 руб. Начальный размер годовой арендной платы составляет</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5/100 Х 2090,78 руб. = 104,54 руб.</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Размер задатка</w:t>
            </w:r>
            <w:r w:rsidRPr="00F82424">
              <w:rPr>
                <w:rFonts w:ascii="Times New Roman" w:hAnsi="Times New Roman" w:cs="Times New Roman"/>
                <w:sz w:val="22"/>
                <w:szCs w:val="22"/>
              </w:rPr>
              <w:br/>
              <w:t>(20%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20,91 (двадцать рублей 91 копейка) рублей</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w:t>
            </w:r>
            <w:r w:rsidRPr="00F82424">
              <w:rPr>
                <w:rFonts w:ascii="Times New Roman" w:hAnsi="Times New Roman" w:cs="Times New Roman"/>
                <w:sz w:val="22"/>
                <w:szCs w:val="22"/>
              </w:rPr>
              <w:br/>
              <w:t>(3% от</w:t>
            </w:r>
            <w:r w:rsidRPr="00F82424">
              <w:rPr>
                <w:rFonts w:ascii="Times New Roman" w:hAnsi="Times New Roman" w:cs="Times New Roman"/>
                <w:sz w:val="22"/>
                <w:szCs w:val="22"/>
              </w:rPr>
              <w:br/>
              <w:t>начального</w:t>
            </w:r>
            <w:r w:rsidRPr="00F82424">
              <w:rPr>
                <w:rFonts w:ascii="Times New Roman" w:hAnsi="Times New Roman" w:cs="Times New Roman"/>
                <w:sz w:val="22"/>
                <w:szCs w:val="22"/>
              </w:rPr>
              <w:br/>
              <w:t>размера годовой</w:t>
            </w:r>
            <w:r w:rsidRPr="00F82424">
              <w:rPr>
                <w:rFonts w:ascii="Times New Roman" w:hAnsi="Times New Roman" w:cs="Times New Roman"/>
                <w:sz w:val="22"/>
                <w:szCs w:val="22"/>
              </w:rPr>
              <w:br/>
              <w:t>арендной платы)</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3,14 (три рубля 14 копеек) рублей </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«Шаг аукциона» установлен в фиксированной сумме и не</w:t>
            </w:r>
            <w:r w:rsidRPr="00F82424">
              <w:rPr>
                <w:rFonts w:ascii="Times New Roman" w:hAnsi="Times New Roman" w:cs="Times New Roman"/>
                <w:sz w:val="22"/>
                <w:szCs w:val="22"/>
              </w:rPr>
              <w:br/>
              <w:t>изменяется в течение всего аукциона.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Форма и срок</w:t>
            </w:r>
            <w:r w:rsidRPr="00F82424">
              <w:rPr>
                <w:rFonts w:ascii="Times New Roman" w:hAnsi="Times New Roman" w:cs="Times New Roman"/>
                <w:sz w:val="22"/>
                <w:szCs w:val="22"/>
              </w:rPr>
              <w:br/>
              <w:t>платежа</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Срок аренды </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49 лет с момента заключения договора аренды земельного участка</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Обременения и</w:t>
            </w:r>
            <w:r w:rsidRPr="00F82424">
              <w:rPr>
                <w:rFonts w:ascii="Times New Roman" w:hAnsi="Times New Roman" w:cs="Times New Roman"/>
                <w:sz w:val="22"/>
                <w:szCs w:val="22"/>
              </w:rPr>
              <w:br/>
              <w:t>ограничения</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имеются</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Имеются ли</w:t>
            </w:r>
            <w:r w:rsidRPr="00F82424">
              <w:rPr>
                <w:rFonts w:ascii="Times New Roman" w:hAnsi="Times New Roman" w:cs="Times New Roman"/>
                <w:sz w:val="22"/>
                <w:szCs w:val="22"/>
              </w:rPr>
              <w:br/>
              <w:t>строения на</w:t>
            </w:r>
            <w:r w:rsidRPr="00F82424">
              <w:rPr>
                <w:rFonts w:ascii="Times New Roman" w:hAnsi="Times New Roman" w:cs="Times New Roman"/>
                <w:sz w:val="22"/>
                <w:szCs w:val="22"/>
              </w:rPr>
              <w:br/>
              <w:t>земельном</w:t>
            </w:r>
            <w:r w:rsidRPr="00F82424">
              <w:rPr>
                <w:rFonts w:ascii="Times New Roman" w:hAnsi="Times New Roman" w:cs="Times New Roman"/>
                <w:sz w:val="22"/>
                <w:szCs w:val="22"/>
              </w:rPr>
              <w:br/>
              <w:t>участке</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Земельный участок не занят строениями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технических</w:t>
            </w:r>
            <w:r w:rsidRPr="00F82424">
              <w:rPr>
                <w:rFonts w:ascii="Times New Roman" w:hAnsi="Times New Roman" w:cs="Times New Roman"/>
                <w:sz w:val="22"/>
                <w:szCs w:val="22"/>
              </w:rPr>
              <w:br/>
              <w:t>условиях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Согласно документации</w:t>
            </w:r>
          </w:p>
        </w:tc>
      </w:tr>
      <w:tr w:rsidR="00F82424" w:rsidRPr="00F82424" w:rsidTr="0086388A">
        <w:tc>
          <w:tcPr>
            <w:tcW w:w="2093"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Сведения о</w:t>
            </w:r>
            <w:r w:rsidRPr="00F82424">
              <w:rPr>
                <w:rFonts w:ascii="Times New Roman" w:hAnsi="Times New Roman" w:cs="Times New Roman"/>
                <w:sz w:val="22"/>
                <w:szCs w:val="22"/>
              </w:rPr>
              <w:br/>
              <w:t>предыдущих</w:t>
            </w:r>
            <w:r w:rsidRPr="00F82424">
              <w:rPr>
                <w:rFonts w:ascii="Times New Roman" w:hAnsi="Times New Roman" w:cs="Times New Roman"/>
                <w:sz w:val="22"/>
                <w:szCs w:val="22"/>
              </w:rPr>
              <w:br/>
              <w:t>торгах</w:t>
            </w:r>
          </w:p>
        </w:tc>
        <w:tc>
          <w:tcPr>
            <w:tcW w:w="8044" w:type="dxa"/>
            <w:shd w:val="clear" w:color="auto" w:fill="auto"/>
          </w:tcPr>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Не проводились</w:t>
            </w:r>
          </w:p>
        </w:tc>
      </w:tr>
    </w:tbl>
    <w:p w:rsidR="00F82424" w:rsidRPr="00F82424" w:rsidRDefault="00F82424" w:rsidP="00F82424">
      <w:pPr>
        <w:spacing w:after="0" w:line="240" w:lineRule="auto"/>
        <w:rPr>
          <w:rFonts w:ascii="Times New Roman" w:hAnsi="Times New Roman" w:cs="Times New Roman"/>
        </w:rPr>
      </w:pP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b/>
          <w:sz w:val="22"/>
          <w:szCs w:val="22"/>
        </w:rPr>
        <w:t>Дата, время и место начала приема заявок:</w:t>
      </w:r>
      <w:r w:rsidRPr="00F82424">
        <w:rPr>
          <w:rFonts w:ascii="Times New Roman" w:hAnsi="Times New Roman" w:cs="Times New Roman"/>
          <w:sz w:val="22"/>
          <w:szCs w:val="22"/>
        </w:rPr>
        <w:t xml:space="preserve"> </w:t>
      </w:r>
      <w:r w:rsidRPr="00F82424">
        <w:rPr>
          <w:rFonts w:ascii="Times New Roman" w:hAnsi="Times New Roman" w:cs="Times New Roman"/>
          <w:b/>
          <w:sz w:val="22"/>
          <w:szCs w:val="22"/>
        </w:rPr>
        <w:t>18.03.2023 г. с 9.00</w:t>
      </w:r>
      <w:r w:rsidRPr="00F82424">
        <w:rPr>
          <w:rFonts w:ascii="Times New Roman" w:hAnsi="Times New Roman" w:cs="Times New Roman"/>
          <w:sz w:val="22"/>
          <w:szCs w:val="22"/>
        </w:rPr>
        <w:t xml:space="preserve"> (время московское) по</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адресу электронной площадки: utp.sberbank-ast.ru</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b/>
          <w:sz w:val="22"/>
          <w:szCs w:val="22"/>
        </w:rPr>
        <w:t>Дата, время и место окончания приема заявок:</w:t>
      </w:r>
      <w:r w:rsidRPr="00F82424">
        <w:rPr>
          <w:rFonts w:ascii="Times New Roman" w:hAnsi="Times New Roman" w:cs="Times New Roman"/>
          <w:sz w:val="22"/>
          <w:szCs w:val="22"/>
        </w:rPr>
        <w:t xml:space="preserve"> </w:t>
      </w:r>
      <w:r w:rsidRPr="00F82424">
        <w:rPr>
          <w:rFonts w:ascii="Times New Roman" w:hAnsi="Times New Roman" w:cs="Times New Roman"/>
          <w:b/>
          <w:sz w:val="22"/>
          <w:szCs w:val="22"/>
        </w:rPr>
        <w:t>16.04.2023 г. в 16.00</w:t>
      </w:r>
      <w:r w:rsidRPr="00F82424">
        <w:rPr>
          <w:rFonts w:ascii="Times New Roman" w:hAnsi="Times New Roman" w:cs="Times New Roman"/>
          <w:sz w:val="22"/>
          <w:szCs w:val="22"/>
        </w:rPr>
        <w:t xml:space="preserve"> (время московское) по</w:t>
      </w:r>
    </w:p>
    <w:p w:rsidR="00F82424" w:rsidRPr="00F82424" w:rsidRDefault="00F82424" w:rsidP="00F82424">
      <w:pPr>
        <w:pStyle w:val="af6"/>
        <w:rPr>
          <w:rFonts w:ascii="Times New Roman" w:hAnsi="Times New Roman" w:cs="Times New Roman"/>
          <w:sz w:val="22"/>
          <w:szCs w:val="22"/>
        </w:rPr>
      </w:pPr>
      <w:r w:rsidRPr="00F82424">
        <w:rPr>
          <w:rFonts w:ascii="Times New Roman" w:hAnsi="Times New Roman" w:cs="Times New Roman"/>
          <w:sz w:val="22"/>
          <w:szCs w:val="22"/>
        </w:rPr>
        <w:t xml:space="preserve">адресу электронной площадки </w:t>
      </w:r>
      <w:r w:rsidRPr="00F82424">
        <w:rPr>
          <w:rFonts w:ascii="Times New Roman" w:hAnsi="Times New Roman" w:cs="Times New Roman"/>
          <w:sz w:val="22"/>
          <w:szCs w:val="22"/>
          <w:u w:val="single"/>
        </w:rPr>
        <w:t>utp.sberbank-ast.ru</w:t>
      </w:r>
    </w:p>
    <w:p w:rsidR="00F82424" w:rsidRPr="00F82424" w:rsidRDefault="00F82424" w:rsidP="00F82424">
      <w:pPr>
        <w:spacing w:after="0" w:line="240" w:lineRule="auto"/>
        <w:ind w:right="-3" w:firstLine="567"/>
        <w:jc w:val="both"/>
        <w:rPr>
          <w:rFonts w:ascii="Times New Roman" w:hAnsi="Times New Roman" w:cs="Times New Roman"/>
        </w:rPr>
      </w:pP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rPr>
        <w:t>Задаток должен поступить на указанный счет не позднее</w:t>
      </w:r>
      <w:r w:rsidRPr="00F82424">
        <w:rPr>
          <w:rFonts w:ascii="Times New Roman" w:hAnsi="Times New Roman" w:cs="Times New Roman"/>
          <w:b/>
        </w:rPr>
        <w:t xml:space="preserve"> 16.04.2023г.</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Задаток вносится единым платежом.</w:t>
      </w: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Датой внесения задатка является дата зачисления на счет ЗАО "Сбербанк-АСТ" денежных средств, внесенных в качестве задатка.</w:t>
      </w:r>
    </w:p>
    <w:p w:rsidR="00F82424" w:rsidRPr="00F82424" w:rsidRDefault="00F82424" w:rsidP="00F82424">
      <w:pPr>
        <w:spacing w:after="0" w:line="240" w:lineRule="auto"/>
        <w:ind w:right="-3" w:firstLine="567"/>
        <w:jc w:val="both"/>
        <w:rPr>
          <w:rFonts w:ascii="Times New Roman" w:hAnsi="Times New Roman" w:cs="Times New Roman"/>
          <w:b/>
        </w:rPr>
      </w:pP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 xml:space="preserve">Место, дата и время рассмотрения заявок на участие в аукционе: 19.04.2023 г. 11-00 </w:t>
      </w:r>
      <w:r w:rsidRPr="00F82424">
        <w:rPr>
          <w:rFonts w:ascii="Times New Roman" w:hAnsi="Times New Roman" w:cs="Times New Roman"/>
        </w:rPr>
        <w:t>(время московское) по адресу организатора аукциона (кабинет № 6).</w:t>
      </w:r>
    </w:p>
    <w:p w:rsidR="00F82424" w:rsidRPr="00F82424" w:rsidRDefault="00F82424" w:rsidP="00F82424">
      <w:pPr>
        <w:spacing w:after="0" w:line="240" w:lineRule="auto"/>
        <w:ind w:right="-3" w:firstLine="567"/>
        <w:jc w:val="both"/>
        <w:rPr>
          <w:rFonts w:ascii="Times New Roman" w:hAnsi="Times New Roman" w:cs="Times New Roman"/>
          <w:b/>
        </w:rPr>
      </w:pP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lastRenderedPageBreak/>
        <w:t xml:space="preserve">Место, дата, время и порядок проведения аукциона: </w:t>
      </w:r>
      <w:r w:rsidRPr="00F82424">
        <w:rPr>
          <w:rFonts w:ascii="Times New Roman" w:hAnsi="Times New Roman" w:cs="Times New Roman"/>
        </w:rPr>
        <w:t>Электронная площадка – универсальная торговая платформа АО «Сбербанк-АСТ», размещенная на сайте http://utp.sberbank-ast.ru в сети Интернет</w:t>
      </w:r>
      <w:r w:rsidRPr="00F82424">
        <w:rPr>
          <w:rFonts w:ascii="Times New Roman" w:hAnsi="Times New Roman" w:cs="Times New Roman"/>
          <w:b/>
        </w:rPr>
        <w:t xml:space="preserve"> – 21.04.2023 г. с 13 часов 00 мин. до 17 часов 00 мин. (московское время).</w:t>
      </w:r>
    </w:p>
    <w:p w:rsidR="00F82424" w:rsidRPr="00F82424" w:rsidRDefault="00F82424" w:rsidP="00F82424">
      <w:pPr>
        <w:spacing w:after="0" w:line="240" w:lineRule="auto"/>
        <w:ind w:right="-3" w:firstLine="567"/>
        <w:jc w:val="both"/>
        <w:rPr>
          <w:rFonts w:ascii="Times New Roman" w:hAnsi="Times New Roman" w:cs="Times New Roman"/>
          <w:b/>
        </w:rPr>
      </w:pP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 xml:space="preserve">Официальный сайт размещения извещения: </w:t>
      </w:r>
      <w:r w:rsidRPr="00F82424">
        <w:rPr>
          <w:rFonts w:ascii="Times New Roman" w:hAnsi="Times New Roman" w:cs="Times New Roman"/>
        </w:rPr>
        <w:t>www.new.torgi.gov.ru, http://utp.sberbank-ast.ru/AP.</w:t>
      </w:r>
    </w:p>
    <w:p w:rsidR="00F82424" w:rsidRPr="00F82424" w:rsidRDefault="00F82424" w:rsidP="00F82424">
      <w:pPr>
        <w:spacing w:after="0" w:line="240" w:lineRule="auto"/>
        <w:ind w:right="-3" w:firstLine="567"/>
        <w:jc w:val="both"/>
        <w:rPr>
          <w:rFonts w:ascii="Times New Roman" w:hAnsi="Times New Roman" w:cs="Times New Roman"/>
        </w:rPr>
      </w:pP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Оператор электронной площадки:</w:t>
      </w:r>
      <w:r w:rsidRPr="00F82424">
        <w:rPr>
          <w:rFonts w:ascii="Times New Roman" w:hAnsi="Times New Roman" w:cs="Times New Roman"/>
        </w:rPr>
        <w:t xml:space="preserve"> АО «Сбербанк-АСТ», владеющее сайтом http://utp.sberbank-ast.ru/AP в информационно-телекоммуникационной сети «Интернет» .Адрес: 119435, г.Москва,</w:t>
      </w:r>
      <w:r w:rsidRPr="00F82424">
        <w:rPr>
          <w:rFonts w:ascii="Times New Roman" w:hAnsi="Times New Roman" w:cs="Times New Roman"/>
        </w:rPr>
        <w:br/>
        <w:t>Большой Саввинский переулок, д.12, стр. 9, эт.1, пом. I комн. 2, тел.: 8(495) 787-29-97, (495)787-</w:t>
      </w:r>
      <w:r w:rsidRPr="00F82424">
        <w:rPr>
          <w:rFonts w:ascii="Times New Roman" w:hAnsi="Times New Roman" w:cs="Times New Roman"/>
        </w:rPr>
        <w:br/>
        <w:t>29-99.</w:t>
      </w:r>
      <w:r w:rsidRPr="00F82424">
        <w:rPr>
          <w:rFonts w:ascii="Times New Roman" w:hAnsi="Times New Roman" w:cs="Times New Roman"/>
        </w:rPr>
        <w:br/>
        <w:t xml:space="preserve">          Для обеспечения доступа к участию в электронном аукционе Претендентам необходимо</w:t>
      </w:r>
      <w:r w:rsidRPr="00F82424">
        <w:rPr>
          <w:rFonts w:ascii="Times New Roman" w:hAnsi="Times New Roman" w:cs="Times New Roman"/>
        </w:rPr>
        <w:br/>
        <w:t>пройти процедуру регистрации на электронной площадке.</w:t>
      </w:r>
      <w:r w:rsidRPr="00F82424">
        <w:rPr>
          <w:rFonts w:ascii="Times New Roman" w:hAnsi="Times New Roman" w:cs="Times New Roman"/>
        </w:rPr>
        <w:br/>
        <w:t xml:space="preserve">          Регистрация на электронной площадке проводится в соответствии с Регламентом</w:t>
      </w:r>
      <w:r w:rsidRPr="00F82424">
        <w:rPr>
          <w:rFonts w:ascii="Times New Roman" w:hAnsi="Times New Roman" w:cs="Times New Roman"/>
        </w:rPr>
        <w:br/>
        <w:t>электронной площадки без взимания платы. Регистрации на электронной площадке подлежат</w:t>
      </w:r>
      <w:r w:rsidRPr="00F82424">
        <w:rPr>
          <w:rFonts w:ascii="Times New Roman" w:hAnsi="Times New Roman" w:cs="Times New Roman"/>
        </w:rPr>
        <w:br/>
        <w:t>Претенденты, ранее не зарегистрированные на электронной площадке.</w:t>
      </w:r>
      <w:r w:rsidRPr="00F82424">
        <w:rPr>
          <w:rFonts w:ascii="Times New Roman" w:hAnsi="Times New Roman" w:cs="Times New Roman"/>
        </w:rPr>
        <w:br/>
        <w:t xml:space="preserve">          Подача заявки на участие осуществляется только посредством интерфейса универсальной</w:t>
      </w:r>
      <w:r w:rsidRPr="00F82424">
        <w:rPr>
          <w:rFonts w:ascii="Times New Roman" w:hAnsi="Times New Roman" w:cs="Times New Roman"/>
        </w:rPr>
        <w:br/>
        <w:t>торговой платформы АО «Сбербанк-АСТ» из личного кабинета претендента по форме,</w:t>
      </w:r>
      <w:r w:rsidRPr="00F82424">
        <w:rPr>
          <w:rFonts w:ascii="Times New Roman" w:hAnsi="Times New Roman" w:cs="Times New Roman"/>
        </w:rPr>
        <w:br/>
        <w:t>утвержденной Администрацией Большеигнатовского муниципального района Республики</w:t>
      </w:r>
      <w:r w:rsidRPr="00F82424">
        <w:rPr>
          <w:rFonts w:ascii="Times New Roman" w:hAnsi="Times New Roman" w:cs="Times New Roman"/>
        </w:rPr>
        <w:br/>
        <w:t>Мордовия. После заполнения формы подачи заявки, заявку необходимо подписать электронной</w:t>
      </w:r>
      <w:r w:rsidRPr="00F82424">
        <w:rPr>
          <w:rFonts w:ascii="Times New Roman" w:hAnsi="Times New Roman" w:cs="Times New Roman"/>
        </w:rPr>
        <w:br/>
        <w:t>подписью.</w:t>
      </w:r>
      <w:r w:rsidRPr="00F82424">
        <w:rPr>
          <w:rFonts w:ascii="Times New Roman" w:hAnsi="Times New Roman" w:cs="Times New Roman"/>
        </w:rPr>
        <w:br/>
        <w:t xml:space="preserve">         Заявка подается путем заполнения ее электронной формы с приложением электронных</w:t>
      </w:r>
      <w:r w:rsidRPr="00F82424">
        <w:rPr>
          <w:rFonts w:ascii="Times New Roman" w:hAnsi="Times New Roman" w:cs="Times New Roman"/>
        </w:rPr>
        <w:br/>
        <w:t>образов необходимых документов (заявка на участие в электронном аукционе и приложения к ней на бумажном носителе, преобразованные в электронно-цифровую форму путем сканирования с</w:t>
      </w:r>
      <w:r w:rsidRPr="00F82424">
        <w:rPr>
          <w:rFonts w:ascii="Times New Roman" w:hAnsi="Times New Roman" w:cs="Times New Roman"/>
        </w:rPr>
        <w:br/>
        <w:t>сохранением их реквизитов), заверенных электронной подписью претендента либо лица,</w:t>
      </w:r>
      <w:r w:rsidRPr="00F82424">
        <w:rPr>
          <w:rFonts w:ascii="Times New Roman" w:hAnsi="Times New Roman" w:cs="Times New Roman"/>
        </w:rPr>
        <w:br/>
        <w:t>имеющего право действовать от имени претендента:</w:t>
      </w:r>
      <w:r w:rsidRPr="00F82424">
        <w:rPr>
          <w:rFonts w:ascii="Times New Roman" w:hAnsi="Times New Roman" w:cs="Times New Roman"/>
        </w:rPr>
        <w:br/>
      </w:r>
      <w:r w:rsidRPr="00F82424">
        <w:rPr>
          <w:rFonts w:ascii="Times New Roman" w:hAnsi="Times New Roman" w:cs="Times New Roman"/>
          <w:b/>
        </w:rPr>
        <w:t>физические лица:</w:t>
      </w:r>
      <w:r w:rsidRPr="00F82424">
        <w:rPr>
          <w:rFonts w:ascii="Times New Roman" w:hAnsi="Times New Roman" w:cs="Times New Roman"/>
          <w:b/>
        </w:rPr>
        <w:br/>
      </w:r>
      <w:r w:rsidRPr="00F82424">
        <w:rPr>
          <w:rFonts w:ascii="Times New Roman" w:hAnsi="Times New Roman" w:cs="Times New Roman"/>
        </w:rPr>
        <w:t>- копию всех листов документа, удостоверяющего личность;</w:t>
      </w:r>
      <w:r w:rsidRPr="00F82424">
        <w:rPr>
          <w:rFonts w:ascii="Times New Roman" w:hAnsi="Times New Roman" w:cs="Times New Roman"/>
        </w:rPr>
        <w:br/>
      </w:r>
      <w:r w:rsidRPr="00F82424">
        <w:rPr>
          <w:rFonts w:ascii="Times New Roman" w:hAnsi="Times New Roman" w:cs="Times New Roman"/>
          <w:b/>
        </w:rPr>
        <w:t>юридические лица:</w:t>
      </w:r>
      <w:r w:rsidRPr="00F82424">
        <w:rPr>
          <w:rFonts w:ascii="Times New Roman" w:hAnsi="Times New Roman" w:cs="Times New Roman"/>
          <w:b/>
        </w:rPr>
        <w:br/>
      </w:r>
      <w:r w:rsidRPr="00F82424">
        <w:rPr>
          <w:rFonts w:ascii="Times New Roman" w:hAnsi="Times New Roman" w:cs="Times New Roman"/>
        </w:rPr>
        <w:t>- заверенные копии учредительных документов;</w:t>
      </w:r>
      <w:r w:rsidRPr="00F82424">
        <w:rPr>
          <w:rFonts w:ascii="Times New Roman" w:hAnsi="Times New Roman" w:cs="Times New Roman"/>
        </w:rPr>
        <w:br/>
        <w:t>- документ, содержащий сведения о доле Российской Федерации, субъекта Российской</w:t>
      </w:r>
      <w:r w:rsidRPr="00F82424">
        <w:rPr>
          <w:rFonts w:ascii="Times New Roman" w:hAnsi="Times New Roman" w:cs="Times New Roman"/>
        </w:rPr>
        <w:br/>
        <w:t>Федерации или муниципального образования в уставном капитале юридического лица (реестр</w:t>
      </w:r>
      <w:r w:rsidRPr="00F82424">
        <w:rPr>
          <w:rFonts w:ascii="Times New Roman" w:hAnsi="Times New Roman" w:cs="Times New Roman"/>
        </w:rPr>
        <w:br/>
        <w:t>владельцев акций либо выписка из него или заверенное печатью юридического лица (при</w:t>
      </w:r>
      <w:r w:rsidRPr="00F82424">
        <w:rPr>
          <w:rFonts w:ascii="Times New Roman" w:hAnsi="Times New Roman" w:cs="Times New Roman"/>
        </w:rPr>
        <w:br/>
        <w:t>наличии печати) и подписанное его руководителем письмо);</w:t>
      </w:r>
      <w:r w:rsidRPr="00F82424">
        <w:rPr>
          <w:rFonts w:ascii="Times New Roman" w:hAnsi="Times New Roman" w:cs="Times New Roman"/>
        </w:rPr>
        <w:br/>
        <w:t>- документ, который подтверждает полномочия руководителя юридического лица на</w:t>
      </w:r>
      <w:r w:rsidRPr="00F82424">
        <w:rPr>
          <w:rFonts w:ascii="Times New Roman" w:hAnsi="Times New Roman" w:cs="Times New Roman"/>
        </w:rPr>
        <w:br/>
        <w:t>осуществление действий от имени юридического лица (заверенная печатью (в случае наличия)</w:t>
      </w:r>
      <w:r w:rsidRPr="00F82424">
        <w:rPr>
          <w:rFonts w:ascii="Times New Roman" w:hAnsi="Times New Roman" w:cs="Times New Roman"/>
        </w:rPr>
        <w:br/>
        <w:t>организации копия решения о назначении этого лица или о его избрании) и в соответствии с</w:t>
      </w:r>
      <w:r w:rsidRPr="00F82424">
        <w:rPr>
          <w:rFonts w:ascii="Times New Roman" w:hAnsi="Times New Roman" w:cs="Times New Roman"/>
        </w:rPr>
        <w:br/>
        <w:t>которым руководитель юридического лица обладает правом действовать от имени юридического лица без доверенности.</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82424" w:rsidRPr="00F82424" w:rsidRDefault="00F82424" w:rsidP="00F82424">
      <w:pPr>
        <w:spacing w:after="0" w:line="240" w:lineRule="auto"/>
        <w:ind w:right="-3"/>
        <w:jc w:val="both"/>
        <w:rPr>
          <w:rFonts w:ascii="Times New Roman" w:hAnsi="Times New Roman" w:cs="Times New Roman"/>
          <w:b/>
        </w:rPr>
      </w:pPr>
      <w:r w:rsidRPr="00F82424">
        <w:rPr>
          <w:rFonts w:ascii="Times New Roman" w:hAnsi="Times New Roman" w:cs="Times New Roman"/>
          <w:b/>
        </w:rPr>
        <w:t xml:space="preserve">       </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 xml:space="preserve">  Дата и время осмотра земельного участка:</w:t>
      </w:r>
      <w:r w:rsidRPr="00F82424">
        <w:rPr>
          <w:rFonts w:ascii="Times New Roman" w:hAnsi="Times New Roman" w:cs="Times New Roman"/>
        </w:rPr>
        <w:t xml:space="preserve"> осмотр земельного участка осуществляется</w:t>
      </w:r>
      <w:r w:rsidRPr="00F82424">
        <w:rPr>
          <w:rFonts w:ascii="Times New Roman" w:hAnsi="Times New Roman" w:cs="Times New Roman"/>
        </w:rPr>
        <w:br/>
        <w:t>заявителями самостоятельно с даты опубликования извещения о проведении аукциона в любое</w:t>
      </w:r>
      <w:r w:rsidRPr="00F82424">
        <w:rPr>
          <w:rFonts w:ascii="Times New Roman" w:hAnsi="Times New Roman" w:cs="Times New Roman"/>
        </w:rPr>
        <w:br/>
        <w:t>время.</w:t>
      </w:r>
      <w:r w:rsidRPr="00F82424">
        <w:rPr>
          <w:rFonts w:ascii="Times New Roman" w:hAnsi="Times New Roman" w:cs="Times New Roman"/>
        </w:rPr>
        <w:br/>
        <w:t xml:space="preserve">        </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Порядок приема заявок на участие в аукционе, а также перечень прилагаемых документов:</w:t>
      </w:r>
      <w:r w:rsidRPr="00F82424">
        <w:rPr>
          <w:rFonts w:ascii="Times New Roman" w:hAnsi="Times New Roman" w:cs="Times New Roman"/>
        </w:rPr>
        <w:br/>
        <w:t xml:space="preserve">           1.Для участия в аукционе заявители предоставляют в установленный в извещении о</w:t>
      </w:r>
      <w:r w:rsidRPr="00F82424">
        <w:rPr>
          <w:rFonts w:ascii="Times New Roman" w:hAnsi="Times New Roman" w:cs="Times New Roman"/>
        </w:rPr>
        <w:br/>
        <w:t>проведении аукциона срок следующие документы:</w:t>
      </w:r>
      <w:r w:rsidRPr="00F82424">
        <w:rPr>
          <w:rFonts w:ascii="Times New Roman" w:hAnsi="Times New Roman" w:cs="Times New Roman"/>
        </w:rPr>
        <w:br/>
        <w:t xml:space="preserve">          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r w:rsidRPr="00F82424">
        <w:rPr>
          <w:rFonts w:ascii="Times New Roman" w:hAnsi="Times New Roman" w:cs="Times New Roman"/>
        </w:rPr>
        <w:br/>
      </w:r>
      <w:r w:rsidRPr="00F82424">
        <w:rPr>
          <w:rFonts w:ascii="Times New Roman" w:hAnsi="Times New Roman" w:cs="Times New Roman"/>
        </w:rPr>
        <w:lastRenderedPageBreak/>
        <w:t xml:space="preserve">          2) копии документов удостоверяющих личность заявителя (для граждан);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случае, если заявителем является иностранное юридическое лицо;</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3)документы подтверждающие внесение задатка.</w:t>
      </w:r>
      <w:r w:rsidRPr="00F82424">
        <w:rPr>
          <w:rFonts w:ascii="Times New Roman" w:hAnsi="Times New Roman" w:cs="Times New Roman"/>
        </w:rPr>
        <w:br/>
        <w:t xml:space="preserve">          2.Предоставление документов, подтверждающих внесения задатка, признается заключением соглашения о задатке. Организатор аукциона вправе не требовать предоставления иных документов, за исключением вышеуказанных документов.</w:t>
      </w:r>
      <w:r w:rsidRPr="00F82424">
        <w:rPr>
          <w:rFonts w:ascii="Times New Roman" w:hAnsi="Times New Roman" w:cs="Times New Roman"/>
        </w:rPr>
        <w:br/>
        <w:t xml:space="preserve">          3. В отношении заявителей - юридических лиц и индивидуальных предпринимателей</w:t>
      </w:r>
      <w:r w:rsidRPr="00F82424">
        <w:rPr>
          <w:rFonts w:ascii="Times New Roman" w:hAnsi="Times New Roman" w:cs="Times New Roman"/>
        </w:rPr>
        <w:br/>
        <w:t>необходимы сведения, подтверждающие факт внесения сведений о заявителе в единый</w:t>
      </w:r>
      <w:r w:rsidRPr="00F82424">
        <w:rPr>
          <w:rFonts w:ascii="Times New Roman" w:hAnsi="Times New Roman" w:cs="Times New Roman"/>
        </w:rPr>
        <w:br/>
        <w:t>государственный реестр юридических лиц (для юридических лиц) или единый государственный</w:t>
      </w:r>
      <w:r w:rsidRPr="00F82424">
        <w:rPr>
          <w:rFonts w:ascii="Times New Roman" w:hAnsi="Times New Roman" w:cs="Times New Roman"/>
        </w:rPr>
        <w:br/>
        <w:t>реестр индивидуальных предпринимателей (для индивидуальных предпринимателей), в</w:t>
      </w:r>
      <w:r w:rsidRPr="00F82424">
        <w:rPr>
          <w:rFonts w:ascii="Times New Roman" w:hAnsi="Times New Roman" w:cs="Times New Roman"/>
        </w:rPr>
        <w:br/>
        <w:t>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Pr="00F82424">
        <w:rPr>
          <w:rFonts w:ascii="Times New Roman" w:hAnsi="Times New Roman" w:cs="Times New Roman"/>
        </w:rPr>
        <w:br/>
        <w:t xml:space="preserve">          4.Прием заявлений прекращается не ранее чем за пять дней до проведения аукциона на право заключения договора аренды земельного участка.</w:t>
      </w:r>
      <w:r w:rsidRPr="00F82424">
        <w:rPr>
          <w:rFonts w:ascii="Times New Roman" w:hAnsi="Times New Roman" w:cs="Times New Roman"/>
        </w:rPr>
        <w:br/>
        <w:t xml:space="preserve">          5.Один заявитель вправе подать только одну заявку на участие в аукционе.</w:t>
      </w:r>
      <w:r w:rsidRPr="00F82424">
        <w:rPr>
          <w:rFonts w:ascii="Times New Roman" w:hAnsi="Times New Roman" w:cs="Times New Roman"/>
        </w:rPr>
        <w:br/>
        <w:t xml:space="preserve">          К заявке прилагается также информация о реквизитах счета претендента на участие в</w:t>
      </w:r>
      <w:r w:rsidRPr="00F82424">
        <w:rPr>
          <w:rFonts w:ascii="Times New Roman" w:hAnsi="Times New Roman" w:cs="Times New Roman"/>
        </w:rPr>
        <w:br/>
        <w:t>аукционе для перечисления суммы задатка в случае его возврата.</w:t>
      </w:r>
      <w:r w:rsidRPr="00F82424">
        <w:rPr>
          <w:rFonts w:ascii="Times New Roman" w:hAnsi="Times New Roman" w:cs="Times New Roman"/>
        </w:rPr>
        <w:br/>
        <w:t>Указанные сведения направляются оператору электронной площадки в виде электронных</w:t>
      </w:r>
      <w:r w:rsidRPr="00F82424">
        <w:rPr>
          <w:rFonts w:ascii="Times New Roman" w:hAnsi="Times New Roman" w:cs="Times New Roman"/>
        </w:rPr>
        <w:br/>
        <w:t>документов, заверенных электронной подписью претендента либо лица, имеющего право</w:t>
      </w:r>
      <w:r w:rsidRPr="00F82424">
        <w:rPr>
          <w:rFonts w:ascii="Times New Roman" w:hAnsi="Times New Roman" w:cs="Times New Roman"/>
        </w:rPr>
        <w:br/>
        <w:t>действовать от имени претендента.</w:t>
      </w:r>
      <w:r w:rsidRPr="00F82424">
        <w:rPr>
          <w:rFonts w:ascii="Times New Roman" w:hAnsi="Times New Roman" w:cs="Times New Roman"/>
        </w:rPr>
        <w:br/>
        <w:t xml:space="preserve">          Претендент вправе не позднее дня окончания приема заявок отозвать заявку путем</w:t>
      </w:r>
      <w:r w:rsidRPr="00F82424">
        <w:rPr>
          <w:rFonts w:ascii="Times New Roman" w:hAnsi="Times New Roman" w:cs="Times New Roman"/>
        </w:rPr>
        <w:br/>
        <w:t>направления уведомления об отзыве заявки на электронную площадку.</w:t>
      </w:r>
    </w:p>
    <w:p w:rsidR="00F82424" w:rsidRPr="00F82424" w:rsidRDefault="00F82424" w:rsidP="00F82424">
      <w:pPr>
        <w:spacing w:after="0" w:line="240" w:lineRule="auto"/>
        <w:ind w:right="-3" w:firstLine="567"/>
        <w:jc w:val="both"/>
        <w:rPr>
          <w:rFonts w:ascii="Times New Roman" w:hAnsi="Times New Roman" w:cs="Times New Roman"/>
        </w:rPr>
      </w:pPr>
    </w:p>
    <w:p w:rsid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Размер задатка, порядок его внесения участниками аукциона и возврата участникам</w:t>
      </w:r>
      <w:r w:rsidRPr="00F82424">
        <w:rPr>
          <w:rFonts w:ascii="Times New Roman" w:hAnsi="Times New Roman" w:cs="Times New Roman"/>
          <w:b/>
        </w:rPr>
        <w:br/>
        <w:t>аукциона, банковские реквизиты счета для перечисления задатка:</w:t>
      </w:r>
      <w:r w:rsidRPr="00F82424">
        <w:rPr>
          <w:rFonts w:ascii="Times New Roman" w:hAnsi="Times New Roman" w:cs="Times New Roman"/>
        </w:rPr>
        <w:br/>
        <w:t xml:space="preserve">          Участники аукциона вносят задаток в размере 20% начальной цены предмета аукциона на</w:t>
      </w:r>
      <w:r w:rsidRPr="00F82424">
        <w:rPr>
          <w:rFonts w:ascii="Times New Roman" w:hAnsi="Times New Roman" w:cs="Times New Roman"/>
        </w:rPr>
        <w:br/>
        <w:t xml:space="preserve">право заключения договора аренды земельного участка: </w:t>
      </w:r>
      <w:r w:rsidRPr="00F82424">
        <w:rPr>
          <w:rFonts w:ascii="Times New Roman" w:hAnsi="Times New Roman" w:cs="Times New Roman"/>
          <w:b/>
        </w:rPr>
        <w:t>с 18.03.2023 г. (с 09.00 часов) по</w:t>
      </w:r>
      <w:r w:rsidRPr="00F82424">
        <w:rPr>
          <w:rFonts w:ascii="Times New Roman" w:hAnsi="Times New Roman" w:cs="Times New Roman"/>
          <w:b/>
        </w:rPr>
        <w:br/>
        <w:t>16.04.2023 г. (до 16.00 часов).</w:t>
      </w:r>
    </w:p>
    <w:p w:rsidR="00F82424" w:rsidRDefault="00F82424" w:rsidP="00F82424">
      <w:pPr>
        <w:spacing w:after="0" w:line="240" w:lineRule="auto"/>
        <w:ind w:right="-3" w:firstLine="567"/>
        <w:jc w:val="both"/>
        <w:rPr>
          <w:rFonts w:ascii="Times New Roman" w:hAnsi="Times New Roman" w:cs="Times New Roman"/>
          <w:b/>
          <w:u w:val="single"/>
        </w:rPr>
      </w:pPr>
      <w:r w:rsidRPr="00F82424">
        <w:rPr>
          <w:rFonts w:ascii="Times New Roman" w:hAnsi="Times New Roman" w:cs="Times New Roman"/>
        </w:rPr>
        <w:t xml:space="preserve">          Задаток вносится единым платежом.</w:t>
      </w:r>
      <w:r w:rsidRPr="00F82424">
        <w:rPr>
          <w:rFonts w:ascii="Times New Roman" w:hAnsi="Times New Roman" w:cs="Times New Roman"/>
        </w:rPr>
        <w:br/>
        <w:t xml:space="preserve">          </w:t>
      </w:r>
      <w:r w:rsidRPr="00F82424">
        <w:rPr>
          <w:rFonts w:ascii="Times New Roman" w:hAnsi="Times New Roman" w:cs="Times New Roman"/>
          <w:b/>
          <w:u w:val="single"/>
        </w:rPr>
        <w:t>Датой внесения задатка является дата зачисления на счет АО "Сбербанк-АСТ" денежных средств, внесенных в качестве задатка.</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Документом, подтверждающим поступление задатка на счет продавца, является выписка с лицевого счета.         </w:t>
      </w:r>
    </w:p>
    <w:p w:rsidR="00F82424" w:rsidRP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Сроки, порядок внесения участниками аукциона задатка и его возврата:</w:t>
      </w:r>
      <w:r w:rsidRPr="00F82424">
        <w:rPr>
          <w:rFonts w:ascii="Times New Roman" w:hAnsi="Times New Roman" w:cs="Times New Roman"/>
        </w:rPr>
        <w:t xml:space="preserve"> Сумма задатка должна поступить на лицевой счет </w:t>
      </w:r>
      <w:r w:rsidRPr="00F82424">
        <w:rPr>
          <w:rFonts w:ascii="Times New Roman" w:hAnsi="Times New Roman" w:cs="Times New Roman"/>
          <w:b/>
        </w:rPr>
        <w:t xml:space="preserve">АО "Сбербанк-АСТ" </w:t>
      </w:r>
      <w:r w:rsidRPr="00F82424">
        <w:rPr>
          <w:rFonts w:ascii="Times New Roman" w:hAnsi="Times New Roman" w:cs="Times New Roman"/>
        </w:rPr>
        <w:t>аукциона на дату рассмотрения заявок на</w:t>
      </w:r>
      <w:r>
        <w:rPr>
          <w:rFonts w:ascii="Times New Roman" w:hAnsi="Times New Roman" w:cs="Times New Roman"/>
        </w:rPr>
        <w:t xml:space="preserve"> </w:t>
      </w:r>
      <w:r w:rsidRPr="00F82424">
        <w:rPr>
          <w:rFonts w:ascii="Times New Roman" w:hAnsi="Times New Roman" w:cs="Times New Roman"/>
        </w:rPr>
        <w:t>участие в аукционе и определения участников аукциона.</w:t>
      </w:r>
      <w:r w:rsidRPr="00F82424">
        <w:rPr>
          <w:rFonts w:ascii="Times New Roman" w:hAnsi="Times New Roman" w:cs="Times New Roman"/>
        </w:rPr>
        <w:br/>
        <w:t xml:space="preserve">         Задаток для участия в аукционе служит обеспечением исполнения обязательства победителя аукциона по заключению договоров аренды,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r w:rsidRPr="00F82424">
        <w:rPr>
          <w:rFonts w:ascii="Times New Roman" w:hAnsi="Times New Roman" w:cs="Times New Roman"/>
        </w:rPr>
        <w:br/>
        <w:t xml:space="preserve">          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w:t>
      </w:r>
      <w:r w:rsidRPr="00F82424">
        <w:rPr>
          <w:rFonts w:ascii="Times New Roman" w:hAnsi="Times New Roman" w:cs="Times New Roman"/>
        </w:rPr>
        <w:br/>
        <w:t xml:space="preserve">         Претенденту для обеспечения своевременного поступления денежных средств необходимо</w:t>
      </w:r>
      <w:r w:rsidRPr="00F82424">
        <w:rPr>
          <w:rFonts w:ascii="Times New Roman" w:hAnsi="Times New Roman" w:cs="Times New Roman"/>
        </w:rPr>
        <w:br/>
        <w:t>учитывать, что поступившие в банк за предыдущий день платежи разносятся на лицевые счета в сроки, установленные Регламентом электронной площадки. Денежные средства, перечисленные за</w:t>
      </w:r>
      <w:r w:rsidRPr="00F82424">
        <w:rPr>
          <w:rFonts w:ascii="Times New Roman" w:hAnsi="Times New Roman" w:cs="Times New Roman"/>
        </w:rPr>
        <w:br/>
        <w:t>Претендента третьим лицом, не зачисляются на счет такого Претендента на универсальной</w:t>
      </w:r>
      <w:r w:rsidRPr="00F82424">
        <w:rPr>
          <w:rFonts w:ascii="Times New Roman" w:hAnsi="Times New Roman" w:cs="Times New Roman"/>
        </w:rPr>
        <w:br/>
        <w:t>торговой платформе.</w:t>
      </w:r>
      <w:r w:rsidRPr="00F82424">
        <w:rPr>
          <w:rFonts w:ascii="Times New Roman" w:hAnsi="Times New Roman" w:cs="Times New Roman"/>
        </w:rPr>
        <w:br/>
        <w:t xml:space="preserve">          </w:t>
      </w:r>
      <w:r w:rsidRPr="00F82424">
        <w:rPr>
          <w:rFonts w:ascii="Times New Roman" w:hAnsi="Times New Roman" w:cs="Times New Roman"/>
          <w:b/>
        </w:rPr>
        <w:t>Назначение платежа</w:t>
      </w:r>
      <w:r w:rsidRPr="00F82424">
        <w:rPr>
          <w:rFonts w:ascii="Times New Roman" w:hAnsi="Times New Roman" w:cs="Times New Roman"/>
        </w:rPr>
        <w:t xml:space="preserve"> – задаток для участия в аукционе по аренде лота 1, лота 2, лота 3, лота 4 (выбрать нужный лот) Факт поступления задатков от заявителей</w:t>
      </w:r>
      <w:r w:rsidRPr="00F82424">
        <w:rPr>
          <w:rFonts w:ascii="Times New Roman" w:hAnsi="Times New Roman" w:cs="Times New Roman"/>
        </w:rPr>
        <w:br/>
        <w:t>устанавливается на основании выписки (выписок) с лицевого счета Организатора аукциона.</w:t>
      </w:r>
      <w:r w:rsidRPr="00F82424">
        <w:rPr>
          <w:rFonts w:ascii="Times New Roman" w:hAnsi="Times New Roman" w:cs="Times New Roman"/>
        </w:rPr>
        <w:br/>
        <w:t>Срок внесения задатка, то есть поступления суммы задатка на счет Оператора электронной</w:t>
      </w:r>
      <w:r w:rsidRPr="00F82424">
        <w:rPr>
          <w:rFonts w:ascii="Times New Roman" w:hAnsi="Times New Roman" w:cs="Times New Roman"/>
        </w:rPr>
        <w:br/>
        <w:t xml:space="preserve">площадки: Претендент должен обеспечить поступление денежных средств на свой лицевой счет не позднее 00 часов 00 минут (время московское) дня рассмотрения заявок и определения </w:t>
      </w:r>
      <w:r w:rsidRPr="00F82424">
        <w:rPr>
          <w:rFonts w:ascii="Times New Roman" w:hAnsi="Times New Roman" w:cs="Times New Roman"/>
        </w:rPr>
        <w:lastRenderedPageBreak/>
        <w:t>участников торгов, указанного в извещении.</w:t>
      </w:r>
      <w:r w:rsidRPr="00F82424">
        <w:rPr>
          <w:rFonts w:ascii="Times New Roman" w:hAnsi="Times New Roman" w:cs="Times New Roman"/>
        </w:rPr>
        <w:br/>
        <w:t xml:space="preserve">        Образец платежного поручения приведен на электронной площадке по адресу:</w:t>
      </w:r>
      <w:r w:rsidRPr="00F82424">
        <w:rPr>
          <w:rFonts w:ascii="Times New Roman" w:hAnsi="Times New Roman" w:cs="Times New Roman"/>
        </w:rPr>
        <w:br/>
      </w:r>
      <w:hyperlink r:id="rId10" w:history="1">
        <w:r w:rsidRPr="00F82424">
          <w:rPr>
            <w:rStyle w:val="af2"/>
            <w:rFonts w:ascii="Times New Roman" w:hAnsi="Times New Roman" w:cs="Times New Roman"/>
          </w:rPr>
          <w:t>http://utp.sberbank-ast.ru/Main/Notice/697/Requisites</w:t>
        </w:r>
      </w:hyperlink>
      <w:r w:rsidRPr="00F82424">
        <w:rPr>
          <w:rFonts w:ascii="Times New Roman" w:hAnsi="Times New Roman" w:cs="Times New Roman"/>
        </w:rPr>
        <w:t xml:space="preserve"> </w:t>
      </w:r>
      <w:r w:rsidRPr="00F82424">
        <w:rPr>
          <w:rFonts w:ascii="Times New Roman" w:hAnsi="Times New Roman" w:cs="Times New Roman"/>
        </w:rPr>
        <w:br/>
      </w:r>
      <w:r w:rsidRPr="00F82424">
        <w:rPr>
          <w:rFonts w:ascii="Times New Roman" w:hAnsi="Times New Roman" w:cs="Times New Roman"/>
          <w:b/>
        </w:rPr>
        <w:t xml:space="preserve">      </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 xml:space="preserve">    Банковские реквизиты счета для перечисления задатка: </w:t>
      </w:r>
      <w:r w:rsidRPr="00F82424">
        <w:rPr>
          <w:rFonts w:ascii="Times New Roman" w:hAnsi="Times New Roman" w:cs="Times New Roman"/>
        </w:rPr>
        <w:t>Получатель АО "Сбербанк-</w:t>
      </w:r>
      <w:r w:rsidRPr="00F82424">
        <w:rPr>
          <w:rFonts w:ascii="Times New Roman" w:hAnsi="Times New Roman" w:cs="Times New Roman"/>
        </w:rPr>
        <w:br/>
        <w:t>АСТ", ИНН 7707308480, КПП 770401001, Р/с 40702810300020038047, Банк получателя ПАО</w:t>
      </w:r>
      <w:r w:rsidRPr="00F82424">
        <w:rPr>
          <w:rFonts w:ascii="Times New Roman" w:hAnsi="Times New Roman" w:cs="Times New Roman"/>
        </w:rPr>
        <w:br/>
        <w:t>"СБЕРБАНК" Г. МОСКВА, БИК 0445252</w:t>
      </w:r>
      <w:r>
        <w:rPr>
          <w:rFonts w:ascii="Times New Roman" w:hAnsi="Times New Roman" w:cs="Times New Roman"/>
        </w:rPr>
        <w:t>25, Кор/с 30101810400000000225.</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Возврат задатков производится в следующих случаях:</w:t>
      </w:r>
      <w:r w:rsidRPr="00F82424">
        <w:rPr>
          <w:rFonts w:ascii="Times New Roman" w:hAnsi="Times New Roman" w:cs="Times New Roman"/>
        </w:rPr>
        <w:br/>
        <w:t>- если заявитель отозвал принятую организатором аукциона заявку на участие в аукционе до</w:t>
      </w:r>
      <w:r w:rsidRPr="00F82424">
        <w:rPr>
          <w:rFonts w:ascii="Times New Roman" w:hAnsi="Times New Roman" w:cs="Times New Roman"/>
        </w:rPr>
        <w:br/>
        <w:t>дня окончания срока приема заявок, возврат задатка осуществляется в течение трех рабочих дней со дня поступления уведомления об отзыве заявки;</w:t>
      </w:r>
      <w:r w:rsidRPr="00F82424">
        <w:rPr>
          <w:rFonts w:ascii="Times New Roman" w:hAnsi="Times New Roman" w:cs="Times New Roman"/>
        </w:rPr>
        <w:br/>
        <w:t>- если заявитель отозвал принятую организатором аукциона заявку на участие в аукционе</w:t>
      </w:r>
      <w:r w:rsidRPr="00F82424">
        <w:rPr>
          <w:rFonts w:ascii="Times New Roman" w:hAnsi="Times New Roman" w:cs="Times New Roman"/>
        </w:rPr>
        <w:br/>
        <w:t>позднее дня окончания срока приема заявок, возврат задатка осуществляется в течение трех</w:t>
      </w:r>
      <w:r w:rsidRPr="00F82424">
        <w:rPr>
          <w:rFonts w:ascii="Times New Roman" w:hAnsi="Times New Roman" w:cs="Times New Roman"/>
        </w:rPr>
        <w:br/>
        <w:t>рабочих дней со дня подписания протокола о результатах аукциона;</w:t>
      </w:r>
      <w:r w:rsidRPr="00F82424">
        <w:rPr>
          <w:rFonts w:ascii="Times New Roman" w:hAnsi="Times New Roman" w:cs="Times New Roman"/>
        </w:rPr>
        <w:br/>
        <w:t>- если заявитель не допущен к участию в аукционе, возврат задатка осуществляется в</w:t>
      </w:r>
      <w:r w:rsidRPr="00F82424">
        <w:rPr>
          <w:rFonts w:ascii="Times New Roman" w:hAnsi="Times New Roman" w:cs="Times New Roman"/>
        </w:rPr>
        <w:br/>
        <w:t>течение трех рабочих дней со дня оформления протокола приема заявок на участие в аукционе;</w:t>
      </w:r>
      <w:r w:rsidRPr="00F82424">
        <w:rPr>
          <w:rFonts w:ascii="Times New Roman" w:hAnsi="Times New Roman" w:cs="Times New Roman"/>
        </w:rPr>
        <w:br/>
        <w:t>- если организатор аукциона принял решение об отказе в проведении аукциона, возврат</w:t>
      </w:r>
      <w:r w:rsidRPr="00F82424">
        <w:rPr>
          <w:rFonts w:ascii="Times New Roman" w:hAnsi="Times New Roman" w:cs="Times New Roman"/>
        </w:rPr>
        <w:br/>
        <w:t>задатка осуществляется в течение трех дней со дня принятия решения об отказе в проведении</w:t>
      </w:r>
      <w:r w:rsidRPr="00F82424">
        <w:rPr>
          <w:rFonts w:ascii="Times New Roman" w:hAnsi="Times New Roman" w:cs="Times New Roman"/>
        </w:rPr>
        <w:br/>
        <w:t>аукциона;</w:t>
      </w:r>
      <w:r w:rsidRPr="00F82424">
        <w:rPr>
          <w:rFonts w:ascii="Times New Roman" w:hAnsi="Times New Roman" w:cs="Times New Roman"/>
        </w:rPr>
        <w:br/>
        <w:t>- лицам, участвовавшим в аукционе, но не победившим в нем, задатки возвращаются в</w:t>
      </w:r>
      <w:r w:rsidRPr="00F82424">
        <w:rPr>
          <w:rFonts w:ascii="Times New Roman" w:hAnsi="Times New Roman" w:cs="Times New Roman"/>
        </w:rPr>
        <w:br/>
        <w:t>течение трех рабочих дней со дня подписания протокола о результатах аукциона.</w:t>
      </w:r>
      <w:r w:rsidRPr="00F82424">
        <w:rPr>
          <w:rFonts w:ascii="Times New Roman" w:hAnsi="Times New Roman" w:cs="Times New Roman"/>
        </w:rPr>
        <w:br/>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Задаток возвращается на банковские реквизиты, указанные Претендентом в заявке на участие в аукционе.</w:t>
      </w:r>
      <w:r w:rsidRPr="00F82424">
        <w:rPr>
          <w:rFonts w:ascii="Times New Roman" w:hAnsi="Times New Roman" w:cs="Times New Roman"/>
        </w:rPr>
        <w:br/>
        <w:t>При уклонении или отказе победителя аукциона от заключения в установленный срок</w:t>
      </w:r>
      <w:r w:rsidRPr="00F82424">
        <w:rPr>
          <w:rFonts w:ascii="Times New Roman" w:hAnsi="Times New Roman" w:cs="Times New Roman"/>
        </w:rPr>
        <w:br/>
        <w:t>договора аренды земельного участка задаток ему не возвращается.</w:t>
      </w:r>
      <w:r w:rsidRPr="00F82424">
        <w:rPr>
          <w:rFonts w:ascii="Times New Roman" w:hAnsi="Times New Roman" w:cs="Times New Roman"/>
        </w:rPr>
        <w:br/>
      </w:r>
      <w:r w:rsidRPr="00F82424">
        <w:rPr>
          <w:rFonts w:ascii="Times New Roman" w:hAnsi="Times New Roman" w:cs="Times New Roman"/>
          <w:b/>
        </w:rPr>
        <w:t xml:space="preserve">           Основания не допуска Претендента к участию в аукционе</w:t>
      </w:r>
      <w:r w:rsidRPr="00F82424">
        <w:rPr>
          <w:rFonts w:ascii="Times New Roman" w:hAnsi="Times New Roman" w:cs="Times New Roman"/>
        </w:rPr>
        <w:t>:</w:t>
      </w:r>
      <w:r w:rsidRPr="00F82424">
        <w:rPr>
          <w:rFonts w:ascii="Times New Roman" w:hAnsi="Times New Roman" w:cs="Times New Roman"/>
        </w:rPr>
        <w:br/>
        <w:t xml:space="preserve">          В день рассмотрения заявок на участие в аукционе и определения участников аукциона</w:t>
      </w:r>
      <w:r w:rsidRPr="00F82424">
        <w:rPr>
          <w:rFonts w:ascii="Times New Roman" w:hAnsi="Times New Roman" w:cs="Times New Roman"/>
        </w:rPr>
        <w:br/>
        <w:t>Организатор аукциона рассматривает заявки и документы заявителей, устанавливает факт</w:t>
      </w:r>
      <w:r w:rsidRPr="00F82424">
        <w:rPr>
          <w:rFonts w:ascii="Times New Roman" w:hAnsi="Times New Roman" w:cs="Times New Roman"/>
        </w:rPr>
        <w:br/>
        <w:t xml:space="preserve">поступления от заявителей задатков на основании выписки (выписок) с соответствующего счета. </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r w:rsidRPr="00F82424">
        <w:rPr>
          <w:rFonts w:ascii="Times New Roman" w:hAnsi="Times New Roman" w:cs="Times New Roman"/>
        </w:rPr>
        <w:br/>
        <w:t xml:space="preserve">         Заявитель не допускается к участию в аукционе в следующих случаях:</w:t>
      </w:r>
      <w:r w:rsidRPr="00F82424">
        <w:rPr>
          <w:rFonts w:ascii="Times New Roman" w:hAnsi="Times New Roman" w:cs="Times New Roman"/>
        </w:rPr>
        <w:br/>
        <w:t xml:space="preserve">         1) непредставление необходимых для участия в аукционе документов или представление</w:t>
      </w:r>
      <w:r w:rsidRPr="00F82424">
        <w:rPr>
          <w:rFonts w:ascii="Times New Roman" w:hAnsi="Times New Roman" w:cs="Times New Roman"/>
        </w:rPr>
        <w:br/>
        <w:t>недостоверных сведений;</w:t>
      </w:r>
      <w:r w:rsidRPr="00F82424">
        <w:rPr>
          <w:rFonts w:ascii="Times New Roman" w:hAnsi="Times New Roman" w:cs="Times New Roman"/>
        </w:rPr>
        <w:br/>
        <w:t xml:space="preserve">         2) не поступление задатка на дату рассмотрения заявок на участие в аукционе и определения участников аукциона;</w:t>
      </w:r>
      <w:r w:rsidRPr="00F82424">
        <w:rPr>
          <w:rFonts w:ascii="Times New Roman" w:hAnsi="Times New Roman" w:cs="Times New Roman"/>
        </w:rPr>
        <w:br/>
        <w:t xml:space="preserve">         3) подача заявки на участие в аукционе лицом, которое не имеет права быть участником</w:t>
      </w:r>
      <w:r w:rsidRPr="00F82424">
        <w:rPr>
          <w:rFonts w:ascii="Times New Roman" w:hAnsi="Times New Roman" w:cs="Times New Roman"/>
        </w:rPr>
        <w:br/>
        <w:t>аукциона, покупателем земельного участка или приобрести земельный участок в аренду;</w:t>
      </w:r>
      <w:r w:rsidRPr="00F82424">
        <w:rPr>
          <w:rFonts w:ascii="Times New Roman" w:hAnsi="Times New Roman" w:cs="Times New Roman"/>
        </w:rPr>
        <w:br/>
        <w:t xml:space="preserve">        4) наличие сведений о заявителе, об учредителях (участниках), о членах коллегиальных</w:t>
      </w:r>
      <w:r w:rsidRPr="00F82424">
        <w:rPr>
          <w:rFonts w:ascii="Times New Roman" w:hAnsi="Times New Roman" w:cs="Times New Roman"/>
        </w:rPr>
        <w:br/>
        <w:t>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w:t>
      </w:r>
      <w:r w:rsidRPr="00F82424">
        <w:rPr>
          <w:rFonts w:ascii="Times New Roman" w:hAnsi="Times New Roman" w:cs="Times New Roman"/>
        </w:rPr>
        <w:br/>
        <w:t>аукциона.</w:t>
      </w:r>
      <w:r w:rsidRPr="00F82424">
        <w:rPr>
          <w:rFonts w:ascii="Times New Roman" w:hAnsi="Times New Roman" w:cs="Times New Roman"/>
        </w:rPr>
        <w:br/>
        <w:t xml:space="preserve">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w:t>
      </w:r>
      <w:r w:rsidRPr="00F82424">
        <w:rPr>
          <w:rFonts w:ascii="Times New Roman" w:hAnsi="Times New Roman" w:cs="Times New Roman"/>
        </w:rPr>
        <w:br/>
        <w:t>соответствующего уведомления на адрес электронной почты претендента.</w:t>
      </w:r>
      <w:r w:rsidRPr="00F82424">
        <w:rPr>
          <w:rFonts w:ascii="Times New Roman" w:hAnsi="Times New Roman" w:cs="Times New Roman"/>
        </w:rPr>
        <w:br/>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b/>
        </w:rPr>
        <w:t xml:space="preserve"> Порядок рассмотрения заявок на участие в аукционе:</w:t>
      </w:r>
      <w:r w:rsidRPr="00F82424">
        <w:rPr>
          <w:rFonts w:ascii="Times New Roman" w:hAnsi="Times New Roman" w:cs="Times New Roman"/>
        </w:rPr>
        <w:br/>
        <w:t xml:space="preserve">          Организатор торгов ведет протокол рассмотрения заявок на участие в аукционе, который</w:t>
      </w:r>
      <w:r w:rsidRPr="00F82424">
        <w:rPr>
          <w:rFonts w:ascii="Times New Roman" w:hAnsi="Times New Roman" w:cs="Times New Roman"/>
        </w:rPr>
        <w:br/>
        <w:t>должен содержать сведения о заявителях, допущенных к участию в аукционе и признанных</w:t>
      </w:r>
      <w:r w:rsidRPr="00F82424">
        <w:rPr>
          <w:rFonts w:ascii="Times New Roman" w:hAnsi="Times New Roman" w:cs="Times New Roman"/>
        </w:rPr>
        <w:br/>
        <w:t>участниками аукциона, датах подачи заявок, внесенных задатках, а также сведения о заявителях, не</w:t>
      </w:r>
      <w:r w:rsidRPr="00F82424">
        <w:rPr>
          <w:rFonts w:ascii="Times New Roman" w:hAnsi="Times New Roman" w:cs="Times New Roman"/>
        </w:rPr>
        <w:br/>
        <w:t>допущенных к участию в аукционе, с указанием причин отказа в допуске к участию в нем.</w:t>
      </w:r>
      <w:r w:rsidRPr="00F82424">
        <w:rPr>
          <w:rFonts w:ascii="Times New Roman" w:hAnsi="Times New Roman" w:cs="Times New Roman"/>
        </w:rPr>
        <w:br/>
        <w:t xml:space="preserve">Заявитель, признанный участником аукциона, становится участником аукциона с даты подписания </w:t>
      </w:r>
      <w:r w:rsidRPr="00F82424">
        <w:rPr>
          <w:rFonts w:ascii="Times New Roman" w:hAnsi="Times New Roman" w:cs="Times New Roman"/>
        </w:rPr>
        <w:lastRenderedPageBreak/>
        <w:t>аукциона протокола рассмотрения заявок. Протокол рассмотрения заявок на участие в аукционе</w:t>
      </w:r>
      <w:r w:rsidRPr="00F82424">
        <w:rPr>
          <w:rFonts w:ascii="Times New Roman" w:hAnsi="Times New Roman" w:cs="Times New Roman"/>
        </w:rPr>
        <w:br/>
        <w:t>подписывается не позднее чем в течение одного дня со дня их рассмотрения и размещается на</w:t>
      </w:r>
      <w:r w:rsidRPr="00F82424">
        <w:rPr>
          <w:rFonts w:ascii="Times New Roman" w:hAnsi="Times New Roman" w:cs="Times New Roman"/>
        </w:rPr>
        <w:br/>
        <w:t>официальном сайте не позднее, чем на следующий день после дня подписания протокола.</w:t>
      </w:r>
      <w:r w:rsidRPr="00F82424">
        <w:rPr>
          <w:rFonts w:ascii="Times New Roman" w:hAnsi="Times New Roman" w:cs="Times New Roman"/>
        </w:rPr>
        <w:br/>
        <w:t xml:space="preserve">           Заявителям, признанным участниками аукциона, и заявителям, не допущенным к участию в</w:t>
      </w:r>
      <w:r w:rsidRPr="00F82424">
        <w:rPr>
          <w:rFonts w:ascii="Times New Roman" w:hAnsi="Times New Roman" w:cs="Times New Roman"/>
        </w:rPr>
        <w:br/>
        <w:t>аукционе, Организатор торгов направляет уведомления о принятых в отношении них решениях не позднее дня, следующего после дня подписания протокола рассмотрения заявок.</w:t>
      </w:r>
      <w:r w:rsidRPr="00F82424">
        <w:rPr>
          <w:rFonts w:ascii="Times New Roman" w:hAnsi="Times New Roman" w:cs="Times New Roman"/>
        </w:rPr>
        <w:br/>
        <w:t xml:space="preserve">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w:t>
      </w:r>
      <w:r w:rsidRPr="00F82424">
        <w:rPr>
          <w:rFonts w:ascii="Times New Roman" w:hAnsi="Times New Roman" w:cs="Times New Roman"/>
        </w:rPr>
        <w:br/>
        <w:t>аукционе и признании участником аукциона только одного заявителя, аукцион признается</w:t>
      </w:r>
      <w:r w:rsidRPr="00F82424">
        <w:rPr>
          <w:rFonts w:ascii="Times New Roman" w:hAnsi="Times New Roman" w:cs="Times New Roman"/>
        </w:rPr>
        <w:br/>
        <w:t>несостоявшимся.</w:t>
      </w:r>
      <w:r w:rsidRPr="00F82424">
        <w:rPr>
          <w:rFonts w:ascii="Times New Roman" w:hAnsi="Times New Roman" w:cs="Times New Roman"/>
        </w:rPr>
        <w:br/>
        <w:t xml:space="preserve">           В случае, если аукцион признан несостоявшимся и только один заявитель признан</w:t>
      </w:r>
      <w:r w:rsidRPr="00F82424">
        <w:rPr>
          <w:rFonts w:ascii="Times New Roman" w:hAnsi="Times New Roman" w:cs="Times New Roman"/>
        </w:rPr>
        <w:br/>
        <w:t>участником аукциона, Администрация Большеигнатовского муниципального района Республики Мордовия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w:t>
      </w:r>
      <w:r w:rsidRPr="00F82424">
        <w:rPr>
          <w:rFonts w:ascii="Times New Roman" w:hAnsi="Times New Roman" w:cs="Times New Roman"/>
        </w:rPr>
        <w:br/>
        <w:t xml:space="preserve">             При этом договор аренды земельного участка заключается по начальной цене предмета аукциона.</w:t>
      </w:r>
      <w:r w:rsidRPr="00F82424">
        <w:rPr>
          <w:rFonts w:ascii="Times New Roman" w:hAnsi="Times New Roman" w:cs="Times New Roman"/>
        </w:rPr>
        <w:b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w:t>
      </w:r>
      <w:r w:rsidRPr="00F82424">
        <w:rPr>
          <w:rFonts w:ascii="Times New Roman" w:hAnsi="Times New Roman" w:cs="Times New Roman"/>
        </w:rPr>
        <w:br/>
        <w:t>проведении аукциона условиям аукциона, организатор торгов в течение десяти дней со дня</w:t>
      </w:r>
      <w:r w:rsidRPr="00F82424">
        <w:rPr>
          <w:rFonts w:ascii="Times New Roman" w:hAnsi="Times New Roman" w:cs="Times New Roman"/>
        </w:rPr>
        <w:br/>
        <w:t>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w:t>
      </w:r>
      <w:r>
        <w:rPr>
          <w:rFonts w:ascii="Times New Roman" w:hAnsi="Times New Roman" w:cs="Times New Roman"/>
        </w:rPr>
        <w:t xml:space="preserve"> </w:t>
      </w:r>
      <w:r w:rsidRPr="00F82424">
        <w:rPr>
          <w:rFonts w:ascii="Times New Roman" w:hAnsi="Times New Roman" w:cs="Times New Roman"/>
        </w:rPr>
        <w:t>начальной цене предмета аукциона.</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По результатам аукциона на право заключения договора аренды земельного участка</w:t>
      </w:r>
      <w:r w:rsidRPr="00F82424">
        <w:rPr>
          <w:rFonts w:ascii="Times New Roman" w:hAnsi="Times New Roman" w:cs="Times New Roman"/>
        </w:rPr>
        <w:br/>
        <w:t>определяется размер ежегодной арендной платы за земельный участок.</w:t>
      </w:r>
      <w:r w:rsidRPr="00F82424">
        <w:rPr>
          <w:rFonts w:ascii="Times New Roman" w:hAnsi="Times New Roman" w:cs="Times New Roman"/>
        </w:rPr>
        <w:br/>
        <w:t xml:space="preserve">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Администрации Большеигнатовского муниципального района Республики Мордовия.           Протокол о результатах аукциона размещается на официальном сайте Администрации в</w:t>
      </w:r>
      <w:r w:rsidRPr="00F82424">
        <w:rPr>
          <w:rFonts w:ascii="Times New Roman" w:hAnsi="Times New Roman" w:cs="Times New Roman"/>
        </w:rPr>
        <w:br/>
        <w:t>течение одного рабочего дня со дня подписания протокола.</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Победителем аукциона признается участник аукциона, предложивший наибольший размер ежегодной арендной платы за земельный участок.</w:t>
      </w:r>
      <w:r w:rsidRPr="00F82424">
        <w:rPr>
          <w:rFonts w:ascii="Times New Roman" w:hAnsi="Times New Roman" w:cs="Times New Roman"/>
        </w:rPr>
        <w:br/>
        <w:t xml:space="preserve">           Организатор торгов направляет победителю аукциона или единственному принявшему</w:t>
      </w:r>
      <w:r w:rsidRPr="00F82424">
        <w:rPr>
          <w:rFonts w:ascii="Times New Roman" w:hAnsi="Times New Roman" w:cs="Times New Roman"/>
        </w:rPr>
        <w:br/>
        <w:t>участие в аукционе его участнику два экземпляра подписанного проекта договора аренды</w:t>
      </w:r>
      <w:r w:rsidRPr="00F82424">
        <w:rPr>
          <w:rFonts w:ascii="Times New Roman" w:hAnsi="Times New Roman" w:cs="Times New Roman"/>
        </w:rPr>
        <w:br/>
        <w:t>земельного участка в десятидневный срок со дня составления протокола о результатах аукциона.</w:t>
      </w:r>
      <w:r w:rsidRPr="00F82424">
        <w:rPr>
          <w:rFonts w:ascii="Times New Roman" w:hAnsi="Times New Roman" w:cs="Times New Roman"/>
        </w:rPr>
        <w:br/>
        <w:t>При этом договор аренды земельного участка заключается по цене, предложенной победителем</w:t>
      </w:r>
      <w:r w:rsidRPr="00F82424">
        <w:rPr>
          <w:rFonts w:ascii="Times New Roman" w:hAnsi="Times New Roman" w:cs="Times New Roman"/>
        </w:rPr>
        <w:br/>
        <w:t>аукциона, или в случае заключения указанного договора с единственным принявшим участие в</w:t>
      </w:r>
      <w:r w:rsidRPr="00F82424">
        <w:rPr>
          <w:rFonts w:ascii="Times New Roman" w:hAnsi="Times New Roman" w:cs="Times New Roman"/>
        </w:rPr>
        <w:br/>
        <w:t>аукционе его участником по начальной цене предмета аукциона. Не допускается заключение</w:t>
      </w:r>
      <w:r w:rsidRPr="00F82424">
        <w:rPr>
          <w:rFonts w:ascii="Times New Roman" w:hAnsi="Times New Roman" w:cs="Times New Roman"/>
        </w:rPr>
        <w:br/>
        <w:t>указанного договора ранее чем через десять дней со дня размещения информации о результатах</w:t>
      </w:r>
      <w:r w:rsidRPr="00F82424">
        <w:rPr>
          <w:rFonts w:ascii="Times New Roman" w:hAnsi="Times New Roman" w:cs="Times New Roman"/>
        </w:rPr>
        <w:br/>
        <w:t>аукциона на официальном сайте.</w:t>
      </w:r>
    </w:p>
    <w:p w:rsidR="00F82424" w:rsidRPr="00F82424" w:rsidRDefault="00F82424" w:rsidP="00F82424">
      <w:pPr>
        <w:spacing w:after="0" w:line="240" w:lineRule="auto"/>
        <w:ind w:right="-3" w:firstLine="567"/>
        <w:jc w:val="both"/>
        <w:rPr>
          <w:rFonts w:ascii="Times New Roman" w:hAnsi="Times New Roman" w:cs="Times New Roman"/>
        </w:rPr>
      </w:pPr>
    </w:p>
    <w:p w:rsid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Порядок проведения аукциона</w:t>
      </w:r>
    </w:p>
    <w:p w:rsid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Аукцион проводится в день и время, указанные в настоящем Извещении о проведении</w:t>
      </w:r>
      <w:r w:rsidRPr="00F82424">
        <w:rPr>
          <w:rFonts w:ascii="Times New Roman" w:hAnsi="Times New Roman" w:cs="Times New Roman"/>
        </w:rPr>
        <w:br/>
        <w:t>аукциона, путем последовательного повышения участниками начальной цены аренды на величину, равную либо кратную величине «шага аукциона».</w:t>
      </w:r>
      <w:r w:rsidRPr="00F82424">
        <w:rPr>
          <w:rFonts w:ascii="Times New Roman" w:hAnsi="Times New Roman" w:cs="Times New Roman"/>
        </w:rPr>
        <w:br/>
        <w:t xml:space="preserve">       «Шаг аукциона» устанавливается в фиксированной сумме, составляющей 3 (три) процента</w:t>
      </w:r>
      <w:r w:rsidRPr="00F82424">
        <w:rPr>
          <w:rFonts w:ascii="Times New Roman" w:hAnsi="Times New Roman" w:cs="Times New Roman"/>
        </w:rPr>
        <w:br/>
        <w:t>начальной цены аренды, и не изменяется в течение всего аукциона.</w:t>
      </w:r>
      <w:r w:rsidRPr="00F82424">
        <w:rPr>
          <w:rFonts w:ascii="Times New Roman" w:hAnsi="Times New Roman" w:cs="Times New Roman"/>
        </w:rPr>
        <w:br/>
        <w:t xml:space="preserve">        Во время проведения процедуры аукциона Организатор торгов обеспечивает доступ</w:t>
      </w:r>
      <w:r w:rsidRPr="00F82424">
        <w:rPr>
          <w:rFonts w:ascii="Times New Roman" w:hAnsi="Times New Roman" w:cs="Times New Roman"/>
        </w:rPr>
        <w:br/>
        <w:t>участников к закрытой части электронной площадки и возможность представления ими</w:t>
      </w:r>
      <w:r w:rsidRPr="00F82424">
        <w:rPr>
          <w:rFonts w:ascii="Times New Roman" w:hAnsi="Times New Roman" w:cs="Times New Roman"/>
        </w:rPr>
        <w:br/>
        <w:t>предложений о цене имущества.</w:t>
      </w:r>
      <w:r w:rsidRPr="00F82424">
        <w:rPr>
          <w:rFonts w:ascii="Times New Roman" w:hAnsi="Times New Roman" w:cs="Times New Roman"/>
        </w:rPr>
        <w:br/>
        <w:t xml:space="preserve">        Со времени начала проведения процедуры аукциона Организатором торгов размещается:</w:t>
      </w:r>
      <w:r w:rsidRPr="00F82424">
        <w:rPr>
          <w:rFonts w:ascii="Times New Roman" w:hAnsi="Times New Roman" w:cs="Times New Roman"/>
        </w:rPr>
        <w:br/>
        <w:t>- в открытой части электронной площадки - информация о начале проведения процедуры</w:t>
      </w:r>
      <w:r w:rsidRPr="00F82424">
        <w:rPr>
          <w:rFonts w:ascii="Times New Roman" w:hAnsi="Times New Roman" w:cs="Times New Roman"/>
        </w:rPr>
        <w:br/>
        <w:t>аукциона с указанием наименования лота, начальной цены и текущего «шага аукциона»;</w:t>
      </w:r>
      <w:r w:rsidRPr="00F82424">
        <w:rPr>
          <w:rFonts w:ascii="Times New Roman" w:hAnsi="Times New Roman" w:cs="Times New Roman"/>
        </w:rPr>
        <w:br/>
        <w:t>- в закрытой части электронной площадки - помимо информации, указанной в открытой</w:t>
      </w:r>
      <w:r w:rsidRPr="00F82424">
        <w:rPr>
          <w:rFonts w:ascii="Times New Roman" w:hAnsi="Times New Roman" w:cs="Times New Roman"/>
        </w:rPr>
        <w:br/>
      </w:r>
      <w:r w:rsidRPr="00F82424">
        <w:rPr>
          <w:rFonts w:ascii="Times New Roman" w:hAnsi="Times New Roman" w:cs="Times New Roman"/>
        </w:rPr>
        <w:lastRenderedPageBreak/>
        <w:t>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r w:rsidRPr="00F82424">
        <w:rPr>
          <w:rFonts w:ascii="Times New Roman" w:hAnsi="Times New Roman" w:cs="Times New Roman"/>
        </w:rPr>
        <w:br/>
        <w:t xml:space="preserve">         В течение одного часа со времени начала проведения процедуры аукциона участникам</w:t>
      </w:r>
      <w:r w:rsidRPr="00F82424">
        <w:rPr>
          <w:rFonts w:ascii="Times New Roman" w:hAnsi="Times New Roman" w:cs="Times New Roman"/>
        </w:rPr>
        <w:br/>
        <w:t>предлагается заявить о заключении договора аренды земельного участка по начальной цене. В</w:t>
      </w:r>
      <w:r w:rsidRPr="00F82424">
        <w:rPr>
          <w:rFonts w:ascii="Times New Roman" w:hAnsi="Times New Roman" w:cs="Times New Roman"/>
        </w:rPr>
        <w:br/>
        <w:t>случае, если в течение указанного времени:</w:t>
      </w:r>
      <w:r w:rsidRPr="00F82424">
        <w:rPr>
          <w:rFonts w:ascii="Times New Roman" w:hAnsi="Times New Roman" w:cs="Times New Roman"/>
        </w:rPr>
        <w:br/>
        <w:t>- поступило предложение о начальной цене земельного участка, то время для</w:t>
      </w:r>
      <w:r w:rsidRPr="00F82424">
        <w:rPr>
          <w:rFonts w:ascii="Times New Roman" w:hAnsi="Times New Roman" w:cs="Times New Roman"/>
        </w:rPr>
        <w:br/>
        <w:t>представления следующих предложений об увеличенной на «шаг аукциона» цене земельного</w:t>
      </w:r>
      <w:r w:rsidRPr="00F82424">
        <w:rPr>
          <w:rFonts w:ascii="Times New Roman" w:hAnsi="Times New Roman" w:cs="Times New Roman"/>
        </w:rPr>
        <w:br/>
        <w:t>участка продлевается на 10 (десять) минут со времени представления каждого следующего</w:t>
      </w:r>
      <w:r w:rsidRPr="00F82424">
        <w:rPr>
          <w:rFonts w:ascii="Times New Roman" w:hAnsi="Times New Roman" w:cs="Times New Roman"/>
        </w:rPr>
        <w:br/>
        <w:t>предложения. Если в течение 10 (десяти) минут после представления последнего предложения о</w:t>
      </w:r>
      <w:r w:rsidRPr="00F82424">
        <w:rPr>
          <w:rFonts w:ascii="Times New Roman" w:hAnsi="Times New Roman" w:cs="Times New Roman"/>
        </w:rPr>
        <w:br/>
        <w:t>цене имущества следующее предложение не поступило, аукцион с помощью программно-</w:t>
      </w:r>
      <w:r w:rsidRPr="00F82424">
        <w:rPr>
          <w:rFonts w:ascii="Times New Roman" w:hAnsi="Times New Roman" w:cs="Times New Roman"/>
        </w:rPr>
        <w:br/>
        <w:t>аппаратных средств электронной площадки завершается;</w:t>
      </w:r>
      <w:r w:rsidRPr="00F82424">
        <w:rPr>
          <w:rFonts w:ascii="Times New Roman" w:hAnsi="Times New Roman" w:cs="Times New Roman"/>
        </w:rPr>
        <w:br/>
        <w:t>- не поступило ни одного предложения о начальной цене земельного участка, то аукцион с</w:t>
      </w:r>
      <w:r w:rsidRPr="00F82424">
        <w:rPr>
          <w:rFonts w:ascii="Times New Roman" w:hAnsi="Times New Roman" w:cs="Times New Roman"/>
        </w:rPr>
        <w:br/>
        <w:t>помощью программно-аппаратных средств электронной площадки завершается. В этом случае</w:t>
      </w:r>
      <w:r w:rsidRPr="00F82424">
        <w:rPr>
          <w:rFonts w:ascii="Times New Roman" w:hAnsi="Times New Roman" w:cs="Times New Roman"/>
        </w:rPr>
        <w:br/>
        <w:t>временем окончания представления предложений о цене земельного участка является время</w:t>
      </w:r>
      <w:r w:rsidRPr="00F82424">
        <w:rPr>
          <w:rFonts w:ascii="Times New Roman" w:hAnsi="Times New Roman" w:cs="Times New Roman"/>
        </w:rPr>
        <w:br/>
        <w:t>завершения аукциона.</w:t>
      </w:r>
      <w:r w:rsidRPr="00F82424">
        <w:rPr>
          <w:rFonts w:ascii="Times New Roman" w:hAnsi="Times New Roman" w:cs="Times New Roman"/>
        </w:rPr>
        <w:br/>
        <w:t>При этом программными средствами электронной площадки обеспечивается:</w:t>
      </w:r>
      <w:r w:rsidRPr="00F82424">
        <w:rPr>
          <w:rFonts w:ascii="Times New Roman" w:hAnsi="Times New Roman" w:cs="Times New Roman"/>
        </w:rPr>
        <w:br/>
        <w:t>- исключение возможности подачи участником предложения о цене земельного участка, не</w:t>
      </w:r>
      <w:r w:rsidRPr="00F82424">
        <w:rPr>
          <w:rFonts w:ascii="Times New Roman" w:hAnsi="Times New Roman" w:cs="Times New Roman"/>
        </w:rPr>
        <w:br/>
        <w:t>соответствующего увеличению текущей цены на величину «шага аукциона»;</w:t>
      </w:r>
      <w:r w:rsidRPr="00F82424">
        <w:rPr>
          <w:rFonts w:ascii="Times New Roman" w:hAnsi="Times New Roman" w:cs="Times New Roman"/>
        </w:rPr>
        <w:br/>
        <w:t>- уведомление участника в случае, если предложение этого участника о цене земельного</w:t>
      </w:r>
      <w:r w:rsidRPr="00F82424">
        <w:rPr>
          <w:rFonts w:ascii="Times New Roman" w:hAnsi="Times New Roman" w:cs="Times New Roman"/>
        </w:rPr>
        <w:br/>
        <w:t>участка не может быть принято в связи с подачей аналогичного предложения ранее другим</w:t>
      </w:r>
      <w:r w:rsidRPr="00F82424">
        <w:rPr>
          <w:rFonts w:ascii="Times New Roman" w:hAnsi="Times New Roman" w:cs="Times New Roman"/>
        </w:rPr>
        <w:br/>
        <w:t>участником.</w:t>
      </w:r>
      <w:r w:rsidRPr="00F82424">
        <w:rPr>
          <w:rFonts w:ascii="Times New Roman" w:hAnsi="Times New Roman" w:cs="Times New Roman"/>
        </w:rPr>
        <w:br/>
        <w:t>Ход проведения процедуры подачи предложений о цене имущества участниками</w:t>
      </w:r>
      <w:r w:rsidRPr="00F82424">
        <w:rPr>
          <w:rFonts w:ascii="Times New Roman" w:hAnsi="Times New Roman" w:cs="Times New Roman"/>
        </w:rPr>
        <w:br/>
        <w:t>фиксируется Организатором торгов в электронном журнале.</w:t>
      </w:r>
      <w:r w:rsidRPr="00F82424">
        <w:rPr>
          <w:rFonts w:ascii="Times New Roman" w:hAnsi="Times New Roman" w:cs="Times New Roman"/>
        </w:rPr>
        <w:br/>
        <w:t>Победителем аукциона признается участник, предложивший наиболее высокую цену на</w:t>
      </w:r>
      <w:r w:rsidRPr="00F82424">
        <w:rPr>
          <w:rFonts w:ascii="Times New Roman" w:hAnsi="Times New Roman" w:cs="Times New Roman"/>
        </w:rPr>
        <w:br/>
        <w:t>право заключения договора аренды земельного участка.</w:t>
      </w:r>
      <w:r w:rsidRPr="00F82424">
        <w:rPr>
          <w:rFonts w:ascii="Times New Roman" w:hAnsi="Times New Roman" w:cs="Times New Roman"/>
        </w:rPr>
        <w:br/>
        <w:t xml:space="preserve">          Процедура аукциона считается завершенной с момента подписания Продавцом протокола</w:t>
      </w:r>
      <w:r w:rsidRPr="00F82424">
        <w:rPr>
          <w:rFonts w:ascii="Times New Roman" w:hAnsi="Times New Roman" w:cs="Times New Roman"/>
        </w:rPr>
        <w:br/>
        <w:t>об итогах аукциона.</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w:t>
      </w:r>
    </w:p>
    <w:p w:rsidR="00F82424" w:rsidRDefault="00F82424" w:rsidP="00F82424">
      <w:pPr>
        <w:spacing w:after="0" w:line="240" w:lineRule="auto"/>
        <w:ind w:right="-3" w:firstLine="567"/>
        <w:jc w:val="both"/>
        <w:rPr>
          <w:rFonts w:ascii="Times New Roman" w:hAnsi="Times New Roman" w:cs="Times New Roman"/>
          <w:b/>
        </w:rPr>
      </w:pPr>
      <w:r w:rsidRPr="00F82424">
        <w:rPr>
          <w:rFonts w:ascii="Times New Roman" w:hAnsi="Times New Roman" w:cs="Times New Roman"/>
          <w:b/>
        </w:rPr>
        <w:t>Порядок отказа от проведения торгов</w:t>
      </w:r>
    </w:p>
    <w:p w:rsidR="00F82424" w:rsidRPr="00F82424" w:rsidRDefault="00F82424" w:rsidP="00F82424">
      <w:pPr>
        <w:spacing w:after="0" w:line="240" w:lineRule="auto"/>
        <w:ind w:right="-3" w:firstLine="567"/>
        <w:jc w:val="both"/>
        <w:rPr>
          <w:rFonts w:ascii="Times New Roman" w:hAnsi="Times New Roman" w:cs="Times New Roman"/>
        </w:rPr>
      </w:pPr>
      <w:r w:rsidRPr="00F82424">
        <w:rPr>
          <w:rFonts w:ascii="Times New Roman" w:hAnsi="Times New Roman" w:cs="Times New Roman"/>
        </w:rPr>
        <w:t xml:space="preserve">          В случае отказа от проведения торгов Организатором торгов размещает соответствующее</w:t>
      </w:r>
      <w:r>
        <w:rPr>
          <w:rFonts w:ascii="Times New Roman" w:hAnsi="Times New Roman" w:cs="Times New Roman"/>
        </w:rPr>
        <w:t xml:space="preserve"> </w:t>
      </w:r>
      <w:r w:rsidRPr="00F82424">
        <w:rPr>
          <w:rFonts w:ascii="Times New Roman" w:hAnsi="Times New Roman" w:cs="Times New Roman"/>
        </w:rPr>
        <w:t xml:space="preserve">извещение на http://torgi.gov.ru, utp.sberbank-ast.ru </w:t>
      </w:r>
    </w:p>
    <w:p w:rsidR="00F82424" w:rsidRPr="00F82424" w:rsidRDefault="00F82424" w:rsidP="00F82424">
      <w:pPr>
        <w:spacing w:after="0" w:line="240" w:lineRule="auto"/>
        <w:ind w:right="-3" w:firstLine="567"/>
        <w:jc w:val="both"/>
        <w:rPr>
          <w:rFonts w:ascii="Times New Roman" w:hAnsi="Times New Roman" w:cs="Times New Roman"/>
        </w:rPr>
      </w:pPr>
    </w:p>
    <w:p w:rsidR="00F82424" w:rsidRPr="00F82424" w:rsidRDefault="00F82424" w:rsidP="00F82424">
      <w:pPr>
        <w:shd w:val="clear" w:color="auto" w:fill="FFFFFF"/>
        <w:spacing w:after="0" w:line="240" w:lineRule="auto"/>
        <w:ind w:firstLine="567"/>
        <w:jc w:val="right"/>
        <w:rPr>
          <w:rFonts w:ascii="Times New Roman" w:hAnsi="Times New Roman" w:cs="Times New Roman"/>
          <w:color w:val="000000"/>
        </w:rPr>
      </w:pPr>
      <w:r w:rsidRPr="00F82424">
        <w:rPr>
          <w:rFonts w:ascii="Times New Roman" w:hAnsi="Times New Roman" w:cs="Times New Roman"/>
          <w:color w:val="000000"/>
        </w:rPr>
        <w:t xml:space="preserve">Приложение № 1 </w:t>
      </w:r>
    </w:p>
    <w:p w:rsidR="00F82424" w:rsidRPr="00F82424" w:rsidRDefault="00F82424" w:rsidP="00F82424">
      <w:pPr>
        <w:shd w:val="clear" w:color="auto" w:fill="FFFFFF"/>
        <w:spacing w:after="0" w:line="240" w:lineRule="auto"/>
        <w:ind w:firstLine="567"/>
        <w:jc w:val="right"/>
        <w:rPr>
          <w:rFonts w:ascii="Times New Roman" w:hAnsi="Times New Roman" w:cs="Times New Roman"/>
          <w:color w:val="000000"/>
        </w:rPr>
      </w:pPr>
      <w:r w:rsidRPr="00F82424">
        <w:rPr>
          <w:rFonts w:ascii="Times New Roman" w:hAnsi="Times New Roman" w:cs="Times New Roman"/>
          <w:color w:val="000000"/>
        </w:rPr>
        <w:t xml:space="preserve">к  извещению об аукционе </w:t>
      </w:r>
    </w:p>
    <w:p w:rsidR="00F82424" w:rsidRPr="00F82424" w:rsidRDefault="00F82424" w:rsidP="00F82424">
      <w:pPr>
        <w:shd w:val="clear" w:color="auto" w:fill="FFFFFF"/>
        <w:spacing w:after="0" w:line="240" w:lineRule="auto"/>
        <w:jc w:val="center"/>
        <w:rPr>
          <w:rFonts w:ascii="Times New Roman" w:hAnsi="Times New Roman" w:cs="Times New Roman"/>
          <w:color w:val="000000"/>
          <w:spacing w:val="1"/>
        </w:rPr>
      </w:pPr>
    </w:p>
    <w:p w:rsidR="00F82424" w:rsidRPr="00F82424" w:rsidRDefault="00F82424" w:rsidP="00F82424">
      <w:pPr>
        <w:spacing w:after="0" w:line="240" w:lineRule="auto"/>
        <w:jc w:val="center"/>
        <w:rPr>
          <w:rFonts w:ascii="Times New Roman" w:hAnsi="Times New Roman" w:cs="Times New Roman"/>
          <w:b/>
        </w:rPr>
      </w:pPr>
      <w:r w:rsidRPr="00F82424">
        <w:rPr>
          <w:rFonts w:ascii="Times New Roman" w:hAnsi="Times New Roman" w:cs="Times New Roman"/>
          <w:b/>
        </w:rPr>
        <w:t>Заявка на участие в  аукционе в электронной форме</w:t>
      </w:r>
    </w:p>
    <w:p w:rsidR="00F82424" w:rsidRPr="00F82424" w:rsidRDefault="00F82424" w:rsidP="00F82424">
      <w:pPr>
        <w:spacing w:after="0" w:line="240" w:lineRule="auto"/>
        <w:jc w:val="center"/>
        <w:rPr>
          <w:rFonts w:ascii="Times New Roman" w:hAnsi="Times New Roman" w:cs="Times New Roman"/>
          <w:b/>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"_____"______________ 20    г.</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Заявитель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_____________________________________________________________________(полное наименование юридического  лица индивидуального предпринимателя, гражданина, подающего заявку ФИО, паспортные данные и адрес гражданина и индивидуального предпринимателя,)</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именуемый далее Претендент,  принимая   решение   об участии в аукционе по предоставление права   на заключения договора   аренды     земельного участка, из земель населенных пунктов, площадью _____________ кв.м., расположенного по адресу: ____________________________________________ </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____________________________________________________________________</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с кадастровым номером _________________________, с  разрешенным использованием:______________________________________________________ ________________________ _______________ ,      на срок __________ лет.</w:t>
      </w:r>
    </w:p>
    <w:p w:rsidR="00F82424" w:rsidRPr="00F82424" w:rsidRDefault="00F82424" w:rsidP="00F82424">
      <w:pPr>
        <w:spacing w:after="0" w:line="240" w:lineRule="auto"/>
        <w:rPr>
          <w:rFonts w:ascii="Times New Roman" w:hAnsi="Times New Roman" w:cs="Times New Roman"/>
        </w:rPr>
      </w:pPr>
      <w:r w:rsidRPr="00F82424">
        <w:rPr>
          <w:rFonts w:ascii="Times New Roman" w:hAnsi="Times New Roman" w:cs="Times New Roman"/>
        </w:rPr>
        <w:lastRenderedPageBreak/>
        <w:t xml:space="preserve">         Обязуюсь:</w:t>
      </w:r>
    </w:p>
    <w:p w:rsidR="00F82424" w:rsidRPr="00F82424" w:rsidRDefault="00F82424" w:rsidP="00F82424">
      <w:pPr>
        <w:pStyle w:val="3f1"/>
        <w:numPr>
          <w:ilvl w:val="0"/>
          <w:numId w:val="32"/>
        </w:numPr>
        <w:spacing w:after="0" w:line="240" w:lineRule="auto"/>
        <w:ind w:left="0" w:firstLine="567"/>
        <w:jc w:val="both"/>
        <w:rPr>
          <w:rFonts w:ascii="Times New Roman" w:hAnsi="Times New Roman"/>
          <w:szCs w:val="22"/>
        </w:rPr>
      </w:pPr>
      <w:r w:rsidRPr="00F82424">
        <w:rPr>
          <w:rFonts w:ascii="Times New Roman" w:hAnsi="Times New Roman"/>
          <w:szCs w:val="22"/>
        </w:rPr>
        <w:t xml:space="preserve">      1)  соблюдать  условия  аукциона,  содержащиеся </w:t>
      </w:r>
      <w:r w:rsidRPr="00F82424">
        <w:rPr>
          <w:rFonts w:ascii="Times New Roman" w:hAnsi="Times New Roman"/>
          <w:color w:val="000000"/>
          <w:szCs w:val="22"/>
        </w:rPr>
        <w:t xml:space="preserve"> на официальном сайте Российской Федерации </w:t>
      </w:r>
      <w:r w:rsidRPr="00F82424">
        <w:rPr>
          <w:rStyle w:val="af2"/>
          <w:rFonts w:ascii="Times New Roman" w:eastAsiaTheme="majorEastAsia" w:hAnsi="Times New Roman"/>
          <w:szCs w:val="22"/>
        </w:rPr>
        <w:t>www.</w:t>
      </w:r>
      <w:r w:rsidRPr="00F82424">
        <w:rPr>
          <w:rStyle w:val="af2"/>
          <w:rFonts w:ascii="Times New Roman" w:eastAsiaTheme="majorEastAsia" w:hAnsi="Times New Roman"/>
          <w:szCs w:val="22"/>
          <w:lang w:val="en-US"/>
        </w:rPr>
        <w:t>new</w:t>
      </w:r>
      <w:r w:rsidRPr="00F82424">
        <w:rPr>
          <w:rStyle w:val="af2"/>
          <w:rFonts w:ascii="Times New Roman" w:eastAsiaTheme="majorEastAsia" w:hAnsi="Times New Roman"/>
          <w:szCs w:val="22"/>
        </w:rPr>
        <w:t>.torgi.gov.ru</w:t>
      </w:r>
      <w:r w:rsidRPr="00F82424">
        <w:rPr>
          <w:rFonts w:ascii="Times New Roman" w:hAnsi="Times New Roman"/>
          <w:color w:val="000000"/>
          <w:szCs w:val="22"/>
        </w:rPr>
        <w:t xml:space="preserve">, </w:t>
      </w:r>
      <w:r w:rsidRPr="00F82424">
        <w:rPr>
          <w:rFonts w:ascii="Times New Roman" w:hAnsi="Times New Roman"/>
          <w:color w:val="000000"/>
          <w:szCs w:val="22"/>
          <w:u w:val="single"/>
        </w:rPr>
        <w:t xml:space="preserve"> </w:t>
      </w:r>
      <w:r w:rsidRPr="00F82424">
        <w:rPr>
          <w:rStyle w:val="af2"/>
          <w:rFonts w:ascii="Times New Roman" w:eastAsiaTheme="majorEastAsia" w:hAnsi="Times New Roman"/>
          <w:szCs w:val="22"/>
          <w:lang w:val="en-US"/>
        </w:rPr>
        <w:t>http</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utp</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sberbank</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ast</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ru</w:t>
      </w:r>
      <w:r w:rsidRPr="00F82424">
        <w:rPr>
          <w:rStyle w:val="af2"/>
          <w:rFonts w:ascii="Times New Roman" w:eastAsiaTheme="majorEastAsia" w:hAnsi="Times New Roman"/>
          <w:szCs w:val="22"/>
        </w:rPr>
        <w:t>/</w:t>
      </w:r>
      <w:r w:rsidRPr="00F82424">
        <w:rPr>
          <w:rStyle w:val="af2"/>
          <w:rFonts w:ascii="Times New Roman" w:eastAsiaTheme="majorEastAsia" w:hAnsi="Times New Roman"/>
          <w:szCs w:val="22"/>
          <w:lang w:val="en-US"/>
        </w:rPr>
        <w:t>AP</w:t>
      </w:r>
      <w:r w:rsidRPr="00F82424">
        <w:rPr>
          <w:rFonts w:ascii="Times New Roman" w:hAnsi="Times New Roman"/>
          <w:color w:val="000000"/>
          <w:szCs w:val="22"/>
        </w:rPr>
        <w:t>.</w:t>
      </w:r>
    </w:p>
    <w:p w:rsidR="00F82424" w:rsidRPr="00F82424" w:rsidRDefault="00F82424" w:rsidP="00F82424">
      <w:pPr>
        <w:pStyle w:val="3f1"/>
        <w:spacing w:after="0" w:line="240" w:lineRule="auto"/>
        <w:ind w:left="0" w:firstLine="567"/>
        <w:jc w:val="both"/>
        <w:rPr>
          <w:rFonts w:ascii="Times New Roman" w:hAnsi="Times New Roman"/>
          <w:color w:val="000000"/>
          <w:szCs w:val="22"/>
        </w:rPr>
      </w:pPr>
      <w:r w:rsidRPr="00F82424">
        <w:rPr>
          <w:rFonts w:ascii="Times New Roman" w:hAnsi="Times New Roman"/>
          <w:szCs w:val="22"/>
        </w:rPr>
        <w:t>2)  в случае  признания победителем  аукциона заключить с Арендодателем  договор аренды  по истечении 10 дней после утверждения  протокола   подведения  итогов  аукциона.</w:t>
      </w:r>
    </w:p>
    <w:p w:rsidR="00F82424" w:rsidRPr="00F82424" w:rsidRDefault="00F82424" w:rsidP="00F82424">
      <w:pPr>
        <w:numPr>
          <w:ilvl w:val="0"/>
          <w:numId w:val="33"/>
        </w:numPr>
        <w:suppressAutoHyphens/>
        <w:overflowPunct w:val="0"/>
        <w:autoSpaceDE w:val="0"/>
        <w:autoSpaceDN w:val="0"/>
        <w:adjustRightInd w:val="0"/>
        <w:spacing w:after="0" w:line="240" w:lineRule="auto"/>
        <w:ind w:right="46"/>
        <w:jc w:val="both"/>
        <w:rPr>
          <w:rFonts w:ascii="Times New Roman" w:hAnsi="Times New Roman" w:cs="Times New Roman"/>
          <w:color w:val="000000"/>
        </w:rPr>
      </w:pPr>
      <w:r w:rsidRPr="00F82424">
        <w:rPr>
          <w:rFonts w:ascii="Times New Roman" w:hAnsi="Times New Roman" w:cs="Times New Roman"/>
          <w:color w:val="000000"/>
        </w:rPr>
        <w:t xml:space="preserve">    Настоящей заявкой подтверждаю также, что я, нижеподписавшийся 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Я уведомлен, что 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соблюдения норм законодательства. Настоящее согласие бессрочно.</w:t>
      </w:r>
    </w:p>
    <w:p w:rsidR="00F82424" w:rsidRPr="00F82424" w:rsidRDefault="00F82424" w:rsidP="00F82424">
      <w:pPr>
        <w:spacing w:after="0" w:line="240" w:lineRule="auto"/>
        <w:ind w:left="90" w:right="46"/>
        <w:jc w:val="both"/>
        <w:rPr>
          <w:rFonts w:ascii="Times New Roman" w:hAnsi="Times New Roman" w:cs="Times New Roman"/>
          <w:color w:val="000000"/>
        </w:rPr>
      </w:pPr>
    </w:p>
    <w:p w:rsidR="00F82424" w:rsidRPr="00F82424" w:rsidRDefault="00F82424" w:rsidP="00F82424">
      <w:pPr>
        <w:spacing w:after="0" w:line="240" w:lineRule="auto"/>
        <w:ind w:left="90" w:right="46"/>
        <w:jc w:val="both"/>
        <w:rPr>
          <w:rFonts w:ascii="Times New Roman" w:hAnsi="Times New Roman" w:cs="Times New Roman"/>
          <w:color w:val="000000"/>
        </w:rPr>
      </w:pPr>
    </w:p>
    <w:p w:rsidR="00F82424" w:rsidRPr="00F82424" w:rsidRDefault="00F82424" w:rsidP="00F82424">
      <w:pPr>
        <w:spacing w:after="0" w:line="240" w:lineRule="auto"/>
        <w:ind w:right="46"/>
        <w:jc w:val="both"/>
        <w:rPr>
          <w:rFonts w:ascii="Times New Roman" w:hAnsi="Times New Roman" w:cs="Times New Roman"/>
        </w:rPr>
      </w:pPr>
      <w:r w:rsidRPr="00F82424">
        <w:rPr>
          <w:rFonts w:ascii="Times New Roman" w:hAnsi="Times New Roman" w:cs="Times New Roman"/>
          <w:color w:val="000000"/>
        </w:rPr>
        <w:t>Адрес/телефон/</w:t>
      </w:r>
      <w:r w:rsidRPr="00F82424">
        <w:rPr>
          <w:rFonts w:ascii="Times New Roman" w:hAnsi="Times New Roman" w:cs="Times New Roman"/>
          <w:color w:val="000000"/>
          <w:lang w:val="en-US"/>
        </w:rPr>
        <w:t>e</w:t>
      </w:r>
      <w:r w:rsidRPr="00F82424">
        <w:rPr>
          <w:rFonts w:ascii="Times New Roman" w:hAnsi="Times New Roman" w:cs="Times New Roman"/>
          <w:color w:val="000000"/>
        </w:rPr>
        <w:t>-</w:t>
      </w:r>
      <w:r w:rsidRPr="00F82424">
        <w:rPr>
          <w:rFonts w:ascii="Times New Roman" w:hAnsi="Times New Roman" w:cs="Times New Roman"/>
          <w:color w:val="000000"/>
          <w:lang w:val="en-US"/>
        </w:rPr>
        <w:t>mail</w:t>
      </w:r>
      <w:r w:rsidRPr="00F82424">
        <w:rPr>
          <w:rFonts w:ascii="Times New Roman" w:hAnsi="Times New Roman" w:cs="Times New Roman"/>
          <w:color w:val="000000"/>
        </w:rPr>
        <w:t xml:space="preserve"> Претендента:________________________________________________________________________________________________________________________________________________________________________________________________</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Реквизиты банковского счета  Претендента для возврата задатка (полные  банковские  реквизиты):</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Прилож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паспортные данные и адрес гражданина и индивидуального предпринимателя,   учредительные документы юридического лица и индивидуального предпринимателя  подающего заявку, документы подтверждающие внесение задатка на участие в аукционе, банковские реквизиты для возможного возврата задатка)</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Подпись   Претендента (его полномочного представителя). </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__________________________________________________________________</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М.П.          «___»__________20__ г.      </w:t>
      </w:r>
    </w:p>
    <w:p w:rsidR="00F82424" w:rsidRPr="00F82424" w:rsidRDefault="00F82424" w:rsidP="00F82424">
      <w:pPr>
        <w:spacing w:after="0" w:line="240" w:lineRule="auto"/>
        <w:jc w:val="both"/>
        <w:rPr>
          <w:rFonts w:ascii="Times New Roman" w:hAnsi="Times New Roman" w:cs="Times New Roman"/>
          <w:color w:val="000000"/>
        </w:rPr>
      </w:pPr>
      <w:r w:rsidRPr="00F82424">
        <w:rPr>
          <w:rFonts w:ascii="Times New Roman" w:hAnsi="Times New Roman" w:cs="Times New Roman"/>
        </w:rPr>
        <w:t xml:space="preserve">                                 </w:t>
      </w:r>
    </w:p>
    <w:p w:rsidR="00F82424" w:rsidRPr="00F82424" w:rsidRDefault="00F82424" w:rsidP="00F82424">
      <w:pPr>
        <w:spacing w:after="0" w:line="240" w:lineRule="auto"/>
        <w:ind w:right="46"/>
        <w:jc w:val="both"/>
        <w:rPr>
          <w:rFonts w:ascii="Times New Roman" w:hAnsi="Times New Roman" w:cs="Times New Roman"/>
          <w:color w:val="000000"/>
        </w:rPr>
      </w:pPr>
      <w:r w:rsidRPr="00F82424">
        <w:rPr>
          <w:rFonts w:ascii="Times New Roman" w:hAnsi="Times New Roman" w:cs="Times New Roman"/>
          <w:color w:val="000000"/>
        </w:rPr>
        <w:t>Заявка принята:  «___» _____________20__г. в ______ часов   _________ минут.</w:t>
      </w:r>
    </w:p>
    <w:p w:rsidR="00F82424" w:rsidRPr="00F82424" w:rsidRDefault="00F82424" w:rsidP="00F82424">
      <w:pPr>
        <w:spacing w:after="0" w:line="240" w:lineRule="auto"/>
        <w:ind w:right="46"/>
        <w:jc w:val="both"/>
        <w:rPr>
          <w:rFonts w:ascii="Times New Roman" w:hAnsi="Times New Roman" w:cs="Times New Roman"/>
          <w:color w:val="000000"/>
        </w:rPr>
      </w:pPr>
      <w:r w:rsidRPr="00F82424">
        <w:rPr>
          <w:rFonts w:ascii="Times New Roman" w:hAnsi="Times New Roman" w:cs="Times New Roman"/>
          <w:color w:val="000000"/>
        </w:rPr>
        <w:t>Подпись уполномоченного лица принявшего заявку:</w:t>
      </w:r>
    </w:p>
    <w:p w:rsidR="00F82424" w:rsidRPr="00F82424" w:rsidRDefault="00F82424" w:rsidP="00F82424">
      <w:pPr>
        <w:spacing w:after="0" w:line="240" w:lineRule="auto"/>
        <w:ind w:right="46"/>
        <w:jc w:val="both"/>
        <w:rPr>
          <w:rFonts w:ascii="Times New Roman" w:hAnsi="Times New Roman" w:cs="Times New Roman"/>
          <w:color w:val="000000"/>
        </w:rPr>
      </w:pPr>
      <w:r w:rsidRPr="00F82424">
        <w:rPr>
          <w:rFonts w:ascii="Times New Roman" w:hAnsi="Times New Roman" w:cs="Times New Roman"/>
          <w:color w:val="000000"/>
        </w:rPr>
        <w:t>____________________________________________________________________</w:t>
      </w:r>
    </w:p>
    <w:p w:rsidR="00F82424" w:rsidRPr="00F82424" w:rsidRDefault="00F82424" w:rsidP="00F82424">
      <w:pPr>
        <w:spacing w:after="0" w:line="240" w:lineRule="auto"/>
        <w:ind w:right="46"/>
        <w:jc w:val="both"/>
        <w:rPr>
          <w:rFonts w:ascii="Times New Roman" w:hAnsi="Times New Roman" w:cs="Times New Roman"/>
        </w:rPr>
      </w:pPr>
      <w:r w:rsidRPr="00F82424">
        <w:rPr>
          <w:rFonts w:ascii="Times New Roman" w:hAnsi="Times New Roman" w:cs="Times New Roman"/>
          <w:color w:val="000000"/>
        </w:rPr>
        <w:t>Отметка об отказе в принятии заявки:____________________ ____________________________________________________________________</w:t>
      </w:r>
    </w:p>
    <w:p w:rsidR="00F82424" w:rsidRPr="00F82424" w:rsidRDefault="00F82424" w:rsidP="00F82424">
      <w:pPr>
        <w:widowControl w:val="0"/>
        <w:spacing w:after="0" w:line="240" w:lineRule="auto"/>
        <w:jc w:val="center"/>
        <w:rPr>
          <w:rFonts w:ascii="Times New Roman" w:hAnsi="Times New Roman" w:cs="Times New Roman"/>
          <w:b/>
        </w:rPr>
      </w:pPr>
      <w:r w:rsidRPr="00F82424">
        <w:rPr>
          <w:rFonts w:ascii="Times New Roman" w:hAnsi="Times New Roman" w:cs="Times New Roman"/>
          <w:b/>
        </w:rPr>
        <w:t>ДОГОВОР</w:t>
      </w:r>
    </w:p>
    <w:p w:rsidR="00F82424" w:rsidRPr="00F82424" w:rsidRDefault="00F82424" w:rsidP="00F82424">
      <w:pPr>
        <w:spacing w:after="0" w:line="240" w:lineRule="auto"/>
        <w:jc w:val="center"/>
        <w:rPr>
          <w:rFonts w:ascii="Times New Roman" w:hAnsi="Times New Roman" w:cs="Times New Roman"/>
          <w:b/>
        </w:rPr>
      </w:pPr>
      <w:r w:rsidRPr="00F82424">
        <w:rPr>
          <w:rFonts w:ascii="Times New Roman" w:hAnsi="Times New Roman" w:cs="Times New Roman"/>
          <w:b/>
        </w:rPr>
        <w:t xml:space="preserve">АРЕНДЫ ЗЕМЕЛЬНОГО УЧАСТКА </w:t>
      </w:r>
    </w:p>
    <w:p w:rsidR="00F82424" w:rsidRPr="00F82424" w:rsidRDefault="00F82424" w:rsidP="00F82424">
      <w:pPr>
        <w:spacing w:after="0" w:line="240" w:lineRule="auto"/>
        <w:jc w:val="center"/>
        <w:rPr>
          <w:rFonts w:ascii="Times New Roman" w:hAnsi="Times New Roman" w:cs="Times New Roman"/>
          <w:b/>
        </w:rPr>
      </w:pPr>
    </w:p>
    <w:p w:rsidR="00F82424" w:rsidRPr="00F82424" w:rsidRDefault="00F82424" w:rsidP="00F82424">
      <w:pPr>
        <w:spacing w:after="0" w:line="240" w:lineRule="auto"/>
        <w:ind w:firstLine="708"/>
        <w:rPr>
          <w:rFonts w:ascii="Times New Roman" w:hAnsi="Times New Roman" w:cs="Times New Roman"/>
        </w:rPr>
      </w:pPr>
      <w:r w:rsidRPr="00F82424">
        <w:rPr>
          <w:rFonts w:ascii="Times New Roman" w:hAnsi="Times New Roman" w:cs="Times New Roman"/>
        </w:rPr>
        <w:t>с.Большое Игнатово</w:t>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t xml:space="preserve">                                        _______________20___г.</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ab/>
        <w:t xml:space="preserve">Администрация Большеигнатовского муниципального района Республики Мордовия, ИНН 1305071167, ОКОНХ 97610, ОКПО 04048268, ОГРН 1021300710485, ОКАТО 89213810000, КПП 130501001,ЕКС № 40102810345370000076, К/С 03100643000000010900, БИК 018952501 Отделение-НБ Республика Мордовия Банка России//УФК по Республике Мордовия  г. Саранск   </w:t>
      </w:r>
      <w:r w:rsidRPr="00F82424">
        <w:rPr>
          <w:rFonts w:ascii="Times New Roman" w:hAnsi="Times New Roman" w:cs="Times New Roman"/>
        </w:rPr>
        <w:lastRenderedPageBreak/>
        <w:t>БИК  018952501 зарегистрированная в межрайонной инспекции по налогам и сборам № 4 по Республике Мордовия свидетельство серия 13 № 001100261 от 20.03.2006г., в лице Главы Большеигнатовского муниципального района Республики Мордовия Полозовой Татьяны Николаевны, действующей на основании Устава, именуемая в дальнейшем "Арендодатель" и______________________________</w:t>
      </w:r>
      <w:r w:rsidRPr="00F82424">
        <w:rPr>
          <w:rFonts w:ascii="Times New Roman" w:hAnsi="Times New Roman" w:cs="Times New Roman"/>
          <w:vanish/>
        </w:rPr>
        <w:t>_______________</w:t>
      </w:r>
      <w:r w:rsidRPr="00F82424">
        <w:rPr>
          <w:rFonts w:ascii="Times New Roman" w:hAnsi="Times New Roman" w:cs="Times New Roman"/>
        </w:rPr>
        <w:t>, в лице ___________________________________________-, действующего на основании ______________________, именуемое в дальнейшем «Арендатор», при совместном упоминании именуемые "Стороны", в соответствии с Федеральным законом от 25 октября 2001 г. N 137-ФЗ "О введении в действие Земельного кодекса Российской Федерации", подпунктом 3 пункта 1 статьи 39.1, пункта 1 статьи 39.6, подпунктом 2 пункта 3 статьи 39.7, подпунктом 17 пункта 8 статьи 39.8, статьей 39.11, статьей 39.12 Земельного кодекса Российской Федерации заключили настоящий Договор о нижеследующем:</w:t>
      </w:r>
    </w:p>
    <w:p w:rsidR="00F82424" w:rsidRPr="00F82424" w:rsidRDefault="00F82424" w:rsidP="00F82424">
      <w:pPr>
        <w:autoSpaceDE w:val="0"/>
        <w:autoSpaceDN w:val="0"/>
        <w:adjustRightInd w:val="0"/>
        <w:spacing w:after="0" w:line="240" w:lineRule="auto"/>
        <w:ind w:left="3600"/>
        <w:rPr>
          <w:rFonts w:ascii="Times New Roman" w:hAnsi="Times New Roman" w:cs="Times New Roman"/>
          <w:b/>
        </w:rPr>
      </w:pPr>
      <w:r w:rsidRPr="00F82424">
        <w:rPr>
          <w:rFonts w:ascii="Times New Roman" w:hAnsi="Times New Roman" w:cs="Times New Roman"/>
          <w:b/>
        </w:rPr>
        <w:t>1.Предмет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1.1. Арендодатель предоставляет, а Арендатор принимает в аренду земельный участок, с кадастровым номером:  ____________, общей площадью _______ кв.м., категория земель: земли населенных пунктов. Адрес (описание местоположения): _________________________________. Разрешенное использование: __________________________.  </w:t>
      </w:r>
    </w:p>
    <w:p w:rsidR="00F82424" w:rsidRPr="00F82424" w:rsidRDefault="00F82424" w:rsidP="00F82424">
      <w:pPr>
        <w:autoSpaceDE w:val="0"/>
        <w:autoSpaceDN w:val="0"/>
        <w:adjustRightInd w:val="0"/>
        <w:spacing w:after="0" w:line="240" w:lineRule="auto"/>
        <w:ind w:firstLine="360"/>
        <w:jc w:val="center"/>
        <w:rPr>
          <w:rFonts w:ascii="Times New Roman" w:hAnsi="Times New Roman" w:cs="Times New Roman"/>
          <w:b/>
        </w:rPr>
      </w:pPr>
      <w:r w:rsidRPr="00F82424">
        <w:rPr>
          <w:rFonts w:ascii="Times New Roman" w:hAnsi="Times New Roman" w:cs="Times New Roman"/>
          <w:b/>
        </w:rPr>
        <w:t>2. Срок действия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2.1. Срок аренды Участка устанавливается с  _____20___г. по ______20___г.</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2.2. В соответствии со ст. 425 Гражданского кодекса РФ условия настоящего Договора применяются к отношениям,  фактически  возникшим  между  Сторонами  с ________20___ года.</w:t>
      </w:r>
    </w:p>
    <w:p w:rsidR="00F82424" w:rsidRPr="00F82424" w:rsidRDefault="00F82424" w:rsidP="00F82424">
      <w:pPr>
        <w:autoSpaceDE w:val="0"/>
        <w:autoSpaceDN w:val="0"/>
        <w:adjustRightInd w:val="0"/>
        <w:spacing w:after="0" w:line="240" w:lineRule="auto"/>
        <w:jc w:val="center"/>
        <w:rPr>
          <w:rFonts w:ascii="Times New Roman" w:hAnsi="Times New Roman" w:cs="Times New Roman"/>
          <w:b/>
        </w:rPr>
      </w:pPr>
      <w:r w:rsidRPr="00F82424">
        <w:rPr>
          <w:rFonts w:ascii="Times New Roman" w:hAnsi="Times New Roman" w:cs="Times New Roman"/>
          <w:b/>
        </w:rPr>
        <w:t>3. Размер и условия внесения арендной платы</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b/>
        </w:rPr>
        <w:t xml:space="preserve">      </w:t>
      </w:r>
      <w:r w:rsidRPr="00F82424">
        <w:rPr>
          <w:rFonts w:ascii="Times New Roman" w:hAnsi="Times New Roman" w:cs="Times New Roman"/>
        </w:rPr>
        <w:t xml:space="preserve">3.1. Размер арендной платы за год составляет  __________ (________________ рубля _______копеек) рублей, на основании  протокола от _______20__г. № ___ «Об итогах открытого аукциона по продаже права на заключение договора аренды земельного участка» конкурсной комиссии по проведению торгов (аукциона, конкурса) </w:t>
      </w:r>
      <w:r w:rsidRPr="00F82424">
        <w:rPr>
          <w:rFonts w:ascii="Times New Roman" w:hAnsi="Times New Roman" w:cs="Times New Roman"/>
          <w:bCs/>
        </w:rPr>
        <w:t xml:space="preserve">по продаже земельных участков или права на заключение договора аренды </w:t>
      </w:r>
      <w:r w:rsidRPr="00F82424">
        <w:rPr>
          <w:rFonts w:ascii="Times New Roman" w:hAnsi="Times New Roman" w:cs="Times New Roman"/>
        </w:rPr>
        <w:t>земельного участка.</w:t>
      </w:r>
    </w:p>
    <w:p w:rsidR="00F82424" w:rsidRPr="00F82424" w:rsidRDefault="00F82424" w:rsidP="00F82424">
      <w:pPr>
        <w:autoSpaceDE w:val="0"/>
        <w:autoSpaceDN w:val="0"/>
        <w:adjustRightInd w:val="0"/>
        <w:spacing w:after="0" w:line="240" w:lineRule="auto"/>
        <w:jc w:val="both"/>
        <w:rPr>
          <w:rFonts w:ascii="Times New Roman" w:hAnsi="Times New Roman" w:cs="Times New Roman"/>
          <w:color w:val="000000"/>
          <w:spacing w:val="-1"/>
        </w:rPr>
      </w:pPr>
      <w:r w:rsidRPr="00F82424">
        <w:rPr>
          <w:rFonts w:ascii="Times New Roman" w:hAnsi="Times New Roman" w:cs="Times New Roman"/>
        </w:rPr>
        <w:t>3.3. Арендатор  вносит  арендную  плату  ежеквартально равными долями  от начисленной суммы в срок до 10 марта, 10 июня, 10 сентября и 15 ноября путем перечисления по соответствующим банковским реквизитам на  счет  Управления  федерального  казначейства по РМ. Получатель УФК по РМ (Администрация Большеигнатовского муниципального района Республики Мордовия), ИНН 1305071167, КПП 130501001, Банк получателя: Отделение-НБ Республика Мордовия Банка России//УФК по Республике Мордовия  г. Саранск, ЕКС № 40102810345370000076, К/С 03100643000000010900, БИК  018952501, КБК (код бюджетной классификации) 90011105013050000120,  ОКТМО 89613410</w:t>
      </w:r>
      <w:r w:rsidRPr="00F82424">
        <w:rPr>
          <w:rFonts w:ascii="Times New Roman" w:hAnsi="Times New Roman" w:cs="Times New Roman"/>
          <w:color w:val="000000"/>
          <w:spacing w:val="-1"/>
        </w:rPr>
        <w:t>.</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3.4. Арендная плата, указанная в п.3.1. Договора начисляется с "__" _________20___г.</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3.5. Размер арендной платы пересматривается в случае перевода Участка из одной категории земель в другую, а также изменения срока аренды. В этом случае исчисление и уплата Арендатором арендной платы осуществляется на основании дополнительных соглашений к Договору.</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b/>
        </w:rPr>
        <w:t xml:space="preserve">      </w:t>
      </w:r>
      <w:r w:rsidRPr="00F82424">
        <w:rPr>
          <w:rFonts w:ascii="Times New Roman" w:hAnsi="Times New Roman" w:cs="Times New Roman"/>
        </w:rPr>
        <w:t>3.6. Размер арендной платы может пересматриваться Арендодателем в одностороннем порядке, но не чаще одного раза в год, в случае изменения действующих на момент заключения договора ставок земельного налога или введения коэффициентов к ним, но при условии, что новый размер арендной платы будет превышать размер арендной платы, предусмотренный  п. 3.1. настоящего договора. При этом составляется новый расчет арендной платы.</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3.7. Обязательство Арендатора по  внесению арендной  платы считается исполненным после фактического поступления в полном объеме денежных средств на расчетный счет, указанный в п. 3.2 настоящего Договора. Квитанции или другие документы об оплате арендной платы  предоставляются  Арендодателю  в течение 5 (пяти) дней после оплаты.</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3.8. Не использование  Арендатором  Участка  не является  основанием для не внесения арендной платы.</w:t>
      </w:r>
    </w:p>
    <w:p w:rsidR="00F82424" w:rsidRPr="00F82424" w:rsidRDefault="00F82424" w:rsidP="00F82424">
      <w:pPr>
        <w:autoSpaceDE w:val="0"/>
        <w:autoSpaceDN w:val="0"/>
        <w:adjustRightInd w:val="0"/>
        <w:spacing w:after="0" w:line="240" w:lineRule="auto"/>
        <w:ind w:firstLine="360"/>
        <w:rPr>
          <w:rFonts w:ascii="Times New Roman" w:hAnsi="Times New Roman" w:cs="Times New Roman"/>
          <w:b/>
        </w:rPr>
      </w:pPr>
      <w:r w:rsidRPr="00F82424">
        <w:rPr>
          <w:rFonts w:ascii="Times New Roman" w:hAnsi="Times New Roman" w:cs="Times New Roman"/>
          <w:b/>
        </w:rPr>
        <w:t xml:space="preserve">                                               4. Права и обязанности Сторон</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4.1.  Арендодатель имеет право:</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 внесении арендной платы более чем за 3 месяца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4.1.2. Беспрепятственного  доступа  на  территорию арендуемого земельного участка с целью его осмотра на предмет соблюдения условий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lastRenderedPageBreak/>
        <w:t>4.1.3. Требовать  возмещения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4.1.4. Вносить предложения по внесению в договор изменений и дополнений, вытекающие из действующих законодательных и нормативных актов, регулирующих использование земель.</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4.2. Арендодатель обязан:</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4.2.1. Выполнять в полном объеме все условия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4.2.2. Своевременно  информировать Арендатора об изменениях платежных реквизитов и ставок земельного налога.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4.3. Арендатор имеет право:</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4.3.1. Использовать Участок на условиях, установленных Договором.</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4.3.2. По  истечении  срока  действия Договора не имеет преимущественного права перед другими лицами заключить договор аренды на  новый срок  без проведения торгов.</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4.3.3. Использовать земельный участок, только с  целевым  назначением и разрешенным использованием.</w:t>
      </w:r>
    </w:p>
    <w:p w:rsidR="00F82424" w:rsidRPr="00F82424" w:rsidRDefault="00F82424" w:rsidP="00F82424">
      <w:pPr>
        <w:tabs>
          <w:tab w:val="center" w:pos="4677"/>
          <w:tab w:val="right" w:pos="9355"/>
        </w:tabs>
        <w:spacing w:after="0" w:line="240" w:lineRule="auto"/>
        <w:jc w:val="both"/>
        <w:rPr>
          <w:rFonts w:ascii="Times New Roman" w:hAnsi="Times New Roman" w:cs="Times New Roman"/>
        </w:rPr>
      </w:pPr>
      <w:r w:rsidRPr="00F82424">
        <w:rPr>
          <w:rFonts w:ascii="Times New Roman" w:hAnsi="Times New Roman" w:cs="Times New Roman"/>
        </w:rPr>
        <w:t xml:space="preserve">     4.3.4. В случае, если Участок полностью или частично расположен в охранной зоне, установленной в отношении линейного объекта, Арендатор обеспечивает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 Арендатор обязан:</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4.4.1. Нести бремя содержания участка.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4.4.2. Использовать Участок в соответствии с целевым назначением и разрешенным использованием.</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4.4.3. Выполнять в полном объеме все условия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4.4.4. Не допускать передачи арендуемого земельного участка в  субаренду, а также передачи своих прав и  обязанностей  по  Договору  третьим  лицам  без письменного согласия Арендодателя.</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4.4.5. Своевременно уплачивать в размере и на условиях, установленных Договором, арендную плату.</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4.4.6.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4.4.7.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4.4.8.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4.5. Известить Арендодателя в случае продажи объекта недвижимости – имущества, находящегося (построенного) на арендуемом Участке, в течение 10 дней.</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В случае не уведомления Арендодателя в указанный срок, Арендатор выплачивает Арендодателю штраф в размере 10% от суммы платежа за каждый календарный день просрочки.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4.6. Арендатор ежегодно предоставляет Арендодателю акт сверки по оплате арендной платы по истечении срока последнего платежа установленного договором, но не позднее 25 декабря текущего года.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4.7. Арендодатель и Арендатор имеют иные права и несут иные  обязанности, установленные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rPr>
          <w:rFonts w:ascii="Times New Roman" w:hAnsi="Times New Roman" w:cs="Times New Roman"/>
          <w:b/>
        </w:rPr>
      </w:pPr>
      <w:r w:rsidRPr="00F82424">
        <w:rPr>
          <w:rFonts w:ascii="Times New Roman" w:hAnsi="Times New Roman" w:cs="Times New Roman"/>
          <w:b/>
        </w:rPr>
        <w:t xml:space="preserve">                                               5. Ответственность Сторон</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5.1. В случае неисполнения или ненадлежащего исполнения Арендатором условий   Договора Стороны несут  ответственность, предусмотренную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5.2. За  нарушение  срока  внесения  арендной платы по Договору Арендатор выплачивает Арендодателю пени из расчета 0,3% от размера невнесенной арендной платы за каждый календарный день просрочки.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Пени перечисляются в порядке, предусмотренном п. 3.2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rPr>
          <w:rFonts w:ascii="Times New Roman" w:hAnsi="Times New Roman" w:cs="Times New Roman"/>
          <w:b/>
        </w:rPr>
      </w:pPr>
      <w:r w:rsidRPr="00F82424">
        <w:rPr>
          <w:rFonts w:ascii="Times New Roman" w:hAnsi="Times New Roman" w:cs="Times New Roman"/>
          <w:b/>
        </w:rPr>
        <w:t xml:space="preserve">                                6. Изменение, расторжение и прекращение Договора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lastRenderedPageBreak/>
        <w:t>6.1. Все изменения и (или) дополнения к Договору оформляются дополнительными соглашениями Сторон. Внесение изменений в договор аренды земельного участка,  заключенного по результатам настоящего аукциона, в части изменения вида разрешенного использования земельного участка не допускается.</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6.2. По  истечении  срока  действия  Договора, указанного в п. 2.1,  и неполучения  от  Арендатора  письменного  уведомления  о  намерении   продлить его Договор прекращает свое действие.</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6.3.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6.4. При прекращении Договора Арендатор обязан вернуть Арендодателю Участок в надлежащем состоянии.</w:t>
      </w:r>
    </w:p>
    <w:p w:rsidR="00F82424" w:rsidRPr="00F82424" w:rsidRDefault="00F82424" w:rsidP="00F82424">
      <w:pPr>
        <w:autoSpaceDE w:val="0"/>
        <w:autoSpaceDN w:val="0"/>
        <w:adjustRightInd w:val="0"/>
        <w:spacing w:after="0" w:line="240" w:lineRule="auto"/>
        <w:ind w:firstLine="360"/>
        <w:jc w:val="center"/>
        <w:rPr>
          <w:rFonts w:ascii="Times New Roman" w:hAnsi="Times New Roman" w:cs="Times New Roman"/>
          <w:b/>
        </w:rPr>
      </w:pPr>
      <w:r w:rsidRPr="00F82424">
        <w:rPr>
          <w:rFonts w:ascii="Times New Roman" w:hAnsi="Times New Roman" w:cs="Times New Roman"/>
          <w:b/>
        </w:rPr>
        <w:t>7. Заключительные положения</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7.1. Все  споры  между  Сторонами, возникающие по Договору, разрешаются в соответствии с законодательством Российской Федерации.</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7.2. По  согласованию  Сторон  оформляется акт приема-передачи земельного участка.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7.3. Стоимость неотделимых улучшений Участка, произведенных Арендатором, возмещению не подлежит.</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7.4. Сторона не вправе передавать свои права и обязательства по Договору третьим лицам без предварительного письменного согласия другой Стороны.</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7.5. Для целей удобства в Договоре под Сторонами также понимаются их уполномоченные лица, а также их возможные правопреемники.</w:t>
      </w:r>
      <w:r w:rsidRPr="00F82424">
        <w:rPr>
          <w:rFonts w:ascii="Times New Roman" w:hAnsi="Times New Roman" w:cs="Times New Roman"/>
        </w:rPr>
        <w:br/>
        <w:t xml:space="preserve">       7.6. Уведомления и документы, передаваемые по договору аренды земельного участка, направляются в письменном виде по следующим адресам:</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Для Арендатора: _______________________________________________________________. </w:t>
      </w:r>
      <w:r w:rsidRPr="00F82424">
        <w:rPr>
          <w:rFonts w:ascii="Times New Roman" w:hAnsi="Times New Roman" w:cs="Times New Roman"/>
        </w:rPr>
        <w:br/>
        <w:t xml:space="preserve">      Для Арендодателя: 431670, Республика Мордовия, Большеигнатовский район, с. Большое Игнатово, ул. Советская, 40;</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7.7. Стороны договорились, что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при не достижении соглашения споры разрешаются в суде  по месту нахождения земельного участка.</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b/>
        </w:rPr>
      </w:pPr>
      <w:r w:rsidRPr="00F82424">
        <w:rPr>
          <w:rFonts w:ascii="Times New Roman" w:hAnsi="Times New Roman" w:cs="Times New Roman"/>
        </w:rPr>
        <w:t>7.8. Договор  составлен в 3  (трех)  экземплярах, имеющих одинаковую юридическую  силу, из  которых по одному  экземпляру хранится у Арендатора, Арендодателя и в Управлении Федеральной службы государственной регистрации, кадастра и картографии по Республике Мордовия.</w:t>
      </w:r>
    </w:p>
    <w:p w:rsidR="00F82424" w:rsidRPr="00F82424" w:rsidRDefault="00F82424" w:rsidP="00F82424">
      <w:pPr>
        <w:autoSpaceDE w:val="0"/>
        <w:autoSpaceDN w:val="0"/>
        <w:adjustRightInd w:val="0"/>
        <w:spacing w:after="0" w:line="240" w:lineRule="auto"/>
        <w:jc w:val="center"/>
        <w:rPr>
          <w:rFonts w:ascii="Times New Roman" w:hAnsi="Times New Roman" w:cs="Times New Roman"/>
          <w:u w:val="single"/>
        </w:rPr>
      </w:pPr>
      <w:r w:rsidRPr="00F82424">
        <w:rPr>
          <w:rFonts w:ascii="Times New Roman" w:hAnsi="Times New Roman" w:cs="Times New Roman"/>
          <w:b/>
        </w:rPr>
        <w:t>8. Реквизиты Сторон:</w:t>
      </w:r>
    </w:p>
    <w:p w:rsidR="00F82424" w:rsidRPr="00F82424" w:rsidRDefault="00F82424" w:rsidP="00F82424">
      <w:pPr>
        <w:autoSpaceDE w:val="0"/>
        <w:autoSpaceDN w:val="0"/>
        <w:adjustRightInd w:val="0"/>
        <w:spacing w:after="0" w:line="240" w:lineRule="auto"/>
        <w:jc w:val="both"/>
        <w:rPr>
          <w:rFonts w:ascii="Times New Roman" w:hAnsi="Times New Roman" w:cs="Times New Roman"/>
        </w:rPr>
      </w:pPr>
      <w:r w:rsidRPr="00F82424">
        <w:rPr>
          <w:rFonts w:ascii="Times New Roman" w:hAnsi="Times New Roman" w:cs="Times New Roman"/>
          <w:u w:val="single"/>
        </w:rPr>
        <w:t>Арендодатель</w:t>
      </w:r>
      <w:r w:rsidRPr="00F82424">
        <w:rPr>
          <w:rFonts w:ascii="Times New Roman" w:hAnsi="Times New Roman" w:cs="Times New Roman"/>
        </w:rPr>
        <w:t xml:space="preserve">: Администрация Большеигнатовского муниципального района  Республики Мордовия </w:t>
      </w:r>
    </w:p>
    <w:p w:rsidR="00F82424" w:rsidRPr="00F82424" w:rsidRDefault="00F82424" w:rsidP="00F82424">
      <w:pPr>
        <w:autoSpaceDE w:val="0"/>
        <w:autoSpaceDN w:val="0"/>
        <w:adjustRightInd w:val="0"/>
        <w:spacing w:after="0" w:line="240" w:lineRule="auto"/>
        <w:jc w:val="both"/>
        <w:rPr>
          <w:rFonts w:ascii="Times New Roman" w:hAnsi="Times New Roman" w:cs="Times New Roman"/>
          <w:b/>
        </w:rPr>
      </w:pPr>
      <w:r w:rsidRPr="00F82424">
        <w:rPr>
          <w:rFonts w:ascii="Times New Roman" w:hAnsi="Times New Roman" w:cs="Times New Roman"/>
        </w:rPr>
        <w:t>Адрес: 431670, Республика Мордовия, Большеигнатовский район, с. Большое Игнатово, ул.  Советская, дом № 40.</w:t>
      </w:r>
    </w:p>
    <w:p w:rsidR="00F82424" w:rsidRPr="00F82424" w:rsidRDefault="00F82424" w:rsidP="00F82424">
      <w:pPr>
        <w:autoSpaceDE w:val="0"/>
        <w:autoSpaceDN w:val="0"/>
        <w:adjustRightInd w:val="0"/>
        <w:spacing w:after="0" w:line="240" w:lineRule="auto"/>
        <w:jc w:val="both"/>
        <w:rPr>
          <w:rFonts w:ascii="Times New Roman" w:hAnsi="Times New Roman" w:cs="Times New Roman"/>
        </w:rPr>
      </w:pPr>
      <w:r w:rsidRPr="00F82424">
        <w:rPr>
          <w:rFonts w:ascii="Times New Roman" w:hAnsi="Times New Roman" w:cs="Times New Roman"/>
        </w:rPr>
        <w:t>УФК по РМ (Администрация Большеигнатовского муниципального района РМ) ИНН 1305071167, КПП 130501001, ОГРН 1021300710485, ОКОНХ 97610, ОКПО 04048268, ОКТМО 89613000, ЕКС № 40102810345370000076, К/С 03100643000000010900 Отделение-НБ Республика Мордовия Банка России//УФК по Республике Мордовия  г. Саранск.</w:t>
      </w:r>
    </w:p>
    <w:p w:rsidR="00F82424" w:rsidRPr="00F82424" w:rsidRDefault="00F82424" w:rsidP="00F82424">
      <w:pPr>
        <w:autoSpaceDE w:val="0"/>
        <w:autoSpaceDN w:val="0"/>
        <w:adjustRightInd w:val="0"/>
        <w:spacing w:after="0" w:line="240" w:lineRule="auto"/>
        <w:jc w:val="both"/>
        <w:rPr>
          <w:rFonts w:ascii="Times New Roman" w:hAnsi="Times New Roman" w:cs="Times New Roman"/>
        </w:rPr>
      </w:pPr>
    </w:p>
    <w:p w:rsidR="00F82424" w:rsidRPr="00F82424" w:rsidRDefault="00F82424" w:rsidP="00F82424">
      <w:pPr>
        <w:autoSpaceDE w:val="0"/>
        <w:autoSpaceDN w:val="0"/>
        <w:adjustRightInd w:val="0"/>
        <w:spacing w:after="0" w:line="240" w:lineRule="auto"/>
        <w:jc w:val="both"/>
        <w:rPr>
          <w:rFonts w:ascii="Times New Roman" w:hAnsi="Times New Roman" w:cs="Times New Roman"/>
          <w:u w:val="single"/>
        </w:rPr>
      </w:pPr>
      <w:r w:rsidRPr="00F82424">
        <w:rPr>
          <w:rFonts w:ascii="Times New Roman" w:hAnsi="Times New Roman" w:cs="Times New Roman"/>
          <w:u w:val="single"/>
        </w:rPr>
        <w:t xml:space="preserve">Арендатор: </w:t>
      </w:r>
    </w:p>
    <w:p w:rsidR="00F82424" w:rsidRPr="00F82424" w:rsidRDefault="00F82424" w:rsidP="00F82424">
      <w:pPr>
        <w:autoSpaceDE w:val="0"/>
        <w:autoSpaceDN w:val="0"/>
        <w:adjustRightInd w:val="0"/>
        <w:spacing w:after="0" w:line="240" w:lineRule="auto"/>
        <w:jc w:val="both"/>
        <w:rPr>
          <w:rFonts w:ascii="Times New Roman" w:hAnsi="Times New Roman" w:cs="Times New Roman"/>
          <w:u w:val="single"/>
        </w:rPr>
      </w:pPr>
    </w:p>
    <w:p w:rsidR="00F82424" w:rsidRPr="00F82424" w:rsidRDefault="00F82424" w:rsidP="00F82424">
      <w:pPr>
        <w:autoSpaceDE w:val="0"/>
        <w:autoSpaceDN w:val="0"/>
        <w:adjustRightInd w:val="0"/>
        <w:spacing w:after="0" w:line="240" w:lineRule="auto"/>
        <w:jc w:val="both"/>
        <w:rPr>
          <w:rFonts w:ascii="Times New Roman" w:hAnsi="Times New Roman" w:cs="Times New Roman"/>
          <w:u w:val="single"/>
        </w:rPr>
      </w:pPr>
    </w:p>
    <w:p w:rsidR="00F82424" w:rsidRPr="00F82424" w:rsidRDefault="00F82424" w:rsidP="00F82424">
      <w:pPr>
        <w:autoSpaceDE w:val="0"/>
        <w:autoSpaceDN w:val="0"/>
        <w:adjustRightInd w:val="0"/>
        <w:spacing w:after="0" w:line="240" w:lineRule="auto"/>
        <w:jc w:val="both"/>
        <w:rPr>
          <w:rFonts w:ascii="Times New Roman" w:hAnsi="Times New Roman" w:cs="Times New Roman"/>
          <w:u w:val="single"/>
        </w:rPr>
      </w:pPr>
    </w:p>
    <w:p w:rsidR="00F82424" w:rsidRPr="00F82424" w:rsidRDefault="00F82424" w:rsidP="00F82424">
      <w:pPr>
        <w:autoSpaceDE w:val="0"/>
        <w:autoSpaceDN w:val="0"/>
        <w:adjustRightInd w:val="0"/>
        <w:spacing w:after="0" w:line="240" w:lineRule="auto"/>
        <w:jc w:val="center"/>
        <w:rPr>
          <w:rFonts w:ascii="Times New Roman" w:hAnsi="Times New Roman" w:cs="Times New Roman"/>
          <w:b/>
        </w:rPr>
      </w:pPr>
      <w:r w:rsidRPr="00F82424">
        <w:rPr>
          <w:rFonts w:ascii="Times New Roman" w:hAnsi="Times New Roman" w:cs="Times New Roman"/>
          <w:b/>
        </w:rPr>
        <w:t>9. Подписи Сторон</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Арендодатель: Т.Н.Полозова  ________________</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 xml:space="preserve">                       (Ф.И.О.)             (подпись)</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«______» ___________20___   года</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М.П.</w:t>
      </w:r>
    </w:p>
    <w:p w:rsidR="00F82424" w:rsidRPr="00F82424" w:rsidRDefault="00F82424" w:rsidP="00F82424">
      <w:pPr>
        <w:autoSpaceDE w:val="0"/>
        <w:autoSpaceDN w:val="0"/>
        <w:adjustRightInd w:val="0"/>
        <w:spacing w:after="0" w:line="240" w:lineRule="auto"/>
        <w:rPr>
          <w:rFonts w:ascii="Times New Roman" w:hAnsi="Times New Roman" w:cs="Times New Roman"/>
        </w:rPr>
      </w:pP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Арендатор:                              ______________</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t xml:space="preserve">                      (Ф.И.О.)                   (подпись)</w:t>
      </w:r>
    </w:p>
    <w:p w:rsidR="00F82424" w:rsidRPr="00F82424" w:rsidRDefault="00F82424" w:rsidP="00F82424">
      <w:pPr>
        <w:autoSpaceDE w:val="0"/>
        <w:autoSpaceDN w:val="0"/>
        <w:adjustRightInd w:val="0"/>
        <w:spacing w:after="0" w:line="240" w:lineRule="auto"/>
        <w:rPr>
          <w:rFonts w:ascii="Times New Roman" w:hAnsi="Times New Roman" w:cs="Times New Roman"/>
        </w:rPr>
      </w:pPr>
      <w:r w:rsidRPr="00F82424">
        <w:rPr>
          <w:rFonts w:ascii="Times New Roman" w:hAnsi="Times New Roman" w:cs="Times New Roman"/>
        </w:rPr>
        <w:lastRenderedPageBreak/>
        <w:t>«____»____________20___ года</w:t>
      </w:r>
    </w:p>
    <w:p w:rsidR="00F82424" w:rsidRPr="00F82424" w:rsidRDefault="00F82424" w:rsidP="00F82424">
      <w:pPr>
        <w:autoSpaceDE w:val="0"/>
        <w:autoSpaceDN w:val="0"/>
        <w:adjustRightInd w:val="0"/>
        <w:spacing w:after="0" w:line="240" w:lineRule="auto"/>
        <w:jc w:val="both"/>
        <w:rPr>
          <w:rFonts w:ascii="Times New Roman" w:hAnsi="Times New Roman" w:cs="Times New Roman"/>
          <w:color w:val="0000FF"/>
        </w:rPr>
      </w:pPr>
      <w:r w:rsidRPr="00F82424">
        <w:rPr>
          <w:rFonts w:ascii="Times New Roman" w:hAnsi="Times New Roman" w:cs="Times New Roman"/>
          <w:color w:val="0000FF"/>
        </w:rPr>
        <w:t xml:space="preserve">                              </w:t>
      </w:r>
    </w:p>
    <w:p w:rsidR="00F82424" w:rsidRPr="00F82424" w:rsidRDefault="00F82424" w:rsidP="00F82424">
      <w:pPr>
        <w:autoSpaceDE w:val="0"/>
        <w:autoSpaceDN w:val="0"/>
        <w:adjustRightInd w:val="0"/>
        <w:spacing w:after="0" w:line="240" w:lineRule="auto"/>
        <w:jc w:val="both"/>
        <w:rPr>
          <w:rFonts w:ascii="Times New Roman" w:hAnsi="Times New Roman" w:cs="Times New Roman"/>
          <w:color w:val="000000"/>
        </w:rPr>
      </w:pPr>
      <w:r w:rsidRPr="00F82424">
        <w:rPr>
          <w:rFonts w:ascii="Times New Roman" w:hAnsi="Times New Roman" w:cs="Times New Roman"/>
          <w:color w:val="0000FF"/>
        </w:rPr>
        <w:t xml:space="preserve">                                                        </w:t>
      </w:r>
      <w:r w:rsidRPr="00F82424">
        <w:rPr>
          <w:rFonts w:ascii="Times New Roman" w:hAnsi="Times New Roman" w:cs="Times New Roman"/>
          <w:color w:val="000000"/>
        </w:rPr>
        <w:t>Приложения к Договору:</w:t>
      </w:r>
    </w:p>
    <w:p w:rsidR="00F82424" w:rsidRPr="00F82424" w:rsidRDefault="00F82424" w:rsidP="00F82424">
      <w:pPr>
        <w:autoSpaceDE w:val="0"/>
        <w:autoSpaceDN w:val="0"/>
        <w:adjustRightInd w:val="0"/>
        <w:spacing w:after="0" w:line="240" w:lineRule="auto"/>
        <w:jc w:val="both"/>
        <w:rPr>
          <w:rFonts w:ascii="Times New Roman" w:hAnsi="Times New Roman" w:cs="Times New Roman"/>
          <w:color w:val="0000FF"/>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1.Выписка из ЕГРН на земельный участок.</w:t>
      </w:r>
    </w:p>
    <w:p w:rsidR="00F82424" w:rsidRPr="00F82424" w:rsidRDefault="00F82424" w:rsidP="00F82424">
      <w:pPr>
        <w:spacing w:after="0" w:line="240" w:lineRule="auto"/>
        <w:rPr>
          <w:rFonts w:ascii="Times New Roman" w:hAnsi="Times New Roman" w:cs="Times New Roman"/>
        </w:rPr>
      </w:pPr>
      <w:r w:rsidRPr="00F82424">
        <w:rPr>
          <w:rFonts w:ascii="Times New Roman" w:hAnsi="Times New Roman" w:cs="Times New Roman"/>
        </w:rPr>
        <w:t xml:space="preserve">2. Протокол от _______20___ г. № ____ «Об итогах открытого аукциона по продаже права на заключение договора аренды земельного участка» конкурсной комиссии по проведению торгов (аукциона, конкурса) </w:t>
      </w:r>
      <w:r w:rsidRPr="00F82424">
        <w:rPr>
          <w:rFonts w:ascii="Times New Roman" w:hAnsi="Times New Roman" w:cs="Times New Roman"/>
          <w:bCs/>
        </w:rPr>
        <w:t xml:space="preserve">по продаже земельных участков или права на заключение договора аренды </w:t>
      </w:r>
      <w:r w:rsidRPr="00F82424">
        <w:rPr>
          <w:rFonts w:ascii="Times New Roman" w:hAnsi="Times New Roman" w:cs="Times New Roman"/>
        </w:rPr>
        <w:t>земельного участка.</w:t>
      </w:r>
    </w:p>
    <w:p w:rsidR="00F82424" w:rsidRPr="00F82424" w:rsidRDefault="00F82424" w:rsidP="00F82424">
      <w:pPr>
        <w:spacing w:after="0" w:line="240" w:lineRule="auto"/>
        <w:rPr>
          <w:rFonts w:ascii="Times New Roman" w:hAnsi="Times New Roman" w:cs="Times New Roman"/>
        </w:rPr>
      </w:pPr>
    </w:p>
    <w:p w:rsidR="00F82424" w:rsidRPr="00F82424" w:rsidRDefault="00F82424" w:rsidP="00F82424">
      <w:pPr>
        <w:spacing w:after="0" w:line="240" w:lineRule="auto"/>
        <w:jc w:val="center"/>
        <w:rPr>
          <w:rFonts w:ascii="Times New Roman" w:hAnsi="Times New Roman" w:cs="Times New Roman"/>
          <w:b/>
        </w:rPr>
      </w:pPr>
      <w:r w:rsidRPr="00F82424">
        <w:rPr>
          <w:rFonts w:ascii="Times New Roman" w:hAnsi="Times New Roman" w:cs="Times New Roman"/>
          <w:b/>
        </w:rPr>
        <w:t xml:space="preserve">АКТ ПРИЕМА-ПЕРЕДАЧИ  </w:t>
      </w:r>
    </w:p>
    <w:p w:rsidR="00F82424" w:rsidRPr="00F82424" w:rsidRDefault="00F82424" w:rsidP="00F82424">
      <w:pPr>
        <w:spacing w:after="0" w:line="240" w:lineRule="auto"/>
        <w:jc w:val="center"/>
        <w:rPr>
          <w:rFonts w:ascii="Times New Roman" w:hAnsi="Times New Roman" w:cs="Times New Roman"/>
          <w:b/>
        </w:rPr>
      </w:pPr>
      <w:r w:rsidRPr="00F82424">
        <w:rPr>
          <w:rFonts w:ascii="Times New Roman" w:hAnsi="Times New Roman" w:cs="Times New Roman"/>
          <w:b/>
        </w:rPr>
        <w:t>ЗЕМЕЛЬНОГО УЧАСТКА</w:t>
      </w:r>
    </w:p>
    <w:p w:rsidR="00F82424" w:rsidRPr="00F82424" w:rsidRDefault="00F82424" w:rsidP="00F82424">
      <w:pPr>
        <w:spacing w:after="0" w:line="240" w:lineRule="auto"/>
        <w:rPr>
          <w:rFonts w:ascii="Times New Roman" w:hAnsi="Times New Roman" w:cs="Times New Roman"/>
          <w:b/>
        </w:rPr>
      </w:pPr>
    </w:p>
    <w:p w:rsidR="00F82424" w:rsidRPr="00F82424" w:rsidRDefault="00F82424" w:rsidP="00F82424">
      <w:pPr>
        <w:spacing w:after="0" w:line="240" w:lineRule="auto"/>
        <w:outlineLvl w:val="4"/>
        <w:rPr>
          <w:rFonts w:ascii="Times New Roman" w:hAnsi="Times New Roman" w:cs="Times New Roman"/>
          <w:bCs/>
          <w:iCs/>
        </w:rPr>
      </w:pPr>
      <w:r w:rsidRPr="00F82424">
        <w:rPr>
          <w:rFonts w:ascii="Times New Roman" w:hAnsi="Times New Roman" w:cs="Times New Roman"/>
          <w:bCs/>
          <w:iCs/>
        </w:rPr>
        <w:t>с. Большое Игнатово</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Большеигнатовского района РМ                                                                     _____________20___ г.</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 xml:space="preserve">  </w:t>
      </w:r>
      <w:r w:rsidRPr="00F82424">
        <w:rPr>
          <w:rFonts w:ascii="Times New Roman" w:hAnsi="Times New Roman" w:cs="Times New Roman"/>
        </w:rPr>
        <w:tab/>
        <w:t xml:space="preserve">Мы, нижеподписавшиеся от «Арендодателя» -  Глава Большеигнатовского муниципального района РМ Полозова Т.Н., с одной стороны и  «Арендатор» - ________________________________________________________________ с другой стороны составили настоящий акт о том, что первые передали, а  вторые приняли  земельный участок с кадастровым номером:  _________________, общей площадью _______кв.м., категория земель: земли населенных пунктов. Адрес (описание местоположения): ________________________________________. Разрешенное использование: ________________. </w:t>
      </w:r>
    </w:p>
    <w:p w:rsidR="00F82424" w:rsidRPr="00F82424" w:rsidRDefault="00F82424" w:rsidP="00F82424">
      <w:pPr>
        <w:autoSpaceDE w:val="0"/>
        <w:autoSpaceDN w:val="0"/>
        <w:adjustRightInd w:val="0"/>
        <w:spacing w:after="0" w:line="240" w:lineRule="auto"/>
        <w:ind w:firstLine="360"/>
        <w:jc w:val="both"/>
        <w:rPr>
          <w:rFonts w:ascii="Times New Roman" w:hAnsi="Times New Roman" w:cs="Times New Roman"/>
        </w:rPr>
      </w:pPr>
      <w:r w:rsidRPr="00F82424">
        <w:rPr>
          <w:rFonts w:ascii="Times New Roman" w:hAnsi="Times New Roman" w:cs="Times New Roman"/>
        </w:rPr>
        <w:t>Настоящим стороны подтверждают, что фактически участок передан в аренду с _________20___г.</w:t>
      </w: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w:t>
      </w:r>
      <w:r w:rsidRPr="00F82424">
        <w:rPr>
          <w:rFonts w:ascii="Times New Roman" w:hAnsi="Times New Roman" w:cs="Times New Roman"/>
        </w:rPr>
        <w:tab/>
        <w:t xml:space="preserve">Состояние земельного участка на момент приема-передачи: </w:t>
      </w:r>
      <w:r w:rsidRPr="00F82424">
        <w:rPr>
          <w:rFonts w:ascii="Times New Roman" w:hAnsi="Times New Roman" w:cs="Times New Roman"/>
          <w:b/>
          <w:i/>
        </w:rPr>
        <w:t>удовлетворительное</w:t>
      </w:r>
      <w:r w:rsidRPr="00F82424">
        <w:rPr>
          <w:rFonts w:ascii="Times New Roman" w:hAnsi="Times New Roman" w:cs="Times New Roman"/>
        </w:rPr>
        <w:t xml:space="preserve">. </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 xml:space="preserve">   Передал «Арендодатель»                             </w:t>
      </w:r>
      <w:r w:rsidRPr="00F82424">
        <w:rPr>
          <w:rFonts w:ascii="Times New Roman" w:hAnsi="Times New Roman" w:cs="Times New Roman"/>
        </w:rPr>
        <w:tab/>
      </w:r>
      <w:r w:rsidRPr="00F82424">
        <w:rPr>
          <w:rFonts w:ascii="Times New Roman" w:hAnsi="Times New Roman" w:cs="Times New Roman"/>
        </w:rPr>
        <w:tab/>
        <w:t xml:space="preserve"> Принял «Арендатор» </w:t>
      </w:r>
    </w:p>
    <w:p w:rsidR="00F82424" w:rsidRPr="00F82424" w:rsidRDefault="00F82424" w:rsidP="00F82424">
      <w:pPr>
        <w:spacing w:after="0" w:line="240" w:lineRule="auto"/>
        <w:jc w:val="both"/>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rPr>
      </w:pPr>
      <w:r w:rsidRPr="00F82424">
        <w:rPr>
          <w:rFonts w:ascii="Times New Roman" w:hAnsi="Times New Roman" w:cs="Times New Roman"/>
        </w:rPr>
        <w:t>___________ /Т.Н.Полозова/</w:t>
      </w:r>
      <w:r w:rsidRPr="00F82424">
        <w:rPr>
          <w:rFonts w:ascii="Times New Roman" w:hAnsi="Times New Roman" w:cs="Times New Roman"/>
        </w:rPr>
        <w:tab/>
      </w:r>
      <w:r w:rsidRPr="00F82424">
        <w:rPr>
          <w:rFonts w:ascii="Times New Roman" w:hAnsi="Times New Roman" w:cs="Times New Roman"/>
        </w:rPr>
        <w:tab/>
        <w:t xml:space="preserve">                  ___________ /_______________/</w:t>
      </w:r>
    </w:p>
    <w:p w:rsidR="00F82424" w:rsidRPr="00F82424" w:rsidRDefault="00F82424" w:rsidP="00F82424">
      <w:pPr>
        <w:spacing w:after="0" w:line="240" w:lineRule="auto"/>
        <w:rPr>
          <w:rFonts w:ascii="Times New Roman" w:hAnsi="Times New Roman" w:cs="Times New Roman"/>
        </w:rPr>
      </w:pPr>
      <w:r w:rsidRPr="00F82424">
        <w:rPr>
          <w:rFonts w:ascii="Times New Roman" w:hAnsi="Times New Roman" w:cs="Times New Roman"/>
        </w:rPr>
        <w:t>М.П.</w:t>
      </w:r>
      <w:r w:rsidRPr="00F82424">
        <w:rPr>
          <w:rFonts w:ascii="Times New Roman" w:hAnsi="Times New Roman" w:cs="Times New Roman"/>
        </w:rPr>
        <w:tab/>
        <w:t xml:space="preserve">                    </w:t>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r>
      <w:r w:rsidRPr="00F82424">
        <w:rPr>
          <w:rFonts w:ascii="Times New Roman" w:hAnsi="Times New Roman" w:cs="Times New Roman"/>
        </w:rPr>
        <w:tab/>
      </w:r>
    </w:p>
    <w:p w:rsidR="00F82424" w:rsidRPr="00F82424" w:rsidRDefault="00F82424" w:rsidP="00F82424">
      <w:pPr>
        <w:spacing w:after="0" w:line="240" w:lineRule="auto"/>
        <w:rPr>
          <w:rFonts w:ascii="Times New Roman" w:hAnsi="Times New Roman" w:cs="Times New Roman"/>
        </w:rPr>
      </w:pPr>
    </w:p>
    <w:p w:rsidR="00F82424" w:rsidRPr="00F82424" w:rsidRDefault="00F82424" w:rsidP="00F82424">
      <w:pPr>
        <w:tabs>
          <w:tab w:val="left" w:pos="5670"/>
          <w:tab w:val="left" w:pos="6663"/>
          <w:tab w:val="left" w:pos="7513"/>
          <w:tab w:val="left" w:pos="7938"/>
        </w:tabs>
        <w:spacing w:after="0" w:line="240" w:lineRule="auto"/>
        <w:jc w:val="center"/>
        <w:rPr>
          <w:rFonts w:ascii="Times New Roman" w:hAnsi="Times New Roman" w:cs="Times New Roman"/>
          <w:b/>
          <w:noProof/>
        </w:rPr>
      </w:pPr>
      <w:r w:rsidRPr="00F82424">
        <w:rPr>
          <w:rFonts w:ascii="Times New Roman" w:hAnsi="Times New Roman" w:cs="Times New Roman"/>
          <w:b/>
          <w:noProof/>
        </w:rPr>
        <w:drawing>
          <wp:inline distT="0" distB="0" distL="0" distR="0" wp14:anchorId="6AECBADD" wp14:editId="16C99B83">
            <wp:extent cx="581025" cy="609600"/>
            <wp:effectExtent l="19050" t="0" r="9525"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1"/>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F82424" w:rsidRPr="00F82424" w:rsidRDefault="00F82424" w:rsidP="00F82424">
      <w:pPr>
        <w:tabs>
          <w:tab w:val="left" w:pos="5670"/>
          <w:tab w:val="left" w:pos="6663"/>
          <w:tab w:val="left" w:pos="7513"/>
          <w:tab w:val="left" w:pos="7938"/>
        </w:tabs>
        <w:spacing w:after="0" w:line="240" w:lineRule="auto"/>
        <w:jc w:val="center"/>
        <w:rPr>
          <w:rFonts w:ascii="Times New Roman" w:hAnsi="Times New Roman" w:cs="Times New Roman"/>
          <w:b/>
        </w:rPr>
      </w:pPr>
    </w:p>
    <w:p w:rsidR="00F82424" w:rsidRPr="00F82424" w:rsidRDefault="00F82424" w:rsidP="00F82424">
      <w:pPr>
        <w:tabs>
          <w:tab w:val="left" w:pos="5670"/>
          <w:tab w:val="left" w:pos="6663"/>
          <w:tab w:val="left" w:pos="7513"/>
          <w:tab w:val="left" w:pos="7938"/>
        </w:tabs>
        <w:spacing w:after="0" w:line="240" w:lineRule="auto"/>
        <w:jc w:val="center"/>
        <w:rPr>
          <w:rFonts w:ascii="Times New Roman" w:hAnsi="Times New Roman" w:cs="Times New Roman"/>
          <w:b/>
        </w:rPr>
      </w:pPr>
      <w:r w:rsidRPr="00F82424">
        <w:rPr>
          <w:rFonts w:ascii="Times New Roman" w:hAnsi="Times New Roman" w:cs="Times New Roman"/>
          <w:b/>
        </w:rPr>
        <w:t>Администрация Большеигнатовского муниципального района Республики  Мордовия</w:t>
      </w:r>
    </w:p>
    <w:p w:rsidR="00F82424" w:rsidRPr="00F82424" w:rsidRDefault="00F82424" w:rsidP="00F82424">
      <w:pPr>
        <w:pStyle w:val="2"/>
        <w:spacing w:before="0"/>
        <w:rPr>
          <w:rFonts w:ascii="Times New Roman" w:hAnsi="Times New Roman" w:cs="Times New Roman"/>
          <w:sz w:val="22"/>
          <w:szCs w:val="22"/>
        </w:rPr>
      </w:pPr>
    </w:p>
    <w:p w:rsidR="00F82424" w:rsidRPr="00F82424" w:rsidRDefault="00F82424" w:rsidP="00F82424">
      <w:pPr>
        <w:pStyle w:val="2"/>
        <w:spacing w:before="0"/>
        <w:ind w:left="567" w:hanging="567"/>
        <w:jc w:val="center"/>
        <w:rPr>
          <w:rFonts w:ascii="Times New Roman" w:hAnsi="Times New Roman" w:cs="Times New Roman"/>
          <w:i/>
          <w:color w:val="auto"/>
          <w:sz w:val="22"/>
          <w:szCs w:val="22"/>
        </w:rPr>
      </w:pPr>
      <w:r w:rsidRPr="00F82424">
        <w:rPr>
          <w:rFonts w:ascii="Times New Roman" w:hAnsi="Times New Roman" w:cs="Times New Roman"/>
          <w:color w:val="auto"/>
          <w:sz w:val="22"/>
          <w:szCs w:val="22"/>
        </w:rPr>
        <w:t>ПОСТАНОВЛЕНИЕ</w:t>
      </w:r>
    </w:p>
    <w:p w:rsidR="00F82424" w:rsidRPr="00F82424" w:rsidRDefault="00F82424" w:rsidP="00F82424">
      <w:pPr>
        <w:spacing w:after="0" w:line="240" w:lineRule="auto"/>
        <w:jc w:val="center"/>
        <w:rPr>
          <w:rFonts w:ascii="Times New Roman" w:hAnsi="Times New Roman" w:cs="Times New Roman"/>
        </w:rPr>
      </w:pPr>
    </w:p>
    <w:p w:rsidR="00F82424" w:rsidRPr="00F82424" w:rsidRDefault="00F82424" w:rsidP="00F82424">
      <w:pPr>
        <w:spacing w:after="0" w:line="240" w:lineRule="auto"/>
        <w:jc w:val="center"/>
        <w:rPr>
          <w:rFonts w:ascii="Times New Roman" w:hAnsi="Times New Roman" w:cs="Times New Roman"/>
        </w:rPr>
      </w:pPr>
    </w:p>
    <w:p w:rsidR="00F82424" w:rsidRPr="00F82424" w:rsidRDefault="00F82424" w:rsidP="00F82424">
      <w:pPr>
        <w:tabs>
          <w:tab w:val="center" w:pos="4677"/>
        </w:tabs>
        <w:spacing w:after="0" w:line="240" w:lineRule="auto"/>
        <w:rPr>
          <w:rFonts w:ascii="Times New Roman" w:hAnsi="Times New Roman" w:cs="Times New Roman"/>
        </w:rPr>
      </w:pPr>
      <w:r w:rsidRPr="00F82424">
        <w:rPr>
          <w:rFonts w:ascii="Times New Roman" w:hAnsi="Times New Roman" w:cs="Times New Roman"/>
        </w:rPr>
        <w:t xml:space="preserve">  «17»  марта 2023 г.                                                         </w:t>
      </w:r>
      <w:r>
        <w:rPr>
          <w:rFonts w:ascii="Times New Roman" w:hAnsi="Times New Roman" w:cs="Times New Roman"/>
        </w:rPr>
        <w:t xml:space="preserve">                         </w:t>
      </w:r>
      <w:r w:rsidRPr="00F82424">
        <w:rPr>
          <w:rFonts w:ascii="Times New Roman" w:hAnsi="Times New Roman" w:cs="Times New Roman"/>
        </w:rPr>
        <w:t xml:space="preserve">   № 120</w:t>
      </w:r>
    </w:p>
    <w:p w:rsidR="00F82424" w:rsidRPr="00F82424" w:rsidRDefault="00F82424" w:rsidP="00F82424">
      <w:pPr>
        <w:spacing w:after="0" w:line="240" w:lineRule="auto"/>
        <w:jc w:val="center"/>
        <w:rPr>
          <w:rFonts w:ascii="Times New Roman" w:hAnsi="Times New Roman" w:cs="Times New Roman"/>
        </w:rPr>
      </w:pPr>
    </w:p>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с. Большое Игнатово</w:t>
      </w:r>
    </w:p>
    <w:p w:rsidR="00F82424" w:rsidRPr="00F82424" w:rsidRDefault="00F82424" w:rsidP="00F82424">
      <w:pPr>
        <w:spacing w:after="0" w:line="240" w:lineRule="auto"/>
        <w:rPr>
          <w:rFonts w:ascii="Times New Roman" w:hAnsi="Times New Roman" w:cs="Times New Roman"/>
        </w:rPr>
      </w:pPr>
    </w:p>
    <w:p w:rsidR="00F82424" w:rsidRPr="00F82424" w:rsidRDefault="00F82424" w:rsidP="00F82424">
      <w:pPr>
        <w:spacing w:after="0" w:line="240" w:lineRule="auto"/>
        <w:rPr>
          <w:rFonts w:ascii="Times New Roman" w:hAnsi="Times New Roman" w:cs="Times New Roman"/>
        </w:rPr>
      </w:pPr>
    </w:p>
    <w:p w:rsidR="00F82424" w:rsidRPr="00F82424" w:rsidRDefault="00F82424" w:rsidP="00F82424">
      <w:pPr>
        <w:spacing w:after="0" w:line="240" w:lineRule="auto"/>
        <w:jc w:val="both"/>
        <w:rPr>
          <w:rFonts w:ascii="Times New Roman" w:hAnsi="Times New Roman" w:cs="Times New Roman"/>
          <w:color w:val="000000"/>
          <w:spacing w:val="-11"/>
        </w:rPr>
      </w:pPr>
    </w:p>
    <w:tbl>
      <w:tblPr>
        <w:tblStyle w:val="af0"/>
        <w:tblW w:w="9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786"/>
      </w:tblGrid>
      <w:tr w:rsidR="00F82424" w:rsidRPr="00F82424" w:rsidTr="0086388A">
        <w:tc>
          <w:tcPr>
            <w:tcW w:w="5070" w:type="dxa"/>
          </w:tcPr>
          <w:p w:rsidR="00F82424" w:rsidRPr="00F82424" w:rsidRDefault="00F82424" w:rsidP="00F82424">
            <w:pPr>
              <w:jc w:val="both"/>
              <w:rPr>
                <w:rFonts w:ascii="Times New Roman" w:hAnsi="Times New Roman" w:cs="Times New Roman"/>
                <w:color w:val="000000"/>
              </w:rPr>
            </w:pPr>
            <w:r w:rsidRPr="00F82424">
              <w:rPr>
                <w:rFonts w:ascii="Times New Roman" w:hAnsi="Times New Roman" w:cs="Times New Roman"/>
                <w:color w:val="000000"/>
              </w:rPr>
              <w:t>О подготовке к пожароопасному периоду 2023 года на территории Большеигнатовского муниципального района</w:t>
            </w:r>
          </w:p>
        </w:tc>
        <w:tc>
          <w:tcPr>
            <w:tcW w:w="4786" w:type="dxa"/>
          </w:tcPr>
          <w:p w:rsidR="00F82424" w:rsidRPr="00F82424" w:rsidRDefault="00F82424" w:rsidP="00F82424">
            <w:pPr>
              <w:jc w:val="both"/>
              <w:rPr>
                <w:rFonts w:ascii="Times New Roman" w:hAnsi="Times New Roman" w:cs="Times New Roman"/>
                <w:color w:val="000000"/>
                <w:spacing w:val="-11"/>
              </w:rPr>
            </w:pPr>
          </w:p>
        </w:tc>
      </w:tr>
    </w:tbl>
    <w:p w:rsidR="00F82424" w:rsidRPr="00F82424" w:rsidRDefault="00F82424" w:rsidP="00F82424">
      <w:pPr>
        <w:spacing w:after="0" w:line="240" w:lineRule="auto"/>
        <w:jc w:val="both"/>
        <w:rPr>
          <w:rFonts w:ascii="Times New Roman" w:hAnsi="Times New Roman" w:cs="Times New Roman"/>
          <w:color w:val="000000"/>
          <w:spacing w:val="-11"/>
        </w:rPr>
      </w:pPr>
    </w:p>
    <w:p w:rsidR="00F82424" w:rsidRPr="00F82424" w:rsidRDefault="00F82424" w:rsidP="00F82424">
      <w:pPr>
        <w:spacing w:after="0" w:line="240" w:lineRule="auto"/>
        <w:ind w:firstLine="567"/>
        <w:jc w:val="both"/>
        <w:rPr>
          <w:rFonts w:ascii="Times New Roman" w:hAnsi="Times New Roman" w:cs="Times New Roman"/>
          <w:b/>
        </w:rPr>
      </w:pPr>
      <w:r w:rsidRPr="00F82424">
        <w:rPr>
          <w:rFonts w:ascii="Times New Roman" w:hAnsi="Times New Roman" w:cs="Times New Roman"/>
        </w:rPr>
        <w:t xml:space="preserve">В целях </w:t>
      </w:r>
      <w:r w:rsidRPr="00F82424">
        <w:rPr>
          <w:rFonts w:ascii="Times New Roman" w:hAnsi="Times New Roman" w:cs="Times New Roman"/>
          <w:color w:val="000000"/>
        </w:rPr>
        <w:t xml:space="preserve">подготовки к пожароопасному периоду и поддержания в готовности необходимых сил и средств для защиты населения и территории Большеигнатовского муниципального района от чрезвычайных ситуаций природного и техногенного характера, Администрация </w:t>
      </w:r>
      <w:r w:rsidRPr="00F82424">
        <w:rPr>
          <w:rFonts w:ascii="Times New Roman" w:hAnsi="Times New Roman" w:cs="Times New Roman"/>
        </w:rPr>
        <w:t xml:space="preserve">Большеигнатовского муниципального района </w:t>
      </w:r>
      <w:r w:rsidRPr="00F82424">
        <w:rPr>
          <w:rFonts w:ascii="Times New Roman" w:hAnsi="Times New Roman" w:cs="Times New Roman"/>
          <w:b/>
        </w:rPr>
        <w:t>постановляет:</w:t>
      </w:r>
    </w:p>
    <w:p w:rsidR="00F82424" w:rsidRPr="00F82424" w:rsidRDefault="00F82424" w:rsidP="00F82424">
      <w:pPr>
        <w:pStyle w:val="ac"/>
        <w:numPr>
          <w:ilvl w:val="0"/>
          <w:numId w:val="34"/>
        </w:numPr>
        <w:ind w:left="0" w:firstLine="0"/>
        <w:jc w:val="both"/>
        <w:rPr>
          <w:sz w:val="22"/>
          <w:szCs w:val="22"/>
        </w:rPr>
      </w:pPr>
      <w:r w:rsidRPr="00F82424">
        <w:rPr>
          <w:sz w:val="22"/>
          <w:szCs w:val="22"/>
        </w:rPr>
        <w:lastRenderedPageBreak/>
        <w:t>Утвердить прилагаемые:</w:t>
      </w:r>
    </w:p>
    <w:p w:rsidR="00F82424" w:rsidRPr="00F82424" w:rsidRDefault="00F82424" w:rsidP="00F82424">
      <w:pPr>
        <w:pStyle w:val="ac"/>
        <w:numPr>
          <w:ilvl w:val="0"/>
          <w:numId w:val="35"/>
        </w:numPr>
        <w:tabs>
          <w:tab w:val="left" w:pos="426"/>
        </w:tabs>
        <w:ind w:left="0" w:firstLine="0"/>
        <w:jc w:val="both"/>
        <w:rPr>
          <w:sz w:val="22"/>
          <w:szCs w:val="22"/>
        </w:rPr>
      </w:pPr>
      <w:r w:rsidRPr="00F82424">
        <w:rPr>
          <w:sz w:val="22"/>
          <w:szCs w:val="22"/>
        </w:rPr>
        <w:t>план мероприятий по подготовке к пожароопасному периоду 2023 года;</w:t>
      </w:r>
    </w:p>
    <w:p w:rsidR="00F82424" w:rsidRPr="00F82424" w:rsidRDefault="00F82424" w:rsidP="00F82424">
      <w:pPr>
        <w:pStyle w:val="ac"/>
        <w:ind w:left="0"/>
        <w:jc w:val="both"/>
        <w:rPr>
          <w:sz w:val="22"/>
          <w:szCs w:val="22"/>
        </w:rPr>
      </w:pPr>
      <w:r w:rsidRPr="00F82424">
        <w:rPr>
          <w:sz w:val="22"/>
          <w:szCs w:val="22"/>
        </w:rPr>
        <w:t>- состав межведомственной оперативной группы, привлекаемой для мониторинга и контроля за оперативной обстановкой, а также для оперативного реагирования на происшествия и чрезвычайные ситуации, связанные с пожарами в лесах и населенных пунктах Большеигнатовского муниципального района;</w:t>
      </w:r>
    </w:p>
    <w:p w:rsidR="00F82424" w:rsidRPr="00F82424" w:rsidRDefault="00F82424" w:rsidP="00F82424">
      <w:pPr>
        <w:pStyle w:val="ac"/>
        <w:ind w:left="0"/>
        <w:jc w:val="both"/>
        <w:rPr>
          <w:sz w:val="22"/>
          <w:szCs w:val="22"/>
        </w:rPr>
      </w:pPr>
      <w:r w:rsidRPr="00F82424">
        <w:rPr>
          <w:sz w:val="22"/>
          <w:szCs w:val="22"/>
        </w:rPr>
        <w:t>- перечень населенных пунктов, прилегающих к лесному массиву и подверженных угрозе природных пожаров.</w:t>
      </w:r>
    </w:p>
    <w:p w:rsidR="00F82424" w:rsidRPr="00F82424" w:rsidRDefault="00F82424" w:rsidP="00F82424">
      <w:pPr>
        <w:pStyle w:val="ac"/>
        <w:ind w:left="0"/>
        <w:jc w:val="both"/>
        <w:rPr>
          <w:sz w:val="22"/>
          <w:szCs w:val="22"/>
        </w:rPr>
      </w:pPr>
      <w:r w:rsidRPr="00F82424">
        <w:rPr>
          <w:sz w:val="22"/>
          <w:szCs w:val="22"/>
        </w:rPr>
        <w:t>2.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 Левщанова А.М.</w:t>
      </w:r>
    </w:p>
    <w:p w:rsidR="00F82424" w:rsidRPr="00F82424" w:rsidRDefault="00F82424" w:rsidP="00F82424">
      <w:pPr>
        <w:pStyle w:val="ac"/>
        <w:ind w:left="0"/>
        <w:jc w:val="both"/>
        <w:rPr>
          <w:sz w:val="22"/>
          <w:szCs w:val="22"/>
        </w:rPr>
      </w:pPr>
      <w:r w:rsidRPr="00F82424">
        <w:rPr>
          <w:sz w:val="22"/>
          <w:szCs w:val="22"/>
        </w:rPr>
        <w:t>3.  Настоящее постановление вступает в силу после дня официального опубликования (обнародования).</w:t>
      </w:r>
    </w:p>
    <w:p w:rsidR="00F82424" w:rsidRPr="00F82424" w:rsidRDefault="00F82424" w:rsidP="00F82424">
      <w:pPr>
        <w:pStyle w:val="ac"/>
        <w:ind w:left="0"/>
        <w:jc w:val="both"/>
        <w:rPr>
          <w:sz w:val="22"/>
          <w:szCs w:val="22"/>
        </w:rPr>
      </w:pPr>
    </w:p>
    <w:p w:rsidR="00F82424" w:rsidRPr="00F82424" w:rsidRDefault="00F82424" w:rsidP="00F82424">
      <w:pPr>
        <w:pStyle w:val="ac"/>
        <w:ind w:left="0"/>
        <w:jc w:val="both"/>
        <w:rPr>
          <w:sz w:val="22"/>
          <w:szCs w:val="22"/>
        </w:rPr>
      </w:pPr>
      <w:r w:rsidRPr="00F82424">
        <w:rPr>
          <w:sz w:val="22"/>
          <w:szCs w:val="22"/>
        </w:rPr>
        <w:t xml:space="preserve">Глава Большеигнатовского </w:t>
      </w:r>
    </w:p>
    <w:p w:rsidR="00F82424" w:rsidRPr="00F82424" w:rsidRDefault="00F82424" w:rsidP="00F82424">
      <w:pPr>
        <w:pStyle w:val="ac"/>
        <w:ind w:left="0"/>
        <w:jc w:val="both"/>
        <w:rPr>
          <w:sz w:val="22"/>
          <w:szCs w:val="22"/>
        </w:rPr>
      </w:pPr>
      <w:r w:rsidRPr="00F82424">
        <w:rPr>
          <w:sz w:val="22"/>
          <w:szCs w:val="22"/>
        </w:rPr>
        <w:t>муниципального района                                                Т.Н.Полозова</w:t>
      </w:r>
    </w:p>
    <w:p w:rsidR="00F82424" w:rsidRPr="00F82424" w:rsidRDefault="00F82424" w:rsidP="00F82424">
      <w:pPr>
        <w:spacing w:after="0" w:line="240" w:lineRule="auto"/>
        <w:ind w:right="7"/>
        <w:jc w:val="right"/>
        <w:rPr>
          <w:rFonts w:ascii="Times New Roman" w:hAnsi="Times New Roman" w:cs="Times New Roman"/>
        </w:rPr>
        <w:sectPr w:rsidR="00F82424" w:rsidRPr="00F82424" w:rsidSect="0086388A">
          <w:pgSz w:w="11906" w:h="16838"/>
          <w:pgMar w:top="1134" w:right="850" w:bottom="1134" w:left="1701" w:header="709" w:footer="709" w:gutter="0"/>
          <w:cols w:space="708"/>
          <w:docGrid w:linePitch="360"/>
        </w:sectPr>
      </w:pPr>
    </w:p>
    <w:tbl>
      <w:tblPr>
        <w:tblW w:w="0" w:type="auto"/>
        <w:jc w:val="center"/>
        <w:tblLook w:val="04A0" w:firstRow="1" w:lastRow="0" w:firstColumn="1" w:lastColumn="0" w:noHBand="0" w:noVBand="1"/>
      </w:tblPr>
      <w:tblGrid>
        <w:gridCol w:w="6763"/>
        <w:gridCol w:w="7740"/>
      </w:tblGrid>
      <w:tr w:rsidR="00F82424" w:rsidRPr="00F82424" w:rsidTr="0086388A">
        <w:trPr>
          <w:jc w:val="center"/>
        </w:trPr>
        <w:tc>
          <w:tcPr>
            <w:tcW w:w="6784" w:type="dxa"/>
          </w:tcPr>
          <w:p w:rsidR="00F82424" w:rsidRPr="00F82424" w:rsidRDefault="00F82424" w:rsidP="00F82424">
            <w:pPr>
              <w:spacing w:after="0" w:line="240" w:lineRule="auto"/>
              <w:ind w:right="7"/>
              <w:jc w:val="right"/>
              <w:rPr>
                <w:rFonts w:ascii="Times New Roman" w:hAnsi="Times New Roman" w:cs="Times New Roman"/>
              </w:rPr>
            </w:pPr>
          </w:p>
        </w:tc>
        <w:tc>
          <w:tcPr>
            <w:tcW w:w="7758" w:type="dxa"/>
          </w:tcPr>
          <w:p w:rsidR="00F82424" w:rsidRPr="00F82424" w:rsidRDefault="00F82424" w:rsidP="00F82424">
            <w:pPr>
              <w:shd w:val="clear" w:color="auto" w:fill="FFFFFF"/>
              <w:spacing w:after="0" w:line="240" w:lineRule="auto"/>
              <w:ind w:right="7"/>
              <w:jc w:val="right"/>
              <w:rPr>
                <w:rFonts w:ascii="Times New Roman" w:hAnsi="Times New Roman" w:cs="Times New Roman"/>
              </w:rPr>
            </w:pPr>
            <w:r w:rsidRPr="00F82424">
              <w:rPr>
                <w:rFonts w:ascii="Times New Roman" w:hAnsi="Times New Roman" w:cs="Times New Roman"/>
              </w:rPr>
              <w:t xml:space="preserve">Утвержденный </w:t>
            </w:r>
          </w:p>
          <w:p w:rsidR="00F82424" w:rsidRPr="00F82424" w:rsidRDefault="00F82424" w:rsidP="00F82424">
            <w:pPr>
              <w:shd w:val="clear" w:color="auto" w:fill="FFFFFF"/>
              <w:spacing w:after="0" w:line="240" w:lineRule="auto"/>
              <w:ind w:right="7"/>
              <w:jc w:val="right"/>
              <w:rPr>
                <w:rFonts w:ascii="Times New Roman" w:hAnsi="Times New Roman" w:cs="Times New Roman"/>
              </w:rPr>
            </w:pPr>
            <w:r w:rsidRPr="00F82424">
              <w:rPr>
                <w:rFonts w:ascii="Times New Roman" w:hAnsi="Times New Roman" w:cs="Times New Roman"/>
              </w:rPr>
              <w:t xml:space="preserve">Постановлением Администрации Большеигнатовского муниципального района от </w:t>
            </w:r>
            <w:r>
              <w:rPr>
                <w:rFonts w:ascii="Times New Roman" w:hAnsi="Times New Roman" w:cs="Times New Roman"/>
              </w:rPr>
              <w:t>17.03.</w:t>
            </w:r>
            <w:r w:rsidRPr="00F82424">
              <w:rPr>
                <w:rFonts w:ascii="Times New Roman" w:hAnsi="Times New Roman" w:cs="Times New Roman"/>
              </w:rPr>
              <w:t xml:space="preserve"> 2023 г. № </w:t>
            </w:r>
            <w:r>
              <w:rPr>
                <w:rFonts w:ascii="Times New Roman" w:hAnsi="Times New Roman" w:cs="Times New Roman"/>
              </w:rPr>
              <w:t>120</w:t>
            </w:r>
          </w:p>
          <w:p w:rsidR="00F82424" w:rsidRPr="00F82424" w:rsidRDefault="00F82424" w:rsidP="00F82424">
            <w:pPr>
              <w:spacing w:after="0" w:line="240" w:lineRule="auto"/>
              <w:jc w:val="right"/>
              <w:rPr>
                <w:rFonts w:ascii="Times New Roman" w:hAnsi="Times New Roman" w:cs="Times New Roman"/>
              </w:rPr>
            </w:pPr>
            <w:r w:rsidRPr="00F82424">
              <w:rPr>
                <w:rFonts w:ascii="Times New Roman" w:hAnsi="Times New Roman" w:cs="Times New Roman"/>
              </w:rPr>
              <w:t>«</w:t>
            </w:r>
            <w:r w:rsidRPr="00F82424">
              <w:rPr>
                <w:rFonts w:ascii="Times New Roman" w:hAnsi="Times New Roman" w:cs="Times New Roman"/>
                <w:color w:val="000000"/>
              </w:rPr>
              <w:t>О подготовке к пожароопасному периоду 2023 года на территории Большеигнатовского муниципального района</w:t>
            </w:r>
            <w:r w:rsidRPr="00F82424">
              <w:rPr>
                <w:rFonts w:ascii="Times New Roman" w:hAnsi="Times New Roman" w:cs="Times New Roman"/>
              </w:rPr>
              <w:t>»</w:t>
            </w:r>
          </w:p>
        </w:tc>
      </w:tr>
    </w:tbl>
    <w:p w:rsidR="00F82424" w:rsidRPr="00F82424" w:rsidRDefault="00F82424" w:rsidP="00F82424">
      <w:pPr>
        <w:pStyle w:val="ac"/>
        <w:ind w:left="0"/>
        <w:jc w:val="center"/>
        <w:rPr>
          <w:b/>
          <w:sz w:val="22"/>
          <w:szCs w:val="22"/>
        </w:rPr>
      </w:pPr>
    </w:p>
    <w:p w:rsidR="00F82424" w:rsidRPr="00F82424" w:rsidRDefault="00F82424" w:rsidP="00F82424">
      <w:pPr>
        <w:pStyle w:val="ac"/>
        <w:ind w:left="0"/>
        <w:jc w:val="center"/>
        <w:rPr>
          <w:b/>
          <w:sz w:val="22"/>
          <w:szCs w:val="22"/>
        </w:rPr>
      </w:pPr>
      <w:r w:rsidRPr="00F82424">
        <w:rPr>
          <w:b/>
          <w:sz w:val="22"/>
          <w:szCs w:val="22"/>
        </w:rPr>
        <w:t>План</w:t>
      </w:r>
    </w:p>
    <w:p w:rsidR="00F82424" w:rsidRPr="00F82424" w:rsidRDefault="00F82424" w:rsidP="00F82424">
      <w:pPr>
        <w:pStyle w:val="ac"/>
        <w:ind w:left="0"/>
        <w:jc w:val="center"/>
        <w:rPr>
          <w:b/>
          <w:sz w:val="22"/>
          <w:szCs w:val="22"/>
        </w:rPr>
      </w:pPr>
      <w:r w:rsidRPr="00F82424">
        <w:rPr>
          <w:b/>
          <w:sz w:val="22"/>
          <w:szCs w:val="22"/>
        </w:rPr>
        <w:t xml:space="preserve"> мероприятий по подготовке к пожароопасному периоду 2023 года.</w:t>
      </w:r>
    </w:p>
    <w:p w:rsidR="00F82424" w:rsidRPr="00F82424" w:rsidRDefault="00F82424" w:rsidP="00F82424">
      <w:pPr>
        <w:pStyle w:val="ac"/>
        <w:ind w:left="0"/>
        <w:jc w:val="center"/>
        <w:rPr>
          <w:sz w:val="22"/>
          <w:szCs w:val="22"/>
        </w:rPr>
      </w:pPr>
    </w:p>
    <w:tbl>
      <w:tblPr>
        <w:tblStyle w:val="af0"/>
        <w:tblW w:w="14567" w:type="dxa"/>
        <w:tblLayout w:type="fixed"/>
        <w:tblLook w:val="04A0" w:firstRow="1" w:lastRow="0" w:firstColumn="1" w:lastColumn="0" w:noHBand="0" w:noVBand="1"/>
      </w:tblPr>
      <w:tblGrid>
        <w:gridCol w:w="6771"/>
        <w:gridCol w:w="2409"/>
        <w:gridCol w:w="5387"/>
      </w:tblGrid>
      <w:tr w:rsidR="00F82424" w:rsidRPr="00F82424" w:rsidTr="0086388A">
        <w:trPr>
          <w:trHeight w:val="115"/>
        </w:trPr>
        <w:tc>
          <w:tcPr>
            <w:tcW w:w="6771" w:type="dxa"/>
          </w:tcPr>
          <w:p w:rsidR="00F82424" w:rsidRPr="00F82424" w:rsidRDefault="00F82424" w:rsidP="00F82424">
            <w:pPr>
              <w:pStyle w:val="ac"/>
              <w:ind w:left="0"/>
              <w:jc w:val="center"/>
              <w:rPr>
                <w:sz w:val="22"/>
                <w:szCs w:val="22"/>
              </w:rPr>
            </w:pPr>
            <w:r w:rsidRPr="00F82424">
              <w:rPr>
                <w:sz w:val="22"/>
                <w:szCs w:val="22"/>
              </w:rPr>
              <w:t>Мероприятия</w:t>
            </w:r>
          </w:p>
        </w:tc>
        <w:tc>
          <w:tcPr>
            <w:tcW w:w="2409" w:type="dxa"/>
          </w:tcPr>
          <w:p w:rsidR="00F82424" w:rsidRPr="00F82424" w:rsidRDefault="00F82424" w:rsidP="00F82424">
            <w:pPr>
              <w:pStyle w:val="ac"/>
              <w:ind w:left="0"/>
              <w:jc w:val="center"/>
              <w:rPr>
                <w:sz w:val="22"/>
                <w:szCs w:val="22"/>
              </w:rPr>
            </w:pPr>
            <w:r w:rsidRPr="00F82424">
              <w:rPr>
                <w:sz w:val="22"/>
                <w:szCs w:val="22"/>
              </w:rPr>
              <w:t>Срок исполнения</w:t>
            </w:r>
          </w:p>
        </w:tc>
        <w:tc>
          <w:tcPr>
            <w:tcW w:w="5387" w:type="dxa"/>
          </w:tcPr>
          <w:p w:rsidR="00F82424" w:rsidRPr="00F82424" w:rsidRDefault="00F82424" w:rsidP="00F82424">
            <w:pPr>
              <w:pStyle w:val="ac"/>
              <w:ind w:left="0"/>
              <w:jc w:val="center"/>
              <w:rPr>
                <w:sz w:val="22"/>
                <w:szCs w:val="22"/>
              </w:rPr>
            </w:pPr>
            <w:r w:rsidRPr="00F82424">
              <w:rPr>
                <w:sz w:val="22"/>
                <w:szCs w:val="22"/>
              </w:rPr>
              <w:t>Рекомендуемые исполнители</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Проведение заседание КЧС и ОПБ Большеигнатовского муниципального района по вопросу подготовки к пожароопасному сезону</w:t>
            </w:r>
          </w:p>
        </w:tc>
        <w:tc>
          <w:tcPr>
            <w:tcW w:w="2409" w:type="dxa"/>
          </w:tcPr>
          <w:p w:rsidR="00F82424" w:rsidRPr="00F82424" w:rsidRDefault="00F82424" w:rsidP="00F82424">
            <w:pPr>
              <w:pStyle w:val="ac"/>
              <w:ind w:left="0"/>
              <w:jc w:val="center"/>
              <w:rPr>
                <w:sz w:val="22"/>
                <w:szCs w:val="22"/>
              </w:rPr>
            </w:pPr>
            <w:r w:rsidRPr="00F82424">
              <w:rPr>
                <w:sz w:val="22"/>
                <w:szCs w:val="22"/>
              </w:rPr>
              <w:t>До 15 апреля</w:t>
            </w:r>
          </w:p>
        </w:tc>
        <w:tc>
          <w:tcPr>
            <w:tcW w:w="5387" w:type="dxa"/>
          </w:tcPr>
          <w:p w:rsidR="00F82424" w:rsidRPr="00F82424" w:rsidRDefault="00F82424" w:rsidP="00F82424">
            <w:pPr>
              <w:pStyle w:val="ac"/>
              <w:ind w:left="0"/>
              <w:jc w:val="center"/>
              <w:rPr>
                <w:sz w:val="22"/>
                <w:szCs w:val="22"/>
              </w:rPr>
            </w:pPr>
            <w:r w:rsidRPr="00F82424">
              <w:rPr>
                <w:sz w:val="22"/>
                <w:szCs w:val="22"/>
              </w:rPr>
              <w:t>КЧС и ОПБ Большеигнатовского муниципального района</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Организовать выполнение противопожарных мероприятий в населенных пунктах, прилегающих к лесным массивам и расположенных на территории Большеигнатовского муниципального района</w:t>
            </w:r>
          </w:p>
        </w:tc>
        <w:tc>
          <w:tcPr>
            <w:tcW w:w="2409" w:type="dxa"/>
          </w:tcPr>
          <w:p w:rsidR="00F82424" w:rsidRPr="00F82424" w:rsidRDefault="00F82424" w:rsidP="00F82424">
            <w:pPr>
              <w:pStyle w:val="ac"/>
              <w:ind w:left="0"/>
              <w:jc w:val="center"/>
              <w:rPr>
                <w:sz w:val="22"/>
                <w:szCs w:val="22"/>
              </w:rPr>
            </w:pPr>
            <w:r w:rsidRPr="00F82424">
              <w:rPr>
                <w:sz w:val="22"/>
                <w:szCs w:val="22"/>
              </w:rPr>
              <w:t>До 15 апреля</w:t>
            </w:r>
          </w:p>
        </w:tc>
        <w:tc>
          <w:tcPr>
            <w:tcW w:w="5387" w:type="dxa"/>
          </w:tcPr>
          <w:p w:rsidR="00F82424" w:rsidRPr="00F82424" w:rsidRDefault="00F82424" w:rsidP="00F82424">
            <w:pPr>
              <w:pStyle w:val="ac"/>
              <w:ind w:left="0"/>
              <w:jc w:val="center"/>
              <w:rPr>
                <w:sz w:val="22"/>
                <w:szCs w:val="22"/>
              </w:rPr>
            </w:pPr>
            <w:r w:rsidRPr="00F82424">
              <w:rPr>
                <w:sz w:val="22"/>
                <w:szCs w:val="22"/>
              </w:rPr>
              <w:t>Главы Киржеманского и Протасовского сельских поселений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Организовать выполнение противопожарных мероприятий в лесах на территории Большеигнатовского муниципального района</w:t>
            </w:r>
          </w:p>
        </w:tc>
        <w:tc>
          <w:tcPr>
            <w:tcW w:w="2409" w:type="dxa"/>
          </w:tcPr>
          <w:p w:rsidR="00F82424" w:rsidRPr="00F82424" w:rsidRDefault="00F82424" w:rsidP="00F82424">
            <w:pPr>
              <w:pStyle w:val="ac"/>
              <w:ind w:left="0"/>
              <w:jc w:val="center"/>
              <w:rPr>
                <w:sz w:val="22"/>
                <w:szCs w:val="22"/>
              </w:rPr>
            </w:pPr>
            <w:r w:rsidRPr="00F82424">
              <w:rPr>
                <w:sz w:val="22"/>
                <w:szCs w:val="22"/>
              </w:rPr>
              <w:t>В течение пожароопасного сезона</w:t>
            </w:r>
          </w:p>
        </w:tc>
        <w:tc>
          <w:tcPr>
            <w:tcW w:w="5387" w:type="dxa"/>
          </w:tcPr>
          <w:p w:rsidR="00F82424" w:rsidRPr="00F82424" w:rsidRDefault="00F82424" w:rsidP="00F82424">
            <w:pPr>
              <w:pStyle w:val="ac"/>
              <w:ind w:left="0"/>
              <w:jc w:val="center"/>
              <w:rPr>
                <w:sz w:val="22"/>
                <w:szCs w:val="22"/>
              </w:rPr>
            </w:pPr>
            <w:r w:rsidRPr="00F82424">
              <w:rPr>
                <w:sz w:val="22"/>
                <w:szCs w:val="22"/>
              </w:rPr>
              <w:t xml:space="preserve">НП «Смольный» (по согласованию), </w:t>
            </w:r>
            <w:r w:rsidRPr="00F82424">
              <w:rPr>
                <w:color w:val="000000"/>
                <w:sz w:val="22"/>
                <w:szCs w:val="22"/>
              </w:rPr>
              <w:t>ГКУ РМ «Березниковское территориальное лесничество»</w:t>
            </w:r>
            <w:r w:rsidRPr="00F82424">
              <w:rPr>
                <w:sz w:val="22"/>
                <w:szCs w:val="22"/>
              </w:rPr>
              <w:t xml:space="preserve">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Осуществить подготовку сил и средств к тушению лесных пожаров</w:t>
            </w:r>
          </w:p>
        </w:tc>
        <w:tc>
          <w:tcPr>
            <w:tcW w:w="2409" w:type="dxa"/>
          </w:tcPr>
          <w:p w:rsidR="00F82424" w:rsidRPr="00F82424" w:rsidRDefault="00F82424" w:rsidP="00F82424">
            <w:pPr>
              <w:pStyle w:val="ac"/>
              <w:ind w:left="0"/>
              <w:jc w:val="center"/>
              <w:rPr>
                <w:sz w:val="22"/>
                <w:szCs w:val="22"/>
              </w:rPr>
            </w:pPr>
            <w:r w:rsidRPr="00F82424">
              <w:rPr>
                <w:sz w:val="22"/>
                <w:szCs w:val="22"/>
              </w:rPr>
              <w:t>До начала пожароопасного периода</w:t>
            </w:r>
          </w:p>
        </w:tc>
        <w:tc>
          <w:tcPr>
            <w:tcW w:w="5387" w:type="dxa"/>
          </w:tcPr>
          <w:p w:rsidR="00F82424" w:rsidRPr="00F82424" w:rsidRDefault="00F82424" w:rsidP="00F82424">
            <w:pPr>
              <w:pStyle w:val="ac"/>
              <w:ind w:left="0"/>
              <w:jc w:val="center"/>
              <w:rPr>
                <w:sz w:val="22"/>
                <w:szCs w:val="22"/>
              </w:rPr>
            </w:pPr>
            <w:r w:rsidRPr="00F82424">
              <w:rPr>
                <w:sz w:val="22"/>
                <w:szCs w:val="22"/>
              </w:rPr>
              <w:t>НП «Смольный» (по согласованию),</w:t>
            </w:r>
          </w:p>
          <w:p w:rsidR="00F82424" w:rsidRPr="00F82424" w:rsidRDefault="00F82424" w:rsidP="00F82424">
            <w:pPr>
              <w:pStyle w:val="ac"/>
              <w:ind w:left="0"/>
              <w:jc w:val="center"/>
              <w:rPr>
                <w:sz w:val="22"/>
                <w:szCs w:val="22"/>
              </w:rPr>
            </w:pPr>
            <w:r w:rsidRPr="00F82424">
              <w:rPr>
                <w:color w:val="000000"/>
                <w:sz w:val="22"/>
                <w:szCs w:val="22"/>
              </w:rPr>
              <w:t>ГКУ РМ «Березниковское территориальное лесничество»</w:t>
            </w:r>
            <w:r w:rsidRPr="00F82424">
              <w:rPr>
                <w:sz w:val="22"/>
                <w:szCs w:val="22"/>
              </w:rPr>
              <w:t xml:space="preserve"> (по согласованию)</w:t>
            </w:r>
          </w:p>
          <w:p w:rsidR="00F82424" w:rsidRPr="00F82424" w:rsidRDefault="00F82424" w:rsidP="00F82424">
            <w:pPr>
              <w:pStyle w:val="ac"/>
              <w:ind w:left="0"/>
              <w:jc w:val="center"/>
              <w:rPr>
                <w:sz w:val="22"/>
                <w:szCs w:val="22"/>
              </w:rPr>
            </w:pPr>
            <w:r w:rsidRPr="00F82424">
              <w:rPr>
                <w:sz w:val="22"/>
                <w:szCs w:val="22"/>
              </w:rPr>
              <w:t>ПЧ-11 ГКУ РМ «УПС»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Организовать уборку территорий, прилегающих к жилым домам от горючих отходов, мусора, опавших листьев, сухой травы</w:t>
            </w:r>
          </w:p>
        </w:tc>
        <w:tc>
          <w:tcPr>
            <w:tcW w:w="2409" w:type="dxa"/>
          </w:tcPr>
          <w:p w:rsidR="00F82424" w:rsidRPr="00F82424" w:rsidRDefault="00F82424" w:rsidP="00F82424">
            <w:pPr>
              <w:pStyle w:val="ac"/>
              <w:ind w:left="0"/>
              <w:jc w:val="center"/>
              <w:rPr>
                <w:sz w:val="22"/>
                <w:szCs w:val="22"/>
              </w:rPr>
            </w:pPr>
            <w:r w:rsidRPr="00F82424">
              <w:rPr>
                <w:sz w:val="22"/>
                <w:szCs w:val="22"/>
              </w:rPr>
              <w:t>До 15 апреля</w:t>
            </w:r>
          </w:p>
        </w:tc>
        <w:tc>
          <w:tcPr>
            <w:tcW w:w="5387" w:type="dxa"/>
          </w:tcPr>
          <w:p w:rsidR="00F82424" w:rsidRPr="00F82424" w:rsidRDefault="00F82424" w:rsidP="00F82424">
            <w:pPr>
              <w:jc w:val="center"/>
              <w:rPr>
                <w:rFonts w:ascii="Times New Roman" w:hAnsi="Times New Roman" w:cs="Times New Roman"/>
              </w:rPr>
            </w:pPr>
            <w:r w:rsidRPr="00F82424">
              <w:rPr>
                <w:rFonts w:ascii="Times New Roman" w:hAnsi="Times New Roman" w:cs="Times New Roman"/>
              </w:rPr>
              <w:t>ООО «Возрождение плюс» (по согласованию), Главы сельских поселений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Освободить и держать в исправном состоянии дороги, проезды, подъезды и проходы к зданиям и сооружениям, открытым водоисточникам, используемым для пожаротушения, подступы к пожарному инвентарю</w:t>
            </w:r>
          </w:p>
        </w:tc>
        <w:tc>
          <w:tcPr>
            <w:tcW w:w="2409" w:type="dxa"/>
          </w:tcPr>
          <w:p w:rsidR="00F82424" w:rsidRPr="00F82424" w:rsidRDefault="00F82424" w:rsidP="00F82424">
            <w:pPr>
              <w:pStyle w:val="ac"/>
              <w:ind w:left="0"/>
              <w:jc w:val="center"/>
              <w:rPr>
                <w:sz w:val="22"/>
                <w:szCs w:val="22"/>
              </w:rPr>
            </w:pPr>
            <w:r w:rsidRPr="00F82424">
              <w:rPr>
                <w:sz w:val="22"/>
                <w:szCs w:val="22"/>
              </w:rPr>
              <w:t>До 15 апреля</w:t>
            </w:r>
          </w:p>
        </w:tc>
        <w:tc>
          <w:tcPr>
            <w:tcW w:w="5387" w:type="dxa"/>
          </w:tcPr>
          <w:p w:rsidR="00F82424" w:rsidRPr="00F82424" w:rsidRDefault="00F82424" w:rsidP="00F82424">
            <w:pPr>
              <w:jc w:val="center"/>
              <w:rPr>
                <w:rFonts w:ascii="Times New Roman" w:hAnsi="Times New Roman" w:cs="Times New Roman"/>
              </w:rPr>
            </w:pPr>
            <w:r w:rsidRPr="00F82424">
              <w:rPr>
                <w:rFonts w:ascii="Times New Roman" w:hAnsi="Times New Roman" w:cs="Times New Roman"/>
              </w:rPr>
              <w:t>ООО «Возрождение плюс» (по согласованию),</w:t>
            </w:r>
          </w:p>
          <w:p w:rsidR="00F82424" w:rsidRPr="00F82424" w:rsidRDefault="00F82424" w:rsidP="00F82424">
            <w:pPr>
              <w:jc w:val="center"/>
              <w:rPr>
                <w:rFonts w:ascii="Times New Roman" w:hAnsi="Times New Roman" w:cs="Times New Roman"/>
              </w:rPr>
            </w:pPr>
            <w:r w:rsidRPr="00F82424">
              <w:rPr>
                <w:rFonts w:ascii="Times New Roman" w:hAnsi="Times New Roman" w:cs="Times New Roman"/>
              </w:rPr>
              <w:t>Главы сельских поселений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 xml:space="preserve">Провести разъяснительные </w:t>
            </w:r>
            <w:r w:rsidRPr="00F82424">
              <w:rPr>
                <w:color w:val="000000"/>
                <w:sz w:val="22"/>
                <w:szCs w:val="22"/>
              </w:rPr>
              <w:t>беседы с жителями по правилам пожарной безопасности</w:t>
            </w:r>
          </w:p>
        </w:tc>
        <w:tc>
          <w:tcPr>
            <w:tcW w:w="2409" w:type="dxa"/>
          </w:tcPr>
          <w:p w:rsidR="00F82424" w:rsidRPr="00F82424" w:rsidRDefault="00F82424" w:rsidP="00F82424">
            <w:pPr>
              <w:pStyle w:val="ac"/>
              <w:ind w:left="0"/>
              <w:jc w:val="center"/>
              <w:rPr>
                <w:sz w:val="22"/>
                <w:szCs w:val="22"/>
              </w:rPr>
            </w:pPr>
            <w:r w:rsidRPr="00F82424">
              <w:rPr>
                <w:sz w:val="22"/>
                <w:szCs w:val="22"/>
              </w:rPr>
              <w:t>До 15 апреля</w:t>
            </w:r>
          </w:p>
        </w:tc>
        <w:tc>
          <w:tcPr>
            <w:tcW w:w="5387" w:type="dxa"/>
          </w:tcPr>
          <w:p w:rsidR="00F82424" w:rsidRPr="00F82424" w:rsidRDefault="00F82424" w:rsidP="00F82424">
            <w:pPr>
              <w:jc w:val="center"/>
              <w:rPr>
                <w:rFonts w:ascii="Times New Roman" w:hAnsi="Times New Roman" w:cs="Times New Roman"/>
              </w:rPr>
            </w:pPr>
            <w:r w:rsidRPr="00F82424">
              <w:rPr>
                <w:rFonts w:ascii="Times New Roman" w:hAnsi="Times New Roman" w:cs="Times New Roman"/>
              </w:rPr>
              <w:t>ООО «Возрождение плюс» (по согласованию), Главы сельских поселений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Обеспечить своевременное введение режима ограничения пребывания граждан в лесах и въезд в них транспортных средств</w:t>
            </w:r>
          </w:p>
        </w:tc>
        <w:tc>
          <w:tcPr>
            <w:tcW w:w="2409" w:type="dxa"/>
          </w:tcPr>
          <w:p w:rsidR="00F82424" w:rsidRPr="00F82424" w:rsidRDefault="00F82424" w:rsidP="00F82424">
            <w:pPr>
              <w:pStyle w:val="ac"/>
              <w:ind w:left="0"/>
              <w:jc w:val="center"/>
              <w:rPr>
                <w:sz w:val="22"/>
                <w:szCs w:val="22"/>
              </w:rPr>
            </w:pPr>
            <w:r w:rsidRPr="00F82424">
              <w:rPr>
                <w:sz w:val="22"/>
                <w:szCs w:val="22"/>
              </w:rPr>
              <w:t>По мере необходимости</w:t>
            </w:r>
          </w:p>
        </w:tc>
        <w:tc>
          <w:tcPr>
            <w:tcW w:w="5387" w:type="dxa"/>
          </w:tcPr>
          <w:p w:rsidR="00F82424" w:rsidRPr="00F82424" w:rsidRDefault="00F82424" w:rsidP="00F82424">
            <w:pPr>
              <w:pStyle w:val="ac"/>
              <w:ind w:left="0"/>
              <w:jc w:val="center"/>
              <w:rPr>
                <w:sz w:val="22"/>
                <w:szCs w:val="22"/>
              </w:rPr>
            </w:pPr>
            <w:r w:rsidRPr="00F82424">
              <w:rPr>
                <w:sz w:val="22"/>
                <w:szCs w:val="22"/>
              </w:rPr>
              <w:t xml:space="preserve">НП «Смольный» (по согласованию), </w:t>
            </w:r>
          </w:p>
          <w:p w:rsidR="00F82424" w:rsidRPr="00F82424" w:rsidRDefault="00F82424" w:rsidP="00F82424">
            <w:pPr>
              <w:pStyle w:val="ac"/>
              <w:ind w:left="0"/>
              <w:jc w:val="center"/>
              <w:rPr>
                <w:sz w:val="22"/>
                <w:szCs w:val="22"/>
              </w:rPr>
            </w:pPr>
            <w:r w:rsidRPr="00F82424">
              <w:rPr>
                <w:color w:val="000000"/>
                <w:sz w:val="22"/>
                <w:szCs w:val="22"/>
              </w:rPr>
              <w:t>ГКУ РМ «Березниковское территориальное лесничество»</w:t>
            </w:r>
            <w:r w:rsidRPr="00F82424">
              <w:rPr>
                <w:sz w:val="22"/>
                <w:szCs w:val="22"/>
              </w:rPr>
              <w:t xml:space="preserve">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Оказать содействие в обеспечении соблюдения режима ограничения пребывания граждан в лесах и въезд в них транспортных средств</w:t>
            </w:r>
          </w:p>
        </w:tc>
        <w:tc>
          <w:tcPr>
            <w:tcW w:w="2409" w:type="dxa"/>
          </w:tcPr>
          <w:p w:rsidR="00F82424" w:rsidRPr="00F82424" w:rsidRDefault="00F82424" w:rsidP="00F82424">
            <w:pPr>
              <w:pStyle w:val="ac"/>
              <w:ind w:left="0"/>
              <w:jc w:val="center"/>
              <w:rPr>
                <w:sz w:val="22"/>
                <w:szCs w:val="22"/>
              </w:rPr>
            </w:pPr>
            <w:r w:rsidRPr="00F82424">
              <w:rPr>
                <w:sz w:val="22"/>
                <w:szCs w:val="22"/>
              </w:rPr>
              <w:t>Во время пожароопасного периода</w:t>
            </w:r>
          </w:p>
        </w:tc>
        <w:tc>
          <w:tcPr>
            <w:tcW w:w="5387" w:type="dxa"/>
          </w:tcPr>
          <w:p w:rsidR="00F82424" w:rsidRPr="00F82424" w:rsidRDefault="00F82424" w:rsidP="00F82424">
            <w:pPr>
              <w:pStyle w:val="ac"/>
              <w:ind w:left="0"/>
              <w:jc w:val="center"/>
              <w:rPr>
                <w:sz w:val="22"/>
                <w:szCs w:val="22"/>
              </w:rPr>
            </w:pPr>
            <w:r w:rsidRPr="00F82424">
              <w:rPr>
                <w:sz w:val="22"/>
                <w:szCs w:val="22"/>
              </w:rPr>
              <w:t>ПП №7 (по согласованию),</w:t>
            </w:r>
          </w:p>
          <w:p w:rsidR="00F82424" w:rsidRPr="00F82424" w:rsidRDefault="00F82424" w:rsidP="00F82424">
            <w:pPr>
              <w:pStyle w:val="ac"/>
              <w:ind w:left="0"/>
              <w:jc w:val="center"/>
              <w:rPr>
                <w:sz w:val="22"/>
                <w:szCs w:val="22"/>
              </w:rPr>
            </w:pPr>
            <w:r w:rsidRPr="00F82424">
              <w:rPr>
                <w:sz w:val="22"/>
                <w:szCs w:val="22"/>
              </w:rPr>
              <w:t>ПЧ-11 ГКУ РМ «УПС»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lastRenderedPageBreak/>
              <w:t>Организовать обнаружение и учет лесных пожаров с использованием наземных средств наблюдения</w:t>
            </w:r>
          </w:p>
        </w:tc>
        <w:tc>
          <w:tcPr>
            <w:tcW w:w="2409" w:type="dxa"/>
          </w:tcPr>
          <w:p w:rsidR="00F82424" w:rsidRPr="00F82424" w:rsidRDefault="00F82424" w:rsidP="00F82424">
            <w:pPr>
              <w:pStyle w:val="ac"/>
              <w:ind w:left="0"/>
              <w:jc w:val="center"/>
              <w:rPr>
                <w:sz w:val="22"/>
                <w:szCs w:val="22"/>
              </w:rPr>
            </w:pPr>
            <w:r w:rsidRPr="00F82424">
              <w:rPr>
                <w:sz w:val="22"/>
                <w:szCs w:val="22"/>
              </w:rPr>
              <w:t>Во время пожароопасного периода</w:t>
            </w:r>
          </w:p>
        </w:tc>
        <w:tc>
          <w:tcPr>
            <w:tcW w:w="5387" w:type="dxa"/>
          </w:tcPr>
          <w:p w:rsidR="00F82424" w:rsidRPr="00F82424" w:rsidRDefault="00F82424" w:rsidP="00F82424">
            <w:pPr>
              <w:pStyle w:val="ac"/>
              <w:ind w:left="0"/>
              <w:jc w:val="center"/>
              <w:rPr>
                <w:sz w:val="22"/>
                <w:szCs w:val="22"/>
              </w:rPr>
            </w:pPr>
            <w:r w:rsidRPr="00F82424">
              <w:rPr>
                <w:sz w:val="22"/>
                <w:szCs w:val="22"/>
              </w:rPr>
              <w:t xml:space="preserve">НП «Смольный» (по согласованию), </w:t>
            </w:r>
            <w:r w:rsidRPr="00F82424">
              <w:rPr>
                <w:color w:val="000000"/>
                <w:sz w:val="22"/>
                <w:szCs w:val="22"/>
              </w:rPr>
              <w:t>ГКУ РМ «Березниковское территориальное лесничество»</w:t>
            </w:r>
            <w:r w:rsidRPr="00F82424">
              <w:rPr>
                <w:sz w:val="22"/>
                <w:szCs w:val="22"/>
              </w:rPr>
              <w:t xml:space="preserve">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 xml:space="preserve">Заключить соглашения о взаимодействии Администрации Большеигнатовского муниципального района и </w:t>
            </w:r>
          </w:p>
        </w:tc>
        <w:tc>
          <w:tcPr>
            <w:tcW w:w="2409" w:type="dxa"/>
          </w:tcPr>
          <w:p w:rsidR="00F82424" w:rsidRPr="00F82424" w:rsidRDefault="00F82424" w:rsidP="00F82424">
            <w:pPr>
              <w:pStyle w:val="ac"/>
              <w:ind w:left="0"/>
              <w:jc w:val="center"/>
              <w:rPr>
                <w:sz w:val="22"/>
                <w:szCs w:val="22"/>
              </w:rPr>
            </w:pPr>
            <w:r w:rsidRPr="00F82424">
              <w:rPr>
                <w:sz w:val="22"/>
                <w:szCs w:val="22"/>
              </w:rPr>
              <w:t>До начала пожароопасного периода</w:t>
            </w:r>
          </w:p>
        </w:tc>
        <w:tc>
          <w:tcPr>
            <w:tcW w:w="5387" w:type="dxa"/>
          </w:tcPr>
          <w:p w:rsidR="00F82424" w:rsidRPr="00F82424" w:rsidRDefault="00F82424" w:rsidP="00F82424">
            <w:pPr>
              <w:pStyle w:val="ac"/>
              <w:ind w:left="0"/>
              <w:jc w:val="center"/>
              <w:rPr>
                <w:sz w:val="22"/>
                <w:szCs w:val="22"/>
              </w:rPr>
            </w:pPr>
            <w:r w:rsidRPr="00F82424">
              <w:rPr>
                <w:sz w:val="22"/>
                <w:szCs w:val="22"/>
              </w:rPr>
              <w:t xml:space="preserve">НП «Смольный» (по согласованию), </w:t>
            </w:r>
          </w:p>
          <w:p w:rsidR="00F82424" w:rsidRPr="00F82424" w:rsidRDefault="00F82424" w:rsidP="00F82424">
            <w:pPr>
              <w:pStyle w:val="ac"/>
              <w:ind w:left="0"/>
              <w:jc w:val="center"/>
              <w:rPr>
                <w:sz w:val="22"/>
                <w:szCs w:val="22"/>
              </w:rPr>
            </w:pPr>
            <w:r w:rsidRPr="00F82424">
              <w:rPr>
                <w:color w:val="000000"/>
                <w:sz w:val="22"/>
                <w:szCs w:val="22"/>
              </w:rPr>
              <w:t>ГКУ РМ «Березниковское территориальное лесничество»</w:t>
            </w:r>
            <w:r w:rsidRPr="00F82424">
              <w:rPr>
                <w:sz w:val="22"/>
                <w:szCs w:val="22"/>
              </w:rPr>
              <w:t xml:space="preserve">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Провести учения по отработке взаимодействия организаций по предупреждению и ликвидации лесных пожаров.</w:t>
            </w:r>
          </w:p>
        </w:tc>
        <w:tc>
          <w:tcPr>
            <w:tcW w:w="2409" w:type="dxa"/>
          </w:tcPr>
          <w:p w:rsidR="00F82424" w:rsidRPr="00F82424" w:rsidRDefault="00F82424" w:rsidP="00F82424">
            <w:pPr>
              <w:pStyle w:val="ac"/>
              <w:ind w:left="0"/>
              <w:jc w:val="center"/>
              <w:rPr>
                <w:sz w:val="22"/>
                <w:szCs w:val="22"/>
              </w:rPr>
            </w:pPr>
            <w:r w:rsidRPr="00F82424">
              <w:rPr>
                <w:sz w:val="22"/>
                <w:szCs w:val="22"/>
              </w:rPr>
              <w:t>До начала пожароопасного периода</w:t>
            </w:r>
          </w:p>
        </w:tc>
        <w:tc>
          <w:tcPr>
            <w:tcW w:w="5387" w:type="dxa"/>
          </w:tcPr>
          <w:p w:rsidR="00F82424" w:rsidRPr="00F82424" w:rsidRDefault="00F82424" w:rsidP="00F82424">
            <w:pPr>
              <w:pStyle w:val="ac"/>
              <w:ind w:left="0"/>
              <w:jc w:val="center"/>
              <w:rPr>
                <w:sz w:val="22"/>
                <w:szCs w:val="22"/>
              </w:rPr>
            </w:pPr>
            <w:r w:rsidRPr="00F82424">
              <w:rPr>
                <w:sz w:val="22"/>
                <w:szCs w:val="22"/>
              </w:rPr>
              <w:t xml:space="preserve">НП «Смольный» (по согласованию), </w:t>
            </w:r>
          </w:p>
          <w:p w:rsidR="00F82424" w:rsidRPr="00F82424" w:rsidRDefault="00F82424" w:rsidP="00F82424">
            <w:pPr>
              <w:pStyle w:val="ac"/>
              <w:ind w:left="0"/>
              <w:jc w:val="center"/>
              <w:rPr>
                <w:sz w:val="22"/>
                <w:szCs w:val="22"/>
              </w:rPr>
            </w:pPr>
            <w:r w:rsidRPr="00F82424">
              <w:rPr>
                <w:color w:val="000000"/>
                <w:sz w:val="22"/>
                <w:szCs w:val="22"/>
              </w:rPr>
              <w:t>ГКУ РМ «Березниковское территориальное лесничество»</w:t>
            </w:r>
            <w:r w:rsidRPr="00F82424">
              <w:rPr>
                <w:sz w:val="22"/>
                <w:szCs w:val="22"/>
              </w:rPr>
              <w:t xml:space="preserve"> (по согласованию),</w:t>
            </w:r>
          </w:p>
          <w:p w:rsidR="00F82424" w:rsidRPr="00F82424" w:rsidRDefault="00F82424" w:rsidP="00F82424">
            <w:pPr>
              <w:pStyle w:val="ac"/>
              <w:ind w:left="0"/>
              <w:jc w:val="center"/>
              <w:rPr>
                <w:sz w:val="22"/>
                <w:szCs w:val="22"/>
              </w:rPr>
            </w:pPr>
            <w:r w:rsidRPr="00F82424">
              <w:rPr>
                <w:sz w:val="22"/>
                <w:szCs w:val="22"/>
              </w:rPr>
              <w:t xml:space="preserve"> ПП №7 (по согласованию),</w:t>
            </w:r>
          </w:p>
          <w:p w:rsidR="00F82424" w:rsidRPr="00F82424" w:rsidRDefault="00F82424" w:rsidP="00F82424">
            <w:pPr>
              <w:pStyle w:val="ac"/>
              <w:ind w:left="0"/>
              <w:jc w:val="center"/>
              <w:rPr>
                <w:sz w:val="22"/>
                <w:szCs w:val="22"/>
              </w:rPr>
            </w:pPr>
            <w:r w:rsidRPr="00F82424">
              <w:rPr>
                <w:sz w:val="22"/>
                <w:szCs w:val="22"/>
              </w:rPr>
              <w:t>ПЧ-11 ГКУ РМ «УПС»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Организовать освещение в СМИ вопросов охраны лесов от пожаров, соблюдения Правил пожарной безопасности в лесах</w:t>
            </w:r>
          </w:p>
        </w:tc>
        <w:tc>
          <w:tcPr>
            <w:tcW w:w="2409" w:type="dxa"/>
          </w:tcPr>
          <w:p w:rsidR="00F82424" w:rsidRPr="00F82424" w:rsidRDefault="00F82424" w:rsidP="00F82424">
            <w:pPr>
              <w:pStyle w:val="ac"/>
              <w:ind w:left="0"/>
              <w:jc w:val="center"/>
              <w:rPr>
                <w:sz w:val="22"/>
                <w:szCs w:val="22"/>
              </w:rPr>
            </w:pPr>
            <w:r w:rsidRPr="00F82424">
              <w:rPr>
                <w:sz w:val="22"/>
                <w:szCs w:val="22"/>
              </w:rPr>
              <w:t>Во время пожароопасного периода</w:t>
            </w:r>
          </w:p>
        </w:tc>
        <w:tc>
          <w:tcPr>
            <w:tcW w:w="5387" w:type="dxa"/>
          </w:tcPr>
          <w:p w:rsidR="00F82424" w:rsidRPr="00F82424" w:rsidRDefault="00F82424" w:rsidP="00F82424">
            <w:pPr>
              <w:pStyle w:val="ac"/>
              <w:ind w:left="0"/>
              <w:jc w:val="center"/>
              <w:rPr>
                <w:sz w:val="22"/>
                <w:szCs w:val="22"/>
              </w:rPr>
            </w:pPr>
            <w:r w:rsidRPr="00F82424">
              <w:rPr>
                <w:sz w:val="22"/>
                <w:szCs w:val="22"/>
              </w:rPr>
              <w:t xml:space="preserve">НП «Смольный» (по согласованию), </w:t>
            </w:r>
          </w:p>
          <w:p w:rsidR="00F82424" w:rsidRPr="00F82424" w:rsidRDefault="00F82424" w:rsidP="00F82424">
            <w:pPr>
              <w:pStyle w:val="ac"/>
              <w:ind w:left="0"/>
              <w:jc w:val="center"/>
              <w:rPr>
                <w:sz w:val="22"/>
                <w:szCs w:val="22"/>
              </w:rPr>
            </w:pPr>
            <w:r w:rsidRPr="00F82424">
              <w:rPr>
                <w:color w:val="000000"/>
                <w:sz w:val="22"/>
                <w:szCs w:val="22"/>
              </w:rPr>
              <w:t>ГКУ РМ «Березниковское территориальное лесничество»</w:t>
            </w:r>
            <w:r w:rsidRPr="00F82424">
              <w:rPr>
                <w:sz w:val="22"/>
                <w:szCs w:val="22"/>
              </w:rPr>
              <w:t xml:space="preserve"> (по согласованию)</w:t>
            </w:r>
          </w:p>
        </w:tc>
      </w:tr>
      <w:tr w:rsidR="00F82424" w:rsidRPr="00F82424" w:rsidTr="0086388A">
        <w:trPr>
          <w:trHeight w:val="115"/>
        </w:trPr>
        <w:tc>
          <w:tcPr>
            <w:tcW w:w="6771" w:type="dxa"/>
          </w:tcPr>
          <w:p w:rsidR="00F82424" w:rsidRPr="00F82424" w:rsidRDefault="00F82424" w:rsidP="00F82424">
            <w:pPr>
              <w:pStyle w:val="ac"/>
              <w:ind w:left="0"/>
              <w:rPr>
                <w:sz w:val="22"/>
                <w:szCs w:val="22"/>
              </w:rPr>
            </w:pPr>
            <w:r w:rsidRPr="00F82424">
              <w:rPr>
                <w:sz w:val="22"/>
                <w:szCs w:val="22"/>
              </w:rPr>
              <w:t>Организовать работу ОГ для выявления, пресечения нарушений гражданами и юридическими лицами Правил пожарной безопасности в лесах.</w:t>
            </w:r>
          </w:p>
        </w:tc>
        <w:tc>
          <w:tcPr>
            <w:tcW w:w="2409" w:type="dxa"/>
          </w:tcPr>
          <w:p w:rsidR="00F82424" w:rsidRPr="00F82424" w:rsidRDefault="00F82424" w:rsidP="00F82424">
            <w:pPr>
              <w:pStyle w:val="ac"/>
              <w:ind w:left="0"/>
              <w:jc w:val="center"/>
              <w:rPr>
                <w:sz w:val="22"/>
                <w:szCs w:val="22"/>
              </w:rPr>
            </w:pPr>
            <w:r w:rsidRPr="00F82424">
              <w:rPr>
                <w:sz w:val="22"/>
                <w:szCs w:val="22"/>
              </w:rPr>
              <w:t>Во время пожароопасного периода</w:t>
            </w:r>
          </w:p>
        </w:tc>
        <w:tc>
          <w:tcPr>
            <w:tcW w:w="5387" w:type="dxa"/>
          </w:tcPr>
          <w:p w:rsidR="00F82424" w:rsidRPr="00F82424" w:rsidRDefault="00F82424" w:rsidP="00F82424">
            <w:pPr>
              <w:pStyle w:val="ac"/>
              <w:ind w:left="0"/>
              <w:jc w:val="center"/>
              <w:rPr>
                <w:sz w:val="22"/>
                <w:szCs w:val="22"/>
              </w:rPr>
            </w:pPr>
            <w:r w:rsidRPr="00F82424">
              <w:rPr>
                <w:sz w:val="22"/>
                <w:szCs w:val="22"/>
              </w:rPr>
              <w:t xml:space="preserve">НП «Смольный» (по согласованию), </w:t>
            </w:r>
          </w:p>
          <w:p w:rsidR="00F82424" w:rsidRPr="00F82424" w:rsidRDefault="00F82424" w:rsidP="00F82424">
            <w:pPr>
              <w:pStyle w:val="ac"/>
              <w:ind w:left="0"/>
              <w:jc w:val="center"/>
              <w:rPr>
                <w:sz w:val="22"/>
                <w:szCs w:val="22"/>
              </w:rPr>
            </w:pPr>
            <w:r w:rsidRPr="00F82424">
              <w:rPr>
                <w:color w:val="000000"/>
                <w:sz w:val="22"/>
                <w:szCs w:val="22"/>
              </w:rPr>
              <w:t>ГКУ РМ «Березниковское территориальное лесничество»</w:t>
            </w:r>
            <w:r w:rsidRPr="00F82424">
              <w:rPr>
                <w:sz w:val="22"/>
                <w:szCs w:val="22"/>
              </w:rPr>
              <w:t xml:space="preserve"> (по согласованию),</w:t>
            </w:r>
          </w:p>
          <w:p w:rsidR="00F82424" w:rsidRPr="00F82424" w:rsidRDefault="00F82424" w:rsidP="00F82424">
            <w:pPr>
              <w:pStyle w:val="ac"/>
              <w:ind w:left="0"/>
              <w:jc w:val="center"/>
              <w:rPr>
                <w:sz w:val="22"/>
                <w:szCs w:val="22"/>
              </w:rPr>
            </w:pPr>
            <w:r w:rsidRPr="00F82424">
              <w:rPr>
                <w:sz w:val="22"/>
                <w:szCs w:val="22"/>
              </w:rPr>
              <w:t xml:space="preserve"> ПП №7 (по согласованию),</w:t>
            </w:r>
          </w:p>
          <w:p w:rsidR="00F82424" w:rsidRPr="00F82424" w:rsidRDefault="00F82424" w:rsidP="00F82424">
            <w:pPr>
              <w:pStyle w:val="ac"/>
              <w:ind w:left="0"/>
              <w:jc w:val="center"/>
              <w:rPr>
                <w:sz w:val="22"/>
                <w:szCs w:val="22"/>
              </w:rPr>
            </w:pPr>
            <w:r w:rsidRPr="00F82424">
              <w:rPr>
                <w:sz w:val="22"/>
                <w:szCs w:val="22"/>
              </w:rPr>
              <w:t>ПЧ-11 ГКУ РМ «УПС» (по согласованию)</w:t>
            </w:r>
          </w:p>
        </w:tc>
      </w:tr>
    </w:tbl>
    <w:p w:rsidR="00F82424" w:rsidRPr="00F82424" w:rsidRDefault="00F82424" w:rsidP="00F82424">
      <w:pPr>
        <w:spacing w:after="0" w:line="240" w:lineRule="auto"/>
        <w:ind w:right="7"/>
        <w:jc w:val="right"/>
        <w:rPr>
          <w:rFonts w:ascii="Times New Roman" w:hAnsi="Times New Roman" w:cs="Times New Roman"/>
        </w:rPr>
        <w:sectPr w:rsidR="00F82424" w:rsidRPr="00F82424" w:rsidSect="0086388A">
          <w:pgSz w:w="16838" w:h="11906" w:orient="landscape"/>
          <w:pgMar w:top="1134" w:right="850" w:bottom="851" w:left="1701" w:header="708" w:footer="708" w:gutter="0"/>
          <w:cols w:space="708"/>
          <w:docGrid w:linePitch="360"/>
        </w:sectPr>
      </w:pPr>
    </w:p>
    <w:tbl>
      <w:tblPr>
        <w:tblW w:w="0" w:type="auto"/>
        <w:jc w:val="center"/>
        <w:tblLook w:val="04A0" w:firstRow="1" w:lastRow="0" w:firstColumn="1" w:lastColumn="0" w:noHBand="0" w:noVBand="1"/>
      </w:tblPr>
      <w:tblGrid>
        <w:gridCol w:w="3936"/>
        <w:gridCol w:w="5104"/>
      </w:tblGrid>
      <w:tr w:rsidR="00F82424" w:rsidRPr="00F82424" w:rsidTr="0086388A">
        <w:trPr>
          <w:jc w:val="center"/>
        </w:trPr>
        <w:tc>
          <w:tcPr>
            <w:tcW w:w="3936" w:type="dxa"/>
          </w:tcPr>
          <w:p w:rsidR="00F82424" w:rsidRPr="00F82424" w:rsidRDefault="00F82424" w:rsidP="00F82424">
            <w:pPr>
              <w:spacing w:after="0" w:line="240" w:lineRule="auto"/>
              <w:ind w:right="7"/>
              <w:jc w:val="right"/>
              <w:rPr>
                <w:rFonts w:ascii="Times New Roman" w:hAnsi="Times New Roman" w:cs="Times New Roman"/>
              </w:rPr>
            </w:pPr>
          </w:p>
        </w:tc>
        <w:tc>
          <w:tcPr>
            <w:tcW w:w="5104" w:type="dxa"/>
          </w:tcPr>
          <w:p w:rsidR="00F82424" w:rsidRPr="00F82424" w:rsidRDefault="00F82424" w:rsidP="00F82424">
            <w:pPr>
              <w:shd w:val="clear" w:color="auto" w:fill="FFFFFF"/>
              <w:spacing w:after="0" w:line="240" w:lineRule="auto"/>
              <w:ind w:right="7"/>
              <w:jc w:val="right"/>
              <w:rPr>
                <w:rFonts w:ascii="Times New Roman" w:hAnsi="Times New Roman" w:cs="Times New Roman"/>
              </w:rPr>
            </w:pPr>
            <w:r w:rsidRPr="00F82424">
              <w:rPr>
                <w:rFonts w:ascii="Times New Roman" w:hAnsi="Times New Roman" w:cs="Times New Roman"/>
              </w:rPr>
              <w:t xml:space="preserve">Утвержденный </w:t>
            </w:r>
          </w:p>
          <w:p w:rsidR="00F82424" w:rsidRDefault="00F82424" w:rsidP="00F82424">
            <w:pPr>
              <w:shd w:val="clear" w:color="auto" w:fill="FFFFFF"/>
              <w:spacing w:after="0" w:line="240" w:lineRule="auto"/>
              <w:ind w:right="7"/>
              <w:jc w:val="right"/>
              <w:rPr>
                <w:rFonts w:ascii="Times New Roman" w:hAnsi="Times New Roman" w:cs="Times New Roman"/>
              </w:rPr>
            </w:pPr>
            <w:r w:rsidRPr="00F82424">
              <w:rPr>
                <w:rFonts w:ascii="Times New Roman" w:hAnsi="Times New Roman" w:cs="Times New Roman"/>
              </w:rPr>
              <w:t xml:space="preserve">Постановлением Администрации Большеигнатовского муниципального района от </w:t>
            </w:r>
          </w:p>
          <w:p w:rsidR="00F82424" w:rsidRPr="00F82424" w:rsidRDefault="00F82424" w:rsidP="00F82424">
            <w:pPr>
              <w:shd w:val="clear" w:color="auto" w:fill="FFFFFF"/>
              <w:spacing w:after="0" w:line="240" w:lineRule="auto"/>
              <w:ind w:right="7"/>
              <w:jc w:val="right"/>
              <w:rPr>
                <w:rFonts w:ascii="Times New Roman" w:hAnsi="Times New Roman" w:cs="Times New Roman"/>
              </w:rPr>
            </w:pPr>
            <w:r>
              <w:rPr>
                <w:rFonts w:ascii="Times New Roman" w:hAnsi="Times New Roman" w:cs="Times New Roman"/>
              </w:rPr>
              <w:t>17.03.</w:t>
            </w:r>
            <w:r w:rsidRPr="00F82424">
              <w:rPr>
                <w:rFonts w:ascii="Times New Roman" w:hAnsi="Times New Roman" w:cs="Times New Roman"/>
              </w:rPr>
              <w:t xml:space="preserve"> 2023 г. № </w:t>
            </w:r>
            <w:r>
              <w:rPr>
                <w:rFonts w:ascii="Times New Roman" w:hAnsi="Times New Roman" w:cs="Times New Roman"/>
              </w:rPr>
              <w:t>120</w:t>
            </w:r>
          </w:p>
          <w:p w:rsidR="00F82424" w:rsidRPr="00F82424" w:rsidRDefault="00F82424" w:rsidP="00F82424">
            <w:pPr>
              <w:spacing w:after="0" w:line="240" w:lineRule="auto"/>
              <w:jc w:val="right"/>
              <w:rPr>
                <w:rFonts w:ascii="Times New Roman" w:hAnsi="Times New Roman" w:cs="Times New Roman"/>
              </w:rPr>
            </w:pPr>
            <w:r w:rsidRPr="00F82424">
              <w:rPr>
                <w:rFonts w:ascii="Times New Roman" w:hAnsi="Times New Roman" w:cs="Times New Roman"/>
              </w:rPr>
              <w:t>«</w:t>
            </w:r>
            <w:r w:rsidRPr="00F82424">
              <w:rPr>
                <w:rFonts w:ascii="Times New Roman" w:hAnsi="Times New Roman" w:cs="Times New Roman"/>
                <w:color w:val="000000"/>
              </w:rPr>
              <w:t>О подготовке к пожароопасному периоду 2023 года на территории Большеигнатовского муниципального района</w:t>
            </w:r>
            <w:r w:rsidRPr="00F82424">
              <w:rPr>
                <w:rFonts w:ascii="Times New Roman" w:hAnsi="Times New Roman" w:cs="Times New Roman"/>
              </w:rPr>
              <w:t>»</w:t>
            </w:r>
          </w:p>
        </w:tc>
      </w:tr>
    </w:tbl>
    <w:p w:rsidR="00F82424" w:rsidRPr="00F82424" w:rsidRDefault="00F82424" w:rsidP="00F82424">
      <w:pPr>
        <w:pStyle w:val="ac"/>
        <w:ind w:left="0"/>
        <w:rPr>
          <w:sz w:val="22"/>
          <w:szCs w:val="22"/>
        </w:rPr>
      </w:pPr>
    </w:p>
    <w:p w:rsidR="00F82424" w:rsidRPr="00F82424" w:rsidRDefault="00F82424" w:rsidP="00F82424">
      <w:pPr>
        <w:pStyle w:val="ac"/>
        <w:ind w:left="0"/>
        <w:jc w:val="center"/>
        <w:rPr>
          <w:b/>
          <w:sz w:val="22"/>
          <w:szCs w:val="22"/>
        </w:rPr>
      </w:pPr>
      <w:r w:rsidRPr="00F82424">
        <w:rPr>
          <w:b/>
          <w:sz w:val="22"/>
          <w:szCs w:val="22"/>
        </w:rPr>
        <w:t xml:space="preserve">Состав </w:t>
      </w:r>
    </w:p>
    <w:p w:rsidR="00F82424" w:rsidRPr="00F82424" w:rsidRDefault="00F82424" w:rsidP="00F82424">
      <w:pPr>
        <w:pStyle w:val="ac"/>
        <w:ind w:left="0"/>
        <w:jc w:val="center"/>
        <w:rPr>
          <w:b/>
          <w:sz w:val="22"/>
          <w:szCs w:val="22"/>
        </w:rPr>
      </w:pPr>
      <w:r w:rsidRPr="00F82424">
        <w:rPr>
          <w:b/>
          <w:sz w:val="22"/>
          <w:szCs w:val="22"/>
        </w:rPr>
        <w:t>межведомственной оперативной группы, привлекаемой для мониторинга и контроля за оперативной обстановкой, а также для оперативного реагирования на происшествия и чрезвычайные ситуации, связанные с пожарами в лесах и населенных пунктах Большеигнатовского муниципального района</w:t>
      </w:r>
    </w:p>
    <w:p w:rsidR="00F82424" w:rsidRPr="00F82424" w:rsidRDefault="00F82424" w:rsidP="00F82424">
      <w:pPr>
        <w:pStyle w:val="ac"/>
        <w:ind w:left="0"/>
        <w:jc w:val="center"/>
        <w:rPr>
          <w:b/>
          <w:sz w:val="22"/>
          <w:szCs w:val="22"/>
        </w:rPr>
      </w:pPr>
    </w:p>
    <w:p w:rsidR="00F82424" w:rsidRPr="00F82424" w:rsidRDefault="00F82424" w:rsidP="00F82424">
      <w:pPr>
        <w:pStyle w:val="ac"/>
        <w:ind w:left="2127" w:hanging="2127"/>
        <w:jc w:val="both"/>
        <w:rPr>
          <w:b/>
          <w:sz w:val="22"/>
          <w:szCs w:val="22"/>
        </w:rPr>
      </w:pPr>
      <w:r w:rsidRPr="00F82424">
        <w:rPr>
          <w:sz w:val="22"/>
          <w:szCs w:val="22"/>
        </w:rPr>
        <w:t xml:space="preserve">Левщанов А.М. – первый заместитель Главы Большеигнатовского муниципального районам по вопросам строительства, жилищно-коммунального хозяйства и перспективного развития, </w:t>
      </w:r>
      <w:r w:rsidRPr="00F82424">
        <w:rPr>
          <w:b/>
          <w:sz w:val="22"/>
          <w:szCs w:val="22"/>
        </w:rPr>
        <w:t>руководитель межведомственной оперативной группы;</w:t>
      </w:r>
    </w:p>
    <w:p w:rsidR="00F82424" w:rsidRPr="00F82424" w:rsidRDefault="00F82424" w:rsidP="00F82424">
      <w:pPr>
        <w:spacing w:after="0" w:line="240" w:lineRule="auto"/>
        <w:ind w:left="2127" w:hanging="2127"/>
        <w:jc w:val="both"/>
        <w:rPr>
          <w:rFonts w:ascii="Times New Roman" w:hAnsi="Times New Roman" w:cs="Times New Roman"/>
          <w:b/>
        </w:rPr>
      </w:pPr>
      <w:r w:rsidRPr="00F82424">
        <w:rPr>
          <w:rFonts w:ascii="Times New Roman" w:hAnsi="Times New Roman" w:cs="Times New Roman"/>
        </w:rPr>
        <w:t>Болеева Т.М. - начальник отдела градостроительства, архитектуры, ЖКХ и вопросам гражданской обороны, и чрезвычайным ситуациям Администрации Большеигнатовского муниципального района;</w:t>
      </w:r>
    </w:p>
    <w:p w:rsidR="00F82424" w:rsidRPr="00F82424" w:rsidRDefault="00F82424" w:rsidP="00F82424">
      <w:pPr>
        <w:spacing w:after="0" w:line="240" w:lineRule="auto"/>
        <w:ind w:left="1985" w:hanging="1985"/>
        <w:jc w:val="both"/>
        <w:rPr>
          <w:rFonts w:ascii="Times New Roman" w:hAnsi="Times New Roman" w:cs="Times New Roman"/>
          <w:color w:val="000000"/>
        </w:rPr>
      </w:pPr>
      <w:r w:rsidRPr="00F82424">
        <w:rPr>
          <w:rFonts w:ascii="Times New Roman" w:hAnsi="Times New Roman" w:cs="Times New Roman"/>
          <w:color w:val="000000"/>
        </w:rPr>
        <w:t>Асманкин В.М. - начальник ПСГ ГКУ РМ «УПС» (по согласованию);</w:t>
      </w:r>
    </w:p>
    <w:p w:rsidR="00F82424" w:rsidRPr="00F82424" w:rsidRDefault="00F82424" w:rsidP="00F82424">
      <w:pPr>
        <w:spacing w:after="0" w:line="240" w:lineRule="auto"/>
        <w:ind w:left="1985" w:hanging="1985"/>
        <w:jc w:val="both"/>
        <w:rPr>
          <w:rFonts w:ascii="Times New Roman" w:hAnsi="Times New Roman" w:cs="Times New Roman"/>
          <w:color w:val="000000"/>
        </w:rPr>
      </w:pPr>
      <w:r w:rsidRPr="00F82424">
        <w:rPr>
          <w:rFonts w:ascii="Times New Roman" w:hAnsi="Times New Roman" w:cs="Times New Roman"/>
          <w:color w:val="000000"/>
        </w:rPr>
        <w:t>Козлов А.В. – исполняющий обязанности начальника Пункта полиции №7 ММО МВД РФ «Ичалковский» (по обслуживанию Большеигнатовского района) (по согласованию);</w:t>
      </w:r>
    </w:p>
    <w:p w:rsidR="00F82424" w:rsidRPr="00F82424" w:rsidRDefault="00F82424" w:rsidP="00F82424">
      <w:pPr>
        <w:spacing w:after="0" w:line="240" w:lineRule="auto"/>
        <w:ind w:left="1985" w:hanging="1985"/>
        <w:jc w:val="both"/>
        <w:rPr>
          <w:rFonts w:ascii="Times New Roman" w:hAnsi="Times New Roman" w:cs="Times New Roman"/>
          <w:color w:val="000000"/>
        </w:rPr>
      </w:pPr>
      <w:r w:rsidRPr="00F82424">
        <w:rPr>
          <w:rFonts w:ascii="Times New Roman" w:hAnsi="Times New Roman" w:cs="Times New Roman"/>
          <w:color w:val="000000"/>
        </w:rPr>
        <w:t>Французов Е.А. – лесничий Большеигнатовского участкового лесничества (по согласованию).</w:t>
      </w:r>
    </w:p>
    <w:p w:rsidR="00F82424" w:rsidRPr="00F82424" w:rsidRDefault="00F82424" w:rsidP="00F82424">
      <w:pPr>
        <w:pStyle w:val="ac"/>
        <w:ind w:left="0"/>
        <w:jc w:val="center"/>
        <w:rPr>
          <w:sz w:val="22"/>
          <w:szCs w:val="22"/>
        </w:rPr>
      </w:pPr>
    </w:p>
    <w:p w:rsidR="00F82424" w:rsidRPr="00F82424" w:rsidRDefault="00F82424" w:rsidP="00F82424">
      <w:pPr>
        <w:pStyle w:val="ac"/>
        <w:ind w:left="0"/>
        <w:jc w:val="center"/>
        <w:rPr>
          <w:sz w:val="22"/>
          <w:szCs w:val="22"/>
        </w:rPr>
        <w:sectPr w:rsidR="00F82424" w:rsidRPr="00F82424" w:rsidSect="0086388A">
          <w:pgSz w:w="11906" w:h="16838"/>
          <w:pgMar w:top="1134" w:right="850" w:bottom="1134" w:left="1701" w:header="709" w:footer="709" w:gutter="0"/>
          <w:cols w:space="708"/>
          <w:docGrid w:linePitch="360"/>
        </w:sectPr>
      </w:pPr>
    </w:p>
    <w:tbl>
      <w:tblPr>
        <w:tblW w:w="0" w:type="auto"/>
        <w:jc w:val="center"/>
        <w:tblLook w:val="04A0" w:firstRow="1" w:lastRow="0" w:firstColumn="1" w:lastColumn="0" w:noHBand="0" w:noVBand="1"/>
      </w:tblPr>
      <w:tblGrid>
        <w:gridCol w:w="3686"/>
        <w:gridCol w:w="5884"/>
      </w:tblGrid>
      <w:tr w:rsidR="00F82424" w:rsidRPr="00F82424" w:rsidTr="0086388A">
        <w:trPr>
          <w:jc w:val="center"/>
        </w:trPr>
        <w:tc>
          <w:tcPr>
            <w:tcW w:w="6122" w:type="dxa"/>
          </w:tcPr>
          <w:p w:rsidR="00F82424" w:rsidRPr="00F82424" w:rsidRDefault="00F82424" w:rsidP="00F82424">
            <w:pPr>
              <w:spacing w:after="0" w:line="240" w:lineRule="auto"/>
              <w:ind w:right="7"/>
              <w:jc w:val="right"/>
              <w:rPr>
                <w:rFonts w:ascii="Times New Roman" w:hAnsi="Times New Roman" w:cs="Times New Roman"/>
              </w:rPr>
            </w:pPr>
          </w:p>
        </w:tc>
        <w:tc>
          <w:tcPr>
            <w:tcW w:w="8486" w:type="dxa"/>
          </w:tcPr>
          <w:p w:rsidR="00F82424" w:rsidRPr="00F82424" w:rsidRDefault="00F82424" w:rsidP="00F82424">
            <w:pPr>
              <w:shd w:val="clear" w:color="auto" w:fill="FFFFFF"/>
              <w:spacing w:after="0" w:line="240" w:lineRule="auto"/>
              <w:ind w:right="7"/>
              <w:jc w:val="center"/>
              <w:rPr>
                <w:rFonts w:ascii="Times New Roman" w:hAnsi="Times New Roman" w:cs="Times New Roman"/>
              </w:rPr>
            </w:pPr>
            <w:r w:rsidRPr="00F82424">
              <w:rPr>
                <w:rFonts w:ascii="Times New Roman" w:hAnsi="Times New Roman" w:cs="Times New Roman"/>
              </w:rPr>
              <w:t xml:space="preserve">Утвержденный </w:t>
            </w:r>
          </w:p>
          <w:p w:rsidR="00F82424" w:rsidRPr="00F82424" w:rsidRDefault="00F82424" w:rsidP="00F82424">
            <w:pPr>
              <w:shd w:val="clear" w:color="auto" w:fill="FFFFFF"/>
              <w:spacing w:after="0" w:line="240" w:lineRule="auto"/>
              <w:ind w:right="7"/>
              <w:jc w:val="center"/>
              <w:rPr>
                <w:rFonts w:ascii="Times New Roman" w:hAnsi="Times New Roman" w:cs="Times New Roman"/>
              </w:rPr>
            </w:pPr>
            <w:r w:rsidRPr="00F82424">
              <w:rPr>
                <w:rFonts w:ascii="Times New Roman" w:hAnsi="Times New Roman" w:cs="Times New Roman"/>
              </w:rPr>
              <w:t xml:space="preserve">Постановлением Администрации Большеигнатовского муниципального района от </w:t>
            </w:r>
            <w:r w:rsidR="00500B0A">
              <w:rPr>
                <w:rFonts w:ascii="Times New Roman" w:hAnsi="Times New Roman" w:cs="Times New Roman"/>
              </w:rPr>
              <w:t>17.03.</w:t>
            </w:r>
            <w:r w:rsidRPr="00F82424">
              <w:rPr>
                <w:rFonts w:ascii="Times New Roman" w:hAnsi="Times New Roman" w:cs="Times New Roman"/>
              </w:rPr>
              <w:t xml:space="preserve">2023 г. № </w:t>
            </w:r>
            <w:r w:rsidR="00500B0A">
              <w:rPr>
                <w:rFonts w:ascii="Times New Roman" w:hAnsi="Times New Roman" w:cs="Times New Roman"/>
              </w:rPr>
              <w:t>120</w:t>
            </w:r>
          </w:p>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w:t>
            </w:r>
            <w:r w:rsidRPr="00F82424">
              <w:rPr>
                <w:rFonts w:ascii="Times New Roman" w:hAnsi="Times New Roman" w:cs="Times New Roman"/>
                <w:color w:val="000000"/>
              </w:rPr>
              <w:t>О подготовке к пожароопасному периоду 2023 года на территории Большеигнатовского муниципального района</w:t>
            </w:r>
            <w:r w:rsidRPr="00F82424">
              <w:rPr>
                <w:rFonts w:ascii="Times New Roman" w:hAnsi="Times New Roman" w:cs="Times New Roman"/>
              </w:rPr>
              <w:t>»</w:t>
            </w:r>
          </w:p>
        </w:tc>
      </w:tr>
    </w:tbl>
    <w:p w:rsidR="00F82424" w:rsidRPr="00F82424" w:rsidRDefault="00F82424" w:rsidP="00F82424">
      <w:pPr>
        <w:pStyle w:val="ac"/>
        <w:ind w:left="0"/>
        <w:jc w:val="center"/>
        <w:rPr>
          <w:sz w:val="22"/>
          <w:szCs w:val="22"/>
        </w:rPr>
      </w:pPr>
    </w:p>
    <w:p w:rsidR="00F82424" w:rsidRPr="00F82424" w:rsidRDefault="00F82424" w:rsidP="00F82424">
      <w:pPr>
        <w:pStyle w:val="ac"/>
        <w:ind w:left="0"/>
        <w:jc w:val="center"/>
        <w:rPr>
          <w:b/>
          <w:sz w:val="22"/>
          <w:szCs w:val="22"/>
        </w:rPr>
      </w:pPr>
      <w:r w:rsidRPr="00F82424">
        <w:rPr>
          <w:b/>
          <w:sz w:val="22"/>
          <w:szCs w:val="22"/>
        </w:rPr>
        <w:t xml:space="preserve">Перечень </w:t>
      </w:r>
    </w:p>
    <w:p w:rsidR="00F82424" w:rsidRPr="00F82424" w:rsidRDefault="00F82424" w:rsidP="00F82424">
      <w:pPr>
        <w:pStyle w:val="ac"/>
        <w:ind w:left="0"/>
        <w:jc w:val="center"/>
        <w:rPr>
          <w:b/>
          <w:sz w:val="22"/>
          <w:szCs w:val="22"/>
        </w:rPr>
      </w:pPr>
      <w:r w:rsidRPr="00F82424">
        <w:rPr>
          <w:b/>
          <w:sz w:val="22"/>
          <w:szCs w:val="22"/>
        </w:rPr>
        <w:t>населенных пунктов, прилегающих к лесному массиву и подверженных угрозе природных пожаров</w:t>
      </w:r>
    </w:p>
    <w:p w:rsidR="00F82424" w:rsidRPr="00F82424" w:rsidRDefault="00F82424" w:rsidP="00F82424">
      <w:pPr>
        <w:pStyle w:val="ac"/>
        <w:ind w:left="0"/>
        <w:jc w:val="center"/>
        <w:rPr>
          <w:b/>
          <w:sz w:val="22"/>
          <w:szCs w:val="22"/>
        </w:rPr>
      </w:pPr>
    </w:p>
    <w:tbl>
      <w:tblPr>
        <w:tblW w:w="10250" w:type="dxa"/>
        <w:jc w:val="center"/>
        <w:tblCellMar>
          <w:left w:w="0" w:type="dxa"/>
          <w:right w:w="0" w:type="dxa"/>
        </w:tblCellMar>
        <w:tblLook w:val="04A0" w:firstRow="1" w:lastRow="0" w:firstColumn="1" w:lastColumn="0" w:noHBand="0" w:noVBand="1"/>
      </w:tblPr>
      <w:tblGrid>
        <w:gridCol w:w="1884"/>
        <w:gridCol w:w="2334"/>
        <w:gridCol w:w="1280"/>
        <w:gridCol w:w="1500"/>
        <w:gridCol w:w="1611"/>
        <w:gridCol w:w="1641"/>
      </w:tblGrid>
      <w:tr w:rsidR="00F82424" w:rsidRPr="00F82424" w:rsidTr="00F82424">
        <w:trPr>
          <w:trHeight w:val="216"/>
          <w:jc w:val="center"/>
        </w:trPr>
        <w:tc>
          <w:tcPr>
            <w:tcW w:w="10250"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Характеристика населенных пунктов в зоне риска</w:t>
            </w:r>
          </w:p>
        </w:tc>
      </w:tr>
      <w:tr w:rsidR="00F82424" w:rsidRPr="00F82424" w:rsidTr="00F82424">
        <w:trPr>
          <w:trHeight w:val="857"/>
          <w:jc w:val="center"/>
        </w:trPr>
        <w:tc>
          <w:tcPr>
            <w:tcW w:w="18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Сельское поселение</w:t>
            </w:r>
          </w:p>
        </w:tc>
        <w:tc>
          <w:tcPr>
            <w:tcW w:w="2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Населенный пункт</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Количество жилых домов</w:t>
            </w:r>
          </w:p>
        </w:tc>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Количество жилых домов под дачу</w:t>
            </w:r>
          </w:p>
        </w:tc>
        <w:tc>
          <w:tcPr>
            <w:tcW w:w="16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Численность населения, чел.</w:t>
            </w:r>
          </w:p>
        </w:tc>
        <w:tc>
          <w:tcPr>
            <w:tcW w:w="1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Минимальное расстояние до лесного массива, м.</w:t>
            </w:r>
          </w:p>
        </w:tc>
      </w:tr>
      <w:tr w:rsidR="00F82424" w:rsidRPr="00F82424" w:rsidTr="00F82424">
        <w:trPr>
          <w:trHeight w:val="216"/>
          <w:jc w:val="center"/>
        </w:trPr>
        <w:tc>
          <w:tcPr>
            <w:tcW w:w="188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Киржеманское сельское поселение</w:t>
            </w:r>
          </w:p>
        </w:tc>
        <w:tc>
          <w:tcPr>
            <w:tcW w:w="2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П. Надеждинский</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6</w:t>
            </w:r>
          </w:p>
        </w:tc>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w:t>
            </w:r>
          </w:p>
        </w:tc>
        <w:tc>
          <w:tcPr>
            <w:tcW w:w="16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7</w:t>
            </w:r>
          </w:p>
        </w:tc>
        <w:tc>
          <w:tcPr>
            <w:tcW w:w="1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25</w:t>
            </w:r>
          </w:p>
        </w:tc>
      </w:tr>
      <w:tr w:rsidR="00F82424" w:rsidRPr="00F82424" w:rsidTr="00F82424">
        <w:trPr>
          <w:trHeight w:val="216"/>
          <w:jc w:val="center"/>
        </w:trPr>
        <w:tc>
          <w:tcPr>
            <w:tcW w:w="1884"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82424" w:rsidRPr="00F82424" w:rsidRDefault="00F82424" w:rsidP="00F82424">
            <w:pPr>
              <w:spacing w:after="0" w:line="240" w:lineRule="auto"/>
              <w:jc w:val="center"/>
              <w:rPr>
                <w:rFonts w:ascii="Times New Roman" w:hAnsi="Times New Roman" w:cs="Times New Roman"/>
              </w:rPr>
            </w:pPr>
          </w:p>
        </w:tc>
        <w:tc>
          <w:tcPr>
            <w:tcW w:w="2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П. Ежовка</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1</w:t>
            </w:r>
          </w:p>
        </w:tc>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1</w:t>
            </w:r>
          </w:p>
        </w:tc>
        <w:tc>
          <w:tcPr>
            <w:tcW w:w="16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2</w:t>
            </w:r>
          </w:p>
        </w:tc>
        <w:tc>
          <w:tcPr>
            <w:tcW w:w="1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10</w:t>
            </w:r>
          </w:p>
        </w:tc>
      </w:tr>
      <w:tr w:rsidR="00F82424" w:rsidRPr="00F82424" w:rsidTr="00F82424">
        <w:trPr>
          <w:trHeight w:val="216"/>
          <w:jc w:val="center"/>
        </w:trPr>
        <w:tc>
          <w:tcPr>
            <w:tcW w:w="1884"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82424" w:rsidRPr="00F82424" w:rsidRDefault="00F82424" w:rsidP="00F82424">
            <w:pPr>
              <w:spacing w:after="0" w:line="240" w:lineRule="auto"/>
              <w:jc w:val="center"/>
              <w:rPr>
                <w:rFonts w:ascii="Times New Roman" w:hAnsi="Times New Roman" w:cs="Times New Roman"/>
              </w:rPr>
            </w:pPr>
          </w:p>
        </w:tc>
        <w:tc>
          <w:tcPr>
            <w:tcW w:w="2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П. Новая Сосновка</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1</w:t>
            </w:r>
          </w:p>
        </w:tc>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1</w:t>
            </w:r>
          </w:p>
        </w:tc>
        <w:tc>
          <w:tcPr>
            <w:tcW w:w="16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1</w:t>
            </w:r>
          </w:p>
        </w:tc>
        <w:tc>
          <w:tcPr>
            <w:tcW w:w="1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10</w:t>
            </w:r>
          </w:p>
        </w:tc>
      </w:tr>
      <w:tr w:rsidR="00F82424" w:rsidRPr="00F82424" w:rsidTr="00F82424">
        <w:trPr>
          <w:trHeight w:val="216"/>
          <w:jc w:val="center"/>
        </w:trPr>
        <w:tc>
          <w:tcPr>
            <w:tcW w:w="188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Протасовское сельское поселение</w:t>
            </w:r>
          </w:p>
        </w:tc>
        <w:tc>
          <w:tcPr>
            <w:tcW w:w="2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П. Калыша</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21</w:t>
            </w:r>
          </w:p>
        </w:tc>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6</w:t>
            </w:r>
          </w:p>
        </w:tc>
        <w:tc>
          <w:tcPr>
            <w:tcW w:w="16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29</w:t>
            </w:r>
          </w:p>
        </w:tc>
        <w:tc>
          <w:tcPr>
            <w:tcW w:w="1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20</w:t>
            </w:r>
          </w:p>
        </w:tc>
      </w:tr>
      <w:tr w:rsidR="00F82424" w:rsidRPr="00F82424" w:rsidTr="00F82424">
        <w:trPr>
          <w:trHeight w:val="216"/>
          <w:jc w:val="center"/>
        </w:trPr>
        <w:tc>
          <w:tcPr>
            <w:tcW w:w="1884"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82424" w:rsidRPr="00F82424" w:rsidRDefault="00F82424" w:rsidP="00F82424">
            <w:pPr>
              <w:spacing w:after="0" w:line="240" w:lineRule="auto"/>
              <w:jc w:val="center"/>
              <w:rPr>
                <w:rFonts w:ascii="Times New Roman" w:hAnsi="Times New Roman" w:cs="Times New Roman"/>
              </w:rPr>
            </w:pPr>
          </w:p>
        </w:tc>
        <w:tc>
          <w:tcPr>
            <w:tcW w:w="2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П. Лесной</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8</w:t>
            </w:r>
          </w:p>
        </w:tc>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20</w:t>
            </w:r>
          </w:p>
        </w:tc>
        <w:tc>
          <w:tcPr>
            <w:tcW w:w="16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13</w:t>
            </w:r>
          </w:p>
        </w:tc>
        <w:tc>
          <w:tcPr>
            <w:tcW w:w="1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10</w:t>
            </w:r>
          </w:p>
        </w:tc>
      </w:tr>
      <w:tr w:rsidR="00F82424" w:rsidRPr="00F82424" w:rsidTr="00F82424">
        <w:trPr>
          <w:trHeight w:val="216"/>
          <w:jc w:val="center"/>
        </w:trPr>
        <w:tc>
          <w:tcPr>
            <w:tcW w:w="18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Итого</w:t>
            </w:r>
          </w:p>
        </w:tc>
        <w:tc>
          <w:tcPr>
            <w:tcW w:w="2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5</w:t>
            </w:r>
          </w:p>
        </w:tc>
        <w:tc>
          <w:tcPr>
            <w:tcW w:w="12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37</w:t>
            </w:r>
          </w:p>
        </w:tc>
        <w:tc>
          <w:tcPr>
            <w:tcW w:w="1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28</w:t>
            </w:r>
          </w:p>
        </w:tc>
        <w:tc>
          <w:tcPr>
            <w:tcW w:w="16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52</w:t>
            </w:r>
          </w:p>
        </w:tc>
        <w:tc>
          <w:tcPr>
            <w:tcW w:w="164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F82424" w:rsidRPr="00F82424" w:rsidRDefault="00F82424" w:rsidP="00F82424">
            <w:pPr>
              <w:spacing w:after="0" w:line="240" w:lineRule="auto"/>
              <w:jc w:val="center"/>
              <w:rPr>
                <w:rFonts w:ascii="Times New Roman" w:hAnsi="Times New Roman" w:cs="Times New Roman"/>
              </w:rPr>
            </w:pPr>
            <w:r w:rsidRPr="00F82424">
              <w:rPr>
                <w:rFonts w:ascii="Times New Roman" w:hAnsi="Times New Roman" w:cs="Times New Roman"/>
              </w:rPr>
              <w:t>-</w:t>
            </w:r>
          </w:p>
        </w:tc>
      </w:tr>
    </w:tbl>
    <w:p w:rsidR="00F82424" w:rsidRPr="00326106" w:rsidRDefault="00F82424" w:rsidP="00F82424">
      <w:pPr>
        <w:pStyle w:val="ac"/>
        <w:ind w:left="0"/>
        <w:jc w:val="center"/>
        <w:rPr>
          <w:b/>
          <w:sz w:val="28"/>
          <w:szCs w:val="28"/>
        </w:rPr>
      </w:pPr>
    </w:p>
    <w:p w:rsidR="00F82424" w:rsidRPr="00AE690C" w:rsidRDefault="00F82424" w:rsidP="00AE690C">
      <w:pPr>
        <w:spacing w:after="0" w:line="240" w:lineRule="auto"/>
        <w:rPr>
          <w:rFonts w:ascii="Times New Roman" w:hAnsi="Times New Roman" w:cs="Times New Roman"/>
        </w:rPr>
      </w:pPr>
    </w:p>
    <w:p w:rsidR="00AE690C" w:rsidRPr="00AE690C" w:rsidRDefault="00AE690C" w:rsidP="00AE690C">
      <w:pPr>
        <w:tabs>
          <w:tab w:val="left" w:pos="5670"/>
          <w:tab w:val="left" w:pos="6663"/>
          <w:tab w:val="left" w:pos="7513"/>
          <w:tab w:val="left" w:pos="7938"/>
        </w:tabs>
        <w:spacing w:after="0" w:line="240" w:lineRule="auto"/>
        <w:rPr>
          <w:rFonts w:ascii="Times New Roman" w:eastAsia="Times New Roman" w:hAnsi="Times New Roman" w:cs="Times New Roman"/>
          <w:b/>
        </w:rPr>
      </w:pPr>
    </w:p>
    <w:p w:rsidR="00AE690C" w:rsidRPr="00AE690C" w:rsidRDefault="00AE690C" w:rsidP="00AE690C">
      <w:pPr>
        <w:tabs>
          <w:tab w:val="left" w:pos="5670"/>
          <w:tab w:val="left" w:pos="6663"/>
          <w:tab w:val="left" w:pos="7513"/>
          <w:tab w:val="left" w:pos="7938"/>
        </w:tabs>
        <w:spacing w:after="0" w:line="240" w:lineRule="auto"/>
        <w:jc w:val="center"/>
        <w:rPr>
          <w:rFonts w:ascii="Times New Roman" w:eastAsia="Times New Roman" w:hAnsi="Times New Roman" w:cs="Times New Roman"/>
          <w:b/>
        </w:rPr>
      </w:pPr>
      <w:r w:rsidRPr="00AE690C">
        <w:rPr>
          <w:rFonts w:ascii="Times New Roman" w:eastAsia="Times New Roman" w:hAnsi="Times New Roman" w:cs="Times New Roman"/>
          <w:b/>
          <w:noProof/>
        </w:rPr>
        <w:drawing>
          <wp:inline distT="0" distB="0" distL="0" distR="0" wp14:anchorId="10B185E4" wp14:editId="056A3E82">
            <wp:extent cx="581025" cy="609600"/>
            <wp:effectExtent l="0" t="0" r="9525" b="0"/>
            <wp:docPr id="4"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AE690C" w:rsidRPr="00AE690C" w:rsidRDefault="00AE690C" w:rsidP="00AE690C">
      <w:pPr>
        <w:tabs>
          <w:tab w:val="left" w:pos="5670"/>
          <w:tab w:val="left" w:pos="6663"/>
          <w:tab w:val="left" w:pos="7513"/>
          <w:tab w:val="left" w:pos="7938"/>
        </w:tabs>
        <w:spacing w:after="0" w:line="240" w:lineRule="auto"/>
        <w:jc w:val="center"/>
        <w:rPr>
          <w:rFonts w:ascii="Times New Roman" w:eastAsia="Times New Roman" w:hAnsi="Times New Roman" w:cs="Times New Roman"/>
          <w:b/>
        </w:rPr>
      </w:pPr>
    </w:p>
    <w:p w:rsidR="00AE690C" w:rsidRPr="00AE690C" w:rsidRDefault="00AE690C" w:rsidP="00AE690C">
      <w:pPr>
        <w:tabs>
          <w:tab w:val="left" w:pos="5670"/>
          <w:tab w:val="left" w:pos="6663"/>
          <w:tab w:val="left" w:pos="7513"/>
          <w:tab w:val="left" w:pos="7938"/>
        </w:tabs>
        <w:spacing w:after="0" w:line="240" w:lineRule="auto"/>
        <w:jc w:val="center"/>
        <w:rPr>
          <w:rFonts w:ascii="Times New Roman" w:eastAsia="Times New Roman" w:hAnsi="Times New Roman" w:cs="Times New Roman"/>
          <w:b/>
        </w:rPr>
      </w:pPr>
      <w:r w:rsidRPr="00AE690C">
        <w:rPr>
          <w:rFonts w:ascii="Times New Roman" w:eastAsia="Times New Roman" w:hAnsi="Times New Roman" w:cs="Times New Roman"/>
          <w:b/>
        </w:rPr>
        <w:t>Администрация Большеигнатовского муниципального района Республики  Мордовия</w:t>
      </w:r>
    </w:p>
    <w:p w:rsidR="00AE690C" w:rsidRPr="00AE690C" w:rsidRDefault="00AE690C" w:rsidP="00AE690C">
      <w:pPr>
        <w:keepNext/>
        <w:spacing w:after="0" w:line="240" w:lineRule="auto"/>
        <w:outlineLvl w:val="1"/>
        <w:rPr>
          <w:rFonts w:ascii="Times New Roman" w:eastAsia="Times New Roman" w:hAnsi="Times New Roman" w:cs="Times New Roman"/>
        </w:rPr>
      </w:pPr>
    </w:p>
    <w:p w:rsidR="00AE690C" w:rsidRPr="00AE690C" w:rsidRDefault="00AE690C" w:rsidP="00AE690C">
      <w:pPr>
        <w:keepNext/>
        <w:spacing w:after="0" w:line="240" w:lineRule="auto"/>
        <w:jc w:val="center"/>
        <w:outlineLvl w:val="1"/>
        <w:rPr>
          <w:rFonts w:ascii="Times New Roman" w:eastAsia="Times New Roman" w:hAnsi="Times New Roman" w:cs="Times New Roman"/>
        </w:rPr>
      </w:pPr>
      <w:r w:rsidRPr="00AE690C">
        <w:rPr>
          <w:rFonts w:ascii="Times New Roman" w:eastAsia="Times New Roman" w:hAnsi="Times New Roman" w:cs="Times New Roman"/>
        </w:rPr>
        <w:t>ПОСТАНОВЛЕНИЕ</w:t>
      </w:r>
    </w:p>
    <w:p w:rsidR="00AE690C" w:rsidRPr="00AE690C" w:rsidRDefault="00AE690C" w:rsidP="00AE690C">
      <w:pPr>
        <w:tabs>
          <w:tab w:val="center" w:pos="4677"/>
        </w:tabs>
        <w:spacing w:after="0" w:line="240" w:lineRule="auto"/>
        <w:rPr>
          <w:rFonts w:ascii="Times New Roman" w:eastAsia="Times New Roman" w:hAnsi="Times New Roman" w:cs="Times New Roman"/>
        </w:rPr>
      </w:pPr>
    </w:p>
    <w:p w:rsidR="00AE690C" w:rsidRPr="00AE690C" w:rsidRDefault="00AE690C" w:rsidP="00AE690C">
      <w:pPr>
        <w:tabs>
          <w:tab w:val="center" w:pos="4677"/>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«16» марта  2023 г.                                                               </w:t>
      </w:r>
      <w:r>
        <w:rPr>
          <w:rFonts w:ascii="Times New Roman" w:eastAsia="Times New Roman" w:hAnsi="Times New Roman" w:cs="Times New Roman"/>
        </w:rPr>
        <w:t xml:space="preserve">                                  </w:t>
      </w:r>
      <w:r w:rsidRPr="00AE690C">
        <w:rPr>
          <w:rFonts w:ascii="Times New Roman" w:eastAsia="Times New Roman" w:hAnsi="Times New Roman" w:cs="Times New Roman"/>
        </w:rPr>
        <w:t xml:space="preserve">   № 117</w:t>
      </w:r>
    </w:p>
    <w:p w:rsidR="00AE690C" w:rsidRPr="00AE690C" w:rsidRDefault="00AE690C" w:rsidP="00AE690C">
      <w:pPr>
        <w:spacing w:after="0" w:line="240" w:lineRule="auto"/>
        <w:jc w:val="center"/>
        <w:rPr>
          <w:rFonts w:ascii="Times New Roman" w:eastAsia="Times New Roman" w:hAnsi="Times New Roman" w:cs="Times New Roman"/>
        </w:rPr>
      </w:pPr>
    </w:p>
    <w:p w:rsidR="00AE690C" w:rsidRPr="00AE690C" w:rsidRDefault="00AE690C" w:rsidP="00AE690C">
      <w:pPr>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с. Большое Игнатово</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b/>
          <w:bCs/>
          <w:color w:val="000000"/>
        </w:rPr>
      </w:pPr>
    </w:p>
    <w:p w:rsidR="00AE690C" w:rsidRPr="00AE690C" w:rsidRDefault="00AE690C" w:rsidP="00AE690C">
      <w:pPr>
        <w:shd w:val="clear" w:color="auto" w:fill="FFFFFF"/>
        <w:spacing w:after="0" w:line="240" w:lineRule="auto"/>
        <w:ind w:right="1417"/>
        <w:jc w:val="both"/>
        <w:rPr>
          <w:rFonts w:ascii="Times New Roman" w:eastAsia="Times New Roman" w:hAnsi="Times New Roman" w:cs="Times New Roman"/>
          <w:b/>
          <w:bCs/>
          <w:color w:val="000000"/>
        </w:rPr>
      </w:pPr>
      <w:r w:rsidRPr="00AE690C">
        <w:rPr>
          <w:rFonts w:ascii="Times New Roman" w:hAnsi="Times New Roman" w:cs="Times New Roman"/>
        </w:rPr>
        <w:t xml:space="preserve">О внесении изменений в постановление Администрации Большеигнатовского муниципального района от 15.10.2019г. № 432 «Об утверждении комиссии </w:t>
      </w:r>
      <w:r w:rsidRPr="00AE690C">
        <w:rPr>
          <w:rFonts w:ascii="Times New Roman" w:eastAsia="Times New Roman" w:hAnsi="Times New Roman" w:cs="Times New Roman"/>
          <w:color w:val="000000"/>
        </w:rPr>
        <w:t>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AE690C" w:rsidRPr="00AE690C" w:rsidRDefault="00AE690C" w:rsidP="00AE690C">
      <w:pPr>
        <w:shd w:val="clear" w:color="auto" w:fill="FFFFFF"/>
        <w:tabs>
          <w:tab w:val="left" w:pos="6804"/>
        </w:tabs>
        <w:spacing w:after="0" w:line="240" w:lineRule="auto"/>
        <w:ind w:right="3402"/>
        <w:jc w:val="center"/>
        <w:rPr>
          <w:rFonts w:ascii="Times New Roman" w:eastAsia="Times New Roman" w:hAnsi="Times New Roman" w:cs="Times New Roman"/>
          <w:b/>
          <w:bCs/>
          <w:color w:val="000000"/>
        </w:rPr>
      </w:pPr>
    </w:p>
    <w:p w:rsidR="00AE690C" w:rsidRPr="00AE690C" w:rsidRDefault="00AE690C" w:rsidP="00AE690C">
      <w:pPr>
        <w:spacing w:after="0" w:line="240" w:lineRule="auto"/>
        <w:jc w:val="both"/>
        <w:rPr>
          <w:rFonts w:ascii="Times New Roman" w:eastAsia="Times New Roman" w:hAnsi="Times New Roman" w:cs="Times New Roman"/>
        </w:rPr>
      </w:pPr>
      <w:r w:rsidRPr="00AE690C">
        <w:rPr>
          <w:rFonts w:ascii="Times New Roman" w:eastAsia="Calibri" w:hAnsi="Times New Roman" w:cs="Times New Roman"/>
        </w:rPr>
        <w:t xml:space="preserve"> В соответствии</w:t>
      </w:r>
      <w:r w:rsidRPr="00AE690C">
        <w:rPr>
          <w:rFonts w:ascii="Times New Roman" w:eastAsia="Times New Roman" w:hAnsi="Times New Roman" w:cs="Times New Roman"/>
        </w:rPr>
        <w:t xml:space="preserve">  с  Постановлением Правительства РФ  от 28 января </w:t>
      </w:r>
      <w:smartTag w:uri="urn:schemas-microsoft-com:office:smarttags" w:element="metricconverter">
        <w:smartTagPr>
          <w:attr w:name="ProductID" w:val="2006 г"/>
        </w:smartTagPr>
        <w:r w:rsidRPr="00AE690C">
          <w:rPr>
            <w:rFonts w:ascii="Times New Roman" w:eastAsia="Times New Roman" w:hAnsi="Times New Roman" w:cs="Times New Roman"/>
          </w:rPr>
          <w:t>2006 г</w:t>
        </w:r>
      </w:smartTag>
      <w:r w:rsidRPr="00AE690C">
        <w:rPr>
          <w:rFonts w:ascii="Times New Roman" w:eastAsia="Times New Roman" w:hAnsi="Times New Roman" w:cs="Times New Roman"/>
        </w:rPr>
        <w:t xml:space="preserve">. </w:t>
      </w:r>
    </w:p>
    <w:p w:rsidR="00AE690C" w:rsidRPr="00AE690C" w:rsidRDefault="00AE690C" w:rsidP="00AE690C">
      <w:pPr>
        <w:spacing w:after="0" w:line="240" w:lineRule="auto"/>
        <w:jc w:val="both"/>
        <w:rPr>
          <w:rFonts w:ascii="Times New Roman" w:eastAsia="Calibri" w:hAnsi="Times New Roman" w:cs="Times New Roman"/>
          <w:b/>
          <w:color w:val="000000"/>
        </w:rPr>
      </w:pPr>
      <w:r w:rsidRPr="00AE690C">
        <w:rPr>
          <w:rFonts w:ascii="Times New Roman" w:eastAsia="Times New Roman" w:hAnsi="Times New Roman" w:cs="Times New Roman"/>
        </w:rPr>
        <w:t xml:space="preserve">№ 47 «Об  утверждении Положения </w:t>
      </w:r>
      <w:r w:rsidRPr="00AE690C">
        <w:rPr>
          <w:rFonts w:ascii="Times New Roman" w:eastAsia="Times New Roman" w:hAnsi="Times New Roman" w:cs="Times New Roman"/>
          <w:color w:val="000000"/>
        </w:rPr>
        <w:t>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AE690C">
        <w:rPr>
          <w:rFonts w:ascii="Times New Roman" w:eastAsia="Times New Roman" w:hAnsi="Times New Roman" w:cs="Times New Roman"/>
        </w:rPr>
        <w:t xml:space="preserve">» </w:t>
      </w:r>
      <w:r w:rsidRPr="00AE690C">
        <w:rPr>
          <w:rFonts w:ascii="Times New Roman" w:eastAsia="Calibri" w:hAnsi="Times New Roman" w:cs="Times New Roman"/>
        </w:rPr>
        <w:t>А</w:t>
      </w:r>
      <w:r w:rsidRPr="00AE690C">
        <w:rPr>
          <w:rFonts w:ascii="Times New Roman" w:eastAsia="Calibri" w:hAnsi="Times New Roman" w:cs="Times New Roman"/>
          <w:color w:val="000000"/>
        </w:rPr>
        <w:t xml:space="preserve">дминистрация Большеигнатовского муниципального района Республики Мордовия </w:t>
      </w:r>
      <w:r w:rsidRPr="00AE690C">
        <w:rPr>
          <w:rFonts w:ascii="Times New Roman" w:eastAsia="Calibri" w:hAnsi="Times New Roman" w:cs="Times New Roman"/>
          <w:b/>
          <w:color w:val="000000"/>
        </w:rPr>
        <w:t>постановляет:</w:t>
      </w:r>
    </w:p>
    <w:p w:rsidR="00AE690C" w:rsidRPr="00AE690C" w:rsidRDefault="00AE690C" w:rsidP="00AE690C">
      <w:pPr>
        <w:spacing w:after="0" w:line="240" w:lineRule="auto"/>
        <w:jc w:val="both"/>
        <w:rPr>
          <w:rFonts w:ascii="Times New Roman" w:eastAsia="Calibri" w:hAnsi="Times New Roman" w:cs="Times New Roman"/>
          <w:color w:val="000000"/>
        </w:rPr>
      </w:pPr>
    </w:p>
    <w:p w:rsidR="00AE690C" w:rsidRPr="00AE690C" w:rsidRDefault="00AE690C" w:rsidP="00AE690C">
      <w:pPr>
        <w:shd w:val="clear" w:color="auto" w:fill="FFFFFF"/>
        <w:tabs>
          <w:tab w:val="left" w:pos="7088"/>
          <w:tab w:val="left" w:pos="10347"/>
        </w:tabs>
        <w:spacing w:after="0" w:line="240" w:lineRule="auto"/>
        <w:ind w:right="-1" w:firstLine="567"/>
        <w:jc w:val="both"/>
        <w:rPr>
          <w:rFonts w:ascii="Times New Roman" w:hAnsi="Times New Roman" w:cs="Times New Roman"/>
        </w:rPr>
      </w:pPr>
      <w:r w:rsidRPr="00AE690C">
        <w:rPr>
          <w:rFonts w:ascii="Times New Roman" w:eastAsia="Times New Roman" w:hAnsi="Times New Roman" w:cs="Times New Roman"/>
        </w:rPr>
        <w:t xml:space="preserve">1. Внести изменения в  Положение </w:t>
      </w:r>
      <w:r w:rsidRPr="00AE690C">
        <w:rPr>
          <w:rFonts w:ascii="Times New Roman" w:hAnsi="Times New Roman" w:cs="Times New Roman"/>
        </w:rPr>
        <w:t xml:space="preserve">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утвержденное постановлением Администрации Большеигнатовского муниципального района от 15 октября 2019г. №432 «Об утверждении комиссии </w:t>
      </w:r>
      <w:r w:rsidRPr="00AE690C">
        <w:rPr>
          <w:rFonts w:ascii="Times New Roman" w:eastAsia="Times New Roman" w:hAnsi="Times New Roman" w:cs="Times New Roman"/>
          <w:color w:val="000000"/>
        </w:rPr>
        <w:t xml:space="preserve">о признании помещения жилым помещением, жилого помещения непригодным для проживания, многоквартирного дома аварийным и </w:t>
      </w:r>
      <w:r w:rsidRPr="00AE690C">
        <w:rPr>
          <w:rFonts w:ascii="Times New Roman" w:eastAsia="Times New Roman" w:hAnsi="Times New Roman" w:cs="Times New Roman"/>
          <w:color w:val="000000"/>
        </w:rPr>
        <w:lastRenderedPageBreak/>
        <w:t>подлежащим сносу или реконструкции, садового дома жилым домом и жилого дома садовым домом» изложив его в следующей редакции (прилагается).</w:t>
      </w:r>
    </w:p>
    <w:p w:rsidR="00AE690C" w:rsidRPr="00AE690C" w:rsidRDefault="00AE690C" w:rsidP="00AE690C">
      <w:pPr>
        <w:spacing w:after="0" w:line="240" w:lineRule="auto"/>
        <w:jc w:val="both"/>
        <w:rPr>
          <w:rFonts w:ascii="Times New Roman" w:eastAsia="Times New Roman" w:hAnsi="Times New Roman" w:cs="Times New Roman"/>
        </w:rPr>
      </w:pPr>
      <w:r w:rsidRPr="00AE690C">
        <w:rPr>
          <w:rFonts w:ascii="Times New Roman" w:eastAsia="Times New Roman" w:hAnsi="Times New Roman" w:cs="Times New Roman"/>
        </w:rPr>
        <w:t xml:space="preserve">       2. Настоящее постановление вступает в силу после дня официального опубликования (обнародования).</w:t>
      </w:r>
    </w:p>
    <w:p w:rsidR="00AE690C" w:rsidRPr="00AE690C" w:rsidRDefault="00AE690C" w:rsidP="00AE690C">
      <w:pPr>
        <w:widowControl w:val="0"/>
        <w:autoSpaceDE w:val="0"/>
        <w:autoSpaceDN w:val="0"/>
        <w:adjustRightInd w:val="0"/>
        <w:spacing w:after="0" w:line="240" w:lineRule="auto"/>
        <w:jc w:val="both"/>
        <w:rPr>
          <w:rFonts w:ascii="Times New Roman" w:eastAsia="Times New Roman" w:hAnsi="Times New Roman" w:cs="Times New Roman"/>
        </w:rPr>
      </w:pPr>
    </w:p>
    <w:p w:rsidR="00AE690C" w:rsidRPr="00AE690C" w:rsidRDefault="00AE690C" w:rsidP="00AE690C">
      <w:pPr>
        <w:widowControl w:val="0"/>
        <w:autoSpaceDE w:val="0"/>
        <w:autoSpaceDN w:val="0"/>
        <w:adjustRightInd w:val="0"/>
        <w:spacing w:after="0" w:line="240" w:lineRule="auto"/>
        <w:jc w:val="both"/>
        <w:rPr>
          <w:rFonts w:ascii="Times New Roman" w:eastAsia="Times New Roman" w:hAnsi="Times New Roman" w:cs="Times New Roman"/>
        </w:rPr>
      </w:pPr>
    </w:p>
    <w:p w:rsidR="00AE690C" w:rsidRPr="00AE690C" w:rsidRDefault="00AE690C" w:rsidP="00AE690C">
      <w:pPr>
        <w:widowControl w:val="0"/>
        <w:autoSpaceDE w:val="0"/>
        <w:autoSpaceDN w:val="0"/>
        <w:adjustRightInd w:val="0"/>
        <w:spacing w:after="0" w:line="240" w:lineRule="auto"/>
        <w:jc w:val="both"/>
        <w:rPr>
          <w:rFonts w:ascii="Times New Roman" w:eastAsia="Times New Roman" w:hAnsi="Times New Roman" w:cs="Times New Roman"/>
        </w:rPr>
      </w:pPr>
      <w:r w:rsidRPr="00AE690C">
        <w:rPr>
          <w:rFonts w:ascii="Times New Roman" w:eastAsia="Times New Roman" w:hAnsi="Times New Roman" w:cs="Times New Roman"/>
        </w:rPr>
        <w:t>Глава Большеигнатовского</w:t>
      </w:r>
    </w:p>
    <w:p w:rsidR="00AE690C" w:rsidRPr="00AE690C" w:rsidRDefault="00AE690C" w:rsidP="00AE690C">
      <w:pPr>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муниципального района                                                        Т. Н. Полозова</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shd w:val="clear" w:color="auto" w:fill="FFFFFF"/>
        <w:spacing w:after="0" w:line="240" w:lineRule="auto"/>
        <w:ind w:right="-285"/>
        <w:rPr>
          <w:rFonts w:ascii="Times New Roman" w:eastAsia="Times New Roman" w:hAnsi="Times New Roman" w:cs="Times New Roman"/>
        </w:rPr>
      </w:pPr>
    </w:p>
    <w:p w:rsidR="00AE690C" w:rsidRPr="00AE690C" w:rsidRDefault="00AE690C" w:rsidP="00AE690C">
      <w:pPr>
        <w:shd w:val="clear" w:color="auto" w:fill="FFFFFF"/>
        <w:spacing w:after="0" w:line="240" w:lineRule="auto"/>
        <w:ind w:left="5670" w:right="-285"/>
        <w:jc w:val="right"/>
        <w:rPr>
          <w:rFonts w:ascii="Times New Roman" w:eastAsia="Times New Roman" w:hAnsi="Times New Roman" w:cs="Times New Roman"/>
        </w:rPr>
      </w:pPr>
      <w:r w:rsidRPr="00AE690C">
        <w:rPr>
          <w:rFonts w:ascii="Times New Roman" w:eastAsia="Times New Roman" w:hAnsi="Times New Roman" w:cs="Times New Roman"/>
        </w:rPr>
        <w:t xml:space="preserve">Приложение </w:t>
      </w:r>
    </w:p>
    <w:p w:rsidR="00AE690C" w:rsidRPr="00AE690C" w:rsidRDefault="00AE690C" w:rsidP="00AE690C">
      <w:pPr>
        <w:shd w:val="clear" w:color="auto" w:fill="FFFFFF"/>
        <w:spacing w:after="0" w:line="240" w:lineRule="auto"/>
        <w:ind w:left="5670" w:right="-285"/>
        <w:jc w:val="both"/>
        <w:rPr>
          <w:rFonts w:ascii="Times New Roman" w:eastAsia="Times New Roman" w:hAnsi="Times New Roman" w:cs="Times New Roman"/>
          <w:b/>
          <w:bCs/>
        </w:rPr>
      </w:pPr>
      <w:r w:rsidRPr="00AE690C">
        <w:rPr>
          <w:rFonts w:ascii="Times New Roman" w:eastAsia="Times New Roman" w:hAnsi="Times New Roman" w:cs="Times New Roman"/>
        </w:rPr>
        <w:t xml:space="preserve">К постановлению Администрации </w:t>
      </w:r>
      <w:r w:rsidRPr="00AE690C">
        <w:rPr>
          <w:rFonts w:ascii="Times New Roman" w:hAnsi="Times New Roman" w:cs="Times New Roman"/>
        </w:rPr>
        <w:t xml:space="preserve">Большеигнатовского муниципального района  </w:t>
      </w:r>
      <w:r w:rsidRPr="00AE690C">
        <w:rPr>
          <w:rFonts w:ascii="Times New Roman" w:eastAsia="Times New Roman" w:hAnsi="Times New Roman" w:cs="Times New Roman"/>
        </w:rPr>
        <w:t>от 16.03.20236 г. N 117  «</w:t>
      </w:r>
      <w:r w:rsidRPr="00AE690C">
        <w:rPr>
          <w:rFonts w:ascii="Times New Roman" w:hAnsi="Times New Roman" w:cs="Times New Roman"/>
        </w:rPr>
        <w:t xml:space="preserve">О внесении изменений в постановление Администрации Большеигнатовского муниципального района от 15.10.2019г. № 432 «Об утверждении комиссии </w:t>
      </w:r>
      <w:r w:rsidRPr="00AE690C">
        <w:rPr>
          <w:rFonts w:ascii="Times New Roman" w:eastAsia="Times New Roman" w:hAnsi="Times New Roman" w:cs="Times New Roman"/>
        </w:rPr>
        <w:t>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AE690C" w:rsidRPr="00AE690C" w:rsidRDefault="00AE690C" w:rsidP="00AE690C">
      <w:pPr>
        <w:shd w:val="clear" w:color="auto" w:fill="FFFFFF"/>
        <w:spacing w:after="0" w:line="240" w:lineRule="auto"/>
        <w:jc w:val="right"/>
        <w:rPr>
          <w:rFonts w:ascii="Times New Roman" w:eastAsia="Times New Roman" w:hAnsi="Times New Roman" w:cs="Times New Roman"/>
        </w:rPr>
      </w:pP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b/>
          <w:bCs/>
        </w:rPr>
        <w:t>ПОЛОЖЕНИЕ</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b/>
          <w:bCs/>
        </w:rPr>
      </w:pPr>
      <w:r w:rsidRPr="00AE690C">
        <w:rPr>
          <w:rFonts w:ascii="Times New Roman" w:eastAsia="Times New Roman" w:hAnsi="Times New Roman" w:cs="Times New Roman"/>
          <w:b/>
          <w:bCs/>
        </w:rPr>
        <w:t>О ПРИЗНАНИИ ПОМЕЩЕНИЯ ЖИЛЫМ ПОМЕЩЕНИЕМ, ЖИЛОГО ПОМЕЩЕНИЯ НЕПРИГОДНЫМ ДЛЯ ПРОЖИВАНИЯ, МНОГОКВАРТИРНОГО ДОМА АВАРИЙНЫМИ ПОДЛЕЖАЩИМ СНОСУ ИЛИ РЕКОНСТРУКЦИИ, САДОВОГО ДОМА ЖИЛЫМ ДОМОМ И ЖИЛОГО ДОМА САДОВЫМ ДОМОМ</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b/>
          <w:bCs/>
        </w:rPr>
        <w:t>1. Общие положения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 Настоящее Положение устанавливает </w:t>
      </w:r>
      <w:hyperlink r:id="rId12" w:history="1">
        <w:r w:rsidRPr="00AE690C">
          <w:rPr>
            <w:rFonts w:ascii="Times New Roman" w:eastAsia="Times New Roman" w:hAnsi="Times New Roman" w:cs="Times New Roman"/>
          </w:rPr>
          <w:t>требования</w:t>
        </w:r>
      </w:hyperlink>
      <w:r w:rsidRPr="00AE690C">
        <w:rPr>
          <w:rFonts w:ascii="Times New Roman" w:eastAsia="Times New Roman" w:hAnsi="Times New Roman" w:cs="Times New Roman"/>
        </w:rPr>
        <w:t> к жилому помещению, </w:t>
      </w:r>
      <w:hyperlink r:id="rId13" w:history="1">
        <w:r w:rsidRPr="00AE690C">
          <w:rPr>
            <w:rFonts w:ascii="Times New Roman" w:eastAsia="Times New Roman" w:hAnsi="Times New Roman" w:cs="Times New Roman"/>
          </w:rPr>
          <w:t>порядок</w:t>
        </w:r>
      </w:hyperlink>
      <w:r w:rsidRPr="00AE690C">
        <w:rPr>
          <w:rFonts w:ascii="Times New Roman" w:hAnsi="Times New Roman" w:cs="Times New Roman"/>
        </w:rPr>
        <w:t xml:space="preserve"> </w:t>
      </w:r>
      <w:r w:rsidRPr="00AE690C">
        <w:rPr>
          <w:rFonts w:ascii="Times New Roman" w:eastAsia="Times New Roman" w:hAnsi="Times New Roman" w:cs="Times New Roman"/>
        </w:rPr>
        <w:t>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 а также </w:t>
      </w:r>
      <w:hyperlink r:id="rId14" w:history="1">
        <w:r w:rsidRPr="00AE690C">
          <w:rPr>
            <w:rFonts w:ascii="Times New Roman" w:eastAsia="Times New Roman" w:hAnsi="Times New Roman" w:cs="Times New Roman"/>
          </w:rPr>
          <w:t>порядок</w:t>
        </w:r>
      </w:hyperlink>
      <w:r w:rsidRPr="00AE690C">
        <w:rPr>
          <w:rFonts w:ascii="Times New Roman" w:eastAsia="Times New Roman" w:hAnsi="Times New Roman" w:cs="Times New Roman"/>
        </w:rPr>
        <w:t> признания садового дома жилым домом и жилого дома садовым домом.</w:t>
      </w:r>
    </w:p>
    <w:p w:rsidR="00AE690C" w:rsidRPr="00AE690C" w:rsidRDefault="00AE690C" w:rsidP="00AE690C">
      <w:pPr>
        <w:shd w:val="clear" w:color="auto" w:fill="FFFFFF"/>
        <w:spacing w:after="0" w:line="240" w:lineRule="auto"/>
        <w:ind w:firstLine="540"/>
        <w:jc w:val="both"/>
        <w:rPr>
          <w:rFonts w:ascii="Times New Roman" w:hAnsi="Times New Roman" w:cs="Times New Roman"/>
        </w:rPr>
      </w:pPr>
      <w:r w:rsidRPr="00AE690C">
        <w:rPr>
          <w:rFonts w:ascii="Times New Roman" w:eastAsia="Times New Roman" w:hAnsi="Times New Roman" w:cs="Times New Roman"/>
        </w:rPr>
        <w:t xml:space="preserve">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w:t>
      </w:r>
      <w:r w:rsidRPr="00AE690C">
        <w:rPr>
          <w:rFonts w:ascii="Times New Roman" w:hAnsi="Times New Roman" w:cs="Times New Roman"/>
        </w:rPr>
        <w:t xml:space="preserve">Большеигнатовского муниципального района  </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w:t>
      </w:r>
      <w:hyperlink r:id="rId15" w:history="1">
        <w:r w:rsidRPr="00AE690C">
          <w:rPr>
            <w:rFonts w:ascii="Times New Roman" w:eastAsia="Times New Roman" w:hAnsi="Times New Roman" w:cs="Times New Roman"/>
          </w:rPr>
          <w:t>кодексом</w:t>
        </w:r>
      </w:hyperlink>
      <w:r w:rsidRPr="00AE690C">
        <w:rPr>
          <w:rFonts w:ascii="Times New Roman" w:eastAsia="Times New Roman" w:hAnsi="Times New Roman" w:cs="Times New Roman"/>
        </w:rPr>
        <w:t> Российской Федерации.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5. Жилым помещением признается: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квартира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lastRenderedPageBreak/>
        <w:t>комната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6. Садовым домом признается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hAnsi="Times New Roman" w:cs="Times New Roman"/>
        </w:rPr>
        <w:t>7. Домом блокированной застройки признается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8. Многоквартирным домом признается здание, состоящее из двух и более квартир, включающее в себя имущество:</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 xml:space="preserve">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 а также не принадлежащие отдельным собственникам машино-места;</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 xml:space="preserve"> крыши, ограждающие несущие и ненесущие конструкции данного дома, 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Многоквартирный дом может также включать в себя принадлежащие отдельным собственникам нежилые помещения и (или) машино-места, являющиеся неотъемлемой конструктивной частью такого многоквартирного дома.</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hAnsi="Times New Roman" w:cs="Times New Roman"/>
        </w:rPr>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r w:rsidRPr="00AE690C">
        <w:rPr>
          <w:rFonts w:ascii="Times New Roman" w:eastAsia="Times New Roman" w:hAnsi="Times New Roman" w:cs="Times New Roman"/>
        </w:rPr>
        <w:t xml:space="preserve"> </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 xml:space="preserve">9. 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w:t>
      </w:r>
      <w:hyperlink r:id="rId16" w:anchor="/document/70218372/entry/1000" w:history="1">
        <w:r w:rsidRPr="00AE690C">
          <w:rPr>
            <w:rStyle w:val="af2"/>
            <w:rFonts w:ascii="Times New Roman" w:eastAsiaTheme="majorEastAsia" w:hAnsi="Times New Roman"/>
            <w:color w:val="auto"/>
          </w:rPr>
          <w:t>межведомственной комиссией</w:t>
        </w:r>
      </w:hyperlink>
      <w:r w:rsidRPr="00AE690C">
        <w:rPr>
          <w:rFonts w:ascii="Times New Roman" w:hAnsi="Times New Roman"/>
        </w:rPr>
        <w:t>,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 xml:space="preserve">Администрация Большеигнатовского муниципального района (далее – Администрация) создает в установленном им порядке комиссию для оценки жилых помещений муниципального жилищного фонда и частного жилищного фонда, за исключением случаев, предусмотренных </w:t>
      </w:r>
      <w:hyperlink r:id="rId17" w:anchor="/document/12144695/entry/1071" w:history="1">
        <w:r w:rsidRPr="00AE690C">
          <w:rPr>
            <w:rStyle w:val="af2"/>
            <w:rFonts w:ascii="Times New Roman" w:eastAsiaTheme="majorEastAsia" w:hAnsi="Times New Roman"/>
            <w:color w:val="auto"/>
          </w:rPr>
          <w:t>пунктом 10</w:t>
        </w:r>
      </w:hyperlink>
      <w:r w:rsidRPr="00AE690C">
        <w:rPr>
          <w:rFonts w:ascii="Times New Roman" w:hAnsi="Times New Roman"/>
        </w:rPr>
        <w:t xml:space="preserve"> настоящего Положения. В состав комиссии включаются представители Администрации. Председателем комиссии назначается должностное лицо Администрации.</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 xml:space="preserve">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сводного перечня объектов (жилых помещений), находящихся в границах зоны чрезвычайной ситуации, предусмотренного </w:t>
      </w:r>
      <w:hyperlink r:id="rId18" w:anchor="/document/12144695/entry/1042" w:history="1">
        <w:r w:rsidRPr="00AE690C">
          <w:rPr>
            <w:rStyle w:val="af2"/>
            <w:rFonts w:ascii="Times New Roman" w:eastAsiaTheme="majorEastAsia" w:hAnsi="Times New Roman"/>
            <w:color w:val="auto"/>
          </w:rPr>
          <w:t>пунктом 45</w:t>
        </w:r>
      </w:hyperlink>
      <w:r w:rsidRPr="00AE690C">
        <w:rPr>
          <w:rFonts w:ascii="Times New Roman" w:hAnsi="Times New Roman"/>
        </w:rPr>
        <w:t xml:space="preserve"> настоящего Положения,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 xml:space="preserve">Собственник жилого помещения (уполномоченное им лицо), за исключением органов и (или) организаций, указанных в </w:t>
      </w:r>
      <w:hyperlink r:id="rId19" w:anchor="/document/12144695/entry/10072" w:history="1">
        <w:r w:rsidRPr="00AE690C">
          <w:rPr>
            <w:rStyle w:val="af2"/>
            <w:rFonts w:ascii="Times New Roman" w:eastAsiaTheme="majorEastAsia" w:hAnsi="Times New Roman"/>
            <w:color w:val="auto"/>
          </w:rPr>
          <w:t>абзацах втором</w:t>
        </w:r>
      </w:hyperlink>
      <w:r w:rsidRPr="00AE690C">
        <w:rPr>
          <w:rFonts w:ascii="Times New Roman" w:hAnsi="Times New Roman"/>
        </w:rPr>
        <w:t xml:space="preserve"> настоящего пункта, привлекается к работе в комиссии с правом совещательного голоса и подлежит уведомлению о времени и месте заседания комиссии в порядке, установленном Администрацией. Порядок участия в работе комиссии </w:t>
      </w:r>
      <w:r w:rsidRPr="00AE690C">
        <w:rPr>
          <w:rFonts w:ascii="Times New Roman" w:hAnsi="Times New Roman"/>
        </w:rPr>
        <w:lastRenderedPageBreak/>
        <w:t>собственника жилого помещения, получившего повреждения в результате чрезвычайной ситуации, устанавливается Администрацией.</w:t>
      </w:r>
    </w:p>
    <w:p w:rsidR="00AE690C" w:rsidRPr="00AE690C" w:rsidRDefault="00AE690C" w:rsidP="00AE690C">
      <w:pPr>
        <w:shd w:val="clear" w:color="auto" w:fill="FFFFFF"/>
        <w:spacing w:after="0" w:line="240" w:lineRule="auto"/>
        <w:ind w:firstLine="540"/>
        <w:jc w:val="both"/>
        <w:rPr>
          <w:rFonts w:ascii="Times New Roman" w:hAnsi="Times New Roman" w:cs="Times New Roman"/>
        </w:rPr>
      </w:pPr>
      <w:r w:rsidRPr="00AE690C">
        <w:rPr>
          <w:rFonts w:ascii="Times New Roman" w:hAnsi="Times New Roman" w:cs="Times New Roman"/>
        </w:rP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Администрацией. Решение принимается на основании заключения комиссии, оформленного в порядке, предусмотренном </w:t>
      </w:r>
      <w:hyperlink r:id="rId20" w:anchor="/document/12144695/entry/1047" w:history="1">
        <w:r w:rsidRPr="00AE690C">
          <w:rPr>
            <w:rStyle w:val="af2"/>
            <w:rFonts w:ascii="Times New Roman" w:hAnsi="Times New Roman" w:cs="Times New Roman"/>
            <w:color w:val="auto"/>
          </w:rPr>
          <w:t>пунктом 52</w:t>
        </w:r>
      </w:hyperlink>
      <w:r w:rsidRPr="00AE690C">
        <w:rPr>
          <w:rFonts w:ascii="Times New Roman" w:hAnsi="Times New Roman" w:cs="Times New Roman"/>
        </w:rPr>
        <w:t xml:space="preserve"> настоящего Положения.</w:t>
      </w:r>
    </w:p>
    <w:p w:rsidR="00AE690C" w:rsidRPr="00AE690C" w:rsidRDefault="00AE690C" w:rsidP="00AE690C">
      <w:pPr>
        <w:shd w:val="clear" w:color="auto" w:fill="FFFFFF"/>
        <w:spacing w:after="0" w:line="240" w:lineRule="auto"/>
        <w:ind w:firstLine="540"/>
        <w:jc w:val="both"/>
        <w:rPr>
          <w:rFonts w:ascii="Times New Roman" w:hAnsi="Times New Roman" w:cs="Times New Roman"/>
        </w:rPr>
      </w:pPr>
      <w:r w:rsidRPr="00AE690C">
        <w:rPr>
          <w:rFonts w:ascii="Times New Roman" w:hAnsi="Times New Roman" w:cs="Times New Roman"/>
        </w:rPr>
        <w:t>10. 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Республики Мордовия.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11. Администрация  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fldChar w:fldCharType="begin"/>
      </w:r>
      <w:r w:rsidRPr="00AE690C">
        <w:rPr>
          <w:rFonts w:ascii="Times New Roman" w:eastAsia="Times New Roman" w:hAnsi="Times New Roman" w:cs="Times New Roman"/>
        </w:rPr>
        <w:instrText xml:space="preserve"> HYPERLINK "http://www.consultant.ru/cons/cgi/online.cgi?rnd=CB8EC566001CC4CF894B1D453845EC61&amp;req=query&amp;REFDOC=332696&amp;REFBASE=LAW&amp;REFPAGE=0&amp;REFTYPE=CDLT_CHILDLESS_CONTENTS_ITEM_MAIN_BACKREFS&amp;ts=1176015707771937482&amp;mode=backrefs&amp;REFDST=100028" </w:instrText>
      </w:r>
      <w:r w:rsidRPr="00AE690C">
        <w:rPr>
          <w:rFonts w:ascii="Times New Roman" w:eastAsia="Times New Roman" w:hAnsi="Times New Roman" w:cs="Times New Roman"/>
        </w:rPr>
        <w:fldChar w:fldCharType="separate"/>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fldChar w:fldCharType="end"/>
      </w:r>
      <w:r w:rsidRPr="00AE690C">
        <w:rPr>
          <w:rFonts w:ascii="Times New Roman" w:eastAsia="Times New Roman" w:hAnsi="Times New Roman" w:cs="Times New Roman"/>
          <w:b/>
          <w:bCs/>
        </w:rPr>
        <w:t>2. Требования, которым должно отвечать жилое помещение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12. Жилые помещения должны располагаться преимущественно в домах, расположенных в жилой зоне в соответствии с градостроительным зонированием, а также в границах территории ведения гражданами садоводства или огородничества для собственных нужд.</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13. 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(а в железобетонных конструкциях - в части трещиностойкости)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14. 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15.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и на территории ведения гражданами садоводства или огородничества для собственных нужд без централизованных инженерных сетей в одно- и двухэтажных зданиях допускается отсутствие водопровода и канализированных уборных.</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16. 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w:t>
      </w:r>
      <w:hyperlink r:id="rId21" w:tooltip="&lt;div class=&quot;head&quot;&gt;Ссылка на список документов:&#10;&lt;/div&gt;&lt;div&gt;&lt;span class=&quot;aligner&quot;&gt;&lt;div class=&quot;icon listDocD-16&quot;&gt;&lt;/div&gt;&lt;/span&gt;&lt;span class=&quot;doc&quot;&gt;&lt;div&gt;Постановление Главного государственного санитарного врача РФ от 10.06.2010 N 64&lt;/div&gt;&lt;div&gt;(ред. от 27.12.2010)&lt;/di" w:history="1">
        <w:r w:rsidRPr="00AE690C">
          <w:rPr>
            <w:rFonts w:ascii="Times New Roman" w:eastAsia="Times New Roman" w:hAnsi="Times New Roman" w:cs="Times New Roman"/>
          </w:rPr>
          <w:t>требованиям</w:t>
        </w:r>
      </w:hyperlink>
      <w:r w:rsidRPr="00AE690C">
        <w:rPr>
          <w:rFonts w:ascii="Times New Roman" w:eastAsia="Times New Roman" w:hAnsi="Times New Roman" w:cs="Times New Roman"/>
        </w:rPr>
        <w:t>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lastRenderedPageBreak/>
        <w:t>Кратность воздухообмена во всех вентилируемых жилых помещениях должна соответствовать нормам, установленным в действующих нормативных правовых актах.</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17. 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w:t>
      </w:r>
      <w:hyperlink r:id="rId22" w:tooltip="&lt;div class=&quot;head&quot;&gt;Ссылка на список документов:&#10;&lt;/div&gt;&lt;div&gt;&lt;span class=&quot;aligner&quot;&gt;&lt;div class=&quot;icon listDocD-16&quot;&gt;&lt;/div&gt;&lt;/span&gt;&lt;span class=&quot;doc&quot;&gt;&lt;div&gt;Федеральный закон от 30.12.2009 N 384-ФЗ&lt;/div&gt;&lt;div&gt;(ред. от 02.07.2013)&lt;/div&gt;&lt;div&gt;&quot;Технический регламент о безопас" w:history="1">
        <w:r w:rsidRPr="00AE690C">
          <w:rPr>
            <w:rFonts w:ascii="Times New Roman" w:eastAsia="Times New Roman" w:hAnsi="Times New Roman" w:cs="Times New Roman"/>
          </w:rPr>
          <w:t>актах</w:t>
        </w:r>
      </w:hyperlink>
      <w:r w:rsidRPr="00AE690C">
        <w:rPr>
          <w:rFonts w:ascii="Times New Roman" w:eastAsia="Times New Roman" w:hAnsi="Times New Roman" w:cs="Times New Roman"/>
        </w:rPr>
        <w:t>,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18. 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пароизоляцию от диффузии водяного пара из помещения,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19.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20.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21. 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22. В реконструируемом жилом помещении при изменении местоположения санитарно-технических узлов должны быть осуществлены мероприятия по гидро-, шумо-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23. 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24. В жилом помещении требуемая инсоляция должна обеспечиваться для одно-, двух- и трехкомнатных квартир - не менее чем в одной комнате, для четырех-, пяти- и шестикомнатных квартир - не менее чем в 2 комнатах. Длительность инсоляции в осенне-зимний период года в жилом помещении для центральной, северной и южной зон должна отвечать соответствующим </w:t>
      </w:r>
      <w:hyperlink r:id="rId23" w:history="1">
        <w:r w:rsidRPr="00AE690C">
          <w:rPr>
            <w:rFonts w:ascii="Times New Roman" w:eastAsia="Times New Roman" w:hAnsi="Times New Roman" w:cs="Times New Roman"/>
          </w:rPr>
          <w:t>санитарным нормам</w:t>
        </w:r>
      </w:hyperlink>
      <w:r w:rsidRPr="00AE690C">
        <w:rPr>
          <w:rFonts w:ascii="Times New Roman" w:eastAsia="Times New Roman" w:hAnsi="Times New Roman" w:cs="Times New Roman"/>
        </w:rPr>
        <w:t>. Коэффициент естественной освещенности в комнатах и кухнях должен быть не менее 0,5 процента в середине жилого помещения.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25. Высота (от пола до потолка) комнат и кухни (кухни-столовой) в климатических районах IА, IБ, IГ, IД и IVа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26. Отметка пола жилого помещения, расположенного на первом этаже, должна быть выше планировочной отметки земли.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Размещение жилого помещения в подвальном и цокольном этажах не допускается.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27. 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28. Комнаты и кухни в жилом помещении должны иметь непосредственное естественное освещение.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lastRenderedPageBreak/>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29. 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w:t>
      </w:r>
      <w:hyperlink r:id="rId24" w:tooltip="&lt;div class=&quot;head&quot;&gt;Ссылка на список документов:&#10;&lt;/div&gt;&lt;div&gt;&lt;span class=&quot;aligner&quot;&gt;&lt;div class=&quot;icon listDocD-16&quot;&gt;&lt;/div&gt;&lt;/span&gt;&lt;span class=&quot;doc&quot;&gt;&lt;div&gt;Постановление Главного государственного санитарного врача РФ от 10.06.2010 N 64&lt;/div&gt;&lt;div&gt;(ред. от 27.12.2010)&lt;/di" w:history="1">
        <w:r w:rsidRPr="00AE690C">
          <w:rPr>
            <w:rFonts w:ascii="Times New Roman" w:eastAsia="Times New Roman" w:hAnsi="Times New Roman" w:cs="Times New Roman"/>
          </w:rPr>
          <w:t>актах</w:t>
        </w:r>
      </w:hyperlink>
      <w:r w:rsidRPr="00AE690C">
        <w:rPr>
          <w:rFonts w:ascii="Times New Roman" w:eastAsia="Times New Roman" w:hAnsi="Times New Roman" w:cs="Times New Roman"/>
        </w:rPr>
        <w:t>,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дБА указанных уровней в дневное и ночное время суток.</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Межквартирные стены и перегородки должны иметь индекс изоляции воздушного шума не ниже 50 дБ.</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30. В жилом помещении допустимые уровни вибрации от внутренних и внешних источников в дневное и ночное время суток должны соответствовать значениям, установленным в действующих нормативных правовых </w:t>
      </w:r>
      <w:hyperlink r:id="rId25" w:history="1">
        <w:r w:rsidRPr="00AE690C">
          <w:rPr>
            <w:rFonts w:ascii="Times New Roman" w:eastAsia="Times New Roman" w:hAnsi="Times New Roman" w:cs="Times New Roman"/>
          </w:rPr>
          <w:t>актах</w:t>
        </w:r>
      </w:hyperlink>
      <w:r w:rsidRPr="00AE690C">
        <w:rPr>
          <w:rFonts w:ascii="Times New Roman" w:eastAsia="Times New Roman" w:hAnsi="Times New Roman" w:cs="Times New Roman"/>
        </w:rPr>
        <w:t>.</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31. В жилом помещении допустимый уровень инфразвука должен соответствовать значениям, установленным в действующих нормативных правовых </w:t>
      </w:r>
      <w:hyperlink r:id="rId26" w:history="1">
        <w:r w:rsidRPr="00AE690C">
          <w:rPr>
            <w:rFonts w:ascii="Times New Roman" w:eastAsia="Times New Roman" w:hAnsi="Times New Roman" w:cs="Times New Roman"/>
          </w:rPr>
          <w:t>актах</w:t>
        </w:r>
      </w:hyperlink>
      <w:r w:rsidRPr="00AE690C">
        <w:rPr>
          <w:rFonts w:ascii="Times New Roman" w:eastAsia="Times New Roman" w:hAnsi="Times New Roman" w:cs="Times New Roman"/>
        </w:rPr>
        <w:t>.</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32.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допустимых значений, установленных в действующих нормативных правовых </w:t>
      </w:r>
      <w:hyperlink r:id="rId27" w:history="1">
        <w:r w:rsidRPr="00AE690C">
          <w:rPr>
            <w:rFonts w:ascii="Times New Roman" w:eastAsia="Times New Roman" w:hAnsi="Times New Roman" w:cs="Times New Roman"/>
          </w:rPr>
          <w:t>актах</w:t>
        </w:r>
      </w:hyperlink>
      <w:r w:rsidRPr="00AE690C">
        <w:rPr>
          <w:rFonts w:ascii="Times New Roman" w:eastAsia="Times New Roman" w:hAnsi="Times New Roman" w:cs="Times New Roman"/>
        </w:rPr>
        <w:t>.</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33. В жилом помещении предельно допустимая напряженность переменного электрического поля и предельно допустимая напряженность переменного магнитного поля должны соответствовать значениям, установленным в соответствии с законодательством в области обеспечения санитарно-эпидемиологического благополучия населения.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34. Внутри жилого помещения мощность эквивалентной дозы облучения не должна превышать мощность дозы, допустимой для открытой местности, более чем на 0,3 мкЗв/ч, а среднегодовая эквивалентная равновесная объемная активность радона в воздухе эксплуатируемых помещений не должна превышать 200 Бк/куб. м.</w:t>
      </w:r>
    </w:p>
    <w:p w:rsidR="00AE690C" w:rsidRPr="00AE690C" w:rsidRDefault="00AE690C" w:rsidP="00AE690C">
      <w:pPr>
        <w:spacing w:after="0" w:line="240" w:lineRule="auto"/>
        <w:jc w:val="both"/>
        <w:rPr>
          <w:rFonts w:ascii="Times New Roman" w:hAnsi="Times New Roman" w:cs="Times New Roman"/>
        </w:rPr>
      </w:pPr>
      <w:r w:rsidRPr="00AE690C">
        <w:rPr>
          <w:rFonts w:ascii="Times New Roman" w:hAnsi="Times New Roman" w:cs="Times New Roman"/>
        </w:rPr>
        <w:t xml:space="preserve">         35.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 установленных в действующих нормативных правовых актах.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бутилацетат, диметиламин, 1,2-дихлорэтан, ксилол, ртуть, свинец и его неорганические соединения, сероводород, стирол, толуол, оксид углерода, фенол, формальдегид, диметилфталат, этилацетат и этилбензол.</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b/>
          <w:bCs/>
        </w:rPr>
        <w:t>3. Основания для признания жилого помещения</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b/>
          <w:bCs/>
        </w:rPr>
        <w:t>непригодным для проживания и многоквартирного</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b/>
          <w:bCs/>
        </w:rPr>
        <w:t>дома аварийным и подлежащим сносу или реконструкции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36. Основанием для признания жилого помещения непригодным для проживания является наличие выявленных вредных факторов среды обитания человека, которые не позволяют обеспечить безопасность жизни и здоровья граждан вследствие: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-ухудшения в связи с физическим износом в процессе эксплуатации либо в результате чрезвычайной ситуации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w:t>
      </w:r>
    </w:p>
    <w:p w:rsidR="00AE690C" w:rsidRPr="00AE690C" w:rsidRDefault="00AE690C" w:rsidP="00AE690C">
      <w:pPr>
        <w:spacing w:after="0" w:line="240" w:lineRule="auto"/>
        <w:ind w:firstLine="540"/>
        <w:jc w:val="both"/>
        <w:rPr>
          <w:rFonts w:ascii="Times New Roman" w:hAnsi="Times New Roman" w:cs="Times New Roman"/>
        </w:rPr>
      </w:pPr>
      <w:r w:rsidRPr="00AE690C">
        <w:rPr>
          <w:rFonts w:ascii="Times New Roman" w:hAnsi="Times New Roman" w:cs="Times New Roman"/>
        </w:rPr>
        <w:t xml:space="preserve">37. Основанием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w:t>
      </w:r>
      <w:r w:rsidRPr="00AE690C">
        <w:rPr>
          <w:rFonts w:ascii="Times New Roman" w:hAnsi="Times New Roman" w:cs="Times New Roman"/>
        </w:rPr>
        <w:lastRenderedPageBreak/>
        <w:t>конструкций (конструкции) или многоквартирного дома в целом, характеризующееся их разрушением либо повреждениями и деформациями, свидетельствующими об исчерпании несущей способности и опасности обрушения многоквартирного дома, и (или) кренами, которые могут вызвать потерю устойчивости многоквартирного дома.</w:t>
      </w:r>
    </w:p>
    <w:p w:rsidR="00AE690C" w:rsidRPr="00AE690C" w:rsidRDefault="00AE690C" w:rsidP="00AE690C">
      <w:pPr>
        <w:spacing w:after="0" w:line="240" w:lineRule="auto"/>
        <w:ind w:firstLine="540"/>
        <w:jc w:val="both"/>
        <w:rPr>
          <w:rFonts w:ascii="Times New Roman" w:hAnsi="Times New Roman" w:cs="Times New Roman"/>
        </w:rPr>
      </w:pPr>
      <w:r w:rsidRPr="00AE690C">
        <w:rPr>
          <w:rFonts w:ascii="Times New Roman" w:hAnsi="Times New Roman" w:cs="Times New Roman"/>
        </w:rPr>
        <w:t>В случае если многоквартирный дом признан аварийным и подлежащим сносу или реконструкции, жилые помещения, расположенные в таком многоквартирном доме, являются непригодными для проживания.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38. Жилые помещения, находящиеся в жилых домах, расположенных на территориях, на которых превышены показатели санитарно-эпидемиологической безопасности в части физических факторов (шум, вибрация, электромагнитное и ионизирующее излучение), концентрации химических и биологических веществ в атмосферном воздухе и почве, установленные в </w:t>
      </w:r>
      <w:hyperlink r:id="rId28" w:history="1">
        <w:r w:rsidRPr="00AE690C">
          <w:rPr>
            <w:rFonts w:ascii="Times New Roman" w:eastAsia="Times New Roman" w:hAnsi="Times New Roman" w:cs="Times New Roman"/>
          </w:rPr>
          <w:t>разделе 2</w:t>
        </w:r>
      </w:hyperlink>
      <w:r w:rsidRPr="00AE690C">
        <w:rPr>
          <w:rFonts w:ascii="Times New Roman" w:eastAsia="Times New Roman" w:hAnsi="Times New Roman" w:cs="Times New Roman"/>
        </w:rPr>
        <w:t> настоящего Положения, а также в жилых домах, расположенных в производственных зонах, зонах инженерной и транспортной инфраструктур и в санитарно-защитных зонах, следует признавать непригодными для проживания в случаях, когда инженерными и проектными решениями невозможно минимизировать критерии риска до допустимого уровня.</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39. Непригодными для проживания следует признавать жилые помещения, расположенные в опасных зонах схода оползней, селевых потоков, снежных лавин,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Многоквартирные дома, расположенные в указанных зонах, признаются аварийными и подлежащими сносу или реконструкции.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hAnsi="Times New Roman" w:cs="Times New Roman"/>
        </w:rPr>
        <w:t xml:space="preserve">Непригодными для проживания следует признавать жилые помещения, расположенные в зоне вероятных разрушений при техногенных авариях, иных обстоятельствах, в результате которых сложилась чрезвычайная ситуация, если при помощи инженерных и проектных решений невозможно предотвратить разрушение жилых помещений. Многоквартирные дома, расположенные в указанных зонах, признаются аварийными и подлежащими сносу или реконструкции. В настоящем </w:t>
      </w:r>
      <w:hyperlink r:id="rId29" w:anchor="/document/12144695/entry/300" w:history="1">
        <w:r w:rsidRPr="00AE690C">
          <w:rPr>
            <w:rStyle w:val="af2"/>
            <w:rFonts w:ascii="Times New Roman" w:hAnsi="Times New Roman" w:cs="Times New Roman"/>
            <w:color w:val="auto"/>
          </w:rPr>
          <w:t>Положении</w:t>
        </w:r>
      </w:hyperlink>
      <w:r w:rsidRPr="00AE690C">
        <w:rPr>
          <w:rFonts w:ascii="Times New Roman" w:hAnsi="Times New Roman" w:cs="Times New Roman"/>
        </w:rPr>
        <w:t xml:space="preserve"> под зоной вероятных разрушений при техногенных авариях, иных обстоятельствах, в результате которых сложилась чрезвычайная ситуация, понимается территория, в границах которой расположены жилые помещения и многоквартирные дома, которым грозит разрушение в связи с произошедшими техногенной аварией, иными обстоятельствами, в результате которых сложилась чрезвычайная ситуация. Зоны вероятных разрушений при техногенных авариях </w:t>
      </w:r>
      <w:hyperlink r:id="rId30" w:anchor="/document/71390974/entry/100" w:history="1">
        <w:r w:rsidRPr="00AE690C">
          <w:rPr>
            <w:rStyle w:val="af2"/>
            <w:rFonts w:ascii="Times New Roman" w:hAnsi="Times New Roman" w:cs="Times New Roman"/>
            <w:color w:val="auto"/>
          </w:rPr>
          <w:t>устанавливаются</w:t>
        </w:r>
      </w:hyperlink>
      <w:r w:rsidRPr="00AE690C">
        <w:rPr>
          <w:rFonts w:ascii="Times New Roman" w:hAnsi="Times New Roman" w:cs="Times New Roman"/>
        </w:rPr>
        <w:t xml:space="preserve"> Федеральной службой по экологическому, технологическому и атомному надзору и назначенными в соответствии с законодательством Российской Федерации и законодательством субъектов Российской Федерации руководителями ликвидации чрезвычайных ситуаций на основании материалов технического расследования их причин.</w:t>
      </w:r>
      <w:r w:rsidRPr="00AE690C">
        <w:rPr>
          <w:rFonts w:ascii="Times New Roman" w:eastAsia="Times New Roman" w:hAnsi="Times New Roman" w:cs="Times New Roman"/>
        </w:rPr>
        <w:t xml:space="preserve"> </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40. Непригодными для проживания следует признавать жилые помещения, расположенные на территориях, прилегающих к воздушной линии электропередачи переменного тока и другим объектам, создающим на высоте 1,8 м от поверхности земли напряженность электрического поля промышленной частоты 50 Гц более 1 кВ/м и индукцию магнитного поля промышленной частоты 50 Гц более 50 мкТл.</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41. 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чрезвычайных ситуаций,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при которых существует опасность для пребывания людей и сохранности инженерного оборудования. Указанные многоквартирные дома признаются аварийными и подлежащими сносу.</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42. Комнаты, окна которых выходят на магистрали, при уровне шума выше предельно допустимой нормы, указанной в </w:t>
      </w:r>
      <w:hyperlink r:id="rId31" w:history="1">
        <w:r w:rsidRPr="00AE690C">
          <w:rPr>
            <w:rFonts w:ascii="Times New Roman" w:eastAsia="Times New Roman" w:hAnsi="Times New Roman" w:cs="Times New Roman"/>
          </w:rPr>
          <w:t>пункте 29</w:t>
        </w:r>
      </w:hyperlink>
      <w:r w:rsidRPr="00AE690C">
        <w:rPr>
          <w:rFonts w:ascii="Times New Roman" w:eastAsia="Times New Roman" w:hAnsi="Times New Roman" w:cs="Times New Roman"/>
        </w:rPr>
        <w:t> настоящего Положения, следует признавать непригодными для проживания, если при помощи инженерных и проектных решений невозможно снизить уровень шума до допустимого значения.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43. Жилые помещения, над которыми или смежно с ними расположено устройство для промывки мусоропровода и его очистки, следует признавать непригодными для проживания.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lastRenderedPageBreak/>
        <w:t>44. Не может служить основанием для признания жилого помещения непригодным для проживания: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отсутствие системы централизованной канализации и горячего водоснабжения в одно- и двухэтажном жилом доме;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отсутствие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spacing w:after="0" w:line="240" w:lineRule="auto"/>
        <w:ind w:firstLine="540"/>
        <w:jc w:val="center"/>
        <w:rPr>
          <w:rFonts w:ascii="Times New Roman" w:eastAsia="Times New Roman" w:hAnsi="Times New Roman" w:cs="Times New Roman"/>
        </w:rPr>
      </w:pPr>
      <w:r w:rsidRPr="00AE690C">
        <w:rPr>
          <w:rFonts w:ascii="Times New Roman" w:eastAsia="Times New Roman" w:hAnsi="Times New Roman" w:cs="Times New Roman"/>
          <w:b/>
          <w:bCs/>
        </w:rPr>
        <w:t>4. Порядок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E690C" w:rsidRPr="00AE690C" w:rsidRDefault="00AE690C" w:rsidP="00AE690C">
      <w:pPr>
        <w:pStyle w:val="af"/>
        <w:ind w:firstLine="709"/>
        <w:jc w:val="both"/>
        <w:rPr>
          <w:rFonts w:ascii="Times New Roman" w:hAnsi="Times New Roman"/>
        </w:rPr>
      </w:pPr>
      <w:r w:rsidRPr="00AE690C">
        <w:rPr>
          <w:rFonts w:ascii="Times New Roman" w:hAnsi="Times New Roman"/>
        </w:rPr>
        <w:t>45.</w:t>
      </w:r>
      <w:r w:rsidRPr="00AE690C">
        <w:rPr>
          <w:rFonts w:ascii="Times New Roman" w:hAnsi="Times New Roman"/>
          <w:b/>
        </w:rPr>
        <w:t xml:space="preserve"> </w:t>
      </w:r>
      <w:r w:rsidRPr="00AE690C">
        <w:rPr>
          <w:rFonts w:ascii="Times New Roman" w:hAnsi="Times New Roman"/>
        </w:rP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w:t>
      </w:r>
      <w:hyperlink r:id="rId32" w:anchor="/document/72668242/entry/0" w:history="1">
        <w:r w:rsidRPr="00AE690C">
          <w:rPr>
            <w:rStyle w:val="af2"/>
            <w:rFonts w:ascii="Times New Roman" w:eastAsiaTheme="majorEastAsia" w:hAnsi="Times New Roman"/>
            <w:color w:val="auto"/>
          </w:rPr>
          <w:t>постановлением</w:t>
        </w:r>
      </w:hyperlink>
      <w:r w:rsidRPr="00AE690C">
        <w:rPr>
          <w:rFonts w:ascii="Times New Roman" w:hAnsi="Times New Roman"/>
        </w:rPr>
        <w:t xml:space="preserve"> Правительства Российской Федерации от 21 августа 2019 г. N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проводит оценку соответствия помещения установленным в настоящем Положении требованиям и принимает решения в порядке, предусмотренном </w:t>
      </w:r>
      <w:hyperlink r:id="rId33" w:anchor="/document/12144695/entry/1047" w:history="1">
        <w:r w:rsidRPr="00AE690C">
          <w:rPr>
            <w:rStyle w:val="af2"/>
            <w:rFonts w:ascii="Times New Roman" w:eastAsiaTheme="majorEastAsia" w:hAnsi="Times New Roman"/>
            <w:color w:val="auto"/>
          </w:rPr>
          <w:t>пунктом 52</w:t>
        </w:r>
      </w:hyperlink>
      <w:r w:rsidRPr="00AE690C">
        <w:rPr>
          <w:rFonts w:ascii="Times New Roman" w:hAnsi="Times New Roman"/>
        </w:rPr>
        <w:t xml:space="preserve"> настоящего Положения.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hAnsi="Times New Roman" w:cs="Times New Roman"/>
        </w:rPr>
        <w:t xml:space="preserve">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комиссию заявление, предусмотренное </w:t>
      </w:r>
      <w:hyperlink r:id="rId34" w:anchor="/document/12144695/entry/1042" w:history="1">
        <w:r w:rsidRPr="00AE690C">
          <w:rPr>
            <w:rStyle w:val="af2"/>
            <w:rFonts w:ascii="Times New Roman" w:hAnsi="Times New Roman" w:cs="Times New Roman"/>
            <w:color w:val="auto"/>
          </w:rPr>
          <w:t>абзацем первым</w:t>
        </w:r>
      </w:hyperlink>
      <w:r w:rsidRPr="00AE690C">
        <w:rPr>
          <w:rFonts w:ascii="Times New Roman" w:hAnsi="Times New Roman" w:cs="Times New Roman"/>
        </w:rPr>
        <w:t xml:space="preserve"> настоящего пункта.</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hAnsi="Times New Roman" w:cs="Times New Roman"/>
        </w:rPr>
        <w:t>46. 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r w:rsidRPr="00AE690C">
        <w:rPr>
          <w:rFonts w:ascii="Times New Roman" w:eastAsia="Times New Roman" w:hAnsi="Times New Roman" w:cs="Times New Roman"/>
        </w:rPr>
        <w:t xml:space="preserve"> </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47. Процедура проведения оценки соответствия помещения установленным в настоящем Положении требованиям включает:</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lastRenderedPageBreak/>
        <w:t>-прием и рассмотрение заявления и прилагаемых к нему обосновывающих документов, а также иных документов, предусмотренных </w:t>
      </w:r>
      <w:hyperlink r:id="rId35" w:history="1">
        <w:r w:rsidRPr="00AE690C">
          <w:rPr>
            <w:rFonts w:ascii="Times New Roman" w:eastAsia="Times New Roman" w:hAnsi="Times New Roman" w:cs="Times New Roman"/>
          </w:rPr>
          <w:t>пунктом 45</w:t>
        </w:r>
      </w:hyperlink>
      <w:r w:rsidRPr="00AE690C">
        <w:rPr>
          <w:rFonts w:ascii="Times New Roman" w:hAnsi="Times New Roman" w:cs="Times New Roman"/>
        </w:rPr>
        <w:t xml:space="preserve"> </w:t>
      </w:r>
      <w:r w:rsidRPr="00AE690C">
        <w:rPr>
          <w:rFonts w:ascii="Times New Roman" w:eastAsia="Times New Roman" w:hAnsi="Times New Roman" w:cs="Times New Roman"/>
        </w:rPr>
        <w:t> настоящего Положения;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w:t>
      </w:r>
      <w:r w:rsidRPr="00AE690C">
        <w:rPr>
          <w:rFonts w:ascii="Times New Roman" w:hAnsi="Times New Roman" w:cs="Times New Roman"/>
        </w:rPr>
        <w:t>определение перечня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 специализированная организация),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настоящем Положении требованиям</w:t>
      </w:r>
      <w:r w:rsidRPr="00AE690C">
        <w:rPr>
          <w:rFonts w:ascii="Times New Roman" w:eastAsia="Times New Roman" w:hAnsi="Times New Roman" w:cs="Times New Roman"/>
        </w:rPr>
        <w:t>;</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-работу комиссии по оценке пригодности (непригодности) жилых помещений для постоянного проживания;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-составление комиссией заключения в порядке, предусмотренном </w:t>
      </w:r>
      <w:hyperlink r:id="rId36" w:history="1">
        <w:r w:rsidRPr="00AE690C">
          <w:rPr>
            <w:rFonts w:ascii="Times New Roman" w:eastAsia="Times New Roman" w:hAnsi="Times New Roman" w:cs="Times New Roman"/>
          </w:rPr>
          <w:t>пунктом 52</w:t>
        </w:r>
      </w:hyperlink>
      <w:r w:rsidRPr="00AE690C">
        <w:rPr>
          <w:rFonts w:ascii="Times New Roman" w:hAnsi="Times New Roman" w:cs="Times New Roman"/>
        </w:rPr>
        <w:t xml:space="preserve"> </w:t>
      </w:r>
      <w:r w:rsidRPr="00AE690C">
        <w:rPr>
          <w:rFonts w:ascii="Times New Roman" w:eastAsia="Times New Roman" w:hAnsi="Times New Roman" w:cs="Times New Roman"/>
        </w:rPr>
        <w:t>настоящего Положения, по форме согласно </w:t>
      </w:r>
      <w:hyperlink r:id="rId37" w:history="1">
        <w:r w:rsidRPr="00AE690C">
          <w:rPr>
            <w:rFonts w:ascii="Times New Roman" w:eastAsia="Times New Roman" w:hAnsi="Times New Roman" w:cs="Times New Roman"/>
          </w:rPr>
          <w:t>приложению N 1</w:t>
        </w:r>
      </w:hyperlink>
      <w:r w:rsidRPr="00AE690C">
        <w:rPr>
          <w:rFonts w:ascii="Times New Roman" w:eastAsia="Times New Roman" w:hAnsi="Times New Roman" w:cs="Times New Roman"/>
        </w:rPr>
        <w:t> (далее - заключение);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-принятие Администрацией решения по итогам работы комиссии;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48.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помещения следующие документы:</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в) в отношении нежилого помещения для признания его в дальнейшем жилым помещением - проект реконструкции нежилого помещения;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AE690C" w:rsidRPr="00AE690C" w:rsidRDefault="00AE690C" w:rsidP="00AE690C">
      <w:pPr>
        <w:spacing w:after="0" w:line="240" w:lineRule="auto"/>
        <w:jc w:val="both"/>
        <w:rPr>
          <w:rFonts w:ascii="Times New Roman" w:hAnsi="Times New Roman" w:cs="Times New Roman"/>
        </w:rPr>
      </w:pPr>
      <w:r w:rsidRPr="00AE690C">
        <w:rPr>
          <w:rFonts w:ascii="Times New Roman" w:eastAsia="Times New Roman" w:hAnsi="Times New Roman" w:cs="Times New Roman"/>
        </w:rPr>
        <w:t xml:space="preserve">         д)</w:t>
      </w:r>
      <w:r w:rsidRPr="00AE690C">
        <w:rPr>
          <w:rFonts w:ascii="Times New Roman" w:hAnsi="Times New Roman" w:cs="Times New Roman"/>
        </w:rPr>
        <w:t xml:space="preserve">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hyperlink w:anchor="sub_10442" w:history="1">
        <w:r w:rsidRPr="00AE690C">
          <w:rPr>
            <w:rStyle w:val="a6"/>
            <w:rFonts w:ascii="Times New Roman" w:hAnsi="Times New Roman"/>
          </w:rPr>
          <w:t>абзацем третьим пункта 47</w:t>
        </w:r>
      </w:hyperlink>
      <w:r w:rsidRPr="00AE690C">
        <w:rPr>
          <w:rFonts w:ascii="Times New Roman" w:hAnsi="Times New Roman" w:cs="Times New Roman"/>
        </w:rP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AE690C" w:rsidRPr="00AE690C" w:rsidRDefault="00AE690C" w:rsidP="00AE690C">
      <w:pPr>
        <w:spacing w:after="0" w:line="240" w:lineRule="auto"/>
        <w:jc w:val="both"/>
        <w:rPr>
          <w:rFonts w:ascii="Times New Roman" w:eastAsia="Times New Roman" w:hAnsi="Times New Roman" w:cs="Times New Roman"/>
        </w:rPr>
      </w:pPr>
      <w:r w:rsidRPr="00AE690C">
        <w:rPr>
          <w:rFonts w:ascii="Times New Roman" w:eastAsia="Times New Roman" w:hAnsi="Times New Roman" w:cs="Times New Roman"/>
        </w:rPr>
        <w:t xml:space="preserve">          е) заявления, письма, жалобы граждан на неудовлетворительные условия проживания - по усмотрению заявителя.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lastRenderedPageBreak/>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Заявитель вправе представить в комиссию указанные в </w:t>
      </w:r>
      <w:hyperlink r:id="rId38" w:history="1">
        <w:r w:rsidRPr="00AE690C">
          <w:rPr>
            <w:rFonts w:ascii="Times New Roman" w:eastAsia="Times New Roman" w:hAnsi="Times New Roman" w:cs="Times New Roman"/>
          </w:rPr>
          <w:t>пункте 50</w:t>
        </w:r>
      </w:hyperlink>
      <w:r w:rsidRPr="00AE690C">
        <w:rPr>
          <w:rFonts w:ascii="Times New Roman" w:eastAsia="Times New Roman" w:hAnsi="Times New Roman" w:cs="Times New Roman"/>
        </w:rPr>
        <w:t xml:space="preserve">  настоящего Положения документы и информацию по своей инициативе.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49.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w:t>
      </w:r>
      <w:hyperlink r:id="rId39" w:history="1">
        <w:r w:rsidRPr="00AE690C">
          <w:rPr>
            <w:rFonts w:ascii="Times New Roman" w:eastAsia="Times New Roman" w:hAnsi="Times New Roman" w:cs="Times New Roman"/>
          </w:rPr>
          <w:t>пункте 48</w:t>
        </w:r>
      </w:hyperlink>
      <w:r w:rsidRPr="00AE690C">
        <w:rPr>
          <w:rFonts w:ascii="Times New Roman" w:eastAsia="Times New Roman" w:hAnsi="Times New Roman" w:cs="Times New Roman"/>
        </w:rPr>
        <w:t> настоящего Положения.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50.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а) сведения из Единого государственного реестра прав на недвижимое имущество и сделок с ним о правах на жилое помещение;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б) технический паспорт жилого помещения, а для нежилых помещений - технический план;</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40" w:history="1">
        <w:r w:rsidRPr="00AE690C">
          <w:rPr>
            <w:rFonts w:ascii="Times New Roman" w:eastAsia="Times New Roman" w:hAnsi="Times New Roman" w:cs="Times New Roman"/>
          </w:rPr>
          <w:t>абзацем третьим пункта 47</w:t>
        </w:r>
      </w:hyperlink>
      <w:r w:rsidRPr="00AE690C">
        <w:rPr>
          <w:rFonts w:ascii="Times New Roman" w:eastAsia="Times New Roman" w:hAnsi="Times New Roman" w:cs="Times New Roman"/>
        </w:rPr>
        <w:t>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Комиссия вправе запрашивать эти документы в органах государственного надзора (контроля), указанных в </w:t>
      </w:r>
      <w:hyperlink r:id="rId41" w:history="1">
        <w:r w:rsidRPr="00AE690C">
          <w:rPr>
            <w:rFonts w:ascii="Times New Roman" w:eastAsia="Times New Roman" w:hAnsi="Times New Roman" w:cs="Times New Roman"/>
          </w:rPr>
          <w:t>абзаце четвертом пункта 9</w:t>
        </w:r>
      </w:hyperlink>
      <w:r w:rsidRPr="00AE690C">
        <w:rPr>
          <w:rFonts w:ascii="Times New Roman" w:eastAsia="Times New Roman" w:hAnsi="Times New Roman" w:cs="Times New Roman"/>
        </w:rPr>
        <w:t> настоящего Положения.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51. 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предусмотренное абзацем первым пункта </w:t>
      </w:r>
      <w:hyperlink r:id="rId42" w:history="1">
        <w:r w:rsidRPr="00AE690C">
          <w:rPr>
            <w:rFonts w:ascii="Times New Roman" w:eastAsia="Times New Roman" w:hAnsi="Times New Roman" w:cs="Times New Roman"/>
          </w:rPr>
          <w:t>45</w:t>
        </w:r>
      </w:hyperlink>
      <w:r w:rsidRPr="00AE690C">
        <w:rPr>
          <w:rFonts w:ascii="Times New Roman" w:eastAsia="Times New Roman" w:hAnsi="Times New Roman" w:cs="Times New Roman"/>
        </w:rPr>
        <w:t> настоящего Положения, в течение 30 дней с даты регистрации и принимает решение (в виде заключения), указанное в </w:t>
      </w:r>
      <w:hyperlink r:id="rId43" w:history="1">
        <w:r w:rsidRPr="00AE690C">
          <w:rPr>
            <w:rFonts w:ascii="Times New Roman" w:eastAsia="Times New Roman" w:hAnsi="Times New Roman" w:cs="Times New Roman"/>
          </w:rPr>
          <w:t>пункте 52</w:t>
        </w:r>
      </w:hyperlink>
      <w:r w:rsidRPr="00AE690C">
        <w:rPr>
          <w:rFonts w:ascii="Times New Roman" w:hAnsi="Times New Roman" w:cs="Times New Roman"/>
        </w:rPr>
        <w:t xml:space="preserve"> </w:t>
      </w:r>
      <w:r w:rsidRPr="00AE690C">
        <w:rPr>
          <w:rFonts w:ascii="Times New Roman" w:eastAsia="Times New Roman" w:hAnsi="Times New Roman" w:cs="Times New Roman"/>
        </w:rPr>
        <w:t>настоящего Положения, либо решение о проведении дополнительного обследования оцениваемого помещения.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В случае непредставления заявителем документов, предусмотренных </w:t>
      </w:r>
      <w:hyperlink r:id="rId44" w:history="1">
        <w:r w:rsidRPr="00AE690C">
          <w:rPr>
            <w:rFonts w:ascii="Times New Roman" w:eastAsia="Times New Roman" w:hAnsi="Times New Roman" w:cs="Times New Roman"/>
          </w:rPr>
          <w:t>пунктом 48</w:t>
        </w:r>
      </w:hyperlink>
      <w:r w:rsidRPr="00AE690C">
        <w:rPr>
          <w:rFonts w:ascii="Times New Roman" w:hAnsi="Times New Roman" w:cs="Times New Roman"/>
        </w:rPr>
        <w:t xml:space="preserve"> </w:t>
      </w:r>
      <w:r w:rsidRPr="00AE690C">
        <w:rPr>
          <w:rFonts w:ascii="Times New Roman" w:eastAsia="Times New Roman" w:hAnsi="Times New Roman" w:cs="Times New Roman"/>
        </w:rPr>
        <w:t>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w:t>
      </w:r>
      <w:hyperlink r:id="rId45" w:history="1">
        <w:r w:rsidRPr="00AE690C">
          <w:rPr>
            <w:rFonts w:ascii="Times New Roman" w:eastAsia="Times New Roman" w:hAnsi="Times New Roman" w:cs="Times New Roman"/>
          </w:rPr>
          <w:t>абзацем первым</w:t>
        </w:r>
      </w:hyperlink>
      <w:r w:rsidRPr="00AE690C">
        <w:rPr>
          <w:rFonts w:ascii="Times New Roman" w:eastAsia="Times New Roman" w:hAnsi="Times New Roman" w:cs="Times New Roman"/>
        </w:rPr>
        <w:t> настоящего пункта.</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52.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о соответствии помещения требованиям, предъявляемым к жилому помещению, и его пригодности для проживания;</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о выявлении оснований для признания помещения непригодным для проживания;</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об отсутствии оснований для признания жилого помещения непригодным для проживания;</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о выявлении оснований для признания многоквартирного дома аварийным и подлежащим реконструкции;</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о выявлении оснований для признания многоквартирного дома аварийным и подлежащим сносу;</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об отсутствии оснований для признания многоквартирного дома аварийным и подлежащим сносу или реконструкции.</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lastRenderedPageBreak/>
        <w:t>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w:t>
      </w:r>
    </w:p>
    <w:p w:rsidR="00AE690C" w:rsidRPr="00AE690C" w:rsidRDefault="00AE690C" w:rsidP="00AE690C">
      <w:pPr>
        <w:spacing w:after="0" w:line="240" w:lineRule="auto"/>
        <w:jc w:val="both"/>
        <w:rPr>
          <w:rFonts w:ascii="Times New Roman" w:hAnsi="Times New Roman" w:cs="Times New Roman"/>
        </w:rPr>
      </w:pPr>
      <w:r w:rsidRPr="00AE690C">
        <w:rPr>
          <w:rFonts w:ascii="Times New Roman" w:hAnsi="Times New Roman" w:cs="Times New Roman"/>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AE690C" w:rsidRPr="00AE690C" w:rsidRDefault="00AE690C" w:rsidP="00AE690C">
      <w:pPr>
        <w:spacing w:after="0" w:line="240" w:lineRule="auto"/>
        <w:jc w:val="both"/>
        <w:rPr>
          <w:rFonts w:ascii="Times New Roman" w:hAnsi="Times New Roman" w:cs="Times New Roman"/>
        </w:rPr>
      </w:pPr>
      <w:r w:rsidRPr="00AE690C">
        <w:rPr>
          <w:rFonts w:ascii="Times New Roman" w:hAnsi="Times New Roman" w:cs="Times New Roman"/>
        </w:rPr>
        <w:t xml:space="preserve">        53.   Два экземпляра заключения, указанного в </w:t>
      </w:r>
      <w:hyperlink w:anchor="sub_104708" w:history="1">
        <w:r w:rsidRPr="00AE690C">
          <w:rPr>
            <w:rStyle w:val="a6"/>
            <w:rFonts w:ascii="Times New Roman" w:hAnsi="Times New Roman"/>
          </w:rPr>
          <w:t>абзаце девятом пункта 52</w:t>
        </w:r>
      </w:hyperlink>
      <w:r w:rsidRPr="00AE690C">
        <w:rPr>
          <w:rFonts w:ascii="Times New Roman" w:hAnsi="Times New Roman" w:cs="Times New Roman"/>
        </w:rPr>
        <w:t xml:space="preserve"> настоящего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предусмотренного </w:t>
      </w:r>
      <w:hyperlink w:anchor="sub_10073" w:history="1">
        <w:r w:rsidRPr="00AE690C">
          <w:rPr>
            <w:rStyle w:val="a6"/>
            <w:rFonts w:ascii="Times New Roman" w:hAnsi="Times New Roman"/>
          </w:rPr>
          <w:t>абзацем 2 пункта 9</w:t>
        </w:r>
      </w:hyperlink>
      <w:r w:rsidRPr="00AE690C">
        <w:rPr>
          <w:rFonts w:ascii="Times New Roman" w:hAnsi="Times New Roman" w:cs="Times New Roman"/>
        </w:rPr>
        <w:t xml:space="preserve"> настоящего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 или многоквартирного дома.</w:t>
      </w:r>
    </w:p>
    <w:p w:rsidR="00AE690C" w:rsidRPr="00AE690C" w:rsidRDefault="00AE690C" w:rsidP="00AE690C">
      <w:pPr>
        <w:pStyle w:val="af"/>
        <w:ind w:firstLine="567"/>
        <w:jc w:val="both"/>
        <w:rPr>
          <w:rFonts w:ascii="Times New Roman" w:hAnsi="Times New Roman"/>
        </w:rPr>
      </w:pPr>
      <w:r w:rsidRPr="00AE690C">
        <w:rPr>
          <w:rFonts w:ascii="Times New Roman" w:hAnsi="Times New Roman"/>
        </w:rPr>
        <w:t xml:space="preserve">54. В случае обследования помещения комиссия составляет в 3 экземплярах акт обследования помещения по форме согласно </w:t>
      </w:r>
      <w:hyperlink r:id="rId46" w:anchor="/document/12144695/entry/1200" w:history="1">
        <w:r w:rsidRPr="00AE690C">
          <w:rPr>
            <w:rStyle w:val="af2"/>
            <w:rFonts w:ascii="Times New Roman" w:eastAsiaTheme="majorEastAsia" w:hAnsi="Times New Roman"/>
            <w:color w:val="auto"/>
          </w:rPr>
          <w:t>приложению N 2</w:t>
        </w:r>
      </w:hyperlink>
      <w:r w:rsidRPr="00AE690C">
        <w:rPr>
          <w:rFonts w:ascii="Times New Roman" w:hAnsi="Times New Roman"/>
        </w:rPr>
        <w:t xml:space="preserve">. Участие в обследовании помещения лиц, указанных в </w:t>
      </w:r>
      <w:hyperlink r:id="rId47" w:anchor="/document/12144695/entry/10074" w:history="1">
        <w:r w:rsidRPr="00AE690C">
          <w:rPr>
            <w:rStyle w:val="af2"/>
            <w:rFonts w:ascii="Times New Roman" w:eastAsiaTheme="majorEastAsia" w:hAnsi="Times New Roman"/>
            <w:color w:val="auto"/>
          </w:rPr>
          <w:t>абзаце третьем пункта 9</w:t>
        </w:r>
      </w:hyperlink>
      <w:r w:rsidRPr="00AE690C">
        <w:rPr>
          <w:rFonts w:ascii="Times New Roman" w:hAnsi="Times New Roman"/>
        </w:rPr>
        <w:t xml:space="preserve"> настоящего Положения, в случае их включения в состав комиссии является обязательным.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hAnsi="Times New Roman" w:cs="Times New Roman"/>
        </w:rPr>
        <w:t xml:space="preserve">На основании полученного заключения Администрация в течение 30 календарных дней со дня получения заключения,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w:t>
      </w:r>
      <w:hyperlink r:id="rId48" w:anchor="/multilink/12144695/paragraph/60063/number/0" w:history="1">
        <w:r w:rsidRPr="00AE690C">
          <w:rPr>
            <w:rStyle w:val="af2"/>
            <w:rFonts w:ascii="Times New Roman" w:hAnsi="Times New Roman" w:cs="Times New Roman"/>
            <w:color w:val="auto"/>
          </w:rPr>
          <w:t>порядке</w:t>
        </w:r>
      </w:hyperlink>
      <w:r w:rsidRPr="00AE690C">
        <w:rPr>
          <w:rFonts w:ascii="Times New Roman" w:hAnsi="Times New Roman" w:cs="Times New Roman"/>
        </w:rPr>
        <w:t xml:space="preserve"> решение, предусмотренное </w:t>
      </w:r>
      <w:hyperlink r:id="rId49" w:anchor="/document/12144695/entry/10077" w:history="1">
        <w:r w:rsidRPr="00AE690C">
          <w:rPr>
            <w:rStyle w:val="af2"/>
            <w:rFonts w:ascii="Times New Roman" w:hAnsi="Times New Roman" w:cs="Times New Roman"/>
            <w:color w:val="auto"/>
          </w:rPr>
          <w:t>абзацем пятым пункта 9</w:t>
        </w:r>
      </w:hyperlink>
      <w:r w:rsidRPr="00AE690C">
        <w:rPr>
          <w:rFonts w:ascii="Times New Roman" w:hAnsi="Times New Roman" w:cs="Times New Roman"/>
        </w:rPr>
        <w:t xml:space="preserve"> настоящего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r w:rsidRPr="00AE690C">
        <w:rPr>
          <w:rFonts w:ascii="Times New Roman" w:eastAsia="Times New Roman" w:hAnsi="Times New Roman" w:cs="Times New Roman"/>
        </w:rPr>
        <w:t xml:space="preserve"> </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55. В случае признания многоквартирного дома аварийным и подлежащим сносу договоры найма и аренды жилых помещений расторгаются в соответствии с </w:t>
      </w:r>
      <w:hyperlink r:id="rId50" w:tooltip="&lt;div class=&quot;head&quot;&gt;Ссылка на список документов:&#10;&lt;/div&gt;&lt;div&gt;&lt;span class=&quot;aligner&quot;&gt;&lt;div class=&quot;icon listDocD-16&quot;&gt;&lt;/div&gt;&lt;/span&gt;&lt;span class=&quot;doc&quot;&gt;&lt;div&gt;&quot;Гражданский кодекс Российской Федерации (часть вторая)&quot; от 26.01.1996 N 14-ФЗ&lt;/div&gt;&lt;div&gt;(ред. от 18.03.2019, с из" w:history="1">
        <w:r w:rsidRPr="00AE690C">
          <w:rPr>
            <w:rFonts w:ascii="Times New Roman" w:eastAsia="Times New Roman" w:hAnsi="Times New Roman" w:cs="Times New Roman"/>
          </w:rPr>
          <w:t>законодательством</w:t>
        </w:r>
      </w:hyperlink>
      <w:r w:rsidRPr="00AE690C">
        <w:rPr>
          <w:rFonts w:ascii="Times New Roman" w:eastAsia="Times New Roman" w:hAnsi="Times New Roman" w:cs="Times New Roman"/>
        </w:rPr>
        <w:t>.</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w:t>
      </w:r>
      <w:hyperlink r:id="rId51" w:history="1">
        <w:r w:rsidRPr="00AE690C">
          <w:rPr>
            <w:rFonts w:ascii="Times New Roman" w:eastAsia="Times New Roman" w:hAnsi="Times New Roman" w:cs="Times New Roman"/>
          </w:rPr>
          <w:t>законодательством</w:t>
        </w:r>
      </w:hyperlink>
      <w:r w:rsidRPr="00AE690C">
        <w:rPr>
          <w:rFonts w:ascii="Times New Roman" w:eastAsia="Times New Roman" w:hAnsi="Times New Roman" w:cs="Times New Roman"/>
        </w:rPr>
        <w:t>.</w:t>
      </w:r>
    </w:p>
    <w:p w:rsidR="00AE690C" w:rsidRPr="00AE690C" w:rsidRDefault="00AE690C" w:rsidP="00AE690C">
      <w:pPr>
        <w:spacing w:after="0" w:line="240" w:lineRule="auto"/>
        <w:ind w:firstLine="567"/>
        <w:jc w:val="both"/>
        <w:rPr>
          <w:rFonts w:ascii="Times New Roman" w:hAnsi="Times New Roman" w:cs="Times New Roman"/>
        </w:rPr>
      </w:pPr>
      <w:r w:rsidRPr="00AE690C">
        <w:rPr>
          <w:rFonts w:ascii="Times New Roman" w:eastAsia="Times New Roman" w:hAnsi="Times New Roman" w:cs="Times New Roman"/>
        </w:rPr>
        <w:t xml:space="preserve">   56. </w:t>
      </w:r>
      <w:r w:rsidRPr="00AE690C">
        <w:rPr>
          <w:rFonts w:ascii="Times New Roman" w:hAnsi="Times New Roman" w:cs="Times New Roman"/>
        </w:rPr>
        <w:t xml:space="preserve">Администрация в 5-дневный срок со дня принятия решения, предусмотренного </w:t>
      </w:r>
      <w:hyperlink w:anchor="sub_1049" w:history="1">
        <w:r w:rsidRPr="00AE690C">
          <w:rPr>
            <w:rStyle w:val="a6"/>
            <w:rFonts w:ascii="Times New Roman" w:hAnsi="Times New Roman"/>
          </w:rPr>
          <w:t>пунктом 54</w:t>
        </w:r>
      </w:hyperlink>
      <w:r w:rsidRPr="00AE690C">
        <w:rPr>
          <w:rFonts w:ascii="Times New Roman" w:hAnsi="Times New Roman" w:cs="Times New Roman"/>
        </w:rPr>
        <w:t xml:space="preserve">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AE690C" w:rsidRPr="00AE690C" w:rsidRDefault="00AE690C" w:rsidP="00AE690C">
      <w:pPr>
        <w:spacing w:after="0" w:line="240" w:lineRule="auto"/>
        <w:ind w:firstLine="567"/>
        <w:jc w:val="both"/>
        <w:rPr>
          <w:rFonts w:ascii="Times New Roman" w:hAnsi="Times New Roman" w:cs="Times New Roman"/>
        </w:rPr>
      </w:pPr>
      <w:bookmarkStart w:id="1" w:name="sub_105102"/>
      <w:r w:rsidRPr="00AE690C">
        <w:rPr>
          <w:rFonts w:ascii="Times New Roman" w:hAnsi="Times New Roman" w:cs="Times New Roman"/>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sub_1036" w:history="1">
        <w:r w:rsidRPr="00AE690C">
          <w:rPr>
            <w:rStyle w:val="a6"/>
            <w:rFonts w:ascii="Times New Roman" w:hAnsi="Times New Roman"/>
          </w:rPr>
          <w:t>пунктом 39</w:t>
        </w:r>
      </w:hyperlink>
      <w:r w:rsidRPr="00AE690C">
        <w:rPr>
          <w:rFonts w:ascii="Times New Roman" w:hAnsi="Times New Roman" w:cs="Times New Roman"/>
        </w:rPr>
        <w:t xml:space="preserve"> настоящего Положения, решение, предусмотренное </w:t>
      </w:r>
      <w:hyperlink w:anchor="sub_1047" w:history="1">
        <w:r w:rsidRPr="00AE690C">
          <w:rPr>
            <w:rStyle w:val="a6"/>
            <w:rFonts w:ascii="Times New Roman" w:hAnsi="Times New Roman"/>
          </w:rPr>
          <w:t>пунктом 52</w:t>
        </w:r>
      </w:hyperlink>
      <w:r w:rsidRPr="00AE690C">
        <w:rPr>
          <w:rFonts w:ascii="Times New Roman" w:hAnsi="Times New Roman" w:cs="Times New Roman"/>
        </w:rPr>
        <w:t xml:space="preserve"> настоящего Положения, направляется в Администрацию, собственнику жилья и заявителю не позднее рабочего дня, следующего за днем оформления решения.</w:t>
      </w:r>
    </w:p>
    <w:p w:rsidR="00AE690C" w:rsidRPr="00AE690C" w:rsidRDefault="00AE690C" w:rsidP="00AE690C">
      <w:pPr>
        <w:spacing w:after="0" w:line="240" w:lineRule="auto"/>
        <w:ind w:firstLine="567"/>
        <w:jc w:val="both"/>
        <w:rPr>
          <w:rFonts w:ascii="Times New Roman" w:hAnsi="Times New Roman" w:cs="Times New Roman"/>
        </w:rPr>
      </w:pPr>
      <w:bookmarkStart w:id="2" w:name="sub_105103"/>
      <w:bookmarkEnd w:id="1"/>
      <w:r w:rsidRPr="00AE690C">
        <w:rPr>
          <w:rFonts w:ascii="Times New Roman" w:hAnsi="Times New Roman" w:cs="Times New Roman"/>
        </w:rP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hyperlink w:anchor="sub_1047" w:history="1">
        <w:r w:rsidRPr="00AE690C">
          <w:rPr>
            <w:rStyle w:val="a6"/>
            <w:rFonts w:ascii="Times New Roman" w:hAnsi="Times New Roman"/>
          </w:rPr>
          <w:t>пунктом 52</w:t>
        </w:r>
      </w:hyperlink>
      <w:r w:rsidRPr="00AE690C">
        <w:rPr>
          <w:rFonts w:ascii="Times New Roman" w:hAnsi="Times New Roman" w:cs="Times New Roman"/>
        </w:rPr>
        <w:t xml:space="preserve"> настоящего Положения, направляется в 5-дневный срок в органы прокуратуры для решения вопроса о принятии мер, предусмотренных законодательством Российской Федерации.</w:t>
      </w:r>
    </w:p>
    <w:bookmarkEnd w:id="2"/>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57. Решение и заключение Администрации, предусмотренное </w:t>
      </w:r>
      <w:hyperlink r:id="rId52" w:history="1">
        <w:r w:rsidRPr="00AE690C">
          <w:rPr>
            <w:rFonts w:ascii="Times New Roman" w:eastAsia="Times New Roman" w:hAnsi="Times New Roman" w:cs="Times New Roman"/>
          </w:rPr>
          <w:t>пунктом 52</w:t>
        </w:r>
      </w:hyperlink>
      <w:r w:rsidRPr="00AE690C">
        <w:rPr>
          <w:rFonts w:ascii="Times New Roman" w:eastAsia="Times New Roman" w:hAnsi="Times New Roman" w:cs="Times New Roman"/>
        </w:rPr>
        <w:t> настоящего Положения, могут быть обжалованы заинтересова</w:t>
      </w:r>
      <w:r>
        <w:rPr>
          <w:rFonts w:ascii="Times New Roman" w:eastAsia="Times New Roman" w:hAnsi="Times New Roman" w:cs="Times New Roman"/>
        </w:rPr>
        <w:t>нными лицами в судебном порядке</w:t>
      </w:r>
      <w:r w:rsidRPr="00AE690C">
        <w:rPr>
          <w:rFonts w:ascii="Times New Roman" w:eastAsia="Times New Roman" w:hAnsi="Times New Roman" w:cs="Times New Roman"/>
        </w:rPr>
        <w:fldChar w:fldCharType="begin"/>
      </w:r>
      <w:r w:rsidRPr="00AE690C">
        <w:rPr>
          <w:rFonts w:ascii="Times New Roman" w:eastAsia="Times New Roman" w:hAnsi="Times New Roman" w:cs="Times New Roman"/>
        </w:rPr>
        <w:instrText xml:space="preserve"> HYPERLINK "http://www.consultant.ru/cons/cgi/online.cgi?rnd=CB8EC566001CC4CF894B1D453845EC61&amp;req=query&amp;REFDOC=332696&amp;REFBASE=LAW&amp;REFPAGE=0&amp;REFTYPE=CDLT_CHILDLESS_CONTENTS_ITEM_MAIN_BACKREFS&amp;ts=2928515707771937636&amp;mode=backrefs&amp;REFDST=100107" </w:instrText>
      </w:r>
      <w:r w:rsidRPr="00AE690C">
        <w:rPr>
          <w:rFonts w:ascii="Times New Roman" w:eastAsia="Times New Roman" w:hAnsi="Times New Roman" w:cs="Times New Roman"/>
        </w:rPr>
        <w:fldChar w:fldCharType="separate"/>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lastRenderedPageBreak/>
        <w:fldChar w:fldCharType="end"/>
      </w:r>
      <w:r w:rsidRPr="00AE690C">
        <w:rPr>
          <w:rFonts w:ascii="Times New Roman" w:eastAsia="Times New Roman" w:hAnsi="Times New Roman" w:cs="Times New Roman"/>
          <w:b/>
          <w:bCs/>
        </w:rPr>
        <w:t>5. Использование дополнительной информации</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b/>
          <w:bCs/>
        </w:rPr>
        <w:t>для принятия решения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58. 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w:t>
      </w:r>
      <w:hyperlink r:id="rId53" w:history="1">
        <w:r w:rsidRPr="00AE690C">
          <w:rPr>
            <w:rFonts w:ascii="Times New Roman" w:eastAsia="Times New Roman" w:hAnsi="Times New Roman" w:cs="Times New Roman"/>
          </w:rPr>
          <w:t>пункте 52</w:t>
        </w:r>
      </w:hyperlink>
      <w:r w:rsidRPr="00AE690C">
        <w:rPr>
          <w:rFonts w:ascii="Times New Roman" w:eastAsia="Times New Roman" w:hAnsi="Times New Roman" w:cs="Times New Roman"/>
        </w:rPr>
        <w:t> настоящего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59. 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w:t>
      </w:r>
      <w:hyperlink r:id="rId54" w:history="1">
        <w:r w:rsidRPr="00AE690C">
          <w:rPr>
            <w:rFonts w:ascii="Times New Roman" w:eastAsia="Times New Roman" w:hAnsi="Times New Roman" w:cs="Times New Roman"/>
          </w:rPr>
          <w:t>пунктом 22</w:t>
        </w:r>
      </w:hyperlink>
      <w:r w:rsidRPr="00AE690C">
        <w:rPr>
          <w:rFonts w:ascii="Times New Roman" w:eastAsia="Times New Roman" w:hAnsi="Times New Roman" w:cs="Times New Roman"/>
        </w:rPr>
        <w:t>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9 июля 2016 г. N 649 "О мерах по приспособлению жилых помещений и общего имущества в многоквартирном доме с учетом потребностей инвалидов". Комиссия оформляет в 3 экземплярах заключение о признании жилого помещения непригодным для проживания указанных граждан по форме согласно </w:t>
      </w:r>
      <w:hyperlink r:id="rId55" w:history="1">
        <w:r w:rsidRPr="00AE690C">
          <w:rPr>
            <w:rFonts w:ascii="Times New Roman" w:eastAsia="Times New Roman" w:hAnsi="Times New Roman" w:cs="Times New Roman"/>
          </w:rPr>
          <w:t>приложению N 1</w:t>
        </w:r>
      </w:hyperlink>
      <w:r w:rsidRPr="00AE690C">
        <w:rPr>
          <w:rFonts w:ascii="Times New Roman" w:eastAsia="Times New Roman" w:hAnsi="Times New Roman" w:cs="Times New Roman"/>
        </w:rPr>
        <w:t> к настоящему Положению и в 5-дневный срок направляет 1 экземпляр в Администрацию, второй экземпляр заявителю (третий экземпляр остается в деле, сформированном комиссией).</w:t>
      </w:r>
    </w:p>
    <w:p w:rsidR="00AE690C" w:rsidRPr="00AE690C" w:rsidRDefault="00AE690C" w:rsidP="00AE690C">
      <w:pPr>
        <w:shd w:val="clear" w:color="auto" w:fill="FFFFFF"/>
        <w:spacing w:after="0" w:line="240" w:lineRule="auto"/>
        <w:ind w:firstLine="540"/>
        <w:jc w:val="center"/>
        <w:rPr>
          <w:rFonts w:ascii="Times New Roman" w:eastAsia="Times New Roman" w:hAnsi="Times New Roman" w:cs="Times New Roman"/>
          <w:b/>
          <w:bCs/>
        </w:rPr>
      </w:pPr>
    </w:p>
    <w:p w:rsidR="00AE690C" w:rsidRPr="00AE690C" w:rsidRDefault="00AE690C" w:rsidP="00AE690C">
      <w:pPr>
        <w:shd w:val="clear" w:color="auto" w:fill="FFFFFF"/>
        <w:spacing w:after="0" w:line="240" w:lineRule="auto"/>
        <w:ind w:firstLine="540"/>
        <w:jc w:val="center"/>
        <w:rPr>
          <w:rFonts w:ascii="Times New Roman" w:eastAsia="Times New Roman" w:hAnsi="Times New Roman" w:cs="Times New Roman"/>
        </w:rPr>
      </w:pPr>
      <w:r w:rsidRPr="00AE690C">
        <w:rPr>
          <w:rFonts w:ascii="Times New Roman" w:eastAsia="Times New Roman" w:hAnsi="Times New Roman" w:cs="Times New Roman"/>
          <w:b/>
          <w:bCs/>
        </w:rPr>
        <w:t>6. Порядок признания садового дома жилым домом</w:t>
      </w:r>
    </w:p>
    <w:p w:rsidR="00AE690C" w:rsidRPr="00AE690C" w:rsidRDefault="00AE690C" w:rsidP="00AE690C">
      <w:pPr>
        <w:shd w:val="clear" w:color="auto" w:fill="FFFFFF"/>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b/>
          <w:bCs/>
        </w:rPr>
        <w:t>и жилого дома садовым домом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60. Садовый дом признается жилым домом и жилой дом - садовым домом на основании решения органа местного самоуправления муниципального образования, в границах которого расположен садовый дом или жилой дом (далее - уполномоченный орган местного самоуправления).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61. Для признания садового дома жилым домом и жилого дома садовым домом собственник садового дома или жилого дома (далее в настоящем разделе - заявитель) представляет в Администрацию непосредственно либо через многофункциональный центр предоставления государственных и муниципальных услуг (далее - многофункциональный центр):</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56" w:history="1">
        <w:r w:rsidRPr="00AE690C">
          <w:rPr>
            <w:rFonts w:ascii="Times New Roman" w:eastAsia="Times New Roman" w:hAnsi="Times New Roman" w:cs="Times New Roman"/>
          </w:rPr>
          <w:t>частью 2 статьи 5</w:t>
        </w:r>
      </w:hyperlink>
      <w:r w:rsidRPr="00AE690C">
        <w:rPr>
          <w:rFonts w:ascii="Times New Roman" w:eastAsia="Times New Roman" w:hAnsi="Times New Roman" w:cs="Times New Roman"/>
        </w:rPr>
        <w:t>, </w:t>
      </w:r>
      <w:hyperlink r:id="rId57" w:history="1">
        <w:r w:rsidRPr="00AE690C">
          <w:rPr>
            <w:rFonts w:ascii="Times New Roman" w:eastAsia="Times New Roman" w:hAnsi="Times New Roman" w:cs="Times New Roman"/>
          </w:rPr>
          <w:t>статьями 7</w:t>
        </w:r>
      </w:hyperlink>
      <w:r w:rsidRPr="00AE690C">
        <w:rPr>
          <w:rFonts w:ascii="Times New Roman" w:eastAsia="Times New Roman" w:hAnsi="Times New Roman" w:cs="Times New Roman"/>
        </w:rPr>
        <w:t>, </w:t>
      </w:r>
      <w:hyperlink r:id="rId58" w:history="1">
        <w:r w:rsidRPr="00AE690C">
          <w:rPr>
            <w:rFonts w:ascii="Times New Roman" w:eastAsia="Times New Roman" w:hAnsi="Times New Roman" w:cs="Times New Roman"/>
          </w:rPr>
          <w:t>8</w:t>
        </w:r>
      </w:hyperlink>
      <w:r w:rsidRPr="00AE690C">
        <w:rPr>
          <w:rFonts w:ascii="Times New Roman" w:eastAsia="Times New Roman" w:hAnsi="Times New Roman" w:cs="Times New Roman"/>
        </w:rPr>
        <w:t> и </w:t>
      </w:r>
      <w:hyperlink r:id="rId59" w:history="1">
        <w:r w:rsidRPr="00AE690C">
          <w:rPr>
            <w:rFonts w:ascii="Times New Roman" w:eastAsia="Times New Roman" w:hAnsi="Times New Roman" w:cs="Times New Roman"/>
          </w:rPr>
          <w:t>10</w:t>
        </w:r>
      </w:hyperlink>
      <w:r w:rsidRPr="00AE690C">
        <w:rPr>
          <w:rFonts w:ascii="Times New Roman" w:eastAsia="Times New Roman" w:hAnsi="Times New Roman" w:cs="Times New Roman"/>
        </w:rPr>
        <w:t>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lastRenderedPageBreak/>
        <w:t>62. Заявитель вправе не представлять выписку из Единого государственного реестра недвижимости.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63. Заявителю выдается расписка в получении от заявителя документов, предусмотренных </w:t>
      </w:r>
      <w:hyperlink r:id="rId60" w:history="1">
        <w:r w:rsidRPr="00AE690C">
          <w:rPr>
            <w:rFonts w:ascii="Times New Roman" w:eastAsia="Times New Roman" w:hAnsi="Times New Roman" w:cs="Times New Roman"/>
          </w:rPr>
          <w:t>пунктом 61</w:t>
        </w:r>
      </w:hyperlink>
      <w:r w:rsidRPr="00AE690C">
        <w:rPr>
          <w:rFonts w:ascii="Times New Roman" w:eastAsia="Times New Roman" w:hAnsi="Times New Roman" w:cs="Times New Roman"/>
        </w:rPr>
        <w:t> настоящего Положения, с указанием их перечня и даты получения уполномоченным органом местного самоуправления. В случае представления документов заявителем через многофункциональный центр расписка выдается многофункциональным центром.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64. 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 указанных в </w:t>
      </w:r>
      <w:hyperlink r:id="rId61" w:history="1">
        <w:r w:rsidRPr="00AE690C">
          <w:rPr>
            <w:rFonts w:ascii="Times New Roman" w:eastAsia="Times New Roman" w:hAnsi="Times New Roman" w:cs="Times New Roman"/>
          </w:rPr>
          <w:t>пункте 61</w:t>
        </w:r>
      </w:hyperlink>
      <w:r w:rsidRPr="00AE690C">
        <w:rPr>
          <w:rFonts w:ascii="Times New Roman" w:eastAsia="Times New Roman" w:hAnsi="Times New Roman" w:cs="Times New Roman"/>
        </w:rPr>
        <w:t> настоящего Положения, Администрацией не позднее чем через 45 календарных дней со дня подачи заявления.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65. Администрация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w:t>
      </w:r>
      <w:hyperlink r:id="rId62" w:history="1">
        <w:r w:rsidRPr="00AE690C">
          <w:rPr>
            <w:rFonts w:ascii="Times New Roman" w:eastAsia="Times New Roman" w:hAnsi="Times New Roman" w:cs="Times New Roman"/>
          </w:rPr>
          <w:t>приложению N 3</w:t>
        </w:r>
      </w:hyperlink>
      <w:r w:rsidRPr="00AE690C">
        <w:rPr>
          <w:rFonts w:ascii="Times New Roman" w:eastAsia="Times New Roman" w:hAnsi="Times New Roman" w:cs="Times New Roman"/>
        </w:rPr>
        <w:t>.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66. Решение об отказе в признании садового дома жилым домом или жилого дома садовым домом принимается в следующих случаях:</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а) непредставление заявителем документов, предусмотренных </w:t>
      </w:r>
      <w:hyperlink r:id="rId63" w:history="1">
        <w:r w:rsidRPr="00AE690C">
          <w:rPr>
            <w:rFonts w:ascii="Times New Roman" w:eastAsia="Times New Roman" w:hAnsi="Times New Roman" w:cs="Times New Roman"/>
          </w:rPr>
          <w:t>подпунктами "а"</w:t>
        </w:r>
      </w:hyperlink>
      <w:r w:rsidRPr="00AE690C">
        <w:rPr>
          <w:rFonts w:ascii="Times New Roman" w:eastAsia="Times New Roman" w:hAnsi="Times New Roman" w:cs="Times New Roman"/>
        </w:rPr>
        <w:t> и (или) </w:t>
      </w:r>
      <w:hyperlink r:id="rId64" w:history="1">
        <w:r w:rsidRPr="00AE690C">
          <w:rPr>
            <w:rFonts w:ascii="Times New Roman" w:eastAsia="Times New Roman" w:hAnsi="Times New Roman" w:cs="Times New Roman"/>
          </w:rPr>
          <w:t>"в" пункта 61</w:t>
        </w:r>
      </w:hyperlink>
      <w:r w:rsidRPr="00AE690C">
        <w:rPr>
          <w:rFonts w:ascii="Times New Roman" w:eastAsia="Times New Roman" w:hAnsi="Times New Roman" w:cs="Times New Roman"/>
        </w:rPr>
        <w:t> настоящего Положения;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в)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r:id="rId65" w:history="1">
        <w:r w:rsidRPr="00AE690C">
          <w:rPr>
            <w:rFonts w:ascii="Times New Roman" w:eastAsia="Times New Roman" w:hAnsi="Times New Roman" w:cs="Times New Roman"/>
          </w:rPr>
          <w:t>подпунктом "б" пункта 61</w:t>
        </w:r>
      </w:hyperlink>
      <w:r w:rsidRPr="00AE690C">
        <w:rPr>
          <w:rFonts w:ascii="Times New Roman" w:hAnsi="Times New Roman" w:cs="Times New Roman"/>
        </w:rPr>
        <w:t xml:space="preserve"> </w:t>
      </w:r>
      <w:r w:rsidRPr="00AE690C">
        <w:rPr>
          <w:rFonts w:ascii="Times New Roman" w:eastAsia="Times New Roman" w:hAnsi="Times New Roman" w:cs="Times New Roman"/>
        </w:rPr>
        <w:t>настоящего Положения,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66" w:history="1">
        <w:r w:rsidRPr="00AE690C">
          <w:rPr>
            <w:rFonts w:ascii="Times New Roman" w:eastAsia="Times New Roman" w:hAnsi="Times New Roman" w:cs="Times New Roman"/>
          </w:rPr>
          <w:t>подпунктом "б" пункта 61</w:t>
        </w:r>
      </w:hyperlink>
      <w:r w:rsidRPr="00AE690C">
        <w:rPr>
          <w:rFonts w:ascii="Times New Roman" w:eastAsia="Times New Roman" w:hAnsi="Times New Roman" w:cs="Times New Roman"/>
        </w:rPr>
        <w:t> настоящего Положения,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г) непредставление заявителем документа, предусмотренного </w:t>
      </w:r>
      <w:hyperlink r:id="rId67" w:history="1">
        <w:r w:rsidRPr="00AE690C">
          <w:rPr>
            <w:rFonts w:ascii="Times New Roman" w:eastAsia="Times New Roman" w:hAnsi="Times New Roman" w:cs="Times New Roman"/>
          </w:rPr>
          <w:t>подпунктом "г" пункта 60</w:t>
        </w:r>
      </w:hyperlink>
      <w:r w:rsidRPr="00AE690C">
        <w:rPr>
          <w:rFonts w:ascii="Times New Roman" w:eastAsia="Times New Roman" w:hAnsi="Times New Roman" w:cs="Times New Roman"/>
        </w:rPr>
        <w:t> настоящего Положения, в случае если садовый дом или жилой дом обременен правами третьих лиц;</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hAnsi="Times New Roman" w:cs="Times New Roman"/>
        </w:rPr>
        <w:t>ж)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67.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w:t>
      </w:r>
      <w:hyperlink r:id="rId68" w:history="1">
        <w:r w:rsidRPr="00AE690C">
          <w:rPr>
            <w:rFonts w:ascii="Times New Roman" w:eastAsia="Times New Roman" w:hAnsi="Times New Roman" w:cs="Times New Roman"/>
          </w:rPr>
          <w:t>пунктом 6</w:t>
        </w:r>
      </w:hyperlink>
      <w:r w:rsidRPr="00AE690C">
        <w:rPr>
          <w:rFonts w:ascii="Times New Roman" w:eastAsia="Times New Roman" w:hAnsi="Times New Roman" w:cs="Times New Roman"/>
        </w:rPr>
        <w:t>6 настоящего Положения.</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lastRenderedPageBreak/>
        <w:t>68.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 xml:space="preserve">                                                                                                                            </w:t>
      </w:r>
    </w:p>
    <w:p w:rsidR="00AE690C" w:rsidRPr="00AE690C" w:rsidRDefault="00AE690C" w:rsidP="00AE690C">
      <w:pPr>
        <w:shd w:val="clear" w:color="auto" w:fill="FFFFFF"/>
        <w:spacing w:after="0" w:line="240" w:lineRule="auto"/>
        <w:ind w:firstLine="540"/>
        <w:jc w:val="both"/>
        <w:rPr>
          <w:rFonts w:ascii="Times New Roman" w:eastAsia="Times New Roman" w:hAnsi="Times New Roman" w:cs="Times New Roman"/>
        </w:rPr>
      </w:pPr>
      <w:r w:rsidRPr="00AE690C">
        <w:rPr>
          <w:rFonts w:ascii="Times New Roman" w:eastAsia="Times New Roman" w:hAnsi="Times New Roman" w:cs="Times New Roman"/>
        </w:rPr>
        <w:t xml:space="preserve">                                                                                                                            Приложение N 1</w:t>
      </w:r>
    </w:p>
    <w:p w:rsidR="00AE690C" w:rsidRPr="00AE690C" w:rsidRDefault="00AE690C" w:rsidP="00AE690C">
      <w:pPr>
        <w:shd w:val="clear" w:color="auto" w:fill="FFFFFF"/>
        <w:spacing w:after="0" w:line="240" w:lineRule="auto"/>
        <w:ind w:left="4678"/>
        <w:jc w:val="both"/>
        <w:rPr>
          <w:rFonts w:ascii="Times New Roman" w:eastAsia="Times New Roman" w:hAnsi="Times New Roman" w:cs="Times New Roman"/>
        </w:rPr>
      </w:pPr>
      <w:r w:rsidRPr="00AE690C">
        <w:rPr>
          <w:rFonts w:ascii="Times New Roman" w:eastAsia="Times New Roman" w:hAnsi="Times New Roman" w:cs="Times New Roman"/>
        </w:rPr>
        <w:t xml:space="preserve">к Положению о признании помещения жилым помещением, жилого помещения непригодным для проживания, многоквартирного дома аварийными подлежащим сносу или реконструкции, садового дома жилым домом и жилого дома садовым домом, </w:t>
      </w:r>
    </w:p>
    <w:p w:rsidR="00AE690C" w:rsidRPr="00AE690C" w:rsidRDefault="00AE690C" w:rsidP="00AE690C">
      <w:pPr>
        <w:shd w:val="clear" w:color="auto" w:fill="FFFFFF"/>
        <w:spacing w:after="0" w:line="240" w:lineRule="auto"/>
        <w:ind w:left="4678"/>
        <w:jc w:val="both"/>
        <w:rPr>
          <w:rFonts w:ascii="Times New Roman" w:eastAsia="Times New Roman" w:hAnsi="Times New Roman" w:cs="Times New Roman"/>
        </w:rPr>
      </w:pPr>
    </w:p>
    <w:p w:rsidR="00AE690C" w:rsidRPr="00AE690C" w:rsidRDefault="00AE690C" w:rsidP="00AE690C">
      <w:pPr>
        <w:shd w:val="clear" w:color="auto" w:fill="FFFFFF"/>
        <w:spacing w:after="0" w:line="240" w:lineRule="auto"/>
        <w:ind w:left="4678"/>
        <w:jc w:val="both"/>
        <w:rPr>
          <w:rFonts w:ascii="Times New Roman" w:eastAsia="Times New Roman" w:hAnsi="Times New Roman" w:cs="Times New Roman"/>
        </w:rPr>
      </w:pPr>
    </w:p>
    <w:p w:rsidR="00AE690C" w:rsidRPr="00AE690C" w:rsidRDefault="00AE690C" w:rsidP="00AE690C">
      <w:pPr>
        <w:shd w:val="clear" w:color="auto" w:fill="FFFFFF"/>
        <w:spacing w:after="0" w:line="240" w:lineRule="auto"/>
        <w:ind w:left="4678"/>
        <w:jc w:val="both"/>
        <w:rPr>
          <w:rFonts w:ascii="Times New Roman" w:eastAsia="Times New Roman" w:hAnsi="Times New Roman" w:cs="Times New Roman"/>
        </w:rPr>
      </w:pPr>
    </w:p>
    <w:p w:rsidR="00AE690C" w:rsidRPr="00AE690C" w:rsidRDefault="00AE690C" w:rsidP="00AE690C">
      <w:pPr>
        <w:shd w:val="clear" w:color="auto" w:fill="FFFFFF"/>
        <w:spacing w:after="0" w:line="240" w:lineRule="auto"/>
        <w:ind w:left="4678"/>
        <w:jc w:val="both"/>
        <w:rPr>
          <w:rFonts w:ascii="Times New Roman" w:eastAsia="Times New Roman" w:hAnsi="Times New Roman" w:cs="Times New Roman"/>
        </w:rPr>
      </w:pPr>
      <w:r w:rsidRPr="00AE690C">
        <w:rPr>
          <w:rFonts w:ascii="Times New Roman" w:eastAsia="Times New Roman" w:hAnsi="Times New Roman" w:cs="Times New Roman"/>
        </w:rPr>
        <w:t>Заключение</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об оценке соответствия помещения (многоквартирного дома)</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требованиям, установленным в Положении о признании помещения</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жилым помещением, жилого помещения непригодным для проживания,</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многоквартирного дома аварийным и подлежащим сносу</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или реконструкции, садового дома жилым домом</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и жилого дома садовым домом</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rPr>
          <w:rFonts w:ascii="Times New Roman" w:eastAsia="Times New Roman" w:hAnsi="Times New Roman" w:cs="Times New Roman"/>
        </w:rPr>
      </w:pPr>
      <w:r w:rsidRPr="00AE690C">
        <w:rPr>
          <w:rFonts w:ascii="Times New Roman" w:eastAsia="Times New Roman" w:hAnsi="Times New Roman" w:cs="Times New Roman"/>
        </w:rPr>
        <w:t>N ________________________       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rPr>
          <w:rFonts w:ascii="Times New Roman" w:eastAsia="Times New Roman" w:hAnsi="Times New Roman" w:cs="Times New Roman"/>
        </w:rPr>
      </w:pPr>
      <w:r w:rsidRPr="00AE690C">
        <w:rPr>
          <w:rFonts w:ascii="Times New Roman" w:eastAsia="Times New Roman" w:hAnsi="Times New Roman" w:cs="Times New Roman"/>
        </w:rPr>
        <w:t xml:space="preserve">                                                     (дата)</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rPr>
          <w:rFonts w:ascii="Times New Roman" w:eastAsia="Times New Roman" w:hAnsi="Times New Roman" w:cs="Times New Roman"/>
        </w:rPr>
      </w:pPr>
      <w:r w:rsidRPr="00AE690C">
        <w:rPr>
          <w:rFonts w:ascii="Times New Roman" w:eastAsia="Times New Roman" w:hAnsi="Times New Roman" w:cs="Times New Roman"/>
        </w:rPr>
        <w:t> __________________________________________________________________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(месторасположение помещения, в том числе наименования</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населенного пункта и улицы, номера дома и квартиры)</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Межведомственная            комиссия,              назначенная</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both"/>
        <w:rPr>
          <w:rFonts w:ascii="Times New Roman" w:eastAsia="Times New Roman" w:hAnsi="Times New Roman" w:cs="Times New Roman"/>
        </w:rPr>
      </w:pPr>
      <w:r w:rsidRPr="00AE690C">
        <w:rPr>
          <w:rFonts w:ascii="Times New Roman" w:eastAsia="Times New Roman" w:hAnsi="Times New Roman" w:cs="Times New Roman"/>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в составе председателя 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(ф.и.о., занимаемая должность и место работы)</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и членов комиссии 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(ф.и.о., занимаемая должность и место работы)</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при участии приглашенных экспертов 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(ф.и.о., занимаемая должность и место работы)</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и приглашенного собственника помещения или уполномоченного им лица</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(ф.и.о., занимаемая должность и место работы)</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по результатам рассмотренных документов 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(приводится перечень документов)</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и   на  основании акта межведомственной комиссии, составленного по</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результатам обследования, 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both"/>
        <w:rPr>
          <w:rFonts w:ascii="Times New Roman" w:eastAsia="Times New Roman" w:hAnsi="Times New Roman" w:cs="Times New Roman"/>
        </w:rPr>
      </w:pPr>
      <w:r w:rsidRPr="00AE690C">
        <w:rPr>
          <w:rFonts w:ascii="Times New Roman" w:eastAsia="Times New Roman" w:hAnsi="Times New Roman" w:cs="Times New Roman"/>
        </w:rPr>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lastRenderedPageBreak/>
        <w:t>приняла заключение о 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both"/>
        <w:rPr>
          <w:rFonts w:ascii="Times New Roman" w:eastAsia="Times New Roman" w:hAnsi="Times New Roman" w:cs="Times New Roman"/>
        </w:rPr>
      </w:pPr>
      <w:r w:rsidRPr="00AE690C">
        <w:rPr>
          <w:rFonts w:ascii="Times New Roman" w:eastAsia="Times New Roman" w:hAnsi="Times New Roman" w:cs="Times New Roman"/>
        </w:rPr>
        <w:t>(приводится обоснование принятого межведомственной комиссией заключения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w:t>
      </w:r>
    </w:p>
    <w:p w:rsidR="00AE690C" w:rsidRPr="00AE690C" w:rsidRDefault="00AE690C" w:rsidP="00AE690C">
      <w:pPr>
        <w:shd w:val="clear" w:color="auto" w:fill="FFFFFF"/>
        <w:tabs>
          <w:tab w:val="left" w:pos="9923"/>
          <w:tab w:val="left" w:pos="10206"/>
          <w:tab w:val="left" w:pos="10348"/>
          <w:tab w:val="left" w:pos="10992"/>
          <w:tab w:val="left" w:pos="11908"/>
          <w:tab w:val="left" w:pos="12824"/>
          <w:tab w:val="left" w:pos="13740"/>
          <w:tab w:val="left" w:pos="14656"/>
        </w:tabs>
        <w:spacing w:after="0" w:line="240" w:lineRule="auto"/>
        <w:ind w:right="992"/>
        <w:jc w:val="center"/>
        <w:rPr>
          <w:rFonts w:ascii="Times New Roman" w:eastAsia="Times New Roman" w:hAnsi="Times New Roman" w:cs="Times New Roman"/>
        </w:rPr>
      </w:pPr>
      <w:r w:rsidRPr="00AE690C">
        <w:rPr>
          <w:rFonts w:ascii="Times New Roman" w:eastAsia="Times New Roman" w:hAnsi="Times New Roman" w:cs="Times New Roman"/>
        </w:rPr>
        <w:t>и подлежащим сносу или реконструкции)</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Приложение к заключению:</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а) перечень рассмотренных документов;</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б) акт обследования помещения (в случае проведения обследования);</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в) перечень   других   материалов,   запрошенных  межведомственной</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комиссией;</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г) особое мнение членов межведомственной комиссии:</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Председатель межведомственной комиссии</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_____________________         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(подпись)                           (ф.и.о.)</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Члены межведомственной комиссии</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_____________________         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(подпись)                          (ф.и.о.)</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_____________________         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AE690C">
        <w:rPr>
          <w:rFonts w:ascii="Times New Roman" w:eastAsia="Times New Roman" w:hAnsi="Times New Roman" w:cs="Times New Roman"/>
        </w:rPr>
        <w:t>(подпись)                           (ф.и.о.)</w:t>
      </w:r>
    </w:p>
    <w:p w:rsidR="00AE690C" w:rsidRPr="00AE690C" w:rsidRDefault="00AE690C" w:rsidP="00AE690C">
      <w:pPr>
        <w:shd w:val="clear" w:color="auto" w:fill="FFFFFF"/>
        <w:spacing w:after="0" w:line="240" w:lineRule="auto"/>
        <w:ind w:left="4678"/>
        <w:jc w:val="right"/>
        <w:rPr>
          <w:rFonts w:ascii="Times New Roman" w:eastAsia="Times New Roman" w:hAnsi="Times New Roman" w:cs="Times New Roman"/>
        </w:rPr>
      </w:pPr>
      <w:r w:rsidRPr="00AE690C">
        <w:rPr>
          <w:rFonts w:ascii="Times New Roman" w:eastAsia="Times New Roman" w:hAnsi="Times New Roman" w:cs="Times New Roman"/>
        </w:rPr>
        <w:t> </w:t>
      </w:r>
      <w:r w:rsidRPr="00AE690C">
        <w:rPr>
          <w:rStyle w:val="af7"/>
          <w:rFonts w:ascii="Times New Roman" w:hAnsi="Times New Roman" w:cs="Times New Roman"/>
          <w:bCs/>
        </w:rPr>
        <w:t>Приложение N 2</w:t>
      </w:r>
      <w:r w:rsidRPr="00AE690C">
        <w:rPr>
          <w:rStyle w:val="af7"/>
          <w:rFonts w:ascii="Times New Roman" w:hAnsi="Times New Roman" w:cs="Times New Roman"/>
          <w:bCs/>
        </w:rPr>
        <w:br/>
      </w:r>
      <w:r w:rsidRPr="00AE690C">
        <w:rPr>
          <w:rFonts w:ascii="Times New Roman" w:eastAsia="Times New Roman" w:hAnsi="Times New Roman" w:cs="Times New Roman"/>
        </w:rPr>
        <w:t>к Положению о признании помещения жилым помещением, жилого помещения непригодным для проживания, многоквартирного дома аварийными подлежащим сносу или реконструкции, садового дома жилым домом и жилого дома садовым домом</w:t>
      </w:r>
    </w:p>
    <w:p w:rsidR="00AE690C" w:rsidRPr="00AE690C" w:rsidRDefault="00AE690C" w:rsidP="00AE690C">
      <w:pPr>
        <w:pStyle w:val="afe"/>
        <w:jc w:val="right"/>
        <w:rPr>
          <w:rFonts w:ascii="Times New Roman" w:hAnsi="Times New Roman" w:cs="Times New Roman"/>
          <w:sz w:val="22"/>
          <w:szCs w:val="22"/>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w:t>
      </w:r>
      <w:r w:rsidRPr="00AE690C">
        <w:rPr>
          <w:rStyle w:val="af7"/>
          <w:rFonts w:ascii="Times New Roman" w:hAnsi="Times New Roman" w:cs="Times New Roman"/>
          <w:bCs/>
          <w:sz w:val="22"/>
          <w:szCs w:val="22"/>
        </w:rPr>
        <w:t>АКТ</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w:t>
      </w:r>
      <w:r w:rsidRPr="00AE690C">
        <w:rPr>
          <w:rStyle w:val="af7"/>
          <w:rFonts w:ascii="Times New Roman" w:hAnsi="Times New Roman" w:cs="Times New Roman"/>
          <w:bCs/>
          <w:sz w:val="22"/>
          <w:szCs w:val="22"/>
        </w:rPr>
        <w:t>обследования  помещения</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w:t>
      </w:r>
      <w:r w:rsidRPr="00AE690C">
        <w:rPr>
          <w:rStyle w:val="af7"/>
          <w:rFonts w:ascii="Times New Roman" w:hAnsi="Times New Roman" w:cs="Times New Roman"/>
          <w:bCs/>
          <w:sz w:val="22"/>
          <w:szCs w:val="22"/>
        </w:rPr>
        <w:t>(многоквартирного дома)</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N __________________                      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(дата)</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(месторасположение помещения (многоквартирного дома), в том числе</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наименования населенного пункта и улицы, номера дома и квартиры)</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Межведомственная комиссия, назначенная 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(кем назначена, наименование федерального органа исполнительной власти,</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органа исполнительной власти субъекта Российской Федерации, органа</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местного самоуправления, дата, номер решения о созыве комиссии)</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в составе председателя 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(ф.и.о., занимаемая должность и место работы)</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и членов комиссии 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(ф.и.о., занимаемая должность и место работы)</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при участии приглашенных экспертов 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lastRenderedPageBreak/>
        <w:t xml:space="preserve">              (ф.и.о., занимаемая должность и место работы)</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и приглашенного собственника  помещения  или  уполномоченного  им  лица</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(ф.и.о., занимаемая должность и место работы)</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произвела обследование помещения (многоквартирного дома) по заявлению</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(реквизиты заявителя: ф.и.о. и адрес - для физического лица,</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наименование организации и занимаемая должность - для юридического</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лица)</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и составила настоящий акт обследования помещения (многоквартирного дома)</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(адрес, принадлежность помещения, кадастровый номер, год ввода в</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эксплуатацию)</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Краткое описание  состояния  жилого  помещения,  несущих строительных</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конструкций,  инженерных  систем  здания,  оборудования  и механизмов и</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прилегающей к зданию территории</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Сведения о несоответствиях  установленным  требованиям  с указанием</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фактических   значений    показателя    или    описанием    конкретного</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несоответствия 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Оценка результатов проведенного инструментального контроля и других</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видов контроля и исследований 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(кем проведен контроль (испытание), по каким показателям, какие</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фактические значения получены)</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Рекомендации межведомственной комиссии и предлагаемые меры, которые</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необходимо принять для обеспечения безопасности или создания нормальных</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условий для постоянного проживания 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Заключение  межведомственной комиссии по  результатам  обследования</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помещения 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______________________________________________________________________.</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Приложение к акту:</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а) результаты инструментального контроля;</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lastRenderedPageBreak/>
        <w:t xml:space="preserve">   б) результаты лабораторных испытаний;</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в) результаты исследований;</w:t>
      </w:r>
    </w:p>
    <w:p w:rsidR="00AE690C" w:rsidRPr="00AE690C" w:rsidRDefault="00AE690C" w:rsidP="00AE690C">
      <w:pPr>
        <w:pStyle w:val="af6"/>
        <w:rPr>
          <w:rFonts w:ascii="Times New Roman" w:hAnsi="Times New Roman" w:cs="Times New Roman"/>
          <w:sz w:val="22"/>
          <w:szCs w:val="22"/>
        </w:rPr>
      </w:pPr>
      <w:bookmarkStart w:id="3" w:name="sub_1204"/>
      <w:r w:rsidRPr="00AE690C">
        <w:rPr>
          <w:rFonts w:ascii="Times New Roman" w:hAnsi="Times New Roman" w:cs="Times New Roman"/>
          <w:sz w:val="22"/>
          <w:szCs w:val="22"/>
        </w:rPr>
        <w:t xml:space="preserve">   г) заключения экспертов специализированных организаций;</w:t>
      </w:r>
    </w:p>
    <w:bookmarkEnd w:id="3"/>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д) другие материалы по решению межведомственной комиссии.</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Председатель межведомственной комиссии</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  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(подпись)                           (ф.и.о.)</w:t>
      </w:r>
    </w:p>
    <w:p w:rsidR="00AE690C" w:rsidRPr="00AE690C" w:rsidRDefault="00AE690C" w:rsidP="00AE690C">
      <w:pPr>
        <w:spacing w:after="0" w:line="240" w:lineRule="auto"/>
        <w:rPr>
          <w:rFonts w:ascii="Times New Roman" w:hAnsi="Times New Roman" w:cs="Times New Roman"/>
        </w:rPr>
      </w:pP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Члены межведомственной комиссии</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  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(подпись)                           (ф.и.о.)</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  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(подпись)                           (ф.и.о.)</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  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(подпись)                           (ф.и.о.)</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__________________________________  __________________________________</w:t>
      </w:r>
    </w:p>
    <w:p w:rsidR="00AE690C" w:rsidRPr="00AE690C" w:rsidRDefault="00AE690C" w:rsidP="00AE690C">
      <w:pPr>
        <w:pStyle w:val="af6"/>
        <w:rPr>
          <w:rFonts w:ascii="Times New Roman" w:hAnsi="Times New Roman" w:cs="Times New Roman"/>
          <w:sz w:val="22"/>
          <w:szCs w:val="22"/>
        </w:rPr>
      </w:pPr>
      <w:r w:rsidRPr="00AE690C">
        <w:rPr>
          <w:rFonts w:ascii="Times New Roman" w:hAnsi="Times New Roman" w:cs="Times New Roman"/>
          <w:sz w:val="22"/>
          <w:szCs w:val="22"/>
        </w:rPr>
        <w:t xml:space="preserve">              (подпись)                           (ф.и.о.)</w:t>
      </w:r>
    </w:p>
    <w:p w:rsidR="00AE690C" w:rsidRPr="00AE690C" w:rsidRDefault="00AE690C" w:rsidP="00AE690C">
      <w:pPr>
        <w:shd w:val="clear" w:color="auto" w:fill="FFFFFF"/>
        <w:spacing w:after="0" w:line="240" w:lineRule="auto"/>
        <w:jc w:val="both"/>
        <w:rPr>
          <w:rFonts w:ascii="Times New Roman" w:eastAsia="Times New Roman" w:hAnsi="Times New Roman" w:cs="Times New Roman"/>
        </w:rPr>
      </w:pPr>
    </w:p>
    <w:p w:rsidR="00AE690C" w:rsidRPr="00AE690C" w:rsidRDefault="00AE690C" w:rsidP="00AE690C">
      <w:pPr>
        <w:shd w:val="clear" w:color="auto" w:fill="FFFFFF"/>
        <w:spacing w:after="0" w:line="240" w:lineRule="auto"/>
        <w:ind w:left="4678"/>
        <w:jc w:val="both"/>
        <w:rPr>
          <w:rFonts w:ascii="Times New Roman" w:eastAsia="Times New Roman" w:hAnsi="Times New Roman" w:cs="Times New Roman"/>
        </w:rPr>
      </w:pPr>
    </w:p>
    <w:p w:rsidR="00AE690C" w:rsidRPr="00AE690C" w:rsidRDefault="00AE690C" w:rsidP="00AE690C">
      <w:pPr>
        <w:shd w:val="clear" w:color="auto" w:fill="FFFFFF"/>
        <w:spacing w:after="0" w:line="240" w:lineRule="auto"/>
        <w:ind w:left="4678"/>
        <w:jc w:val="both"/>
        <w:rPr>
          <w:rFonts w:ascii="Times New Roman" w:eastAsia="Times New Roman" w:hAnsi="Times New Roman" w:cs="Times New Roman"/>
        </w:rPr>
      </w:pPr>
      <w:r w:rsidRPr="00AE690C">
        <w:rPr>
          <w:rFonts w:ascii="Times New Roman" w:eastAsia="Times New Roman" w:hAnsi="Times New Roman" w:cs="Times New Roman"/>
        </w:rPr>
        <w:t xml:space="preserve">                                             Приложение N 3</w:t>
      </w:r>
    </w:p>
    <w:p w:rsidR="00AE690C" w:rsidRPr="00AE690C" w:rsidRDefault="00AE690C" w:rsidP="00AE690C">
      <w:pPr>
        <w:shd w:val="clear" w:color="auto" w:fill="FFFFFF"/>
        <w:spacing w:after="0" w:line="240" w:lineRule="auto"/>
        <w:ind w:left="4678"/>
        <w:jc w:val="both"/>
        <w:rPr>
          <w:rFonts w:ascii="Times New Roman" w:eastAsia="Times New Roman" w:hAnsi="Times New Roman" w:cs="Times New Roman"/>
        </w:rPr>
      </w:pPr>
      <w:r w:rsidRPr="00AE690C">
        <w:rPr>
          <w:rFonts w:ascii="Times New Roman" w:eastAsia="Times New Roman" w:hAnsi="Times New Roman" w:cs="Times New Roman"/>
        </w:rPr>
        <w:t>к Положению о признании помещения жилым помещением, жилого помещения непригодным для проживания, многоквартирного дома аварийными подлежащим сносу или реконструкции, садового дома жилым домом и жилого дома садовым домом.</w:t>
      </w:r>
    </w:p>
    <w:p w:rsidR="00AE690C" w:rsidRPr="00AE690C" w:rsidRDefault="00AE690C" w:rsidP="00AE690C">
      <w:pPr>
        <w:shd w:val="clear" w:color="auto" w:fill="FFFFFF"/>
        <w:spacing w:after="0" w:line="240" w:lineRule="auto"/>
        <w:jc w:val="right"/>
        <w:rPr>
          <w:rFonts w:ascii="Times New Roman" w:eastAsia="Times New Roman" w:hAnsi="Times New Roman" w:cs="Times New Roman"/>
        </w:rPr>
      </w:pP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(Бланк уполномоченного</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органа местного самоуправления)</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РЕШЕНИЕ</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о признании садового дома жилым домом</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и жилого дома садовым домом</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Дата, номер</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В связи с обращением ______________________________________________________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(Ф.И.О. физического лица, наименование юридического</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лица - заявителя)</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садовый  дом  жилым  домом/жилой  дом  садовым домом,</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о намерении  признать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(ненужное зачеркнуть)</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расположенный по адресу: 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кадастровый номер земельного участка, в пределах которого  расположен  дом:</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на основании ______________________________________________________________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(наименование и реквизиты правоустанавливающего документа)</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по результатам рассмотрения представленных документов принято решение:</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Признать __________________________________________________________________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(садовый дом жилым домом/жилой дом садовым домом - нужное указать)</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__________________________________________________________________________.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(должность)</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lastRenderedPageBreak/>
        <w:t>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____________________________________   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(Ф.И.О. должностного лица органа      (подпись должностного лица органа</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местного самоуправления               местного самоуправления</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муниципального образования, в         муниципального образования, в</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границах которого расположен          границах которого расположен</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садовый дом или жилой дом)            садовый дом или жилой дом)</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М.П.</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Получил: "__" ____________ 20__ г.  _______________________   (заполняется</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(подпись заявителя)       в случае</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получения</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решения лично)</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Решение направлено в адрес заявителя                   "__" _______ 20__ г.</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(заполняется в случае направления решения по почте)</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 xml:space="preserve">                                   ________________________________________</w:t>
      </w:r>
    </w:p>
    <w:p w:rsidR="00AE690C" w:rsidRPr="00AE690C"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AE690C">
        <w:rPr>
          <w:rFonts w:ascii="Times New Roman" w:eastAsia="Times New Roman" w:hAnsi="Times New Roman" w:cs="Times New Roman"/>
        </w:rPr>
        <w:t>(Ф.И.О., подпись должностного лица,</w:t>
      </w:r>
    </w:p>
    <w:p w:rsidR="00AE690C" w:rsidRPr="00DD72E4" w:rsidRDefault="00AE690C" w:rsidP="00AE69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AE690C">
        <w:rPr>
          <w:rFonts w:ascii="Times New Roman" w:eastAsia="Times New Roman" w:hAnsi="Times New Roman" w:cs="Times New Roman"/>
        </w:rPr>
        <w:t xml:space="preserve">                                   направившего решение в адрес заявителя)</w:t>
      </w:r>
    </w:p>
    <w:p w:rsidR="00AE690C" w:rsidRPr="00DD72E4" w:rsidRDefault="00AE690C" w:rsidP="00AE690C">
      <w:pPr>
        <w:shd w:val="clear" w:color="auto" w:fill="FFFFFF"/>
        <w:spacing w:after="0" w:line="288" w:lineRule="atLeast"/>
        <w:jc w:val="both"/>
        <w:rPr>
          <w:rFonts w:ascii="Times New Roman" w:eastAsia="Times New Roman" w:hAnsi="Times New Roman" w:cs="Times New Roman"/>
          <w:sz w:val="30"/>
          <w:szCs w:val="30"/>
        </w:rPr>
      </w:pPr>
      <w:r w:rsidRPr="00DD72E4">
        <w:rPr>
          <w:rFonts w:ascii="Times New Roman" w:eastAsia="Times New Roman" w:hAnsi="Times New Roman" w:cs="Times New Roman"/>
          <w:sz w:val="30"/>
          <w:szCs w:val="30"/>
        </w:rPr>
        <w:t> </w:t>
      </w:r>
    </w:p>
    <w:p w:rsidR="00AE690C" w:rsidRPr="00DD72E4" w:rsidRDefault="00AE690C" w:rsidP="00AE690C">
      <w:pPr>
        <w:shd w:val="clear" w:color="auto" w:fill="FFFFFF"/>
        <w:spacing w:after="0" w:line="288" w:lineRule="atLeast"/>
        <w:jc w:val="both"/>
        <w:rPr>
          <w:rFonts w:ascii="Times New Roman" w:eastAsia="Times New Roman" w:hAnsi="Times New Roman" w:cs="Times New Roman"/>
          <w:sz w:val="30"/>
          <w:szCs w:val="30"/>
        </w:rPr>
      </w:pPr>
      <w:r w:rsidRPr="00DD72E4">
        <w:rPr>
          <w:rFonts w:ascii="Times New Roman" w:eastAsia="Times New Roman" w:hAnsi="Times New Roman" w:cs="Times New Roman"/>
          <w:sz w:val="30"/>
          <w:szCs w:val="30"/>
        </w:rPr>
        <w:t> </w:t>
      </w:r>
    </w:p>
    <w:p w:rsidR="00AE690C" w:rsidRPr="00DD72E4" w:rsidRDefault="00AE690C" w:rsidP="00AE690C"/>
    <w:p w:rsidR="00AE690C" w:rsidRPr="00DD72E4" w:rsidRDefault="00AE690C" w:rsidP="00AE690C"/>
    <w:p w:rsidR="00F82424" w:rsidRPr="0056352A" w:rsidRDefault="00F82424" w:rsidP="00F82424"/>
    <w:p w:rsidR="00F82424" w:rsidRPr="0056352A" w:rsidRDefault="00F82424" w:rsidP="00F82424">
      <w:pPr>
        <w:jc w:val="center"/>
        <w:rPr>
          <w:b/>
        </w:rPr>
      </w:pPr>
    </w:p>
    <w:p w:rsidR="00F82424" w:rsidRPr="0056352A" w:rsidRDefault="00F82424" w:rsidP="00F82424">
      <w:pPr>
        <w:jc w:val="center"/>
        <w:rPr>
          <w:b/>
        </w:rPr>
      </w:pPr>
    </w:p>
    <w:p w:rsidR="00F82424" w:rsidRPr="0056352A" w:rsidRDefault="00F82424" w:rsidP="00F82424">
      <w:pPr>
        <w:jc w:val="center"/>
        <w:rPr>
          <w:b/>
        </w:rPr>
      </w:pPr>
    </w:p>
    <w:p w:rsidR="00F82424" w:rsidRPr="0056352A" w:rsidRDefault="00F82424" w:rsidP="00F82424">
      <w:pPr>
        <w:jc w:val="center"/>
        <w:rPr>
          <w:b/>
          <w:sz w:val="30"/>
          <w:szCs w:val="20"/>
        </w:rPr>
      </w:pPr>
    </w:p>
    <w:p w:rsidR="00F82424" w:rsidRPr="0056352A" w:rsidRDefault="00F82424" w:rsidP="00F82424">
      <w:pPr>
        <w:jc w:val="center"/>
        <w:rPr>
          <w:b/>
          <w:sz w:val="30"/>
          <w:szCs w:val="20"/>
        </w:rPr>
      </w:pPr>
    </w:p>
    <w:p w:rsidR="00F82424" w:rsidRPr="0056352A" w:rsidRDefault="00F82424" w:rsidP="00F82424">
      <w:pPr>
        <w:jc w:val="center"/>
        <w:rPr>
          <w:b/>
          <w:sz w:val="30"/>
          <w:szCs w:val="20"/>
        </w:rPr>
      </w:pPr>
    </w:p>
    <w:p w:rsidR="00F82424" w:rsidRPr="0056352A" w:rsidRDefault="00F82424" w:rsidP="00F82424">
      <w:pPr>
        <w:jc w:val="both"/>
        <w:rPr>
          <w:sz w:val="20"/>
          <w:szCs w:val="20"/>
        </w:rPr>
      </w:pPr>
    </w:p>
    <w:p w:rsidR="00F82424" w:rsidRPr="0056352A" w:rsidRDefault="00F82424" w:rsidP="00F82424">
      <w:pPr>
        <w:jc w:val="both"/>
        <w:rPr>
          <w:sz w:val="20"/>
          <w:szCs w:val="20"/>
        </w:rPr>
      </w:pPr>
    </w:p>
    <w:p w:rsidR="00F82424" w:rsidRPr="0056352A" w:rsidRDefault="00F82424" w:rsidP="00F82424">
      <w:pPr>
        <w:autoSpaceDE w:val="0"/>
        <w:autoSpaceDN w:val="0"/>
        <w:adjustRightInd w:val="0"/>
        <w:jc w:val="center"/>
        <w:rPr>
          <w:sz w:val="20"/>
          <w:szCs w:val="20"/>
        </w:rPr>
      </w:pPr>
    </w:p>
    <w:p w:rsidR="00F82424" w:rsidRDefault="00F82424" w:rsidP="00F82424">
      <w:pPr>
        <w:widowControl w:val="0"/>
        <w:jc w:val="center"/>
        <w:rPr>
          <w:sz w:val="20"/>
          <w:szCs w:val="20"/>
        </w:rPr>
      </w:pPr>
    </w:p>
    <w:p w:rsidR="00555D1D" w:rsidRPr="00F82424" w:rsidRDefault="00555D1D" w:rsidP="00F82424"/>
    <w:sectPr w:rsidR="00555D1D" w:rsidRPr="00F82424" w:rsidSect="008E55C3">
      <w:headerReference w:type="default" r:id="rId69"/>
      <w:pgSz w:w="11906" w:h="16838"/>
      <w:pgMar w:top="1134" w:right="851" w:bottom="1134" w:left="1701" w:header="709"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BB1" w:rsidRDefault="003D5BB1" w:rsidP="00AE471C">
      <w:pPr>
        <w:spacing w:after="0" w:line="240" w:lineRule="auto"/>
      </w:pPr>
      <w:r>
        <w:separator/>
      </w:r>
    </w:p>
  </w:endnote>
  <w:endnote w:type="continuationSeparator" w:id="0">
    <w:p w:rsidR="003D5BB1" w:rsidRDefault="003D5BB1"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BB1" w:rsidRDefault="003D5BB1" w:rsidP="00AE471C">
      <w:pPr>
        <w:spacing w:after="0" w:line="240" w:lineRule="auto"/>
      </w:pPr>
      <w:r>
        <w:separator/>
      </w:r>
    </w:p>
  </w:footnote>
  <w:footnote w:type="continuationSeparator" w:id="0">
    <w:p w:rsidR="003D5BB1" w:rsidRDefault="003D5BB1"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88A" w:rsidRDefault="0086388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2">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5">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nsid w:val="1B9144BF"/>
    <w:multiLevelType w:val="singleLevel"/>
    <w:tmpl w:val="D43C88A0"/>
    <w:lvl w:ilvl="0">
      <w:start w:val="1"/>
      <w:numFmt w:val="decimal"/>
      <w:lvlText w:val="%1"/>
      <w:legacy w:legacy="1" w:legacySpace="0" w:legacyIndent="0"/>
      <w:lvlJc w:val="left"/>
      <w:pPr>
        <w:ind w:left="567" w:firstLine="0"/>
      </w:pPr>
    </w:lvl>
  </w:abstractNum>
  <w:abstractNum w:abstractNumId="19">
    <w:nsid w:val="1D5F06DA"/>
    <w:multiLevelType w:val="hybridMultilevel"/>
    <w:tmpl w:val="1EBC70BC"/>
    <w:lvl w:ilvl="0" w:tplc="5AD65D26">
      <w:start w:val="1"/>
      <w:numFmt w:val="decimal"/>
      <w:lvlText w:val="%1."/>
      <w:lvlJc w:val="left"/>
      <w:pPr>
        <w:ind w:left="990" w:hanging="360"/>
      </w:pPr>
      <w:rPr>
        <w:rFonts w:ascii="Times New Roman" w:eastAsia="Times New Roman" w:hAnsi="Times New Roman" w:cs="Times New Roman"/>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0">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1">
    <w:nsid w:val="25950F9C"/>
    <w:multiLevelType w:val="multilevel"/>
    <w:tmpl w:val="2D86EEC2"/>
    <w:lvl w:ilvl="0">
      <w:start w:val="1"/>
      <w:numFmt w:val="decimal"/>
      <w:lvlText w:val="%1."/>
      <w:lvlJc w:val="left"/>
      <w:pPr>
        <w:ind w:left="780" w:hanging="360"/>
      </w:pPr>
      <w:rPr>
        <w:rFonts w:ascii="Times New Roman" w:eastAsia="Times New Roman" w:hAnsi="Times New Roman" w:cs="Times New Roman"/>
      </w:rPr>
    </w:lvl>
    <w:lvl w:ilvl="1">
      <w:start w:val="1"/>
      <w:numFmt w:val="decimal"/>
      <w:isLgl/>
      <w:lvlText w:val="%1.%2."/>
      <w:lvlJc w:val="left"/>
      <w:pPr>
        <w:ind w:left="1500" w:hanging="72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60" w:hanging="1440"/>
      </w:pPr>
      <w:rPr>
        <w:rFonts w:hint="default"/>
      </w:rPr>
    </w:lvl>
    <w:lvl w:ilvl="6">
      <w:start w:val="1"/>
      <w:numFmt w:val="decimal"/>
      <w:isLgl/>
      <w:lvlText w:val="%1.%2.%3.%4.%5.%6.%7."/>
      <w:lvlJc w:val="left"/>
      <w:pPr>
        <w:ind w:left="438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460" w:hanging="2160"/>
      </w:pPr>
      <w:rPr>
        <w:rFonts w:hint="default"/>
      </w:rPr>
    </w:lvl>
  </w:abstractNum>
  <w:abstractNum w:abstractNumId="22">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2593A6C"/>
    <w:multiLevelType w:val="multilevel"/>
    <w:tmpl w:val="54F0E594"/>
    <w:lvl w:ilvl="0">
      <w:start w:val="1"/>
      <w:numFmt w:val="decimal"/>
      <w:lvlText w:val="%1."/>
      <w:lvlJc w:val="left"/>
      <w:pPr>
        <w:ind w:left="927" w:hanging="360"/>
      </w:pPr>
      <w:rPr>
        <w:rFonts w:hint="default"/>
        <w:b w:val="0"/>
        <w:sz w:val="28"/>
        <w:szCs w:val="28"/>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5">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D445F3"/>
    <w:multiLevelType w:val="hybridMultilevel"/>
    <w:tmpl w:val="A5A63AD0"/>
    <w:lvl w:ilvl="0" w:tplc="0C50BD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90D4B88"/>
    <w:multiLevelType w:val="singleLevel"/>
    <w:tmpl w:val="C0CE1732"/>
    <w:lvl w:ilvl="0">
      <w:start w:val="3"/>
      <w:numFmt w:val="decimal"/>
      <w:lvlText w:val="%1"/>
      <w:legacy w:legacy="1" w:legacySpace="0" w:legacyIndent="0"/>
      <w:lvlJc w:val="left"/>
      <w:pPr>
        <w:ind w:left="0" w:firstLine="0"/>
      </w:pPr>
    </w:lvl>
  </w:abstractNum>
  <w:abstractNum w:abstractNumId="30">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31">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32">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0A55D2B"/>
    <w:multiLevelType w:val="hybridMultilevel"/>
    <w:tmpl w:val="1AFA3AE8"/>
    <w:lvl w:ilvl="0" w:tplc="859292C2">
      <w:start w:val="1"/>
      <w:numFmt w:val="decimal"/>
      <w:lvlText w:val="%1)"/>
      <w:lvlJc w:val="left"/>
      <w:pPr>
        <w:ind w:left="2482"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36">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3378A3"/>
    <w:multiLevelType w:val="multilevel"/>
    <w:tmpl w:val="A7480440"/>
    <w:lvl w:ilvl="0">
      <w:start w:val="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5"/>
  </w:num>
  <w:num w:numId="3">
    <w:abstractNumId w:val="37"/>
  </w:num>
  <w:num w:numId="4">
    <w:abstractNumId w:val="26"/>
  </w:num>
  <w:num w:numId="5">
    <w:abstractNumId w:val="12"/>
  </w:num>
  <w:num w:numId="6">
    <w:abstractNumId w:val="22"/>
  </w:num>
  <w:num w:numId="7">
    <w:abstractNumId w:val="36"/>
  </w:num>
  <w:num w:numId="8">
    <w:abstractNumId w:val="28"/>
  </w:num>
  <w:num w:numId="9">
    <w:abstractNumId w:val="11"/>
  </w:num>
  <w:num w:numId="10">
    <w:abstractNumId w:val="1"/>
  </w:num>
  <w:num w:numId="11">
    <w:abstractNumId w:val="2"/>
  </w:num>
  <w:num w:numId="12">
    <w:abstractNumId w:val="3"/>
  </w:num>
  <w:num w:numId="13">
    <w:abstractNumId w:val="39"/>
  </w:num>
  <w:num w:numId="14">
    <w:abstractNumId w:val="32"/>
  </w:num>
  <w:num w:numId="15">
    <w:abstractNumId w:val="34"/>
  </w:num>
  <w:num w:numId="16">
    <w:abstractNumId w:val="20"/>
  </w:num>
  <w:num w:numId="17">
    <w:abstractNumId w:val="40"/>
  </w:num>
  <w:num w:numId="18">
    <w:abstractNumId w:val="25"/>
  </w:num>
  <w:num w:numId="19">
    <w:abstractNumId w:val="16"/>
  </w:num>
  <w:num w:numId="20">
    <w:abstractNumId w:val="1"/>
    <w:lvlOverride w:ilvl="0">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3"/>
  </w:num>
  <w:num w:numId="24">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3"/>
  </w:num>
  <w:num w:numId="27">
    <w:abstractNumId w:val="31"/>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num>
  <w:num w:numId="31">
    <w:abstractNumId w:val="21"/>
  </w:num>
  <w:num w:numId="32">
    <w:abstractNumId w:val="18"/>
    <w:lvlOverride w:ilvl="0">
      <w:startOverride w:val="1"/>
    </w:lvlOverride>
  </w:num>
  <w:num w:numId="33">
    <w:abstractNumId w:val="29"/>
    <w:lvlOverride w:ilvl="0">
      <w:startOverride w:val="3"/>
    </w:lvlOverride>
  </w:num>
  <w:num w:numId="34">
    <w:abstractNumId w:val="24"/>
  </w:num>
  <w:num w:numId="35">
    <w:abstractNumId w:val="27"/>
  </w:num>
  <w:num w:numId="36">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5CAC"/>
    <w:rsid w:val="000971BD"/>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58E"/>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7C8"/>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2756"/>
    <w:rsid w:val="001B4A2F"/>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F63"/>
    <w:rsid w:val="001E06CD"/>
    <w:rsid w:val="001E0AF6"/>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3EBC"/>
    <w:rsid w:val="002758A5"/>
    <w:rsid w:val="00275D54"/>
    <w:rsid w:val="00277121"/>
    <w:rsid w:val="0027759B"/>
    <w:rsid w:val="002779F0"/>
    <w:rsid w:val="00277B2A"/>
    <w:rsid w:val="00280806"/>
    <w:rsid w:val="0028098F"/>
    <w:rsid w:val="00280B7B"/>
    <w:rsid w:val="002813D1"/>
    <w:rsid w:val="00281F99"/>
    <w:rsid w:val="002823A2"/>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6A9"/>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361"/>
    <w:rsid w:val="002F6322"/>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B28"/>
    <w:rsid w:val="00360BE2"/>
    <w:rsid w:val="00360DC9"/>
    <w:rsid w:val="00360EFC"/>
    <w:rsid w:val="00361939"/>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5BB1"/>
    <w:rsid w:val="003D70C2"/>
    <w:rsid w:val="003E05D5"/>
    <w:rsid w:val="003E6948"/>
    <w:rsid w:val="003E7B0F"/>
    <w:rsid w:val="003F2DB7"/>
    <w:rsid w:val="003F2F45"/>
    <w:rsid w:val="003F307D"/>
    <w:rsid w:val="003F3979"/>
    <w:rsid w:val="003F4E77"/>
    <w:rsid w:val="003F5CAA"/>
    <w:rsid w:val="003F6836"/>
    <w:rsid w:val="00400037"/>
    <w:rsid w:val="00401780"/>
    <w:rsid w:val="004017FD"/>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0A"/>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5D1D"/>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D55"/>
    <w:rsid w:val="0057693A"/>
    <w:rsid w:val="00576F62"/>
    <w:rsid w:val="00577D0A"/>
    <w:rsid w:val="00577DA5"/>
    <w:rsid w:val="005800D0"/>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3A6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5E6B"/>
    <w:rsid w:val="00736DBE"/>
    <w:rsid w:val="0073711C"/>
    <w:rsid w:val="00737830"/>
    <w:rsid w:val="00740C66"/>
    <w:rsid w:val="00742925"/>
    <w:rsid w:val="00742C18"/>
    <w:rsid w:val="0074306C"/>
    <w:rsid w:val="007438DD"/>
    <w:rsid w:val="00746BCA"/>
    <w:rsid w:val="00746E56"/>
    <w:rsid w:val="007514F3"/>
    <w:rsid w:val="00752389"/>
    <w:rsid w:val="00752BC4"/>
    <w:rsid w:val="0075308F"/>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1C84"/>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410E"/>
    <w:rsid w:val="00854A01"/>
    <w:rsid w:val="00856DDF"/>
    <w:rsid w:val="0085731B"/>
    <w:rsid w:val="008573B3"/>
    <w:rsid w:val="008575E0"/>
    <w:rsid w:val="0086196C"/>
    <w:rsid w:val="0086388A"/>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6E9"/>
    <w:rsid w:val="00882991"/>
    <w:rsid w:val="00884CAE"/>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308E"/>
    <w:rsid w:val="008B40F8"/>
    <w:rsid w:val="008B4741"/>
    <w:rsid w:val="008B4E1E"/>
    <w:rsid w:val="008B5054"/>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4E2E"/>
    <w:rsid w:val="00906334"/>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612E"/>
    <w:rsid w:val="009C77EE"/>
    <w:rsid w:val="009D0B85"/>
    <w:rsid w:val="009D18ED"/>
    <w:rsid w:val="009D21CF"/>
    <w:rsid w:val="009D31C8"/>
    <w:rsid w:val="009D3C0D"/>
    <w:rsid w:val="009E0570"/>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560B5"/>
    <w:rsid w:val="00B63B9D"/>
    <w:rsid w:val="00B65E15"/>
    <w:rsid w:val="00B70708"/>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3C5"/>
    <w:rsid w:val="00C2128B"/>
    <w:rsid w:val="00C256B1"/>
    <w:rsid w:val="00C25AF1"/>
    <w:rsid w:val="00C27433"/>
    <w:rsid w:val="00C27CFF"/>
    <w:rsid w:val="00C30424"/>
    <w:rsid w:val="00C30F7C"/>
    <w:rsid w:val="00C316E2"/>
    <w:rsid w:val="00C33B5C"/>
    <w:rsid w:val="00C3489C"/>
    <w:rsid w:val="00C34CA4"/>
    <w:rsid w:val="00C35D41"/>
    <w:rsid w:val="00C36247"/>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5634"/>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E207F"/>
    <w:rsid w:val="00CE223E"/>
    <w:rsid w:val="00CE2329"/>
    <w:rsid w:val="00CE3B1A"/>
    <w:rsid w:val="00CE484E"/>
    <w:rsid w:val="00CE7028"/>
    <w:rsid w:val="00CE7487"/>
    <w:rsid w:val="00CE7CB8"/>
    <w:rsid w:val="00CF05F0"/>
    <w:rsid w:val="00CF199D"/>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20F43"/>
    <w:rsid w:val="00D21705"/>
    <w:rsid w:val="00D22DCB"/>
    <w:rsid w:val="00D2597E"/>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761"/>
    <w:rsid w:val="00F41FF8"/>
    <w:rsid w:val="00F4224D"/>
    <w:rsid w:val="00F43736"/>
    <w:rsid w:val="00F45124"/>
    <w:rsid w:val="00F45B2A"/>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424"/>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0AFF"/>
    <w:rsid w:val="00FC1E99"/>
    <w:rsid w:val="00FC268C"/>
    <w:rsid w:val="00FC28D2"/>
    <w:rsid w:val="00FC2946"/>
    <w:rsid w:val="00FC30F4"/>
    <w:rsid w:val="00FC32D6"/>
    <w:rsid w:val="00FC3347"/>
    <w:rsid w:val="00FC38E4"/>
    <w:rsid w:val="00FC3EDC"/>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qFormat="1"/>
    <w:lsdException w:name="caption" w:uiPriority="0" w:qFormat="1"/>
    <w:lsdException w:name="annotation reference" w:uiPriority="0"/>
    <w:lsdException w:name="page number" w:qFormat="1"/>
    <w:lsdException w:name="endnote tex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uiPriority w:val="99"/>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uiPriority w:val="99"/>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uiPriority w:val="99"/>
    <w:qFormat/>
    <w:rsid w:val="001358C4"/>
    <w:rPr>
      <w:b/>
      <w:bCs/>
      <w:i/>
      <w:iCs/>
      <w:spacing w:val="-3"/>
      <w:sz w:val="26"/>
      <w:szCs w:val="26"/>
      <w:shd w:val="clear" w:color="auto" w:fill="FFFFFF"/>
    </w:rPr>
  </w:style>
  <w:style w:type="paragraph" w:customStyle="1" w:styleId="24">
    <w:name w:val="Основной текст (2)"/>
    <w:basedOn w:val="a0"/>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uiPriority w:val="99"/>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uiPriority w:val="99"/>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d">
    <w:name w:val="Title"/>
    <w:basedOn w:val="a0"/>
    <w:link w:val="affe"/>
    <w:qFormat/>
    <w:rsid w:val="00D7242A"/>
    <w:pPr>
      <w:spacing w:after="0" w:line="240" w:lineRule="auto"/>
      <w:jc w:val="center"/>
    </w:pPr>
    <w:rPr>
      <w:rFonts w:ascii="Times New Roman" w:eastAsia="Times New Roman" w:hAnsi="Times New Roman" w:cs="Times New Roman"/>
      <w:sz w:val="28"/>
      <w:szCs w:val="20"/>
    </w:rPr>
  </w:style>
  <w:style w:type="character" w:customStyle="1" w:styleId="affe">
    <w:name w:val="Название Знак"/>
    <w:basedOn w:val="a1"/>
    <w:link w:val="affd"/>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0">
    <w:name w:val="Пункт Знак"/>
    <w:rsid w:val="004F1E73"/>
    <w:rPr>
      <w:rFonts w:cs="Times New Roman"/>
      <w:sz w:val="28"/>
      <w:lang w:val="ru-RU" w:bidi="ar-SA"/>
    </w:rPr>
  </w:style>
  <w:style w:type="character" w:customStyle="1" w:styleId="afff1">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2">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3">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4">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5">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6">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7">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2"/>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2"/>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8">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9">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2"/>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2"/>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a">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b">
    <w:name w:val="Заголовок таблицы"/>
    <w:basedOn w:val="afff3"/>
    <w:qFormat/>
    <w:rsid w:val="004F1E73"/>
    <w:pPr>
      <w:jc w:val="center"/>
    </w:pPr>
    <w:rPr>
      <w:b/>
      <w:bCs/>
    </w:rPr>
  </w:style>
  <w:style w:type="paragraph" w:customStyle="1" w:styleId="afffc">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d">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e">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
    <w:name w:val="Основной текст_"/>
    <w:basedOn w:val="a1"/>
    <w:link w:val="1f4"/>
    <w:rsid w:val="00680E9B"/>
    <w:rPr>
      <w:rFonts w:cs="Times New Roman"/>
      <w:spacing w:val="2"/>
      <w:lang w:bidi="ar-SA"/>
    </w:rPr>
  </w:style>
  <w:style w:type="character" w:customStyle="1" w:styleId="affff0">
    <w:name w:val="Активная гипертекстовая ссылка"/>
    <w:uiPriority w:val="99"/>
    <w:rsid w:val="001C26AF"/>
    <w:rPr>
      <w:b/>
      <w:bCs/>
      <w:color w:val="106BBE"/>
      <w:u w:val="single"/>
    </w:rPr>
  </w:style>
  <w:style w:type="paragraph" w:customStyle="1" w:styleId="affff1">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2">
    <w:name w:val="Внимание: криминал!!"/>
    <w:basedOn w:val="affff1"/>
    <w:next w:val="a0"/>
    <w:rsid w:val="001C26AF"/>
  </w:style>
  <w:style w:type="paragraph" w:customStyle="1" w:styleId="affff3">
    <w:name w:val="Внимание: недобросовестность!"/>
    <w:basedOn w:val="affff1"/>
    <w:next w:val="a0"/>
    <w:rsid w:val="001C26AF"/>
  </w:style>
  <w:style w:type="character" w:customStyle="1" w:styleId="affff4">
    <w:name w:val="Выделение для Базового Поиска"/>
    <w:uiPriority w:val="99"/>
    <w:rsid w:val="001C26AF"/>
    <w:rPr>
      <w:b/>
      <w:bCs/>
      <w:color w:val="0058A9"/>
    </w:rPr>
  </w:style>
  <w:style w:type="character" w:customStyle="1" w:styleId="affff5">
    <w:name w:val="Выделение для Базового Поиска (курсив)"/>
    <w:uiPriority w:val="99"/>
    <w:rsid w:val="001C26AF"/>
    <w:rPr>
      <w:b/>
      <w:bCs/>
      <w:i/>
      <w:iCs/>
      <w:color w:val="0058A9"/>
    </w:rPr>
  </w:style>
  <w:style w:type="paragraph" w:customStyle="1" w:styleId="affff6">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7">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8">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9">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a">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b">
    <w:name w:val="Заголовок своего сообщения"/>
    <w:basedOn w:val="af7"/>
    <w:uiPriority w:val="99"/>
    <w:rsid w:val="001C26AF"/>
    <w:rPr>
      <w:b/>
      <w:bCs/>
      <w:color w:val="26282F"/>
    </w:rPr>
  </w:style>
  <w:style w:type="character" w:customStyle="1" w:styleId="affffc">
    <w:name w:val="Заголовок чужого сообщения"/>
    <w:uiPriority w:val="99"/>
    <w:rsid w:val="001C26AF"/>
    <w:rPr>
      <w:b/>
      <w:bCs/>
      <w:color w:val="FF0000"/>
    </w:rPr>
  </w:style>
  <w:style w:type="paragraph" w:customStyle="1" w:styleId="affffd">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e">
    <w:name w:val="Заголовок ЭР (правое окно)"/>
    <w:basedOn w:val="affffd"/>
    <w:next w:val="a0"/>
    <w:uiPriority w:val="99"/>
    <w:rsid w:val="001C26AF"/>
    <w:pPr>
      <w:spacing w:after="0"/>
      <w:jc w:val="left"/>
    </w:pPr>
  </w:style>
  <w:style w:type="paragraph" w:customStyle="1" w:styleId="afffff">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0">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1">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2">
    <w:name w:val="Колонтитул (левый)"/>
    <w:basedOn w:val="afffff1"/>
    <w:next w:val="a0"/>
    <w:uiPriority w:val="99"/>
    <w:rsid w:val="001C26AF"/>
    <w:rPr>
      <w:sz w:val="14"/>
      <w:szCs w:val="14"/>
    </w:rPr>
  </w:style>
  <w:style w:type="paragraph" w:customStyle="1" w:styleId="afffff3">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4">
    <w:name w:val="Колонтитул (правый)"/>
    <w:basedOn w:val="afffff3"/>
    <w:next w:val="a0"/>
    <w:uiPriority w:val="99"/>
    <w:rsid w:val="001C26AF"/>
    <w:rPr>
      <w:sz w:val="14"/>
      <w:szCs w:val="14"/>
    </w:rPr>
  </w:style>
  <w:style w:type="paragraph" w:customStyle="1" w:styleId="afffff5">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6">
    <w:name w:val="Куда обратиться?"/>
    <w:basedOn w:val="affff1"/>
    <w:next w:val="a0"/>
    <w:uiPriority w:val="99"/>
    <w:rsid w:val="001C26AF"/>
  </w:style>
  <w:style w:type="paragraph" w:customStyle="1" w:styleId="afffff7">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8">
    <w:name w:val="Найденные слова"/>
    <w:uiPriority w:val="99"/>
    <w:rsid w:val="001C26AF"/>
    <w:rPr>
      <w:b/>
      <w:bCs/>
      <w:color w:val="26282F"/>
      <w:shd w:val="clear" w:color="auto" w:fill="FFF580"/>
    </w:rPr>
  </w:style>
  <w:style w:type="paragraph" w:customStyle="1" w:styleId="afffff9">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a">
    <w:name w:val="Не вступил в силу"/>
    <w:uiPriority w:val="99"/>
    <w:rsid w:val="001C26AF"/>
    <w:rPr>
      <w:b/>
      <w:bCs/>
      <w:color w:val="000000"/>
      <w:shd w:val="clear" w:color="auto" w:fill="D8EDE8"/>
    </w:rPr>
  </w:style>
  <w:style w:type="paragraph" w:customStyle="1" w:styleId="afffffb">
    <w:name w:val="Необходимые документы"/>
    <w:basedOn w:val="affff1"/>
    <w:next w:val="a0"/>
    <w:uiPriority w:val="99"/>
    <w:rsid w:val="001C26AF"/>
    <w:pPr>
      <w:ind w:firstLine="118"/>
    </w:pPr>
  </w:style>
  <w:style w:type="character" w:customStyle="1" w:styleId="afffffc">
    <w:name w:val="Опечатки"/>
    <w:uiPriority w:val="99"/>
    <w:rsid w:val="001C26AF"/>
    <w:rPr>
      <w:color w:val="FF0000"/>
    </w:rPr>
  </w:style>
  <w:style w:type="paragraph" w:customStyle="1" w:styleId="afffffd">
    <w:name w:val="Переменная часть"/>
    <w:basedOn w:val="affff7"/>
    <w:next w:val="a0"/>
    <w:uiPriority w:val="99"/>
    <w:rsid w:val="001C26AF"/>
    <w:rPr>
      <w:sz w:val="18"/>
      <w:szCs w:val="18"/>
    </w:rPr>
  </w:style>
  <w:style w:type="paragraph" w:customStyle="1" w:styleId="afffffe">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0">
    <w:name w:val="Постоянная часть"/>
    <w:basedOn w:val="affff7"/>
    <w:next w:val="a0"/>
    <w:uiPriority w:val="99"/>
    <w:rsid w:val="001C26AF"/>
    <w:rPr>
      <w:sz w:val="20"/>
      <w:szCs w:val="20"/>
    </w:rPr>
  </w:style>
  <w:style w:type="paragraph" w:customStyle="1" w:styleId="affffff1">
    <w:name w:val="Пример."/>
    <w:basedOn w:val="affff1"/>
    <w:next w:val="a0"/>
    <w:uiPriority w:val="99"/>
    <w:rsid w:val="001C26AF"/>
  </w:style>
  <w:style w:type="paragraph" w:customStyle="1" w:styleId="affffff2">
    <w:name w:val="Примечание."/>
    <w:basedOn w:val="affff1"/>
    <w:next w:val="a0"/>
    <w:uiPriority w:val="99"/>
    <w:rsid w:val="001C26AF"/>
  </w:style>
  <w:style w:type="character" w:customStyle="1" w:styleId="affffff3">
    <w:name w:val="Продолжение ссылки"/>
    <w:basedOn w:val="a6"/>
    <w:uiPriority w:val="99"/>
    <w:rsid w:val="001C26AF"/>
    <w:rPr>
      <w:rFonts w:cs="Times New Roman"/>
      <w:b/>
      <w:bCs/>
      <w:color w:val="106BBE"/>
    </w:rPr>
  </w:style>
  <w:style w:type="paragraph" w:customStyle="1" w:styleId="affffff4">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5">
    <w:name w:val="Сравнение редакций"/>
    <w:basedOn w:val="af7"/>
    <w:uiPriority w:val="99"/>
    <w:rsid w:val="001C26AF"/>
    <w:rPr>
      <w:b/>
      <w:bCs/>
      <w:color w:val="26282F"/>
    </w:rPr>
  </w:style>
  <w:style w:type="character" w:customStyle="1" w:styleId="affffff6">
    <w:name w:val="Сравнение редакций. Добавленный фрагмент"/>
    <w:uiPriority w:val="99"/>
    <w:rsid w:val="001C26AF"/>
    <w:rPr>
      <w:color w:val="000000"/>
      <w:shd w:val="clear" w:color="auto" w:fill="C1D7FF"/>
    </w:rPr>
  </w:style>
  <w:style w:type="character" w:customStyle="1" w:styleId="affffff7">
    <w:name w:val="Сравнение редакций. Удаленный фрагмент"/>
    <w:uiPriority w:val="99"/>
    <w:rsid w:val="001C26AF"/>
    <w:rPr>
      <w:color w:val="000000"/>
      <w:shd w:val="clear" w:color="auto" w:fill="C4C413"/>
    </w:rPr>
  </w:style>
  <w:style w:type="paragraph" w:customStyle="1" w:styleId="affffff8">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9">
    <w:name w:val="Ссылка на утративший силу документ"/>
    <w:uiPriority w:val="99"/>
    <w:rsid w:val="001C26AF"/>
    <w:rPr>
      <w:b/>
      <w:bCs/>
      <w:color w:val="749232"/>
    </w:rPr>
  </w:style>
  <w:style w:type="paragraph" w:customStyle="1" w:styleId="affffffa">
    <w:name w:val="Текст в таблице"/>
    <w:basedOn w:val="aa"/>
    <w:next w:val="a0"/>
    <w:uiPriority w:val="99"/>
    <w:rsid w:val="001C26AF"/>
    <w:pPr>
      <w:ind w:firstLine="500"/>
    </w:pPr>
  </w:style>
  <w:style w:type="paragraph" w:customStyle="1" w:styleId="affffffb">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c">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d">
    <w:name w:val="Утратил силу"/>
    <w:uiPriority w:val="99"/>
    <w:rsid w:val="001C26AF"/>
    <w:rPr>
      <w:b/>
      <w:bCs/>
      <w:strike/>
      <w:color w:val="666600"/>
    </w:rPr>
  </w:style>
  <w:style w:type="paragraph" w:customStyle="1" w:styleId="affffffe">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uiPriority w:val="99"/>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0">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1">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3">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4">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5">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6">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7">
    <w:name w:val="line number"/>
    <w:uiPriority w:val="99"/>
    <w:unhideWhenUsed/>
    <w:rsid w:val="00487F7F"/>
    <w:rPr>
      <w:rFonts w:cs="Times New Roman"/>
    </w:rPr>
  </w:style>
  <w:style w:type="paragraph" w:customStyle="1" w:styleId="afffffff8">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9">
    <w:name w:val="Plain Text"/>
    <w:basedOn w:val="a0"/>
    <w:link w:val="afffffffa"/>
    <w:rsid w:val="0006397C"/>
    <w:pPr>
      <w:spacing w:after="0" w:line="240" w:lineRule="auto"/>
    </w:pPr>
    <w:rPr>
      <w:rFonts w:ascii="Courier New" w:eastAsia="Times New Roman" w:hAnsi="Courier New" w:cs="Times New Roman"/>
      <w:sz w:val="20"/>
      <w:szCs w:val="20"/>
    </w:rPr>
  </w:style>
  <w:style w:type="character" w:customStyle="1" w:styleId="afffffffa">
    <w:name w:val="Текст Знак"/>
    <w:basedOn w:val="a1"/>
    <w:link w:val="afffffff9"/>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b">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c">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d">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e">
    <w:name w:val="annotation reference"/>
    <w:rsid w:val="00FF1DF4"/>
    <w:rPr>
      <w:sz w:val="16"/>
      <w:szCs w:val="16"/>
    </w:rPr>
  </w:style>
  <w:style w:type="paragraph" w:styleId="affffffff">
    <w:name w:val="annotation text"/>
    <w:basedOn w:val="a0"/>
    <w:link w:val="affffffff0"/>
    <w:rsid w:val="00FF1DF4"/>
    <w:pPr>
      <w:spacing w:after="0" w:line="240" w:lineRule="auto"/>
    </w:pPr>
    <w:rPr>
      <w:rFonts w:ascii="Times New Roman" w:eastAsia="Times New Roman" w:hAnsi="Times New Roman" w:cs="Times New Roman"/>
      <w:sz w:val="20"/>
      <w:szCs w:val="20"/>
    </w:rPr>
  </w:style>
  <w:style w:type="character" w:customStyle="1" w:styleId="affffffff0">
    <w:name w:val="Текст примечания Знак"/>
    <w:basedOn w:val="a1"/>
    <w:link w:val="affffffff"/>
    <w:rsid w:val="00FF1DF4"/>
    <w:rPr>
      <w:rFonts w:ascii="Times New Roman" w:eastAsia="Times New Roman" w:hAnsi="Times New Roman" w:cs="Times New Roman"/>
      <w:sz w:val="20"/>
      <w:szCs w:val="20"/>
    </w:rPr>
  </w:style>
  <w:style w:type="paragraph" w:styleId="affffffff1">
    <w:name w:val="annotation subject"/>
    <w:basedOn w:val="affffffff"/>
    <w:next w:val="affffffff"/>
    <w:link w:val="affffffff2"/>
    <w:uiPriority w:val="99"/>
    <w:semiHidden/>
    <w:rsid w:val="00FF1DF4"/>
    <w:rPr>
      <w:b/>
      <w:bCs/>
    </w:rPr>
  </w:style>
  <w:style w:type="character" w:customStyle="1" w:styleId="affffffff2">
    <w:name w:val="Тема примечания Знак"/>
    <w:basedOn w:val="affffffff0"/>
    <w:link w:val="affffffff1"/>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3">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4">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5">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6">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7">
    <w:name w:val="Subtitle"/>
    <w:basedOn w:val="a0"/>
    <w:next w:val="a0"/>
    <w:link w:val="affffffff8"/>
    <w:qFormat/>
    <w:rsid w:val="00692277"/>
    <w:rPr>
      <w:rFonts w:ascii="XO Thames" w:eastAsia="Times New Roman" w:hAnsi="XO Thames" w:cs="Times New Roman"/>
      <w:i/>
      <w:color w:val="616161"/>
      <w:sz w:val="24"/>
      <w:szCs w:val="20"/>
      <w:lang w:val="x-none" w:eastAsia="x-none"/>
    </w:rPr>
  </w:style>
  <w:style w:type="character" w:customStyle="1" w:styleId="affffffff8">
    <w:name w:val="Подзаголовок Знак"/>
    <w:basedOn w:val="a1"/>
    <w:link w:val="affffffff7"/>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9">
    <w:name w:val="endnote text"/>
    <w:basedOn w:val="a0"/>
    <w:link w:val="affffffffa"/>
    <w:semiHidden/>
    <w:rsid w:val="00692277"/>
    <w:pPr>
      <w:spacing w:after="0" w:line="240" w:lineRule="auto"/>
    </w:pPr>
    <w:rPr>
      <w:rFonts w:ascii="Times New Roman" w:eastAsia="Times New Roman" w:hAnsi="Times New Roman" w:cs="Times New Roman"/>
      <w:sz w:val="20"/>
      <w:szCs w:val="20"/>
    </w:rPr>
  </w:style>
  <w:style w:type="character" w:customStyle="1" w:styleId="affffffffa">
    <w:name w:val="Текст концевой сноски Знак"/>
    <w:basedOn w:val="a1"/>
    <w:link w:val="affffffff9"/>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b">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c">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d">
    <w:name w:val="Символ сноски"/>
    <w:rsid w:val="002B3039"/>
  </w:style>
  <w:style w:type="character" w:customStyle="1" w:styleId="affffffffe">
    <w:name w:val="Символ концевой сноски"/>
    <w:rsid w:val="002B3039"/>
  </w:style>
  <w:style w:type="paragraph" w:customStyle="1" w:styleId="afffffffff">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0">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1">
    <w:name w:val="Сноска_"/>
    <w:link w:val="afffffffff2"/>
    <w:uiPriority w:val="99"/>
    <w:locked/>
    <w:rsid w:val="00CC7321"/>
    <w:rPr>
      <w:b/>
      <w:bCs/>
      <w:sz w:val="18"/>
      <w:szCs w:val="18"/>
      <w:shd w:val="clear" w:color="auto" w:fill="FFFFFF"/>
    </w:rPr>
  </w:style>
  <w:style w:type="character" w:customStyle="1" w:styleId="afffffffff3">
    <w:name w:val="Сноска + Не полужирный"/>
    <w:uiPriority w:val="99"/>
    <w:rsid w:val="00CC7321"/>
    <w:rPr>
      <w:b w:val="0"/>
      <w:bCs w:val="0"/>
      <w:sz w:val="18"/>
      <w:szCs w:val="18"/>
      <w:shd w:val="clear" w:color="auto" w:fill="FFFFFF"/>
    </w:rPr>
  </w:style>
  <w:style w:type="paragraph" w:customStyle="1" w:styleId="afffffffff2">
    <w:name w:val="Сноска"/>
    <w:basedOn w:val="a0"/>
    <w:link w:val="afffffffff1"/>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4">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5">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6">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0"/>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1"/>
    <w:rsid w:val="00AE690C"/>
  </w:style>
  <w:style w:type="character" w:customStyle="1" w:styleId="copyright">
    <w:name w:val="copyright"/>
    <w:basedOn w:val="a1"/>
    <w:rsid w:val="00AE69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cons/cgi/online.cgi?rnd=CB8EC566001CC4CF894B1D453845EC61&amp;req=doc&amp;base=LAW&amp;n=322877&amp;dst=1&amp;fld=134&amp;REFFIELD=134&amp;REFDST=100189&amp;REFDOC=332696&amp;REFBASE=LAW&amp;stat=refcode%3D10898%3Bdstident%3D1%3Bindex%3D55" TargetMode="External"/><Relationship Id="rId18" Type="http://schemas.openxmlformats.org/officeDocument/2006/relationships/hyperlink" Target="https://internet.garant.ru/" TargetMode="External"/><Relationship Id="rId26" Type="http://schemas.openxmlformats.org/officeDocument/2006/relationships/hyperlink" Target="http://www.consultant.ru/cons/cgi/online.cgi?rnd=CB8EC566001CC4CF894B1D453845EC61&amp;req=doc&amp;base=LAW&amp;n=93848&amp;dst=100069&amp;fld=134&amp;REFFIELD=134&amp;REFDST=100053&amp;REFDOC=332696&amp;REFBASE=LAW&amp;stat=refcode%3D16610%3Bdstident%3D100069%3Bindex%3D124" TargetMode="External"/><Relationship Id="rId39" Type="http://schemas.openxmlformats.org/officeDocument/2006/relationships/hyperlink" Target="http://www.consultant.ru/cons/cgi/online.cgi?rnd=CB8EC566001CC4CF894B1D453845EC61&amp;req=doc&amp;base=LAW&amp;n=332696&amp;dst=4&amp;fld=134" TargetMode="External"/><Relationship Id="rId21" Type="http://schemas.openxmlformats.org/officeDocument/2006/relationships/hyperlink" Target="http://www.consultant.ru/cons/cgi/online.cgi?rnd=CB8EC566001CC4CF894B1D453845EC61&amp;req=query&amp;div=LAW&amp;opt=1&amp;REFDOC=332696&amp;REFBASE=LAW&amp;REFFIELD=134&amp;REFSEGM=263&amp;REFPAGE=text&amp;mode=multiref&amp;ts=31266157077719313639&amp;REFFIELD=134&amp;REFDST=100034&amp;REFDOC=332696&amp;REFBASE=LAW&amp;stat=refcode%3D16610%3Bdstident%3D100012%3Btext%3D%3Cdummy%3E%F2%F0%E5%E1%EE%E2%E0%ED%E8%FF%EC%3C/dummy%3E%3Bindex%3D105&amp;REFDST=100034" TargetMode="External"/><Relationship Id="rId34" Type="http://schemas.openxmlformats.org/officeDocument/2006/relationships/hyperlink" Target="https://internet.garant.ru/" TargetMode="External"/><Relationship Id="rId42" Type="http://schemas.openxmlformats.org/officeDocument/2006/relationships/hyperlink" Target="http://www.consultant.ru/cons/cgi/online.cgi?rnd=CB8EC566001CC4CF894B1D453845EC61&amp;req=doc&amp;base=LAW&amp;n=332696&amp;dst=24&amp;fld=134" TargetMode="External"/><Relationship Id="rId47" Type="http://schemas.openxmlformats.org/officeDocument/2006/relationships/hyperlink" Target="https://internet.garant.ru/" TargetMode="External"/><Relationship Id="rId50" Type="http://schemas.openxmlformats.org/officeDocument/2006/relationships/hyperlink" Target="http://www.consultant.ru/cons/cgi/online.cgi?rnd=CB8EC566001CC4CF894B1D453845EC61&amp;req=query&amp;div=LAW&amp;opt=1&amp;REFDOC=332696&amp;REFBASE=LAW&amp;REFFIELD=134&amp;REFSEGM=144&amp;REFPAGE=text&amp;mode=multiref&amp;ts=22230157077719327690&amp;REFFIELD=134&amp;REFDST=100102&amp;REFDOC=332696&amp;REFBASE=LAW&amp;stat=refcode%3D16610%3Bdstident%3D100962%3Btext%3D%3Cdummy%3E%E7%E0%EA%EE%ED%EE%E4%E0%F2%E5%EB%FC%F1%F2%E2%EE%EC%3C/dummy%3E%3Bindex%3D238&amp;REFDST=100102" TargetMode="External"/><Relationship Id="rId55" Type="http://schemas.openxmlformats.org/officeDocument/2006/relationships/hyperlink" Target="http://www.consultant.ru/cons/cgi/online.cgi?rnd=CB8EC566001CC4CF894B1D453845EC61&amp;req=doc&amp;base=LAW&amp;n=332696&amp;dst=100111&amp;fld=134" TargetMode="External"/><Relationship Id="rId63" Type="http://schemas.openxmlformats.org/officeDocument/2006/relationships/hyperlink" Target="http://www.consultant.ru/cons/cgi/online.cgi?rnd=CB8EC566001CC4CF894B1D453845EC61&amp;req=doc&amp;base=LAW&amp;n=332696&amp;dst=100196&amp;fld=134" TargetMode="External"/><Relationship Id="rId68" Type="http://schemas.openxmlformats.org/officeDocument/2006/relationships/hyperlink" Target="http://www.consultant.ru/cons/cgi/online.cgi?rnd=CB8EC566001CC4CF894B1D453845EC61&amp;req=doc&amp;base=LAW&amp;n=332696&amp;dst=100204&amp;fld=134"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consultant.ru/cons/cgi/online.cgi?rnd=CB8EC566001CC4CF894B1D453845EC61&amp;req=query&amp;div=LAW&amp;opt=1&amp;REFDOC=332696&amp;REFBASE=LAW&amp;REFFIELD=134&amp;REFSEGM=231&amp;REFPAGE=text&amp;mode=multiref&amp;ts=23822157077719332011&amp;REFFIELD=134&amp;REFDST=100050&amp;REFDOC=332696&amp;REFBASE=LAW&amp;stat=refcode%3D16610%3Bdstident%3D100012%3Btext%3D%3Cdummy%3E%E0%EA%F2%E0%F5%3C/dummy%3E%3Bindex%3D121&amp;REFDST=100050" TargetMode="External"/><Relationship Id="rId32" Type="http://schemas.openxmlformats.org/officeDocument/2006/relationships/hyperlink" Target="https://internet.garant.ru/" TargetMode="External"/><Relationship Id="rId37" Type="http://schemas.openxmlformats.org/officeDocument/2006/relationships/hyperlink" Target="http://www.consultant.ru/cons/cgi/online.cgi?rnd=CB8EC566001CC4CF894B1D453845EC61&amp;req=doc&amp;base=LAW&amp;n=332696&amp;dst=100171&amp;fld=134" TargetMode="External"/><Relationship Id="rId40" Type="http://schemas.openxmlformats.org/officeDocument/2006/relationships/hyperlink" Target="http://www.consultant.ru/cons/cgi/online.cgi?rnd=CB8EC566001CC4CF894B1D453845EC61&amp;req=doc&amp;base=LAW&amp;n=332696&amp;dst=3&amp;fld=134" TargetMode="External"/><Relationship Id="rId45" Type="http://schemas.openxmlformats.org/officeDocument/2006/relationships/hyperlink" Target="http://www.consultant.ru/cons/cgi/online.cgi?rnd=CB8EC566001CC4CF894B1D453845EC61&amp;req=doc&amp;base=LAW&amp;n=332696&amp;dst=20&amp;fld=134" TargetMode="External"/><Relationship Id="rId53" Type="http://schemas.openxmlformats.org/officeDocument/2006/relationships/hyperlink" Target="http://www.consultant.ru/cons/cgi/online.cgi?rnd=CB8EC566001CC4CF894B1D453845EC61&amp;req=doc&amp;base=LAW&amp;n=332696&amp;dst=100093&amp;fld=134" TargetMode="External"/><Relationship Id="rId58" Type="http://schemas.openxmlformats.org/officeDocument/2006/relationships/hyperlink" Target="http://www.consultant.ru/cons/cgi/online.cgi?rnd=CB8EC566001CC4CF894B1D453845EC61&amp;req=doc&amp;base=LAW&amp;n=148719&amp;dst=100105&amp;fld=134&amp;REFFIELD=134&amp;REFDST=100198&amp;REFDOC=332696&amp;REFBASE=LAW&amp;stat=refcode%3D16876%3Bdstident%3D100105%3Bindex%3D268" TargetMode="External"/><Relationship Id="rId66" Type="http://schemas.openxmlformats.org/officeDocument/2006/relationships/hyperlink" Target="http://www.consultant.ru/cons/cgi/online.cgi?rnd=CB8EC566001CC4CF894B1D453845EC61&amp;req=doc&amp;base=LAW&amp;n=332696&amp;dst=100197&amp;fld=134" TargetMode="External"/><Relationship Id="rId5" Type="http://schemas.openxmlformats.org/officeDocument/2006/relationships/settings" Target="settings.xml"/><Relationship Id="rId15" Type="http://schemas.openxmlformats.org/officeDocument/2006/relationships/hyperlink" Target="http://www.consultant.ru/cons/cgi/online.cgi?rnd=CB8EC566001CC4CF894B1D453845EC61&amp;req=doc&amp;base=LAW&amp;n=330961&amp;REFFIELD=134&amp;REFDST=100013&amp;REFDOC=332696&amp;REFBASE=LAW&amp;stat=refcode%3D16876%3Bindex%3D59" TargetMode="External"/><Relationship Id="rId23" Type="http://schemas.openxmlformats.org/officeDocument/2006/relationships/hyperlink" Target="http://www.consultant.ru/cons/cgi/online.cgi?rnd=CB8EC566001CC4CF894B1D453845EC61&amp;req=doc&amp;base=LAW&amp;n=216755&amp;dst=100034&amp;fld=134&amp;REFFIELD=134&amp;REFDST=100043&amp;REFDOC=332696&amp;REFBASE=LAW&amp;stat=refcode%3D16610%3Bdstident%3D100034%3Bindex%3D114" TargetMode="External"/><Relationship Id="rId28" Type="http://schemas.openxmlformats.org/officeDocument/2006/relationships/hyperlink" Target="http://www.consultant.ru/cons/cgi/online.cgi?rnd=CB8EC566001CC4CF894B1D453845EC61&amp;req=doc&amp;base=LAW&amp;n=332696&amp;dst=100028&amp;fld=134" TargetMode="External"/><Relationship Id="rId36" Type="http://schemas.openxmlformats.org/officeDocument/2006/relationships/hyperlink" Target="http://www.consultant.ru/cons/cgi/online.cgi?rnd=CB8EC566001CC4CF894B1D453845EC61&amp;req=doc&amp;base=LAW&amp;n=332696&amp;dst=100160&amp;fld=134" TargetMode="External"/><Relationship Id="rId49" Type="http://schemas.openxmlformats.org/officeDocument/2006/relationships/hyperlink" Target="https://internet.garant.ru/" TargetMode="External"/><Relationship Id="rId57" Type="http://schemas.openxmlformats.org/officeDocument/2006/relationships/hyperlink" Target="http://www.consultant.ru/cons/cgi/online.cgi?rnd=CB8EC566001CC4CF894B1D453845EC61&amp;req=doc&amp;base=LAW&amp;n=148719&amp;dst=100099&amp;fld=134&amp;REFFIELD=134&amp;REFDST=100198&amp;REFDOC=332696&amp;REFBASE=LAW&amp;stat=refcode%3D16876%3Bdstident%3D100099%3Bindex%3D268" TargetMode="External"/><Relationship Id="rId61" Type="http://schemas.openxmlformats.org/officeDocument/2006/relationships/hyperlink" Target="http://www.consultant.ru/cons/cgi/online.cgi?rnd=CB8EC566001CC4CF894B1D453845EC61&amp;req=doc&amp;base=LAW&amp;n=332696&amp;dst=100195&amp;fld=134" TargetMode="External"/><Relationship Id="rId10" Type="http://schemas.openxmlformats.org/officeDocument/2006/relationships/hyperlink" Target="http://utp.sberbank-ast.ru/Main/Notice/697/Requisites" TargetMode="External"/><Relationship Id="rId19" Type="http://schemas.openxmlformats.org/officeDocument/2006/relationships/hyperlink" Target="https://internet.garant.ru/" TargetMode="External"/><Relationship Id="rId31" Type="http://schemas.openxmlformats.org/officeDocument/2006/relationships/hyperlink" Target="http://www.consultant.ru/cons/cgi/online.cgi?rnd=CB8EC566001CC4CF894B1D453845EC61&amp;req=doc&amp;base=LAW&amp;n=332696&amp;dst=100050&amp;fld=134" TargetMode="External"/><Relationship Id="rId44" Type="http://schemas.openxmlformats.org/officeDocument/2006/relationships/hyperlink" Target="http://www.consultant.ru/cons/cgi/online.cgi?rnd=CB8EC566001CC4CF894B1D453845EC61&amp;req=doc&amp;base=LAW&amp;n=332696&amp;dst=4&amp;fld=134" TargetMode="External"/><Relationship Id="rId52" Type="http://schemas.openxmlformats.org/officeDocument/2006/relationships/hyperlink" Target="http://www.consultant.ru/cons/cgi/online.cgi?rnd=CB8EC566001CC4CF894B1D453845EC61&amp;req=doc&amp;base=LAW&amp;n=332696&amp;dst=100160&amp;fld=134" TargetMode="External"/><Relationship Id="rId60" Type="http://schemas.openxmlformats.org/officeDocument/2006/relationships/hyperlink" Target="http://www.consultant.ru/cons/cgi/online.cgi?rnd=CB8EC566001CC4CF894B1D453845EC61&amp;req=doc&amp;base=LAW&amp;n=332696&amp;dst=100195&amp;fld=134" TargetMode="External"/><Relationship Id="rId65" Type="http://schemas.openxmlformats.org/officeDocument/2006/relationships/hyperlink" Target="http://www.consultant.ru/cons/cgi/online.cgi?rnd=CB8EC566001CC4CF894B1D453845EC61&amp;req=doc&amp;base=LAW&amp;n=332696&amp;dst=100197&amp;fld=134" TargetMode="External"/><Relationship Id="rId4" Type="http://schemas.microsoft.com/office/2007/relationships/stylesWithEffects" Target="stylesWithEffects.xml"/><Relationship Id="rId9" Type="http://schemas.openxmlformats.org/officeDocument/2006/relationships/hyperlink" Target="http://utp.sberbank-ast.ru/Main/Notice/697/Requisites" TargetMode="External"/><Relationship Id="rId14" Type="http://schemas.openxmlformats.org/officeDocument/2006/relationships/hyperlink" Target="http://www.consultant.ru/cons/cgi/online.cgi?rnd=CB8EC566001CC4CF894B1D453845EC61&amp;req=doc&amp;base=LAW&amp;n=304241&amp;dst=100312&amp;fld=134&amp;REFFIELD=134&amp;REFDST=100189&amp;REFDOC=332696&amp;REFBASE=LAW&amp;stat=refcode%3D10898%3Bdstident%3D100312%3Bindex%3D55" TargetMode="External"/><Relationship Id="rId22" Type="http://schemas.openxmlformats.org/officeDocument/2006/relationships/hyperlink" Target="http://www.consultant.ru/cons/cgi/online.cgi?rnd=CB8EC566001CC4CF894B1D453845EC61&amp;req=query&amp;div=LAW&amp;opt=1&amp;REFDOC=332696&amp;REFBASE=LAW&amp;REFFIELD=134&amp;REFSEGM=345&amp;REFPAGE=text&amp;mode=multiref&amp;ts=20445157077719327646&amp;REFFIELD=134&amp;REFDST=100036&amp;REFDOC=332696&amp;REFBASE=LAW&amp;stat=refcode%3D16610%3Bdstident%3D100098%3Btext%3D%3Cdummy%3E%E0%EA%F2%E0%F5%3C/dummy%3E%3Bindex%3D107&amp;REFDST=100036" TargetMode="External"/><Relationship Id="rId27" Type="http://schemas.openxmlformats.org/officeDocument/2006/relationships/hyperlink" Target="http://www.consultant.ru/cons/cgi/online.cgi?rnd=CB8EC566001CC4CF894B1D453845EC61&amp;req=doc&amp;base=LAW&amp;n=111251&amp;dst=100012&amp;fld=134&amp;REFFIELD=134&amp;REFDST=100054&amp;REFDOC=332696&amp;REFBASE=LAW&amp;stat=refcode%3D16610%3Bdstident%3D100012%3Bindex%3D125" TargetMode="External"/><Relationship Id="rId30" Type="http://schemas.openxmlformats.org/officeDocument/2006/relationships/hyperlink" Target="https://internet.garant.ru/" TargetMode="External"/><Relationship Id="rId35" Type="http://schemas.openxmlformats.org/officeDocument/2006/relationships/hyperlink" Target="http://www.consultant.ru/cons/cgi/online.cgi?rnd=CB8EC566001CC4CF894B1D453845EC61&amp;req=doc&amp;base=LAW&amp;n=332696&amp;dst=24&amp;fld=134" TargetMode="External"/><Relationship Id="rId43" Type="http://schemas.openxmlformats.org/officeDocument/2006/relationships/hyperlink" Target="http://www.consultant.ru/cons/cgi/online.cgi?rnd=CB8EC566001CC4CF894B1D453845EC61&amp;req=doc&amp;base=LAW&amp;n=332696&amp;dst=100093&amp;fld=134" TargetMode="External"/><Relationship Id="rId48" Type="http://schemas.openxmlformats.org/officeDocument/2006/relationships/hyperlink" Target="https://internet.garant.ru/" TargetMode="External"/><Relationship Id="rId56" Type="http://schemas.openxmlformats.org/officeDocument/2006/relationships/hyperlink" Target="http://www.consultant.ru/cons/cgi/online.cgi?rnd=CB8EC566001CC4CF894B1D453845EC61&amp;req=doc&amp;base=LAW&amp;n=148719&amp;dst=100087&amp;fld=134&amp;REFFIELD=134&amp;REFDST=100198&amp;REFDOC=332696&amp;REFBASE=LAW&amp;stat=refcode%3D16876%3Bdstident%3D100087%3Bindex%3D268" TargetMode="External"/><Relationship Id="rId64" Type="http://schemas.openxmlformats.org/officeDocument/2006/relationships/hyperlink" Target="http://www.consultant.ru/cons/cgi/online.cgi?rnd=CB8EC566001CC4CF894B1D453845EC61&amp;req=doc&amp;base=LAW&amp;n=332696&amp;dst=100198&amp;fld=134" TargetMode="External"/><Relationship Id="rId69"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www.consultant.ru/cons/cgi/online.cgi?rnd=CB8EC566001CC4CF894B1D453845EC61&amp;req=doc&amp;base=LAW&amp;n=320455&amp;dst=100968&amp;fld=134&amp;REFFIELD=134&amp;REFDST=100103&amp;REFDOC=332696&amp;REFBASE=LAW&amp;stat=refcode%3D16610%3Bdstident%3D100968%3Bindex%3D239" TargetMode="External"/><Relationship Id="rId3" Type="http://schemas.openxmlformats.org/officeDocument/2006/relationships/styles" Target="styles.xml"/><Relationship Id="rId12" Type="http://schemas.openxmlformats.org/officeDocument/2006/relationships/hyperlink" Target="http://www.consultant.ru/cons/cgi/online.cgi?rnd=CB8EC566001CC4CF894B1D453845EC61&amp;req=doc&amp;base=LAW&amp;n=322877&amp;dst=101171&amp;fld=134&amp;REFFIELD=134&amp;REFDST=100189&amp;REFDOC=332696&amp;REFBASE=LAW&amp;stat=refcode%3D10898%3Bdstident%3D101171%3Bindex%3D55" TargetMode="External"/><Relationship Id="rId17" Type="http://schemas.openxmlformats.org/officeDocument/2006/relationships/hyperlink" Target="https://internet.garant.ru/" TargetMode="External"/><Relationship Id="rId25" Type="http://schemas.openxmlformats.org/officeDocument/2006/relationships/hyperlink" Target="http://www.consultant.ru/cons/cgi/online.cgi?rnd=CB8EC566001CC4CF894B1D453845EC61&amp;req=doc&amp;base=LAW&amp;n=93847&amp;dst=100466&amp;fld=134&amp;REFFIELD=134&amp;REFDST=100052&amp;REFDOC=332696&amp;REFBASE=LAW&amp;stat=refcode%3D16610%3Bdstident%3D100466%3Bindex%3D123" TargetMode="External"/><Relationship Id="rId33" Type="http://schemas.openxmlformats.org/officeDocument/2006/relationships/hyperlink" Target="https://internet.garant.ru/" TargetMode="External"/><Relationship Id="rId38" Type="http://schemas.openxmlformats.org/officeDocument/2006/relationships/hyperlink" Target="http://www.consultant.ru/cons/cgi/online.cgi?rnd=CB8EC566001CC4CF894B1D453845EC61&amp;req=doc&amp;base=LAW&amp;n=332696&amp;dst=15&amp;fld=134" TargetMode="External"/><Relationship Id="rId46" Type="http://schemas.openxmlformats.org/officeDocument/2006/relationships/hyperlink" Target="https://internet.garant.ru/" TargetMode="External"/><Relationship Id="rId59" Type="http://schemas.openxmlformats.org/officeDocument/2006/relationships/hyperlink" Target="http://www.consultant.ru/cons/cgi/online.cgi?rnd=CB8EC566001CC4CF894B1D453845EC61&amp;req=doc&amp;base=LAW&amp;n=148719&amp;dst=100116&amp;fld=134&amp;REFFIELD=134&amp;REFDST=100198&amp;REFDOC=332696&amp;REFBASE=LAW&amp;stat=refcode%3D16876%3Bdstident%3D100116%3Bindex%3D268" TargetMode="External"/><Relationship Id="rId67" Type="http://schemas.openxmlformats.org/officeDocument/2006/relationships/hyperlink" Target="http://www.consultant.ru/cons/cgi/online.cgi?rnd=CB8EC566001CC4CF894B1D453845EC61&amp;req=doc&amp;base=LAW&amp;n=332696&amp;dst=100199&amp;fld=134" TargetMode="External"/><Relationship Id="rId20" Type="http://schemas.openxmlformats.org/officeDocument/2006/relationships/hyperlink" Target="https://internet.garant.ru/" TargetMode="External"/><Relationship Id="rId41" Type="http://schemas.openxmlformats.org/officeDocument/2006/relationships/hyperlink" Target="http://www.consultant.ru/cons/cgi/online.cgi?rnd=CB8EC566001CC4CF894B1D453845EC61&amp;req=doc&amp;base=LAW&amp;n=332696&amp;dst=100148&amp;fld=134" TargetMode="External"/><Relationship Id="rId54" Type="http://schemas.openxmlformats.org/officeDocument/2006/relationships/hyperlink" Target="http://www.consultant.ru/cons/cgi/online.cgi?rnd=CB8EC566001CC4CF894B1D453845EC61&amp;req=doc&amp;base=LAW&amp;n=201885&amp;dst=100075&amp;fld=134&amp;REFFIELD=134&amp;REFDST=100173&amp;REFDOC=332696&amp;REFBASE=LAW&amp;stat=refcode%3D16876%3Bdstident%3D100075%3Bindex%3D256" TargetMode="External"/><Relationship Id="rId62" Type="http://schemas.openxmlformats.org/officeDocument/2006/relationships/hyperlink" Target="http://www.consultant.ru/cons/cgi/online.cgi?rnd=CB8EC566001CC4CF894B1D453845EC61&amp;req=doc&amp;base=LAW&amp;n=332696&amp;dst=100221&amp;fld=134"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10CE9-7D7B-475C-8BD1-EA00966A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9386</TotalTime>
  <Pages>1</Pages>
  <Words>25027</Words>
  <Characters>142657</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1571</cp:revision>
  <dcterms:created xsi:type="dcterms:W3CDTF">2020-01-14T13:18:00Z</dcterms:created>
  <dcterms:modified xsi:type="dcterms:W3CDTF">2023-04-17T12:15:00Z</dcterms:modified>
</cp:coreProperties>
</file>