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708" w:rsidRPr="00555D1D" w:rsidRDefault="00B70708" w:rsidP="00555D1D">
      <w:pPr>
        <w:shd w:val="clear" w:color="auto" w:fill="FFFFFF"/>
        <w:spacing w:after="0" w:line="240" w:lineRule="auto"/>
        <w:jc w:val="center"/>
        <w:rPr>
          <w:rFonts w:ascii="Times New Roman" w:hAnsi="Times New Roman" w:cs="Times New Roman"/>
          <w:b/>
          <w:color w:val="000000"/>
          <w:spacing w:val="9"/>
        </w:rPr>
      </w:pPr>
      <w:r w:rsidRPr="00555D1D">
        <w:rPr>
          <w:rFonts w:ascii="Times New Roman" w:hAnsi="Times New Roman" w:cs="Times New Roman"/>
          <w:b/>
          <w:noProof/>
        </w:rPr>
        <w:drawing>
          <wp:inline distT="0" distB="0" distL="0" distR="0" wp14:anchorId="535EDF29" wp14:editId="79A40D7F">
            <wp:extent cx="514350" cy="590550"/>
            <wp:effectExtent l="19050" t="0" r="0"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B70708" w:rsidRPr="00555D1D" w:rsidRDefault="00B70708" w:rsidP="00555D1D">
      <w:pPr>
        <w:pStyle w:val="1"/>
        <w:spacing w:before="0" w:after="0"/>
        <w:ind w:left="142"/>
        <w:jc w:val="both"/>
        <w:rPr>
          <w:rFonts w:ascii="Times New Roman" w:hAnsi="Times New Roman" w:cs="Times New Roman"/>
          <w:b w:val="0"/>
          <w:bCs w:val="0"/>
          <w:color w:val="000000"/>
          <w:sz w:val="22"/>
          <w:szCs w:val="22"/>
        </w:rPr>
      </w:pPr>
    </w:p>
    <w:p w:rsidR="00B70708" w:rsidRPr="00555D1D" w:rsidRDefault="00B70708" w:rsidP="00555D1D">
      <w:pPr>
        <w:shd w:val="clear" w:color="auto" w:fill="FFFFFF"/>
        <w:spacing w:after="0" w:line="240" w:lineRule="auto"/>
        <w:jc w:val="center"/>
        <w:rPr>
          <w:rFonts w:ascii="Times New Roman" w:hAnsi="Times New Roman" w:cs="Times New Roman"/>
        </w:rPr>
      </w:pPr>
      <w:r w:rsidRPr="00555D1D">
        <w:rPr>
          <w:rFonts w:ascii="Times New Roman" w:hAnsi="Times New Roman" w:cs="Times New Roman"/>
          <w:b/>
          <w:color w:val="000000"/>
          <w:spacing w:val="9"/>
        </w:rPr>
        <w:t xml:space="preserve">Совет депутатов Большеигнатовского </w:t>
      </w:r>
      <w:r w:rsidRPr="00555D1D">
        <w:rPr>
          <w:rFonts w:ascii="Times New Roman" w:hAnsi="Times New Roman" w:cs="Times New Roman"/>
          <w:b/>
          <w:color w:val="000000"/>
          <w:spacing w:val="10"/>
        </w:rPr>
        <w:t>муниципального района Республики Мордовия</w:t>
      </w:r>
    </w:p>
    <w:p w:rsidR="00B70708" w:rsidRPr="00555D1D" w:rsidRDefault="00B70708" w:rsidP="00555D1D">
      <w:pPr>
        <w:shd w:val="clear" w:color="auto" w:fill="FFFFFF"/>
        <w:spacing w:after="0" w:line="240" w:lineRule="auto"/>
        <w:jc w:val="center"/>
        <w:rPr>
          <w:rFonts w:ascii="Times New Roman" w:hAnsi="Times New Roman" w:cs="Times New Roman"/>
          <w:b/>
        </w:rPr>
      </w:pPr>
    </w:p>
    <w:p w:rsidR="00B70708" w:rsidRPr="00555D1D" w:rsidRDefault="00B70708" w:rsidP="00555D1D">
      <w:pPr>
        <w:shd w:val="clear" w:color="auto" w:fill="FFFFFF"/>
        <w:spacing w:after="0" w:line="240" w:lineRule="auto"/>
        <w:jc w:val="center"/>
        <w:rPr>
          <w:rFonts w:ascii="Times New Roman" w:hAnsi="Times New Roman" w:cs="Times New Roman"/>
          <w:b/>
        </w:rPr>
      </w:pPr>
      <w:r w:rsidRPr="00555D1D">
        <w:rPr>
          <w:rFonts w:ascii="Times New Roman" w:hAnsi="Times New Roman" w:cs="Times New Roman"/>
          <w:b/>
        </w:rPr>
        <w:t>РЕШЕНИЕ</w:t>
      </w:r>
    </w:p>
    <w:p w:rsidR="00B70708" w:rsidRPr="00555D1D" w:rsidRDefault="00B70708" w:rsidP="00555D1D">
      <w:pPr>
        <w:shd w:val="clear" w:color="auto" w:fill="FFFFFF"/>
        <w:spacing w:after="0" w:line="240" w:lineRule="auto"/>
        <w:jc w:val="center"/>
        <w:rPr>
          <w:rFonts w:ascii="Times New Roman" w:hAnsi="Times New Roman" w:cs="Times New Roman"/>
          <w:b/>
        </w:rPr>
      </w:pPr>
    </w:p>
    <w:p w:rsidR="00B70708" w:rsidRPr="00555D1D" w:rsidRDefault="00B70708" w:rsidP="00555D1D">
      <w:pPr>
        <w:spacing w:after="0" w:line="240" w:lineRule="auto"/>
        <w:jc w:val="center"/>
        <w:rPr>
          <w:rFonts w:ascii="Times New Roman" w:hAnsi="Times New Roman" w:cs="Times New Roman"/>
          <w:b/>
          <w:color w:val="000000"/>
          <w:spacing w:val="-3"/>
        </w:rPr>
      </w:pPr>
      <w:r w:rsidRPr="00555D1D">
        <w:rPr>
          <w:rFonts w:ascii="Times New Roman" w:hAnsi="Times New Roman" w:cs="Times New Roman"/>
          <w:b/>
          <w:color w:val="000000"/>
        </w:rPr>
        <w:t xml:space="preserve">Совета депутатов Большеигнатовского </w:t>
      </w:r>
      <w:r w:rsidRPr="00555D1D">
        <w:rPr>
          <w:rFonts w:ascii="Times New Roman" w:hAnsi="Times New Roman" w:cs="Times New Roman"/>
          <w:b/>
          <w:color w:val="000000"/>
          <w:spacing w:val="-3"/>
        </w:rPr>
        <w:t xml:space="preserve">муниципального района Республики Мордовия </w:t>
      </w:r>
    </w:p>
    <w:p w:rsidR="00B70708" w:rsidRPr="00555D1D" w:rsidRDefault="00B70708" w:rsidP="00555D1D">
      <w:pPr>
        <w:spacing w:after="0" w:line="240" w:lineRule="auto"/>
        <w:jc w:val="center"/>
        <w:rPr>
          <w:rFonts w:ascii="Times New Roman" w:hAnsi="Times New Roman" w:cs="Times New Roman"/>
          <w:b/>
          <w:color w:val="000000"/>
          <w:spacing w:val="-3"/>
        </w:rPr>
      </w:pPr>
      <w:r w:rsidRPr="00555D1D">
        <w:rPr>
          <w:rFonts w:ascii="Times New Roman" w:hAnsi="Times New Roman" w:cs="Times New Roman"/>
          <w:b/>
          <w:color w:val="000000"/>
          <w:spacing w:val="-3"/>
        </w:rPr>
        <w:t>седьмого созыва</w:t>
      </w:r>
    </w:p>
    <w:p w:rsidR="00B70708" w:rsidRPr="00555D1D" w:rsidRDefault="00B70708" w:rsidP="00555D1D">
      <w:pPr>
        <w:spacing w:after="0" w:line="240" w:lineRule="auto"/>
        <w:jc w:val="center"/>
        <w:rPr>
          <w:rFonts w:ascii="Times New Roman" w:hAnsi="Times New Roman" w:cs="Times New Roman"/>
          <w:b/>
          <w:bCs/>
        </w:rPr>
      </w:pPr>
    </w:p>
    <w:p w:rsidR="00B70708" w:rsidRPr="00555D1D" w:rsidRDefault="00B70708" w:rsidP="00555D1D">
      <w:pPr>
        <w:spacing w:after="0" w:line="240" w:lineRule="auto"/>
        <w:rPr>
          <w:rFonts w:ascii="Times New Roman" w:hAnsi="Times New Roman" w:cs="Times New Roman"/>
        </w:rPr>
      </w:pPr>
      <w:r w:rsidRPr="00555D1D">
        <w:rPr>
          <w:rFonts w:ascii="Times New Roman" w:hAnsi="Times New Roman" w:cs="Times New Roman"/>
        </w:rPr>
        <w:t xml:space="preserve">от «27»  января 2023 года                                                                         </w:t>
      </w:r>
      <w:r w:rsidR="00555D1D">
        <w:rPr>
          <w:rFonts w:ascii="Times New Roman" w:hAnsi="Times New Roman" w:cs="Times New Roman"/>
        </w:rPr>
        <w:t xml:space="preserve">                           </w:t>
      </w:r>
      <w:r w:rsidRPr="00555D1D">
        <w:rPr>
          <w:rFonts w:ascii="Times New Roman" w:hAnsi="Times New Roman" w:cs="Times New Roman"/>
        </w:rPr>
        <w:t xml:space="preserve">  № 94</w:t>
      </w:r>
    </w:p>
    <w:p w:rsidR="00B70708" w:rsidRPr="00555D1D" w:rsidRDefault="00B70708" w:rsidP="00555D1D">
      <w:pPr>
        <w:spacing w:after="0" w:line="240" w:lineRule="auto"/>
        <w:rPr>
          <w:rFonts w:ascii="Times New Roman" w:hAnsi="Times New Roman" w:cs="Times New Roman"/>
        </w:rPr>
      </w:pPr>
    </w:p>
    <w:p w:rsidR="00B70708" w:rsidRPr="00555D1D" w:rsidRDefault="00B70708" w:rsidP="00555D1D">
      <w:pPr>
        <w:spacing w:after="0" w:line="240" w:lineRule="auto"/>
        <w:jc w:val="center"/>
        <w:rPr>
          <w:rFonts w:ascii="Times New Roman" w:hAnsi="Times New Roman" w:cs="Times New Roman"/>
        </w:rPr>
      </w:pPr>
      <w:r w:rsidRPr="00555D1D">
        <w:rPr>
          <w:rFonts w:ascii="Times New Roman" w:hAnsi="Times New Roman" w:cs="Times New Roman"/>
        </w:rPr>
        <w:t xml:space="preserve">       с. Большое Игнатово </w:t>
      </w:r>
    </w:p>
    <w:p w:rsidR="00B70708" w:rsidRPr="00555D1D" w:rsidRDefault="00B70708" w:rsidP="00555D1D">
      <w:pPr>
        <w:spacing w:after="0" w:line="240" w:lineRule="auto"/>
        <w:jc w:val="center"/>
        <w:rPr>
          <w:rFonts w:ascii="Times New Roman" w:hAnsi="Times New Roman" w:cs="Times New Roman"/>
        </w:rPr>
      </w:pPr>
      <w:r w:rsidRPr="00555D1D">
        <w:rPr>
          <w:rFonts w:ascii="Times New Roman" w:hAnsi="Times New Roman" w:cs="Times New Roman"/>
        </w:rPr>
        <w:tab/>
      </w:r>
    </w:p>
    <w:p w:rsidR="00B70708" w:rsidRPr="00555D1D" w:rsidRDefault="00B70708" w:rsidP="00555D1D">
      <w:pPr>
        <w:spacing w:after="0" w:line="240" w:lineRule="auto"/>
        <w:rPr>
          <w:rFonts w:ascii="Times New Roman" w:hAnsi="Times New Roman" w:cs="Times New Roman"/>
          <w:color w:val="000000"/>
        </w:rPr>
      </w:pPr>
      <w:r w:rsidRPr="00555D1D">
        <w:rPr>
          <w:rFonts w:ascii="Times New Roman" w:hAnsi="Times New Roman" w:cs="Times New Roman"/>
          <w:color w:val="000000"/>
        </w:rPr>
        <w:t xml:space="preserve">О внесении изменений в Устав </w:t>
      </w:r>
    </w:p>
    <w:p w:rsidR="00B70708" w:rsidRPr="00555D1D" w:rsidRDefault="00B70708" w:rsidP="00555D1D">
      <w:pPr>
        <w:spacing w:after="0" w:line="240" w:lineRule="auto"/>
        <w:rPr>
          <w:rFonts w:ascii="Times New Roman" w:hAnsi="Times New Roman" w:cs="Times New Roman"/>
          <w:color w:val="000000"/>
        </w:rPr>
      </w:pPr>
      <w:r w:rsidRPr="00555D1D">
        <w:rPr>
          <w:rFonts w:ascii="Times New Roman" w:hAnsi="Times New Roman" w:cs="Times New Roman"/>
          <w:color w:val="000000"/>
        </w:rPr>
        <w:t xml:space="preserve">Большеигнатовского муниципального района </w:t>
      </w:r>
    </w:p>
    <w:p w:rsidR="00B70708" w:rsidRPr="00555D1D" w:rsidRDefault="00B70708" w:rsidP="00555D1D">
      <w:pPr>
        <w:spacing w:after="0" w:line="240" w:lineRule="auto"/>
        <w:rPr>
          <w:rFonts w:ascii="Times New Roman" w:hAnsi="Times New Roman" w:cs="Times New Roman"/>
          <w:b/>
          <w:color w:val="000000"/>
        </w:rPr>
      </w:pPr>
      <w:r w:rsidRPr="00555D1D">
        <w:rPr>
          <w:rFonts w:ascii="Times New Roman" w:hAnsi="Times New Roman" w:cs="Times New Roman"/>
          <w:color w:val="000000"/>
        </w:rPr>
        <w:t>Республики Мордовия</w:t>
      </w:r>
    </w:p>
    <w:p w:rsidR="00B70708" w:rsidRPr="00555D1D" w:rsidRDefault="00B70708" w:rsidP="00555D1D">
      <w:pPr>
        <w:pStyle w:val="1"/>
        <w:spacing w:before="0" w:after="0"/>
        <w:ind w:firstLine="709"/>
        <w:jc w:val="both"/>
        <w:rPr>
          <w:rFonts w:ascii="Times New Roman" w:hAnsi="Times New Roman" w:cs="Times New Roman"/>
          <w:b w:val="0"/>
          <w:bCs w:val="0"/>
          <w:color w:val="000000"/>
          <w:sz w:val="22"/>
          <w:szCs w:val="22"/>
        </w:rPr>
      </w:pPr>
    </w:p>
    <w:p w:rsidR="00B70708" w:rsidRPr="00555D1D" w:rsidRDefault="00B70708" w:rsidP="00555D1D">
      <w:pPr>
        <w:spacing w:after="0" w:line="240" w:lineRule="auto"/>
        <w:ind w:firstLine="709"/>
        <w:rPr>
          <w:rFonts w:ascii="Times New Roman" w:hAnsi="Times New Roman" w:cs="Times New Roman"/>
        </w:rPr>
      </w:pPr>
    </w:p>
    <w:p w:rsidR="00B70708" w:rsidRPr="00555D1D" w:rsidRDefault="00B70708" w:rsidP="00555D1D">
      <w:pPr>
        <w:pStyle w:val="1"/>
        <w:spacing w:before="0" w:after="0"/>
        <w:ind w:firstLine="709"/>
        <w:jc w:val="both"/>
        <w:rPr>
          <w:rFonts w:ascii="Times New Roman" w:hAnsi="Times New Roman" w:cs="Times New Roman"/>
          <w:b w:val="0"/>
          <w:color w:val="000000"/>
          <w:sz w:val="22"/>
          <w:szCs w:val="22"/>
        </w:rPr>
      </w:pPr>
      <w:r w:rsidRPr="00555D1D">
        <w:rPr>
          <w:rFonts w:ascii="Times New Roman" w:hAnsi="Times New Roman" w:cs="Times New Roman"/>
          <w:b w:val="0"/>
          <w:color w:val="000000"/>
          <w:sz w:val="22"/>
          <w:szCs w:val="22"/>
        </w:rPr>
        <w:t>В целях приведения Устава Большеигнатовского муниципального района Республики Мордовия в соответствие с действующим законодательством Российской Федерации, Совет депутатов Большеигнатовского муниципального района Республики Мордовия решил:</w:t>
      </w:r>
    </w:p>
    <w:p w:rsidR="00B70708" w:rsidRPr="00555D1D" w:rsidRDefault="00B70708" w:rsidP="00555D1D">
      <w:pPr>
        <w:spacing w:after="0" w:line="240" w:lineRule="auto"/>
        <w:ind w:firstLine="709"/>
        <w:rPr>
          <w:rFonts w:ascii="Times New Roman" w:hAnsi="Times New Roman" w:cs="Times New Roman"/>
        </w:rPr>
      </w:pPr>
    </w:p>
    <w:p w:rsidR="00B70708" w:rsidRPr="00555D1D" w:rsidRDefault="00B70708" w:rsidP="00555D1D">
      <w:pPr>
        <w:pStyle w:val="1b"/>
        <w:tabs>
          <w:tab w:val="left" w:pos="0"/>
        </w:tabs>
        <w:spacing w:after="0" w:line="240" w:lineRule="auto"/>
        <w:ind w:left="0" w:firstLine="709"/>
        <w:jc w:val="both"/>
        <w:rPr>
          <w:rFonts w:ascii="Times New Roman" w:hAnsi="Times New Roman" w:cs="Times New Roman"/>
          <w:color w:val="000000"/>
        </w:rPr>
      </w:pPr>
      <w:r w:rsidRPr="00555D1D">
        <w:rPr>
          <w:rFonts w:ascii="Times New Roman" w:hAnsi="Times New Roman" w:cs="Times New Roman"/>
          <w:color w:val="000000"/>
        </w:rPr>
        <w:t>1. Внести в Устав Большеигнатовского муниципального района Республики Мордовия, утвержденный решением Совета депутатов Большеигнатовского муниципального района Республики Мордовия от 23.03.2017 г. № 52 (с изменениями, внесенными решениями Совета депутатов Большеигнатовского муниципального района Республики Мордовия от 27.09.2017 г. № 118, от 26.12.2017 г. № 147, от 15.11.2018 г. № 203, от 30.10.2019 г. № 291, от 21.05.2020 г. № 316, от 27.08.2020 г. № 330, от 19.02.2021 г. № 354, от 02.11.2021 г. № 27, от 26.05.2022 г. № 52) следующие изменения:</w:t>
      </w:r>
    </w:p>
    <w:p w:rsidR="00B70708" w:rsidRPr="00555D1D" w:rsidRDefault="00B70708" w:rsidP="00555D1D">
      <w:pPr>
        <w:pStyle w:val="1b"/>
        <w:tabs>
          <w:tab w:val="left" w:pos="0"/>
        </w:tabs>
        <w:spacing w:after="0" w:line="240" w:lineRule="auto"/>
        <w:ind w:left="0" w:firstLine="709"/>
        <w:jc w:val="both"/>
        <w:rPr>
          <w:rFonts w:ascii="Times New Roman" w:hAnsi="Times New Roman" w:cs="Times New Roman"/>
          <w:color w:val="000000"/>
        </w:rPr>
      </w:pPr>
    </w:p>
    <w:p w:rsidR="00B70708" w:rsidRPr="00555D1D" w:rsidRDefault="00B70708" w:rsidP="00555D1D">
      <w:pPr>
        <w:pStyle w:val="ab"/>
        <w:widowControl/>
        <w:numPr>
          <w:ilvl w:val="1"/>
          <w:numId w:val="30"/>
        </w:numPr>
        <w:shd w:val="clear" w:color="auto" w:fill="FFFFFF"/>
        <w:jc w:val="both"/>
        <w:rPr>
          <w:rFonts w:ascii="Times New Roman" w:hAnsi="Times New Roman" w:cs="Times New Roman"/>
          <w:sz w:val="22"/>
          <w:szCs w:val="22"/>
        </w:rPr>
      </w:pPr>
      <w:r w:rsidRPr="00555D1D">
        <w:rPr>
          <w:rFonts w:ascii="Times New Roman" w:hAnsi="Times New Roman" w:cs="Times New Roman"/>
          <w:sz w:val="22"/>
          <w:szCs w:val="22"/>
        </w:rPr>
        <w:t>В части 3 статьи 10:</w:t>
      </w:r>
    </w:p>
    <w:p w:rsidR="00B70708" w:rsidRPr="00555D1D" w:rsidRDefault="00B70708" w:rsidP="00555D1D">
      <w:pPr>
        <w:pStyle w:val="ab"/>
        <w:shd w:val="clear" w:color="auto" w:fill="FFFFFF"/>
        <w:ind w:left="709"/>
        <w:jc w:val="both"/>
        <w:rPr>
          <w:rFonts w:ascii="Times New Roman" w:hAnsi="Times New Roman" w:cs="Times New Roman"/>
          <w:sz w:val="22"/>
          <w:szCs w:val="22"/>
        </w:rPr>
      </w:pPr>
      <w:r w:rsidRPr="00555D1D">
        <w:rPr>
          <w:rFonts w:ascii="Times New Roman" w:hAnsi="Times New Roman" w:cs="Times New Roman"/>
          <w:sz w:val="22"/>
          <w:szCs w:val="22"/>
        </w:rPr>
        <w:t xml:space="preserve">а) в пунктах 2, 4, 6, 7 слова «муниципальная избирательная комиссия Большеигнатовского муниципального района» в соответствующем падеже заменить словами «территориальная комиссия местного референдума» в соответствующем падеже; </w:t>
      </w:r>
    </w:p>
    <w:p w:rsidR="00B70708" w:rsidRPr="00555D1D" w:rsidRDefault="00B70708" w:rsidP="00555D1D">
      <w:pPr>
        <w:spacing w:after="0" w:line="240" w:lineRule="auto"/>
        <w:jc w:val="both"/>
        <w:rPr>
          <w:rFonts w:ascii="Times New Roman" w:hAnsi="Times New Roman" w:cs="Times New Roman"/>
        </w:rPr>
      </w:pPr>
    </w:p>
    <w:p w:rsidR="00B70708" w:rsidRPr="00555D1D" w:rsidRDefault="00B70708" w:rsidP="00555D1D">
      <w:pPr>
        <w:spacing w:after="0" w:line="240" w:lineRule="auto"/>
        <w:ind w:left="709"/>
        <w:jc w:val="both"/>
        <w:rPr>
          <w:rFonts w:ascii="Times New Roman" w:hAnsi="Times New Roman" w:cs="Times New Roman"/>
        </w:rPr>
      </w:pPr>
      <w:r w:rsidRPr="00555D1D">
        <w:rPr>
          <w:rFonts w:ascii="Times New Roman" w:hAnsi="Times New Roman" w:cs="Times New Roman"/>
        </w:rPr>
        <w:t>б) в пункте 10 слова «муниципальная избирательная комиссия» заменить словами ««территориальная комиссия местного референдума»;</w:t>
      </w:r>
    </w:p>
    <w:p w:rsidR="00B70708" w:rsidRPr="00555D1D" w:rsidRDefault="00B70708" w:rsidP="00555D1D">
      <w:pPr>
        <w:pStyle w:val="ac"/>
        <w:numPr>
          <w:ilvl w:val="1"/>
          <w:numId w:val="30"/>
        </w:numPr>
        <w:rPr>
          <w:sz w:val="22"/>
          <w:szCs w:val="22"/>
        </w:rPr>
      </w:pPr>
      <w:r w:rsidRPr="00555D1D">
        <w:rPr>
          <w:sz w:val="22"/>
          <w:szCs w:val="22"/>
        </w:rPr>
        <w:t>Статью 35 признать утратившей силу.</w:t>
      </w:r>
    </w:p>
    <w:p w:rsidR="00B70708" w:rsidRPr="00555D1D" w:rsidRDefault="00B70708" w:rsidP="00555D1D">
      <w:pPr>
        <w:pStyle w:val="ac"/>
        <w:numPr>
          <w:ilvl w:val="1"/>
          <w:numId w:val="30"/>
        </w:numPr>
        <w:jc w:val="both"/>
        <w:rPr>
          <w:sz w:val="22"/>
          <w:szCs w:val="22"/>
        </w:rPr>
      </w:pPr>
      <w:r w:rsidRPr="00555D1D">
        <w:rPr>
          <w:sz w:val="22"/>
          <w:szCs w:val="22"/>
        </w:rPr>
        <w:t xml:space="preserve">Пункт 6 части 1 статьи 64 признать утратившим силу.       </w:t>
      </w:r>
    </w:p>
    <w:p w:rsidR="00B70708" w:rsidRPr="00555D1D" w:rsidRDefault="00B70708" w:rsidP="00555D1D">
      <w:pPr>
        <w:spacing w:after="0" w:line="240" w:lineRule="auto"/>
        <w:ind w:firstLine="709"/>
        <w:jc w:val="both"/>
        <w:rPr>
          <w:rFonts w:ascii="Times New Roman" w:hAnsi="Times New Roman" w:cs="Times New Roman"/>
        </w:rPr>
      </w:pPr>
    </w:p>
    <w:p w:rsidR="00B70708" w:rsidRPr="00555D1D" w:rsidRDefault="00B70708" w:rsidP="00555D1D">
      <w:pPr>
        <w:autoSpaceDE w:val="0"/>
        <w:autoSpaceDN w:val="0"/>
        <w:adjustRightInd w:val="0"/>
        <w:spacing w:after="0" w:line="240" w:lineRule="auto"/>
        <w:ind w:firstLine="709"/>
        <w:jc w:val="both"/>
        <w:rPr>
          <w:rFonts w:ascii="Times New Roman" w:hAnsi="Times New Roman" w:cs="Times New Roman"/>
          <w:color w:val="000000"/>
        </w:rPr>
      </w:pPr>
      <w:r w:rsidRPr="00555D1D">
        <w:rPr>
          <w:rFonts w:ascii="Times New Roman" w:hAnsi="Times New Roman" w:cs="Times New Roman"/>
          <w:color w:val="000000"/>
        </w:rPr>
        <w:t>2.</w:t>
      </w:r>
      <w:r w:rsidRPr="00555D1D">
        <w:rPr>
          <w:rFonts w:ascii="Times New Roman" w:hAnsi="Times New Roman" w:cs="Times New Roman"/>
          <w:color w:val="000000"/>
        </w:rPr>
        <w:tab/>
        <w:t>Главе Большеигнатовского муниципального района обеспечить государственную регистрацию изменений, указанных в части 1 настоящего решения.</w:t>
      </w:r>
    </w:p>
    <w:p w:rsidR="00B70708" w:rsidRPr="00555D1D" w:rsidRDefault="00B70708" w:rsidP="00555D1D">
      <w:pPr>
        <w:autoSpaceDE w:val="0"/>
        <w:autoSpaceDN w:val="0"/>
        <w:adjustRightInd w:val="0"/>
        <w:spacing w:after="0" w:line="240" w:lineRule="auto"/>
        <w:ind w:firstLine="709"/>
        <w:jc w:val="both"/>
        <w:rPr>
          <w:rFonts w:ascii="Times New Roman" w:hAnsi="Times New Roman" w:cs="Times New Roman"/>
          <w:color w:val="000000"/>
        </w:rPr>
      </w:pPr>
      <w:r w:rsidRPr="00555D1D">
        <w:rPr>
          <w:rFonts w:ascii="Times New Roman" w:hAnsi="Times New Roman" w:cs="Times New Roman"/>
          <w:color w:val="000000"/>
        </w:rPr>
        <w:t>3. Настоящее решение подлежит официальному опубликованию после его государственной регистрации и вступает в силу после дня официального опубликования (обнародования).</w:t>
      </w:r>
    </w:p>
    <w:p w:rsidR="00B70708" w:rsidRPr="00555D1D" w:rsidRDefault="00B70708" w:rsidP="00555D1D">
      <w:pPr>
        <w:autoSpaceDE w:val="0"/>
        <w:autoSpaceDN w:val="0"/>
        <w:adjustRightInd w:val="0"/>
        <w:spacing w:after="0" w:line="240" w:lineRule="auto"/>
        <w:jc w:val="both"/>
        <w:rPr>
          <w:rFonts w:ascii="Times New Roman" w:hAnsi="Times New Roman" w:cs="Times New Roman"/>
          <w:color w:val="000000"/>
        </w:rPr>
      </w:pPr>
    </w:p>
    <w:p w:rsidR="00B70708" w:rsidRPr="00555D1D" w:rsidRDefault="00B70708" w:rsidP="00555D1D">
      <w:pPr>
        <w:tabs>
          <w:tab w:val="left" w:pos="6885"/>
        </w:tabs>
        <w:spacing w:after="0" w:line="240" w:lineRule="auto"/>
        <w:jc w:val="both"/>
        <w:rPr>
          <w:rFonts w:ascii="Times New Roman" w:hAnsi="Times New Roman" w:cs="Times New Roman"/>
        </w:rPr>
      </w:pPr>
    </w:p>
    <w:p w:rsidR="00B70708" w:rsidRPr="00555D1D" w:rsidRDefault="00B70708" w:rsidP="00555D1D">
      <w:pPr>
        <w:spacing w:after="0" w:line="240" w:lineRule="auto"/>
        <w:jc w:val="both"/>
        <w:rPr>
          <w:rFonts w:ascii="Times New Roman" w:hAnsi="Times New Roman" w:cs="Times New Roman"/>
          <w:bCs/>
        </w:rPr>
      </w:pPr>
      <w:r w:rsidRPr="00555D1D">
        <w:rPr>
          <w:rFonts w:ascii="Times New Roman" w:hAnsi="Times New Roman" w:cs="Times New Roman"/>
          <w:bCs/>
        </w:rPr>
        <w:t xml:space="preserve">Председатель Совета </w:t>
      </w:r>
    </w:p>
    <w:p w:rsidR="00B70708" w:rsidRPr="00555D1D" w:rsidRDefault="00B70708" w:rsidP="00555D1D">
      <w:pPr>
        <w:spacing w:after="0" w:line="240" w:lineRule="auto"/>
        <w:jc w:val="both"/>
        <w:rPr>
          <w:rFonts w:ascii="Times New Roman" w:hAnsi="Times New Roman" w:cs="Times New Roman"/>
          <w:bCs/>
        </w:rPr>
      </w:pPr>
      <w:r w:rsidRPr="00555D1D">
        <w:rPr>
          <w:rFonts w:ascii="Times New Roman" w:hAnsi="Times New Roman" w:cs="Times New Roman"/>
          <w:bCs/>
        </w:rPr>
        <w:t xml:space="preserve">депутатов                                                                                           В.Н. Кечемайкин </w:t>
      </w:r>
    </w:p>
    <w:p w:rsidR="00B70708" w:rsidRPr="00555D1D" w:rsidRDefault="00B70708" w:rsidP="00555D1D">
      <w:pPr>
        <w:spacing w:after="0" w:line="240" w:lineRule="auto"/>
        <w:jc w:val="both"/>
        <w:rPr>
          <w:rFonts w:ascii="Times New Roman" w:hAnsi="Times New Roman" w:cs="Times New Roman"/>
        </w:rPr>
      </w:pPr>
    </w:p>
    <w:p w:rsidR="00B70708" w:rsidRPr="00555D1D" w:rsidRDefault="00B70708" w:rsidP="00555D1D">
      <w:pPr>
        <w:spacing w:after="0" w:line="240" w:lineRule="auto"/>
        <w:jc w:val="both"/>
        <w:rPr>
          <w:rFonts w:ascii="Times New Roman" w:hAnsi="Times New Roman" w:cs="Times New Roman"/>
        </w:rPr>
      </w:pPr>
      <w:r w:rsidRPr="00555D1D">
        <w:rPr>
          <w:rFonts w:ascii="Times New Roman" w:hAnsi="Times New Roman" w:cs="Times New Roman"/>
        </w:rPr>
        <w:t xml:space="preserve">Глава Большеигнатовского </w:t>
      </w:r>
    </w:p>
    <w:p w:rsidR="0040298C" w:rsidRPr="002823A2" w:rsidRDefault="00B70708" w:rsidP="002823A2">
      <w:pPr>
        <w:spacing w:after="0" w:line="240" w:lineRule="auto"/>
        <w:rPr>
          <w:rFonts w:ascii="Times New Roman" w:hAnsi="Times New Roman" w:cs="Times New Roman"/>
        </w:rPr>
      </w:pPr>
      <w:r w:rsidRPr="00555D1D">
        <w:rPr>
          <w:rFonts w:ascii="Times New Roman" w:hAnsi="Times New Roman" w:cs="Times New Roman"/>
        </w:rPr>
        <w:t>муниципального района                                                                       Т.Н. Полозов</w:t>
      </w:r>
      <w:r w:rsidR="00555D1D" w:rsidRPr="00555D1D">
        <w:rPr>
          <w:rFonts w:ascii="Times New Roman" w:hAnsi="Times New Roman" w:cs="Times New Roman"/>
        </w:rPr>
        <w:t>а</w:t>
      </w:r>
    </w:p>
    <w:p w:rsidR="002823A2" w:rsidRPr="002823A2" w:rsidRDefault="002823A2" w:rsidP="002823A2">
      <w:pPr>
        <w:spacing w:after="0" w:line="240" w:lineRule="auto"/>
        <w:jc w:val="center"/>
        <w:rPr>
          <w:rFonts w:ascii="Times New Roman" w:hAnsi="Times New Roman" w:cs="Times New Roman"/>
          <w:b/>
        </w:rPr>
      </w:pPr>
      <w:r w:rsidRPr="002823A2">
        <w:rPr>
          <w:rFonts w:ascii="Times New Roman" w:hAnsi="Times New Roman" w:cs="Times New Roman"/>
          <w:noProof/>
        </w:rPr>
        <w:lastRenderedPageBreak/>
        <w:drawing>
          <wp:inline distT="0" distB="0" distL="0" distR="0" wp14:anchorId="75B15F65" wp14:editId="30A58A9F">
            <wp:extent cx="571500" cy="600075"/>
            <wp:effectExtent l="0" t="0" r="0" b="0"/>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2823A2" w:rsidRPr="002823A2" w:rsidRDefault="002823A2" w:rsidP="002823A2">
      <w:pPr>
        <w:spacing w:after="0" w:line="240" w:lineRule="auto"/>
        <w:jc w:val="center"/>
        <w:rPr>
          <w:rFonts w:ascii="Times New Roman" w:hAnsi="Times New Roman" w:cs="Times New Roman"/>
          <w:b/>
        </w:rPr>
      </w:pPr>
      <w:r w:rsidRPr="002823A2">
        <w:rPr>
          <w:rFonts w:ascii="Times New Roman" w:hAnsi="Times New Roman" w:cs="Times New Roman"/>
          <w:b/>
        </w:rPr>
        <w:t>Администрация Большеигнатовского муниципального района Республики Мордовия</w:t>
      </w:r>
    </w:p>
    <w:p w:rsidR="002823A2" w:rsidRPr="002823A2" w:rsidRDefault="002823A2" w:rsidP="002823A2">
      <w:pPr>
        <w:spacing w:after="0" w:line="240" w:lineRule="auto"/>
        <w:jc w:val="center"/>
        <w:rPr>
          <w:rFonts w:ascii="Times New Roman" w:hAnsi="Times New Roman" w:cs="Times New Roman"/>
          <w:b/>
        </w:rPr>
      </w:pPr>
    </w:p>
    <w:p w:rsidR="002823A2" w:rsidRPr="002823A2" w:rsidRDefault="002823A2" w:rsidP="002823A2">
      <w:pPr>
        <w:spacing w:after="0" w:line="240" w:lineRule="auto"/>
        <w:jc w:val="center"/>
        <w:rPr>
          <w:rFonts w:ascii="Times New Roman" w:hAnsi="Times New Roman" w:cs="Times New Roman"/>
          <w:b/>
        </w:rPr>
      </w:pPr>
      <w:r w:rsidRPr="002823A2">
        <w:rPr>
          <w:rFonts w:ascii="Times New Roman" w:hAnsi="Times New Roman" w:cs="Times New Roman"/>
          <w:b/>
        </w:rPr>
        <w:t>Постановление</w:t>
      </w:r>
    </w:p>
    <w:p w:rsidR="002823A2" w:rsidRPr="002823A2" w:rsidRDefault="002823A2" w:rsidP="002823A2">
      <w:pPr>
        <w:spacing w:after="0" w:line="240" w:lineRule="auto"/>
        <w:jc w:val="center"/>
        <w:rPr>
          <w:rFonts w:ascii="Times New Roman" w:hAnsi="Times New Roman" w:cs="Times New Roman"/>
        </w:rPr>
      </w:pPr>
    </w:p>
    <w:p w:rsidR="002823A2" w:rsidRPr="002823A2" w:rsidRDefault="002823A2" w:rsidP="002823A2">
      <w:pPr>
        <w:spacing w:after="0" w:line="240" w:lineRule="auto"/>
        <w:rPr>
          <w:rFonts w:ascii="Times New Roman" w:hAnsi="Times New Roman" w:cs="Times New Roman"/>
        </w:rPr>
      </w:pPr>
      <w:r w:rsidRPr="002823A2">
        <w:rPr>
          <w:rFonts w:ascii="Times New Roman" w:hAnsi="Times New Roman" w:cs="Times New Roman"/>
        </w:rPr>
        <w:t xml:space="preserve">от  10 марта  2023г                                                                            </w:t>
      </w:r>
      <w:r>
        <w:rPr>
          <w:rFonts w:ascii="Times New Roman" w:hAnsi="Times New Roman" w:cs="Times New Roman"/>
        </w:rPr>
        <w:t xml:space="preserve">                  </w:t>
      </w:r>
      <w:r w:rsidRPr="002823A2">
        <w:rPr>
          <w:rFonts w:ascii="Times New Roman" w:hAnsi="Times New Roman" w:cs="Times New Roman"/>
        </w:rPr>
        <w:t xml:space="preserve"> № 109</w:t>
      </w:r>
    </w:p>
    <w:p w:rsidR="002823A2" w:rsidRPr="002823A2" w:rsidRDefault="002823A2" w:rsidP="002823A2">
      <w:pPr>
        <w:spacing w:after="0" w:line="240" w:lineRule="auto"/>
        <w:jc w:val="center"/>
        <w:rPr>
          <w:rFonts w:ascii="Times New Roman" w:hAnsi="Times New Roman" w:cs="Times New Roman"/>
        </w:rPr>
      </w:pPr>
      <w:r w:rsidRPr="002823A2">
        <w:rPr>
          <w:rFonts w:ascii="Times New Roman" w:hAnsi="Times New Roman" w:cs="Times New Roman"/>
        </w:rPr>
        <w:t>с.Большое Игнатово</w:t>
      </w:r>
    </w:p>
    <w:p w:rsidR="002823A2" w:rsidRPr="002823A2" w:rsidRDefault="002823A2" w:rsidP="002823A2">
      <w:pPr>
        <w:spacing w:after="0" w:line="240" w:lineRule="auto"/>
        <w:rPr>
          <w:rFonts w:ascii="Times New Roman" w:hAnsi="Times New Roman" w:cs="Times New Roman"/>
        </w:rPr>
      </w:pPr>
    </w:p>
    <w:p w:rsidR="002823A2" w:rsidRPr="002823A2" w:rsidRDefault="002823A2" w:rsidP="002823A2">
      <w:pPr>
        <w:spacing w:after="0" w:line="240" w:lineRule="auto"/>
        <w:rPr>
          <w:rFonts w:ascii="Times New Roman" w:hAnsi="Times New Roman" w:cs="Times New Roman"/>
        </w:rPr>
      </w:pPr>
    </w:p>
    <w:p w:rsidR="002823A2" w:rsidRPr="002823A2" w:rsidRDefault="002823A2" w:rsidP="002823A2">
      <w:pPr>
        <w:spacing w:after="0" w:line="240" w:lineRule="auto"/>
        <w:rPr>
          <w:rFonts w:ascii="Times New Roman" w:hAnsi="Times New Roman" w:cs="Times New Roman"/>
        </w:rPr>
      </w:pPr>
      <w:r w:rsidRPr="002823A2">
        <w:rPr>
          <w:rFonts w:ascii="Times New Roman" w:hAnsi="Times New Roman" w:cs="Times New Roman"/>
        </w:rPr>
        <w:t>О внесении изменения в постановление Администрации Большеигнатовского муниципального района от 26 июня 2019 года N 284 "Об утверждении условий и порядка проведения реструктуризации обязательств (задолженности) бюджетов сельских поселений по бюджетным кредитам, предоставленным из бюджета Большеигнатовского муниципального района Республики Мордовия</w:t>
      </w:r>
    </w:p>
    <w:p w:rsidR="002823A2" w:rsidRPr="002823A2" w:rsidRDefault="002823A2" w:rsidP="002823A2">
      <w:pPr>
        <w:spacing w:after="0" w:line="240" w:lineRule="auto"/>
        <w:jc w:val="both"/>
        <w:rPr>
          <w:rFonts w:ascii="Times New Roman" w:hAnsi="Times New Roman" w:cs="Times New Roman"/>
        </w:rPr>
      </w:pPr>
    </w:p>
    <w:p w:rsidR="002823A2" w:rsidRPr="002823A2" w:rsidRDefault="002823A2" w:rsidP="00C660BC">
      <w:pPr>
        <w:spacing w:after="0" w:line="240" w:lineRule="auto"/>
        <w:ind w:firstLine="567"/>
        <w:jc w:val="both"/>
        <w:rPr>
          <w:rFonts w:ascii="Times New Roman" w:hAnsi="Times New Roman" w:cs="Times New Roman"/>
        </w:rPr>
      </w:pPr>
      <w:r w:rsidRPr="002823A2">
        <w:rPr>
          <w:rFonts w:ascii="Times New Roman" w:hAnsi="Times New Roman" w:cs="Times New Roman"/>
        </w:rPr>
        <w:t xml:space="preserve">    В соответствии со статьей 93.2 Бюджетного кодекса Российской Федерации и постановлением Правительства Республики Мордовия от 22 апреля 2019 года N 199 "Об утверждении условий и порядка проведения реструктуризации обязательств (задолженности) муниципальных образований в Республике Мордовия по бюджетным кредитам, предоставленным из республиканского бюджета Республики Мордовия" Администрация Большеигнатовского муниципального района постановляет:</w:t>
      </w:r>
    </w:p>
    <w:p w:rsidR="002823A2" w:rsidRPr="002823A2" w:rsidRDefault="002823A2" w:rsidP="00C660BC">
      <w:pPr>
        <w:spacing w:after="0" w:line="240" w:lineRule="auto"/>
        <w:ind w:firstLine="567"/>
        <w:jc w:val="both"/>
        <w:rPr>
          <w:rFonts w:ascii="Times New Roman" w:hAnsi="Times New Roman" w:cs="Times New Roman"/>
        </w:rPr>
      </w:pPr>
      <w:r w:rsidRPr="002823A2">
        <w:rPr>
          <w:rFonts w:ascii="Times New Roman" w:hAnsi="Times New Roman" w:cs="Times New Roman"/>
        </w:rPr>
        <w:t xml:space="preserve">      1. Внести в Условия и порядок проведения реструктуризации обязательств (задолженности) проведения реструктуризации обязательств (задолженности) бюджетов сельских поселений по бюджетным кредитам, предоставленным из бюджета Большеигнатовского муниципального района Республики Мордовия, утвержденного постановлением Администрации Большеигнатовского муниципального района от 26 июня 2019 года N 284 "Об утверждении условий и порядка проведения реструктуризации обязательств (задолженности) бюджетов сельских поселений по бюджетным кредитам, предоставленным из бюджета Большеигнатовского муниципального района Республики Мордовия", следующие изменения:</w:t>
      </w:r>
    </w:p>
    <w:p w:rsidR="002823A2" w:rsidRPr="002823A2" w:rsidRDefault="002823A2" w:rsidP="00C660BC">
      <w:pPr>
        <w:spacing w:after="0" w:line="240" w:lineRule="auto"/>
        <w:ind w:firstLine="567"/>
        <w:jc w:val="both"/>
        <w:rPr>
          <w:rFonts w:ascii="Times New Roman" w:hAnsi="Times New Roman" w:cs="Times New Roman"/>
        </w:rPr>
      </w:pPr>
      <w:r w:rsidRPr="002823A2">
        <w:rPr>
          <w:rFonts w:ascii="Times New Roman" w:hAnsi="Times New Roman" w:cs="Times New Roman"/>
        </w:rPr>
        <w:t xml:space="preserve">       Пункт 1.1 изложить в следующей редакции:</w:t>
      </w:r>
    </w:p>
    <w:p w:rsidR="002823A2" w:rsidRPr="002823A2" w:rsidRDefault="002823A2" w:rsidP="00C660BC">
      <w:pPr>
        <w:spacing w:after="0" w:line="240" w:lineRule="auto"/>
        <w:ind w:firstLine="284"/>
        <w:jc w:val="both"/>
        <w:rPr>
          <w:rFonts w:ascii="Times New Roman" w:hAnsi="Times New Roman" w:cs="Times New Roman"/>
        </w:rPr>
      </w:pPr>
      <w:r w:rsidRPr="002823A2">
        <w:rPr>
          <w:rFonts w:ascii="Times New Roman" w:hAnsi="Times New Roman" w:cs="Times New Roman"/>
        </w:rPr>
        <w:t xml:space="preserve">    «1.1. Муниципальное образование поручает Управлению осуществлять в соответствии с настоящим Соглашением отдельные функции финансового органа по исполнению бюджета Киржеманского сельского поселения Большеигнатовского муниципального района, связанные с:</w:t>
      </w:r>
    </w:p>
    <w:p w:rsidR="002823A2" w:rsidRPr="002823A2" w:rsidRDefault="002823A2" w:rsidP="002823A2">
      <w:pPr>
        <w:spacing w:after="0" w:line="240" w:lineRule="auto"/>
        <w:jc w:val="both"/>
        <w:rPr>
          <w:rFonts w:ascii="Times New Roman" w:hAnsi="Times New Roman" w:cs="Times New Roman"/>
        </w:rPr>
      </w:pPr>
      <w:r w:rsidRPr="002823A2">
        <w:rPr>
          <w:rFonts w:ascii="Times New Roman" w:hAnsi="Times New Roman" w:cs="Times New Roman"/>
        </w:rPr>
        <w:t xml:space="preserve">     открытием и ведением лицевых счетов, предназначенных для учета операций по исполнению бюджета, главным распорядителям, распорядителям и получателям средств местного бюджета и главным администраторам (администраторам) источников финансирования дефицита местного бюджета;</w:t>
      </w:r>
    </w:p>
    <w:p w:rsidR="002823A2" w:rsidRPr="002823A2" w:rsidRDefault="002823A2" w:rsidP="002823A2">
      <w:pPr>
        <w:spacing w:after="0" w:line="240" w:lineRule="auto"/>
        <w:jc w:val="both"/>
        <w:rPr>
          <w:rFonts w:ascii="Times New Roman" w:hAnsi="Times New Roman" w:cs="Times New Roman"/>
        </w:rPr>
      </w:pPr>
      <w:r w:rsidRPr="002823A2">
        <w:rPr>
          <w:rFonts w:ascii="Times New Roman" w:hAnsi="Times New Roman" w:cs="Times New Roman"/>
        </w:rPr>
        <w:t xml:space="preserve">    доведением бюджетных ассигнований, лимитов бюджетных обязательств, предельных объемов финансирования до главных распорядителей, распорядителей и получателей средств местного бюджета и главных администраторов, (администраторов) источников финансирования дефицита местного бюджета;</w:t>
      </w:r>
    </w:p>
    <w:p w:rsidR="002823A2" w:rsidRPr="002823A2" w:rsidRDefault="002823A2" w:rsidP="002823A2">
      <w:pPr>
        <w:spacing w:after="0" w:line="240" w:lineRule="auto"/>
        <w:jc w:val="both"/>
        <w:rPr>
          <w:rFonts w:ascii="Times New Roman" w:hAnsi="Times New Roman" w:cs="Times New Roman"/>
        </w:rPr>
      </w:pPr>
      <w:r w:rsidRPr="002823A2">
        <w:rPr>
          <w:rFonts w:ascii="Times New Roman" w:hAnsi="Times New Roman" w:cs="Times New Roman"/>
        </w:rPr>
        <w:t xml:space="preserve">    учетом бюджетных и денежных обязательств получателей средств местного бюджета;</w:t>
      </w:r>
    </w:p>
    <w:p w:rsidR="002823A2" w:rsidRPr="002823A2" w:rsidRDefault="002823A2" w:rsidP="002823A2">
      <w:pPr>
        <w:spacing w:after="0" w:line="240" w:lineRule="auto"/>
        <w:jc w:val="both"/>
        <w:rPr>
          <w:rFonts w:ascii="Times New Roman" w:hAnsi="Times New Roman" w:cs="Times New Roman"/>
        </w:rPr>
      </w:pPr>
      <w:r w:rsidRPr="002823A2">
        <w:rPr>
          <w:rFonts w:ascii="Times New Roman" w:hAnsi="Times New Roman" w:cs="Times New Roman"/>
        </w:rPr>
        <w:t xml:space="preserve">   санкционированием операций, связанных с оплатой денежных обязательств получателей средств местного бюджета;</w:t>
      </w:r>
    </w:p>
    <w:p w:rsidR="002823A2" w:rsidRPr="002823A2" w:rsidRDefault="002823A2" w:rsidP="002823A2">
      <w:pPr>
        <w:spacing w:after="0" w:line="240" w:lineRule="auto"/>
        <w:jc w:val="both"/>
        <w:rPr>
          <w:rFonts w:ascii="Times New Roman" w:hAnsi="Times New Roman" w:cs="Times New Roman"/>
        </w:rPr>
      </w:pPr>
      <w:r w:rsidRPr="002823A2">
        <w:rPr>
          <w:rFonts w:ascii="Times New Roman" w:hAnsi="Times New Roman" w:cs="Times New Roman"/>
        </w:rPr>
        <w:t xml:space="preserve">   применением режима первоочередных расходов при исполнении расходных обязательств местного бюджета, в отношении получателей средств местного бюджета, являющихся прямыми участниками системы казначейских платежей.».</w:t>
      </w:r>
    </w:p>
    <w:p w:rsidR="002823A2" w:rsidRPr="002823A2" w:rsidRDefault="002823A2" w:rsidP="00C660BC">
      <w:pPr>
        <w:spacing w:after="0" w:line="240" w:lineRule="auto"/>
        <w:ind w:firstLine="567"/>
        <w:jc w:val="both"/>
        <w:rPr>
          <w:rFonts w:ascii="Times New Roman" w:hAnsi="Times New Roman" w:cs="Times New Roman"/>
        </w:rPr>
      </w:pPr>
      <w:r w:rsidRPr="002823A2">
        <w:rPr>
          <w:rFonts w:ascii="Times New Roman" w:hAnsi="Times New Roman" w:cs="Times New Roman"/>
        </w:rPr>
        <w:t xml:space="preserve">    2. Настоящее постановление вступает в силу после дня официального опубликования (обнародования</w:t>
      </w:r>
      <w:r w:rsidR="00C660BC">
        <w:rPr>
          <w:rFonts w:ascii="Times New Roman" w:hAnsi="Times New Roman" w:cs="Times New Roman"/>
        </w:rPr>
        <w:t>)</w:t>
      </w:r>
      <w:r w:rsidRPr="002823A2">
        <w:rPr>
          <w:rFonts w:ascii="Times New Roman" w:hAnsi="Times New Roman" w:cs="Times New Roman"/>
        </w:rPr>
        <w:t xml:space="preserve"> и распространяет свое действие на правоотношения, возникшие с 1 января 2023 года.</w:t>
      </w:r>
    </w:p>
    <w:p w:rsidR="002823A2" w:rsidRPr="002823A2" w:rsidRDefault="002823A2" w:rsidP="002823A2">
      <w:pPr>
        <w:spacing w:after="0" w:line="240" w:lineRule="auto"/>
        <w:jc w:val="both"/>
        <w:rPr>
          <w:rFonts w:ascii="Times New Roman" w:hAnsi="Times New Roman" w:cs="Times New Roman"/>
        </w:rPr>
      </w:pPr>
    </w:p>
    <w:p w:rsidR="002823A2" w:rsidRPr="002823A2" w:rsidRDefault="002823A2" w:rsidP="002823A2">
      <w:pPr>
        <w:spacing w:after="0" w:line="240" w:lineRule="auto"/>
        <w:jc w:val="both"/>
        <w:rPr>
          <w:rFonts w:ascii="Times New Roman" w:hAnsi="Times New Roman" w:cs="Times New Roman"/>
        </w:rPr>
      </w:pPr>
    </w:p>
    <w:p w:rsidR="002823A2" w:rsidRPr="002823A2" w:rsidRDefault="002823A2" w:rsidP="002823A2">
      <w:pPr>
        <w:spacing w:after="0" w:line="240" w:lineRule="auto"/>
        <w:jc w:val="both"/>
        <w:rPr>
          <w:rFonts w:ascii="Times New Roman" w:hAnsi="Times New Roman" w:cs="Times New Roman"/>
        </w:rPr>
      </w:pPr>
      <w:r w:rsidRPr="002823A2">
        <w:rPr>
          <w:rFonts w:ascii="Times New Roman" w:hAnsi="Times New Roman" w:cs="Times New Roman"/>
        </w:rPr>
        <w:t>Глава Большеигнатовского</w:t>
      </w:r>
    </w:p>
    <w:p w:rsidR="002823A2" w:rsidRPr="002823A2" w:rsidRDefault="002823A2" w:rsidP="002823A2">
      <w:pPr>
        <w:spacing w:after="0" w:line="240" w:lineRule="auto"/>
        <w:jc w:val="both"/>
        <w:rPr>
          <w:rFonts w:ascii="Times New Roman" w:hAnsi="Times New Roman" w:cs="Times New Roman"/>
        </w:rPr>
      </w:pPr>
      <w:r w:rsidRPr="002823A2">
        <w:rPr>
          <w:rFonts w:ascii="Times New Roman" w:hAnsi="Times New Roman" w:cs="Times New Roman"/>
        </w:rPr>
        <w:t xml:space="preserve">муниципального района                                                  </w:t>
      </w:r>
      <w:r w:rsidR="00C660BC">
        <w:rPr>
          <w:rFonts w:ascii="Times New Roman" w:hAnsi="Times New Roman" w:cs="Times New Roman"/>
        </w:rPr>
        <w:t xml:space="preserve">                                     </w:t>
      </w:r>
      <w:r w:rsidRPr="002823A2">
        <w:rPr>
          <w:rFonts w:ascii="Times New Roman" w:hAnsi="Times New Roman" w:cs="Times New Roman"/>
        </w:rPr>
        <w:t>Т.Н.Полозова</w:t>
      </w:r>
    </w:p>
    <w:p w:rsidR="002823A2" w:rsidRPr="002823A2" w:rsidRDefault="002823A2" w:rsidP="002823A2">
      <w:pPr>
        <w:tabs>
          <w:tab w:val="left" w:pos="5670"/>
          <w:tab w:val="left" w:pos="6663"/>
          <w:tab w:val="left" w:pos="7513"/>
          <w:tab w:val="left" w:pos="7938"/>
        </w:tabs>
        <w:spacing w:after="0" w:line="240" w:lineRule="auto"/>
        <w:jc w:val="center"/>
        <w:rPr>
          <w:rFonts w:ascii="Times New Roman" w:hAnsi="Times New Roman" w:cs="Times New Roman"/>
          <w:b/>
        </w:rPr>
      </w:pPr>
      <w:r w:rsidRPr="002823A2">
        <w:rPr>
          <w:rFonts w:ascii="Times New Roman" w:hAnsi="Times New Roman" w:cs="Times New Roman"/>
          <w:b/>
          <w:noProof/>
        </w:rPr>
        <w:lastRenderedPageBreak/>
        <w:drawing>
          <wp:inline distT="0" distB="0" distL="0" distR="0" wp14:anchorId="352F647D" wp14:editId="762ED9F6">
            <wp:extent cx="581025" cy="609600"/>
            <wp:effectExtent l="0" t="0" r="0"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2823A2" w:rsidRPr="002823A2" w:rsidRDefault="002823A2" w:rsidP="002823A2">
      <w:pPr>
        <w:tabs>
          <w:tab w:val="left" w:pos="5670"/>
          <w:tab w:val="left" w:pos="6663"/>
          <w:tab w:val="left" w:pos="7513"/>
          <w:tab w:val="left" w:pos="7938"/>
        </w:tabs>
        <w:spacing w:after="0" w:line="240" w:lineRule="auto"/>
        <w:jc w:val="center"/>
        <w:rPr>
          <w:rFonts w:ascii="Times New Roman" w:hAnsi="Times New Roman" w:cs="Times New Roman"/>
          <w:b/>
        </w:rPr>
      </w:pPr>
      <w:r w:rsidRPr="002823A2">
        <w:rPr>
          <w:rFonts w:ascii="Times New Roman" w:hAnsi="Times New Roman" w:cs="Times New Roman"/>
          <w:b/>
        </w:rPr>
        <w:t>Администрация Большеигнатовского муниципального района Республики  Мордовия</w:t>
      </w:r>
    </w:p>
    <w:p w:rsidR="002823A2" w:rsidRPr="002823A2" w:rsidRDefault="002823A2" w:rsidP="002823A2">
      <w:pPr>
        <w:tabs>
          <w:tab w:val="left" w:pos="-2552"/>
          <w:tab w:val="right" w:pos="10000"/>
        </w:tabs>
        <w:spacing w:after="0" w:line="240" w:lineRule="auto"/>
        <w:jc w:val="center"/>
        <w:rPr>
          <w:rFonts w:ascii="Times New Roman" w:hAnsi="Times New Roman" w:cs="Times New Roman"/>
          <w:b/>
        </w:rPr>
      </w:pPr>
    </w:p>
    <w:p w:rsidR="002823A2" w:rsidRPr="00C660BC" w:rsidRDefault="002823A2" w:rsidP="002823A2">
      <w:pPr>
        <w:pStyle w:val="2"/>
        <w:keepLines w:val="0"/>
        <w:numPr>
          <w:ilvl w:val="1"/>
          <w:numId w:val="0"/>
        </w:numPr>
        <w:tabs>
          <w:tab w:val="num" w:pos="0"/>
        </w:tabs>
        <w:suppressAutoHyphens/>
        <w:spacing w:before="0"/>
        <w:ind w:left="576" w:hanging="576"/>
        <w:jc w:val="center"/>
        <w:rPr>
          <w:rFonts w:ascii="Times New Roman" w:hAnsi="Times New Roman" w:cs="Times New Roman"/>
          <w:color w:val="auto"/>
          <w:sz w:val="22"/>
          <w:szCs w:val="22"/>
        </w:rPr>
      </w:pPr>
      <w:r w:rsidRPr="00C660BC">
        <w:rPr>
          <w:rFonts w:ascii="Times New Roman" w:hAnsi="Times New Roman" w:cs="Times New Roman"/>
          <w:color w:val="auto"/>
          <w:sz w:val="22"/>
          <w:szCs w:val="22"/>
        </w:rPr>
        <w:t>ПОСТАНОВЛЕНИЕ</w:t>
      </w:r>
    </w:p>
    <w:p w:rsidR="002823A2" w:rsidRPr="002823A2" w:rsidRDefault="002823A2" w:rsidP="002823A2">
      <w:pPr>
        <w:spacing w:after="0" w:line="240" w:lineRule="auto"/>
        <w:rPr>
          <w:rFonts w:ascii="Times New Roman" w:hAnsi="Times New Roman" w:cs="Times New Roman"/>
        </w:rPr>
      </w:pPr>
    </w:p>
    <w:p w:rsidR="002823A2" w:rsidRPr="002823A2" w:rsidRDefault="002823A2" w:rsidP="002823A2">
      <w:pPr>
        <w:spacing w:after="0" w:line="240" w:lineRule="auto"/>
        <w:jc w:val="center"/>
        <w:rPr>
          <w:rFonts w:ascii="Times New Roman" w:hAnsi="Times New Roman" w:cs="Times New Roman"/>
        </w:rPr>
      </w:pPr>
    </w:p>
    <w:p w:rsidR="002823A2" w:rsidRPr="002823A2" w:rsidRDefault="002823A2" w:rsidP="002823A2">
      <w:pPr>
        <w:tabs>
          <w:tab w:val="center" w:pos="4677"/>
        </w:tabs>
        <w:spacing w:after="0" w:line="240" w:lineRule="auto"/>
        <w:rPr>
          <w:rFonts w:ascii="Times New Roman" w:hAnsi="Times New Roman" w:cs="Times New Roman"/>
        </w:rPr>
      </w:pPr>
      <w:r w:rsidRPr="002823A2">
        <w:rPr>
          <w:rFonts w:ascii="Times New Roman" w:hAnsi="Times New Roman" w:cs="Times New Roman"/>
        </w:rPr>
        <w:t xml:space="preserve">     «13» марта  2023г.                                                                           </w:t>
      </w:r>
      <w:r>
        <w:rPr>
          <w:rFonts w:ascii="Times New Roman" w:hAnsi="Times New Roman" w:cs="Times New Roman"/>
        </w:rPr>
        <w:t xml:space="preserve">                      </w:t>
      </w:r>
      <w:r w:rsidRPr="002823A2">
        <w:rPr>
          <w:rFonts w:ascii="Times New Roman" w:hAnsi="Times New Roman" w:cs="Times New Roman"/>
        </w:rPr>
        <w:t xml:space="preserve">  № 111</w:t>
      </w:r>
    </w:p>
    <w:p w:rsidR="002823A2" w:rsidRPr="002823A2" w:rsidRDefault="002823A2" w:rsidP="002823A2">
      <w:pPr>
        <w:spacing w:after="0" w:line="240" w:lineRule="auto"/>
        <w:jc w:val="center"/>
        <w:rPr>
          <w:rFonts w:ascii="Times New Roman" w:hAnsi="Times New Roman" w:cs="Times New Roman"/>
        </w:rPr>
      </w:pPr>
    </w:p>
    <w:p w:rsidR="002823A2" w:rsidRPr="002823A2" w:rsidRDefault="002823A2" w:rsidP="002823A2">
      <w:pPr>
        <w:spacing w:after="0" w:line="240" w:lineRule="auto"/>
        <w:jc w:val="center"/>
        <w:rPr>
          <w:rFonts w:ascii="Times New Roman" w:hAnsi="Times New Roman" w:cs="Times New Roman"/>
        </w:rPr>
      </w:pPr>
      <w:r w:rsidRPr="002823A2">
        <w:rPr>
          <w:rFonts w:ascii="Times New Roman" w:hAnsi="Times New Roman" w:cs="Times New Roman"/>
        </w:rPr>
        <w:t>с. Большое Игнатово</w:t>
      </w:r>
    </w:p>
    <w:p w:rsidR="002823A2" w:rsidRPr="002823A2" w:rsidRDefault="002823A2" w:rsidP="002823A2">
      <w:pPr>
        <w:spacing w:after="0" w:line="240" w:lineRule="auto"/>
        <w:rPr>
          <w:rFonts w:ascii="Times New Roman" w:hAnsi="Times New Roman" w:cs="Times New Roman"/>
        </w:rPr>
      </w:pPr>
    </w:p>
    <w:p w:rsidR="002823A2" w:rsidRPr="002823A2" w:rsidRDefault="002823A2" w:rsidP="002823A2">
      <w:pPr>
        <w:spacing w:after="0" w:line="240" w:lineRule="auto"/>
        <w:ind w:right="4250"/>
        <w:jc w:val="both"/>
        <w:rPr>
          <w:rFonts w:ascii="Times New Roman" w:hAnsi="Times New Roman" w:cs="Times New Roman"/>
          <w:bCs/>
        </w:rPr>
      </w:pPr>
      <w:r w:rsidRPr="002823A2">
        <w:rPr>
          <w:rFonts w:ascii="Times New Roman" w:hAnsi="Times New Roman" w:cs="Times New Roman"/>
          <w:bCs/>
        </w:rPr>
        <w:t xml:space="preserve">О внесении изменений в постановление Администрации Большеигнатовского муниципального района от 31.12.2019 г № 560 «О межведомственной комиссии по реализации в Большеигнатовском муниципальном районе Республики Мордовия пилотного проекта, направленного на достижение до 2024 года национальных целей социально-экономического развития по повышению реальных доходов граждан и снижению уровня бедности в два раза» </w:t>
      </w:r>
    </w:p>
    <w:p w:rsidR="002823A2" w:rsidRPr="002823A2" w:rsidRDefault="002823A2" w:rsidP="002823A2">
      <w:pPr>
        <w:spacing w:after="0" w:line="240" w:lineRule="auto"/>
        <w:rPr>
          <w:rFonts w:ascii="Times New Roman" w:hAnsi="Times New Roman" w:cs="Times New Roman"/>
        </w:rPr>
      </w:pPr>
    </w:p>
    <w:p w:rsidR="002823A2" w:rsidRPr="002823A2" w:rsidRDefault="002823A2" w:rsidP="002823A2">
      <w:pPr>
        <w:spacing w:after="0" w:line="240" w:lineRule="auto"/>
        <w:ind w:firstLine="561"/>
        <w:jc w:val="center"/>
        <w:rPr>
          <w:rFonts w:ascii="Times New Roman" w:hAnsi="Times New Roman" w:cs="Times New Roman"/>
          <w:b/>
          <w:bCs/>
        </w:rPr>
      </w:pPr>
      <w:r w:rsidRPr="002823A2">
        <w:rPr>
          <w:rFonts w:ascii="Times New Roman" w:hAnsi="Times New Roman" w:cs="Times New Roman"/>
        </w:rPr>
        <w:t>Администр</w:t>
      </w:r>
      <w:r w:rsidRPr="002823A2">
        <w:rPr>
          <w:rFonts w:ascii="Times New Roman" w:hAnsi="Times New Roman" w:cs="Times New Roman"/>
          <w:bCs/>
        </w:rPr>
        <w:t>ация Большеигнатовского муниципального района</w:t>
      </w:r>
      <w:r w:rsidRPr="002823A2">
        <w:rPr>
          <w:rFonts w:ascii="Times New Roman" w:hAnsi="Times New Roman" w:cs="Times New Roman"/>
          <w:b/>
          <w:bCs/>
        </w:rPr>
        <w:t xml:space="preserve"> ПОСТАНОВЛЯЕТ</w:t>
      </w:r>
      <w:r w:rsidRPr="002823A2">
        <w:rPr>
          <w:rFonts w:ascii="Times New Roman" w:hAnsi="Times New Roman" w:cs="Times New Roman"/>
          <w:bCs/>
        </w:rPr>
        <w:t>:</w:t>
      </w:r>
    </w:p>
    <w:p w:rsidR="002823A2" w:rsidRPr="002823A2" w:rsidRDefault="002823A2" w:rsidP="002823A2">
      <w:pPr>
        <w:spacing w:after="0" w:line="240" w:lineRule="auto"/>
        <w:ind w:firstLine="561"/>
        <w:jc w:val="center"/>
        <w:rPr>
          <w:rFonts w:ascii="Times New Roman" w:hAnsi="Times New Roman" w:cs="Times New Roman"/>
        </w:rPr>
      </w:pPr>
    </w:p>
    <w:p w:rsidR="002823A2" w:rsidRPr="002823A2" w:rsidRDefault="002823A2" w:rsidP="002823A2">
      <w:pPr>
        <w:numPr>
          <w:ilvl w:val="0"/>
          <w:numId w:val="31"/>
        </w:numPr>
        <w:suppressAutoHyphens/>
        <w:spacing w:after="0" w:line="240" w:lineRule="auto"/>
        <w:ind w:left="0" w:firstLine="420"/>
        <w:jc w:val="both"/>
        <w:rPr>
          <w:rFonts w:ascii="Times New Roman" w:hAnsi="Times New Roman" w:cs="Times New Roman"/>
          <w:bCs/>
        </w:rPr>
      </w:pPr>
      <w:r w:rsidRPr="002823A2">
        <w:rPr>
          <w:rFonts w:ascii="Times New Roman" w:hAnsi="Times New Roman" w:cs="Times New Roman"/>
        </w:rPr>
        <w:t xml:space="preserve">Внести изменения в состав </w:t>
      </w:r>
      <w:r w:rsidRPr="002823A2">
        <w:rPr>
          <w:rFonts w:ascii="Times New Roman" w:hAnsi="Times New Roman" w:cs="Times New Roman"/>
          <w:bCs/>
        </w:rPr>
        <w:t>межведомственной комиссии по реализации в Большеигнатовском муниципальном районе Республики Мордовия пилотного проекта, направленного на достижение до 2024 года национальных целей социально-экономического развития по повышению реальных доходов граждан и снижению уровня бедности в два раза, утвержденный постановлением Администрации Большеигнатовского муниципального района от 31. 12.2019 г. № 560 «О межведомственной комиссии по реализации в Большеигнатовском муниципальном районе Республики Мордовия пилотного проекта, направленного на достижение до 2024 года национальных целей социально-экономического развития по повышению реальных доходов граждан и снижению уровня бедности в два раза», изложив его в следующей редакции:</w:t>
      </w:r>
    </w:p>
    <w:p w:rsidR="002823A2" w:rsidRPr="002823A2" w:rsidRDefault="002823A2" w:rsidP="002823A2">
      <w:pPr>
        <w:spacing w:after="0" w:line="240" w:lineRule="auto"/>
        <w:ind w:left="420"/>
        <w:jc w:val="both"/>
        <w:rPr>
          <w:rFonts w:ascii="Times New Roman" w:hAnsi="Times New Roman" w:cs="Times New Roman"/>
          <w:bCs/>
        </w:rPr>
      </w:pPr>
    </w:p>
    <w:p w:rsidR="002823A2" w:rsidRPr="002823A2" w:rsidRDefault="002823A2" w:rsidP="002823A2">
      <w:pPr>
        <w:tabs>
          <w:tab w:val="left" w:pos="360"/>
        </w:tabs>
        <w:spacing w:after="0" w:line="240" w:lineRule="auto"/>
        <w:ind w:firstLine="426"/>
        <w:jc w:val="both"/>
        <w:rPr>
          <w:rFonts w:ascii="Times New Roman" w:hAnsi="Times New Roman" w:cs="Times New Roman"/>
        </w:rPr>
      </w:pPr>
      <w:r w:rsidRPr="002823A2">
        <w:rPr>
          <w:rFonts w:ascii="Times New Roman" w:hAnsi="Times New Roman" w:cs="Times New Roman"/>
        </w:rPr>
        <w:t>- Киреева Тамара Михайловна – заместитель Главы Большеигнатовского муниципального района по социальным вопросам – начальник управления по социальной работе Администрации Большеигнатовского муниципального района, председатель межведомственной комиссии;</w:t>
      </w:r>
    </w:p>
    <w:p w:rsidR="002823A2" w:rsidRPr="002823A2" w:rsidRDefault="002823A2" w:rsidP="002823A2">
      <w:pPr>
        <w:tabs>
          <w:tab w:val="left" w:pos="360"/>
        </w:tabs>
        <w:spacing w:after="0" w:line="240" w:lineRule="auto"/>
        <w:ind w:firstLine="426"/>
        <w:jc w:val="both"/>
        <w:rPr>
          <w:rFonts w:ascii="Times New Roman" w:hAnsi="Times New Roman" w:cs="Times New Roman"/>
        </w:rPr>
      </w:pPr>
      <w:r w:rsidRPr="002823A2">
        <w:rPr>
          <w:rFonts w:ascii="Times New Roman" w:hAnsi="Times New Roman" w:cs="Times New Roman"/>
        </w:rPr>
        <w:t>- Грошева В.И. – директор ГКУ «Социальная защита населения по Большеигнатовскому району Республики Мордовия» (по согласованию), заместитель председателя межведомственной комиссии;</w:t>
      </w:r>
    </w:p>
    <w:p w:rsidR="002823A2" w:rsidRPr="002823A2" w:rsidRDefault="002823A2" w:rsidP="002823A2">
      <w:pPr>
        <w:spacing w:after="0" w:line="240" w:lineRule="auto"/>
        <w:ind w:firstLine="426"/>
        <w:jc w:val="both"/>
        <w:rPr>
          <w:rFonts w:ascii="Times New Roman" w:hAnsi="Times New Roman" w:cs="Times New Roman"/>
        </w:rPr>
      </w:pPr>
      <w:r w:rsidRPr="002823A2">
        <w:rPr>
          <w:rFonts w:ascii="Times New Roman" w:hAnsi="Times New Roman" w:cs="Times New Roman"/>
        </w:rPr>
        <w:t>- Леонтьева Н.П. – начальник отдела по взаимодействию с территорией Большеигнатовского сельского поселения Администрации Большеигнатовского муниципального района;</w:t>
      </w:r>
    </w:p>
    <w:p w:rsidR="002823A2" w:rsidRPr="002823A2" w:rsidRDefault="002823A2" w:rsidP="002823A2">
      <w:pPr>
        <w:tabs>
          <w:tab w:val="left" w:pos="360"/>
        </w:tabs>
        <w:spacing w:after="0" w:line="240" w:lineRule="auto"/>
        <w:jc w:val="both"/>
        <w:rPr>
          <w:rFonts w:ascii="Times New Roman" w:hAnsi="Times New Roman" w:cs="Times New Roman"/>
        </w:rPr>
      </w:pPr>
      <w:r w:rsidRPr="002823A2">
        <w:rPr>
          <w:rFonts w:ascii="Times New Roman" w:hAnsi="Times New Roman" w:cs="Times New Roman"/>
        </w:rPr>
        <w:t xml:space="preserve">                                       Члены межведомственной комиссии:</w:t>
      </w:r>
    </w:p>
    <w:p w:rsidR="002823A2" w:rsidRPr="002823A2" w:rsidRDefault="002823A2" w:rsidP="002823A2">
      <w:pPr>
        <w:tabs>
          <w:tab w:val="left" w:pos="360"/>
        </w:tabs>
        <w:spacing w:after="0" w:line="240" w:lineRule="auto"/>
        <w:ind w:left="780"/>
        <w:jc w:val="both"/>
        <w:rPr>
          <w:rFonts w:ascii="Times New Roman" w:hAnsi="Times New Roman" w:cs="Times New Roman"/>
        </w:rPr>
      </w:pPr>
    </w:p>
    <w:p w:rsidR="002823A2" w:rsidRPr="002823A2" w:rsidRDefault="002823A2" w:rsidP="002823A2">
      <w:pPr>
        <w:tabs>
          <w:tab w:val="left" w:pos="360"/>
        </w:tabs>
        <w:spacing w:after="0" w:line="240" w:lineRule="auto"/>
        <w:ind w:firstLine="426"/>
        <w:jc w:val="both"/>
        <w:rPr>
          <w:rFonts w:ascii="Times New Roman" w:hAnsi="Times New Roman" w:cs="Times New Roman"/>
        </w:rPr>
      </w:pPr>
      <w:r w:rsidRPr="002823A2">
        <w:rPr>
          <w:rFonts w:ascii="Times New Roman" w:hAnsi="Times New Roman" w:cs="Times New Roman"/>
        </w:rPr>
        <w:t>- Поняева И.М. – заместитель Главы Большеигнатовского муниципального района по финансово-экономическим и общим вопросам;</w:t>
      </w:r>
    </w:p>
    <w:p w:rsidR="002823A2" w:rsidRPr="002823A2" w:rsidRDefault="002823A2" w:rsidP="002823A2">
      <w:pPr>
        <w:tabs>
          <w:tab w:val="left" w:pos="360"/>
        </w:tabs>
        <w:spacing w:after="0" w:line="240" w:lineRule="auto"/>
        <w:ind w:firstLine="426"/>
        <w:jc w:val="both"/>
        <w:rPr>
          <w:rFonts w:ascii="Times New Roman" w:hAnsi="Times New Roman" w:cs="Times New Roman"/>
        </w:rPr>
      </w:pPr>
      <w:r w:rsidRPr="002823A2">
        <w:rPr>
          <w:rFonts w:ascii="Times New Roman" w:hAnsi="Times New Roman" w:cs="Times New Roman"/>
        </w:rPr>
        <w:t>-  Вертянова Т.В. – руководитель клиентской службы (на правах группы) в Большеигнатовском муниципальном районе Управления Пенсионного фонда РФ в Ичалковском муниципальном районе Республики Мордовия (межрайонное) (по согласованию);</w:t>
      </w:r>
    </w:p>
    <w:p w:rsidR="002823A2" w:rsidRPr="002823A2" w:rsidRDefault="002823A2" w:rsidP="002823A2">
      <w:pPr>
        <w:tabs>
          <w:tab w:val="left" w:pos="360"/>
        </w:tabs>
        <w:spacing w:after="0" w:line="240" w:lineRule="auto"/>
        <w:ind w:firstLine="426"/>
        <w:jc w:val="both"/>
        <w:rPr>
          <w:rFonts w:ascii="Times New Roman" w:hAnsi="Times New Roman" w:cs="Times New Roman"/>
        </w:rPr>
      </w:pPr>
      <w:r w:rsidRPr="002823A2">
        <w:rPr>
          <w:rFonts w:ascii="Times New Roman" w:hAnsi="Times New Roman" w:cs="Times New Roman"/>
        </w:rPr>
        <w:t>- Гайдукова О.М. – исполняющий обязанности заместителя директора – начальника  отдела по содействию занятости населения по Большеигнатовскому району ГКУ  РМ «ЦЗН Ичалковский» (по согласованию);</w:t>
      </w:r>
    </w:p>
    <w:p w:rsidR="002823A2" w:rsidRPr="002823A2" w:rsidRDefault="002823A2" w:rsidP="002823A2">
      <w:pPr>
        <w:tabs>
          <w:tab w:val="left" w:pos="7920"/>
        </w:tabs>
        <w:spacing w:after="0" w:line="240" w:lineRule="auto"/>
        <w:ind w:right="-5" w:firstLine="426"/>
        <w:jc w:val="both"/>
        <w:rPr>
          <w:rFonts w:ascii="Times New Roman" w:hAnsi="Times New Roman" w:cs="Times New Roman"/>
        </w:rPr>
      </w:pPr>
      <w:r w:rsidRPr="002823A2">
        <w:rPr>
          <w:rFonts w:ascii="Times New Roman" w:hAnsi="Times New Roman" w:cs="Times New Roman"/>
        </w:rPr>
        <w:t>- Главы сельских поселений Большеигнатовского муниципального района, по необходимости (по согласованию).</w:t>
      </w:r>
    </w:p>
    <w:p w:rsidR="002823A2" w:rsidRPr="002823A2" w:rsidRDefault="002823A2" w:rsidP="00C660BC">
      <w:pPr>
        <w:spacing w:after="0" w:line="240" w:lineRule="auto"/>
        <w:ind w:right="-2" w:firstLine="567"/>
        <w:jc w:val="both"/>
        <w:rPr>
          <w:rFonts w:ascii="Times New Roman" w:hAnsi="Times New Roman" w:cs="Times New Roman"/>
          <w:bCs/>
        </w:rPr>
      </w:pPr>
      <w:r w:rsidRPr="002823A2">
        <w:rPr>
          <w:rFonts w:ascii="Times New Roman" w:hAnsi="Times New Roman" w:cs="Times New Roman"/>
        </w:rPr>
        <w:lastRenderedPageBreak/>
        <w:t xml:space="preserve">   2. Признать утратившим силу постановление Администрации Большеигнатовского муниципального района от 1 июня 2021 г. № 249 «</w:t>
      </w:r>
      <w:r w:rsidRPr="002823A2">
        <w:rPr>
          <w:rFonts w:ascii="Times New Roman" w:hAnsi="Times New Roman" w:cs="Times New Roman"/>
          <w:bCs/>
        </w:rPr>
        <w:t>О внесении изменений в постановление Администрации Большеигнатовского муниципального района от 31.12.2019 г № 560 «О межведомственной комиссии по реализации в Большеигнатовском муниципальном районе Республики Мордовия пилотного проекта, направленного на достижение до 2024 года национальных целей социально-экономического развития по повышению реальных доходов граждан и снижению уровня бедности в два раза».</w:t>
      </w:r>
    </w:p>
    <w:p w:rsidR="002823A2" w:rsidRPr="002823A2" w:rsidRDefault="002823A2" w:rsidP="00C660BC">
      <w:pPr>
        <w:spacing w:after="0" w:line="240" w:lineRule="auto"/>
        <w:ind w:firstLine="567"/>
        <w:jc w:val="both"/>
        <w:rPr>
          <w:rFonts w:ascii="Times New Roman" w:hAnsi="Times New Roman" w:cs="Times New Roman"/>
        </w:rPr>
      </w:pPr>
      <w:r w:rsidRPr="002823A2">
        <w:rPr>
          <w:rFonts w:ascii="Times New Roman" w:hAnsi="Times New Roman" w:cs="Times New Roman"/>
          <w:bCs/>
        </w:rPr>
        <w:t xml:space="preserve">       3. </w:t>
      </w:r>
      <w:r w:rsidRPr="002823A2">
        <w:rPr>
          <w:rFonts w:ascii="Times New Roman" w:hAnsi="Times New Roman" w:cs="Times New Roman"/>
        </w:rPr>
        <w:t>Настоящее постановление вступает в силу после дня официального опубликования (обнародования).</w:t>
      </w:r>
    </w:p>
    <w:p w:rsidR="002823A2" w:rsidRPr="002823A2" w:rsidRDefault="002823A2" w:rsidP="002823A2">
      <w:pPr>
        <w:spacing w:after="0" w:line="240" w:lineRule="auto"/>
        <w:ind w:left="-19" w:firstLine="532"/>
        <w:jc w:val="both"/>
        <w:rPr>
          <w:rFonts w:ascii="Times New Roman" w:hAnsi="Times New Roman" w:cs="Times New Roman"/>
        </w:rPr>
      </w:pPr>
    </w:p>
    <w:p w:rsidR="002823A2" w:rsidRPr="002823A2" w:rsidRDefault="002823A2" w:rsidP="002823A2">
      <w:pPr>
        <w:spacing w:after="0" w:line="240" w:lineRule="auto"/>
        <w:jc w:val="both"/>
        <w:rPr>
          <w:rFonts w:ascii="Times New Roman" w:hAnsi="Times New Roman" w:cs="Times New Roman"/>
        </w:rPr>
      </w:pPr>
    </w:p>
    <w:p w:rsidR="002823A2" w:rsidRPr="002823A2" w:rsidRDefault="002823A2" w:rsidP="002823A2">
      <w:pPr>
        <w:pStyle w:val="af6"/>
        <w:rPr>
          <w:rFonts w:ascii="Times New Roman" w:hAnsi="Times New Roman" w:cs="Times New Roman"/>
          <w:sz w:val="22"/>
          <w:szCs w:val="22"/>
        </w:rPr>
      </w:pPr>
      <w:r w:rsidRPr="002823A2">
        <w:rPr>
          <w:rFonts w:ascii="Times New Roman" w:hAnsi="Times New Roman" w:cs="Times New Roman"/>
          <w:sz w:val="22"/>
          <w:szCs w:val="22"/>
        </w:rPr>
        <w:t xml:space="preserve">Глава Большеигнатовского </w:t>
      </w:r>
    </w:p>
    <w:p w:rsidR="002823A2" w:rsidRPr="002823A2" w:rsidRDefault="002823A2" w:rsidP="002823A2">
      <w:pPr>
        <w:pStyle w:val="af6"/>
        <w:rPr>
          <w:rFonts w:ascii="Times New Roman" w:hAnsi="Times New Roman" w:cs="Times New Roman"/>
          <w:sz w:val="22"/>
          <w:szCs w:val="22"/>
        </w:rPr>
      </w:pPr>
      <w:r w:rsidRPr="002823A2">
        <w:rPr>
          <w:rFonts w:ascii="Times New Roman" w:hAnsi="Times New Roman" w:cs="Times New Roman"/>
          <w:sz w:val="22"/>
          <w:szCs w:val="22"/>
        </w:rPr>
        <w:t xml:space="preserve">муниципального района                                       </w:t>
      </w:r>
      <w:r w:rsidR="00C660BC">
        <w:rPr>
          <w:rFonts w:ascii="Times New Roman" w:hAnsi="Times New Roman" w:cs="Times New Roman"/>
          <w:sz w:val="22"/>
          <w:szCs w:val="22"/>
        </w:rPr>
        <w:t xml:space="preserve">                             </w:t>
      </w:r>
      <w:r w:rsidRPr="002823A2">
        <w:rPr>
          <w:rFonts w:ascii="Times New Roman" w:hAnsi="Times New Roman" w:cs="Times New Roman"/>
          <w:sz w:val="22"/>
          <w:szCs w:val="22"/>
        </w:rPr>
        <w:t xml:space="preserve">          Т.Н. Полозова</w:t>
      </w:r>
    </w:p>
    <w:p w:rsidR="002823A2" w:rsidRPr="002823A2" w:rsidRDefault="002823A2" w:rsidP="002823A2">
      <w:pPr>
        <w:spacing w:after="0" w:line="240" w:lineRule="auto"/>
        <w:rPr>
          <w:rFonts w:ascii="Times New Roman" w:hAnsi="Times New Roman" w:cs="Times New Roman"/>
        </w:rPr>
      </w:pPr>
    </w:p>
    <w:p w:rsidR="002823A2" w:rsidRPr="002823A2" w:rsidRDefault="002823A2" w:rsidP="002823A2">
      <w:pPr>
        <w:tabs>
          <w:tab w:val="left" w:pos="5670"/>
          <w:tab w:val="left" w:pos="6663"/>
          <w:tab w:val="left" w:pos="7513"/>
          <w:tab w:val="left" w:pos="7938"/>
        </w:tabs>
        <w:spacing w:after="0" w:line="240" w:lineRule="auto"/>
        <w:jc w:val="center"/>
        <w:rPr>
          <w:rFonts w:ascii="Times New Roman" w:hAnsi="Times New Roman" w:cs="Times New Roman"/>
          <w:b/>
          <w:noProof/>
        </w:rPr>
      </w:pPr>
      <w:r w:rsidRPr="002823A2">
        <w:rPr>
          <w:rFonts w:ascii="Times New Roman" w:hAnsi="Times New Roman" w:cs="Times New Roman"/>
          <w:b/>
          <w:noProof/>
        </w:rPr>
        <w:drawing>
          <wp:inline distT="0" distB="0" distL="0" distR="0" wp14:anchorId="7E6CA84D" wp14:editId="29818E95">
            <wp:extent cx="581025" cy="609600"/>
            <wp:effectExtent l="19050" t="0" r="9525" b="0"/>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2823A2" w:rsidRPr="002823A2" w:rsidRDefault="002823A2" w:rsidP="002823A2">
      <w:pPr>
        <w:tabs>
          <w:tab w:val="left" w:pos="5670"/>
          <w:tab w:val="left" w:pos="6663"/>
          <w:tab w:val="left" w:pos="7513"/>
          <w:tab w:val="left" w:pos="7938"/>
        </w:tabs>
        <w:spacing w:after="0" w:line="240" w:lineRule="auto"/>
        <w:jc w:val="center"/>
        <w:rPr>
          <w:rFonts w:ascii="Times New Roman" w:hAnsi="Times New Roman" w:cs="Times New Roman"/>
          <w:b/>
        </w:rPr>
      </w:pPr>
    </w:p>
    <w:p w:rsidR="002823A2" w:rsidRPr="002823A2" w:rsidRDefault="002823A2" w:rsidP="002823A2">
      <w:pPr>
        <w:tabs>
          <w:tab w:val="left" w:pos="5670"/>
          <w:tab w:val="left" w:pos="6663"/>
          <w:tab w:val="left" w:pos="7513"/>
          <w:tab w:val="left" w:pos="7938"/>
        </w:tabs>
        <w:spacing w:after="0" w:line="240" w:lineRule="auto"/>
        <w:jc w:val="center"/>
        <w:rPr>
          <w:rFonts w:ascii="Times New Roman" w:hAnsi="Times New Roman" w:cs="Times New Roman"/>
          <w:b/>
        </w:rPr>
      </w:pPr>
      <w:r w:rsidRPr="002823A2">
        <w:rPr>
          <w:rFonts w:ascii="Times New Roman" w:hAnsi="Times New Roman" w:cs="Times New Roman"/>
          <w:b/>
        </w:rPr>
        <w:t>Администрация Большеигнатовского муниципального района Республики Мордовия</w:t>
      </w:r>
    </w:p>
    <w:p w:rsidR="002823A2" w:rsidRPr="002823A2" w:rsidRDefault="002823A2" w:rsidP="002823A2">
      <w:pPr>
        <w:pStyle w:val="2"/>
        <w:spacing w:before="0"/>
        <w:jc w:val="center"/>
        <w:rPr>
          <w:rFonts w:ascii="Times New Roman" w:hAnsi="Times New Roman" w:cs="Times New Roman"/>
          <w:i/>
          <w:sz w:val="22"/>
          <w:szCs w:val="22"/>
        </w:rPr>
      </w:pPr>
    </w:p>
    <w:p w:rsidR="002823A2" w:rsidRPr="002823A2" w:rsidRDefault="002823A2" w:rsidP="002823A2">
      <w:pPr>
        <w:pStyle w:val="2"/>
        <w:spacing w:before="0"/>
        <w:jc w:val="center"/>
        <w:rPr>
          <w:rFonts w:ascii="Times New Roman" w:hAnsi="Times New Roman" w:cs="Times New Roman"/>
          <w:i/>
          <w:color w:val="auto"/>
          <w:sz w:val="22"/>
          <w:szCs w:val="22"/>
        </w:rPr>
      </w:pPr>
      <w:r w:rsidRPr="002823A2">
        <w:rPr>
          <w:rFonts w:ascii="Times New Roman" w:hAnsi="Times New Roman" w:cs="Times New Roman"/>
          <w:color w:val="auto"/>
          <w:sz w:val="22"/>
          <w:szCs w:val="22"/>
        </w:rPr>
        <w:t>ПОСТАНОВЛЕНИЕ</w:t>
      </w:r>
    </w:p>
    <w:p w:rsidR="002823A2" w:rsidRPr="002823A2" w:rsidRDefault="002823A2" w:rsidP="002823A2">
      <w:pPr>
        <w:spacing w:after="0" w:line="240" w:lineRule="auto"/>
        <w:rPr>
          <w:rFonts w:ascii="Times New Roman" w:hAnsi="Times New Roman" w:cs="Times New Roman"/>
        </w:rPr>
      </w:pPr>
    </w:p>
    <w:p w:rsidR="002823A2" w:rsidRPr="002823A2" w:rsidRDefault="002823A2" w:rsidP="002823A2">
      <w:pPr>
        <w:tabs>
          <w:tab w:val="center" w:pos="4677"/>
        </w:tabs>
        <w:spacing w:after="0" w:line="240" w:lineRule="auto"/>
        <w:rPr>
          <w:rFonts w:ascii="Times New Roman" w:hAnsi="Times New Roman" w:cs="Times New Roman"/>
        </w:rPr>
      </w:pPr>
      <w:r w:rsidRPr="002823A2">
        <w:rPr>
          <w:rFonts w:ascii="Times New Roman" w:hAnsi="Times New Roman" w:cs="Times New Roman"/>
        </w:rPr>
        <w:t xml:space="preserve">  «13» марта  2023 г.                                                             </w:t>
      </w:r>
      <w:r w:rsidR="00222BE5">
        <w:rPr>
          <w:rFonts w:ascii="Times New Roman" w:hAnsi="Times New Roman" w:cs="Times New Roman"/>
        </w:rPr>
        <w:t xml:space="preserve">      </w:t>
      </w:r>
      <w:bookmarkStart w:id="0" w:name="_GoBack"/>
      <w:bookmarkEnd w:id="0"/>
      <w:r w:rsidRPr="002823A2">
        <w:rPr>
          <w:rFonts w:ascii="Times New Roman" w:hAnsi="Times New Roman" w:cs="Times New Roman"/>
        </w:rPr>
        <w:t xml:space="preserve">  </w:t>
      </w:r>
      <w:r>
        <w:rPr>
          <w:rFonts w:ascii="Times New Roman" w:hAnsi="Times New Roman" w:cs="Times New Roman"/>
        </w:rPr>
        <w:t xml:space="preserve">                                     </w:t>
      </w:r>
      <w:r w:rsidRPr="002823A2">
        <w:rPr>
          <w:rFonts w:ascii="Times New Roman" w:hAnsi="Times New Roman" w:cs="Times New Roman"/>
        </w:rPr>
        <w:t>№ 112</w:t>
      </w:r>
    </w:p>
    <w:p w:rsidR="002823A2" w:rsidRPr="002823A2" w:rsidRDefault="002823A2" w:rsidP="002823A2">
      <w:pPr>
        <w:spacing w:after="0" w:line="240" w:lineRule="auto"/>
        <w:jc w:val="center"/>
        <w:rPr>
          <w:rFonts w:ascii="Times New Roman" w:hAnsi="Times New Roman" w:cs="Times New Roman"/>
        </w:rPr>
      </w:pPr>
    </w:p>
    <w:p w:rsidR="002823A2" w:rsidRPr="002823A2" w:rsidRDefault="002823A2" w:rsidP="002823A2">
      <w:pPr>
        <w:spacing w:after="0" w:line="240" w:lineRule="auto"/>
        <w:jc w:val="center"/>
        <w:rPr>
          <w:rFonts w:ascii="Times New Roman" w:hAnsi="Times New Roman" w:cs="Times New Roman"/>
        </w:rPr>
      </w:pPr>
      <w:r w:rsidRPr="002823A2">
        <w:rPr>
          <w:rFonts w:ascii="Times New Roman" w:hAnsi="Times New Roman" w:cs="Times New Roman"/>
        </w:rPr>
        <w:t>с. Большое Игнатово</w:t>
      </w:r>
    </w:p>
    <w:p w:rsidR="002823A2" w:rsidRPr="002823A2" w:rsidRDefault="002823A2" w:rsidP="002823A2">
      <w:pPr>
        <w:spacing w:after="0" w:line="240" w:lineRule="auto"/>
        <w:rPr>
          <w:rFonts w:ascii="Times New Roman" w:hAnsi="Times New Roman" w:cs="Times New Roman"/>
        </w:rPr>
      </w:pPr>
    </w:p>
    <w:tbl>
      <w:tblPr>
        <w:tblStyle w:val="af0"/>
        <w:tblW w:w="10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786"/>
      </w:tblGrid>
      <w:tr w:rsidR="002823A2" w:rsidRPr="002823A2" w:rsidTr="00157AAB">
        <w:tc>
          <w:tcPr>
            <w:tcW w:w="5495" w:type="dxa"/>
          </w:tcPr>
          <w:p w:rsidR="002823A2" w:rsidRPr="002823A2" w:rsidRDefault="002823A2" w:rsidP="002823A2">
            <w:pPr>
              <w:jc w:val="both"/>
              <w:rPr>
                <w:rFonts w:ascii="Times New Roman" w:hAnsi="Times New Roman" w:cs="Times New Roman"/>
              </w:rPr>
            </w:pPr>
            <w:r w:rsidRPr="002823A2">
              <w:rPr>
                <w:rFonts w:ascii="Times New Roman" w:hAnsi="Times New Roman" w:cs="Times New Roman"/>
              </w:rPr>
              <w:t>О введении режима «Повышенная готовность» на территории Большеигнатовского муниципального района</w:t>
            </w:r>
          </w:p>
          <w:p w:rsidR="002823A2" w:rsidRDefault="002823A2" w:rsidP="002823A2">
            <w:pPr>
              <w:jc w:val="both"/>
              <w:rPr>
                <w:rFonts w:ascii="Times New Roman" w:hAnsi="Times New Roman" w:cs="Times New Roman"/>
              </w:rPr>
            </w:pPr>
          </w:p>
          <w:p w:rsidR="00C660BC" w:rsidRPr="002823A2" w:rsidRDefault="00C660BC" w:rsidP="002823A2">
            <w:pPr>
              <w:jc w:val="both"/>
              <w:rPr>
                <w:rFonts w:ascii="Times New Roman" w:hAnsi="Times New Roman" w:cs="Times New Roman"/>
              </w:rPr>
            </w:pPr>
          </w:p>
        </w:tc>
        <w:tc>
          <w:tcPr>
            <w:tcW w:w="4786" w:type="dxa"/>
          </w:tcPr>
          <w:p w:rsidR="002823A2" w:rsidRPr="002823A2" w:rsidRDefault="002823A2" w:rsidP="002823A2">
            <w:pPr>
              <w:rPr>
                <w:rFonts w:ascii="Times New Roman" w:hAnsi="Times New Roman" w:cs="Times New Roman"/>
              </w:rPr>
            </w:pPr>
          </w:p>
        </w:tc>
      </w:tr>
    </w:tbl>
    <w:p w:rsidR="002823A2" w:rsidRPr="002823A2" w:rsidRDefault="002823A2" w:rsidP="002823A2">
      <w:pPr>
        <w:spacing w:after="0" w:line="240" w:lineRule="auto"/>
        <w:ind w:firstLine="567"/>
        <w:jc w:val="both"/>
        <w:rPr>
          <w:rFonts w:ascii="Times New Roman" w:hAnsi="Times New Roman" w:cs="Times New Roman"/>
          <w:b/>
        </w:rPr>
      </w:pPr>
      <w:r w:rsidRPr="002823A2">
        <w:rPr>
          <w:rFonts w:ascii="Times New Roman" w:eastAsiaTheme="minorHAnsi" w:hAnsi="Times New Roman" w:cs="Times New Roman"/>
          <w:color w:val="000000"/>
          <w:lang w:eastAsia="en-US"/>
        </w:rPr>
        <w:t>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w:t>
      </w:r>
      <w:r w:rsidRPr="002823A2">
        <w:rPr>
          <w:rFonts w:ascii="Times New Roman" w:hAnsi="Times New Roman" w:cs="Times New Roman"/>
        </w:rPr>
        <w:t xml:space="preserve">, постановлением Правительства Российской Федерации от 30 декабря 2003 г. № 794 « О единой государственной системе предупреждения и ликвидации чрезвычайных ситуаций», Законом Республики Мордовия от 26 мая 2005 г. № 46-З « О предупреждении и ликвидации последствий чрезвычайных ситуаций, стихийных бедствий и эпидемий в Республике Мордовия», в связи с угрозой развития паводка на территории Большеигнатовского муниципального района, Администрация Большеигнатовского муниципального района </w:t>
      </w:r>
      <w:r w:rsidRPr="002823A2">
        <w:rPr>
          <w:rFonts w:ascii="Times New Roman" w:hAnsi="Times New Roman" w:cs="Times New Roman"/>
          <w:b/>
        </w:rPr>
        <w:t>постановляет:</w:t>
      </w:r>
    </w:p>
    <w:p w:rsidR="002823A2" w:rsidRPr="002823A2" w:rsidRDefault="002823A2" w:rsidP="002823A2">
      <w:pPr>
        <w:spacing w:after="0" w:line="240" w:lineRule="auto"/>
        <w:ind w:firstLine="567"/>
        <w:jc w:val="both"/>
        <w:rPr>
          <w:rFonts w:ascii="Times New Roman" w:hAnsi="Times New Roman" w:cs="Times New Roman"/>
        </w:rPr>
      </w:pPr>
      <w:r w:rsidRPr="002823A2">
        <w:rPr>
          <w:rFonts w:ascii="Times New Roman" w:hAnsi="Times New Roman" w:cs="Times New Roman"/>
        </w:rPr>
        <w:t xml:space="preserve">1. Установить с 13 марта 2023 г. для органов управления и сил Большеигнатовского районного звена, территориальной подсистемы единой государственной системы предупреждения  и ликвидации чрезвычайных ситуаций режим «Повышенная готовность».  </w:t>
      </w:r>
    </w:p>
    <w:p w:rsidR="002823A2" w:rsidRPr="002823A2" w:rsidRDefault="002823A2" w:rsidP="002823A2">
      <w:pPr>
        <w:spacing w:after="0" w:line="240" w:lineRule="auto"/>
        <w:ind w:firstLine="567"/>
        <w:jc w:val="both"/>
        <w:rPr>
          <w:rFonts w:ascii="Times New Roman" w:hAnsi="Times New Roman" w:cs="Times New Roman"/>
        </w:rPr>
      </w:pPr>
      <w:r w:rsidRPr="002823A2">
        <w:rPr>
          <w:rFonts w:ascii="Times New Roman" w:hAnsi="Times New Roman" w:cs="Times New Roman"/>
        </w:rPr>
        <w:t xml:space="preserve">2. Провести превентивные мероприятия, направленные на предупреждение чрезвычайных ситуаций всем службам жизнеобеспечения района.  </w:t>
      </w:r>
    </w:p>
    <w:p w:rsidR="002823A2" w:rsidRPr="002823A2" w:rsidRDefault="002823A2" w:rsidP="002823A2">
      <w:pPr>
        <w:spacing w:after="0" w:line="240" w:lineRule="auto"/>
        <w:ind w:firstLine="567"/>
        <w:jc w:val="both"/>
        <w:rPr>
          <w:rFonts w:ascii="Times New Roman" w:hAnsi="Times New Roman" w:cs="Times New Roman"/>
        </w:rPr>
      </w:pPr>
      <w:r w:rsidRPr="002823A2">
        <w:rPr>
          <w:rFonts w:ascii="Times New Roman" w:hAnsi="Times New Roman" w:cs="Times New Roman"/>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 первого заместителя председателя КЧС и ОПБ - Левщанова А.М.</w:t>
      </w:r>
    </w:p>
    <w:p w:rsidR="002823A2" w:rsidRPr="002823A2" w:rsidRDefault="002823A2" w:rsidP="002823A2">
      <w:pPr>
        <w:pStyle w:val="Default"/>
        <w:ind w:firstLine="567"/>
        <w:jc w:val="both"/>
        <w:rPr>
          <w:sz w:val="22"/>
          <w:szCs w:val="22"/>
        </w:rPr>
      </w:pPr>
      <w:r w:rsidRPr="002823A2">
        <w:rPr>
          <w:sz w:val="22"/>
          <w:szCs w:val="22"/>
        </w:rPr>
        <w:t>4.  Настоящее постановление вступает в силу после дня официального опубликования (обнародования).</w:t>
      </w:r>
    </w:p>
    <w:p w:rsidR="002823A2" w:rsidRPr="002823A2" w:rsidRDefault="002823A2" w:rsidP="002823A2">
      <w:pPr>
        <w:pStyle w:val="Default"/>
        <w:ind w:firstLine="567"/>
        <w:jc w:val="both"/>
        <w:rPr>
          <w:sz w:val="22"/>
          <w:szCs w:val="22"/>
        </w:rPr>
      </w:pPr>
    </w:p>
    <w:p w:rsidR="002823A2" w:rsidRPr="002823A2" w:rsidRDefault="002823A2" w:rsidP="002823A2">
      <w:pPr>
        <w:pStyle w:val="Default"/>
        <w:ind w:firstLine="567"/>
        <w:jc w:val="both"/>
        <w:rPr>
          <w:sz w:val="22"/>
          <w:szCs w:val="22"/>
        </w:rPr>
      </w:pPr>
    </w:p>
    <w:p w:rsidR="002823A2" w:rsidRPr="002823A2" w:rsidRDefault="002823A2" w:rsidP="00C660BC">
      <w:pPr>
        <w:pStyle w:val="Default"/>
        <w:jc w:val="both"/>
        <w:rPr>
          <w:sz w:val="22"/>
          <w:szCs w:val="22"/>
        </w:rPr>
      </w:pPr>
      <w:r w:rsidRPr="002823A2">
        <w:rPr>
          <w:sz w:val="22"/>
          <w:szCs w:val="22"/>
        </w:rPr>
        <w:t>Глава Большеигнатовского</w:t>
      </w:r>
    </w:p>
    <w:p w:rsidR="00555D1D" w:rsidRPr="00555D1D" w:rsidRDefault="002823A2" w:rsidP="002823A2">
      <w:pPr>
        <w:spacing w:after="0" w:line="240" w:lineRule="auto"/>
        <w:jc w:val="both"/>
        <w:rPr>
          <w:rFonts w:ascii="Times New Roman" w:hAnsi="Times New Roman" w:cs="Times New Roman"/>
        </w:rPr>
      </w:pPr>
      <w:r w:rsidRPr="002823A2">
        <w:rPr>
          <w:rFonts w:ascii="Times New Roman" w:hAnsi="Times New Roman" w:cs="Times New Roman"/>
        </w:rPr>
        <w:t xml:space="preserve">муниципального района                                                        </w:t>
      </w:r>
      <w:r w:rsidR="00C660BC">
        <w:rPr>
          <w:rFonts w:ascii="Times New Roman" w:hAnsi="Times New Roman" w:cs="Times New Roman"/>
        </w:rPr>
        <w:t xml:space="preserve">                </w:t>
      </w:r>
      <w:r w:rsidRPr="002823A2">
        <w:rPr>
          <w:rFonts w:ascii="Times New Roman" w:hAnsi="Times New Roman" w:cs="Times New Roman"/>
        </w:rPr>
        <w:t xml:space="preserve"> Т.Н. Полозова</w:t>
      </w:r>
    </w:p>
    <w:sectPr w:rsidR="00555D1D" w:rsidRPr="00555D1D" w:rsidSect="008E55C3">
      <w:headerReference w:type="default" r:id="rId10"/>
      <w:pgSz w:w="11906" w:h="16838"/>
      <w:pgMar w:top="1134" w:right="851" w:bottom="1134" w:left="1701" w:header="709"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78C" w:rsidRDefault="0072678C" w:rsidP="00AE471C">
      <w:pPr>
        <w:spacing w:after="0" w:line="240" w:lineRule="auto"/>
      </w:pPr>
      <w:r>
        <w:separator/>
      </w:r>
    </w:p>
  </w:endnote>
  <w:endnote w:type="continuationSeparator" w:id="0">
    <w:p w:rsidR="0072678C" w:rsidRDefault="0072678C"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78C" w:rsidRDefault="0072678C" w:rsidP="00AE471C">
      <w:pPr>
        <w:spacing w:after="0" w:line="240" w:lineRule="auto"/>
      </w:pPr>
      <w:r>
        <w:separator/>
      </w:r>
    </w:p>
  </w:footnote>
  <w:footnote w:type="continuationSeparator" w:id="0">
    <w:p w:rsidR="0072678C" w:rsidRDefault="0072678C"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A8E" w:rsidRDefault="00B46A8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2">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5">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25950F9C"/>
    <w:multiLevelType w:val="multilevel"/>
    <w:tmpl w:val="2D86EEC2"/>
    <w:lvl w:ilvl="0">
      <w:start w:val="1"/>
      <w:numFmt w:val="decimal"/>
      <w:lvlText w:val="%1."/>
      <w:lvlJc w:val="left"/>
      <w:pPr>
        <w:ind w:left="780" w:hanging="360"/>
      </w:pPr>
      <w:rPr>
        <w:rFonts w:ascii="Times New Roman" w:eastAsia="Times New Roman" w:hAnsi="Times New Roman" w:cs="Times New Roman"/>
      </w:rPr>
    </w:lvl>
    <w:lvl w:ilvl="1">
      <w:start w:val="1"/>
      <w:numFmt w:val="decimal"/>
      <w:isLgl/>
      <w:lvlText w:val="%1.%2."/>
      <w:lvlJc w:val="left"/>
      <w:pPr>
        <w:ind w:left="1500" w:hanging="72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460" w:hanging="2160"/>
      </w:pPr>
      <w:rPr>
        <w:rFonts w:hint="default"/>
      </w:rPr>
    </w:lvl>
  </w:abstractNum>
  <w:abstractNum w:abstractNumId="20">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26">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27">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31">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93378A3"/>
    <w:multiLevelType w:val="multilevel"/>
    <w:tmpl w:val="A7480440"/>
    <w:lvl w:ilvl="0">
      <w:start w:val="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5"/>
  </w:num>
  <w:num w:numId="3">
    <w:abstractNumId w:val="32"/>
  </w:num>
  <w:num w:numId="4">
    <w:abstractNumId w:val="23"/>
  </w:num>
  <w:num w:numId="5">
    <w:abstractNumId w:val="12"/>
  </w:num>
  <w:num w:numId="6">
    <w:abstractNumId w:val="20"/>
  </w:num>
  <w:num w:numId="7">
    <w:abstractNumId w:val="31"/>
  </w:num>
  <w:num w:numId="8">
    <w:abstractNumId w:val="24"/>
  </w:num>
  <w:num w:numId="9">
    <w:abstractNumId w:val="11"/>
  </w:num>
  <w:num w:numId="10">
    <w:abstractNumId w:val="1"/>
  </w:num>
  <w:num w:numId="11">
    <w:abstractNumId w:val="2"/>
  </w:num>
  <w:num w:numId="12">
    <w:abstractNumId w:val="3"/>
  </w:num>
  <w:num w:numId="13">
    <w:abstractNumId w:val="34"/>
  </w:num>
  <w:num w:numId="14">
    <w:abstractNumId w:val="27"/>
  </w:num>
  <w:num w:numId="15">
    <w:abstractNumId w:val="29"/>
  </w:num>
  <w:num w:numId="16">
    <w:abstractNumId w:val="18"/>
  </w:num>
  <w:num w:numId="17">
    <w:abstractNumId w:val="35"/>
  </w:num>
  <w:num w:numId="18">
    <w:abstractNumId w:val="22"/>
  </w:num>
  <w:num w:numId="19">
    <w:abstractNumId w:val="16"/>
  </w:num>
  <w:num w:numId="20">
    <w:abstractNumId w:val="1"/>
    <w:lvlOverride w:ilvl="0">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1"/>
  </w:num>
  <w:num w:numId="24">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3"/>
  </w:num>
  <w:num w:numId="27">
    <w:abstractNumId w:val="26"/>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num>
  <w:num w:numId="31">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2BE5"/>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60BE2"/>
    <w:rsid w:val="00360DC9"/>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2678C"/>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410E"/>
    <w:rsid w:val="00854A01"/>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EFF"/>
    <w:rsid w:val="00904E2E"/>
    <w:rsid w:val="00906334"/>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77EE"/>
    <w:rsid w:val="009D0B85"/>
    <w:rsid w:val="009D18ED"/>
    <w:rsid w:val="009D21CF"/>
    <w:rsid w:val="009D31C8"/>
    <w:rsid w:val="009D3C0D"/>
    <w:rsid w:val="009E0570"/>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708"/>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56B1"/>
    <w:rsid w:val="00C25AF1"/>
    <w:rsid w:val="00C27433"/>
    <w:rsid w:val="00C27CFF"/>
    <w:rsid w:val="00C30424"/>
    <w:rsid w:val="00C30F7C"/>
    <w:rsid w:val="00C316E2"/>
    <w:rsid w:val="00C33B5C"/>
    <w:rsid w:val="00C3489C"/>
    <w:rsid w:val="00C34CA4"/>
    <w:rsid w:val="00C35D41"/>
    <w:rsid w:val="00C36247"/>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0BC"/>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0" w:qFormat="1"/>
    <w:lsdException w:name="annotation reference" w:uiPriority="0"/>
    <w:lsdException w:name="page number" w:qFormat="1"/>
    <w:lsdException w:name="endnote tex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uiPriority w:val="99"/>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iPriority w:val="99"/>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uiPriority w:val="99"/>
    <w:qFormat/>
    <w:rsid w:val="001358C4"/>
    <w:rPr>
      <w:b/>
      <w:bCs/>
      <w:i/>
      <w:iCs/>
      <w:spacing w:val="-3"/>
      <w:sz w:val="26"/>
      <w:szCs w:val="26"/>
      <w:shd w:val="clear" w:color="auto" w:fill="FFFFFF"/>
    </w:rPr>
  </w:style>
  <w:style w:type="paragraph" w:customStyle="1" w:styleId="24">
    <w:name w:val="Основной текст (2)"/>
    <w:basedOn w:val="a0"/>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d">
    <w:name w:val="Title"/>
    <w:basedOn w:val="a0"/>
    <w:link w:val="affe"/>
    <w:qFormat/>
    <w:rsid w:val="00D7242A"/>
    <w:pPr>
      <w:spacing w:after="0" w:line="240" w:lineRule="auto"/>
      <w:jc w:val="center"/>
    </w:pPr>
    <w:rPr>
      <w:rFonts w:ascii="Times New Roman" w:eastAsia="Times New Roman" w:hAnsi="Times New Roman" w:cs="Times New Roman"/>
      <w:sz w:val="28"/>
      <w:szCs w:val="20"/>
    </w:rPr>
  </w:style>
  <w:style w:type="character" w:customStyle="1" w:styleId="affe">
    <w:name w:val="Название Знак"/>
    <w:basedOn w:val="a1"/>
    <w:link w:val="affd"/>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0">
    <w:name w:val="Пункт Знак"/>
    <w:rsid w:val="004F1E73"/>
    <w:rPr>
      <w:rFonts w:cs="Times New Roman"/>
      <w:sz w:val="28"/>
      <w:lang w:val="ru-RU" w:bidi="ar-SA"/>
    </w:rPr>
  </w:style>
  <w:style w:type="character" w:customStyle="1" w:styleId="afff1">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2">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3">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4">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5">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6">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7">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2"/>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2"/>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8">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9">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2"/>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2"/>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a">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b">
    <w:name w:val="Заголовок таблицы"/>
    <w:basedOn w:val="afff3"/>
    <w:qFormat/>
    <w:rsid w:val="004F1E73"/>
    <w:pPr>
      <w:jc w:val="center"/>
    </w:pPr>
    <w:rPr>
      <w:b/>
      <w:bCs/>
    </w:rPr>
  </w:style>
  <w:style w:type="paragraph" w:customStyle="1" w:styleId="afffc">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d">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e">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
    <w:name w:val="Основной текст_"/>
    <w:basedOn w:val="a1"/>
    <w:link w:val="1f4"/>
    <w:rsid w:val="00680E9B"/>
    <w:rPr>
      <w:rFonts w:cs="Times New Roman"/>
      <w:spacing w:val="2"/>
      <w:lang w:bidi="ar-SA"/>
    </w:rPr>
  </w:style>
  <w:style w:type="character" w:customStyle="1" w:styleId="affff0">
    <w:name w:val="Активная гипертекстовая ссылка"/>
    <w:uiPriority w:val="99"/>
    <w:rsid w:val="001C26AF"/>
    <w:rPr>
      <w:b/>
      <w:bCs/>
      <w:color w:val="106BBE"/>
      <w:u w:val="single"/>
    </w:rPr>
  </w:style>
  <w:style w:type="paragraph" w:customStyle="1" w:styleId="affff1">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2">
    <w:name w:val="Внимание: криминал!!"/>
    <w:basedOn w:val="affff1"/>
    <w:next w:val="a0"/>
    <w:rsid w:val="001C26AF"/>
  </w:style>
  <w:style w:type="paragraph" w:customStyle="1" w:styleId="affff3">
    <w:name w:val="Внимание: недобросовестность!"/>
    <w:basedOn w:val="affff1"/>
    <w:next w:val="a0"/>
    <w:rsid w:val="001C26AF"/>
  </w:style>
  <w:style w:type="character" w:customStyle="1" w:styleId="affff4">
    <w:name w:val="Выделение для Базового Поиска"/>
    <w:uiPriority w:val="99"/>
    <w:rsid w:val="001C26AF"/>
    <w:rPr>
      <w:b/>
      <w:bCs/>
      <w:color w:val="0058A9"/>
    </w:rPr>
  </w:style>
  <w:style w:type="character" w:customStyle="1" w:styleId="affff5">
    <w:name w:val="Выделение для Базового Поиска (курсив)"/>
    <w:uiPriority w:val="99"/>
    <w:rsid w:val="001C26AF"/>
    <w:rPr>
      <w:b/>
      <w:bCs/>
      <w:i/>
      <w:iCs/>
      <w:color w:val="0058A9"/>
    </w:rPr>
  </w:style>
  <w:style w:type="paragraph" w:customStyle="1" w:styleId="affff6">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7">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8">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9">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a">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b">
    <w:name w:val="Заголовок своего сообщения"/>
    <w:basedOn w:val="af7"/>
    <w:uiPriority w:val="99"/>
    <w:rsid w:val="001C26AF"/>
    <w:rPr>
      <w:b/>
      <w:bCs/>
      <w:color w:val="26282F"/>
    </w:rPr>
  </w:style>
  <w:style w:type="character" w:customStyle="1" w:styleId="affffc">
    <w:name w:val="Заголовок чужого сообщения"/>
    <w:uiPriority w:val="99"/>
    <w:rsid w:val="001C26AF"/>
    <w:rPr>
      <w:b/>
      <w:bCs/>
      <w:color w:val="FF0000"/>
    </w:rPr>
  </w:style>
  <w:style w:type="paragraph" w:customStyle="1" w:styleId="affffd">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0"/>
    <w:uiPriority w:val="99"/>
    <w:rsid w:val="001C26AF"/>
    <w:pPr>
      <w:spacing w:after="0"/>
      <w:jc w:val="left"/>
    </w:pPr>
  </w:style>
  <w:style w:type="paragraph" w:customStyle="1" w:styleId="afffff">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0">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1">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2">
    <w:name w:val="Колонтитул (левый)"/>
    <w:basedOn w:val="afffff1"/>
    <w:next w:val="a0"/>
    <w:uiPriority w:val="99"/>
    <w:rsid w:val="001C26AF"/>
    <w:rPr>
      <w:sz w:val="14"/>
      <w:szCs w:val="14"/>
    </w:rPr>
  </w:style>
  <w:style w:type="paragraph" w:customStyle="1" w:styleId="afffff3">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4">
    <w:name w:val="Колонтитул (правый)"/>
    <w:basedOn w:val="afffff3"/>
    <w:next w:val="a0"/>
    <w:uiPriority w:val="99"/>
    <w:rsid w:val="001C26AF"/>
    <w:rPr>
      <w:sz w:val="14"/>
      <w:szCs w:val="14"/>
    </w:rPr>
  </w:style>
  <w:style w:type="paragraph" w:customStyle="1" w:styleId="afffff5">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6">
    <w:name w:val="Куда обратиться?"/>
    <w:basedOn w:val="affff1"/>
    <w:next w:val="a0"/>
    <w:uiPriority w:val="99"/>
    <w:rsid w:val="001C26AF"/>
  </w:style>
  <w:style w:type="paragraph" w:customStyle="1" w:styleId="afffff7">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8">
    <w:name w:val="Найденные слова"/>
    <w:uiPriority w:val="99"/>
    <w:rsid w:val="001C26AF"/>
    <w:rPr>
      <w:b/>
      <w:bCs/>
      <w:color w:val="26282F"/>
      <w:shd w:val="clear" w:color="auto" w:fill="FFF580"/>
    </w:rPr>
  </w:style>
  <w:style w:type="paragraph" w:customStyle="1" w:styleId="afffff9">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a">
    <w:name w:val="Не вступил в силу"/>
    <w:uiPriority w:val="99"/>
    <w:rsid w:val="001C26AF"/>
    <w:rPr>
      <w:b/>
      <w:bCs/>
      <w:color w:val="000000"/>
      <w:shd w:val="clear" w:color="auto" w:fill="D8EDE8"/>
    </w:rPr>
  </w:style>
  <w:style w:type="paragraph" w:customStyle="1" w:styleId="afffffb">
    <w:name w:val="Необходимые документы"/>
    <w:basedOn w:val="affff1"/>
    <w:next w:val="a0"/>
    <w:uiPriority w:val="99"/>
    <w:rsid w:val="001C26AF"/>
    <w:pPr>
      <w:ind w:firstLine="118"/>
    </w:pPr>
  </w:style>
  <w:style w:type="character" w:customStyle="1" w:styleId="afffffc">
    <w:name w:val="Опечатки"/>
    <w:uiPriority w:val="99"/>
    <w:rsid w:val="001C26AF"/>
    <w:rPr>
      <w:color w:val="FF0000"/>
    </w:rPr>
  </w:style>
  <w:style w:type="paragraph" w:customStyle="1" w:styleId="afffffd">
    <w:name w:val="Переменная часть"/>
    <w:basedOn w:val="affff7"/>
    <w:next w:val="a0"/>
    <w:uiPriority w:val="99"/>
    <w:rsid w:val="001C26AF"/>
    <w:rPr>
      <w:sz w:val="18"/>
      <w:szCs w:val="18"/>
    </w:rPr>
  </w:style>
  <w:style w:type="paragraph" w:customStyle="1" w:styleId="afffffe">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0">
    <w:name w:val="Постоянная часть"/>
    <w:basedOn w:val="affff7"/>
    <w:next w:val="a0"/>
    <w:uiPriority w:val="99"/>
    <w:rsid w:val="001C26AF"/>
    <w:rPr>
      <w:sz w:val="20"/>
      <w:szCs w:val="20"/>
    </w:rPr>
  </w:style>
  <w:style w:type="paragraph" w:customStyle="1" w:styleId="affffff1">
    <w:name w:val="Пример."/>
    <w:basedOn w:val="affff1"/>
    <w:next w:val="a0"/>
    <w:uiPriority w:val="99"/>
    <w:rsid w:val="001C26AF"/>
  </w:style>
  <w:style w:type="paragraph" w:customStyle="1" w:styleId="affffff2">
    <w:name w:val="Примечание."/>
    <w:basedOn w:val="affff1"/>
    <w:next w:val="a0"/>
    <w:uiPriority w:val="99"/>
    <w:rsid w:val="001C26AF"/>
  </w:style>
  <w:style w:type="character" w:customStyle="1" w:styleId="affffff3">
    <w:name w:val="Продолжение ссылки"/>
    <w:basedOn w:val="a6"/>
    <w:uiPriority w:val="99"/>
    <w:rsid w:val="001C26AF"/>
    <w:rPr>
      <w:rFonts w:cs="Times New Roman"/>
      <w:b/>
      <w:bCs/>
      <w:color w:val="106BBE"/>
    </w:rPr>
  </w:style>
  <w:style w:type="paragraph" w:customStyle="1" w:styleId="affffff4">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5">
    <w:name w:val="Сравнение редакций"/>
    <w:basedOn w:val="af7"/>
    <w:uiPriority w:val="99"/>
    <w:rsid w:val="001C26AF"/>
    <w:rPr>
      <w:b/>
      <w:bCs/>
      <w:color w:val="26282F"/>
    </w:rPr>
  </w:style>
  <w:style w:type="character" w:customStyle="1" w:styleId="affffff6">
    <w:name w:val="Сравнение редакций. Добавленный фрагмент"/>
    <w:uiPriority w:val="99"/>
    <w:rsid w:val="001C26AF"/>
    <w:rPr>
      <w:color w:val="000000"/>
      <w:shd w:val="clear" w:color="auto" w:fill="C1D7FF"/>
    </w:rPr>
  </w:style>
  <w:style w:type="character" w:customStyle="1" w:styleId="affffff7">
    <w:name w:val="Сравнение редакций. Удаленный фрагмент"/>
    <w:uiPriority w:val="99"/>
    <w:rsid w:val="001C26AF"/>
    <w:rPr>
      <w:color w:val="000000"/>
      <w:shd w:val="clear" w:color="auto" w:fill="C4C413"/>
    </w:rPr>
  </w:style>
  <w:style w:type="paragraph" w:customStyle="1" w:styleId="affffff8">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9">
    <w:name w:val="Ссылка на утративший силу документ"/>
    <w:uiPriority w:val="99"/>
    <w:rsid w:val="001C26AF"/>
    <w:rPr>
      <w:b/>
      <w:bCs/>
      <w:color w:val="749232"/>
    </w:rPr>
  </w:style>
  <w:style w:type="paragraph" w:customStyle="1" w:styleId="affffffa">
    <w:name w:val="Текст в таблице"/>
    <w:basedOn w:val="aa"/>
    <w:next w:val="a0"/>
    <w:uiPriority w:val="99"/>
    <w:rsid w:val="001C26AF"/>
    <w:pPr>
      <w:ind w:firstLine="500"/>
    </w:pPr>
  </w:style>
  <w:style w:type="paragraph" w:customStyle="1" w:styleId="affffffb">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c">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d">
    <w:name w:val="Утратил силу"/>
    <w:uiPriority w:val="99"/>
    <w:rsid w:val="001C26AF"/>
    <w:rPr>
      <w:b/>
      <w:bCs/>
      <w:strike/>
      <w:color w:val="666600"/>
    </w:rPr>
  </w:style>
  <w:style w:type="paragraph" w:customStyle="1" w:styleId="affffffe">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0">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1">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3">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4">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5">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6">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7">
    <w:name w:val="line number"/>
    <w:uiPriority w:val="99"/>
    <w:unhideWhenUsed/>
    <w:rsid w:val="00487F7F"/>
    <w:rPr>
      <w:rFonts w:cs="Times New Roman"/>
    </w:rPr>
  </w:style>
  <w:style w:type="paragraph" w:customStyle="1" w:styleId="afffffff8">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9">
    <w:name w:val="Plain Text"/>
    <w:basedOn w:val="a0"/>
    <w:link w:val="afffffffa"/>
    <w:rsid w:val="0006397C"/>
    <w:pPr>
      <w:spacing w:after="0" w:line="240" w:lineRule="auto"/>
    </w:pPr>
    <w:rPr>
      <w:rFonts w:ascii="Courier New" w:eastAsia="Times New Roman" w:hAnsi="Courier New" w:cs="Times New Roman"/>
      <w:sz w:val="20"/>
      <w:szCs w:val="20"/>
    </w:rPr>
  </w:style>
  <w:style w:type="character" w:customStyle="1" w:styleId="afffffffa">
    <w:name w:val="Текст Знак"/>
    <w:basedOn w:val="a1"/>
    <w:link w:val="afffffff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b">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c">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d">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e">
    <w:name w:val="annotation reference"/>
    <w:rsid w:val="00FF1DF4"/>
    <w:rPr>
      <w:sz w:val="16"/>
      <w:szCs w:val="16"/>
    </w:rPr>
  </w:style>
  <w:style w:type="paragraph" w:styleId="affffffff">
    <w:name w:val="annotation text"/>
    <w:basedOn w:val="a0"/>
    <w:link w:val="affffffff0"/>
    <w:rsid w:val="00FF1DF4"/>
    <w:pPr>
      <w:spacing w:after="0" w:line="240" w:lineRule="auto"/>
    </w:pPr>
    <w:rPr>
      <w:rFonts w:ascii="Times New Roman" w:eastAsia="Times New Roman" w:hAnsi="Times New Roman" w:cs="Times New Roman"/>
      <w:sz w:val="20"/>
      <w:szCs w:val="20"/>
    </w:rPr>
  </w:style>
  <w:style w:type="character" w:customStyle="1" w:styleId="affffffff0">
    <w:name w:val="Текст примечания Знак"/>
    <w:basedOn w:val="a1"/>
    <w:link w:val="affffffff"/>
    <w:rsid w:val="00FF1DF4"/>
    <w:rPr>
      <w:rFonts w:ascii="Times New Roman" w:eastAsia="Times New Roman" w:hAnsi="Times New Roman" w:cs="Times New Roman"/>
      <w:sz w:val="20"/>
      <w:szCs w:val="20"/>
    </w:rPr>
  </w:style>
  <w:style w:type="paragraph" w:styleId="affffffff1">
    <w:name w:val="annotation subject"/>
    <w:basedOn w:val="affffffff"/>
    <w:next w:val="affffffff"/>
    <w:link w:val="affffffff2"/>
    <w:uiPriority w:val="99"/>
    <w:semiHidden/>
    <w:rsid w:val="00FF1DF4"/>
    <w:rPr>
      <w:b/>
      <w:bCs/>
    </w:rPr>
  </w:style>
  <w:style w:type="character" w:customStyle="1" w:styleId="affffffff2">
    <w:name w:val="Тема примечания Знак"/>
    <w:basedOn w:val="affffffff0"/>
    <w:link w:val="affffffff1"/>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3">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4">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5">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6">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7">
    <w:name w:val="Subtitle"/>
    <w:basedOn w:val="a0"/>
    <w:next w:val="a0"/>
    <w:link w:val="affffffff8"/>
    <w:qFormat/>
    <w:rsid w:val="00692277"/>
    <w:rPr>
      <w:rFonts w:ascii="XO Thames" w:eastAsia="Times New Roman" w:hAnsi="XO Thames" w:cs="Times New Roman"/>
      <w:i/>
      <w:color w:val="616161"/>
      <w:sz w:val="24"/>
      <w:szCs w:val="20"/>
      <w:lang w:val="x-none" w:eastAsia="x-none"/>
    </w:rPr>
  </w:style>
  <w:style w:type="character" w:customStyle="1" w:styleId="affffffff8">
    <w:name w:val="Подзаголовок Знак"/>
    <w:basedOn w:val="a1"/>
    <w:link w:val="affffffff7"/>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9">
    <w:name w:val="endnote text"/>
    <w:basedOn w:val="a0"/>
    <w:link w:val="affffffffa"/>
    <w:semiHidden/>
    <w:rsid w:val="00692277"/>
    <w:pPr>
      <w:spacing w:after="0" w:line="240" w:lineRule="auto"/>
    </w:pPr>
    <w:rPr>
      <w:rFonts w:ascii="Times New Roman" w:eastAsia="Times New Roman" w:hAnsi="Times New Roman" w:cs="Times New Roman"/>
      <w:sz w:val="20"/>
      <w:szCs w:val="20"/>
    </w:rPr>
  </w:style>
  <w:style w:type="character" w:customStyle="1" w:styleId="affffffffa">
    <w:name w:val="Текст концевой сноски Знак"/>
    <w:basedOn w:val="a1"/>
    <w:link w:val="affffffff9"/>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b">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uiPriority w:val="99"/>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c">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d">
    <w:name w:val="Символ сноски"/>
    <w:rsid w:val="002B3039"/>
  </w:style>
  <w:style w:type="character" w:customStyle="1" w:styleId="affffffffe">
    <w:name w:val="Символ концевой сноски"/>
    <w:rsid w:val="002B3039"/>
  </w:style>
  <w:style w:type="paragraph" w:customStyle="1" w:styleId="afffffffff">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0">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1">
    <w:name w:val="Сноска_"/>
    <w:link w:val="afffffffff2"/>
    <w:uiPriority w:val="99"/>
    <w:locked/>
    <w:rsid w:val="00CC7321"/>
    <w:rPr>
      <w:b/>
      <w:bCs/>
      <w:sz w:val="18"/>
      <w:szCs w:val="18"/>
      <w:shd w:val="clear" w:color="auto" w:fill="FFFFFF"/>
    </w:rPr>
  </w:style>
  <w:style w:type="character" w:customStyle="1" w:styleId="afffffffff3">
    <w:name w:val="Сноска + Не полужирный"/>
    <w:uiPriority w:val="99"/>
    <w:rsid w:val="00CC7321"/>
    <w:rPr>
      <w:b w:val="0"/>
      <w:bCs w:val="0"/>
      <w:sz w:val="18"/>
      <w:szCs w:val="18"/>
      <w:shd w:val="clear" w:color="auto" w:fill="FFFFFF"/>
    </w:rPr>
  </w:style>
  <w:style w:type="paragraph" w:customStyle="1" w:styleId="afffffffff2">
    <w:name w:val="Сноска"/>
    <w:basedOn w:val="a0"/>
    <w:link w:val="afffffffff1"/>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4">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5">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6">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5BBDC-3D90-4F31-B76C-7DAB0AD79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9441</TotalTime>
  <Pages>4</Pages>
  <Words>1650</Words>
  <Characters>9405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1563</cp:revision>
  <dcterms:created xsi:type="dcterms:W3CDTF">2020-01-14T13:18:00Z</dcterms:created>
  <dcterms:modified xsi:type="dcterms:W3CDTF">2023-05-23T08:17:00Z</dcterms:modified>
</cp:coreProperties>
</file>