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2F3F" w:rsidRPr="00842F3F" w:rsidRDefault="00842F3F" w:rsidP="00842F3F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842F3F">
        <w:rPr>
          <w:rFonts w:ascii="Times New Roman" w:hAnsi="Times New Roman" w:cs="Times New Roman"/>
          <w:b/>
        </w:rPr>
        <w:t>Извещение о проведение открытого аукциона на право заключения договора</w:t>
      </w:r>
    </w:p>
    <w:p w:rsidR="00842F3F" w:rsidRPr="00842F3F" w:rsidRDefault="00842F3F" w:rsidP="00842F3F">
      <w:pPr>
        <w:tabs>
          <w:tab w:val="center" w:pos="4677"/>
          <w:tab w:val="right" w:pos="9354"/>
        </w:tabs>
        <w:spacing w:after="0" w:line="240" w:lineRule="auto"/>
        <w:rPr>
          <w:rFonts w:ascii="Times New Roman" w:hAnsi="Times New Roman" w:cs="Times New Roman"/>
          <w:b/>
        </w:rPr>
      </w:pPr>
      <w:r w:rsidRPr="00842F3F">
        <w:rPr>
          <w:rFonts w:ascii="Times New Roman" w:hAnsi="Times New Roman" w:cs="Times New Roman"/>
          <w:b/>
        </w:rPr>
        <w:tab/>
        <w:t xml:space="preserve">аренды земельного участка </w:t>
      </w:r>
      <w:r w:rsidRPr="00842F3F">
        <w:rPr>
          <w:rFonts w:ascii="Times New Roman" w:hAnsi="Times New Roman" w:cs="Times New Roman"/>
          <w:b/>
        </w:rPr>
        <w:tab/>
      </w:r>
    </w:p>
    <w:p w:rsidR="00842F3F" w:rsidRPr="00842F3F" w:rsidRDefault="00842F3F" w:rsidP="00842F3F">
      <w:pPr>
        <w:tabs>
          <w:tab w:val="left" w:pos="426"/>
          <w:tab w:val="left" w:pos="56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</w:rPr>
      </w:pPr>
    </w:p>
    <w:p w:rsidR="00842F3F" w:rsidRPr="00842F3F" w:rsidRDefault="00842F3F" w:rsidP="00DB081C">
      <w:pPr>
        <w:tabs>
          <w:tab w:val="left" w:pos="426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842F3F">
        <w:rPr>
          <w:rFonts w:ascii="Times New Roman" w:hAnsi="Times New Roman" w:cs="Times New Roman"/>
        </w:rPr>
        <w:t xml:space="preserve">    Организатор торгов – Администрация Большеигнатовского муниципального района Республики Мордовия, 431670, Республика Мордовия, Большеигнатовский район, с.Большое Игнатово, ул. Советская, д. 40.</w:t>
      </w:r>
    </w:p>
    <w:p w:rsidR="00842F3F" w:rsidRPr="00842F3F" w:rsidRDefault="00842F3F" w:rsidP="00DB081C">
      <w:pPr>
        <w:tabs>
          <w:tab w:val="left" w:pos="426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842F3F">
        <w:rPr>
          <w:rFonts w:ascii="Times New Roman" w:hAnsi="Times New Roman" w:cs="Times New Roman"/>
        </w:rPr>
        <w:t xml:space="preserve">    Сайт https://bolsheignatovskoe-r13.gosweb.gosuslugi.ru/, адрес электронной почты ignzem@mail.ru, телефон: 8(834 42) 2-13-57.</w:t>
      </w:r>
    </w:p>
    <w:p w:rsidR="00842F3F" w:rsidRPr="00842F3F" w:rsidRDefault="00842F3F" w:rsidP="00DB081C">
      <w:pPr>
        <w:tabs>
          <w:tab w:val="left" w:pos="426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842F3F">
        <w:rPr>
          <w:rFonts w:ascii="Times New Roman" w:hAnsi="Times New Roman" w:cs="Times New Roman"/>
        </w:rPr>
        <w:t xml:space="preserve">    Дата проведения  аукциона  24 апреля  2024 года  в 10 ч. 00 мин.</w:t>
      </w:r>
    </w:p>
    <w:p w:rsidR="00842F3F" w:rsidRPr="00842F3F" w:rsidRDefault="00842F3F" w:rsidP="00DB081C">
      <w:pPr>
        <w:tabs>
          <w:tab w:val="left" w:pos="426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842F3F">
        <w:rPr>
          <w:rFonts w:ascii="Times New Roman" w:hAnsi="Times New Roman" w:cs="Times New Roman"/>
        </w:rPr>
        <w:t xml:space="preserve">       Адрес электронной площадки: оператор торгов выступает электронная торговая площадка - Акционерное общество «Сбербанк - Автоматизированная система торгов» (далее - ООО «Сбербанк-АСТ») - http://utp.sberbank-ast.ru</w:t>
      </w:r>
    </w:p>
    <w:p w:rsidR="00842F3F" w:rsidRPr="00842F3F" w:rsidRDefault="00842F3F" w:rsidP="00DB081C">
      <w:pPr>
        <w:tabs>
          <w:tab w:val="left" w:pos="426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842F3F">
        <w:rPr>
          <w:rFonts w:ascii="Times New Roman" w:hAnsi="Times New Roman" w:cs="Times New Roman"/>
        </w:rPr>
        <w:t>АО «Сбербанк-Автоматизированная система торгов»:</w:t>
      </w:r>
    </w:p>
    <w:p w:rsidR="00842F3F" w:rsidRPr="00842F3F" w:rsidRDefault="00842F3F" w:rsidP="00DB081C">
      <w:pPr>
        <w:tabs>
          <w:tab w:val="left" w:pos="426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842F3F">
        <w:rPr>
          <w:rFonts w:ascii="Times New Roman" w:hAnsi="Times New Roman" w:cs="Times New Roman"/>
        </w:rPr>
        <w:t>Место нахождения: 119435, г. Москва, пер. Большой Саввинский, д. 12, стр. 9, эт. 1, пом. I, комн. 2. Сайт: http://www.sberbank-ast.ru</w:t>
      </w:r>
    </w:p>
    <w:p w:rsidR="00842F3F" w:rsidRPr="00842F3F" w:rsidRDefault="00842F3F" w:rsidP="00DB081C">
      <w:pPr>
        <w:tabs>
          <w:tab w:val="left" w:pos="426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842F3F">
        <w:rPr>
          <w:rFonts w:ascii="Times New Roman" w:hAnsi="Times New Roman" w:cs="Times New Roman"/>
        </w:rPr>
        <w:t>Электронная площадка (универсальная торговая платформа):</w:t>
      </w:r>
    </w:p>
    <w:p w:rsidR="00842F3F" w:rsidRPr="00842F3F" w:rsidRDefault="00842F3F" w:rsidP="00DB081C">
      <w:pPr>
        <w:tabs>
          <w:tab w:val="left" w:pos="426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842F3F">
        <w:rPr>
          <w:rFonts w:ascii="Times New Roman" w:hAnsi="Times New Roman" w:cs="Times New Roman"/>
        </w:rPr>
        <w:t xml:space="preserve"> http://utp.sberbank-ast.ru</w:t>
      </w:r>
    </w:p>
    <w:p w:rsidR="00842F3F" w:rsidRPr="00842F3F" w:rsidRDefault="00842F3F" w:rsidP="00DB081C">
      <w:pPr>
        <w:tabs>
          <w:tab w:val="left" w:pos="426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842F3F">
        <w:rPr>
          <w:rFonts w:ascii="Times New Roman" w:hAnsi="Times New Roman" w:cs="Times New Roman"/>
        </w:rPr>
        <w:t>Адрес электронной почты: info@sberbank-ast.ru</w:t>
      </w:r>
    </w:p>
    <w:p w:rsidR="00842F3F" w:rsidRPr="00842F3F" w:rsidRDefault="00842F3F" w:rsidP="00DB081C">
      <w:pPr>
        <w:tabs>
          <w:tab w:val="left" w:pos="426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842F3F">
        <w:rPr>
          <w:rFonts w:ascii="Times New Roman" w:hAnsi="Times New Roman" w:cs="Times New Roman"/>
        </w:rPr>
        <w:t>тел.: +7 (495) 787-29-97, +7 (495) 787-29-99, +7 (495) 539-59-21</w:t>
      </w:r>
    </w:p>
    <w:p w:rsidR="00842F3F" w:rsidRPr="00842F3F" w:rsidRDefault="00842F3F" w:rsidP="00DB081C">
      <w:pPr>
        <w:tabs>
          <w:tab w:val="left" w:pos="426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842F3F">
        <w:rPr>
          <w:rFonts w:ascii="Times New Roman" w:hAnsi="Times New Roman" w:cs="Times New Roman"/>
        </w:rPr>
        <w:t>Работа на универсальной торговой платформе – электронной площадке осуществляется в соответствии:</w:t>
      </w:r>
    </w:p>
    <w:p w:rsidR="00842F3F" w:rsidRPr="00842F3F" w:rsidRDefault="00842F3F" w:rsidP="00DB081C">
      <w:pPr>
        <w:tabs>
          <w:tab w:val="left" w:pos="426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842F3F">
        <w:rPr>
          <w:rFonts w:ascii="Times New Roman" w:hAnsi="Times New Roman" w:cs="Times New Roman"/>
        </w:rPr>
        <w:t>- с регламентом универсальной торговой платформы «Сбербанк-АСТ» (ознакомиться можно по ссылке http://utp.sberbank-ast.ru/Main/Notice/988/Reglament);</w:t>
      </w:r>
    </w:p>
    <w:p w:rsidR="00842F3F" w:rsidRPr="00842F3F" w:rsidRDefault="00842F3F" w:rsidP="00DB081C">
      <w:pPr>
        <w:tabs>
          <w:tab w:val="left" w:pos="426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842F3F">
        <w:rPr>
          <w:rFonts w:ascii="Times New Roman" w:hAnsi="Times New Roman" w:cs="Times New Roman"/>
        </w:rPr>
        <w:t>- инструкцией для участника торгов по работе в торговой секции «Приватизация, аренда и продажа прав» универсальной торговой платформы АО «Сбербанк-АСТ» (ознакомиться можно по ссылке http://utp.sberbank-ast.ru/AP/Notice/652/Instructions);</w:t>
      </w:r>
    </w:p>
    <w:p w:rsidR="00842F3F" w:rsidRPr="00842F3F" w:rsidRDefault="00842F3F" w:rsidP="00DB081C">
      <w:pPr>
        <w:tabs>
          <w:tab w:val="left" w:pos="426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842F3F">
        <w:rPr>
          <w:rFonts w:ascii="Times New Roman" w:hAnsi="Times New Roman" w:cs="Times New Roman"/>
        </w:rPr>
        <w:t>- с регламентом торговой секции «Приватизация, аренда и продажа прав» универсальной торговой платформы АО «Сбербанк-АСТ» (ознакомиться можно по ссылке http://utp.sberbank-ast.ru/AP/Notice/1027/Instructions).</w:t>
      </w:r>
    </w:p>
    <w:p w:rsidR="00842F3F" w:rsidRPr="00842F3F" w:rsidRDefault="00842F3F" w:rsidP="00DB081C">
      <w:pPr>
        <w:tabs>
          <w:tab w:val="left" w:pos="426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842F3F">
        <w:rPr>
          <w:rFonts w:ascii="Times New Roman" w:hAnsi="Times New Roman" w:cs="Times New Roman"/>
        </w:rPr>
        <w:t xml:space="preserve">      Аукцион проводятся в соответствии со ст. 39.11, 39.12, 39.13 Земельного кодекса РФ, Гражданским кодексом РФ.</w:t>
      </w:r>
    </w:p>
    <w:p w:rsidR="00842F3F" w:rsidRPr="00842F3F" w:rsidRDefault="00842F3F" w:rsidP="00DB081C">
      <w:pPr>
        <w:tabs>
          <w:tab w:val="left" w:pos="426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842F3F">
        <w:rPr>
          <w:rFonts w:ascii="Times New Roman" w:hAnsi="Times New Roman" w:cs="Times New Roman"/>
        </w:rPr>
        <w:t>Сведения о предмете аукциона:</w:t>
      </w:r>
    </w:p>
    <w:p w:rsidR="00842F3F" w:rsidRPr="00842F3F" w:rsidRDefault="00842F3F" w:rsidP="00842F3F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842F3F">
        <w:rPr>
          <w:rFonts w:ascii="Times New Roman" w:hAnsi="Times New Roman" w:cs="Times New Roman"/>
        </w:rPr>
        <w:t xml:space="preserve">Лот № 1 </w:t>
      </w:r>
    </w:p>
    <w:p w:rsidR="00842F3F" w:rsidRPr="00842F3F" w:rsidRDefault="00842F3F" w:rsidP="00DB081C">
      <w:pPr>
        <w:tabs>
          <w:tab w:val="left" w:pos="426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842F3F">
        <w:rPr>
          <w:rFonts w:ascii="Times New Roman" w:hAnsi="Times New Roman" w:cs="Times New Roman"/>
        </w:rPr>
        <w:t>Местоположение земельного участка</w:t>
      </w:r>
      <w:r w:rsidRPr="00842F3F">
        <w:rPr>
          <w:rFonts w:ascii="Times New Roman" w:hAnsi="Times New Roman" w:cs="Times New Roman"/>
        </w:rPr>
        <w:tab/>
        <w:t>Республика Мордовия, Большеигнатовский муниципальный район, Большеигнатовское сельское поселение, с. Большое Игнатово, ул. Лесная, 29</w:t>
      </w:r>
    </w:p>
    <w:p w:rsidR="00842F3F" w:rsidRPr="00842F3F" w:rsidRDefault="00842F3F" w:rsidP="00DB081C">
      <w:pPr>
        <w:tabs>
          <w:tab w:val="left" w:pos="426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842F3F">
        <w:rPr>
          <w:rFonts w:ascii="Times New Roman" w:hAnsi="Times New Roman" w:cs="Times New Roman"/>
        </w:rPr>
        <w:t>Площадь и кадастровый номер земельного участка</w:t>
      </w:r>
      <w:r w:rsidRPr="00842F3F">
        <w:rPr>
          <w:rFonts w:ascii="Times New Roman" w:hAnsi="Times New Roman" w:cs="Times New Roman"/>
        </w:rPr>
        <w:tab/>
        <w:t>1500 кв. м. - №13:05:0102001:2993</w:t>
      </w:r>
    </w:p>
    <w:p w:rsidR="00842F3F" w:rsidRPr="00842F3F" w:rsidRDefault="00842F3F" w:rsidP="00DB081C">
      <w:pPr>
        <w:tabs>
          <w:tab w:val="left" w:pos="426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842F3F">
        <w:rPr>
          <w:rFonts w:ascii="Times New Roman" w:hAnsi="Times New Roman" w:cs="Times New Roman"/>
        </w:rPr>
        <w:t>Границы земельного участка</w:t>
      </w:r>
      <w:r w:rsidRPr="00842F3F">
        <w:rPr>
          <w:rFonts w:ascii="Times New Roman" w:hAnsi="Times New Roman" w:cs="Times New Roman"/>
        </w:rPr>
        <w:tab/>
        <w:t>определены в выписке из Единого государственного реестра недвижимости об объекте недвижимости от 12.03.2024г..</w:t>
      </w:r>
    </w:p>
    <w:p w:rsidR="00857045" w:rsidRDefault="00842F3F" w:rsidP="00DB081C">
      <w:pPr>
        <w:tabs>
          <w:tab w:val="left" w:pos="426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842F3F">
        <w:rPr>
          <w:rFonts w:ascii="Times New Roman" w:hAnsi="Times New Roman" w:cs="Times New Roman"/>
        </w:rPr>
        <w:t>Категория земель</w:t>
      </w:r>
      <w:r w:rsidRPr="00842F3F">
        <w:rPr>
          <w:rFonts w:ascii="Times New Roman" w:hAnsi="Times New Roman" w:cs="Times New Roman"/>
        </w:rPr>
        <w:tab/>
        <w:t>земли населенных пунктов</w:t>
      </w:r>
      <w:r w:rsidR="00857045">
        <w:rPr>
          <w:rFonts w:ascii="Times New Roman" w:hAnsi="Times New Roman" w:cs="Times New Roman"/>
        </w:rPr>
        <w:t xml:space="preserve"> </w:t>
      </w:r>
    </w:p>
    <w:p w:rsidR="00842F3F" w:rsidRPr="00842F3F" w:rsidRDefault="00842F3F" w:rsidP="00DB081C">
      <w:pPr>
        <w:tabs>
          <w:tab w:val="left" w:pos="426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842F3F">
        <w:rPr>
          <w:rFonts w:ascii="Times New Roman" w:hAnsi="Times New Roman" w:cs="Times New Roman"/>
        </w:rPr>
        <w:t>Вид разрешенного использования</w:t>
      </w:r>
      <w:r w:rsidR="00857045">
        <w:rPr>
          <w:rFonts w:ascii="Times New Roman" w:hAnsi="Times New Roman" w:cs="Times New Roman"/>
        </w:rPr>
        <w:t>:</w:t>
      </w:r>
      <w:r w:rsidRPr="00842F3F">
        <w:rPr>
          <w:rFonts w:ascii="Times New Roman" w:hAnsi="Times New Roman" w:cs="Times New Roman"/>
        </w:rPr>
        <w:tab/>
        <w:t>для индивидуального жилищного строительства</w:t>
      </w:r>
      <w:r w:rsidR="00857045">
        <w:rPr>
          <w:rFonts w:ascii="Times New Roman" w:hAnsi="Times New Roman" w:cs="Times New Roman"/>
        </w:rPr>
        <w:t xml:space="preserve"> </w:t>
      </w:r>
      <w:r w:rsidRPr="00842F3F">
        <w:rPr>
          <w:rFonts w:ascii="Times New Roman" w:hAnsi="Times New Roman" w:cs="Times New Roman"/>
        </w:rPr>
        <w:t>Обременения</w:t>
      </w:r>
      <w:r w:rsidRPr="00842F3F">
        <w:rPr>
          <w:rFonts w:ascii="Times New Roman" w:hAnsi="Times New Roman" w:cs="Times New Roman"/>
        </w:rPr>
        <w:tab/>
        <w:t>отсутствуют</w:t>
      </w:r>
    </w:p>
    <w:p w:rsidR="00842F3F" w:rsidRPr="00842F3F" w:rsidRDefault="00842F3F" w:rsidP="00DB081C">
      <w:pPr>
        <w:tabs>
          <w:tab w:val="left" w:pos="426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842F3F">
        <w:rPr>
          <w:rFonts w:ascii="Times New Roman" w:hAnsi="Times New Roman" w:cs="Times New Roman"/>
        </w:rPr>
        <w:t>Ограничения</w:t>
      </w:r>
      <w:r w:rsidRPr="00842F3F">
        <w:rPr>
          <w:rFonts w:ascii="Times New Roman" w:hAnsi="Times New Roman" w:cs="Times New Roman"/>
        </w:rPr>
        <w:tab/>
        <w:t>отсутствуют</w:t>
      </w:r>
    </w:p>
    <w:p w:rsidR="00842F3F" w:rsidRPr="00842F3F" w:rsidRDefault="00842F3F" w:rsidP="00DB081C">
      <w:pPr>
        <w:tabs>
          <w:tab w:val="left" w:pos="426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842F3F">
        <w:rPr>
          <w:rFonts w:ascii="Times New Roman" w:hAnsi="Times New Roman" w:cs="Times New Roman"/>
        </w:rPr>
        <w:t xml:space="preserve">Параметры разрешенного строительства объекта капитального строительства: максимально и (или) минимально допустимые параметры разрешенного строительства объекта капитального строительства  </w:t>
      </w:r>
      <w:r w:rsidRPr="00842F3F">
        <w:rPr>
          <w:rFonts w:ascii="Times New Roman" w:hAnsi="Times New Roman" w:cs="Times New Roman"/>
        </w:rPr>
        <w:tab/>
        <w:t>в соответствии с Правилами землепользования и застройки Большеигнатовского сельского поселения Большеигнатовского муниципального района Республики Мордовия от 10.11.2023 года №45) (Тер.зона – Ж. Жилая зона).</w:t>
      </w:r>
    </w:p>
    <w:p w:rsidR="00842F3F" w:rsidRPr="00842F3F" w:rsidRDefault="00842F3F" w:rsidP="00DB081C">
      <w:pPr>
        <w:tabs>
          <w:tab w:val="left" w:pos="426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842F3F">
        <w:rPr>
          <w:rFonts w:ascii="Times New Roman" w:hAnsi="Times New Roman" w:cs="Times New Roman"/>
        </w:rPr>
        <w:t>Основные виды разрешенного использования (код вида разрешенного использования):</w:t>
      </w:r>
    </w:p>
    <w:p w:rsidR="00842F3F" w:rsidRPr="00842F3F" w:rsidRDefault="00842F3F" w:rsidP="00842F3F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842F3F">
        <w:rPr>
          <w:rFonts w:ascii="Times New Roman" w:hAnsi="Times New Roman" w:cs="Times New Roman"/>
        </w:rPr>
        <w:t xml:space="preserve"> - Для индивидуального жилищного строительства 2.1;</w:t>
      </w:r>
    </w:p>
    <w:p w:rsidR="00842F3F" w:rsidRPr="00842F3F" w:rsidRDefault="00842F3F" w:rsidP="00842F3F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842F3F">
        <w:rPr>
          <w:rFonts w:ascii="Times New Roman" w:hAnsi="Times New Roman" w:cs="Times New Roman"/>
        </w:rPr>
        <w:t xml:space="preserve"> - Для ведения личного подсобного хозяйства 2.2;</w:t>
      </w:r>
    </w:p>
    <w:p w:rsidR="00842F3F" w:rsidRPr="00842F3F" w:rsidRDefault="00842F3F" w:rsidP="00842F3F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842F3F">
        <w:rPr>
          <w:rFonts w:ascii="Times New Roman" w:hAnsi="Times New Roman" w:cs="Times New Roman"/>
        </w:rPr>
        <w:t xml:space="preserve"> - Малоэтажная многоквартирная жилая застройка 2.1.1</w:t>
      </w:r>
    </w:p>
    <w:p w:rsidR="00842F3F" w:rsidRPr="00842F3F" w:rsidRDefault="00842F3F" w:rsidP="00842F3F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842F3F">
        <w:rPr>
          <w:rFonts w:ascii="Times New Roman" w:hAnsi="Times New Roman" w:cs="Times New Roman"/>
        </w:rPr>
        <w:t xml:space="preserve"> - Блокированная жилая застройка 2.3;</w:t>
      </w:r>
    </w:p>
    <w:p w:rsidR="00842F3F" w:rsidRPr="00842F3F" w:rsidRDefault="00842F3F" w:rsidP="00842F3F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842F3F">
        <w:rPr>
          <w:rFonts w:ascii="Times New Roman" w:hAnsi="Times New Roman" w:cs="Times New Roman"/>
        </w:rPr>
        <w:t xml:space="preserve"> - Среднеэтажная жилая застройка 2.5;</w:t>
      </w:r>
    </w:p>
    <w:p w:rsidR="00842F3F" w:rsidRPr="00842F3F" w:rsidRDefault="00842F3F" w:rsidP="00842F3F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842F3F">
        <w:rPr>
          <w:rFonts w:ascii="Times New Roman" w:hAnsi="Times New Roman" w:cs="Times New Roman"/>
        </w:rPr>
        <w:t xml:space="preserve"> - Многоэтажная жилая застройка (высотная застройка) 2.6;</w:t>
      </w:r>
    </w:p>
    <w:p w:rsidR="00842F3F" w:rsidRPr="00842F3F" w:rsidRDefault="00842F3F" w:rsidP="00842F3F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842F3F">
        <w:rPr>
          <w:rFonts w:ascii="Times New Roman" w:hAnsi="Times New Roman" w:cs="Times New Roman"/>
        </w:rPr>
        <w:t xml:space="preserve"> - Ведение огородничества 13.1;</w:t>
      </w:r>
    </w:p>
    <w:p w:rsidR="00842F3F" w:rsidRPr="00842F3F" w:rsidRDefault="00842F3F" w:rsidP="00842F3F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842F3F">
        <w:rPr>
          <w:rFonts w:ascii="Times New Roman" w:hAnsi="Times New Roman" w:cs="Times New Roman"/>
        </w:rPr>
        <w:t xml:space="preserve"> - Коммунальное обслуживание 3.1;</w:t>
      </w:r>
    </w:p>
    <w:p w:rsidR="00842F3F" w:rsidRPr="00842F3F" w:rsidRDefault="00842F3F" w:rsidP="00842F3F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842F3F">
        <w:rPr>
          <w:rFonts w:ascii="Times New Roman" w:hAnsi="Times New Roman" w:cs="Times New Roman"/>
        </w:rPr>
        <w:lastRenderedPageBreak/>
        <w:t xml:space="preserve"> - Социальное обслуживание 3.2;</w:t>
      </w:r>
    </w:p>
    <w:p w:rsidR="00842F3F" w:rsidRPr="00842F3F" w:rsidRDefault="00842F3F" w:rsidP="00842F3F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842F3F">
        <w:rPr>
          <w:rFonts w:ascii="Times New Roman" w:hAnsi="Times New Roman" w:cs="Times New Roman"/>
        </w:rPr>
        <w:t xml:space="preserve"> - Бытовое обслуживание 3.3;</w:t>
      </w:r>
    </w:p>
    <w:p w:rsidR="00842F3F" w:rsidRPr="00842F3F" w:rsidRDefault="00842F3F" w:rsidP="00842F3F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842F3F">
        <w:rPr>
          <w:rFonts w:ascii="Times New Roman" w:hAnsi="Times New Roman" w:cs="Times New Roman"/>
        </w:rPr>
        <w:t xml:space="preserve"> - Амбулаторно-поликлиническое обслуживание 3.4.1;</w:t>
      </w:r>
    </w:p>
    <w:p w:rsidR="00842F3F" w:rsidRPr="00842F3F" w:rsidRDefault="00842F3F" w:rsidP="00842F3F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842F3F">
        <w:rPr>
          <w:rFonts w:ascii="Times New Roman" w:hAnsi="Times New Roman" w:cs="Times New Roman"/>
        </w:rPr>
        <w:t xml:space="preserve"> - Дошкольное, начальное и среднее общее образование 3.5.1;</w:t>
      </w:r>
    </w:p>
    <w:p w:rsidR="00842F3F" w:rsidRPr="00842F3F" w:rsidRDefault="00842F3F" w:rsidP="00842F3F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842F3F">
        <w:rPr>
          <w:rFonts w:ascii="Times New Roman" w:hAnsi="Times New Roman" w:cs="Times New Roman"/>
        </w:rPr>
        <w:t xml:space="preserve"> - Культурное развитие 3.6;</w:t>
      </w:r>
    </w:p>
    <w:p w:rsidR="00842F3F" w:rsidRPr="00842F3F" w:rsidRDefault="00842F3F" w:rsidP="00842F3F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842F3F">
        <w:rPr>
          <w:rFonts w:ascii="Times New Roman" w:hAnsi="Times New Roman" w:cs="Times New Roman"/>
        </w:rPr>
        <w:t xml:space="preserve"> - Магазины 4.4;</w:t>
      </w:r>
    </w:p>
    <w:p w:rsidR="00842F3F" w:rsidRPr="00842F3F" w:rsidRDefault="00842F3F" w:rsidP="00842F3F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842F3F">
        <w:rPr>
          <w:rFonts w:ascii="Times New Roman" w:hAnsi="Times New Roman" w:cs="Times New Roman"/>
        </w:rPr>
        <w:t xml:space="preserve"> - Автомобильный транспорт</w:t>
      </w:r>
    </w:p>
    <w:p w:rsidR="00842F3F" w:rsidRPr="00842F3F" w:rsidRDefault="00842F3F" w:rsidP="00842F3F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842F3F">
        <w:rPr>
          <w:rFonts w:ascii="Times New Roman" w:hAnsi="Times New Roman" w:cs="Times New Roman"/>
        </w:rPr>
        <w:t xml:space="preserve"> - Объекты гаражного назначения 2.7.1;</w:t>
      </w:r>
    </w:p>
    <w:p w:rsidR="00842F3F" w:rsidRPr="00842F3F" w:rsidRDefault="00842F3F" w:rsidP="00842F3F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842F3F">
        <w:rPr>
          <w:rFonts w:ascii="Times New Roman" w:hAnsi="Times New Roman" w:cs="Times New Roman"/>
        </w:rPr>
        <w:t xml:space="preserve"> - Служебные гаражи;</w:t>
      </w:r>
    </w:p>
    <w:p w:rsidR="00842F3F" w:rsidRPr="00842F3F" w:rsidRDefault="00842F3F" w:rsidP="00842F3F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842F3F">
        <w:rPr>
          <w:rFonts w:ascii="Times New Roman" w:hAnsi="Times New Roman" w:cs="Times New Roman"/>
        </w:rPr>
        <w:t xml:space="preserve"> - Отдых (рекреация) 5</w:t>
      </w:r>
    </w:p>
    <w:p w:rsidR="00842F3F" w:rsidRPr="00842F3F" w:rsidRDefault="00842F3F" w:rsidP="00842F3F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842F3F">
        <w:rPr>
          <w:rFonts w:ascii="Times New Roman" w:hAnsi="Times New Roman" w:cs="Times New Roman"/>
        </w:rPr>
        <w:t xml:space="preserve"> - Земельные участки (терри-тории) общего пользования 12;</w:t>
      </w:r>
    </w:p>
    <w:p w:rsidR="00842F3F" w:rsidRPr="00842F3F" w:rsidRDefault="00842F3F" w:rsidP="00842F3F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842F3F">
        <w:rPr>
          <w:rFonts w:ascii="Times New Roman" w:hAnsi="Times New Roman" w:cs="Times New Roman"/>
        </w:rPr>
        <w:t xml:space="preserve"> - Развлечения 4.8</w:t>
      </w:r>
    </w:p>
    <w:p w:rsidR="00842F3F" w:rsidRPr="00842F3F" w:rsidRDefault="00842F3F" w:rsidP="00842F3F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842F3F">
        <w:rPr>
          <w:rFonts w:ascii="Times New Roman" w:hAnsi="Times New Roman" w:cs="Times New Roman"/>
        </w:rPr>
        <w:t xml:space="preserve"> </w:t>
      </w:r>
    </w:p>
    <w:p w:rsidR="00842F3F" w:rsidRPr="00842F3F" w:rsidRDefault="00842F3F" w:rsidP="00842F3F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842F3F">
        <w:rPr>
          <w:rFonts w:ascii="Times New Roman" w:hAnsi="Times New Roman" w:cs="Times New Roman"/>
        </w:rPr>
        <w:t xml:space="preserve"> Условно разрешенные виды использования (код вида разрешенного использования):</w:t>
      </w:r>
    </w:p>
    <w:p w:rsidR="00842F3F" w:rsidRPr="00842F3F" w:rsidRDefault="00842F3F" w:rsidP="00842F3F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842F3F">
        <w:rPr>
          <w:rFonts w:ascii="Times New Roman" w:hAnsi="Times New Roman" w:cs="Times New Roman"/>
        </w:rPr>
        <w:t xml:space="preserve">  - Религиозное использование 3.7</w:t>
      </w:r>
    </w:p>
    <w:p w:rsidR="00842F3F" w:rsidRPr="00842F3F" w:rsidRDefault="00842F3F" w:rsidP="00842F3F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842F3F">
        <w:rPr>
          <w:rFonts w:ascii="Times New Roman" w:hAnsi="Times New Roman" w:cs="Times New Roman"/>
        </w:rPr>
        <w:t>- Деловое управление 4.1;</w:t>
      </w:r>
    </w:p>
    <w:p w:rsidR="00842F3F" w:rsidRPr="00842F3F" w:rsidRDefault="00842F3F" w:rsidP="00842F3F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842F3F">
        <w:rPr>
          <w:rFonts w:ascii="Times New Roman" w:hAnsi="Times New Roman" w:cs="Times New Roman"/>
        </w:rPr>
        <w:t xml:space="preserve"> - Рынки 4.3;</w:t>
      </w:r>
    </w:p>
    <w:p w:rsidR="00842F3F" w:rsidRPr="00842F3F" w:rsidRDefault="00842F3F" w:rsidP="00842F3F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842F3F">
        <w:rPr>
          <w:rFonts w:ascii="Times New Roman" w:hAnsi="Times New Roman" w:cs="Times New Roman"/>
        </w:rPr>
        <w:t xml:space="preserve"> - Общественное питание 4.6;</w:t>
      </w:r>
    </w:p>
    <w:p w:rsidR="00842F3F" w:rsidRPr="00842F3F" w:rsidRDefault="00842F3F" w:rsidP="00842F3F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842F3F">
        <w:rPr>
          <w:rFonts w:ascii="Times New Roman" w:hAnsi="Times New Roman" w:cs="Times New Roman"/>
        </w:rPr>
        <w:t xml:space="preserve"> - Гостиничное обслуживание 4.7;</w:t>
      </w:r>
    </w:p>
    <w:p w:rsidR="00842F3F" w:rsidRPr="00842F3F" w:rsidRDefault="00842F3F" w:rsidP="00842F3F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842F3F">
        <w:rPr>
          <w:rFonts w:ascii="Times New Roman" w:hAnsi="Times New Roman" w:cs="Times New Roman"/>
        </w:rPr>
        <w:t xml:space="preserve"> - Спорт 5.1;</w:t>
      </w:r>
    </w:p>
    <w:p w:rsidR="00842F3F" w:rsidRPr="00842F3F" w:rsidRDefault="00842F3F" w:rsidP="00842F3F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842F3F">
        <w:rPr>
          <w:rFonts w:ascii="Times New Roman" w:hAnsi="Times New Roman" w:cs="Times New Roman"/>
        </w:rPr>
        <w:t xml:space="preserve"> - Ведение дачного хозяйства 13.3</w:t>
      </w:r>
    </w:p>
    <w:p w:rsidR="00842F3F" w:rsidRPr="00842F3F" w:rsidRDefault="00842F3F" w:rsidP="00842F3F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842F3F">
        <w:rPr>
          <w:rFonts w:ascii="Times New Roman" w:hAnsi="Times New Roman" w:cs="Times New Roman"/>
        </w:rPr>
        <w:t xml:space="preserve">         Вспомогательные виды разрешенного использования (код вида разрешенного использования) –</w:t>
      </w:r>
    </w:p>
    <w:p w:rsidR="00842F3F" w:rsidRPr="00842F3F" w:rsidRDefault="00842F3F" w:rsidP="00842F3F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842F3F">
        <w:rPr>
          <w:rFonts w:ascii="Times New Roman" w:hAnsi="Times New Roman" w:cs="Times New Roman"/>
        </w:rPr>
        <w:t>- обслуживание жилой застройки</w:t>
      </w:r>
    </w:p>
    <w:p w:rsidR="00842F3F" w:rsidRPr="00842F3F" w:rsidRDefault="00842F3F" w:rsidP="00842F3F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842F3F">
        <w:rPr>
          <w:rFonts w:ascii="Times New Roman" w:hAnsi="Times New Roman" w:cs="Times New Roman"/>
        </w:rPr>
        <w:t>- коммунальное обслуживание</w:t>
      </w:r>
    </w:p>
    <w:p w:rsidR="00842F3F" w:rsidRPr="00842F3F" w:rsidRDefault="00842F3F" w:rsidP="00842F3F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:rsidR="00842F3F" w:rsidRPr="00842F3F" w:rsidRDefault="00842F3F" w:rsidP="00842F3F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842F3F">
        <w:rPr>
          <w:rFonts w:ascii="Times New Roman" w:hAnsi="Times New Roman" w:cs="Times New Roman"/>
        </w:rPr>
        <w:t xml:space="preserve">Начальный размер годовой арендной платы, руб. </w:t>
      </w:r>
      <w:r w:rsidRPr="00842F3F">
        <w:rPr>
          <w:rFonts w:ascii="Times New Roman" w:hAnsi="Times New Roman" w:cs="Times New Roman"/>
        </w:rPr>
        <w:tab/>
        <w:t xml:space="preserve">2717,14 руб. </w:t>
      </w:r>
    </w:p>
    <w:p w:rsidR="00842F3F" w:rsidRPr="00842F3F" w:rsidRDefault="00842F3F" w:rsidP="00842F3F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842F3F">
        <w:rPr>
          <w:rFonts w:ascii="Times New Roman" w:hAnsi="Times New Roman" w:cs="Times New Roman"/>
        </w:rPr>
        <w:t>Размер задатка, руб.</w:t>
      </w:r>
      <w:r w:rsidRPr="00842F3F">
        <w:rPr>
          <w:rFonts w:ascii="Times New Roman" w:hAnsi="Times New Roman" w:cs="Times New Roman"/>
        </w:rPr>
        <w:tab/>
        <w:t>543,43 руб. (20 % от начальной цены)</w:t>
      </w:r>
    </w:p>
    <w:p w:rsidR="00842F3F" w:rsidRPr="00842F3F" w:rsidRDefault="00842F3F" w:rsidP="00842F3F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842F3F">
        <w:rPr>
          <w:rFonts w:ascii="Times New Roman" w:hAnsi="Times New Roman" w:cs="Times New Roman"/>
        </w:rPr>
        <w:t>«Шаг аукциона», руб 81,51 руб.(3 % от начальной цены)</w:t>
      </w:r>
    </w:p>
    <w:p w:rsidR="00842F3F" w:rsidRPr="00842F3F" w:rsidRDefault="00842F3F" w:rsidP="00842F3F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842F3F">
        <w:rPr>
          <w:rFonts w:ascii="Times New Roman" w:hAnsi="Times New Roman" w:cs="Times New Roman"/>
        </w:rPr>
        <w:t>Срок аренды</w:t>
      </w:r>
      <w:r w:rsidRPr="00842F3F">
        <w:rPr>
          <w:rFonts w:ascii="Times New Roman" w:hAnsi="Times New Roman" w:cs="Times New Roman"/>
        </w:rPr>
        <w:tab/>
        <w:t>20 лет.</w:t>
      </w:r>
    </w:p>
    <w:p w:rsidR="00842F3F" w:rsidRPr="00842F3F" w:rsidRDefault="00842F3F" w:rsidP="00842F3F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842F3F">
        <w:rPr>
          <w:rFonts w:ascii="Times New Roman" w:hAnsi="Times New Roman" w:cs="Times New Roman"/>
        </w:rPr>
        <w:t xml:space="preserve"> </w:t>
      </w:r>
    </w:p>
    <w:p w:rsidR="00842F3F" w:rsidRPr="00842F3F" w:rsidRDefault="00842F3F" w:rsidP="00DB081C">
      <w:pPr>
        <w:tabs>
          <w:tab w:val="left" w:pos="426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842F3F">
        <w:rPr>
          <w:rFonts w:ascii="Times New Roman" w:hAnsi="Times New Roman" w:cs="Times New Roman"/>
        </w:rPr>
        <w:t>Технические условия подключения объекта к сетям инженерно-технического</w:t>
      </w:r>
      <w:r w:rsidR="00DB081C">
        <w:rPr>
          <w:rFonts w:ascii="Times New Roman" w:hAnsi="Times New Roman" w:cs="Times New Roman"/>
        </w:rPr>
        <w:t xml:space="preserve"> </w:t>
      </w:r>
      <w:r w:rsidRPr="00842F3F">
        <w:rPr>
          <w:rFonts w:ascii="Times New Roman" w:hAnsi="Times New Roman" w:cs="Times New Roman"/>
        </w:rPr>
        <w:t>обеспечения и информация о плате за подключение</w:t>
      </w:r>
    </w:p>
    <w:p w:rsidR="00842F3F" w:rsidRPr="00842F3F" w:rsidRDefault="00842F3F" w:rsidP="00DB081C">
      <w:pPr>
        <w:tabs>
          <w:tab w:val="left" w:pos="426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842F3F">
        <w:rPr>
          <w:rFonts w:ascii="Times New Roman" w:hAnsi="Times New Roman" w:cs="Times New Roman"/>
        </w:rPr>
        <w:t xml:space="preserve">Сети газоснабжения </w:t>
      </w:r>
      <w:r w:rsidRPr="00842F3F">
        <w:rPr>
          <w:rFonts w:ascii="Times New Roman" w:hAnsi="Times New Roman" w:cs="Times New Roman"/>
        </w:rPr>
        <w:tab/>
        <w:t>Техническая возможность подключения к сетям имеется (АО «Газпром газораспределение Саранск» от 19.03.2024 № б/н)</w:t>
      </w:r>
    </w:p>
    <w:p w:rsidR="00DB081C" w:rsidRDefault="00842F3F" w:rsidP="00DB081C">
      <w:pPr>
        <w:tabs>
          <w:tab w:val="left" w:pos="426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842F3F">
        <w:rPr>
          <w:rFonts w:ascii="Times New Roman" w:hAnsi="Times New Roman" w:cs="Times New Roman"/>
        </w:rPr>
        <w:t>Сети водоснабжения и водоотведения</w:t>
      </w:r>
    </w:p>
    <w:p w:rsidR="00842F3F" w:rsidRPr="00842F3F" w:rsidRDefault="00842F3F" w:rsidP="00DB081C">
      <w:pPr>
        <w:tabs>
          <w:tab w:val="left" w:pos="426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842F3F">
        <w:rPr>
          <w:rFonts w:ascii="Times New Roman" w:hAnsi="Times New Roman" w:cs="Times New Roman"/>
        </w:rPr>
        <w:t>Сети водоснабжения и водоотведения пролегают вблизи земельного участка под кадастровым номером 13:05:0102001:2993 в населенном пункте с .Большое Игнатово, ул. Лесная, д. 29 Большеигнатовского муниципального района РМ и выдача технических условий на подключение к ним предоставляется возможным.</w:t>
      </w:r>
    </w:p>
    <w:p w:rsidR="00842F3F" w:rsidRPr="00842F3F" w:rsidRDefault="00842F3F" w:rsidP="00842F3F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:rsidR="00842F3F" w:rsidRPr="00842F3F" w:rsidRDefault="00842F3F" w:rsidP="00842F3F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842F3F">
        <w:rPr>
          <w:rFonts w:ascii="Times New Roman" w:hAnsi="Times New Roman" w:cs="Times New Roman"/>
        </w:rPr>
        <w:t xml:space="preserve">       Для обеспечения доступа к участию в аукционе Претендентам необходимо пройти процедуру регистрации в соответствии с Регламентом электронной площадки http://www.sberbank-ast.ru. </w:t>
      </w:r>
    </w:p>
    <w:p w:rsidR="00842F3F" w:rsidRPr="00842F3F" w:rsidRDefault="00842F3F" w:rsidP="00842F3F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842F3F">
        <w:rPr>
          <w:rFonts w:ascii="Times New Roman" w:hAnsi="Times New Roman" w:cs="Times New Roman"/>
        </w:rPr>
        <w:t xml:space="preserve">     Порядок приема заявок: Подача заявки на участие осуществляется только посредством интерфейса универсальной торговой платформы АО «Сбербанк-АСТ» торговой секции «Приватизация, аренда и продажа прав» из личного кабинета претендента. Подача заявки на участие в аукционе может осуществляться лично Претендентом, либо представителем Претендента, зарегистрированным в торговой секции, из Личного кабинета Претендента либо представителя Претендента посредством штатного интерфейса по каждому лоту в сроки, установленные в извещении. Особенности действия представителя Претендента, действующего на основании доверенности определены в п. 3.2.17 Регламента торговой секции «Приватизация, аренда и продажа прав».</w:t>
      </w:r>
    </w:p>
    <w:p w:rsidR="00842F3F" w:rsidRPr="00842F3F" w:rsidRDefault="00842F3F" w:rsidP="00842F3F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842F3F">
        <w:rPr>
          <w:rFonts w:ascii="Times New Roman" w:hAnsi="Times New Roman" w:cs="Times New Roman"/>
        </w:rPr>
        <w:t xml:space="preserve">         Заявка подается путем заполнения ее электронной формы (подписанной электронной подписью, приложение 1), размещенной в открытой для доступа неограниченного круга лиц части электронной площадки, с приложением электронных документов либо электронных образов документов, то есть документов на бумажном носителе, преобразованных в электронно-цифровую </w:t>
      </w:r>
      <w:r w:rsidRPr="00842F3F">
        <w:rPr>
          <w:rFonts w:ascii="Times New Roman" w:hAnsi="Times New Roman" w:cs="Times New Roman"/>
        </w:rPr>
        <w:lastRenderedPageBreak/>
        <w:t>форму путем сканирования с сохранением их реквизитов. Одно лицо может подать только одну заявку по одному лоту.</w:t>
      </w:r>
    </w:p>
    <w:p w:rsidR="00842F3F" w:rsidRPr="00842F3F" w:rsidRDefault="00842F3F" w:rsidP="00DB081C">
      <w:pPr>
        <w:tabs>
          <w:tab w:val="left" w:pos="426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842F3F">
        <w:rPr>
          <w:rFonts w:ascii="Times New Roman" w:hAnsi="Times New Roman" w:cs="Times New Roman"/>
        </w:rPr>
        <w:t xml:space="preserve">        Заявки подаются на электронную площадку начиная с даты начала приема заявок до времени и даты окончания приема заявок, указанных в Извещении, в соответствии с регламентом торговой секции «Приватизация, аренда и продажа прав». В случае успешного принятия заявки Оператор торговой площадки программными средствами регистрирует ее в журнале приема заявок, присваивает номер и в течение одного часа направляет в Личный кабинет Претендента уведомление о регистрации заявки. В случае, если система не принимает заявку, Оператор торговой площадки уведомляет соответствующим системным сообщением о причине не принятия заявки. </w:t>
      </w:r>
    </w:p>
    <w:p w:rsidR="00842F3F" w:rsidRPr="00842F3F" w:rsidRDefault="00842F3F" w:rsidP="00DB081C">
      <w:pPr>
        <w:tabs>
          <w:tab w:val="left" w:pos="426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842F3F">
        <w:rPr>
          <w:rFonts w:ascii="Times New Roman" w:hAnsi="Times New Roman" w:cs="Times New Roman"/>
        </w:rPr>
        <w:t xml:space="preserve">      Заявки с прилагаемыми к ним документами, поданные с нарушением установленного срока, на электронной площадке не регистрируются.</w:t>
      </w:r>
    </w:p>
    <w:p w:rsidR="00842F3F" w:rsidRPr="00842F3F" w:rsidRDefault="00842F3F" w:rsidP="00DB081C">
      <w:pPr>
        <w:tabs>
          <w:tab w:val="left" w:pos="426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842F3F">
        <w:rPr>
          <w:rFonts w:ascii="Times New Roman" w:hAnsi="Times New Roman" w:cs="Times New Roman"/>
        </w:rPr>
        <w:t xml:space="preserve">      Претендент вправе не позднее даты и времени окончания приема Заявок, указанных в       Извещении о проведении торгов, отозвать Заявку путем направления уведомления об отзыве Заявки на электронную площадку. В случае отзыва заявки Претендентом позднее дня окончания срока приёма заявок задаток возвращается в порядке, установленном для участников аукциона.</w:t>
      </w:r>
    </w:p>
    <w:p w:rsidR="00842F3F" w:rsidRPr="00842F3F" w:rsidRDefault="00842F3F" w:rsidP="00DB081C">
      <w:pPr>
        <w:tabs>
          <w:tab w:val="left" w:pos="426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842F3F">
        <w:rPr>
          <w:rFonts w:ascii="Times New Roman" w:hAnsi="Times New Roman" w:cs="Times New Roman"/>
        </w:rPr>
        <w:t xml:space="preserve">     В случаях отзыва Претендентом Заявки порядок возврата задатка определяется регламентом работы электронной площадки.</w:t>
      </w:r>
    </w:p>
    <w:p w:rsidR="00842F3F" w:rsidRPr="00842F3F" w:rsidRDefault="00842F3F" w:rsidP="00DB081C">
      <w:pPr>
        <w:tabs>
          <w:tab w:val="left" w:pos="426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842F3F">
        <w:rPr>
          <w:rFonts w:ascii="Times New Roman" w:hAnsi="Times New Roman" w:cs="Times New Roman"/>
        </w:rPr>
        <w:t>- Место подачи (приема) Заявок: электронная площадка сайт: http://www.sberbank-ast.ru</w:t>
      </w:r>
    </w:p>
    <w:p w:rsidR="00842F3F" w:rsidRPr="00842F3F" w:rsidRDefault="00842F3F" w:rsidP="00DB081C">
      <w:pPr>
        <w:tabs>
          <w:tab w:val="left" w:pos="426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842F3F">
        <w:rPr>
          <w:rFonts w:ascii="Times New Roman" w:hAnsi="Times New Roman" w:cs="Times New Roman"/>
        </w:rPr>
        <w:t xml:space="preserve">     Адрес электронной площадки в сети «Интернет»:</w:t>
      </w:r>
    </w:p>
    <w:p w:rsidR="00842F3F" w:rsidRPr="00842F3F" w:rsidRDefault="00842F3F" w:rsidP="00DB081C">
      <w:pPr>
        <w:tabs>
          <w:tab w:val="left" w:pos="426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842F3F">
        <w:rPr>
          <w:rFonts w:ascii="Times New Roman" w:hAnsi="Times New Roman" w:cs="Times New Roman"/>
        </w:rPr>
        <w:t xml:space="preserve"> http://utp.sberbank-ast.ru/AP </w:t>
      </w:r>
    </w:p>
    <w:p w:rsidR="00842F3F" w:rsidRPr="00842F3F" w:rsidRDefault="00842F3F" w:rsidP="00DB081C">
      <w:pPr>
        <w:tabs>
          <w:tab w:val="left" w:pos="426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842F3F">
        <w:rPr>
          <w:rFonts w:ascii="Times New Roman" w:hAnsi="Times New Roman" w:cs="Times New Roman"/>
        </w:rPr>
        <w:t>- Дата и время начала подачи (приема) Заявок: 22.03.2024 в 09 час. 00 мин. по московскому времени.</w:t>
      </w:r>
    </w:p>
    <w:p w:rsidR="00842F3F" w:rsidRPr="00842F3F" w:rsidRDefault="00842F3F" w:rsidP="00DB081C">
      <w:pPr>
        <w:tabs>
          <w:tab w:val="left" w:pos="426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842F3F">
        <w:rPr>
          <w:rFonts w:ascii="Times New Roman" w:hAnsi="Times New Roman" w:cs="Times New Roman"/>
        </w:rPr>
        <w:t>- Подача Заявок осуществляется круглосуточно.</w:t>
      </w:r>
    </w:p>
    <w:p w:rsidR="00842F3F" w:rsidRPr="00842F3F" w:rsidRDefault="00842F3F" w:rsidP="00DB081C">
      <w:pPr>
        <w:tabs>
          <w:tab w:val="left" w:pos="426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842F3F">
        <w:rPr>
          <w:rFonts w:ascii="Times New Roman" w:hAnsi="Times New Roman" w:cs="Times New Roman"/>
        </w:rPr>
        <w:t>- Дата и время окончания подачи (приема) Заявок: 22.04.2024 в 16 час. 00 мин. по московскому времени</w:t>
      </w:r>
    </w:p>
    <w:p w:rsidR="00842F3F" w:rsidRPr="00842F3F" w:rsidRDefault="00842F3F" w:rsidP="00DB081C">
      <w:pPr>
        <w:tabs>
          <w:tab w:val="left" w:pos="426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842F3F">
        <w:rPr>
          <w:rFonts w:ascii="Times New Roman" w:hAnsi="Times New Roman" w:cs="Times New Roman"/>
        </w:rPr>
        <w:t>- Дата определения участников: 23.04.2024 в 10 час 00 мин</w:t>
      </w:r>
    </w:p>
    <w:p w:rsidR="00842F3F" w:rsidRPr="00842F3F" w:rsidRDefault="00842F3F" w:rsidP="00DB081C">
      <w:pPr>
        <w:tabs>
          <w:tab w:val="left" w:pos="426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842F3F">
        <w:rPr>
          <w:rFonts w:ascii="Times New Roman" w:hAnsi="Times New Roman" w:cs="Times New Roman"/>
        </w:rPr>
        <w:t xml:space="preserve">      Протокол рассмотрения заявок на участие в аукционе подписывается организатором аукциона не позднее чем в течение одного дня со дня их рассмотрения и размещается на официальном сайте/электронной площадке не позднее чем на следующий день после дня подписания протокола. </w:t>
      </w:r>
    </w:p>
    <w:p w:rsidR="00842F3F" w:rsidRPr="00842F3F" w:rsidRDefault="00842F3F" w:rsidP="00DB081C">
      <w:pPr>
        <w:tabs>
          <w:tab w:val="left" w:pos="426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842F3F">
        <w:rPr>
          <w:rFonts w:ascii="Times New Roman" w:hAnsi="Times New Roman" w:cs="Times New Roman"/>
        </w:rPr>
        <w:t xml:space="preserve">    Порядок внесения и возврата задатка: </w:t>
      </w:r>
    </w:p>
    <w:p w:rsidR="00842F3F" w:rsidRPr="00842F3F" w:rsidRDefault="00842F3F" w:rsidP="00DB081C">
      <w:pPr>
        <w:tabs>
          <w:tab w:val="left" w:pos="426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842F3F">
        <w:rPr>
          <w:rFonts w:ascii="Times New Roman" w:hAnsi="Times New Roman" w:cs="Times New Roman"/>
        </w:rPr>
        <w:t xml:space="preserve">     Для участия в торгах Претенденты перечисляют задаток, указанный в каждом лоте в счет обеспечения оплаты приобретаемого земельного участка и заполняют размещенную в открытой части электронной площадки форму заявки с приложением электронных документов в соответствии с перечнем, приведенным в Извещении о проведении торгов.</w:t>
      </w:r>
    </w:p>
    <w:p w:rsidR="00842F3F" w:rsidRPr="00842F3F" w:rsidRDefault="00842F3F" w:rsidP="00DB081C">
      <w:pPr>
        <w:tabs>
          <w:tab w:val="left" w:pos="426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842F3F">
        <w:rPr>
          <w:rFonts w:ascii="Times New Roman" w:hAnsi="Times New Roman" w:cs="Times New Roman"/>
        </w:rPr>
        <w:t xml:space="preserve">Денежные средства в качестве задатка для участия в аукционе вносятся Претендентом в соответствии с регламентом торговой секции «Приватизация, аренда и продажа прав», по  следующим банковским реквизитам: </w:t>
      </w:r>
    </w:p>
    <w:p w:rsidR="00842F3F" w:rsidRPr="00842F3F" w:rsidRDefault="00842F3F" w:rsidP="00DB081C">
      <w:pPr>
        <w:tabs>
          <w:tab w:val="left" w:pos="426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842F3F">
        <w:rPr>
          <w:rFonts w:ascii="Times New Roman" w:hAnsi="Times New Roman" w:cs="Times New Roman"/>
        </w:rPr>
        <w:t xml:space="preserve">Получатель: </w:t>
      </w:r>
    </w:p>
    <w:p w:rsidR="00842F3F" w:rsidRPr="00842F3F" w:rsidRDefault="00842F3F" w:rsidP="00DB081C">
      <w:pPr>
        <w:tabs>
          <w:tab w:val="left" w:pos="426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842F3F">
        <w:rPr>
          <w:rFonts w:ascii="Times New Roman" w:hAnsi="Times New Roman" w:cs="Times New Roman"/>
        </w:rPr>
        <w:t>Наименование: АО «Сбербанк –АСТ»</w:t>
      </w:r>
    </w:p>
    <w:p w:rsidR="00842F3F" w:rsidRPr="00842F3F" w:rsidRDefault="00842F3F" w:rsidP="00DB081C">
      <w:pPr>
        <w:tabs>
          <w:tab w:val="left" w:pos="426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842F3F">
        <w:rPr>
          <w:rFonts w:ascii="Times New Roman" w:hAnsi="Times New Roman" w:cs="Times New Roman"/>
        </w:rPr>
        <w:t>ИНН 7707308480, КПП 770401001</w:t>
      </w:r>
    </w:p>
    <w:p w:rsidR="00842F3F" w:rsidRPr="00842F3F" w:rsidRDefault="00842F3F" w:rsidP="00DB081C">
      <w:pPr>
        <w:tabs>
          <w:tab w:val="left" w:pos="426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842F3F">
        <w:rPr>
          <w:rFonts w:ascii="Times New Roman" w:hAnsi="Times New Roman" w:cs="Times New Roman"/>
        </w:rPr>
        <w:t>р/с: 40702810300020038047 кор. счёт: 30101810400000000225, Наименование банка: ПАО «СБЕРБАНК РОССИИ» г. Москва БИК:044525225</w:t>
      </w:r>
    </w:p>
    <w:p w:rsidR="00842F3F" w:rsidRPr="00842F3F" w:rsidRDefault="00842F3F" w:rsidP="00DB081C">
      <w:pPr>
        <w:tabs>
          <w:tab w:val="left" w:pos="426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842F3F">
        <w:rPr>
          <w:rFonts w:ascii="Times New Roman" w:hAnsi="Times New Roman" w:cs="Times New Roman"/>
        </w:rPr>
        <w:t>Назначение платежа: Задаток за участие в аукционе в электронной форме по Лоту № __» (ИНН плательщика).</w:t>
      </w:r>
    </w:p>
    <w:p w:rsidR="00842F3F" w:rsidRPr="00842F3F" w:rsidRDefault="00842F3F" w:rsidP="00DB081C">
      <w:pPr>
        <w:tabs>
          <w:tab w:val="left" w:pos="426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842F3F">
        <w:rPr>
          <w:rFonts w:ascii="Times New Roman" w:hAnsi="Times New Roman" w:cs="Times New Roman"/>
        </w:rPr>
        <w:t xml:space="preserve">     Извещение является публичной офертой для заключения договора о задатке в соответствии со статьей 437 Гражданского кодекса Российской Федерации. Подача претендентом заявки на участие в торгах и перечисление задатка являются акцептом такой оферты, и договор о задатке считается заключенным в установленном порядке.</w:t>
      </w:r>
    </w:p>
    <w:p w:rsidR="00842F3F" w:rsidRPr="00842F3F" w:rsidRDefault="00842F3F" w:rsidP="00DB081C">
      <w:pPr>
        <w:tabs>
          <w:tab w:val="left" w:pos="426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842F3F">
        <w:rPr>
          <w:rFonts w:ascii="Times New Roman" w:hAnsi="Times New Roman" w:cs="Times New Roman"/>
        </w:rPr>
        <w:t xml:space="preserve">      Лицам, перечислившим задаток для участия в аукционе, денежные средства возвращаются в следующем порядке:</w:t>
      </w:r>
    </w:p>
    <w:p w:rsidR="00842F3F" w:rsidRPr="00842F3F" w:rsidRDefault="00842F3F" w:rsidP="00DB081C">
      <w:pPr>
        <w:tabs>
          <w:tab w:val="left" w:pos="426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842F3F">
        <w:rPr>
          <w:rFonts w:ascii="Times New Roman" w:hAnsi="Times New Roman" w:cs="Times New Roman"/>
        </w:rPr>
        <w:t>- участникам аукциона, за исключением его победителя, - в течение 3 календарных дней со дня подведения итогов аукциона в электронной форме;</w:t>
      </w:r>
    </w:p>
    <w:p w:rsidR="00842F3F" w:rsidRPr="00842F3F" w:rsidRDefault="00842F3F" w:rsidP="00DB081C">
      <w:pPr>
        <w:tabs>
          <w:tab w:val="left" w:pos="426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842F3F">
        <w:rPr>
          <w:rFonts w:ascii="Times New Roman" w:hAnsi="Times New Roman" w:cs="Times New Roman"/>
        </w:rPr>
        <w:t>- претендентам, не допущенным к участию в аукционе, - в течение 3 календарных дней со дня подписания протокола о признании претендентов участниками аукциона.</w:t>
      </w:r>
    </w:p>
    <w:p w:rsidR="00842F3F" w:rsidRPr="00842F3F" w:rsidRDefault="00842F3F" w:rsidP="00DB081C">
      <w:pPr>
        <w:tabs>
          <w:tab w:val="left" w:pos="426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842F3F">
        <w:rPr>
          <w:rFonts w:ascii="Times New Roman" w:hAnsi="Times New Roman" w:cs="Times New Roman"/>
        </w:rPr>
        <w:lastRenderedPageBreak/>
        <w:t>- в случае отзыва претендентом в установленном порядке заявки до даты окончания приема заявок поступивший от претендента задаток подлежит возврату в срок не позднее чем 3 дней со дня поступления уведомления об отзыве заявки. В случае отзыва претендентом заявки позднее даты окончания приема заявок задаток возвращается в порядке, установленном для участников аукциона.</w:t>
      </w:r>
    </w:p>
    <w:p w:rsidR="00842F3F" w:rsidRPr="00842F3F" w:rsidRDefault="00842F3F" w:rsidP="00DB081C">
      <w:pPr>
        <w:tabs>
          <w:tab w:val="left" w:pos="426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842F3F">
        <w:rPr>
          <w:rFonts w:ascii="Times New Roman" w:hAnsi="Times New Roman" w:cs="Times New Roman"/>
        </w:rPr>
        <w:t xml:space="preserve">     Задаток</w:t>
      </w:r>
      <w:r w:rsidR="00D57ADF">
        <w:rPr>
          <w:rFonts w:ascii="Times New Roman" w:hAnsi="Times New Roman" w:cs="Times New Roman"/>
        </w:rPr>
        <w:t>,</w:t>
      </w:r>
      <w:r w:rsidRPr="00842F3F">
        <w:rPr>
          <w:rFonts w:ascii="Times New Roman" w:hAnsi="Times New Roman" w:cs="Times New Roman"/>
        </w:rPr>
        <w:t xml:space="preserve"> внесенный лицом</w:t>
      </w:r>
      <w:r w:rsidR="00D57ADF">
        <w:rPr>
          <w:rFonts w:ascii="Times New Roman" w:hAnsi="Times New Roman" w:cs="Times New Roman"/>
        </w:rPr>
        <w:t>,</w:t>
      </w:r>
      <w:r w:rsidRPr="00842F3F">
        <w:rPr>
          <w:rFonts w:ascii="Times New Roman" w:hAnsi="Times New Roman" w:cs="Times New Roman"/>
        </w:rPr>
        <w:t xml:space="preserve"> впоследствии признанным победителем аукциона</w:t>
      </w:r>
      <w:r w:rsidR="00D57ADF">
        <w:rPr>
          <w:rFonts w:ascii="Times New Roman" w:hAnsi="Times New Roman" w:cs="Times New Roman"/>
        </w:rPr>
        <w:t>,</w:t>
      </w:r>
      <w:r w:rsidRPr="00842F3F">
        <w:rPr>
          <w:rFonts w:ascii="Times New Roman" w:hAnsi="Times New Roman" w:cs="Times New Roman"/>
        </w:rPr>
        <w:t xml:space="preserve"> засчитывается в счет оплаты приобретаемого земельного участка. При этом заключение договора аренды земельного участка для победителя Процедуры является обязательным.</w:t>
      </w:r>
    </w:p>
    <w:p w:rsidR="00842F3F" w:rsidRPr="00842F3F" w:rsidRDefault="00842F3F" w:rsidP="00DB081C">
      <w:pPr>
        <w:tabs>
          <w:tab w:val="left" w:pos="426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842F3F">
        <w:rPr>
          <w:rFonts w:ascii="Times New Roman" w:hAnsi="Times New Roman" w:cs="Times New Roman"/>
        </w:rPr>
        <w:t xml:space="preserve">    При уклонении или отказе победителя аукциона от заключения в установленный срок договора аренды земельного участка он утрачивает право на заключение указанного договора и задаток ему не возвращается. </w:t>
      </w:r>
    </w:p>
    <w:p w:rsidR="00842F3F" w:rsidRPr="00842F3F" w:rsidRDefault="00842F3F" w:rsidP="00DB081C">
      <w:pPr>
        <w:tabs>
          <w:tab w:val="left" w:pos="426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842F3F">
        <w:rPr>
          <w:rFonts w:ascii="Times New Roman" w:hAnsi="Times New Roman" w:cs="Times New Roman"/>
        </w:rPr>
        <w:t xml:space="preserve">    Перечень документов, представляемых для участия в аукционе: </w:t>
      </w:r>
    </w:p>
    <w:p w:rsidR="00842F3F" w:rsidRPr="00842F3F" w:rsidRDefault="00842F3F" w:rsidP="00DB081C">
      <w:pPr>
        <w:tabs>
          <w:tab w:val="left" w:pos="426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842F3F">
        <w:rPr>
          <w:rFonts w:ascii="Times New Roman" w:hAnsi="Times New Roman" w:cs="Times New Roman"/>
        </w:rPr>
        <w:t>Одновременно с заявкой на участие в торгах Претенденты представляют следующие документы в форме электронных документов либо образов документов (документов на бумажном носителе, преобразованных в электронно-цифровую форму путем сканирования с сохранением их реквизитов), заверенных электронной подписью:</w:t>
      </w:r>
    </w:p>
    <w:p w:rsidR="00842F3F" w:rsidRPr="00842F3F" w:rsidRDefault="00842F3F" w:rsidP="00DB081C">
      <w:pPr>
        <w:tabs>
          <w:tab w:val="left" w:pos="426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842F3F">
        <w:rPr>
          <w:rFonts w:ascii="Times New Roman" w:hAnsi="Times New Roman" w:cs="Times New Roman"/>
        </w:rPr>
        <w:t>1) заявка на участие в аукционе по установленной форме с указанием банковских реквизитов счета для возврата задатка (приложение 1);</w:t>
      </w:r>
    </w:p>
    <w:p w:rsidR="00842F3F" w:rsidRPr="00842F3F" w:rsidRDefault="00842F3F" w:rsidP="00DB081C">
      <w:pPr>
        <w:tabs>
          <w:tab w:val="left" w:pos="426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842F3F">
        <w:rPr>
          <w:rFonts w:ascii="Times New Roman" w:hAnsi="Times New Roman" w:cs="Times New Roman"/>
        </w:rPr>
        <w:t>2) копии документов, удостоверяющих личность (для граждан);</w:t>
      </w:r>
    </w:p>
    <w:p w:rsidR="00842F3F" w:rsidRPr="00842F3F" w:rsidRDefault="00842F3F" w:rsidP="00DB081C">
      <w:pPr>
        <w:tabs>
          <w:tab w:val="left" w:pos="426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842F3F">
        <w:rPr>
          <w:rFonts w:ascii="Times New Roman" w:hAnsi="Times New Roman" w:cs="Times New Roman"/>
        </w:rPr>
        <w:t xml:space="preserve">3)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 </w:t>
      </w:r>
    </w:p>
    <w:p w:rsidR="00842F3F" w:rsidRPr="00842F3F" w:rsidRDefault="00842F3F" w:rsidP="00DB081C">
      <w:pPr>
        <w:tabs>
          <w:tab w:val="left" w:pos="426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842F3F">
        <w:rPr>
          <w:rFonts w:ascii="Times New Roman" w:hAnsi="Times New Roman" w:cs="Times New Roman"/>
        </w:rPr>
        <w:t xml:space="preserve">4) документ, подтверждающий внесение задатка. </w:t>
      </w:r>
    </w:p>
    <w:p w:rsidR="00842F3F" w:rsidRPr="00842F3F" w:rsidRDefault="00842F3F" w:rsidP="00DB081C">
      <w:pPr>
        <w:tabs>
          <w:tab w:val="left" w:pos="426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842F3F">
        <w:rPr>
          <w:rFonts w:ascii="Times New Roman" w:hAnsi="Times New Roman" w:cs="Times New Roman"/>
        </w:rPr>
        <w:t xml:space="preserve">      Претендент не допускается к участию в аукционе в следующих случаях:</w:t>
      </w:r>
    </w:p>
    <w:p w:rsidR="00842F3F" w:rsidRPr="00842F3F" w:rsidRDefault="00842F3F" w:rsidP="00DB081C">
      <w:pPr>
        <w:tabs>
          <w:tab w:val="left" w:pos="426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842F3F">
        <w:rPr>
          <w:rFonts w:ascii="Times New Roman" w:hAnsi="Times New Roman" w:cs="Times New Roman"/>
        </w:rPr>
        <w:t>1) непредставление необходимых для участия в аукционе документов или представление недостоверных сведений;</w:t>
      </w:r>
    </w:p>
    <w:p w:rsidR="00842F3F" w:rsidRPr="00842F3F" w:rsidRDefault="00842F3F" w:rsidP="00DB081C">
      <w:pPr>
        <w:tabs>
          <w:tab w:val="left" w:pos="426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842F3F">
        <w:rPr>
          <w:rFonts w:ascii="Times New Roman" w:hAnsi="Times New Roman" w:cs="Times New Roman"/>
        </w:rPr>
        <w:t>2) непоступление задатка на дату рассмотрения заявок на участие в аукционе;</w:t>
      </w:r>
    </w:p>
    <w:p w:rsidR="00842F3F" w:rsidRPr="00842F3F" w:rsidRDefault="00842F3F" w:rsidP="00DB081C">
      <w:pPr>
        <w:tabs>
          <w:tab w:val="left" w:pos="426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842F3F">
        <w:rPr>
          <w:rFonts w:ascii="Times New Roman" w:hAnsi="Times New Roman" w:cs="Times New Roman"/>
        </w:rPr>
        <w:t>3) подача заявки на участие в аукционе лицом, которое в соответствии с Земельным Кодексом  РФ и другими федеральными законами не имеет права быть участником конкретного аукциона, покупателем земельного участка или приобрести земельный участок в аренду;</w:t>
      </w:r>
    </w:p>
    <w:p w:rsidR="00842F3F" w:rsidRPr="00842F3F" w:rsidRDefault="00842F3F" w:rsidP="00DB081C">
      <w:pPr>
        <w:tabs>
          <w:tab w:val="left" w:pos="426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842F3F">
        <w:rPr>
          <w:rFonts w:ascii="Times New Roman" w:hAnsi="Times New Roman" w:cs="Times New Roman"/>
        </w:rPr>
        <w:t>4) 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лицом, в предусмотренном настоящей статьей реестре недобросовестных участников аукциона.</w:t>
      </w:r>
    </w:p>
    <w:p w:rsidR="00842F3F" w:rsidRPr="00842F3F" w:rsidRDefault="00842F3F" w:rsidP="00DB081C">
      <w:pPr>
        <w:tabs>
          <w:tab w:val="left" w:pos="426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842F3F">
        <w:rPr>
          <w:rFonts w:ascii="Times New Roman" w:hAnsi="Times New Roman" w:cs="Times New Roman"/>
        </w:rPr>
        <w:t xml:space="preserve">     Порядок проведения аукциона: Аукцион  проводится в день и время, указанные в настоящем Извещении о проведении аукциона, путем последовательного повышения участниками начальной цены аукциона на величину, равную либо кратную величине «шага аукциона».</w:t>
      </w:r>
    </w:p>
    <w:p w:rsidR="00842F3F" w:rsidRPr="00842F3F" w:rsidRDefault="00842F3F" w:rsidP="00DB081C">
      <w:pPr>
        <w:tabs>
          <w:tab w:val="left" w:pos="426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842F3F">
        <w:rPr>
          <w:rFonts w:ascii="Times New Roman" w:hAnsi="Times New Roman" w:cs="Times New Roman"/>
        </w:rPr>
        <w:t>«Шаг аукциона» устанавливается в фиксированной сумме, составляющей 3 (три) процента начальной цены купли продажи, и не изменяется в течение всего аукциона.</w:t>
      </w:r>
    </w:p>
    <w:p w:rsidR="00842F3F" w:rsidRPr="00842F3F" w:rsidRDefault="00842F3F" w:rsidP="00DB081C">
      <w:pPr>
        <w:tabs>
          <w:tab w:val="left" w:pos="426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842F3F">
        <w:rPr>
          <w:rFonts w:ascii="Times New Roman" w:hAnsi="Times New Roman" w:cs="Times New Roman"/>
        </w:rPr>
        <w:t>Во время проведения процедуры аукциона Оператор торговой площадки обеспечивает доступ участников к закрытой части электронной площадки и возможность представления ими предложений о цене земельных участков.</w:t>
      </w:r>
    </w:p>
    <w:p w:rsidR="00842F3F" w:rsidRPr="00842F3F" w:rsidRDefault="00842F3F" w:rsidP="00DB081C">
      <w:pPr>
        <w:tabs>
          <w:tab w:val="left" w:pos="426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842F3F">
        <w:rPr>
          <w:rFonts w:ascii="Times New Roman" w:hAnsi="Times New Roman" w:cs="Times New Roman"/>
        </w:rPr>
        <w:t>Со времени начала проведения процедуры аукциона Оператором  торговой площадки размещается:</w:t>
      </w:r>
    </w:p>
    <w:p w:rsidR="00842F3F" w:rsidRPr="00842F3F" w:rsidRDefault="00842F3F" w:rsidP="00E85402">
      <w:pPr>
        <w:tabs>
          <w:tab w:val="left" w:pos="426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842F3F">
        <w:rPr>
          <w:rFonts w:ascii="Times New Roman" w:hAnsi="Times New Roman" w:cs="Times New Roman"/>
        </w:rPr>
        <w:t>- в открытой части электронной площадки - информация о начале проведения процедуры аукциона с указанием наименования лота, начальной цены и текущего «шага аукциона»;</w:t>
      </w:r>
    </w:p>
    <w:p w:rsidR="00842F3F" w:rsidRPr="00842F3F" w:rsidRDefault="00842F3F" w:rsidP="00E85402">
      <w:pPr>
        <w:tabs>
          <w:tab w:val="left" w:pos="426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842F3F">
        <w:rPr>
          <w:rFonts w:ascii="Times New Roman" w:hAnsi="Times New Roman" w:cs="Times New Roman"/>
        </w:rPr>
        <w:t>- в закрытой части электронной площадки - помимо информации, указанной в открытой части электронной площадки, также предложения о цене лота и время их поступления, величина повышения начальной цены («шаг аукциона»), время, оставшееся до окончания приема предложений о цене имущества.</w:t>
      </w:r>
    </w:p>
    <w:p w:rsidR="00842F3F" w:rsidRPr="00842F3F" w:rsidRDefault="00842F3F" w:rsidP="00E85402">
      <w:pPr>
        <w:tabs>
          <w:tab w:val="left" w:pos="426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842F3F">
        <w:rPr>
          <w:rFonts w:ascii="Times New Roman" w:hAnsi="Times New Roman" w:cs="Times New Roman"/>
        </w:rPr>
        <w:t>Время для подачи предложений о цене определяется п. 16.5.3 Регламента торговой секции «Приватизация, аренда и продажа прав».</w:t>
      </w:r>
    </w:p>
    <w:p w:rsidR="00842F3F" w:rsidRPr="00842F3F" w:rsidRDefault="00842F3F" w:rsidP="00E85402">
      <w:pPr>
        <w:tabs>
          <w:tab w:val="left" w:pos="426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842F3F">
        <w:rPr>
          <w:rFonts w:ascii="Times New Roman" w:hAnsi="Times New Roman" w:cs="Times New Roman"/>
        </w:rPr>
        <w:t>При этом программными средствами электронной площадки обеспечивается:</w:t>
      </w:r>
    </w:p>
    <w:p w:rsidR="00842F3F" w:rsidRPr="00842F3F" w:rsidRDefault="00842F3F" w:rsidP="00E85402">
      <w:pPr>
        <w:tabs>
          <w:tab w:val="left" w:pos="426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842F3F">
        <w:rPr>
          <w:rFonts w:ascii="Times New Roman" w:hAnsi="Times New Roman" w:cs="Times New Roman"/>
        </w:rPr>
        <w:t>- исключение возможности подачи участником предложения о цене земельного участка, не соответствующего увеличению текущей цены на величину «шага аукциона»;</w:t>
      </w:r>
    </w:p>
    <w:p w:rsidR="00842F3F" w:rsidRPr="00842F3F" w:rsidRDefault="00842F3F" w:rsidP="00E85402">
      <w:pPr>
        <w:tabs>
          <w:tab w:val="left" w:pos="426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842F3F">
        <w:rPr>
          <w:rFonts w:ascii="Times New Roman" w:hAnsi="Times New Roman" w:cs="Times New Roman"/>
        </w:rPr>
        <w:lastRenderedPageBreak/>
        <w:t>- уведомление участника в случае, если предложение этого участника о цене земельного участка не может быть принято в связи с подачей аналогичного предложения ранее другим участником.</w:t>
      </w:r>
    </w:p>
    <w:p w:rsidR="00842F3F" w:rsidRPr="00842F3F" w:rsidRDefault="00842F3F" w:rsidP="00DB081C">
      <w:pPr>
        <w:tabs>
          <w:tab w:val="left" w:pos="426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842F3F">
        <w:rPr>
          <w:rFonts w:ascii="Times New Roman" w:hAnsi="Times New Roman" w:cs="Times New Roman"/>
        </w:rPr>
        <w:t>Ход проведения процедуры подачи предложений о цене имущества участниками фиксируется Оператором торговой  в электронном журнале.</w:t>
      </w:r>
    </w:p>
    <w:p w:rsidR="00842F3F" w:rsidRPr="00842F3F" w:rsidRDefault="00842F3F" w:rsidP="00DB081C">
      <w:pPr>
        <w:tabs>
          <w:tab w:val="left" w:pos="426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842F3F">
        <w:rPr>
          <w:rFonts w:ascii="Times New Roman" w:hAnsi="Times New Roman" w:cs="Times New Roman"/>
        </w:rPr>
        <w:t>Победителем аукциона признается участник, предложивший наиболее высокую цену на право заключения договора купли продажи земельного участка.</w:t>
      </w:r>
    </w:p>
    <w:p w:rsidR="00842F3F" w:rsidRPr="00842F3F" w:rsidRDefault="00842F3F" w:rsidP="00DB081C">
      <w:pPr>
        <w:tabs>
          <w:tab w:val="left" w:pos="426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842F3F">
        <w:rPr>
          <w:rFonts w:ascii="Times New Roman" w:hAnsi="Times New Roman" w:cs="Times New Roman"/>
        </w:rPr>
        <w:t xml:space="preserve">Процедура аукциона считается завершенной с момента подписания Продавцом протокола об итогах аукциона. </w:t>
      </w:r>
    </w:p>
    <w:p w:rsidR="00842F3F" w:rsidRPr="00842F3F" w:rsidRDefault="00842F3F" w:rsidP="00DB081C">
      <w:pPr>
        <w:tabs>
          <w:tab w:val="left" w:pos="426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842F3F">
        <w:rPr>
          <w:rFonts w:ascii="Times New Roman" w:hAnsi="Times New Roman" w:cs="Times New Roman"/>
        </w:rPr>
        <w:t>Аукцион признается несостоявшимся в следующих случаях:</w:t>
      </w:r>
    </w:p>
    <w:p w:rsidR="00842F3F" w:rsidRPr="00842F3F" w:rsidRDefault="00842F3F" w:rsidP="00DB081C">
      <w:pPr>
        <w:tabs>
          <w:tab w:val="left" w:pos="426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842F3F">
        <w:rPr>
          <w:rFonts w:ascii="Times New Roman" w:hAnsi="Times New Roman" w:cs="Times New Roman"/>
        </w:rPr>
        <w:t>- если 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заявителя;</w:t>
      </w:r>
    </w:p>
    <w:p w:rsidR="00842F3F" w:rsidRPr="00842F3F" w:rsidRDefault="00842F3F" w:rsidP="00DB081C">
      <w:pPr>
        <w:tabs>
          <w:tab w:val="left" w:pos="426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842F3F">
        <w:rPr>
          <w:rFonts w:ascii="Times New Roman" w:hAnsi="Times New Roman" w:cs="Times New Roman"/>
        </w:rPr>
        <w:t>- если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аукционе;</w:t>
      </w:r>
    </w:p>
    <w:p w:rsidR="00842F3F" w:rsidRPr="00842F3F" w:rsidRDefault="00842F3F" w:rsidP="00DB081C">
      <w:pPr>
        <w:tabs>
          <w:tab w:val="left" w:pos="426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842F3F">
        <w:rPr>
          <w:rFonts w:ascii="Times New Roman" w:hAnsi="Times New Roman" w:cs="Times New Roman"/>
        </w:rPr>
        <w:t>- если ни один из Участников не сделал предложение о цене;</w:t>
      </w:r>
    </w:p>
    <w:p w:rsidR="00842F3F" w:rsidRPr="00842F3F" w:rsidRDefault="00842F3F" w:rsidP="00DB081C">
      <w:pPr>
        <w:tabs>
          <w:tab w:val="left" w:pos="426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842F3F">
        <w:rPr>
          <w:rFonts w:ascii="Times New Roman" w:hAnsi="Times New Roman" w:cs="Times New Roman"/>
        </w:rPr>
        <w:t>Решение о признании торгов несостоявшимся оформляется протоколом об итогах.</w:t>
      </w:r>
    </w:p>
    <w:p w:rsidR="00842F3F" w:rsidRPr="00842F3F" w:rsidRDefault="00842F3F" w:rsidP="00DB081C">
      <w:pPr>
        <w:tabs>
          <w:tab w:val="left" w:pos="426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842F3F">
        <w:rPr>
          <w:rFonts w:ascii="Times New Roman" w:hAnsi="Times New Roman" w:cs="Times New Roman"/>
        </w:rPr>
        <w:t>Если единственная заявка на участие в аукционе и Претендент, подавший указанную заявку, соответствуют всем требованиям и указанным в извещении о проведении аукциона условиям аукциона, Организатор торгов в течение десяти дней со дня рассмотрения указанной заявки направляет заявителю два экземпляра подписанного проекта договора аренды земельного участка. При этом размер ежегодной арендной платы по договору аренды земельного участка определяется в размере, равном начальной цене предмета аукциона.</w:t>
      </w:r>
    </w:p>
    <w:p w:rsidR="00842F3F" w:rsidRPr="00842F3F" w:rsidRDefault="00842F3F" w:rsidP="00842F3F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:rsidR="00842F3F" w:rsidRPr="00842F3F" w:rsidRDefault="00842F3F" w:rsidP="00DB081C">
      <w:pPr>
        <w:tabs>
          <w:tab w:val="left" w:pos="426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842F3F">
        <w:rPr>
          <w:rFonts w:ascii="Times New Roman" w:hAnsi="Times New Roman" w:cs="Times New Roman"/>
        </w:rPr>
        <w:t xml:space="preserve">    Условия и сроки заключения договора аренды земельного участка:</w:t>
      </w:r>
    </w:p>
    <w:p w:rsidR="00842F3F" w:rsidRPr="00842F3F" w:rsidRDefault="00842F3F" w:rsidP="00DB081C">
      <w:pPr>
        <w:tabs>
          <w:tab w:val="left" w:pos="426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842F3F">
        <w:rPr>
          <w:rFonts w:ascii="Times New Roman" w:hAnsi="Times New Roman" w:cs="Times New Roman"/>
        </w:rPr>
        <w:t xml:space="preserve">    Заключение договора аренды земельного участка осуществляется в порядке, предусмотренном Гражданским кодексом Российской Федерации, Земельным кодексом Российской Федерации, иными федеральными законами и нормативно-правовыми актами, а также Извещением. </w:t>
      </w:r>
    </w:p>
    <w:p w:rsidR="00842F3F" w:rsidRPr="00842F3F" w:rsidRDefault="00842F3F" w:rsidP="00DB081C">
      <w:pPr>
        <w:tabs>
          <w:tab w:val="left" w:pos="426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842F3F">
        <w:rPr>
          <w:rFonts w:ascii="Times New Roman" w:hAnsi="Times New Roman" w:cs="Times New Roman"/>
        </w:rPr>
        <w:t xml:space="preserve">   Договор аренды заключается не ранее чем через десять дней со дня размещения информации о результатах аукциона на Официальном сайте торгов. Победитель аукциона или иное лицо, с которым заключается договор аренды земельного участка в соответствии с Земельным кодексом Российской Федерации, обязаны подписать договор аренды земельного участка в течение 30 (тридцати) дней со дня направления им такого договора. Если договор аренды  земельного участка в течение 30 (тридцати) дней со дня направления проекта договора аренды земельного участка Победителю аукциона не был им подписан и представлен Продавцу, Продавец предлагает заключить указанный договор иному Участнику, который сделал предпоследнее предложение о цене Предмета аукциона, по цене, предложенной Победителем аукциона. </w:t>
      </w:r>
    </w:p>
    <w:p w:rsidR="00842F3F" w:rsidRPr="00842F3F" w:rsidRDefault="00842F3F" w:rsidP="00DB081C">
      <w:pPr>
        <w:tabs>
          <w:tab w:val="left" w:pos="426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842F3F">
        <w:rPr>
          <w:rFonts w:ascii="Times New Roman" w:hAnsi="Times New Roman" w:cs="Times New Roman"/>
        </w:rPr>
        <w:t xml:space="preserve">В случае, если Победитель аукциона или иное лицо, с которым заключается договор аренды земельного участка, в течение 30 (тридцати) дней со дня направления Покупателю проекта указанного договора аренды, не подписал и не представил Продавцу указанный договор, Продавец направляет сведения в Федеральную антимонопольную службу России (в соответствии с постановлением Правительства Российской Федерации от 02.03.2015 № 187 «О внесении изменений в Положение о Федеральной антимонопольной службе») для включения в реестр недобросовестных Участников аукциона. </w:t>
      </w:r>
    </w:p>
    <w:p w:rsidR="00842F3F" w:rsidRPr="00842F3F" w:rsidRDefault="00842F3F" w:rsidP="00DB081C">
      <w:pPr>
        <w:tabs>
          <w:tab w:val="left" w:pos="426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842F3F">
        <w:rPr>
          <w:rFonts w:ascii="Times New Roman" w:hAnsi="Times New Roman" w:cs="Times New Roman"/>
        </w:rPr>
        <w:t xml:space="preserve">В случае, если в течение 30 (тридцати) дней со дня направления Участнику, который сделал предпоследнее предложение о цене Предмета аукциона, проекта договора аренды земельного участка, этот Участник не представил Продавцу подписанный со своей стороны указанный договор, Продавец вправе принять решение о проведении повторного аукциона или распорядиться земельным участком иным образом. </w:t>
      </w:r>
    </w:p>
    <w:p w:rsidR="00842F3F" w:rsidRPr="00842F3F" w:rsidRDefault="00842F3F" w:rsidP="00DB081C">
      <w:pPr>
        <w:tabs>
          <w:tab w:val="left" w:pos="426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842F3F">
        <w:rPr>
          <w:rFonts w:ascii="Times New Roman" w:hAnsi="Times New Roman" w:cs="Times New Roman"/>
        </w:rPr>
        <w:t xml:space="preserve">Обязательство по сносу здания, сооружения, объекта незавершенного строительства, которые расположены на земельных участков и в отношении которых принято решение о сносе самовольной постройки и/или ее приведении в соответствие с установленными требованиями, либо по представлению в орган местного самоуправления поселения, городского округа по месту нахождения самовольной постройки или в случае, если самовольная постройка расположена на межселенной территории, в орган местного самоуправления муниципального района </w:t>
      </w:r>
      <w:r w:rsidRPr="00842F3F">
        <w:rPr>
          <w:rFonts w:ascii="Times New Roman" w:hAnsi="Times New Roman" w:cs="Times New Roman"/>
        </w:rPr>
        <w:lastRenderedPageBreak/>
        <w:t>утвержденной проектной документации по реконструкции самовольной постройки и/или приведению в соответствие с установленными требованиями здания, сооружения, объекта незавершенного строительства, которые расположены на земельном участке и в отношении которых принято решение о сносе самовольной постройки или ее приведении в соответствие с установленными требованиями: не установлено.</w:t>
      </w:r>
    </w:p>
    <w:p w:rsidR="00842F3F" w:rsidRPr="00842F3F" w:rsidRDefault="00842F3F" w:rsidP="00E85402">
      <w:pPr>
        <w:tabs>
          <w:tab w:val="left" w:pos="426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842F3F">
        <w:rPr>
          <w:rFonts w:ascii="Times New Roman" w:hAnsi="Times New Roman" w:cs="Times New Roman"/>
        </w:rPr>
        <w:t>Порядок отказа от проведения торгов</w:t>
      </w:r>
    </w:p>
    <w:p w:rsidR="00842F3F" w:rsidRPr="00842F3F" w:rsidRDefault="00842F3F" w:rsidP="00842F3F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842F3F">
        <w:rPr>
          <w:rFonts w:ascii="Times New Roman" w:hAnsi="Times New Roman" w:cs="Times New Roman"/>
        </w:rPr>
        <w:t>В случае принятия решения об отказе в проведение аукциона, извещение о таком отказе размещается Организатором аукциона на официальном сайте Российской Федерации в ГИС Торги (https://torgi.gov.ru) в течение 3 (трех) дней со дня принятия данного решения, но не позднее, чем за три дня до наступления даты его проведения.</w:t>
      </w:r>
    </w:p>
    <w:p w:rsidR="00842F3F" w:rsidRPr="00842F3F" w:rsidRDefault="00842F3F" w:rsidP="00842F3F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:rsidR="00842F3F" w:rsidRPr="00842F3F" w:rsidRDefault="00842F3F" w:rsidP="00842F3F">
      <w:pPr>
        <w:tabs>
          <w:tab w:val="left" w:pos="426"/>
        </w:tabs>
        <w:spacing w:after="0" w:line="240" w:lineRule="auto"/>
        <w:jc w:val="right"/>
        <w:rPr>
          <w:rFonts w:ascii="Times New Roman" w:hAnsi="Times New Roman" w:cs="Times New Roman"/>
        </w:rPr>
      </w:pPr>
      <w:r w:rsidRPr="00842F3F">
        <w:rPr>
          <w:rFonts w:ascii="Times New Roman" w:hAnsi="Times New Roman" w:cs="Times New Roman"/>
        </w:rPr>
        <w:t xml:space="preserve">Приложение № 2                            </w:t>
      </w:r>
    </w:p>
    <w:p w:rsidR="00842F3F" w:rsidRPr="00842F3F" w:rsidRDefault="00842F3F" w:rsidP="00842F3F">
      <w:pPr>
        <w:tabs>
          <w:tab w:val="left" w:pos="426"/>
        </w:tabs>
        <w:spacing w:after="0" w:line="240" w:lineRule="auto"/>
        <w:jc w:val="right"/>
        <w:rPr>
          <w:rFonts w:ascii="Times New Roman" w:hAnsi="Times New Roman" w:cs="Times New Roman"/>
        </w:rPr>
      </w:pPr>
      <w:r w:rsidRPr="00842F3F">
        <w:rPr>
          <w:rFonts w:ascii="Times New Roman" w:hAnsi="Times New Roman" w:cs="Times New Roman"/>
        </w:rPr>
        <w:t xml:space="preserve">                                   </w:t>
      </w:r>
      <w:r>
        <w:rPr>
          <w:rFonts w:ascii="Times New Roman" w:hAnsi="Times New Roman" w:cs="Times New Roman"/>
        </w:rPr>
        <w:t xml:space="preserve">  к  аукционной документации   </w:t>
      </w:r>
    </w:p>
    <w:p w:rsidR="00842F3F" w:rsidRPr="00842F3F" w:rsidRDefault="00842F3F" w:rsidP="00842F3F">
      <w:pPr>
        <w:tabs>
          <w:tab w:val="left" w:pos="426"/>
        </w:tabs>
        <w:spacing w:after="0" w:line="240" w:lineRule="auto"/>
        <w:jc w:val="center"/>
        <w:rPr>
          <w:rFonts w:ascii="Times New Roman" w:hAnsi="Times New Roman" w:cs="Times New Roman"/>
        </w:rPr>
      </w:pPr>
    </w:p>
    <w:p w:rsidR="00842F3F" w:rsidRPr="00842F3F" w:rsidRDefault="00842F3F" w:rsidP="00842F3F">
      <w:pPr>
        <w:tabs>
          <w:tab w:val="left" w:pos="426"/>
        </w:tabs>
        <w:spacing w:after="0" w:line="240" w:lineRule="auto"/>
        <w:jc w:val="center"/>
        <w:rPr>
          <w:rFonts w:ascii="Times New Roman" w:hAnsi="Times New Roman" w:cs="Times New Roman"/>
        </w:rPr>
      </w:pPr>
      <w:r w:rsidRPr="00842F3F">
        <w:rPr>
          <w:rFonts w:ascii="Times New Roman" w:hAnsi="Times New Roman" w:cs="Times New Roman"/>
        </w:rPr>
        <w:t>Договор</w:t>
      </w:r>
    </w:p>
    <w:p w:rsidR="00842F3F" w:rsidRPr="00842F3F" w:rsidRDefault="00842F3F" w:rsidP="00842F3F">
      <w:pPr>
        <w:tabs>
          <w:tab w:val="left" w:pos="426"/>
        </w:tabs>
        <w:spacing w:after="0" w:line="240" w:lineRule="auto"/>
        <w:jc w:val="center"/>
        <w:rPr>
          <w:rFonts w:ascii="Times New Roman" w:hAnsi="Times New Roman" w:cs="Times New Roman"/>
        </w:rPr>
      </w:pPr>
      <w:r w:rsidRPr="00842F3F">
        <w:rPr>
          <w:rFonts w:ascii="Times New Roman" w:hAnsi="Times New Roman" w:cs="Times New Roman"/>
        </w:rPr>
        <w:t>аренды   земельного  участка</w:t>
      </w:r>
    </w:p>
    <w:p w:rsidR="00842F3F" w:rsidRPr="00842F3F" w:rsidRDefault="00842F3F" w:rsidP="00842F3F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:rsidR="00842F3F" w:rsidRPr="00842F3F" w:rsidRDefault="00842F3F" w:rsidP="00842F3F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842F3F">
        <w:rPr>
          <w:rFonts w:ascii="Times New Roman" w:hAnsi="Times New Roman" w:cs="Times New Roman"/>
        </w:rPr>
        <w:t xml:space="preserve">с.Большое Игнатово, </w:t>
      </w:r>
    </w:p>
    <w:p w:rsidR="00842F3F" w:rsidRPr="00842F3F" w:rsidRDefault="00842F3F" w:rsidP="00842F3F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842F3F">
        <w:rPr>
          <w:rFonts w:ascii="Times New Roman" w:hAnsi="Times New Roman" w:cs="Times New Roman"/>
        </w:rPr>
        <w:t xml:space="preserve">Большеигнатовского района </w:t>
      </w:r>
    </w:p>
    <w:p w:rsidR="00842F3F" w:rsidRPr="00842F3F" w:rsidRDefault="00842F3F" w:rsidP="00842F3F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842F3F">
        <w:rPr>
          <w:rFonts w:ascii="Times New Roman" w:hAnsi="Times New Roman" w:cs="Times New Roman"/>
        </w:rPr>
        <w:t xml:space="preserve">Республики Мордовия                                                                             «__» __________2024г.  </w:t>
      </w:r>
    </w:p>
    <w:p w:rsidR="00842F3F" w:rsidRPr="00842F3F" w:rsidRDefault="00842F3F" w:rsidP="00842F3F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:rsidR="00842F3F" w:rsidRPr="00842F3F" w:rsidRDefault="00842F3F" w:rsidP="00842F3F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842F3F">
        <w:rPr>
          <w:rFonts w:ascii="Times New Roman" w:hAnsi="Times New Roman" w:cs="Times New Roman"/>
        </w:rPr>
        <w:t>Администрация Большеигнатовского муниципального района Республики Мордовия, в лице  Главы Большеигнатовского муниципального района Полозовой Татьяны Николаевны, действующей на основании Устава (далее – Арендодатель) с одной стороны,  и  ________________________________________________,  победитель открытого аукциона на  право заключения договора аренды земельного  участка, проведенного  _________., действующий (щая)  на основании протокола    открытого аукциона  от ________2024г. (далее – Арендатор) с другой стороны, (далее – Стороны), заключили настоящий договор (далее – Договор) о нижеследующем:</w:t>
      </w:r>
    </w:p>
    <w:p w:rsidR="00842F3F" w:rsidRPr="00842F3F" w:rsidRDefault="00842F3F" w:rsidP="00842F3F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:rsidR="00842F3F" w:rsidRPr="00842F3F" w:rsidRDefault="00842F3F" w:rsidP="00842F3F">
      <w:pPr>
        <w:tabs>
          <w:tab w:val="left" w:pos="426"/>
        </w:tabs>
        <w:spacing w:after="0" w:line="240" w:lineRule="auto"/>
        <w:jc w:val="center"/>
        <w:rPr>
          <w:rFonts w:ascii="Times New Roman" w:hAnsi="Times New Roman" w:cs="Times New Roman"/>
        </w:rPr>
      </w:pPr>
      <w:r w:rsidRPr="00842F3F">
        <w:rPr>
          <w:rFonts w:ascii="Times New Roman" w:hAnsi="Times New Roman" w:cs="Times New Roman"/>
        </w:rPr>
        <w:t>1. Предмет договора</w:t>
      </w:r>
    </w:p>
    <w:p w:rsidR="00842F3F" w:rsidRPr="00842F3F" w:rsidRDefault="00842F3F" w:rsidP="00DB081C">
      <w:pPr>
        <w:tabs>
          <w:tab w:val="left" w:pos="426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842F3F">
        <w:rPr>
          <w:rFonts w:ascii="Times New Roman" w:hAnsi="Times New Roman" w:cs="Times New Roman"/>
        </w:rPr>
        <w:t xml:space="preserve">1.1. Согласно настоящему договору «Арендодатель» предоставляет «Арендатору»  </w:t>
      </w:r>
    </w:p>
    <w:p w:rsidR="00842F3F" w:rsidRPr="00842F3F" w:rsidRDefault="00842F3F" w:rsidP="00842F3F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842F3F">
        <w:rPr>
          <w:rFonts w:ascii="Times New Roman" w:hAnsi="Times New Roman" w:cs="Times New Roman"/>
        </w:rPr>
        <w:t>в аренду земельный участок с кадастровым номером: 13:05:0102001:2993, общей площадью 1500 кв.м., категория земель: земли населенных пунктов. Адрес (местоположение): Республика Мордовия, Большеигнатовский муниципальный район, Большеигнатовское сельское поселение, с. Большое Игнатово, ул. Лесная, 29.</w:t>
      </w:r>
    </w:p>
    <w:p w:rsidR="00842F3F" w:rsidRPr="00842F3F" w:rsidRDefault="00842F3F" w:rsidP="00842F3F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842F3F">
        <w:rPr>
          <w:rFonts w:ascii="Times New Roman" w:hAnsi="Times New Roman" w:cs="Times New Roman"/>
        </w:rPr>
        <w:t xml:space="preserve">           1.2. Срок аренды земельного участка 20 (двадцать) лет.        </w:t>
      </w:r>
    </w:p>
    <w:p w:rsidR="00842F3F" w:rsidRPr="00842F3F" w:rsidRDefault="00842F3F" w:rsidP="00842F3F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842F3F">
        <w:rPr>
          <w:rFonts w:ascii="Times New Roman" w:hAnsi="Times New Roman" w:cs="Times New Roman"/>
        </w:rPr>
        <w:t xml:space="preserve">           1.3. Обременения и ограничения в использовании Участка не зарегистрированы.</w:t>
      </w:r>
    </w:p>
    <w:p w:rsidR="00842F3F" w:rsidRPr="00842F3F" w:rsidRDefault="00842F3F" w:rsidP="00842F3F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842F3F">
        <w:rPr>
          <w:rFonts w:ascii="Times New Roman" w:hAnsi="Times New Roman" w:cs="Times New Roman"/>
        </w:rPr>
        <w:t xml:space="preserve">           </w:t>
      </w:r>
    </w:p>
    <w:p w:rsidR="00842F3F" w:rsidRPr="00842F3F" w:rsidRDefault="00842F3F" w:rsidP="00DB081C">
      <w:pPr>
        <w:tabs>
          <w:tab w:val="left" w:pos="426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842F3F">
        <w:rPr>
          <w:rFonts w:ascii="Times New Roman" w:hAnsi="Times New Roman" w:cs="Times New Roman"/>
        </w:rPr>
        <w:t>2.  Срок действия  Договора</w:t>
      </w:r>
    </w:p>
    <w:p w:rsidR="00842F3F" w:rsidRPr="00842F3F" w:rsidRDefault="00842F3F" w:rsidP="00DB081C">
      <w:pPr>
        <w:tabs>
          <w:tab w:val="left" w:pos="426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842F3F">
        <w:rPr>
          <w:rFonts w:ascii="Times New Roman" w:hAnsi="Times New Roman" w:cs="Times New Roman"/>
        </w:rPr>
        <w:t>2.1.</w:t>
      </w:r>
      <w:r w:rsidRPr="00842F3F">
        <w:rPr>
          <w:rFonts w:ascii="Times New Roman" w:hAnsi="Times New Roman" w:cs="Times New Roman"/>
        </w:rPr>
        <w:tab/>
        <w:t>Срок  аренды Участка      устанавливается с  «___» ______ 2024 года  по  «____» _________   2044 года.</w:t>
      </w:r>
    </w:p>
    <w:p w:rsidR="00842F3F" w:rsidRPr="00842F3F" w:rsidRDefault="00842F3F" w:rsidP="00842F3F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:rsidR="00842F3F" w:rsidRPr="00842F3F" w:rsidRDefault="00842F3F" w:rsidP="00842F3F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842F3F">
        <w:rPr>
          <w:rFonts w:ascii="Times New Roman" w:hAnsi="Times New Roman" w:cs="Times New Roman"/>
        </w:rPr>
        <w:t xml:space="preserve">                    3. Размер   и   условия   внесения   арендной   платы</w:t>
      </w:r>
    </w:p>
    <w:p w:rsidR="00842F3F" w:rsidRPr="00842F3F" w:rsidRDefault="00842F3F" w:rsidP="00DB081C">
      <w:pPr>
        <w:tabs>
          <w:tab w:val="left" w:pos="426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842F3F">
        <w:rPr>
          <w:rFonts w:ascii="Times New Roman" w:hAnsi="Times New Roman" w:cs="Times New Roman"/>
        </w:rPr>
        <w:t xml:space="preserve">3.1. Размер годовой арендной платы составляет __________ (_________) рублей. </w:t>
      </w:r>
    </w:p>
    <w:p w:rsidR="00842F3F" w:rsidRPr="00842F3F" w:rsidRDefault="00842F3F" w:rsidP="00842F3F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842F3F">
        <w:rPr>
          <w:rFonts w:ascii="Times New Roman" w:hAnsi="Times New Roman" w:cs="Times New Roman"/>
        </w:rPr>
        <w:t xml:space="preserve">          3.2. Начальная цена  предмета аукциона на право заключения договора аренды земельного участка   устанавливается в размере  ежегодной   арендной платы за земельный участок, определенной по результатам  рыночной оценки в соответствии с Федеральным законом «Об оценочной деятельности в Российской Федерации» и составляет: _______(_________) рублей 00 копеек, без НДС.</w:t>
      </w:r>
    </w:p>
    <w:p w:rsidR="00842F3F" w:rsidRPr="00842F3F" w:rsidRDefault="00842F3F" w:rsidP="00842F3F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842F3F">
        <w:rPr>
          <w:rFonts w:ascii="Times New Roman" w:hAnsi="Times New Roman" w:cs="Times New Roman"/>
        </w:rPr>
        <w:t xml:space="preserve">        3.3. Задаток  в  сумме  _______ (_______) рублей 00 копеек,  внесенный   согласно платежного поручения от ______2024г. № _____,   засчитывается  в  счет     арендной платы за  земельный  участок.</w:t>
      </w:r>
    </w:p>
    <w:p w:rsidR="00842F3F" w:rsidRPr="00842F3F" w:rsidRDefault="00842F3F" w:rsidP="00842F3F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842F3F">
        <w:rPr>
          <w:rFonts w:ascii="Times New Roman" w:hAnsi="Times New Roman" w:cs="Times New Roman"/>
        </w:rPr>
        <w:t xml:space="preserve">        3.4. За  вычетом  суммы  задатка  Арендатор  обязан  уплатить  арендную  плату за первый год  аренды  земельного участка  в сумме_________ (_______) рублей _____ копеек, которые должны  быть  внесены   по соответствующим банковским реквизитам на  счет  Управления  федерального  казначейства по РМ. Получатель УФК по РМ (Администрация Большеигнатовского </w:t>
      </w:r>
      <w:r w:rsidRPr="00842F3F">
        <w:rPr>
          <w:rFonts w:ascii="Times New Roman" w:hAnsi="Times New Roman" w:cs="Times New Roman"/>
        </w:rPr>
        <w:lastRenderedPageBreak/>
        <w:t xml:space="preserve">муниципального района Республики Мордовия), ИНН 1305071167, КПП 130501001, л/с 04093005330, Банк получателя: Отделение-НБ Республика Мордовия Банка России//УФК по Республике Мордовия г. Саранск, ЕКС № 40102810345370000076, К/С 03100643000000010900, БИК  018952501, КБК (код бюджетной классификации) 90011105013050000120,  ОКТМО 89613410.             </w:t>
      </w:r>
    </w:p>
    <w:p w:rsidR="00842F3F" w:rsidRPr="00842F3F" w:rsidRDefault="00842F3F" w:rsidP="00842F3F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842F3F">
        <w:rPr>
          <w:rFonts w:ascii="Times New Roman" w:hAnsi="Times New Roman" w:cs="Times New Roman"/>
        </w:rPr>
        <w:t xml:space="preserve">        3.5. Арендатор вносит арендную плату не реже одного раза в квартал до 10 числа      последнего месяца квартала. В четвертом квартале арендная плата вносится Арендатором не позднее 15 ноября текущего года путем перечисления.</w:t>
      </w:r>
    </w:p>
    <w:p w:rsidR="00842F3F" w:rsidRPr="00842F3F" w:rsidRDefault="00EC55AC" w:rsidP="00EC55AC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</w:t>
      </w:r>
      <w:bookmarkStart w:id="0" w:name="_GoBack"/>
      <w:bookmarkEnd w:id="0"/>
      <w:r w:rsidR="00842F3F" w:rsidRPr="00842F3F">
        <w:rPr>
          <w:rFonts w:ascii="Times New Roman" w:hAnsi="Times New Roman" w:cs="Times New Roman"/>
        </w:rPr>
        <w:t>3.6. Изменение размера арендной платы и порядка ее внесения осуществляется путем подписания дополнительного соглашения к настоящему Договору.</w:t>
      </w:r>
    </w:p>
    <w:p w:rsidR="00842F3F" w:rsidRPr="00842F3F" w:rsidRDefault="00842F3F" w:rsidP="00DB081C">
      <w:pPr>
        <w:tabs>
          <w:tab w:val="left" w:pos="426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</w:p>
    <w:p w:rsidR="00842F3F" w:rsidRPr="00842F3F" w:rsidRDefault="00842F3F" w:rsidP="00DB081C">
      <w:pPr>
        <w:tabs>
          <w:tab w:val="left" w:pos="426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842F3F">
        <w:rPr>
          <w:rFonts w:ascii="Times New Roman" w:hAnsi="Times New Roman" w:cs="Times New Roman"/>
        </w:rPr>
        <w:t>4.Права и обязанности Сторон</w:t>
      </w:r>
    </w:p>
    <w:p w:rsidR="00842F3F" w:rsidRPr="00842F3F" w:rsidRDefault="00842F3F" w:rsidP="00DB081C">
      <w:pPr>
        <w:tabs>
          <w:tab w:val="left" w:pos="426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</w:p>
    <w:p w:rsidR="00842F3F" w:rsidRPr="00842F3F" w:rsidRDefault="00842F3F" w:rsidP="00DB081C">
      <w:pPr>
        <w:tabs>
          <w:tab w:val="left" w:pos="426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842F3F">
        <w:rPr>
          <w:rFonts w:ascii="Times New Roman" w:hAnsi="Times New Roman" w:cs="Times New Roman"/>
        </w:rPr>
        <w:t>4.1. Арендодатель имеет право:</w:t>
      </w:r>
    </w:p>
    <w:p w:rsidR="00842F3F" w:rsidRPr="00842F3F" w:rsidRDefault="00842F3F" w:rsidP="00DB081C">
      <w:pPr>
        <w:tabs>
          <w:tab w:val="left" w:pos="426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842F3F">
        <w:rPr>
          <w:rFonts w:ascii="Times New Roman" w:hAnsi="Times New Roman" w:cs="Times New Roman"/>
        </w:rPr>
        <w:t xml:space="preserve"> 4.1.1. Требовать досрочного расторжения Договора в соответствии с действующим законодательством в судебном порядке в случае существенного нарушения условий договора. </w:t>
      </w:r>
    </w:p>
    <w:p w:rsidR="00842F3F" w:rsidRPr="00842F3F" w:rsidRDefault="00842F3F" w:rsidP="00DB081C">
      <w:pPr>
        <w:tabs>
          <w:tab w:val="left" w:pos="426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842F3F">
        <w:rPr>
          <w:rFonts w:ascii="Times New Roman" w:hAnsi="Times New Roman" w:cs="Times New Roman"/>
        </w:rPr>
        <w:t>4.1.2. На беспрепятственный доступ на территорию арендуемого земельного участка с целью его осмотра на предмет соблюдения условий Договора.</w:t>
      </w:r>
    </w:p>
    <w:p w:rsidR="00842F3F" w:rsidRPr="00842F3F" w:rsidRDefault="00842F3F" w:rsidP="00DB081C">
      <w:pPr>
        <w:tabs>
          <w:tab w:val="left" w:pos="426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842F3F">
        <w:rPr>
          <w:rFonts w:ascii="Times New Roman" w:hAnsi="Times New Roman" w:cs="Times New Roman"/>
        </w:rPr>
        <w:t xml:space="preserve"> 4.1.3. На возмещение убытков, причиненных ухудшением качества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Федерации.</w:t>
      </w:r>
    </w:p>
    <w:p w:rsidR="00842F3F" w:rsidRPr="00842F3F" w:rsidRDefault="00842F3F" w:rsidP="00DB081C">
      <w:pPr>
        <w:tabs>
          <w:tab w:val="left" w:pos="426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842F3F">
        <w:rPr>
          <w:rFonts w:ascii="Times New Roman" w:hAnsi="Times New Roman" w:cs="Times New Roman"/>
        </w:rPr>
        <w:t xml:space="preserve"> 4.2. Арендодатель обязан:</w:t>
      </w:r>
    </w:p>
    <w:p w:rsidR="00842F3F" w:rsidRPr="00842F3F" w:rsidRDefault="00842F3F" w:rsidP="00DB081C">
      <w:pPr>
        <w:tabs>
          <w:tab w:val="left" w:pos="426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842F3F">
        <w:rPr>
          <w:rFonts w:ascii="Times New Roman" w:hAnsi="Times New Roman" w:cs="Times New Roman"/>
        </w:rPr>
        <w:t xml:space="preserve"> 4.2.1. Выполнять в полном объеме все условия Договора.</w:t>
      </w:r>
    </w:p>
    <w:p w:rsidR="00842F3F" w:rsidRPr="00842F3F" w:rsidRDefault="00842F3F" w:rsidP="00DB081C">
      <w:pPr>
        <w:tabs>
          <w:tab w:val="left" w:pos="426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842F3F">
        <w:rPr>
          <w:rFonts w:ascii="Times New Roman" w:hAnsi="Times New Roman" w:cs="Times New Roman"/>
        </w:rPr>
        <w:t xml:space="preserve"> 4.2.2. Передать Арендатору Участок по акту приема-передачи.</w:t>
      </w:r>
    </w:p>
    <w:p w:rsidR="00842F3F" w:rsidRPr="00842F3F" w:rsidRDefault="00842F3F" w:rsidP="00DB081C">
      <w:pPr>
        <w:tabs>
          <w:tab w:val="left" w:pos="426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842F3F">
        <w:rPr>
          <w:rFonts w:ascii="Times New Roman" w:hAnsi="Times New Roman" w:cs="Times New Roman"/>
        </w:rPr>
        <w:t xml:space="preserve"> 4.2.3. Письменно в десятидневный срок уведомить Арендатора об изменении номеров счетов для перечисления арендной платы, указанных в п. 3.2.</w:t>
      </w:r>
    </w:p>
    <w:p w:rsidR="00842F3F" w:rsidRPr="00842F3F" w:rsidRDefault="00842F3F" w:rsidP="00DB081C">
      <w:pPr>
        <w:tabs>
          <w:tab w:val="left" w:pos="426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842F3F">
        <w:rPr>
          <w:rFonts w:ascii="Times New Roman" w:hAnsi="Times New Roman" w:cs="Times New Roman"/>
        </w:rPr>
        <w:t>4.3. Арендатор имеет право:</w:t>
      </w:r>
    </w:p>
    <w:p w:rsidR="00842F3F" w:rsidRPr="00842F3F" w:rsidRDefault="00842F3F" w:rsidP="00DB081C">
      <w:pPr>
        <w:tabs>
          <w:tab w:val="left" w:pos="426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842F3F">
        <w:rPr>
          <w:rFonts w:ascii="Times New Roman" w:hAnsi="Times New Roman" w:cs="Times New Roman"/>
        </w:rPr>
        <w:t xml:space="preserve"> 4.3.1. Использовать Участок на условиях, установленных Договором.</w:t>
      </w:r>
    </w:p>
    <w:p w:rsidR="00842F3F" w:rsidRPr="00842F3F" w:rsidRDefault="00842F3F" w:rsidP="00DB081C">
      <w:pPr>
        <w:tabs>
          <w:tab w:val="left" w:pos="426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842F3F">
        <w:rPr>
          <w:rFonts w:ascii="Times New Roman" w:hAnsi="Times New Roman" w:cs="Times New Roman"/>
        </w:rPr>
        <w:t>4.4. Арендатор обязан:</w:t>
      </w:r>
    </w:p>
    <w:p w:rsidR="00842F3F" w:rsidRPr="00842F3F" w:rsidRDefault="00842F3F" w:rsidP="00DB081C">
      <w:pPr>
        <w:tabs>
          <w:tab w:val="left" w:pos="426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842F3F">
        <w:rPr>
          <w:rFonts w:ascii="Times New Roman" w:hAnsi="Times New Roman" w:cs="Times New Roman"/>
        </w:rPr>
        <w:t xml:space="preserve"> 4.4.1. Выполнять в полном объеме все условия Договора.</w:t>
      </w:r>
    </w:p>
    <w:p w:rsidR="00842F3F" w:rsidRPr="00842F3F" w:rsidRDefault="00842F3F" w:rsidP="00DB081C">
      <w:pPr>
        <w:tabs>
          <w:tab w:val="left" w:pos="426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842F3F">
        <w:rPr>
          <w:rFonts w:ascii="Times New Roman" w:hAnsi="Times New Roman" w:cs="Times New Roman"/>
        </w:rPr>
        <w:t xml:space="preserve"> 4.4.2. Использовать Участок в соответствии с целевым назначением и  разрешенным использованием.</w:t>
      </w:r>
    </w:p>
    <w:p w:rsidR="00842F3F" w:rsidRPr="00842F3F" w:rsidRDefault="00842F3F" w:rsidP="00DB081C">
      <w:pPr>
        <w:tabs>
          <w:tab w:val="left" w:pos="426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842F3F">
        <w:rPr>
          <w:rFonts w:ascii="Times New Roman" w:hAnsi="Times New Roman" w:cs="Times New Roman"/>
        </w:rPr>
        <w:t xml:space="preserve"> 4.4.3. Уплачивать в размере и на условиях, установленных Договором, арендную плату.</w:t>
      </w:r>
    </w:p>
    <w:p w:rsidR="00842F3F" w:rsidRPr="00842F3F" w:rsidRDefault="00842F3F" w:rsidP="00DB081C">
      <w:pPr>
        <w:tabs>
          <w:tab w:val="left" w:pos="426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842F3F">
        <w:rPr>
          <w:rFonts w:ascii="Times New Roman" w:hAnsi="Times New Roman" w:cs="Times New Roman"/>
        </w:rPr>
        <w:t xml:space="preserve"> 4.4.4. Обеспечить Арендодателю (его законным представителям), представителям органов государственного земельного контроля доступ на Участок по их требованию.</w:t>
      </w:r>
    </w:p>
    <w:p w:rsidR="00842F3F" w:rsidRPr="00842F3F" w:rsidRDefault="00842F3F" w:rsidP="00DB081C">
      <w:pPr>
        <w:tabs>
          <w:tab w:val="left" w:pos="426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842F3F">
        <w:rPr>
          <w:rFonts w:ascii="Times New Roman" w:hAnsi="Times New Roman" w:cs="Times New Roman"/>
        </w:rPr>
        <w:t xml:space="preserve"> 4.4.5. Письменно сообщить Арендодателю не позднее чем за 3 (три)месяца о предстоящем освобождении Участка как в связи с окончанием срока действия Договора, так и при досрочном его освобождении.</w:t>
      </w:r>
    </w:p>
    <w:p w:rsidR="00842F3F" w:rsidRPr="00842F3F" w:rsidRDefault="00842F3F" w:rsidP="00DB081C">
      <w:pPr>
        <w:tabs>
          <w:tab w:val="left" w:pos="426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842F3F">
        <w:rPr>
          <w:rFonts w:ascii="Times New Roman" w:hAnsi="Times New Roman" w:cs="Times New Roman"/>
        </w:rPr>
        <w:t xml:space="preserve">  4.4.6. Осуществлять мероприятия, направленные на благоустройство Участка, поддерживать состояние Участка в соответствии с утвержденными Правилами благоустройства территории Киржеманского сельского поселения Большеигнатовского муниципального района Республики Мордовия.</w:t>
      </w:r>
    </w:p>
    <w:p w:rsidR="00842F3F" w:rsidRPr="00842F3F" w:rsidRDefault="00842F3F" w:rsidP="00DB081C">
      <w:pPr>
        <w:tabs>
          <w:tab w:val="left" w:pos="426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842F3F">
        <w:rPr>
          <w:rFonts w:ascii="Times New Roman" w:hAnsi="Times New Roman" w:cs="Times New Roman"/>
        </w:rPr>
        <w:t xml:space="preserve">  4.4.7. В месячный срок с момента начала освоения земельного участка заключить договор с соответствующей организацией о сборе и вывозе твердых бытовых отходов, отходов производства и потребления, образующихся в результате деятельности Арендатора.</w:t>
      </w:r>
    </w:p>
    <w:p w:rsidR="00842F3F" w:rsidRPr="00842F3F" w:rsidRDefault="00842F3F" w:rsidP="00DB081C">
      <w:pPr>
        <w:tabs>
          <w:tab w:val="left" w:pos="426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842F3F">
        <w:rPr>
          <w:rFonts w:ascii="Times New Roman" w:hAnsi="Times New Roman" w:cs="Times New Roman"/>
        </w:rPr>
        <w:t xml:space="preserve">  4.4.8. Не допускать действий, приводящих к ухудшению экологической обстановки на арендуемом земельном участке и прилегающих к нему территориях, а также выполнять работы по благоустройству территории.</w:t>
      </w:r>
    </w:p>
    <w:p w:rsidR="00842F3F" w:rsidRPr="00842F3F" w:rsidRDefault="00842F3F" w:rsidP="00DB081C">
      <w:pPr>
        <w:tabs>
          <w:tab w:val="left" w:pos="426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842F3F">
        <w:rPr>
          <w:rFonts w:ascii="Times New Roman" w:hAnsi="Times New Roman" w:cs="Times New Roman"/>
        </w:rPr>
        <w:t xml:space="preserve"> 4.4.9. Письменно в десятидневный срок уведомить Арендодателя об изменении своих реквизитов.</w:t>
      </w:r>
    </w:p>
    <w:p w:rsidR="00842F3F" w:rsidRPr="00842F3F" w:rsidRDefault="00842F3F" w:rsidP="00DB081C">
      <w:pPr>
        <w:tabs>
          <w:tab w:val="left" w:pos="426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842F3F">
        <w:rPr>
          <w:rFonts w:ascii="Times New Roman" w:hAnsi="Times New Roman" w:cs="Times New Roman"/>
        </w:rPr>
        <w:t xml:space="preserve"> 4.5. Арендодатель и Арендатор имеют иные права и несут иные обязанности, установленные законодательством Российской Федерации.</w:t>
      </w:r>
    </w:p>
    <w:p w:rsidR="00842F3F" w:rsidRPr="00842F3F" w:rsidRDefault="00842F3F" w:rsidP="00842F3F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:rsidR="00842F3F" w:rsidRPr="00842F3F" w:rsidRDefault="00842F3F" w:rsidP="00DB081C">
      <w:pPr>
        <w:tabs>
          <w:tab w:val="left" w:pos="426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842F3F">
        <w:rPr>
          <w:rFonts w:ascii="Times New Roman" w:hAnsi="Times New Roman" w:cs="Times New Roman"/>
        </w:rPr>
        <w:t>5. Ответсвенность Сторон</w:t>
      </w:r>
    </w:p>
    <w:p w:rsidR="00842F3F" w:rsidRPr="00842F3F" w:rsidRDefault="00842F3F" w:rsidP="00DB081C">
      <w:pPr>
        <w:tabs>
          <w:tab w:val="left" w:pos="426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</w:p>
    <w:p w:rsidR="00842F3F" w:rsidRPr="00842F3F" w:rsidRDefault="00842F3F" w:rsidP="00DB081C">
      <w:pPr>
        <w:tabs>
          <w:tab w:val="left" w:pos="426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842F3F">
        <w:rPr>
          <w:rFonts w:ascii="Times New Roman" w:hAnsi="Times New Roman" w:cs="Times New Roman"/>
        </w:rPr>
        <w:t xml:space="preserve"> 5.1. За нарушение условий Договора Стороны несут ответственность, предусмотренную законодательством Российской Федерации.</w:t>
      </w:r>
    </w:p>
    <w:p w:rsidR="00842F3F" w:rsidRPr="00842F3F" w:rsidRDefault="00842F3F" w:rsidP="00DB081C">
      <w:pPr>
        <w:tabs>
          <w:tab w:val="left" w:pos="426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842F3F">
        <w:rPr>
          <w:rFonts w:ascii="Times New Roman" w:hAnsi="Times New Roman" w:cs="Times New Roman"/>
        </w:rPr>
        <w:lastRenderedPageBreak/>
        <w:t xml:space="preserve"> 5.2. За  нарушение  срока  внесения  арендной платы по Договору Арендатор выплачивает Арендодателю пени из расчета 0,3% от размера невнесенной арендной платы за каждый календарный день просрочки.</w:t>
      </w:r>
    </w:p>
    <w:p w:rsidR="00842F3F" w:rsidRPr="00842F3F" w:rsidRDefault="00842F3F" w:rsidP="00DB081C">
      <w:pPr>
        <w:tabs>
          <w:tab w:val="left" w:pos="426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842F3F">
        <w:rPr>
          <w:rFonts w:ascii="Times New Roman" w:hAnsi="Times New Roman" w:cs="Times New Roman"/>
        </w:rPr>
        <w:t xml:space="preserve"> 5.3. Ответственность Сторон за нарушение обязательств по Договору, вызванных действием обстоятельств непреодолимой силы, регулируется законодательством Российской Федерации.</w:t>
      </w:r>
    </w:p>
    <w:p w:rsidR="00842F3F" w:rsidRPr="00842F3F" w:rsidRDefault="00842F3F" w:rsidP="00DB081C">
      <w:pPr>
        <w:tabs>
          <w:tab w:val="left" w:pos="426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842F3F">
        <w:rPr>
          <w:rFonts w:ascii="Times New Roman" w:hAnsi="Times New Roman" w:cs="Times New Roman"/>
        </w:rPr>
        <w:t>6. Изменение, расторжение и прекращение Договора</w:t>
      </w:r>
    </w:p>
    <w:p w:rsidR="00842F3F" w:rsidRPr="00842F3F" w:rsidRDefault="00842F3F" w:rsidP="00DB081C">
      <w:pPr>
        <w:tabs>
          <w:tab w:val="left" w:pos="426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</w:p>
    <w:p w:rsidR="00842F3F" w:rsidRPr="00842F3F" w:rsidRDefault="00842F3F" w:rsidP="00DB081C">
      <w:pPr>
        <w:tabs>
          <w:tab w:val="left" w:pos="426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842F3F">
        <w:rPr>
          <w:rFonts w:ascii="Times New Roman" w:hAnsi="Times New Roman" w:cs="Times New Roman"/>
        </w:rPr>
        <w:t xml:space="preserve"> 6.1. Все изменения и (или) дополнения к Договору оформляются Сторонами в письменной форме.</w:t>
      </w:r>
    </w:p>
    <w:p w:rsidR="00842F3F" w:rsidRPr="00842F3F" w:rsidRDefault="00842F3F" w:rsidP="00DB081C">
      <w:pPr>
        <w:tabs>
          <w:tab w:val="left" w:pos="426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842F3F">
        <w:rPr>
          <w:rFonts w:ascii="Times New Roman" w:hAnsi="Times New Roman" w:cs="Times New Roman"/>
        </w:rPr>
        <w:t xml:space="preserve"> 6.2. Договор может быть расторгнут по требованию Арендодателя по решению суда на основании и в порядке, установленном гражданским законодательством, а также в случаях, указанных в пункте 4.1.1.</w:t>
      </w:r>
    </w:p>
    <w:p w:rsidR="00842F3F" w:rsidRPr="00842F3F" w:rsidRDefault="00842F3F" w:rsidP="00DB081C">
      <w:pPr>
        <w:tabs>
          <w:tab w:val="left" w:pos="426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842F3F">
        <w:rPr>
          <w:rFonts w:ascii="Times New Roman" w:hAnsi="Times New Roman" w:cs="Times New Roman"/>
        </w:rPr>
        <w:t xml:space="preserve"> 6.3. При прекращении Договора Арендатор обязан вернуть Арендодателю Участок в надлежащем состоянии.</w:t>
      </w:r>
    </w:p>
    <w:p w:rsidR="00842F3F" w:rsidRPr="00842F3F" w:rsidRDefault="00842F3F" w:rsidP="00DB081C">
      <w:pPr>
        <w:tabs>
          <w:tab w:val="left" w:pos="426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842F3F">
        <w:rPr>
          <w:rFonts w:ascii="Times New Roman" w:hAnsi="Times New Roman" w:cs="Times New Roman"/>
        </w:rPr>
        <w:t>7. Рассмотрение и урегулирование споров</w:t>
      </w:r>
    </w:p>
    <w:p w:rsidR="00842F3F" w:rsidRPr="00842F3F" w:rsidRDefault="00842F3F" w:rsidP="00DB081C">
      <w:pPr>
        <w:tabs>
          <w:tab w:val="left" w:pos="426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</w:p>
    <w:p w:rsidR="00842F3F" w:rsidRPr="00842F3F" w:rsidRDefault="00842F3F" w:rsidP="00DB081C">
      <w:pPr>
        <w:tabs>
          <w:tab w:val="left" w:pos="426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842F3F">
        <w:rPr>
          <w:rFonts w:ascii="Times New Roman" w:hAnsi="Times New Roman" w:cs="Times New Roman"/>
        </w:rPr>
        <w:t xml:space="preserve"> 7.1. Все споры между Сторонами, возникающие по Договору, разрешаются в соответствии с законодательством Российской Федерации.</w:t>
      </w:r>
    </w:p>
    <w:p w:rsidR="00842F3F" w:rsidRPr="00842F3F" w:rsidRDefault="00842F3F" w:rsidP="00DB081C">
      <w:pPr>
        <w:tabs>
          <w:tab w:val="left" w:pos="426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</w:p>
    <w:p w:rsidR="00842F3F" w:rsidRPr="00842F3F" w:rsidRDefault="00842F3F" w:rsidP="00DB081C">
      <w:pPr>
        <w:tabs>
          <w:tab w:val="left" w:pos="426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842F3F">
        <w:rPr>
          <w:rFonts w:ascii="Times New Roman" w:hAnsi="Times New Roman" w:cs="Times New Roman"/>
        </w:rPr>
        <w:t>8. Особые условия договора</w:t>
      </w:r>
    </w:p>
    <w:p w:rsidR="00842F3F" w:rsidRPr="00842F3F" w:rsidRDefault="00842F3F" w:rsidP="00DB081C">
      <w:pPr>
        <w:tabs>
          <w:tab w:val="left" w:pos="426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</w:p>
    <w:p w:rsidR="00842F3F" w:rsidRPr="00842F3F" w:rsidRDefault="00842F3F" w:rsidP="00DB081C">
      <w:pPr>
        <w:tabs>
          <w:tab w:val="left" w:pos="426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842F3F">
        <w:rPr>
          <w:rFonts w:ascii="Times New Roman" w:hAnsi="Times New Roman" w:cs="Times New Roman"/>
        </w:rPr>
        <w:t>8.1. Договор составлен в 2 (двух) экземплярах, имеющих одинаковую юридическую силу, из которых по одному экземпляру хранится у Сторон.</w:t>
      </w:r>
    </w:p>
    <w:p w:rsidR="00842F3F" w:rsidRPr="00842F3F" w:rsidRDefault="00842F3F" w:rsidP="00842F3F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842F3F">
        <w:rPr>
          <w:rFonts w:ascii="Times New Roman" w:hAnsi="Times New Roman" w:cs="Times New Roman"/>
        </w:rPr>
        <w:tab/>
      </w:r>
    </w:p>
    <w:p w:rsidR="00842F3F" w:rsidRPr="00842F3F" w:rsidRDefault="00842F3F" w:rsidP="00842F3F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</w:t>
      </w:r>
      <w:r w:rsidRPr="00842F3F">
        <w:rPr>
          <w:rFonts w:ascii="Times New Roman" w:hAnsi="Times New Roman" w:cs="Times New Roman"/>
        </w:rPr>
        <w:t xml:space="preserve">       </w:t>
      </w:r>
    </w:p>
    <w:p w:rsidR="00842F3F" w:rsidRPr="00842F3F" w:rsidRDefault="00842F3F" w:rsidP="00DB081C">
      <w:pPr>
        <w:tabs>
          <w:tab w:val="left" w:pos="426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842F3F">
        <w:rPr>
          <w:rFonts w:ascii="Times New Roman" w:hAnsi="Times New Roman" w:cs="Times New Roman"/>
        </w:rPr>
        <w:t>9. АДРЕСА     И    РЕКВИЗИТЫ   СТОРОН</w:t>
      </w:r>
    </w:p>
    <w:p w:rsidR="00842F3F" w:rsidRPr="00842F3F" w:rsidRDefault="00842F3F" w:rsidP="00DB081C">
      <w:pPr>
        <w:tabs>
          <w:tab w:val="left" w:pos="426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</w:p>
    <w:p w:rsidR="00842F3F" w:rsidRPr="00842F3F" w:rsidRDefault="00842F3F" w:rsidP="00DB081C">
      <w:pPr>
        <w:tabs>
          <w:tab w:val="left" w:pos="426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842F3F">
        <w:rPr>
          <w:rFonts w:ascii="Times New Roman" w:hAnsi="Times New Roman" w:cs="Times New Roman"/>
        </w:rPr>
        <w:t>АРЕНДОДАТЕЛЬ</w:t>
      </w:r>
      <w:r w:rsidRPr="00842F3F">
        <w:rPr>
          <w:rFonts w:ascii="Times New Roman" w:hAnsi="Times New Roman" w:cs="Times New Roman"/>
        </w:rPr>
        <w:tab/>
        <w:t>АРЕНДАТОР</w:t>
      </w:r>
    </w:p>
    <w:p w:rsidR="00842F3F" w:rsidRPr="00842F3F" w:rsidRDefault="00842F3F" w:rsidP="00DB081C">
      <w:pPr>
        <w:tabs>
          <w:tab w:val="left" w:pos="426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</w:p>
    <w:p w:rsidR="00842F3F" w:rsidRPr="00842F3F" w:rsidRDefault="00842F3F" w:rsidP="00DB081C">
      <w:pPr>
        <w:tabs>
          <w:tab w:val="left" w:pos="426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842F3F">
        <w:rPr>
          <w:rFonts w:ascii="Times New Roman" w:hAnsi="Times New Roman" w:cs="Times New Roman"/>
        </w:rPr>
        <w:t>Администрация Большеигнатовского муниципального района Республики Мордовия, ИНН 1305071167, КПП 130501001, БИК 018952501,  ОКТМО - 89613410, Управление Федерального Казначейства (Администрация Большеигнатовского муниципального района Республики Мордовия) Отделение НБ Республики Мордовия Банка Россия г. Саранск.</w:t>
      </w:r>
    </w:p>
    <w:p w:rsidR="00842F3F" w:rsidRPr="00842F3F" w:rsidRDefault="00842F3F" w:rsidP="00842F3F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842F3F">
        <w:rPr>
          <w:rFonts w:ascii="Times New Roman" w:hAnsi="Times New Roman" w:cs="Times New Roman"/>
        </w:rPr>
        <w:t>Юр. адрес: 431670, Республика Мордовия, Большеигнатовский район, с. Большое Игнатово, ул.  Советская, дом № 40</w:t>
      </w:r>
    </w:p>
    <w:p w:rsidR="00842F3F" w:rsidRPr="00842F3F" w:rsidRDefault="00842F3F" w:rsidP="00842F3F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842F3F">
        <w:rPr>
          <w:rFonts w:ascii="Times New Roman" w:hAnsi="Times New Roman" w:cs="Times New Roman"/>
        </w:rPr>
        <w:t xml:space="preserve">_______________________ Полозова Т.Н.       </w:t>
      </w:r>
      <w:r w:rsidRPr="00842F3F">
        <w:rPr>
          <w:rFonts w:ascii="Times New Roman" w:hAnsi="Times New Roman" w:cs="Times New Roman"/>
        </w:rPr>
        <w:tab/>
      </w:r>
    </w:p>
    <w:p w:rsidR="00842F3F" w:rsidRPr="00842F3F" w:rsidRDefault="00842F3F" w:rsidP="00842F3F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842F3F">
        <w:rPr>
          <w:rFonts w:ascii="Times New Roman" w:hAnsi="Times New Roman" w:cs="Times New Roman"/>
        </w:rPr>
        <w:t xml:space="preserve"> </w:t>
      </w:r>
    </w:p>
    <w:p w:rsidR="00842F3F" w:rsidRPr="00842F3F" w:rsidRDefault="00842F3F" w:rsidP="00842F3F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:rsidR="00842F3F" w:rsidRPr="00842F3F" w:rsidRDefault="00842F3F" w:rsidP="00842F3F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:rsidR="00842F3F" w:rsidRPr="00842F3F" w:rsidRDefault="00842F3F" w:rsidP="00842F3F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:rsidR="00842F3F" w:rsidRPr="00842F3F" w:rsidRDefault="00842F3F" w:rsidP="00842F3F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:rsidR="00842F3F" w:rsidRPr="00842F3F" w:rsidRDefault="00842F3F" w:rsidP="00842F3F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842F3F">
        <w:rPr>
          <w:rFonts w:ascii="Times New Roman" w:hAnsi="Times New Roman" w:cs="Times New Roman"/>
        </w:rPr>
        <w:t>__________________     ___________</w:t>
      </w:r>
      <w:r w:rsidRPr="00842F3F">
        <w:rPr>
          <w:rFonts w:ascii="Times New Roman" w:hAnsi="Times New Roman" w:cs="Times New Roman"/>
        </w:rPr>
        <w:tab/>
      </w:r>
    </w:p>
    <w:p w:rsidR="00842F3F" w:rsidRPr="00842F3F" w:rsidRDefault="00842F3F" w:rsidP="00842F3F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:rsidR="00842F3F" w:rsidRPr="00842F3F" w:rsidRDefault="00842F3F" w:rsidP="00842F3F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:rsidR="00842F3F" w:rsidRPr="00842F3F" w:rsidRDefault="00842F3F" w:rsidP="00842F3F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:rsidR="00842F3F" w:rsidRPr="00842F3F" w:rsidRDefault="00842F3F" w:rsidP="00842F3F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:rsidR="00842F3F" w:rsidRPr="00842F3F" w:rsidRDefault="00842F3F" w:rsidP="00842F3F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:rsidR="00842F3F" w:rsidRPr="00842F3F" w:rsidRDefault="00842F3F" w:rsidP="00842F3F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:rsidR="00842F3F" w:rsidRPr="00842F3F" w:rsidRDefault="00842F3F" w:rsidP="00842F3F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:rsidR="00842F3F" w:rsidRPr="00842F3F" w:rsidRDefault="00842F3F" w:rsidP="00842F3F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:rsidR="00842F3F" w:rsidRPr="00842F3F" w:rsidRDefault="00842F3F" w:rsidP="00842F3F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:rsidR="00842F3F" w:rsidRPr="00842F3F" w:rsidRDefault="00842F3F" w:rsidP="00842F3F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:rsidR="00842F3F" w:rsidRPr="00842F3F" w:rsidRDefault="00842F3F" w:rsidP="00842F3F">
      <w:pPr>
        <w:tabs>
          <w:tab w:val="left" w:pos="426"/>
        </w:tabs>
        <w:spacing w:after="0" w:line="240" w:lineRule="auto"/>
        <w:jc w:val="right"/>
        <w:rPr>
          <w:rFonts w:ascii="Times New Roman" w:hAnsi="Times New Roman" w:cs="Times New Roman"/>
        </w:rPr>
      </w:pPr>
    </w:p>
    <w:p w:rsidR="00842F3F" w:rsidRPr="00842F3F" w:rsidRDefault="00842F3F" w:rsidP="00842F3F">
      <w:pPr>
        <w:tabs>
          <w:tab w:val="left" w:pos="426"/>
        </w:tabs>
        <w:spacing w:after="0" w:line="240" w:lineRule="auto"/>
        <w:jc w:val="right"/>
        <w:rPr>
          <w:rFonts w:ascii="Times New Roman" w:hAnsi="Times New Roman" w:cs="Times New Roman"/>
        </w:rPr>
      </w:pPr>
    </w:p>
    <w:p w:rsidR="00842F3F" w:rsidRPr="00842F3F" w:rsidRDefault="00842F3F" w:rsidP="00842F3F">
      <w:pPr>
        <w:tabs>
          <w:tab w:val="left" w:pos="426"/>
        </w:tabs>
        <w:spacing w:after="0" w:line="240" w:lineRule="auto"/>
        <w:jc w:val="right"/>
        <w:rPr>
          <w:rFonts w:ascii="Times New Roman" w:hAnsi="Times New Roman" w:cs="Times New Roman"/>
        </w:rPr>
      </w:pPr>
    </w:p>
    <w:p w:rsidR="00842F3F" w:rsidRPr="00842F3F" w:rsidRDefault="00842F3F" w:rsidP="00842F3F">
      <w:pPr>
        <w:tabs>
          <w:tab w:val="left" w:pos="426"/>
        </w:tabs>
        <w:spacing w:after="0" w:line="240" w:lineRule="auto"/>
        <w:jc w:val="right"/>
        <w:rPr>
          <w:rFonts w:ascii="Times New Roman" w:hAnsi="Times New Roman" w:cs="Times New Roman"/>
        </w:rPr>
      </w:pPr>
    </w:p>
    <w:p w:rsidR="00842F3F" w:rsidRPr="00842F3F" w:rsidRDefault="00842F3F" w:rsidP="00842F3F">
      <w:pPr>
        <w:tabs>
          <w:tab w:val="left" w:pos="426"/>
        </w:tabs>
        <w:spacing w:after="0" w:line="240" w:lineRule="auto"/>
        <w:jc w:val="right"/>
        <w:rPr>
          <w:rFonts w:ascii="Times New Roman" w:hAnsi="Times New Roman" w:cs="Times New Roman"/>
        </w:rPr>
      </w:pPr>
    </w:p>
    <w:p w:rsidR="00842F3F" w:rsidRPr="00842F3F" w:rsidRDefault="00842F3F" w:rsidP="00842F3F">
      <w:pPr>
        <w:tabs>
          <w:tab w:val="left" w:pos="426"/>
        </w:tabs>
        <w:spacing w:after="0" w:line="240" w:lineRule="auto"/>
        <w:jc w:val="right"/>
        <w:rPr>
          <w:rFonts w:ascii="Times New Roman" w:hAnsi="Times New Roman" w:cs="Times New Roman"/>
        </w:rPr>
      </w:pPr>
    </w:p>
    <w:p w:rsidR="00842F3F" w:rsidRPr="00842F3F" w:rsidRDefault="00842F3F" w:rsidP="00842F3F">
      <w:pPr>
        <w:tabs>
          <w:tab w:val="left" w:pos="426"/>
        </w:tabs>
        <w:spacing w:after="0" w:line="240" w:lineRule="auto"/>
        <w:jc w:val="right"/>
        <w:rPr>
          <w:rFonts w:ascii="Times New Roman" w:hAnsi="Times New Roman" w:cs="Times New Roman"/>
        </w:rPr>
      </w:pPr>
    </w:p>
    <w:p w:rsidR="00842F3F" w:rsidRPr="00842F3F" w:rsidRDefault="00842F3F" w:rsidP="00DB081C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</w:rPr>
      </w:pPr>
      <w:r w:rsidRPr="00842F3F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</w:t>
      </w:r>
    </w:p>
    <w:p w:rsidR="00842F3F" w:rsidRPr="00842F3F" w:rsidRDefault="00842F3F" w:rsidP="00842F3F">
      <w:pPr>
        <w:tabs>
          <w:tab w:val="left" w:pos="426"/>
        </w:tabs>
        <w:spacing w:after="0" w:line="240" w:lineRule="auto"/>
        <w:jc w:val="right"/>
        <w:rPr>
          <w:rFonts w:ascii="Times New Roman" w:hAnsi="Times New Roman" w:cs="Times New Roman"/>
        </w:rPr>
      </w:pPr>
      <w:r w:rsidRPr="00842F3F">
        <w:rPr>
          <w:rFonts w:ascii="Times New Roman" w:hAnsi="Times New Roman" w:cs="Times New Roman"/>
        </w:rPr>
        <w:t xml:space="preserve"> Приложение  1 </w:t>
      </w:r>
    </w:p>
    <w:p w:rsidR="00842F3F" w:rsidRPr="00842F3F" w:rsidRDefault="00842F3F" w:rsidP="00842F3F">
      <w:pPr>
        <w:tabs>
          <w:tab w:val="left" w:pos="426"/>
        </w:tabs>
        <w:spacing w:after="0" w:line="240" w:lineRule="auto"/>
        <w:jc w:val="right"/>
        <w:rPr>
          <w:rFonts w:ascii="Times New Roman" w:hAnsi="Times New Roman" w:cs="Times New Roman"/>
        </w:rPr>
      </w:pPr>
      <w:r w:rsidRPr="00842F3F">
        <w:rPr>
          <w:rFonts w:ascii="Times New Roman" w:hAnsi="Times New Roman" w:cs="Times New Roman"/>
        </w:rPr>
        <w:t xml:space="preserve">к договору аренды </w:t>
      </w:r>
    </w:p>
    <w:p w:rsidR="00842F3F" w:rsidRPr="00842F3F" w:rsidRDefault="00842F3F" w:rsidP="00DB081C">
      <w:pPr>
        <w:tabs>
          <w:tab w:val="left" w:pos="426"/>
        </w:tabs>
        <w:spacing w:after="0" w:line="240" w:lineRule="auto"/>
        <w:jc w:val="right"/>
        <w:rPr>
          <w:rFonts w:ascii="Times New Roman" w:hAnsi="Times New Roman" w:cs="Times New Roman"/>
        </w:rPr>
      </w:pPr>
      <w:r w:rsidRPr="00842F3F">
        <w:rPr>
          <w:rFonts w:ascii="Times New Roman" w:hAnsi="Times New Roman" w:cs="Times New Roman"/>
        </w:rPr>
        <w:t>земельного участка</w:t>
      </w:r>
    </w:p>
    <w:p w:rsidR="00842F3F" w:rsidRPr="00842F3F" w:rsidRDefault="00842F3F" w:rsidP="00842F3F">
      <w:pPr>
        <w:tabs>
          <w:tab w:val="left" w:pos="426"/>
        </w:tabs>
        <w:spacing w:after="0" w:line="240" w:lineRule="auto"/>
        <w:jc w:val="center"/>
        <w:rPr>
          <w:rFonts w:ascii="Times New Roman" w:hAnsi="Times New Roman" w:cs="Times New Roman"/>
        </w:rPr>
      </w:pPr>
      <w:r w:rsidRPr="00842F3F">
        <w:rPr>
          <w:rFonts w:ascii="Times New Roman" w:hAnsi="Times New Roman" w:cs="Times New Roman"/>
        </w:rPr>
        <w:t>АКТ</w:t>
      </w:r>
    </w:p>
    <w:p w:rsidR="00842F3F" w:rsidRPr="00842F3F" w:rsidRDefault="00842F3F" w:rsidP="00842F3F">
      <w:pPr>
        <w:tabs>
          <w:tab w:val="left" w:pos="426"/>
        </w:tabs>
        <w:spacing w:after="0" w:line="240" w:lineRule="auto"/>
        <w:jc w:val="center"/>
        <w:rPr>
          <w:rFonts w:ascii="Times New Roman" w:hAnsi="Times New Roman" w:cs="Times New Roman"/>
        </w:rPr>
      </w:pPr>
      <w:r w:rsidRPr="00842F3F">
        <w:rPr>
          <w:rFonts w:ascii="Times New Roman" w:hAnsi="Times New Roman" w:cs="Times New Roman"/>
        </w:rPr>
        <w:t>приёма-передачи</w:t>
      </w:r>
    </w:p>
    <w:p w:rsidR="00842F3F" w:rsidRPr="00842F3F" w:rsidRDefault="00842F3F" w:rsidP="00842F3F">
      <w:pPr>
        <w:tabs>
          <w:tab w:val="left" w:pos="426"/>
        </w:tabs>
        <w:spacing w:after="0" w:line="240" w:lineRule="auto"/>
        <w:jc w:val="center"/>
        <w:rPr>
          <w:rFonts w:ascii="Times New Roman" w:hAnsi="Times New Roman" w:cs="Times New Roman"/>
        </w:rPr>
      </w:pPr>
      <w:r w:rsidRPr="00842F3F">
        <w:rPr>
          <w:rFonts w:ascii="Times New Roman" w:hAnsi="Times New Roman" w:cs="Times New Roman"/>
        </w:rPr>
        <w:t>по договору аренды земельного участка</w:t>
      </w:r>
    </w:p>
    <w:p w:rsidR="00842F3F" w:rsidRPr="00842F3F" w:rsidRDefault="00842F3F" w:rsidP="00842F3F">
      <w:pPr>
        <w:tabs>
          <w:tab w:val="left" w:pos="426"/>
        </w:tabs>
        <w:spacing w:after="0" w:line="240" w:lineRule="auto"/>
        <w:jc w:val="center"/>
        <w:rPr>
          <w:rFonts w:ascii="Times New Roman" w:hAnsi="Times New Roman" w:cs="Times New Roman"/>
        </w:rPr>
      </w:pPr>
      <w:r w:rsidRPr="00842F3F">
        <w:rPr>
          <w:rFonts w:ascii="Times New Roman" w:hAnsi="Times New Roman" w:cs="Times New Roman"/>
        </w:rPr>
        <w:t>от « ___ » __________ 2024 года</w:t>
      </w:r>
    </w:p>
    <w:p w:rsidR="00842F3F" w:rsidRPr="00842F3F" w:rsidRDefault="00842F3F" w:rsidP="00842F3F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:rsidR="00842F3F" w:rsidRPr="00842F3F" w:rsidRDefault="00842F3F" w:rsidP="00842F3F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842F3F">
        <w:rPr>
          <w:rFonts w:ascii="Times New Roman" w:hAnsi="Times New Roman" w:cs="Times New Roman"/>
        </w:rPr>
        <w:t xml:space="preserve">с.Большое Игнатово, </w:t>
      </w:r>
    </w:p>
    <w:p w:rsidR="00842F3F" w:rsidRPr="00842F3F" w:rsidRDefault="00842F3F" w:rsidP="00842F3F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842F3F">
        <w:rPr>
          <w:rFonts w:ascii="Times New Roman" w:hAnsi="Times New Roman" w:cs="Times New Roman"/>
        </w:rPr>
        <w:t xml:space="preserve">Большеигнатовского района </w:t>
      </w:r>
    </w:p>
    <w:p w:rsidR="00842F3F" w:rsidRPr="00842F3F" w:rsidRDefault="00842F3F" w:rsidP="00842F3F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842F3F">
        <w:rPr>
          <w:rFonts w:ascii="Times New Roman" w:hAnsi="Times New Roman" w:cs="Times New Roman"/>
        </w:rPr>
        <w:t>Республики Мордовия                                                                         «____»_______ 2024 года</w:t>
      </w:r>
    </w:p>
    <w:p w:rsidR="00842F3F" w:rsidRPr="00842F3F" w:rsidRDefault="00842F3F" w:rsidP="00842F3F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:rsidR="00842F3F" w:rsidRPr="00842F3F" w:rsidRDefault="00842F3F" w:rsidP="00842F3F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842F3F">
        <w:rPr>
          <w:rFonts w:ascii="Times New Roman" w:hAnsi="Times New Roman" w:cs="Times New Roman"/>
        </w:rPr>
        <w:t xml:space="preserve"> Администрация Большеигнатовского муниципального района Республики Мордовия, в лице  Главы Большеигнатовского муниципального района Полозовой Татьяны Николаевны, действующей на основании Устава, (далее – Сторона 1) с одной стороны,  и  _______________________________________________,  победитель открытого аукциона на  право заключения договора аренды земельного  участка, проведенного  _____2024г., действующий (щая)  на основании протокола    открытого аукциона  от _______2024г. (далее – Сторона 2) с другой стороны, (далее – Стороны), заключили настоящий  акт  о  нижеследующем:</w:t>
      </w:r>
    </w:p>
    <w:p w:rsidR="00842F3F" w:rsidRPr="00842F3F" w:rsidRDefault="00842F3F" w:rsidP="00842F3F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842F3F">
        <w:rPr>
          <w:rFonts w:ascii="Times New Roman" w:hAnsi="Times New Roman" w:cs="Times New Roman"/>
        </w:rPr>
        <w:t xml:space="preserve">              1. В соответствии с Договором  аренды  земельного участка   от «___» _______ 2024г., Арендодатель  передает, а Арендатор принимает в аренду сроком на 20 (двадцать) лет  земельный участок из категории земель земли населенных пунктов,  для ____________ с кадастровым номером 13:05:0102001:2993, общей площадью 1500 кв.м., категория земель: земли населенных пунктов. Адрес (местоположение): Республика Мордовия, Большеигнатовский муниципальный район, Большеигнатовское сельское поселение, с. Большое Игнатово, ул. Лесная, 29 (Далее - Участок).</w:t>
      </w:r>
    </w:p>
    <w:p w:rsidR="00842F3F" w:rsidRPr="00842F3F" w:rsidRDefault="00842F3F" w:rsidP="00842F3F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842F3F">
        <w:rPr>
          <w:rFonts w:ascii="Times New Roman" w:hAnsi="Times New Roman" w:cs="Times New Roman"/>
        </w:rPr>
        <w:t xml:space="preserve">Обременения и ограничения в использовании Участка не зарегистрированы </w:t>
      </w:r>
    </w:p>
    <w:p w:rsidR="00842F3F" w:rsidRPr="00842F3F" w:rsidRDefault="00842F3F" w:rsidP="00842F3F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842F3F">
        <w:rPr>
          <w:rFonts w:ascii="Times New Roman" w:hAnsi="Times New Roman" w:cs="Times New Roman"/>
        </w:rPr>
        <w:t>2. Осмотр земельного участка Покупателем произведен, претензий не имеется.</w:t>
      </w:r>
    </w:p>
    <w:p w:rsidR="00842F3F" w:rsidRPr="00842F3F" w:rsidRDefault="00842F3F" w:rsidP="00842F3F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842F3F">
        <w:rPr>
          <w:rFonts w:ascii="Times New Roman" w:hAnsi="Times New Roman" w:cs="Times New Roman"/>
        </w:rPr>
        <w:t>3. Настоящий акт является подтверждением исполнения договорных обязательств   Сторонами.</w:t>
      </w:r>
    </w:p>
    <w:p w:rsidR="00842F3F" w:rsidRPr="00842F3F" w:rsidRDefault="00842F3F" w:rsidP="00842F3F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842F3F">
        <w:rPr>
          <w:rFonts w:ascii="Times New Roman" w:hAnsi="Times New Roman" w:cs="Times New Roman"/>
        </w:rPr>
        <w:t xml:space="preserve">Настоящий акт составлен в двух экземплярах, из которых по одному экземпляру хранится у Сторон. </w:t>
      </w:r>
    </w:p>
    <w:p w:rsidR="00842F3F" w:rsidRPr="00842F3F" w:rsidRDefault="00842F3F" w:rsidP="00842F3F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842F3F">
        <w:rPr>
          <w:rFonts w:ascii="Times New Roman" w:hAnsi="Times New Roman" w:cs="Times New Roman"/>
        </w:rPr>
        <w:tab/>
      </w:r>
    </w:p>
    <w:p w:rsidR="00842F3F" w:rsidRPr="00842F3F" w:rsidRDefault="00842F3F" w:rsidP="00842F3F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842F3F">
        <w:rPr>
          <w:rFonts w:ascii="Times New Roman" w:hAnsi="Times New Roman" w:cs="Times New Roman"/>
        </w:rPr>
        <w:t>АРЕНДОДАТЕЛЬ</w:t>
      </w:r>
      <w:r w:rsidRPr="00842F3F">
        <w:rPr>
          <w:rFonts w:ascii="Times New Roman" w:hAnsi="Times New Roman" w:cs="Times New Roman"/>
        </w:rPr>
        <w:tab/>
        <w:t>АРЕНДАТОР</w:t>
      </w:r>
    </w:p>
    <w:p w:rsidR="00842F3F" w:rsidRPr="00842F3F" w:rsidRDefault="00842F3F" w:rsidP="00842F3F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842F3F">
        <w:rPr>
          <w:rFonts w:ascii="Times New Roman" w:hAnsi="Times New Roman" w:cs="Times New Roman"/>
        </w:rPr>
        <w:t>Администрация Большеигнатовского муниципального района Республики Мордовия, ИНН 1305071167, КПП 130501001, БИК 018952501,  ОКТМО - 89613410, Управление Федерального Казначейства (Администрация Большеигнатовского муниципального района Республики Мордовия) Отделение НБ Республики Мордовия Банка Россия г. Саранск.</w:t>
      </w:r>
    </w:p>
    <w:p w:rsidR="00842F3F" w:rsidRPr="00842F3F" w:rsidRDefault="00842F3F" w:rsidP="00842F3F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842F3F">
        <w:rPr>
          <w:rFonts w:ascii="Times New Roman" w:hAnsi="Times New Roman" w:cs="Times New Roman"/>
        </w:rPr>
        <w:t>Юр. адрес: 431670, Республика Мордовия, Большеигнатовский район, с. Большое Игнатово, ул.  Советская, дом № 40</w:t>
      </w:r>
    </w:p>
    <w:p w:rsidR="00842F3F" w:rsidRPr="00842F3F" w:rsidRDefault="00842F3F" w:rsidP="00842F3F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842F3F">
        <w:rPr>
          <w:rFonts w:ascii="Times New Roman" w:hAnsi="Times New Roman" w:cs="Times New Roman"/>
        </w:rPr>
        <w:t xml:space="preserve">_______________________ Полозова Т.Н.       </w:t>
      </w:r>
      <w:r w:rsidRPr="00842F3F">
        <w:rPr>
          <w:rFonts w:ascii="Times New Roman" w:hAnsi="Times New Roman" w:cs="Times New Roman"/>
        </w:rPr>
        <w:tab/>
        <w:t xml:space="preserve"> </w:t>
      </w:r>
    </w:p>
    <w:p w:rsidR="009976B0" w:rsidRPr="009976B0" w:rsidRDefault="009976B0" w:rsidP="00DB081C">
      <w:pPr>
        <w:tabs>
          <w:tab w:val="left" w:pos="426"/>
        </w:tabs>
        <w:spacing w:after="0" w:line="240" w:lineRule="auto"/>
        <w:jc w:val="center"/>
        <w:rPr>
          <w:rFonts w:ascii="Times New Roman" w:hAnsi="Times New Roman" w:cs="Times New Roman"/>
          <w:b/>
          <w:noProof/>
        </w:rPr>
      </w:pPr>
      <w:r w:rsidRPr="009976B0">
        <w:rPr>
          <w:rFonts w:ascii="Times New Roman" w:hAnsi="Times New Roman" w:cs="Times New Roman"/>
          <w:b/>
          <w:noProof/>
        </w:rPr>
        <w:drawing>
          <wp:inline distT="0" distB="0" distL="0" distR="0" wp14:anchorId="41136A53" wp14:editId="20E2BBF5">
            <wp:extent cx="581025" cy="609600"/>
            <wp:effectExtent l="19050" t="0" r="9525" b="0"/>
            <wp:docPr id="2" name="Рисунок 1" descr="Герб Мордови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Мордовии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976B0" w:rsidRPr="009976B0" w:rsidRDefault="009976B0" w:rsidP="009976B0">
      <w:pPr>
        <w:tabs>
          <w:tab w:val="left" w:pos="5670"/>
          <w:tab w:val="left" w:pos="6663"/>
          <w:tab w:val="left" w:pos="7513"/>
          <w:tab w:val="left" w:pos="7938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9976B0">
        <w:rPr>
          <w:rFonts w:ascii="Times New Roman" w:hAnsi="Times New Roman" w:cs="Times New Roman"/>
          <w:b/>
        </w:rPr>
        <w:t>Администрация Большеигнатовского муниципального района Республики Мордовия</w:t>
      </w:r>
    </w:p>
    <w:p w:rsidR="009976B0" w:rsidRPr="009976B0" w:rsidRDefault="009976B0" w:rsidP="009976B0">
      <w:pPr>
        <w:pStyle w:val="2"/>
        <w:spacing w:before="0"/>
        <w:rPr>
          <w:rFonts w:ascii="Times New Roman" w:hAnsi="Times New Roman" w:cs="Times New Roman"/>
          <w:sz w:val="22"/>
          <w:szCs w:val="22"/>
        </w:rPr>
      </w:pPr>
    </w:p>
    <w:p w:rsidR="009976B0" w:rsidRPr="009976B0" w:rsidRDefault="009976B0" w:rsidP="00DB081C">
      <w:pPr>
        <w:pStyle w:val="2"/>
        <w:spacing w:before="0"/>
        <w:jc w:val="center"/>
        <w:rPr>
          <w:rFonts w:ascii="Times New Roman" w:hAnsi="Times New Roman" w:cs="Times New Roman"/>
          <w:i/>
          <w:color w:val="auto"/>
          <w:sz w:val="22"/>
          <w:szCs w:val="22"/>
        </w:rPr>
      </w:pPr>
      <w:r w:rsidRPr="009976B0">
        <w:rPr>
          <w:rFonts w:ascii="Times New Roman" w:hAnsi="Times New Roman" w:cs="Times New Roman"/>
          <w:color w:val="auto"/>
          <w:sz w:val="22"/>
          <w:szCs w:val="22"/>
        </w:rPr>
        <w:t>ПОСТАНОВЛЕНИЕ</w:t>
      </w:r>
    </w:p>
    <w:p w:rsidR="009976B0" w:rsidRPr="009976B0" w:rsidRDefault="009976B0" w:rsidP="009976B0">
      <w:pPr>
        <w:spacing w:after="0" w:line="240" w:lineRule="auto"/>
        <w:rPr>
          <w:rFonts w:ascii="Times New Roman" w:hAnsi="Times New Roman" w:cs="Times New Roman"/>
        </w:rPr>
      </w:pPr>
    </w:p>
    <w:p w:rsidR="009976B0" w:rsidRPr="009976B0" w:rsidRDefault="009976B0" w:rsidP="009976B0">
      <w:pPr>
        <w:tabs>
          <w:tab w:val="center" w:pos="4677"/>
        </w:tabs>
        <w:spacing w:after="0" w:line="240" w:lineRule="auto"/>
        <w:rPr>
          <w:rFonts w:ascii="Times New Roman" w:hAnsi="Times New Roman" w:cs="Times New Roman"/>
        </w:rPr>
      </w:pPr>
      <w:r w:rsidRPr="009976B0">
        <w:rPr>
          <w:rFonts w:ascii="Times New Roman" w:hAnsi="Times New Roman" w:cs="Times New Roman"/>
        </w:rPr>
        <w:t xml:space="preserve">  «20» марта  2024 г.                                                               </w:t>
      </w:r>
      <w:r>
        <w:rPr>
          <w:rFonts w:ascii="Times New Roman" w:hAnsi="Times New Roman" w:cs="Times New Roman"/>
        </w:rPr>
        <w:t xml:space="preserve">                                             </w:t>
      </w:r>
      <w:r w:rsidRPr="009976B0">
        <w:rPr>
          <w:rFonts w:ascii="Times New Roman" w:hAnsi="Times New Roman" w:cs="Times New Roman"/>
        </w:rPr>
        <w:t xml:space="preserve"> № 101</w:t>
      </w:r>
    </w:p>
    <w:p w:rsidR="009976B0" w:rsidRPr="009976B0" w:rsidRDefault="009976B0" w:rsidP="009976B0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9976B0">
        <w:rPr>
          <w:rFonts w:ascii="Times New Roman" w:hAnsi="Times New Roman" w:cs="Times New Roman"/>
        </w:rPr>
        <w:t>с. Большое Игнатово</w:t>
      </w:r>
    </w:p>
    <w:p w:rsidR="009976B0" w:rsidRPr="009976B0" w:rsidRDefault="009976B0" w:rsidP="009976B0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af1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20"/>
        <w:gridCol w:w="3544"/>
      </w:tblGrid>
      <w:tr w:rsidR="009976B0" w:rsidRPr="009976B0" w:rsidTr="00505562">
        <w:tc>
          <w:tcPr>
            <w:tcW w:w="5920" w:type="dxa"/>
          </w:tcPr>
          <w:p w:rsidR="009976B0" w:rsidRPr="009976B0" w:rsidRDefault="009976B0" w:rsidP="009976B0">
            <w:pPr>
              <w:jc w:val="both"/>
              <w:rPr>
                <w:rFonts w:ascii="Times New Roman" w:hAnsi="Times New Roman" w:cs="Times New Roman"/>
              </w:rPr>
            </w:pPr>
            <w:r w:rsidRPr="009976B0">
              <w:rPr>
                <w:rFonts w:ascii="Times New Roman" w:hAnsi="Times New Roman" w:cs="Times New Roman"/>
              </w:rPr>
              <w:t xml:space="preserve">О внесении изменений в </w:t>
            </w:r>
            <w:r w:rsidRPr="009976B0">
              <w:rPr>
                <w:rFonts w:ascii="Times New Roman" w:hAnsi="Times New Roman" w:cs="Times New Roman"/>
                <w:color w:val="000000"/>
              </w:rPr>
              <w:t xml:space="preserve">постановление Администрации Большеигнатовского муниципального района от 13 декабря 2017 г. № 622 «Об утверждении муниципальной программы </w:t>
            </w:r>
            <w:r w:rsidRPr="009976B0">
              <w:rPr>
                <w:rFonts w:ascii="Times New Roman" w:hAnsi="Times New Roman" w:cs="Times New Roman"/>
                <w:color w:val="000000"/>
              </w:rPr>
              <w:lastRenderedPageBreak/>
              <w:t>«Защита населения и территории от чрезвычайных ситуаций, обеспечение пожарной безопасности и безопасности людей на водных объектах на территории Большеигнатовского муниципального района на 2018 - 2026 годы»</w:t>
            </w:r>
          </w:p>
          <w:p w:rsidR="009976B0" w:rsidRPr="009976B0" w:rsidRDefault="009976B0" w:rsidP="009976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</w:tcPr>
          <w:p w:rsidR="009976B0" w:rsidRPr="009976B0" w:rsidRDefault="009976B0" w:rsidP="009976B0">
            <w:pPr>
              <w:rPr>
                <w:rFonts w:ascii="Times New Roman" w:hAnsi="Times New Roman" w:cs="Times New Roman"/>
              </w:rPr>
            </w:pPr>
          </w:p>
        </w:tc>
      </w:tr>
    </w:tbl>
    <w:p w:rsidR="009976B0" w:rsidRPr="009976B0" w:rsidRDefault="009976B0" w:rsidP="009976B0">
      <w:pPr>
        <w:spacing w:after="0" w:line="240" w:lineRule="auto"/>
        <w:ind w:firstLine="567"/>
        <w:jc w:val="center"/>
        <w:rPr>
          <w:rFonts w:ascii="Times New Roman" w:hAnsi="Times New Roman" w:cs="Times New Roman"/>
        </w:rPr>
      </w:pPr>
      <w:r w:rsidRPr="009976B0">
        <w:rPr>
          <w:rFonts w:ascii="Times New Roman" w:hAnsi="Times New Roman" w:cs="Times New Roman"/>
        </w:rPr>
        <w:lastRenderedPageBreak/>
        <w:t xml:space="preserve">Администрация Большеигнатовского муниципального района </w:t>
      </w:r>
      <w:r w:rsidRPr="009976B0">
        <w:rPr>
          <w:rFonts w:ascii="Times New Roman" w:hAnsi="Times New Roman" w:cs="Times New Roman"/>
          <w:b/>
          <w:bCs/>
        </w:rPr>
        <w:t>постановляет</w:t>
      </w:r>
      <w:r w:rsidRPr="009976B0">
        <w:rPr>
          <w:rFonts w:ascii="Times New Roman" w:hAnsi="Times New Roman" w:cs="Times New Roman"/>
          <w:b/>
        </w:rPr>
        <w:t>:</w:t>
      </w:r>
    </w:p>
    <w:p w:rsidR="009976B0" w:rsidRPr="009976B0" w:rsidRDefault="009976B0" w:rsidP="009976B0">
      <w:pPr>
        <w:pStyle w:val="af0"/>
        <w:ind w:firstLine="567"/>
        <w:jc w:val="both"/>
        <w:rPr>
          <w:rFonts w:ascii="Times New Roman" w:hAnsi="Times New Roman"/>
          <w:color w:val="000000"/>
        </w:rPr>
      </w:pPr>
      <w:r w:rsidRPr="009976B0">
        <w:rPr>
          <w:rFonts w:ascii="Times New Roman" w:hAnsi="Times New Roman"/>
        </w:rPr>
        <w:t xml:space="preserve">1. Внести изменения в </w:t>
      </w:r>
      <w:r w:rsidRPr="009976B0">
        <w:rPr>
          <w:rFonts w:ascii="Times New Roman" w:hAnsi="Times New Roman"/>
          <w:color w:val="000000"/>
        </w:rPr>
        <w:t>муниципальную программу «Защита населения и территории от чрезвычайных ситуаций, обеспечение пожарной безопасности и безопасности людей на водных объектах на территории Большеигнатовского муниципального района на 2018 - 2026 годы», утвержденную постановлением Администрации Большеигнатовского муниципального района от 13 декабря 2017 г. № 622  «Об утверждении муниципальной программы «Защита населения и территории от чрезвычайных ситуаций, обеспечение пожарной безопасности и безопасности людей на водных объектах на территории Большеигнатовского муниципального района на 2018-2026 годы» (далее – Программа), следующего содержания:</w:t>
      </w:r>
    </w:p>
    <w:p w:rsidR="009976B0" w:rsidRPr="009976B0" w:rsidRDefault="009976B0" w:rsidP="009976B0">
      <w:pPr>
        <w:pStyle w:val="af0"/>
        <w:ind w:firstLine="567"/>
        <w:jc w:val="both"/>
        <w:rPr>
          <w:rFonts w:ascii="Times New Roman" w:hAnsi="Times New Roman"/>
        </w:rPr>
      </w:pPr>
      <w:r w:rsidRPr="009976B0">
        <w:rPr>
          <w:rFonts w:ascii="Times New Roman" w:hAnsi="Times New Roman"/>
        </w:rPr>
        <w:t>1.1. В паспорте Программы:</w:t>
      </w:r>
    </w:p>
    <w:p w:rsidR="009976B0" w:rsidRPr="009976B0" w:rsidRDefault="009976B0" w:rsidP="009976B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9976B0">
        <w:rPr>
          <w:rFonts w:ascii="Times New Roman" w:hAnsi="Times New Roman" w:cs="Times New Roman"/>
        </w:rPr>
        <w:t>- позицию «</w:t>
      </w:r>
      <w:r w:rsidRPr="009976B0">
        <w:rPr>
          <w:rFonts w:ascii="Times New Roman" w:hAnsi="Times New Roman" w:cs="Times New Roman"/>
          <w:lang w:eastAsia="en-US"/>
        </w:rPr>
        <w:t xml:space="preserve">Объемы и источники финансирования муниципальной </w:t>
      </w:r>
      <w:r w:rsidRPr="009976B0">
        <w:rPr>
          <w:rFonts w:ascii="Times New Roman" w:hAnsi="Times New Roman" w:cs="Times New Roman"/>
        </w:rPr>
        <w:t>программы» изложить в следующей редакции:</w:t>
      </w:r>
    </w:p>
    <w:p w:rsidR="009976B0" w:rsidRPr="009976B0" w:rsidRDefault="009976B0" w:rsidP="009976B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lang w:eastAsia="en-US"/>
        </w:rPr>
      </w:pPr>
      <w:r w:rsidRPr="009976B0">
        <w:rPr>
          <w:rFonts w:ascii="Times New Roman" w:hAnsi="Times New Roman" w:cs="Times New Roman"/>
          <w:color w:val="000000"/>
          <w:lang w:eastAsia="en-US"/>
        </w:rPr>
        <w:t xml:space="preserve">«Финансирование муниципальной программы на 2018-2026 годы предусмотрено из районного бюджета в размере </w:t>
      </w:r>
      <w:r w:rsidRPr="009976B0">
        <w:rPr>
          <w:rFonts w:ascii="Times New Roman" w:hAnsi="Times New Roman" w:cs="Times New Roman"/>
          <w:lang w:eastAsia="en-US"/>
        </w:rPr>
        <w:t>11 516,8 тыс. рублей, в том числе по годам:</w:t>
      </w:r>
    </w:p>
    <w:p w:rsidR="009976B0" w:rsidRPr="009976B0" w:rsidRDefault="009976B0" w:rsidP="009976B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lang w:eastAsia="en-US"/>
        </w:rPr>
      </w:pPr>
      <w:r w:rsidRPr="009976B0">
        <w:rPr>
          <w:rFonts w:ascii="Times New Roman" w:hAnsi="Times New Roman" w:cs="Times New Roman"/>
          <w:lang w:eastAsia="en-US"/>
        </w:rPr>
        <w:t>2018 год -1 297,2 тыс. руб.;</w:t>
      </w:r>
    </w:p>
    <w:p w:rsidR="009976B0" w:rsidRPr="009976B0" w:rsidRDefault="009976B0" w:rsidP="009976B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lang w:eastAsia="en-US"/>
        </w:rPr>
      </w:pPr>
      <w:r w:rsidRPr="009976B0">
        <w:rPr>
          <w:rFonts w:ascii="Times New Roman" w:hAnsi="Times New Roman" w:cs="Times New Roman"/>
          <w:lang w:eastAsia="en-US"/>
        </w:rPr>
        <w:t>2019 год – 839,3 тыс. руб.;</w:t>
      </w:r>
    </w:p>
    <w:p w:rsidR="009976B0" w:rsidRPr="009976B0" w:rsidRDefault="009976B0" w:rsidP="009976B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lang w:eastAsia="en-US"/>
        </w:rPr>
      </w:pPr>
      <w:r w:rsidRPr="009976B0">
        <w:rPr>
          <w:rFonts w:ascii="Times New Roman" w:hAnsi="Times New Roman" w:cs="Times New Roman"/>
          <w:lang w:eastAsia="en-US"/>
        </w:rPr>
        <w:t>2020 год – 1143,0 тыс. руб;</w:t>
      </w:r>
    </w:p>
    <w:p w:rsidR="009976B0" w:rsidRPr="009976B0" w:rsidRDefault="009976B0" w:rsidP="009976B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lang w:eastAsia="en-US"/>
        </w:rPr>
      </w:pPr>
      <w:r w:rsidRPr="009976B0">
        <w:rPr>
          <w:rFonts w:ascii="Times New Roman" w:hAnsi="Times New Roman" w:cs="Times New Roman"/>
          <w:lang w:eastAsia="en-US"/>
        </w:rPr>
        <w:t>2021 год - 1 267,1 тыс. руб;</w:t>
      </w:r>
    </w:p>
    <w:p w:rsidR="009976B0" w:rsidRPr="009976B0" w:rsidRDefault="009976B0" w:rsidP="009976B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lang w:eastAsia="en-US"/>
        </w:rPr>
      </w:pPr>
      <w:r w:rsidRPr="009976B0">
        <w:rPr>
          <w:rFonts w:ascii="Times New Roman" w:hAnsi="Times New Roman" w:cs="Times New Roman"/>
          <w:lang w:eastAsia="en-US"/>
        </w:rPr>
        <w:t>2022 год – 1 281,2 тыс. руб;</w:t>
      </w:r>
    </w:p>
    <w:p w:rsidR="009976B0" w:rsidRPr="009976B0" w:rsidRDefault="009976B0" w:rsidP="009976B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lang w:eastAsia="en-US"/>
        </w:rPr>
      </w:pPr>
      <w:r w:rsidRPr="009976B0">
        <w:rPr>
          <w:rFonts w:ascii="Times New Roman" w:hAnsi="Times New Roman" w:cs="Times New Roman"/>
          <w:lang w:eastAsia="en-US"/>
        </w:rPr>
        <w:t>2023 год – 1 574,3 тыс. руб;</w:t>
      </w:r>
    </w:p>
    <w:p w:rsidR="009976B0" w:rsidRPr="009976B0" w:rsidRDefault="009976B0" w:rsidP="009976B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lang w:eastAsia="en-US"/>
        </w:rPr>
      </w:pPr>
      <w:r w:rsidRPr="009976B0">
        <w:rPr>
          <w:rFonts w:ascii="Times New Roman" w:hAnsi="Times New Roman" w:cs="Times New Roman"/>
          <w:lang w:eastAsia="en-US"/>
        </w:rPr>
        <w:t>2024 год - 1 371,7 тыс. руб;</w:t>
      </w:r>
    </w:p>
    <w:p w:rsidR="009976B0" w:rsidRPr="009976B0" w:rsidRDefault="009976B0" w:rsidP="009976B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lang w:eastAsia="en-US"/>
        </w:rPr>
      </w:pPr>
      <w:r w:rsidRPr="009976B0">
        <w:rPr>
          <w:rFonts w:ascii="Times New Roman" w:hAnsi="Times New Roman" w:cs="Times New Roman"/>
          <w:lang w:eastAsia="en-US"/>
        </w:rPr>
        <w:t>2025 год - 1 371,5 тыс. руб;</w:t>
      </w:r>
    </w:p>
    <w:p w:rsidR="009976B0" w:rsidRPr="009976B0" w:rsidRDefault="009976B0" w:rsidP="009976B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lang w:eastAsia="en-US"/>
        </w:rPr>
      </w:pPr>
      <w:r w:rsidRPr="009976B0">
        <w:rPr>
          <w:rFonts w:ascii="Times New Roman" w:hAnsi="Times New Roman" w:cs="Times New Roman"/>
          <w:lang w:eastAsia="en-US"/>
        </w:rPr>
        <w:t>2026 год – 1 371,5 тыс. руб.</w:t>
      </w:r>
    </w:p>
    <w:p w:rsidR="009976B0" w:rsidRPr="009976B0" w:rsidRDefault="009976B0" w:rsidP="009976B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lang w:eastAsia="en-US"/>
        </w:rPr>
      </w:pPr>
      <w:r w:rsidRPr="009976B0">
        <w:rPr>
          <w:rFonts w:ascii="Times New Roman" w:hAnsi="Times New Roman" w:cs="Times New Roman"/>
          <w:color w:val="000000"/>
          <w:lang w:eastAsia="en-US"/>
        </w:rPr>
        <w:t>Объем финансирования Программы носит прогнозный характер и ежегодно уточняется при принятии бюджета муниципального образования на очередной финансовый год.</w:t>
      </w:r>
    </w:p>
    <w:p w:rsidR="009976B0" w:rsidRPr="009976B0" w:rsidRDefault="009976B0" w:rsidP="009976B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9976B0">
        <w:rPr>
          <w:rFonts w:ascii="Times New Roman" w:hAnsi="Times New Roman" w:cs="Times New Roman"/>
          <w:color w:val="000000"/>
          <w:lang w:eastAsia="en-US"/>
        </w:rPr>
        <w:t>Конкретные суммы финансирования мероприятий муниципальной программы уточняются перед принятием районного бюджета в соответствии с социально-экономической и финансово – бюджетной ситуацией в районе».</w:t>
      </w:r>
    </w:p>
    <w:p w:rsidR="009976B0" w:rsidRPr="009976B0" w:rsidRDefault="009976B0" w:rsidP="009976B0">
      <w:pPr>
        <w:pStyle w:val="af0"/>
        <w:ind w:firstLine="567"/>
        <w:jc w:val="both"/>
        <w:rPr>
          <w:rFonts w:ascii="Times New Roman" w:hAnsi="Times New Roman"/>
        </w:rPr>
      </w:pPr>
      <w:r w:rsidRPr="009976B0">
        <w:rPr>
          <w:rFonts w:ascii="Times New Roman" w:hAnsi="Times New Roman"/>
        </w:rPr>
        <w:t xml:space="preserve">1.2. Приложение 1 к Программе изложить в следующей редакции: (прилагается) </w:t>
      </w:r>
    </w:p>
    <w:p w:rsidR="009976B0" w:rsidRPr="009976B0" w:rsidRDefault="009976B0" w:rsidP="009976B0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</w:rPr>
      </w:pPr>
      <w:r w:rsidRPr="009976B0">
        <w:rPr>
          <w:rFonts w:ascii="Times New Roman" w:hAnsi="Times New Roman" w:cs="Times New Roman"/>
          <w:color w:val="000000"/>
        </w:rPr>
        <w:t>2. Контроль за исполнением настоящего постановления возложить</w:t>
      </w:r>
      <w:r w:rsidRPr="009976B0">
        <w:rPr>
          <w:rFonts w:ascii="Times New Roman" w:hAnsi="Times New Roman" w:cs="Times New Roman"/>
        </w:rPr>
        <w:t xml:space="preserve"> на первого заместителя Главы Большеигнатовского муниципального района по вопросам строительства, жилищно–коммунального хозяйства и перспективного развития Левщанова А.М.</w:t>
      </w:r>
    </w:p>
    <w:p w:rsidR="009976B0" w:rsidRPr="009976B0" w:rsidRDefault="009976B0" w:rsidP="009976B0">
      <w:pPr>
        <w:pStyle w:val="ad"/>
        <w:ind w:left="0" w:firstLine="567"/>
        <w:jc w:val="both"/>
        <w:rPr>
          <w:color w:val="000000"/>
          <w:sz w:val="22"/>
          <w:szCs w:val="22"/>
        </w:rPr>
      </w:pPr>
      <w:r w:rsidRPr="009976B0">
        <w:rPr>
          <w:color w:val="000000"/>
          <w:sz w:val="22"/>
          <w:szCs w:val="22"/>
        </w:rPr>
        <w:t>3. Настоящее постановление вступает в силу после дня официального опубликования (обнародования).</w:t>
      </w:r>
    </w:p>
    <w:p w:rsidR="009976B0" w:rsidRPr="009976B0" w:rsidRDefault="009976B0" w:rsidP="009976B0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9976B0">
        <w:rPr>
          <w:rFonts w:ascii="Times New Roman" w:hAnsi="Times New Roman" w:cs="Times New Roman"/>
          <w:color w:val="000000"/>
        </w:rPr>
        <w:t xml:space="preserve">Глава Большеигнатовского </w:t>
      </w:r>
    </w:p>
    <w:p w:rsidR="009976B0" w:rsidRPr="009976B0" w:rsidRDefault="009976B0" w:rsidP="009976B0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9976B0">
        <w:rPr>
          <w:rFonts w:ascii="Times New Roman" w:hAnsi="Times New Roman" w:cs="Times New Roman"/>
          <w:color w:val="000000"/>
        </w:rPr>
        <w:t xml:space="preserve">муниципального района                                                                </w:t>
      </w:r>
      <w:r>
        <w:rPr>
          <w:rFonts w:ascii="Times New Roman" w:hAnsi="Times New Roman" w:cs="Times New Roman"/>
          <w:color w:val="000000"/>
        </w:rPr>
        <w:t xml:space="preserve">           </w:t>
      </w:r>
      <w:r w:rsidRPr="009976B0">
        <w:rPr>
          <w:rFonts w:ascii="Times New Roman" w:hAnsi="Times New Roman" w:cs="Times New Roman"/>
          <w:color w:val="000000"/>
        </w:rPr>
        <w:t xml:space="preserve"> Т.Н. Полозова</w:t>
      </w:r>
    </w:p>
    <w:p w:rsidR="009976B0" w:rsidRPr="009976B0" w:rsidRDefault="009976B0" w:rsidP="009976B0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9976B0" w:rsidRPr="009976B0" w:rsidRDefault="009976B0" w:rsidP="009976B0">
      <w:pPr>
        <w:pStyle w:val="af0"/>
        <w:jc w:val="right"/>
        <w:rPr>
          <w:rFonts w:ascii="Times New Roman" w:hAnsi="Times New Roman"/>
        </w:rPr>
      </w:pPr>
      <w:r w:rsidRPr="009976B0">
        <w:rPr>
          <w:rFonts w:ascii="Times New Roman" w:hAnsi="Times New Roman"/>
        </w:rPr>
        <w:t>Приложение 1</w:t>
      </w:r>
    </w:p>
    <w:p w:rsidR="009976B0" w:rsidRPr="009976B0" w:rsidRDefault="009976B0" w:rsidP="009976B0">
      <w:pPr>
        <w:pStyle w:val="af0"/>
        <w:jc w:val="center"/>
        <w:rPr>
          <w:rFonts w:ascii="Times New Roman" w:hAnsi="Times New Roman"/>
          <w:b/>
          <w:color w:val="000000"/>
        </w:rPr>
      </w:pPr>
      <w:r w:rsidRPr="009976B0">
        <w:rPr>
          <w:rFonts w:ascii="Times New Roman" w:hAnsi="Times New Roman"/>
          <w:b/>
          <w:color w:val="000000"/>
        </w:rPr>
        <w:t>Программные мероприятия</w:t>
      </w:r>
    </w:p>
    <w:p w:rsidR="009976B0" w:rsidRPr="009976B0" w:rsidRDefault="009976B0" w:rsidP="009976B0">
      <w:pPr>
        <w:pStyle w:val="af0"/>
        <w:jc w:val="center"/>
        <w:rPr>
          <w:rFonts w:ascii="Times New Roman" w:hAnsi="Times New Roman"/>
        </w:rPr>
      </w:pPr>
      <w:r w:rsidRPr="009976B0">
        <w:rPr>
          <w:rFonts w:ascii="Times New Roman" w:hAnsi="Times New Roman"/>
          <w:b/>
        </w:rPr>
        <w:t>муниципальной целевой программы «Защита  населения и  территории  от  чрезвычайных ситуаций, обеспечение пожарной  безопасности и безопасности людей на водных объектах на территории Большеигнатовского</w:t>
      </w:r>
    </w:p>
    <w:tbl>
      <w:tblPr>
        <w:tblW w:w="11341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8"/>
        <w:gridCol w:w="2134"/>
        <w:gridCol w:w="1134"/>
        <w:gridCol w:w="851"/>
        <w:gridCol w:w="850"/>
        <w:gridCol w:w="851"/>
        <w:gridCol w:w="850"/>
        <w:gridCol w:w="850"/>
        <w:gridCol w:w="851"/>
        <w:gridCol w:w="850"/>
        <w:gridCol w:w="851"/>
        <w:gridCol w:w="851"/>
      </w:tblGrid>
      <w:tr w:rsidR="00DB081C" w:rsidRPr="009976B0" w:rsidTr="007C2DEF">
        <w:trPr>
          <w:trHeight w:val="249"/>
        </w:trPr>
        <w:tc>
          <w:tcPr>
            <w:tcW w:w="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081C" w:rsidRPr="009976B0" w:rsidRDefault="00DB081C" w:rsidP="009976B0">
            <w:pPr>
              <w:pStyle w:val="af0"/>
              <w:jc w:val="center"/>
              <w:rPr>
                <w:rFonts w:ascii="Times New Roman" w:hAnsi="Times New Roman"/>
                <w:b/>
              </w:rPr>
            </w:pPr>
            <w:r w:rsidRPr="009976B0">
              <w:rPr>
                <w:rFonts w:ascii="Times New Roman" w:hAnsi="Times New Roman"/>
                <w:b/>
              </w:rPr>
              <w:t>№ п/п</w:t>
            </w:r>
          </w:p>
        </w:tc>
        <w:tc>
          <w:tcPr>
            <w:tcW w:w="2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081C" w:rsidRPr="009976B0" w:rsidRDefault="00DB081C" w:rsidP="009976B0">
            <w:pPr>
              <w:pStyle w:val="af0"/>
              <w:jc w:val="center"/>
              <w:rPr>
                <w:rFonts w:ascii="Times New Roman" w:hAnsi="Times New Roman"/>
                <w:b/>
              </w:rPr>
            </w:pPr>
            <w:r w:rsidRPr="009976B0">
              <w:rPr>
                <w:rFonts w:ascii="Times New Roman" w:hAnsi="Times New Roman"/>
                <w:b/>
              </w:rPr>
              <w:t>Основные мероприятия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081C" w:rsidRPr="009976B0" w:rsidRDefault="00DB081C" w:rsidP="009976B0">
            <w:pPr>
              <w:pStyle w:val="af0"/>
              <w:jc w:val="center"/>
              <w:rPr>
                <w:rFonts w:ascii="Times New Roman" w:hAnsi="Times New Roman"/>
                <w:b/>
              </w:rPr>
            </w:pPr>
            <w:r w:rsidRPr="009976B0">
              <w:rPr>
                <w:rFonts w:ascii="Times New Roman" w:hAnsi="Times New Roman"/>
                <w:b/>
              </w:rPr>
              <w:t>Источники финансирования</w:t>
            </w:r>
          </w:p>
        </w:tc>
        <w:tc>
          <w:tcPr>
            <w:tcW w:w="76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81C" w:rsidRPr="009976B0" w:rsidRDefault="00DB081C" w:rsidP="00DB08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976B0">
              <w:rPr>
                <w:rFonts w:ascii="Times New Roman" w:hAnsi="Times New Roman"/>
                <w:b/>
              </w:rPr>
              <w:t>Финансирование (тыс. руб)</w:t>
            </w:r>
          </w:p>
        </w:tc>
      </w:tr>
      <w:tr w:rsidR="009976B0" w:rsidRPr="009976B0" w:rsidTr="009976B0">
        <w:trPr>
          <w:trHeight w:val="249"/>
        </w:trPr>
        <w:tc>
          <w:tcPr>
            <w:tcW w:w="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6B0" w:rsidRPr="009976B0" w:rsidRDefault="009976B0" w:rsidP="009976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en-US"/>
              </w:rPr>
            </w:pPr>
          </w:p>
        </w:tc>
        <w:tc>
          <w:tcPr>
            <w:tcW w:w="2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76B0" w:rsidRPr="009976B0" w:rsidRDefault="009976B0" w:rsidP="009976B0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6B0" w:rsidRPr="009976B0" w:rsidRDefault="009976B0" w:rsidP="009976B0">
            <w:pPr>
              <w:pStyle w:val="af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6B0" w:rsidRPr="009976B0" w:rsidRDefault="009976B0" w:rsidP="009976B0">
            <w:pPr>
              <w:pStyle w:val="af0"/>
              <w:jc w:val="center"/>
              <w:rPr>
                <w:rFonts w:ascii="Times New Roman" w:hAnsi="Times New Roman"/>
                <w:b/>
              </w:rPr>
            </w:pPr>
            <w:r w:rsidRPr="009976B0">
              <w:rPr>
                <w:rFonts w:ascii="Times New Roman" w:hAnsi="Times New Roman"/>
                <w:b/>
              </w:rPr>
              <w:t>2018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6B0" w:rsidRPr="009976B0" w:rsidRDefault="009976B0" w:rsidP="009976B0">
            <w:pPr>
              <w:pStyle w:val="af0"/>
              <w:jc w:val="center"/>
              <w:rPr>
                <w:rFonts w:ascii="Times New Roman" w:hAnsi="Times New Roman"/>
                <w:b/>
              </w:rPr>
            </w:pPr>
            <w:r w:rsidRPr="009976B0">
              <w:rPr>
                <w:rFonts w:ascii="Times New Roman" w:hAnsi="Times New Roman"/>
                <w:b/>
              </w:rPr>
              <w:t>2019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6B0" w:rsidRPr="009976B0" w:rsidRDefault="009976B0" w:rsidP="009976B0">
            <w:pPr>
              <w:pStyle w:val="af0"/>
              <w:jc w:val="center"/>
              <w:rPr>
                <w:rFonts w:ascii="Times New Roman" w:hAnsi="Times New Roman"/>
                <w:b/>
              </w:rPr>
            </w:pPr>
            <w:r w:rsidRPr="009976B0">
              <w:rPr>
                <w:rFonts w:ascii="Times New Roman" w:hAnsi="Times New Roman"/>
                <w:b/>
              </w:rPr>
              <w:t>2020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6B0" w:rsidRPr="009976B0" w:rsidRDefault="009976B0" w:rsidP="009976B0">
            <w:pPr>
              <w:pStyle w:val="af0"/>
              <w:jc w:val="center"/>
              <w:rPr>
                <w:rFonts w:ascii="Times New Roman" w:hAnsi="Times New Roman"/>
                <w:b/>
              </w:rPr>
            </w:pPr>
            <w:r w:rsidRPr="009976B0">
              <w:rPr>
                <w:rFonts w:ascii="Times New Roman" w:hAnsi="Times New Roman"/>
                <w:b/>
              </w:rPr>
              <w:t>2021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6B0" w:rsidRPr="009976B0" w:rsidRDefault="009976B0" w:rsidP="009976B0">
            <w:pPr>
              <w:pStyle w:val="af0"/>
              <w:jc w:val="center"/>
              <w:rPr>
                <w:rFonts w:ascii="Times New Roman" w:hAnsi="Times New Roman"/>
                <w:b/>
              </w:rPr>
            </w:pPr>
            <w:r w:rsidRPr="009976B0">
              <w:rPr>
                <w:rFonts w:ascii="Times New Roman" w:hAnsi="Times New Roman"/>
                <w:b/>
              </w:rPr>
              <w:t>2022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6B0" w:rsidRPr="009976B0" w:rsidRDefault="009976B0" w:rsidP="009976B0">
            <w:pPr>
              <w:pStyle w:val="af0"/>
              <w:jc w:val="center"/>
              <w:rPr>
                <w:rFonts w:ascii="Times New Roman" w:hAnsi="Times New Roman"/>
                <w:b/>
              </w:rPr>
            </w:pPr>
            <w:r w:rsidRPr="009976B0">
              <w:rPr>
                <w:rFonts w:ascii="Times New Roman" w:hAnsi="Times New Roman"/>
                <w:b/>
              </w:rPr>
              <w:t>2023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6B0" w:rsidRPr="009976B0" w:rsidRDefault="009976B0" w:rsidP="009976B0">
            <w:pPr>
              <w:pStyle w:val="af0"/>
              <w:jc w:val="center"/>
              <w:rPr>
                <w:rFonts w:ascii="Times New Roman" w:hAnsi="Times New Roman"/>
                <w:b/>
              </w:rPr>
            </w:pPr>
            <w:r w:rsidRPr="009976B0">
              <w:rPr>
                <w:rFonts w:ascii="Times New Roman" w:hAnsi="Times New Roman"/>
                <w:b/>
              </w:rPr>
              <w:t>2024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6B0" w:rsidRPr="009976B0" w:rsidRDefault="009976B0" w:rsidP="009976B0">
            <w:pPr>
              <w:pStyle w:val="af0"/>
              <w:jc w:val="center"/>
              <w:rPr>
                <w:rFonts w:ascii="Times New Roman" w:hAnsi="Times New Roman"/>
                <w:b/>
              </w:rPr>
            </w:pPr>
            <w:r w:rsidRPr="009976B0">
              <w:rPr>
                <w:rFonts w:ascii="Times New Roman" w:hAnsi="Times New Roman"/>
                <w:b/>
              </w:rPr>
              <w:t>2025</w:t>
            </w:r>
          </w:p>
        </w:tc>
        <w:tc>
          <w:tcPr>
            <w:tcW w:w="851" w:type="dxa"/>
            <w:shd w:val="clear" w:color="auto" w:fill="auto"/>
          </w:tcPr>
          <w:p w:rsidR="009976B0" w:rsidRPr="009976B0" w:rsidRDefault="009976B0" w:rsidP="009976B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9976B0">
              <w:rPr>
                <w:rFonts w:ascii="Times New Roman" w:hAnsi="Times New Roman" w:cs="Times New Roman"/>
                <w:b/>
              </w:rPr>
              <w:t>2026</w:t>
            </w:r>
          </w:p>
        </w:tc>
      </w:tr>
      <w:tr w:rsidR="009976B0" w:rsidRPr="009976B0" w:rsidTr="009976B0">
        <w:trPr>
          <w:trHeight w:val="249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6B0" w:rsidRPr="009976B0" w:rsidRDefault="009976B0" w:rsidP="009976B0">
            <w:pPr>
              <w:pStyle w:val="af0"/>
              <w:jc w:val="center"/>
              <w:rPr>
                <w:rFonts w:ascii="Times New Roman" w:hAnsi="Times New Roman"/>
                <w:b/>
              </w:rPr>
            </w:pPr>
            <w:r w:rsidRPr="009976B0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6B0" w:rsidRPr="009976B0" w:rsidRDefault="009976B0" w:rsidP="009976B0">
            <w:pPr>
              <w:pStyle w:val="af0"/>
              <w:jc w:val="center"/>
              <w:rPr>
                <w:rFonts w:ascii="Times New Roman" w:hAnsi="Times New Roman"/>
                <w:b/>
              </w:rPr>
            </w:pPr>
            <w:r w:rsidRPr="009976B0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6B0" w:rsidRPr="009976B0" w:rsidRDefault="009976B0" w:rsidP="009976B0">
            <w:pPr>
              <w:pStyle w:val="af0"/>
              <w:jc w:val="center"/>
              <w:rPr>
                <w:rFonts w:ascii="Times New Roman" w:hAnsi="Times New Roman"/>
                <w:b/>
              </w:rPr>
            </w:pPr>
            <w:r w:rsidRPr="009976B0"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6B0" w:rsidRPr="009976B0" w:rsidRDefault="009976B0" w:rsidP="009976B0">
            <w:pPr>
              <w:pStyle w:val="af0"/>
              <w:jc w:val="center"/>
              <w:rPr>
                <w:rFonts w:ascii="Times New Roman" w:hAnsi="Times New Roman"/>
                <w:b/>
              </w:rPr>
            </w:pPr>
            <w:r w:rsidRPr="009976B0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6B0" w:rsidRPr="009976B0" w:rsidRDefault="009976B0" w:rsidP="009976B0">
            <w:pPr>
              <w:pStyle w:val="af0"/>
              <w:jc w:val="center"/>
              <w:rPr>
                <w:rFonts w:ascii="Times New Roman" w:hAnsi="Times New Roman"/>
                <w:b/>
              </w:rPr>
            </w:pPr>
            <w:r w:rsidRPr="009976B0">
              <w:rPr>
                <w:rFonts w:ascii="Times New Roman" w:hAnsi="Times New Roman"/>
                <w:b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6B0" w:rsidRPr="009976B0" w:rsidRDefault="009976B0" w:rsidP="009976B0">
            <w:pPr>
              <w:pStyle w:val="af0"/>
              <w:jc w:val="center"/>
              <w:rPr>
                <w:rFonts w:ascii="Times New Roman" w:hAnsi="Times New Roman"/>
                <w:b/>
              </w:rPr>
            </w:pPr>
            <w:r w:rsidRPr="009976B0"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6B0" w:rsidRPr="009976B0" w:rsidRDefault="009976B0" w:rsidP="009976B0">
            <w:pPr>
              <w:pStyle w:val="af0"/>
              <w:jc w:val="center"/>
              <w:rPr>
                <w:rFonts w:ascii="Times New Roman" w:hAnsi="Times New Roman"/>
                <w:b/>
              </w:rPr>
            </w:pPr>
            <w:r w:rsidRPr="009976B0">
              <w:rPr>
                <w:rFonts w:ascii="Times New Roman" w:hAnsi="Times New Roman"/>
                <w:b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6B0" w:rsidRPr="009976B0" w:rsidRDefault="009976B0" w:rsidP="009976B0">
            <w:pPr>
              <w:pStyle w:val="af0"/>
              <w:jc w:val="center"/>
              <w:rPr>
                <w:rFonts w:ascii="Times New Roman" w:hAnsi="Times New Roman"/>
                <w:b/>
              </w:rPr>
            </w:pPr>
            <w:r w:rsidRPr="009976B0">
              <w:rPr>
                <w:rFonts w:ascii="Times New Roman" w:hAnsi="Times New Roman"/>
                <w:b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6B0" w:rsidRPr="009976B0" w:rsidRDefault="009976B0" w:rsidP="009976B0">
            <w:pPr>
              <w:pStyle w:val="af0"/>
              <w:jc w:val="center"/>
              <w:rPr>
                <w:rFonts w:ascii="Times New Roman" w:hAnsi="Times New Roman"/>
                <w:b/>
              </w:rPr>
            </w:pPr>
            <w:r w:rsidRPr="009976B0">
              <w:rPr>
                <w:rFonts w:ascii="Times New Roman" w:hAnsi="Times New Roman"/>
                <w:b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6B0" w:rsidRPr="009976B0" w:rsidRDefault="009976B0" w:rsidP="009976B0">
            <w:pPr>
              <w:pStyle w:val="af0"/>
              <w:jc w:val="center"/>
              <w:rPr>
                <w:rFonts w:ascii="Times New Roman" w:hAnsi="Times New Roman"/>
                <w:b/>
              </w:rPr>
            </w:pPr>
            <w:r w:rsidRPr="009976B0">
              <w:rPr>
                <w:rFonts w:ascii="Times New Roman" w:hAnsi="Times New Roman"/>
                <w:b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6B0" w:rsidRPr="009976B0" w:rsidRDefault="009976B0" w:rsidP="009976B0">
            <w:pPr>
              <w:pStyle w:val="af0"/>
              <w:jc w:val="center"/>
              <w:rPr>
                <w:rFonts w:ascii="Times New Roman" w:hAnsi="Times New Roman"/>
                <w:b/>
              </w:rPr>
            </w:pPr>
            <w:r w:rsidRPr="009976B0">
              <w:rPr>
                <w:rFonts w:ascii="Times New Roman" w:hAnsi="Times New Roman"/>
                <w:b/>
              </w:rPr>
              <w:t>11</w:t>
            </w:r>
          </w:p>
        </w:tc>
        <w:tc>
          <w:tcPr>
            <w:tcW w:w="851" w:type="dxa"/>
            <w:shd w:val="clear" w:color="auto" w:fill="auto"/>
          </w:tcPr>
          <w:p w:rsidR="009976B0" w:rsidRPr="009976B0" w:rsidRDefault="009976B0" w:rsidP="009976B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976B0">
              <w:rPr>
                <w:rFonts w:ascii="Times New Roman" w:hAnsi="Times New Roman" w:cs="Times New Roman"/>
              </w:rPr>
              <w:t>12</w:t>
            </w:r>
          </w:p>
        </w:tc>
      </w:tr>
      <w:tr w:rsidR="009976B0" w:rsidRPr="009976B0" w:rsidTr="009976B0">
        <w:trPr>
          <w:trHeight w:val="249"/>
        </w:trPr>
        <w:tc>
          <w:tcPr>
            <w:tcW w:w="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976B0" w:rsidRPr="009976B0" w:rsidRDefault="009976B0" w:rsidP="009976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976B0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976B0" w:rsidRPr="009976B0" w:rsidRDefault="009976B0" w:rsidP="009976B0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 w:rsidRPr="009976B0">
              <w:rPr>
                <w:rFonts w:ascii="Times New Roman" w:hAnsi="Times New Roman" w:cs="Times New Roman"/>
              </w:rPr>
              <w:t xml:space="preserve">Содержание Муниципального казенного учреждения </w:t>
            </w:r>
            <w:r w:rsidRPr="009976B0">
              <w:rPr>
                <w:rFonts w:ascii="Times New Roman" w:hAnsi="Times New Roman" w:cs="Times New Roman"/>
              </w:rPr>
              <w:lastRenderedPageBreak/>
              <w:t>«Единая дежурно-диспетчерская служба» Большеигнатовского муниципального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6B0" w:rsidRPr="009976B0" w:rsidRDefault="009976B0" w:rsidP="009976B0">
            <w:pPr>
              <w:pStyle w:val="af0"/>
              <w:jc w:val="center"/>
              <w:rPr>
                <w:rFonts w:ascii="Times New Roman" w:hAnsi="Times New Roman"/>
                <w:b/>
              </w:rPr>
            </w:pPr>
            <w:r w:rsidRPr="009976B0">
              <w:rPr>
                <w:rFonts w:ascii="Times New Roman" w:hAnsi="Times New Roman"/>
                <w:b/>
              </w:rPr>
              <w:lastRenderedPageBreak/>
              <w:t>Всего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6B0" w:rsidRPr="009976B0" w:rsidRDefault="009976B0" w:rsidP="009976B0">
            <w:pPr>
              <w:pStyle w:val="af0"/>
              <w:jc w:val="center"/>
              <w:rPr>
                <w:rFonts w:ascii="Times New Roman" w:hAnsi="Times New Roman"/>
                <w:b/>
              </w:rPr>
            </w:pPr>
            <w:r w:rsidRPr="009976B0">
              <w:rPr>
                <w:rFonts w:ascii="Times New Roman" w:hAnsi="Times New Roman"/>
                <w:b/>
              </w:rPr>
              <w:t>1001,5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6B0" w:rsidRPr="009976B0" w:rsidRDefault="009976B0" w:rsidP="009976B0">
            <w:pPr>
              <w:pStyle w:val="af0"/>
              <w:jc w:val="center"/>
              <w:rPr>
                <w:rFonts w:ascii="Times New Roman" w:hAnsi="Times New Roman"/>
                <w:b/>
              </w:rPr>
            </w:pPr>
            <w:r w:rsidRPr="009976B0">
              <w:rPr>
                <w:rFonts w:ascii="Times New Roman" w:hAnsi="Times New Roman"/>
                <w:b/>
              </w:rPr>
              <w:t>819,3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6B0" w:rsidRPr="009976B0" w:rsidRDefault="009976B0" w:rsidP="009976B0">
            <w:pPr>
              <w:pStyle w:val="af0"/>
              <w:jc w:val="center"/>
              <w:rPr>
                <w:rFonts w:ascii="Times New Roman" w:hAnsi="Times New Roman"/>
                <w:b/>
              </w:rPr>
            </w:pPr>
            <w:r w:rsidRPr="009976B0">
              <w:rPr>
                <w:rFonts w:ascii="Times New Roman" w:hAnsi="Times New Roman"/>
                <w:b/>
              </w:rPr>
              <w:t>1139,0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6B0" w:rsidRPr="009976B0" w:rsidRDefault="009976B0" w:rsidP="009976B0">
            <w:pPr>
              <w:pStyle w:val="af0"/>
              <w:jc w:val="center"/>
              <w:rPr>
                <w:rFonts w:ascii="Times New Roman" w:hAnsi="Times New Roman"/>
                <w:b/>
                <w:bCs/>
              </w:rPr>
            </w:pPr>
            <w:r w:rsidRPr="009976B0">
              <w:rPr>
                <w:rFonts w:ascii="Times New Roman" w:hAnsi="Times New Roman"/>
                <w:b/>
                <w:bCs/>
              </w:rPr>
              <w:t>1245,1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6B0" w:rsidRPr="009976B0" w:rsidRDefault="009976B0" w:rsidP="009976B0">
            <w:pPr>
              <w:pStyle w:val="af0"/>
              <w:jc w:val="center"/>
              <w:rPr>
                <w:rFonts w:ascii="Times New Roman" w:hAnsi="Times New Roman"/>
                <w:b/>
                <w:bCs/>
              </w:rPr>
            </w:pPr>
            <w:r w:rsidRPr="009976B0">
              <w:rPr>
                <w:rFonts w:ascii="Times New Roman" w:hAnsi="Times New Roman"/>
                <w:b/>
                <w:bCs/>
              </w:rPr>
              <w:t>1281,2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6B0" w:rsidRPr="009976B0" w:rsidRDefault="009976B0" w:rsidP="009976B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976B0">
              <w:rPr>
                <w:rFonts w:ascii="Times New Roman" w:hAnsi="Times New Roman" w:cs="Times New Roman"/>
                <w:b/>
                <w:bCs/>
              </w:rPr>
              <w:t>1545,3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6B0" w:rsidRPr="009976B0" w:rsidRDefault="009976B0" w:rsidP="009976B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976B0">
              <w:rPr>
                <w:rFonts w:ascii="Times New Roman" w:hAnsi="Times New Roman" w:cs="Times New Roman"/>
                <w:b/>
                <w:bCs/>
              </w:rPr>
              <w:t>1371,7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6B0" w:rsidRPr="009976B0" w:rsidRDefault="009976B0" w:rsidP="009976B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976B0">
              <w:rPr>
                <w:rFonts w:ascii="Times New Roman" w:hAnsi="Times New Roman" w:cs="Times New Roman"/>
                <w:b/>
                <w:bCs/>
              </w:rPr>
              <w:t>1371,5</w:t>
            </w:r>
          </w:p>
        </w:tc>
        <w:tc>
          <w:tcPr>
            <w:tcW w:w="851" w:type="dxa"/>
            <w:shd w:val="clear" w:color="auto" w:fill="auto"/>
          </w:tcPr>
          <w:p w:rsidR="009976B0" w:rsidRPr="009976B0" w:rsidRDefault="009976B0" w:rsidP="009976B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9976B0">
              <w:rPr>
                <w:rFonts w:ascii="Times New Roman" w:hAnsi="Times New Roman" w:cs="Times New Roman"/>
                <w:b/>
              </w:rPr>
              <w:t>1371,5</w:t>
            </w:r>
          </w:p>
        </w:tc>
      </w:tr>
      <w:tr w:rsidR="009976B0" w:rsidRPr="009976B0" w:rsidTr="009976B0">
        <w:trPr>
          <w:trHeight w:val="249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976B0" w:rsidRPr="009976B0" w:rsidRDefault="009976B0" w:rsidP="009976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3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976B0" w:rsidRPr="009976B0" w:rsidRDefault="009976B0" w:rsidP="009976B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6B0" w:rsidRPr="009976B0" w:rsidRDefault="009976B0" w:rsidP="009976B0">
            <w:pPr>
              <w:pStyle w:val="af0"/>
              <w:jc w:val="center"/>
              <w:rPr>
                <w:rFonts w:ascii="Times New Roman" w:hAnsi="Times New Roman"/>
              </w:rPr>
            </w:pPr>
            <w:r w:rsidRPr="009976B0"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6B0" w:rsidRPr="009976B0" w:rsidRDefault="009976B0" w:rsidP="009976B0">
            <w:pPr>
              <w:pStyle w:val="af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6B0" w:rsidRPr="009976B0" w:rsidRDefault="009976B0" w:rsidP="009976B0">
            <w:pPr>
              <w:pStyle w:val="af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6B0" w:rsidRPr="009976B0" w:rsidRDefault="009976B0" w:rsidP="009976B0">
            <w:pPr>
              <w:pStyle w:val="af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6B0" w:rsidRPr="009976B0" w:rsidRDefault="009976B0" w:rsidP="009976B0">
            <w:pPr>
              <w:pStyle w:val="af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6B0" w:rsidRPr="009976B0" w:rsidRDefault="009976B0" w:rsidP="009976B0">
            <w:pPr>
              <w:pStyle w:val="af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6B0" w:rsidRPr="009976B0" w:rsidRDefault="009976B0" w:rsidP="009976B0">
            <w:pPr>
              <w:pStyle w:val="af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6B0" w:rsidRPr="009976B0" w:rsidRDefault="009976B0" w:rsidP="009976B0">
            <w:pPr>
              <w:pStyle w:val="af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6B0" w:rsidRPr="009976B0" w:rsidRDefault="009976B0" w:rsidP="009976B0">
            <w:pPr>
              <w:pStyle w:val="af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shd w:val="clear" w:color="auto" w:fill="auto"/>
          </w:tcPr>
          <w:p w:rsidR="009976B0" w:rsidRPr="009976B0" w:rsidRDefault="009976B0" w:rsidP="009976B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976B0" w:rsidRPr="009976B0" w:rsidTr="009976B0">
        <w:trPr>
          <w:trHeight w:val="249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976B0" w:rsidRPr="009976B0" w:rsidRDefault="009976B0" w:rsidP="009976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3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976B0" w:rsidRPr="009976B0" w:rsidRDefault="009976B0" w:rsidP="009976B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6B0" w:rsidRPr="009976B0" w:rsidRDefault="009976B0" w:rsidP="009976B0">
            <w:pPr>
              <w:pStyle w:val="af0"/>
              <w:jc w:val="center"/>
              <w:rPr>
                <w:rFonts w:ascii="Times New Roman" w:hAnsi="Times New Roman"/>
              </w:rPr>
            </w:pPr>
            <w:r w:rsidRPr="009976B0">
              <w:rPr>
                <w:rFonts w:ascii="Times New Roman" w:hAnsi="Times New Roman"/>
              </w:rPr>
              <w:t>Республиканский бюджет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6B0" w:rsidRPr="009976B0" w:rsidRDefault="009976B0" w:rsidP="009976B0">
            <w:pPr>
              <w:pStyle w:val="af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6B0" w:rsidRPr="009976B0" w:rsidRDefault="009976B0" w:rsidP="009976B0">
            <w:pPr>
              <w:pStyle w:val="af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6B0" w:rsidRPr="009976B0" w:rsidRDefault="009976B0" w:rsidP="009976B0">
            <w:pPr>
              <w:pStyle w:val="af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6B0" w:rsidRPr="009976B0" w:rsidRDefault="009976B0" w:rsidP="009976B0">
            <w:pPr>
              <w:pStyle w:val="af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6B0" w:rsidRPr="009976B0" w:rsidRDefault="009976B0" w:rsidP="009976B0">
            <w:pPr>
              <w:pStyle w:val="af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6B0" w:rsidRPr="009976B0" w:rsidRDefault="009976B0" w:rsidP="009976B0">
            <w:pPr>
              <w:pStyle w:val="af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6B0" w:rsidRPr="009976B0" w:rsidRDefault="009976B0" w:rsidP="009976B0">
            <w:pPr>
              <w:pStyle w:val="af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6B0" w:rsidRPr="009976B0" w:rsidRDefault="009976B0" w:rsidP="009976B0">
            <w:pPr>
              <w:pStyle w:val="af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shd w:val="clear" w:color="auto" w:fill="auto"/>
          </w:tcPr>
          <w:p w:rsidR="009976B0" w:rsidRPr="009976B0" w:rsidRDefault="009976B0" w:rsidP="009976B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976B0" w:rsidRPr="009976B0" w:rsidTr="009976B0">
        <w:trPr>
          <w:trHeight w:val="249"/>
        </w:trPr>
        <w:tc>
          <w:tcPr>
            <w:tcW w:w="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6B0" w:rsidRPr="009976B0" w:rsidRDefault="009976B0" w:rsidP="009976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6B0" w:rsidRPr="009976B0" w:rsidRDefault="009976B0" w:rsidP="009976B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6B0" w:rsidRPr="009976B0" w:rsidRDefault="009976B0" w:rsidP="009976B0">
            <w:pPr>
              <w:pStyle w:val="af0"/>
              <w:jc w:val="center"/>
              <w:rPr>
                <w:rFonts w:ascii="Times New Roman" w:hAnsi="Times New Roman"/>
              </w:rPr>
            </w:pPr>
            <w:r w:rsidRPr="009976B0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6B0" w:rsidRPr="009976B0" w:rsidRDefault="009976B0" w:rsidP="009976B0">
            <w:pPr>
              <w:pStyle w:val="af0"/>
              <w:jc w:val="center"/>
              <w:rPr>
                <w:rFonts w:ascii="Times New Roman" w:hAnsi="Times New Roman"/>
              </w:rPr>
            </w:pPr>
            <w:r w:rsidRPr="009976B0">
              <w:rPr>
                <w:rFonts w:ascii="Times New Roman" w:hAnsi="Times New Roman"/>
              </w:rPr>
              <w:t>1001,5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6B0" w:rsidRPr="009976B0" w:rsidRDefault="009976B0" w:rsidP="009976B0">
            <w:pPr>
              <w:pStyle w:val="af0"/>
              <w:jc w:val="center"/>
              <w:rPr>
                <w:rFonts w:ascii="Times New Roman" w:hAnsi="Times New Roman"/>
              </w:rPr>
            </w:pPr>
            <w:r w:rsidRPr="009976B0">
              <w:rPr>
                <w:rFonts w:ascii="Times New Roman" w:hAnsi="Times New Roman"/>
              </w:rPr>
              <w:t>819,3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6B0" w:rsidRPr="009976B0" w:rsidRDefault="009976B0" w:rsidP="009976B0">
            <w:pPr>
              <w:pStyle w:val="af0"/>
              <w:jc w:val="center"/>
              <w:rPr>
                <w:rFonts w:ascii="Times New Roman" w:hAnsi="Times New Roman"/>
              </w:rPr>
            </w:pPr>
            <w:r w:rsidRPr="009976B0">
              <w:rPr>
                <w:rFonts w:ascii="Times New Roman" w:hAnsi="Times New Roman"/>
              </w:rPr>
              <w:t>1139,0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6B0" w:rsidRPr="009976B0" w:rsidRDefault="009976B0" w:rsidP="009976B0">
            <w:pPr>
              <w:pStyle w:val="af0"/>
              <w:jc w:val="center"/>
              <w:rPr>
                <w:rFonts w:ascii="Times New Roman" w:hAnsi="Times New Roman"/>
              </w:rPr>
            </w:pPr>
            <w:r w:rsidRPr="009976B0">
              <w:rPr>
                <w:rFonts w:ascii="Times New Roman" w:hAnsi="Times New Roman"/>
              </w:rPr>
              <w:t>1245,1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6B0" w:rsidRPr="009976B0" w:rsidRDefault="009976B0" w:rsidP="009976B0">
            <w:pPr>
              <w:pStyle w:val="af0"/>
              <w:jc w:val="center"/>
              <w:rPr>
                <w:rFonts w:ascii="Times New Roman" w:hAnsi="Times New Roman"/>
              </w:rPr>
            </w:pPr>
            <w:r w:rsidRPr="009976B0">
              <w:rPr>
                <w:rFonts w:ascii="Times New Roman" w:hAnsi="Times New Roman"/>
              </w:rPr>
              <w:t>1281,2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6B0" w:rsidRPr="009976B0" w:rsidRDefault="009976B0" w:rsidP="009976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976B0">
              <w:rPr>
                <w:rFonts w:ascii="Times New Roman" w:hAnsi="Times New Roman" w:cs="Times New Roman"/>
                <w:bCs/>
              </w:rPr>
              <w:t>1545,3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6B0" w:rsidRPr="009976B0" w:rsidRDefault="009976B0" w:rsidP="009976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976B0">
              <w:rPr>
                <w:rFonts w:ascii="Times New Roman" w:hAnsi="Times New Roman" w:cs="Times New Roman"/>
                <w:bCs/>
              </w:rPr>
              <w:t>1371,7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6B0" w:rsidRPr="009976B0" w:rsidRDefault="009976B0" w:rsidP="009976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976B0">
              <w:rPr>
                <w:rFonts w:ascii="Times New Roman" w:hAnsi="Times New Roman" w:cs="Times New Roman"/>
                <w:bCs/>
              </w:rPr>
              <w:t>1371,5</w:t>
            </w:r>
          </w:p>
        </w:tc>
        <w:tc>
          <w:tcPr>
            <w:tcW w:w="851" w:type="dxa"/>
            <w:shd w:val="clear" w:color="auto" w:fill="auto"/>
          </w:tcPr>
          <w:p w:rsidR="009976B0" w:rsidRPr="009976B0" w:rsidRDefault="009976B0" w:rsidP="009976B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976B0">
              <w:rPr>
                <w:rFonts w:ascii="Times New Roman" w:hAnsi="Times New Roman" w:cs="Times New Roman"/>
                <w:bCs/>
              </w:rPr>
              <w:t>1371,5</w:t>
            </w:r>
          </w:p>
        </w:tc>
      </w:tr>
      <w:tr w:rsidR="009976B0" w:rsidRPr="009976B0" w:rsidTr="009976B0">
        <w:trPr>
          <w:trHeight w:val="249"/>
        </w:trPr>
        <w:tc>
          <w:tcPr>
            <w:tcW w:w="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976B0" w:rsidRPr="009976B0" w:rsidRDefault="009976B0" w:rsidP="009976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976B0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2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976B0" w:rsidRPr="009976B0" w:rsidRDefault="009976B0" w:rsidP="009976B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976B0">
              <w:rPr>
                <w:rFonts w:ascii="Times New Roman" w:hAnsi="Times New Roman" w:cs="Times New Roman"/>
              </w:rPr>
              <w:t>Совершенствование материально-технической базы МКУ "ЕДДС", в том числе рабочего места «Системы – 112».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6B0" w:rsidRPr="009976B0" w:rsidRDefault="009976B0" w:rsidP="009976B0">
            <w:pPr>
              <w:pStyle w:val="af0"/>
              <w:jc w:val="center"/>
              <w:rPr>
                <w:rFonts w:ascii="Times New Roman" w:hAnsi="Times New Roman"/>
                <w:b/>
              </w:rPr>
            </w:pPr>
            <w:r w:rsidRPr="009976B0">
              <w:rPr>
                <w:rFonts w:ascii="Times New Roman" w:hAnsi="Times New Roman"/>
                <w:b/>
              </w:rPr>
              <w:t>Всего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6B0" w:rsidRPr="009976B0" w:rsidRDefault="009976B0" w:rsidP="009976B0">
            <w:pPr>
              <w:pStyle w:val="af0"/>
              <w:jc w:val="center"/>
              <w:rPr>
                <w:rFonts w:ascii="Times New Roman" w:hAnsi="Times New Roman"/>
                <w:b/>
              </w:rPr>
            </w:pPr>
            <w:r w:rsidRPr="009976B0">
              <w:rPr>
                <w:rFonts w:ascii="Times New Roman" w:hAnsi="Times New Roman"/>
                <w:b/>
              </w:rPr>
              <w:t>45,7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6B0" w:rsidRPr="009976B0" w:rsidRDefault="009976B0" w:rsidP="009976B0">
            <w:pPr>
              <w:pStyle w:val="af0"/>
              <w:jc w:val="center"/>
              <w:rPr>
                <w:rFonts w:ascii="Times New Roman" w:hAnsi="Times New Roman"/>
                <w:b/>
              </w:rPr>
            </w:pPr>
            <w:r w:rsidRPr="009976B0">
              <w:rPr>
                <w:rFonts w:ascii="Times New Roman" w:hAnsi="Times New Roman"/>
                <w:b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6B0" w:rsidRPr="009976B0" w:rsidRDefault="009976B0" w:rsidP="009976B0">
            <w:pPr>
              <w:pStyle w:val="af0"/>
              <w:jc w:val="center"/>
              <w:rPr>
                <w:rFonts w:ascii="Times New Roman" w:hAnsi="Times New Roman"/>
                <w:b/>
              </w:rPr>
            </w:pPr>
            <w:r w:rsidRPr="009976B0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6B0" w:rsidRPr="009976B0" w:rsidRDefault="009976B0" w:rsidP="009976B0">
            <w:pPr>
              <w:pStyle w:val="af0"/>
              <w:jc w:val="center"/>
              <w:rPr>
                <w:rFonts w:ascii="Times New Roman" w:hAnsi="Times New Roman"/>
                <w:b/>
              </w:rPr>
            </w:pPr>
            <w:r w:rsidRPr="009976B0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6B0" w:rsidRPr="009976B0" w:rsidRDefault="009976B0" w:rsidP="009976B0">
            <w:pPr>
              <w:pStyle w:val="af0"/>
              <w:jc w:val="center"/>
              <w:rPr>
                <w:rFonts w:ascii="Times New Roman" w:hAnsi="Times New Roman"/>
                <w:b/>
              </w:rPr>
            </w:pPr>
            <w:r w:rsidRPr="009976B0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6B0" w:rsidRPr="009976B0" w:rsidRDefault="009976B0" w:rsidP="009976B0">
            <w:pPr>
              <w:pStyle w:val="af0"/>
              <w:jc w:val="center"/>
              <w:rPr>
                <w:rFonts w:ascii="Times New Roman" w:hAnsi="Times New Roman"/>
                <w:b/>
              </w:rPr>
            </w:pPr>
            <w:r w:rsidRPr="009976B0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6B0" w:rsidRPr="009976B0" w:rsidRDefault="009976B0" w:rsidP="009976B0">
            <w:pPr>
              <w:pStyle w:val="af0"/>
              <w:jc w:val="center"/>
              <w:rPr>
                <w:rFonts w:ascii="Times New Roman" w:hAnsi="Times New Roman"/>
                <w:b/>
              </w:rPr>
            </w:pPr>
            <w:r w:rsidRPr="009976B0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6B0" w:rsidRPr="009976B0" w:rsidRDefault="009976B0" w:rsidP="009976B0">
            <w:pPr>
              <w:pStyle w:val="af0"/>
              <w:jc w:val="center"/>
              <w:rPr>
                <w:rFonts w:ascii="Times New Roman" w:hAnsi="Times New Roman"/>
                <w:b/>
              </w:rPr>
            </w:pPr>
            <w:r w:rsidRPr="009976B0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9976B0" w:rsidRPr="009976B0" w:rsidRDefault="009976B0" w:rsidP="009976B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976B0">
              <w:rPr>
                <w:rFonts w:ascii="Times New Roman" w:hAnsi="Times New Roman" w:cs="Times New Roman"/>
              </w:rPr>
              <w:t>-</w:t>
            </w:r>
          </w:p>
        </w:tc>
      </w:tr>
      <w:tr w:rsidR="009976B0" w:rsidRPr="009976B0" w:rsidTr="009976B0">
        <w:trPr>
          <w:trHeight w:val="249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976B0" w:rsidRPr="009976B0" w:rsidRDefault="009976B0" w:rsidP="009976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3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976B0" w:rsidRPr="009976B0" w:rsidRDefault="009976B0" w:rsidP="009976B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6B0" w:rsidRPr="009976B0" w:rsidRDefault="009976B0" w:rsidP="009976B0">
            <w:pPr>
              <w:pStyle w:val="af0"/>
              <w:jc w:val="center"/>
              <w:rPr>
                <w:rFonts w:ascii="Times New Roman" w:hAnsi="Times New Roman"/>
              </w:rPr>
            </w:pPr>
            <w:r w:rsidRPr="009976B0"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6B0" w:rsidRPr="009976B0" w:rsidRDefault="009976B0" w:rsidP="009976B0">
            <w:pPr>
              <w:pStyle w:val="af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6B0" w:rsidRPr="009976B0" w:rsidRDefault="009976B0" w:rsidP="009976B0">
            <w:pPr>
              <w:pStyle w:val="af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6B0" w:rsidRPr="009976B0" w:rsidRDefault="009976B0" w:rsidP="009976B0">
            <w:pPr>
              <w:pStyle w:val="af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6B0" w:rsidRPr="009976B0" w:rsidRDefault="009976B0" w:rsidP="009976B0">
            <w:pPr>
              <w:pStyle w:val="af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6B0" w:rsidRPr="009976B0" w:rsidRDefault="009976B0" w:rsidP="009976B0">
            <w:pPr>
              <w:pStyle w:val="af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6B0" w:rsidRPr="009976B0" w:rsidRDefault="009976B0" w:rsidP="009976B0">
            <w:pPr>
              <w:pStyle w:val="af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6B0" w:rsidRPr="009976B0" w:rsidRDefault="009976B0" w:rsidP="009976B0">
            <w:pPr>
              <w:pStyle w:val="af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6B0" w:rsidRPr="009976B0" w:rsidRDefault="009976B0" w:rsidP="009976B0">
            <w:pPr>
              <w:pStyle w:val="af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 w:val="restart"/>
            <w:shd w:val="clear" w:color="auto" w:fill="auto"/>
          </w:tcPr>
          <w:p w:rsidR="009976B0" w:rsidRPr="009976B0" w:rsidRDefault="009976B0" w:rsidP="009976B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976B0" w:rsidRPr="009976B0" w:rsidTr="009976B0">
        <w:trPr>
          <w:trHeight w:val="249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976B0" w:rsidRPr="009976B0" w:rsidRDefault="009976B0" w:rsidP="009976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3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976B0" w:rsidRPr="009976B0" w:rsidRDefault="009976B0" w:rsidP="009976B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6B0" w:rsidRPr="009976B0" w:rsidRDefault="009976B0" w:rsidP="009976B0">
            <w:pPr>
              <w:pStyle w:val="af0"/>
              <w:jc w:val="center"/>
              <w:rPr>
                <w:rFonts w:ascii="Times New Roman" w:hAnsi="Times New Roman"/>
              </w:rPr>
            </w:pPr>
            <w:r w:rsidRPr="009976B0">
              <w:rPr>
                <w:rFonts w:ascii="Times New Roman" w:hAnsi="Times New Roman"/>
              </w:rPr>
              <w:t>Республиканский бюджет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6B0" w:rsidRPr="009976B0" w:rsidRDefault="009976B0" w:rsidP="009976B0">
            <w:pPr>
              <w:pStyle w:val="af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6B0" w:rsidRPr="009976B0" w:rsidRDefault="009976B0" w:rsidP="009976B0">
            <w:pPr>
              <w:pStyle w:val="af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6B0" w:rsidRPr="009976B0" w:rsidRDefault="009976B0" w:rsidP="009976B0">
            <w:pPr>
              <w:pStyle w:val="af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6B0" w:rsidRPr="009976B0" w:rsidRDefault="009976B0" w:rsidP="009976B0">
            <w:pPr>
              <w:pStyle w:val="af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6B0" w:rsidRPr="009976B0" w:rsidRDefault="009976B0" w:rsidP="009976B0">
            <w:pPr>
              <w:pStyle w:val="af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6B0" w:rsidRPr="009976B0" w:rsidRDefault="009976B0" w:rsidP="009976B0">
            <w:pPr>
              <w:pStyle w:val="af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6B0" w:rsidRPr="009976B0" w:rsidRDefault="009976B0" w:rsidP="009976B0">
            <w:pPr>
              <w:pStyle w:val="af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6B0" w:rsidRPr="009976B0" w:rsidRDefault="009976B0" w:rsidP="009976B0">
            <w:pPr>
              <w:pStyle w:val="af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9976B0" w:rsidRPr="009976B0" w:rsidRDefault="009976B0" w:rsidP="009976B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976B0" w:rsidRPr="009976B0" w:rsidTr="009976B0">
        <w:trPr>
          <w:trHeight w:val="249"/>
        </w:trPr>
        <w:tc>
          <w:tcPr>
            <w:tcW w:w="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6B0" w:rsidRPr="009976B0" w:rsidRDefault="009976B0" w:rsidP="009976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6B0" w:rsidRPr="009976B0" w:rsidRDefault="009976B0" w:rsidP="009976B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6B0" w:rsidRPr="009976B0" w:rsidRDefault="009976B0" w:rsidP="009976B0">
            <w:pPr>
              <w:pStyle w:val="af0"/>
              <w:jc w:val="center"/>
              <w:rPr>
                <w:rFonts w:ascii="Times New Roman" w:hAnsi="Times New Roman"/>
              </w:rPr>
            </w:pPr>
            <w:r w:rsidRPr="009976B0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6B0" w:rsidRPr="009976B0" w:rsidRDefault="009976B0" w:rsidP="009976B0">
            <w:pPr>
              <w:pStyle w:val="af0"/>
              <w:jc w:val="center"/>
              <w:rPr>
                <w:rFonts w:ascii="Times New Roman" w:hAnsi="Times New Roman"/>
              </w:rPr>
            </w:pPr>
            <w:r w:rsidRPr="009976B0">
              <w:rPr>
                <w:rFonts w:ascii="Times New Roman" w:hAnsi="Times New Roman"/>
              </w:rPr>
              <w:t>45,7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6B0" w:rsidRPr="009976B0" w:rsidRDefault="009976B0" w:rsidP="009976B0">
            <w:pPr>
              <w:pStyle w:val="af0"/>
              <w:jc w:val="center"/>
              <w:rPr>
                <w:rFonts w:ascii="Times New Roman" w:hAnsi="Times New Roman"/>
              </w:rPr>
            </w:pPr>
            <w:r w:rsidRPr="009976B0">
              <w:rPr>
                <w:rFonts w:ascii="Times New Roman" w:hAnsi="Times New Roman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6B0" w:rsidRPr="009976B0" w:rsidRDefault="009976B0" w:rsidP="009976B0">
            <w:pPr>
              <w:pStyle w:val="af0"/>
              <w:jc w:val="center"/>
              <w:rPr>
                <w:rFonts w:ascii="Times New Roman" w:hAnsi="Times New Roman"/>
              </w:rPr>
            </w:pPr>
            <w:r w:rsidRPr="009976B0">
              <w:rPr>
                <w:rFonts w:ascii="Times New Roman" w:hAnsi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6B0" w:rsidRPr="009976B0" w:rsidRDefault="009976B0" w:rsidP="009976B0">
            <w:pPr>
              <w:pStyle w:val="af0"/>
              <w:jc w:val="center"/>
              <w:rPr>
                <w:rFonts w:ascii="Times New Roman" w:hAnsi="Times New Roman"/>
              </w:rPr>
            </w:pPr>
            <w:r w:rsidRPr="009976B0">
              <w:rPr>
                <w:rFonts w:ascii="Times New Roman" w:hAnsi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6B0" w:rsidRPr="009976B0" w:rsidRDefault="009976B0" w:rsidP="009976B0">
            <w:pPr>
              <w:pStyle w:val="af0"/>
              <w:jc w:val="center"/>
              <w:rPr>
                <w:rFonts w:ascii="Times New Roman" w:hAnsi="Times New Roman"/>
              </w:rPr>
            </w:pPr>
            <w:r w:rsidRPr="009976B0">
              <w:rPr>
                <w:rFonts w:ascii="Times New Roman" w:hAnsi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6B0" w:rsidRPr="009976B0" w:rsidRDefault="009976B0" w:rsidP="009976B0">
            <w:pPr>
              <w:pStyle w:val="af0"/>
              <w:jc w:val="center"/>
              <w:rPr>
                <w:rFonts w:ascii="Times New Roman" w:hAnsi="Times New Roman"/>
              </w:rPr>
            </w:pPr>
            <w:r w:rsidRPr="009976B0">
              <w:rPr>
                <w:rFonts w:ascii="Times New Roman" w:hAnsi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6B0" w:rsidRPr="009976B0" w:rsidRDefault="009976B0" w:rsidP="009976B0">
            <w:pPr>
              <w:pStyle w:val="af0"/>
              <w:jc w:val="center"/>
              <w:rPr>
                <w:rFonts w:ascii="Times New Roman" w:hAnsi="Times New Roman"/>
              </w:rPr>
            </w:pPr>
            <w:r w:rsidRPr="009976B0">
              <w:rPr>
                <w:rFonts w:ascii="Times New Roman" w:hAnsi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6B0" w:rsidRPr="009976B0" w:rsidRDefault="009976B0" w:rsidP="009976B0">
            <w:pPr>
              <w:pStyle w:val="af0"/>
              <w:jc w:val="center"/>
              <w:rPr>
                <w:rFonts w:ascii="Times New Roman" w:hAnsi="Times New Roman"/>
              </w:rPr>
            </w:pPr>
            <w:r w:rsidRPr="009976B0">
              <w:rPr>
                <w:rFonts w:ascii="Times New Roman" w:hAnsi="Times New Roman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9976B0" w:rsidRPr="009976B0" w:rsidRDefault="009976B0" w:rsidP="009976B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976B0">
              <w:rPr>
                <w:rFonts w:ascii="Times New Roman" w:hAnsi="Times New Roman" w:cs="Times New Roman"/>
              </w:rPr>
              <w:t>-</w:t>
            </w:r>
          </w:p>
        </w:tc>
      </w:tr>
      <w:tr w:rsidR="009976B0" w:rsidRPr="009976B0" w:rsidTr="009976B0">
        <w:trPr>
          <w:trHeight w:val="249"/>
        </w:trPr>
        <w:tc>
          <w:tcPr>
            <w:tcW w:w="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976B0" w:rsidRPr="009976B0" w:rsidRDefault="009976B0" w:rsidP="009976B0">
            <w:pPr>
              <w:pStyle w:val="af0"/>
              <w:jc w:val="center"/>
              <w:rPr>
                <w:rFonts w:ascii="Times New Roman" w:hAnsi="Times New Roman"/>
              </w:rPr>
            </w:pPr>
            <w:r w:rsidRPr="009976B0">
              <w:rPr>
                <w:rFonts w:ascii="Times New Roman" w:hAnsi="Times New Roman"/>
              </w:rPr>
              <w:t>3</w:t>
            </w:r>
          </w:p>
        </w:tc>
        <w:tc>
          <w:tcPr>
            <w:tcW w:w="2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976B0" w:rsidRPr="009976B0" w:rsidRDefault="009976B0" w:rsidP="009976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 w:rsidRPr="009976B0">
              <w:rPr>
                <w:rFonts w:ascii="Times New Roman" w:hAnsi="Times New Roman" w:cs="Times New Roman"/>
              </w:rPr>
              <w:t xml:space="preserve">Проведение мероприятий для обеспечения безопасности на водных объектах и ГТС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6B0" w:rsidRPr="009976B0" w:rsidRDefault="009976B0" w:rsidP="009976B0">
            <w:pPr>
              <w:pStyle w:val="af0"/>
              <w:jc w:val="center"/>
              <w:rPr>
                <w:rFonts w:ascii="Times New Roman" w:hAnsi="Times New Roman"/>
                <w:b/>
              </w:rPr>
            </w:pPr>
            <w:r w:rsidRPr="009976B0">
              <w:rPr>
                <w:rFonts w:ascii="Times New Roman" w:hAnsi="Times New Roman"/>
                <w:b/>
              </w:rPr>
              <w:t>Всего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6B0" w:rsidRPr="009976B0" w:rsidRDefault="009976B0" w:rsidP="009976B0">
            <w:pPr>
              <w:pStyle w:val="af0"/>
              <w:jc w:val="center"/>
              <w:rPr>
                <w:rFonts w:ascii="Times New Roman" w:hAnsi="Times New Roman"/>
                <w:b/>
              </w:rPr>
            </w:pPr>
            <w:r w:rsidRPr="009976B0">
              <w:rPr>
                <w:rFonts w:ascii="Times New Roman" w:hAnsi="Times New Roman"/>
                <w:b/>
              </w:rPr>
              <w:t>250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6B0" w:rsidRPr="009976B0" w:rsidRDefault="009976B0" w:rsidP="009976B0">
            <w:pPr>
              <w:pStyle w:val="af0"/>
              <w:jc w:val="center"/>
              <w:rPr>
                <w:rFonts w:ascii="Times New Roman" w:hAnsi="Times New Roman"/>
                <w:b/>
              </w:rPr>
            </w:pPr>
            <w:r w:rsidRPr="009976B0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6B0" w:rsidRPr="009976B0" w:rsidRDefault="009976B0" w:rsidP="009976B0">
            <w:pPr>
              <w:pStyle w:val="af0"/>
              <w:jc w:val="center"/>
              <w:rPr>
                <w:rFonts w:ascii="Times New Roman" w:hAnsi="Times New Roman"/>
                <w:b/>
              </w:rPr>
            </w:pPr>
            <w:r w:rsidRPr="009976B0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6B0" w:rsidRPr="009976B0" w:rsidRDefault="009976B0" w:rsidP="009976B0">
            <w:pPr>
              <w:pStyle w:val="af0"/>
              <w:jc w:val="center"/>
              <w:rPr>
                <w:rFonts w:ascii="Times New Roman" w:hAnsi="Times New Roman"/>
                <w:b/>
              </w:rPr>
            </w:pPr>
            <w:r w:rsidRPr="009976B0">
              <w:rPr>
                <w:rFonts w:ascii="Times New Roman" w:hAnsi="Times New Roman"/>
                <w:b/>
              </w:rPr>
              <w:t>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6B0" w:rsidRPr="009976B0" w:rsidRDefault="009976B0" w:rsidP="009976B0">
            <w:pPr>
              <w:pStyle w:val="af0"/>
              <w:jc w:val="center"/>
              <w:rPr>
                <w:rFonts w:ascii="Times New Roman" w:hAnsi="Times New Roman"/>
                <w:b/>
              </w:rPr>
            </w:pPr>
            <w:r w:rsidRPr="009976B0">
              <w:rPr>
                <w:rFonts w:ascii="Times New Roman" w:hAnsi="Times New Roman"/>
                <w:b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6B0" w:rsidRPr="009976B0" w:rsidRDefault="009976B0" w:rsidP="009976B0">
            <w:pPr>
              <w:pStyle w:val="af0"/>
              <w:jc w:val="center"/>
              <w:rPr>
                <w:rFonts w:ascii="Times New Roman" w:hAnsi="Times New Roman"/>
                <w:b/>
              </w:rPr>
            </w:pPr>
            <w:r w:rsidRPr="009976B0">
              <w:rPr>
                <w:rFonts w:ascii="Times New Roman" w:hAnsi="Times New Roman"/>
                <w:b/>
              </w:rPr>
              <w:t>15,2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6B0" w:rsidRPr="009976B0" w:rsidRDefault="009976B0" w:rsidP="009976B0">
            <w:pPr>
              <w:pStyle w:val="af0"/>
              <w:jc w:val="center"/>
              <w:rPr>
                <w:rFonts w:ascii="Times New Roman" w:hAnsi="Times New Roman"/>
                <w:b/>
              </w:rPr>
            </w:pPr>
            <w:r w:rsidRPr="009976B0">
              <w:rPr>
                <w:rFonts w:ascii="Times New Roman" w:hAnsi="Times New Roman"/>
                <w:b/>
              </w:rPr>
              <w:t>15,2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6B0" w:rsidRPr="009976B0" w:rsidRDefault="009976B0" w:rsidP="009976B0">
            <w:pPr>
              <w:pStyle w:val="af0"/>
              <w:jc w:val="center"/>
              <w:rPr>
                <w:rFonts w:ascii="Times New Roman" w:hAnsi="Times New Roman"/>
                <w:b/>
              </w:rPr>
            </w:pPr>
            <w:r w:rsidRPr="009976B0">
              <w:rPr>
                <w:rFonts w:ascii="Times New Roman" w:hAnsi="Times New Roman"/>
                <w:b/>
              </w:rPr>
              <w:t>15</w:t>
            </w:r>
          </w:p>
        </w:tc>
        <w:tc>
          <w:tcPr>
            <w:tcW w:w="851" w:type="dxa"/>
            <w:shd w:val="clear" w:color="auto" w:fill="auto"/>
          </w:tcPr>
          <w:p w:rsidR="009976B0" w:rsidRPr="009976B0" w:rsidRDefault="009976B0" w:rsidP="009976B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976B0">
              <w:rPr>
                <w:rFonts w:ascii="Times New Roman" w:hAnsi="Times New Roman" w:cs="Times New Roman"/>
              </w:rPr>
              <w:t>15</w:t>
            </w:r>
          </w:p>
        </w:tc>
      </w:tr>
      <w:tr w:rsidR="009976B0" w:rsidRPr="009976B0" w:rsidTr="009976B0">
        <w:trPr>
          <w:trHeight w:val="249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976B0" w:rsidRPr="009976B0" w:rsidRDefault="009976B0" w:rsidP="009976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3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976B0" w:rsidRPr="009976B0" w:rsidRDefault="009976B0" w:rsidP="009976B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6B0" w:rsidRPr="009976B0" w:rsidRDefault="009976B0" w:rsidP="009976B0">
            <w:pPr>
              <w:pStyle w:val="af0"/>
              <w:jc w:val="center"/>
              <w:rPr>
                <w:rFonts w:ascii="Times New Roman" w:hAnsi="Times New Roman"/>
              </w:rPr>
            </w:pPr>
            <w:r w:rsidRPr="009976B0"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6B0" w:rsidRPr="009976B0" w:rsidRDefault="009976B0" w:rsidP="009976B0">
            <w:pPr>
              <w:pStyle w:val="af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6B0" w:rsidRPr="009976B0" w:rsidRDefault="009976B0" w:rsidP="009976B0">
            <w:pPr>
              <w:pStyle w:val="af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6B0" w:rsidRPr="009976B0" w:rsidRDefault="009976B0" w:rsidP="009976B0">
            <w:pPr>
              <w:pStyle w:val="af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6B0" w:rsidRPr="009976B0" w:rsidRDefault="009976B0" w:rsidP="009976B0">
            <w:pPr>
              <w:pStyle w:val="af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6B0" w:rsidRPr="009976B0" w:rsidRDefault="009976B0" w:rsidP="009976B0">
            <w:pPr>
              <w:pStyle w:val="af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6B0" w:rsidRPr="009976B0" w:rsidRDefault="009976B0" w:rsidP="009976B0">
            <w:pPr>
              <w:pStyle w:val="af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6B0" w:rsidRPr="009976B0" w:rsidRDefault="009976B0" w:rsidP="009976B0">
            <w:pPr>
              <w:pStyle w:val="af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6B0" w:rsidRPr="009976B0" w:rsidRDefault="009976B0" w:rsidP="009976B0">
            <w:pPr>
              <w:pStyle w:val="af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shd w:val="clear" w:color="auto" w:fill="auto"/>
          </w:tcPr>
          <w:p w:rsidR="009976B0" w:rsidRPr="009976B0" w:rsidRDefault="009976B0" w:rsidP="009976B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976B0" w:rsidRPr="009976B0" w:rsidTr="009976B0">
        <w:trPr>
          <w:trHeight w:val="249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976B0" w:rsidRPr="009976B0" w:rsidRDefault="009976B0" w:rsidP="009976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3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976B0" w:rsidRPr="009976B0" w:rsidRDefault="009976B0" w:rsidP="009976B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6B0" w:rsidRPr="009976B0" w:rsidRDefault="009976B0" w:rsidP="009976B0">
            <w:pPr>
              <w:pStyle w:val="af0"/>
              <w:jc w:val="center"/>
              <w:rPr>
                <w:rFonts w:ascii="Times New Roman" w:hAnsi="Times New Roman"/>
              </w:rPr>
            </w:pPr>
            <w:r w:rsidRPr="009976B0">
              <w:rPr>
                <w:rFonts w:ascii="Times New Roman" w:hAnsi="Times New Roman"/>
              </w:rPr>
              <w:t>Республиканский бюджет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6B0" w:rsidRPr="009976B0" w:rsidRDefault="009976B0" w:rsidP="009976B0">
            <w:pPr>
              <w:pStyle w:val="af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6B0" w:rsidRPr="009976B0" w:rsidRDefault="009976B0" w:rsidP="009976B0">
            <w:pPr>
              <w:pStyle w:val="af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6B0" w:rsidRPr="009976B0" w:rsidRDefault="009976B0" w:rsidP="009976B0">
            <w:pPr>
              <w:pStyle w:val="af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6B0" w:rsidRPr="009976B0" w:rsidRDefault="009976B0" w:rsidP="009976B0">
            <w:pPr>
              <w:pStyle w:val="af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6B0" w:rsidRPr="009976B0" w:rsidRDefault="009976B0" w:rsidP="009976B0">
            <w:pPr>
              <w:pStyle w:val="af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6B0" w:rsidRPr="009976B0" w:rsidRDefault="009976B0" w:rsidP="009976B0">
            <w:pPr>
              <w:pStyle w:val="af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6B0" w:rsidRPr="009976B0" w:rsidRDefault="009976B0" w:rsidP="009976B0">
            <w:pPr>
              <w:pStyle w:val="af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6B0" w:rsidRPr="009976B0" w:rsidRDefault="009976B0" w:rsidP="009976B0">
            <w:pPr>
              <w:pStyle w:val="af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shd w:val="clear" w:color="auto" w:fill="auto"/>
          </w:tcPr>
          <w:p w:rsidR="009976B0" w:rsidRPr="009976B0" w:rsidRDefault="009976B0" w:rsidP="009976B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976B0" w:rsidRPr="009976B0" w:rsidTr="009976B0">
        <w:trPr>
          <w:trHeight w:val="249"/>
        </w:trPr>
        <w:tc>
          <w:tcPr>
            <w:tcW w:w="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6B0" w:rsidRPr="009976B0" w:rsidRDefault="009976B0" w:rsidP="009976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6B0" w:rsidRPr="009976B0" w:rsidRDefault="009976B0" w:rsidP="009976B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6B0" w:rsidRPr="009976B0" w:rsidRDefault="009976B0" w:rsidP="009976B0">
            <w:pPr>
              <w:pStyle w:val="af0"/>
              <w:jc w:val="center"/>
              <w:rPr>
                <w:rFonts w:ascii="Times New Roman" w:hAnsi="Times New Roman"/>
              </w:rPr>
            </w:pPr>
            <w:r w:rsidRPr="009976B0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6B0" w:rsidRPr="009976B0" w:rsidRDefault="009976B0" w:rsidP="009976B0">
            <w:pPr>
              <w:pStyle w:val="af0"/>
              <w:jc w:val="center"/>
              <w:rPr>
                <w:rFonts w:ascii="Times New Roman" w:hAnsi="Times New Roman"/>
              </w:rPr>
            </w:pPr>
            <w:r w:rsidRPr="009976B0">
              <w:rPr>
                <w:rFonts w:ascii="Times New Roman" w:hAnsi="Times New Roman"/>
              </w:rPr>
              <w:t>250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6B0" w:rsidRPr="009976B0" w:rsidRDefault="009976B0" w:rsidP="009976B0">
            <w:pPr>
              <w:pStyle w:val="af0"/>
              <w:jc w:val="center"/>
              <w:rPr>
                <w:rFonts w:ascii="Times New Roman" w:hAnsi="Times New Roman"/>
              </w:rPr>
            </w:pPr>
            <w:r w:rsidRPr="009976B0">
              <w:rPr>
                <w:rFonts w:ascii="Times New Roman" w:hAnsi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6B0" w:rsidRPr="009976B0" w:rsidRDefault="009976B0" w:rsidP="009976B0">
            <w:pPr>
              <w:pStyle w:val="af0"/>
              <w:jc w:val="center"/>
              <w:rPr>
                <w:rFonts w:ascii="Times New Roman" w:hAnsi="Times New Roman"/>
              </w:rPr>
            </w:pPr>
            <w:r w:rsidRPr="009976B0">
              <w:rPr>
                <w:rFonts w:ascii="Times New Roman" w:hAnsi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6B0" w:rsidRPr="009976B0" w:rsidRDefault="009976B0" w:rsidP="009976B0">
            <w:pPr>
              <w:pStyle w:val="af0"/>
              <w:jc w:val="center"/>
              <w:rPr>
                <w:rFonts w:ascii="Times New Roman" w:hAnsi="Times New Roman"/>
              </w:rPr>
            </w:pPr>
            <w:r w:rsidRPr="009976B0">
              <w:rPr>
                <w:rFonts w:ascii="Times New Roman" w:hAnsi="Times New Roman"/>
              </w:rPr>
              <w:t>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6B0" w:rsidRPr="009976B0" w:rsidRDefault="009976B0" w:rsidP="009976B0">
            <w:pPr>
              <w:pStyle w:val="af0"/>
              <w:jc w:val="center"/>
              <w:rPr>
                <w:rFonts w:ascii="Times New Roman" w:hAnsi="Times New Roman"/>
              </w:rPr>
            </w:pPr>
            <w:r w:rsidRPr="009976B0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6B0" w:rsidRPr="009976B0" w:rsidRDefault="009976B0" w:rsidP="009976B0">
            <w:pPr>
              <w:pStyle w:val="af0"/>
              <w:jc w:val="center"/>
              <w:rPr>
                <w:rFonts w:ascii="Times New Roman" w:hAnsi="Times New Roman"/>
              </w:rPr>
            </w:pPr>
            <w:r w:rsidRPr="009976B0">
              <w:rPr>
                <w:rFonts w:ascii="Times New Roman" w:hAnsi="Times New Roman"/>
              </w:rPr>
              <w:t>15,2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6B0" w:rsidRPr="009976B0" w:rsidRDefault="009976B0" w:rsidP="009976B0">
            <w:pPr>
              <w:pStyle w:val="af0"/>
              <w:jc w:val="center"/>
              <w:rPr>
                <w:rFonts w:ascii="Times New Roman" w:hAnsi="Times New Roman"/>
              </w:rPr>
            </w:pPr>
            <w:r w:rsidRPr="009976B0">
              <w:rPr>
                <w:rFonts w:ascii="Times New Roman" w:hAnsi="Times New Roman"/>
              </w:rPr>
              <w:t>15,2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6B0" w:rsidRPr="009976B0" w:rsidRDefault="009976B0" w:rsidP="009976B0">
            <w:pPr>
              <w:pStyle w:val="af0"/>
              <w:jc w:val="center"/>
              <w:rPr>
                <w:rFonts w:ascii="Times New Roman" w:hAnsi="Times New Roman"/>
              </w:rPr>
            </w:pPr>
            <w:r w:rsidRPr="009976B0">
              <w:rPr>
                <w:rFonts w:ascii="Times New Roman" w:hAnsi="Times New Roman"/>
              </w:rPr>
              <w:t>15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9976B0" w:rsidRPr="009976B0" w:rsidRDefault="009976B0" w:rsidP="009976B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976B0">
              <w:rPr>
                <w:rFonts w:ascii="Times New Roman" w:hAnsi="Times New Roman" w:cs="Times New Roman"/>
              </w:rPr>
              <w:t>15</w:t>
            </w:r>
          </w:p>
        </w:tc>
      </w:tr>
      <w:tr w:rsidR="009976B0" w:rsidRPr="009976B0" w:rsidTr="009976B0">
        <w:trPr>
          <w:trHeight w:val="249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76B0" w:rsidRPr="009976B0" w:rsidRDefault="009976B0" w:rsidP="009976B0">
            <w:pPr>
              <w:pStyle w:val="af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3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976B0" w:rsidRPr="009976B0" w:rsidRDefault="009976B0" w:rsidP="009976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6B0" w:rsidRPr="009976B0" w:rsidRDefault="009976B0" w:rsidP="009976B0">
            <w:pPr>
              <w:pStyle w:val="af0"/>
              <w:jc w:val="center"/>
              <w:rPr>
                <w:rFonts w:ascii="Times New Roman" w:hAnsi="Times New Roman"/>
              </w:rPr>
            </w:pPr>
            <w:r w:rsidRPr="009976B0"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976B0" w:rsidRPr="009976B0" w:rsidRDefault="009976B0" w:rsidP="009976B0">
            <w:pPr>
              <w:pStyle w:val="af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9976B0" w:rsidRPr="009976B0" w:rsidRDefault="009976B0" w:rsidP="009976B0">
            <w:pPr>
              <w:pStyle w:val="af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9976B0" w:rsidRPr="009976B0" w:rsidRDefault="009976B0" w:rsidP="009976B0">
            <w:pPr>
              <w:pStyle w:val="af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9976B0" w:rsidRPr="009976B0" w:rsidRDefault="009976B0" w:rsidP="009976B0">
            <w:pPr>
              <w:pStyle w:val="af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9976B0" w:rsidRPr="009976B0" w:rsidRDefault="009976B0" w:rsidP="009976B0">
            <w:pPr>
              <w:pStyle w:val="af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9976B0" w:rsidRPr="009976B0" w:rsidRDefault="009976B0" w:rsidP="009976B0">
            <w:pPr>
              <w:pStyle w:val="af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9976B0" w:rsidRPr="009976B0" w:rsidRDefault="009976B0" w:rsidP="009976B0">
            <w:pPr>
              <w:pStyle w:val="af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9976B0" w:rsidRPr="009976B0" w:rsidRDefault="009976B0" w:rsidP="009976B0">
            <w:pPr>
              <w:pStyle w:val="af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9976B0" w:rsidRPr="009976B0" w:rsidRDefault="009976B0" w:rsidP="009976B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976B0" w:rsidRPr="009976B0" w:rsidTr="009976B0">
        <w:trPr>
          <w:trHeight w:val="249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76B0" w:rsidRPr="009976B0" w:rsidRDefault="009976B0" w:rsidP="009976B0">
            <w:pPr>
              <w:pStyle w:val="af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3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976B0" w:rsidRPr="009976B0" w:rsidRDefault="009976B0" w:rsidP="009976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6B0" w:rsidRPr="009976B0" w:rsidRDefault="009976B0" w:rsidP="009976B0">
            <w:pPr>
              <w:pStyle w:val="af0"/>
              <w:jc w:val="center"/>
              <w:rPr>
                <w:rFonts w:ascii="Times New Roman" w:hAnsi="Times New Roman"/>
              </w:rPr>
            </w:pPr>
            <w:r w:rsidRPr="009976B0">
              <w:rPr>
                <w:rFonts w:ascii="Times New Roman" w:hAnsi="Times New Roman"/>
              </w:rPr>
              <w:t>Республиканский бюджет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976B0" w:rsidRPr="009976B0" w:rsidRDefault="009976B0" w:rsidP="009976B0">
            <w:pPr>
              <w:pStyle w:val="af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9976B0" w:rsidRPr="009976B0" w:rsidRDefault="009976B0" w:rsidP="009976B0">
            <w:pPr>
              <w:pStyle w:val="af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9976B0" w:rsidRPr="009976B0" w:rsidRDefault="009976B0" w:rsidP="009976B0">
            <w:pPr>
              <w:pStyle w:val="af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9976B0" w:rsidRPr="009976B0" w:rsidRDefault="009976B0" w:rsidP="009976B0">
            <w:pPr>
              <w:pStyle w:val="af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9976B0" w:rsidRPr="009976B0" w:rsidRDefault="009976B0" w:rsidP="009976B0">
            <w:pPr>
              <w:pStyle w:val="af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9976B0" w:rsidRPr="009976B0" w:rsidRDefault="009976B0" w:rsidP="009976B0">
            <w:pPr>
              <w:pStyle w:val="af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9976B0" w:rsidRPr="009976B0" w:rsidRDefault="009976B0" w:rsidP="009976B0">
            <w:pPr>
              <w:pStyle w:val="af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9976B0" w:rsidRPr="009976B0" w:rsidRDefault="009976B0" w:rsidP="009976B0">
            <w:pPr>
              <w:pStyle w:val="af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976B0" w:rsidRPr="009976B0" w:rsidRDefault="009976B0" w:rsidP="009976B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976B0" w:rsidRPr="009976B0" w:rsidTr="009976B0">
        <w:trPr>
          <w:trHeight w:val="249"/>
        </w:trPr>
        <w:tc>
          <w:tcPr>
            <w:tcW w:w="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6B0" w:rsidRPr="009976B0" w:rsidRDefault="009976B0" w:rsidP="009976B0">
            <w:pPr>
              <w:pStyle w:val="af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6B0" w:rsidRPr="009976B0" w:rsidRDefault="009976B0" w:rsidP="009976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6B0" w:rsidRPr="009976B0" w:rsidRDefault="009976B0" w:rsidP="009976B0">
            <w:pPr>
              <w:pStyle w:val="af0"/>
              <w:jc w:val="center"/>
              <w:rPr>
                <w:rFonts w:ascii="Times New Roman" w:hAnsi="Times New Roman"/>
              </w:rPr>
            </w:pPr>
            <w:r w:rsidRPr="009976B0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6B0" w:rsidRPr="009976B0" w:rsidRDefault="009976B0" w:rsidP="009976B0">
            <w:pPr>
              <w:pStyle w:val="af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6B0" w:rsidRPr="009976B0" w:rsidRDefault="009976B0" w:rsidP="009976B0">
            <w:pPr>
              <w:pStyle w:val="af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6B0" w:rsidRPr="009976B0" w:rsidRDefault="009976B0" w:rsidP="009976B0">
            <w:pPr>
              <w:pStyle w:val="af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6B0" w:rsidRPr="009976B0" w:rsidRDefault="009976B0" w:rsidP="009976B0">
            <w:pPr>
              <w:pStyle w:val="af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6B0" w:rsidRPr="009976B0" w:rsidRDefault="009976B0" w:rsidP="009976B0">
            <w:pPr>
              <w:pStyle w:val="af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6B0" w:rsidRPr="009976B0" w:rsidRDefault="009976B0" w:rsidP="009976B0">
            <w:pPr>
              <w:pStyle w:val="af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6B0" w:rsidRPr="009976B0" w:rsidRDefault="009976B0" w:rsidP="009976B0">
            <w:pPr>
              <w:pStyle w:val="af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6B0" w:rsidRPr="009976B0" w:rsidRDefault="009976B0" w:rsidP="009976B0">
            <w:pPr>
              <w:pStyle w:val="af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976B0" w:rsidRPr="009976B0" w:rsidRDefault="009976B0" w:rsidP="009976B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976B0" w:rsidRPr="009976B0" w:rsidTr="009976B0">
        <w:trPr>
          <w:trHeight w:val="249"/>
        </w:trPr>
        <w:tc>
          <w:tcPr>
            <w:tcW w:w="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76B0" w:rsidRPr="009976B0" w:rsidRDefault="009976B0" w:rsidP="009976B0">
            <w:pPr>
              <w:pStyle w:val="af0"/>
              <w:jc w:val="center"/>
              <w:rPr>
                <w:rFonts w:ascii="Times New Roman" w:hAnsi="Times New Roman"/>
              </w:rPr>
            </w:pPr>
            <w:r w:rsidRPr="009976B0">
              <w:rPr>
                <w:rFonts w:ascii="Times New Roman" w:hAnsi="Times New Roman"/>
              </w:rPr>
              <w:t>4</w:t>
            </w:r>
          </w:p>
        </w:tc>
        <w:tc>
          <w:tcPr>
            <w:tcW w:w="2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76B0" w:rsidRPr="009976B0" w:rsidRDefault="009976B0" w:rsidP="009976B0">
            <w:pPr>
              <w:pStyle w:val="af0"/>
              <w:rPr>
                <w:rFonts w:ascii="Times New Roman" w:hAnsi="Times New Roman"/>
              </w:rPr>
            </w:pPr>
            <w:r w:rsidRPr="009976B0">
              <w:rPr>
                <w:rFonts w:ascii="Times New Roman" w:hAnsi="Times New Roman"/>
              </w:rPr>
              <w:t>Разработка проектно-сметной документации муниципальной системы оповещения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6B0" w:rsidRPr="009976B0" w:rsidRDefault="009976B0" w:rsidP="009976B0">
            <w:pPr>
              <w:pStyle w:val="af0"/>
              <w:jc w:val="center"/>
              <w:rPr>
                <w:rFonts w:ascii="Times New Roman" w:hAnsi="Times New Roman"/>
                <w:b/>
              </w:rPr>
            </w:pPr>
            <w:r w:rsidRPr="009976B0">
              <w:rPr>
                <w:rFonts w:ascii="Times New Roman" w:hAnsi="Times New Roman"/>
                <w:b/>
              </w:rPr>
              <w:t>Всего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76B0" w:rsidRPr="009976B0" w:rsidRDefault="009976B0" w:rsidP="009976B0">
            <w:pPr>
              <w:pStyle w:val="af0"/>
              <w:jc w:val="center"/>
              <w:rPr>
                <w:rFonts w:ascii="Times New Roman" w:hAnsi="Times New Roman"/>
              </w:rPr>
            </w:pPr>
            <w:r w:rsidRPr="009976B0">
              <w:rPr>
                <w:rFonts w:ascii="Times New Roman" w:hAnsi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76B0" w:rsidRPr="009976B0" w:rsidRDefault="009976B0" w:rsidP="009976B0">
            <w:pPr>
              <w:pStyle w:val="af0"/>
              <w:jc w:val="center"/>
              <w:rPr>
                <w:rFonts w:ascii="Times New Roman" w:hAnsi="Times New Roman"/>
              </w:rPr>
            </w:pPr>
            <w:r w:rsidRPr="009976B0">
              <w:rPr>
                <w:rFonts w:ascii="Times New Roman" w:hAnsi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76B0" w:rsidRPr="009976B0" w:rsidRDefault="009976B0" w:rsidP="009976B0">
            <w:pPr>
              <w:pStyle w:val="af0"/>
              <w:jc w:val="center"/>
              <w:rPr>
                <w:rFonts w:ascii="Times New Roman" w:hAnsi="Times New Roman"/>
              </w:rPr>
            </w:pPr>
            <w:r w:rsidRPr="009976B0">
              <w:rPr>
                <w:rFonts w:ascii="Times New Roman" w:hAnsi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76B0" w:rsidRPr="009976B0" w:rsidRDefault="009976B0" w:rsidP="009976B0">
            <w:pPr>
              <w:pStyle w:val="af0"/>
              <w:jc w:val="center"/>
              <w:rPr>
                <w:rFonts w:ascii="Times New Roman" w:hAnsi="Times New Roman"/>
              </w:rPr>
            </w:pPr>
            <w:r w:rsidRPr="009976B0">
              <w:rPr>
                <w:rFonts w:ascii="Times New Roman" w:hAnsi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76B0" w:rsidRPr="009976B0" w:rsidRDefault="009976B0" w:rsidP="009976B0">
            <w:pPr>
              <w:pStyle w:val="af0"/>
              <w:jc w:val="center"/>
              <w:rPr>
                <w:rFonts w:ascii="Times New Roman" w:hAnsi="Times New Roman"/>
              </w:rPr>
            </w:pPr>
            <w:r w:rsidRPr="009976B0">
              <w:rPr>
                <w:rFonts w:ascii="Times New Roman" w:hAnsi="Times New Roman"/>
              </w:rPr>
              <w:t>80,0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76B0" w:rsidRPr="009976B0" w:rsidRDefault="009976B0" w:rsidP="009976B0">
            <w:pPr>
              <w:pStyle w:val="af0"/>
              <w:jc w:val="center"/>
              <w:rPr>
                <w:rFonts w:ascii="Times New Roman" w:hAnsi="Times New Roman"/>
              </w:rPr>
            </w:pPr>
            <w:r w:rsidRPr="009976B0">
              <w:rPr>
                <w:rFonts w:ascii="Times New Roman" w:hAnsi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76B0" w:rsidRPr="009976B0" w:rsidRDefault="009976B0" w:rsidP="009976B0">
            <w:pPr>
              <w:pStyle w:val="af0"/>
              <w:jc w:val="center"/>
              <w:rPr>
                <w:rFonts w:ascii="Times New Roman" w:hAnsi="Times New Roman"/>
              </w:rPr>
            </w:pPr>
            <w:r w:rsidRPr="009976B0">
              <w:rPr>
                <w:rFonts w:ascii="Times New Roman" w:hAnsi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76B0" w:rsidRPr="009976B0" w:rsidRDefault="009976B0" w:rsidP="009976B0">
            <w:pPr>
              <w:pStyle w:val="af0"/>
              <w:jc w:val="center"/>
              <w:rPr>
                <w:rFonts w:ascii="Times New Roman" w:hAnsi="Times New Roman"/>
              </w:rPr>
            </w:pPr>
            <w:r w:rsidRPr="009976B0">
              <w:rPr>
                <w:rFonts w:ascii="Times New Roman" w:hAnsi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976B0" w:rsidRPr="009976B0" w:rsidRDefault="009976B0" w:rsidP="009976B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976B0">
              <w:rPr>
                <w:rFonts w:ascii="Times New Roman" w:hAnsi="Times New Roman" w:cs="Times New Roman"/>
              </w:rPr>
              <w:t>-</w:t>
            </w:r>
          </w:p>
        </w:tc>
      </w:tr>
      <w:tr w:rsidR="009976B0" w:rsidRPr="009976B0" w:rsidTr="009976B0">
        <w:trPr>
          <w:trHeight w:val="249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76B0" w:rsidRPr="009976B0" w:rsidRDefault="009976B0" w:rsidP="009976B0">
            <w:pPr>
              <w:pStyle w:val="af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3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976B0" w:rsidRPr="009976B0" w:rsidRDefault="009976B0" w:rsidP="009976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6B0" w:rsidRPr="009976B0" w:rsidRDefault="009976B0" w:rsidP="009976B0">
            <w:pPr>
              <w:pStyle w:val="af0"/>
              <w:jc w:val="center"/>
              <w:rPr>
                <w:rFonts w:ascii="Times New Roman" w:hAnsi="Times New Roman"/>
              </w:rPr>
            </w:pPr>
            <w:r w:rsidRPr="009976B0"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976B0" w:rsidRPr="009976B0" w:rsidRDefault="009976B0" w:rsidP="009976B0">
            <w:pPr>
              <w:pStyle w:val="af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9976B0" w:rsidRPr="009976B0" w:rsidRDefault="009976B0" w:rsidP="009976B0">
            <w:pPr>
              <w:pStyle w:val="af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9976B0" w:rsidRPr="009976B0" w:rsidRDefault="009976B0" w:rsidP="009976B0">
            <w:pPr>
              <w:pStyle w:val="af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9976B0" w:rsidRPr="009976B0" w:rsidRDefault="009976B0" w:rsidP="009976B0">
            <w:pPr>
              <w:pStyle w:val="af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9976B0" w:rsidRPr="009976B0" w:rsidRDefault="009976B0" w:rsidP="009976B0">
            <w:pPr>
              <w:pStyle w:val="af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9976B0" w:rsidRPr="009976B0" w:rsidRDefault="009976B0" w:rsidP="009976B0">
            <w:pPr>
              <w:pStyle w:val="af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9976B0" w:rsidRPr="009976B0" w:rsidRDefault="009976B0" w:rsidP="009976B0">
            <w:pPr>
              <w:pStyle w:val="af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9976B0" w:rsidRPr="009976B0" w:rsidRDefault="009976B0" w:rsidP="009976B0">
            <w:pPr>
              <w:pStyle w:val="af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bottom w:val="nil"/>
            </w:tcBorders>
            <w:shd w:val="clear" w:color="auto" w:fill="auto"/>
          </w:tcPr>
          <w:p w:rsidR="009976B0" w:rsidRPr="009976B0" w:rsidRDefault="009976B0" w:rsidP="009976B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976B0" w:rsidRPr="009976B0" w:rsidTr="009976B0"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76B0" w:rsidRPr="009976B0" w:rsidRDefault="009976B0" w:rsidP="009976B0">
            <w:pPr>
              <w:pStyle w:val="af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3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976B0" w:rsidRPr="009976B0" w:rsidRDefault="009976B0" w:rsidP="009976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76B0" w:rsidRPr="009976B0" w:rsidRDefault="009976B0" w:rsidP="009976B0">
            <w:pPr>
              <w:pStyle w:val="af0"/>
              <w:jc w:val="center"/>
              <w:rPr>
                <w:rFonts w:ascii="Times New Roman" w:hAnsi="Times New Roman"/>
              </w:rPr>
            </w:pPr>
            <w:r w:rsidRPr="009976B0">
              <w:rPr>
                <w:rFonts w:ascii="Times New Roman" w:hAnsi="Times New Roman"/>
              </w:rPr>
              <w:t>Республиканский бюджет</w:t>
            </w: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976B0" w:rsidRPr="009976B0" w:rsidRDefault="009976B0" w:rsidP="009976B0">
            <w:pPr>
              <w:pStyle w:val="af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976B0" w:rsidRPr="009976B0" w:rsidRDefault="009976B0" w:rsidP="009976B0">
            <w:pPr>
              <w:pStyle w:val="af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976B0" w:rsidRPr="009976B0" w:rsidRDefault="009976B0" w:rsidP="009976B0">
            <w:pPr>
              <w:pStyle w:val="af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976B0" w:rsidRPr="009976B0" w:rsidRDefault="009976B0" w:rsidP="009976B0">
            <w:pPr>
              <w:pStyle w:val="af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976B0" w:rsidRPr="009976B0" w:rsidRDefault="009976B0" w:rsidP="009976B0">
            <w:pPr>
              <w:pStyle w:val="af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976B0" w:rsidRPr="009976B0" w:rsidRDefault="009976B0" w:rsidP="009976B0">
            <w:pPr>
              <w:pStyle w:val="af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976B0" w:rsidRPr="009976B0" w:rsidRDefault="009976B0" w:rsidP="009976B0">
            <w:pPr>
              <w:pStyle w:val="af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6B0" w:rsidRPr="009976B0" w:rsidRDefault="009976B0" w:rsidP="009976B0">
            <w:pPr>
              <w:pStyle w:val="af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976B0" w:rsidRPr="009976B0" w:rsidRDefault="009976B0" w:rsidP="009976B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976B0" w:rsidRPr="009976B0" w:rsidTr="009976B0">
        <w:trPr>
          <w:trHeight w:val="521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76B0" w:rsidRPr="009976B0" w:rsidRDefault="009976B0" w:rsidP="009976B0">
            <w:pPr>
              <w:pStyle w:val="af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76B0" w:rsidRPr="009976B0" w:rsidRDefault="009976B0" w:rsidP="009976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6B0" w:rsidRPr="009976B0" w:rsidRDefault="009976B0" w:rsidP="009976B0">
            <w:pPr>
              <w:pStyle w:val="af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76B0" w:rsidRPr="009976B0" w:rsidRDefault="009976B0" w:rsidP="009976B0">
            <w:pPr>
              <w:pStyle w:val="af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76B0" w:rsidRPr="009976B0" w:rsidRDefault="009976B0" w:rsidP="009976B0">
            <w:pPr>
              <w:pStyle w:val="af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76B0" w:rsidRPr="009976B0" w:rsidRDefault="009976B0" w:rsidP="009976B0">
            <w:pPr>
              <w:pStyle w:val="af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76B0" w:rsidRPr="009976B0" w:rsidRDefault="009976B0" w:rsidP="009976B0">
            <w:pPr>
              <w:pStyle w:val="af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76B0" w:rsidRPr="009976B0" w:rsidRDefault="009976B0" w:rsidP="009976B0">
            <w:pPr>
              <w:pStyle w:val="af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76B0" w:rsidRPr="009976B0" w:rsidRDefault="009976B0" w:rsidP="009976B0">
            <w:pPr>
              <w:pStyle w:val="af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76B0" w:rsidRPr="009976B0" w:rsidRDefault="009976B0" w:rsidP="009976B0">
            <w:pPr>
              <w:pStyle w:val="af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76B0" w:rsidRPr="009976B0" w:rsidRDefault="009976B0" w:rsidP="009976B0">
            <w:pPr>
              <w:pStyle w:val="af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9976B0" w:rsidRPr="009976B0" w:rsidRDefault="009976B0" w:rsidP="009976B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976B0" w:rsidRPr="009976B0" w:rsidTr="009976B0">
        <w:trPr>
          <w:trHeight w:val="249"/>
        </w:trPr>
        <w:tc>
          <w:tcPr>
            <w:tcW w:w="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6B0" w:rsidRPr="009976B0" w:rsidRDefault="009976B0" w:rsidP="009976B0">
            <w:pPr>
              <w:pStyle w:val="af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6B0" w:rsidRPr="009976B0" w:rsidRDefault="009976B0" w:rsidP="009976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6B0" w:rsidRPr="009976B0" w:rsidRDefault="009976B0" w:rsidP="009976B0">
            <w:pPr>
              <w:pStyle w:val="af0"/>
              <w:jc w:val="center"/>
              <w:rPr>
                <w:rFonts w:ascii="Times New Roman" w:hAnsi="Times New Roman"/>
              </w:rPr>
            </w:pPr>
            <w:r w:rsidRPr="009976B0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6B0" w:rsidRPr="009976B0" w:rsidRDefault="009976B0" w:rsidP="009976B0">
            <w:pPr>
              <w:pStyle w:val="af0"/>
              <w:jc w:val="center"/>
              <w:rPr>
                <w:rFonts w:ascii="Times New Roman" w:hAnsi="Times New Roman"/>
              </w:rPr>
            </w:pPr>
            <w:r w:rsidRPr="009976B0">
              <w:rPr>
                <w:rFonts w:ascii="Times New Roman" w:hAnsi="Times New Roman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6B0" w:rsidRPr="009976B0" w:rsidRDefault="009976B0" w:rsidP="009976B0">
            <w:pPr>
              <w:pStyle w:val="af0"/>
              <w:jc w:val="center"/>
              <w:rPr>
                <w:rFonts w:ascii="Times New Roman" w:hAnsi="Times New Roman"/>
              </w:rPr>
            </w:pPr>
            <w:r w:rsidRPr="009976B0">
              <w:rPr>
                <w:rFonts w:ascii="Times New Roman" w:hAnsi="Times New Roman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6B0" w:rsidRPr="009976B0" w:rsidRDefault="009976B0" w:rsidP="009976B0">
            <w:pPr>
              <w:pStyle w:val="af0"/>
              <w:jc w:val="center"/>
              <w:rPr>
                <w:rFonts w:ascii="Times New Roman" w:hAnsi="Times New Roman"/>
              </w:rPr>
            </w:pPr>
            <w:r w:rsidRPr="009976B0">
              <w:rPr>
                <w:rFonts w:ascii="Times New Roman" w:hAnsi="Times New Roman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6B0" w:rsidRPr="009976B0" w:rsidRDefault="009976B0" w:rsidP="009976B0">
            <w:pPr>
              <w:pStyle w:val="af0"/>
              <w:jc w:val="center"/>
              <w:rPr>
                <w:rFonts w:ascii="Times New Roman" w:hAnsi="Times New Roman"/>
              </w:rPr>
            </w:pPr>
            <w:r w:rsidRPr="009976B0">
              <w:rPr>
                <w:rFonts w:ascii="Times New Roman" w:hAnsi="Times New Roman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6B0" w:rsidRPr="009976B0" w:rsidRDefault="009976B0" w:rsidP="009976B0">
            <w:pPr>
              <w:pStyle w:val="af0"/>
              <w:jc w:val="center"/>
              <w:rPr>
                <w:rFonts w:ascii="Times New Roman" w:hAnsi="Times New Roman"/>
              </w:rPr>
            </w:pPr>
            <w:r w:rsidRPr="009976B0">
              <w:rPr>
                <w:rFonts w:ascii="Times New Roman" w:hAnsi="Times New Roman"/>
              </w:rPr>
              <w:t>80,0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6B0" w:rsidRPr="009976B0" w:rsidRDefault="009976B0" w:rsidP="009976B0">
            <w:pPr>
              <w:pStyle w:val="af0"/>
              <w:jc w:val="center"/>
              <w:rPr>
                <w:rFonts w:ascii="Times New Roman" w:hAnsi="Times New Roman"/>
              </w:rPr>
            </w:pPr>
            <w:r w:rsidRPr="009976B0">
              <w:rPr>
                <w:rFonts w:ascii="Times New Roman" w:hAnsi="Times New Roman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6B0" w:rsidRPr="009976B0" w:rsidRDefault="009976B0" w:rsidP="009976B0">
            <w:pPr>
              <w:pStyle w:val="af0"/>
              <w:jc w:val="center"/>
              <w:rPr>
                <w:rFonts w:ascii="Times New Roman" w:hAnsi="Times New Roman"/>
              </w:rPr>
            </w:pPr>
            <w:r w:rsidRPr="009976B0">
              <w:rPr>
                <w:rFonts w:ascii="Times New Roman" w:hAnsi="Times New Roman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6B0" w:rsidRPr="009976B0" w:rsidRDefault="009976B0" w:rsidP="009976B0">
            <w:pPr>
              <w:pStyle w:val="af0"/>
              <w:jc w:val="center"/>
              <w:rPr>
                <w:rFonts w:ascii="Times New Roman" w:hAnsi="Times New Roman"/>
              </w:rPr>
            </w:pPr>
            <w:r w:rsidRPr="009976B0">
              <w:rPr>
                <w:rFonts w:ascii="Times New Roman" w:hAnsi="Times New Roman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9976B0" w:rsidRPr="009976B0" w:rsidRDefault="009976B0" w:rsidP="009976B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976B0">
              <w:rPr>
                <w:rFonts w:ascii="Times New Roman" w:hAnsi="Times New Roman" w:cs="Times New Roman"/>
              </w:rPr>
              <w:t>-</w:t>
            </w:r>
          </w:p>
        </w:tc>
      </w:tr>
      <w:tr w:rsidR="009976B0" w:rsidRPr="009976B0" w:rsidTr="009976B0">
        <w:trPr>
          <w:trHeight w:val="338"/>
        </w:trPr>
        <w:tc>
          <w:tcPr>
            <w:tcW w:w="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76B0" w:rsidRPr="009976B0" w:rsidRDefault="009976B0" w:rsidP="009976B0">
            <w:pPr>
              <w:pStyle w:val="af0"/>
              <w:jc w:val="center"/>
              <w:rPr>
                <w:rFonts w:ascii="Times New Roman" w:hAnsi="Times New Roman"/>
              </w:rPr>
            </w:pPr>
            <w:r w:rsidRPr="009976B0">
              <w:rPr>
                <w:rFonts w:ascii="Times New Roman" w:hAnsi="Times New Roman"/>
              </w:rPr>
              <w:t>5</w:t>
            </w:r>
          </w:p>
        </w:tc>
        <w:tc>
          <w:tcPr>
            <w:tcW w:w="2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976B0" w:rsidRPr="009976B0" w:rsidRDefault="009976B0" w:rsidP="009976B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976B0">
              <w:rPr>
                <w:rFonts w:ascii="Times New Roman" w:hAnsi="Times New Roman" w:cs="Times New Roman"/>
              </w:rPr>
              <w:t>Проведение мероприятий по оборудованию автоматическими пожарными извещателями многодетных семей и семей, находящихся в социально опасном положении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6B0" w:rsidRPr="009976B0" w:rsidRDefault="009976B0" w:rsidP="009976B0">
            <w:pPr>
              <w:pStyle w:val="af0"/>
              <w:jc w:val="center"/>
              <w:rPr>
                <w:rFonts w:ascii="Times New Roman" w:hAnsi="Times New Roman"/>
                <w:b/>
              </w:rPr>
            </w:pPr>
            <w:r w:rsidRPr="009976B0">
              <w:rPr>
                <w:rFonts w:ascii="Times New Roman" w:hAnsi="Times New Roman"/>
                <w:b/>
              </w:rPr>
              <w:t>Всего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6B0" w:rsidRPr="009976B0" w:rsidRDefault="009976B0" w:rsidP="009976B0">
            <w:pPr>
              <w:pStyle w:val="af0"/>
              <w:jc w:val="center"/>
              <w:rPr>
                <w:rFonts w:ascii="Times New Roman" w:hAnsi="Times New Roman"/>
              </w:rPr>
            </w:pPr>
            <w:r w:rsidRPr="009976B0">
              <w:rPr>
                <w:rFonts w:ascii="Times New Roman" w:hAnsi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6B0" w:rsidRPr="009976B0" w:rsidRDefault="009976B0" w:rsidP="009976B0">
            <w:pPr>
              <w:pStyle w:val="af0"/>
              <w:jc w:val="center"/>
              <w:rPr>
                <w:rFonts w:ascii="Times New Roman" w:hAnsi="Times New Roman"/>
              </w:rPr>
            </w:pPr>
            <w:r w:rsidRPr="009976B0">
              <w:rPr>
                <w:rFonts w:ascii="Times New Roman" w:hAnsi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6B0" w:rsidRPr="009976B0" w:rsidRDefault="009976B0" w:rsidP="009976B0">
            <w:pPr>
              <w:pStyle w:val="af0"/>
              <w:jc w:val="center"/>
              <w:rPr>
                <w:rFonts w:ascii="Times New Roman" w:hAnsi="Times New Roman"/>
                <w:b/>
              </w:rPr>
            </w:pPr>
            <w:r w:rsidRPr="009976B0">
              <w:rPr>
                <w:rFonts w:ascii="Times New Roman" w:hAnsi="Times New Roman"/>
                <w:b/>
              </w:rPr>
              <w:t>4,0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6B0" w:rsidRPr="009976B0" w:rsidRDefault="009976B0" w:rsidP="009976B0">
            <w:pPr>
              <w:pStyle w:val="af0"/>
              <w:jc w:val="center"/>
              <w:rPr>
                <w:rFonts w:ascii="Times New Roman" w:hAnsi="Times New Roman"/>
                <w:b/>
              </w:rPr>
            </w:pPr>
            <w:r w:rsidRPr="009976B0">
              <w:rPr>
                <w:rFonts w:ascii="Times New Roman" w:hAnsi="Times New Roman"/>
                <w:b/>
              </w:rPr>
              <w:t>4,0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6B0" w:rsidRPr="009976B0" w:rsidRDefault="009976B0" w:rsidP="009976B0">
            <w:pPr>
              <w:pStyle w:val="af0"/>
              <w:jc w:val="center"/>
              <w:rPr>
                <w:rFonts w:ascii="Times New Roman" w:hAnsi="Times New Roman"/>
                <w:b/>
              </w:rPr>
            </w:pPr>
            <w:r w:rsidRPr="009976B0">
              <w:rPr>
                <w:rFonts w:ascii="Times New Roman" w:hAnsi="Times New Roman"/>
                <w:b/>
              </w:rPr>
              <w:t>14,0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6B0" w:rsidRPr="009976B0" w:rsidRDefault="009976B0" w:rsidP="009976B0">
            <w:pPr>
              <w:pStyle w:val="af0"/>
              <w:jc w:val="center"/>
              <w:rPr>
                <w:rFonts w:ascii="Times New Roman" w:hAnsi="Times New Roman"/>
                <w:b/>
              </w:rPr>
            </w:pPr>
            <w:r w:rsidRPr="009976B0">
              <w:rPr>
                <w:rFonts w:ascii="Times New Roman" w:hAnsi="Times New Roman"/>
                <w:b/>
              </w:rPr>
              <w:t>13,8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6B0" w:rsidRPr="009976B0" w:rsidRDefault="009976B0" w:rsidP="009976B0">
            <w:pPr>
              <w:pStyle w:val="af0"/>
              <w:jc w:val="center"/>
              <w:rPr>
                <w:rFonts w:ascii="Times New Roman" w:hAnsi="Times New Roman"/>
                <w:b/>
              </w:rPr>
            </w:pPr>
            <w:r w:rsidRPr="009976B0">
              <w:rPr>
                <w:rFonts w:ascii="Times New Roman" w:hAnsi="Times New Roman"/>
                <w:b/>
              </w:rPr>
              <w:t>14,0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6B0" w:rsidRPr="009976B0" w:rsidRDefault="009976B0" w:rsidP="009976B0">
            <w:pPr>
              <w:pStyle w:val="af0"/>
              <w:jc w:val="center"/>
              <w:rPr>
                <w:rFonts w:ascii="Times New Roman" w:hAnsi="Times New Roman"/>
                <w:b/>
              </w:rPr>
            </w:pPr>
            <w:r w:rsidRPr="009976B0">
              <w:rPr>
                <w:rFonts w:ascii="Times New Roman" w:hAnsi="Times New Roman"/>
                <w:b/>
              </w:rPr>
              <w:t>14,0</w:t>
            </w:r>
          </w:p>
        </w:tc>
        <w:tc>
          <w:tcPr>
            <w:tcW w:w="851" w:type="dxa"/>
            <w:shd w:val="clear" w:color="auto" w:fill="auto"/>
          </w:tcPr>
          <w:p w:rsidR="009976B0" w:rsidRPr="009976B0" w:rsidRDefault="009976B0" w:rsidP="009976B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9976B0">
              <w:rPr>
                <w:rFonts w:ascii="Times New Roman" w:hAnsi="Times New Roman" w:cs="Times New Roman"/>
                <w:b/>
              </w:rPr>
              <w:t>14.0</w:t>
            </w:r>
          </w:p>
        </w:tc>
      </w:tr>
      <w:tr w:rsidR="009976B0" w:rsidRPr="009976B0" w:rsidTr="009976B0">
        <w:trPr>
          <w:trHeight w:val="520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76B0" w:rsidRPr="009976B0" w:rsidRDefault="009976B0" w:rsidP="009976B0">
            <w:pPr>
              <w:pStyle w:val="af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3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976B0" w:rsidRPr="009976B0" w:rsidRDefault="009976B0" w:rsidP="009976B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6B0" w:rsidRPr="009976B0" w:rsidRDefault="009976B0" w:rsidP="009976B0">
            <w:pPr>
              <w:pStyle w:val="af0"/>
              <w:jc w:val="center"/>
              <w:rPr>
                <w:rFonts w:ascii="Times New Roman" w:hAnsi="Times New Roman"/>
              </w:rPr>
            </w:pPr>
            <w:r w:rsidRPr="009976B0"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6B0" w:rsidRPr="009976B0" w:rsidRDefault="009976B0" w:rsidP="009976B0">
            <w:pPr>
              <w:pStyle w:val="af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6B0" w:rsidRPr="009976B0" w:rsidRDefault="009976B0" w:rsidP="009976B0">
            <w:pPr>
              <w:pStyle w:val="af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6B0" w:rsidRPr="009976B0" w:rsidRDefault="009976B0" w:rsidP="009976B0">
            <w:pPr>
              <w:pStyle w:val="af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6B0" w:rsidRPr="009976B0" w:rsidRDefault="009976B0" w:rsidP="009976B0">
            <w:pPr>
              <w:pStyle w:val="af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6B0" w:rsidRPr="009976B0" w:rsidRDefault="009976B0" w:rsidP="009976B0">
            <w:pPr>
              <w:pStyle w:val="af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6B0" w:rsidRPr="009976B0" w:rsidRDefault="009976B0" w:rsidP="009976B0">
            <w:pPr>
              <w:pStyle w:val="af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6B0" w:rsidRPr="009976B0" w:rsidRDefault="009976B0" w:rsidP="009976B0">
            <w:pPr>
              <w:pStyle w:val="af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6B0" w:rsidRPr="009976B0" w:rsidRDefault="009976B0" w:rsidP="009976B0">
            <w:pPr>
              <w:pStyle w:val="af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 w:val="restart"/>
            <w:shd w:val="clear" w:color="auto" w:fill="auto"/>
          </w:tcPr>
          <w:p w:rsidR="009976B0" w:rsidRPr="009976B0" w:rsidRDefault="009976B0" w:rsidP="009976B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976B0" w:rsidRPr="009976B0" w:rsidTr="009976B0">
        <w:trPr>
          <w:trHeight w:val="520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76B0" w:rsidRPr="009976B0" w:rsidRDefault="009976B0" w:rsidP="009976B0">
            <w:pPr>
              <w:pStyle w:val="af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3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976B0" w:rsidRPr="009976B0" w:rsidRDefault="009976B0" w:rsidP="009976B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6B0" w:rsidRPr="009976B0" w:rsidRDefault="009976B0" w:rsidP="009976B0">
            <w:pPr>
              <w:pStyle w:val="af0"/>
              <w:jc w:val="center"/>
              <w:rPr>
                <w:rFonts w:ascii="Times New Roman" w:hAnsi="Times New Roman"/>
              </w:rPr>
            </w:pPr>
            <w:r w:rsidRPr="009976B0">
              <w:rPr>
                <w:rFonts w:ascii="Times New Roman" w:hAnsi="Times New Roman"/>
              </w:rPr>
              <w:t>Республиканский бюджет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6B0" w:rsidRPr="009976B0" w:rsidRDefault="009976B0" w:rsidP="009976B0">
            <w:pPr>
              <w:pStyle w:val="af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6B0" w:rsidRPr="009976B0" w:rsidRDefault="009976B0" w:rsidP="009976B0">
            <w:pPr>
              <w:pStyle w:val="af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6B0" w:rsidRPr="009976B0" w:rsidRDefault="009976B0" w:rsidP="009976B0">
            <w:pPr>
              <w:pStyle w:val="af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6B0" w:rsidRPr="009976B0" w:rsidRDefault="009976B0" w:rsidP="009976B0">
            <w:pPr>
              <w:pStyle w:val="af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6B0" w:rsidRPr="009976B0" w:rsidRDefault="009976B0" w:rsidP="009976B0">
            <w:pPr>
              <w:pStyle w:val="af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6B0" w:rsidRPr="009976B0" w:rsidRDefault="009976B0" w:rsidP="009976B0">
            <w:pPr>
              <w:pStyle w:val="af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6B0" w:rsidRPr="009976B0" w:rsidRDefault="009976B0" w:rsidP="009976B0">
            <w:pPr>
              <w:pStyle w:val="af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6B0" w:rsidRPr="009976B0" w:rsidRDefault="009976B0" w:rsidP="009976B0">
            <w:pPr>
              <w:pStyle w:val="af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9976B0" w:rsidRPr="009976B0" w:rsidRDefault="009976B0" w:rsidP="009976B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976B0" w:rsidRPr="009976B0" w:rsidTr="009976B0">
        <w:trPr>
          <w:trHeight w:val="769"/>
        </w:trPr>
        <w:tc>
          <w:tcPr>
            <w:tcW w:w="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6B0" w:rsidRPr="009976B0" w:rsidRDefault="009976B0" w:rsidP="009976B0">
            <w:pPr>
              <w:pStyle w:val="af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6B0" w:rsidRPr="009976B0" w:rsidRDefault="009976B0" w:rsidP="009976B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6B0" w:rsidRPr="009976B0" w:rsidRDefault="009976B0" w:rsidP="009976B0">
            <w:pPr>
              <w:pStyle w:val="af0"/>
              <w:jc w:val="center"/>
              <w:rPr>
                <w:rFonts w:ascii="Times New Roman" w:hAnsi="Times New Roman"/>
              </w:rPr>
            </w:pPr>
            <w:r w:rsidRPr="009976B0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6B0" w:rsidRPr="009976B0" w:rsidRDefault="009976B0" w:rsidP="009976B0">
            <w:pPr>
              <w:pStyle w:val="af0"/>
              <w:jc w:val="center"/>
              <w:rPr>
                <w:rFonts w:ascii="Times New Roman" w:hAnsi="Times New Roman"/>
              </w:rPr>
            </w:pPr>
            <w:r w:rsidRPr="009976B0">
              <w:rPr>
                <w:rFonts w:ascii="Times New Roman" w:hAnsi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6B0" w:rsidRPr="009976B0" w:rsidRDefault="009976B0" w:rsidP="009976B0">
            <w:pPr>
              <w:pStyle w:val="af0"/>
              <w:jc w:val="center"/>
              <w:rPr>
                <w:rFonts w:ascii="Times New Roman" w:hAnsi="Times New Roman"/>
              </w:rPr>
            </w:pPr>
            <w:r w:rsidRPr="009976B0">
              <w:rPr>
                <w:rFonts w:ascii="Times New Roman" w:hAnsi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6B0" w:rsidRPr="009976B0" w:rsidRDefault="009976B0" w:rsidP="009976B0">
            <w:pPr>
              <w:pStyle w:val="af0"/>
              <w:jc w:val="center"/>
              <w:rPr>
                <w:rFonts w:ascii="Times New Roman" w:hAnsi="Times New Roman"/>
              </w:rPr>
            </w:pPr>
            <w:r w:rsidRPr="009976B0">
              <w:rPr>
                <w:rFonts w:ascii="Times New Roman" w:hAnsi="Times New Roman"/>
              </w:rPr>
              <w:t>4,0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6B0" w:rsidRPr="009976B0" w:rsidRDefault="009976B0" w:rsidP="009976B0">
            <w:pPr>
              <w:pStyle w:val="af0"/>
              <w:jc w:val="center"/>
              <w:rPr>
                <w:rFonts w:ascii="Times New Roman" w:hAnsi="Times New Roman"/>
              </w:rPr>
            </w:pPr>
            <w:r w:rsidRPr="009976B0">
              <w:rPr>
                <w:rFonts w:ascii="Times New Roman" w:hAnsi="Times New Roman"/>
              </w:rPr>
              <w:t>4,0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6B0" w:rsidRPr="009976B0" w:rsidRDefault="009976B0" w:rsidP="009976B0">
            <w:pPr>
              <w:pStyle w:val="af0"/>
              <w:jc w:val="center"/>
              <w:rPr>
                <w:rFonts w:ascii="Times New Roman" w:hAnsi="Times New Roman"/>
              </w:rPr>
            </w:pPr>
            <w:r w:rsidRPr="009976B0">
              <w:rPr>
                <w:rFonts w:ascii="Times New Roman" w:hAnsi="Times New Roman"/>
              </w:rPr>
              <w:t>14,0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6B0" w:rsidRPr="009976B0" w:rsidRDefault="009976B0" w:rsidP="009976B0">
            <w:pPr>
              <w:pStyle w:val="af0"/>
              <w:jc w:val="center"/>
              <w:rPr>
                <w:rFonts w:ascii="Times New Roman" w:hAnsi="Times New Roman"/>
              </w:rPr>
            </w:pPr>
            <w:r w:rsidRPr="009976B0">
              <w:rPr>
                <w:rFonts w:ascii="Times New Roman" w:hAnsi="Times New Roman"/>
              </w:rPr>
              <w:t>13,8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6B0" w:rsidRPr="009976B0" w:rsidRDefault="009976B0" w:rsidP="009976B0">
            <w:pPr>
              <w:pStyle w:val="af0"/>
              <w:jc w:val="center"/>
              <w:rPr>
                <w:rFonts w:ascii="Times New Roman" w:hAnsi="Times New Roman"/>
              </w:rPr>
            </w:pPr>
            <w:r w:rsidRPr="009976B0">
              <w:rPr>
                <w:rFonts w:ascii="Times New Roman" w:hAnsi="Times New Roman"/>
              </w:rPr>
              <w:t>14,0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6B0" w:rsidRPr="009976B0" w:rsidRDefault="009976B0" w:rsidP="009976B0">
            <w:pPr>
              <w:pStyle w:val="af0"/>
              <w:jc w:val="center"/>
              <w:rPr>
                <w:rFonts w:ascii="Times New Roman" w:hAnsi="Times New Roman"/>
              </w:rPr>
            </w:pPr>
            <w:r w:rsidRPr="009976B0">
              <w:rPr>
                <w:rFonts w:ascii="Times New Roman" w:hAnsi="Times New Roman"/>
              </w:rPr>
              <w:t>14,0</w:t>
            </w:r>
          </w:p>
        </w:tc>
        <w:tc>
          <w:tcPr>
            <w:tcW w:w="851" w:type="dxa"/>
            <w:shd w:val="clear" w:color="auto" w:fill="auto"/>
          </w:tcPr>
          <w:p w:rsidR="009976B0" w:rsidRPr="009976B0" w:rsidRDefault="009976B0" w:rsidP="009976B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976B0">
              <w:rPr>
                <w:rFonts w:ascii="Times New Roman" w:hAnsi="Times New Roman" w:cs="Times New Roman"/>
              </w:rPr>
              <w:t>14,0</w:t>
            </w:r>
          </w:p>
        </w:tc>
      </w:tr>
      <w:tr w:rsidR="009976B0" w:rsidRPr="009976B0" w:rsidTr="009976B0">
        <w:trPr>
          <w:trHeight w:val="520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6B0" w:rsidRPr="009976B0" w:rsidRDefault="009976B0" w:rsidP="009976B0">
            <w:pPr>
              <w:pStyle w:val="af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6B0" w:rsidRPr="009976B0" w:rsidRDefault="009976B0" w:rsidP="009976B0">
            <w:pPr>
              <w:pStyle w:val="af0"/>
              <w:jc w:val="center"/>
              <w:rPr>
                <w:rFonts w:ascii="Times New Roman" w:hAnsi="Times New Roman"/>
              </w:rPr>
            </w:pPr>
            <w:r w:rsidRPr="009976B0">
              <w:rPr>
                <w:rFonts w:ascii="Times New Roman" w:hAnsi="Times New Roman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6B0" w:rsidRPr="009976B0" w:rsidRDefault="009976B0" w:rsidP="009976B0">
            <w:pPr>
              <w:pStyle w:val="af0"/>
              <w:jc w:val="center"/>
              <w:rPr>
                <w:rFonts w:ascii="Times New Roman" w:hAnsi="Times New Roman"/>
                <w:b/>
              </w:rPr>
            </w:pPr>
            <w:r w:rsidRPr="009976B0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6B0" w:rsidRPr="009976B0" w:rsidRDefault="009976B0" w:rsidP="009976B0">
            <w:pPr>
              <w:pStyle w:val="af0"/>
              <w:jc w:val="center"/>
              <w:rPr>
                <w:rFonts w:ascii="Times New Roman" w:hAnsi="Times New Roman"/>
                <w:b/>
              </w:rPr>
            </w:pPr>
            <w:r w:rsidRPr="009976B0">
              <w:rPr>
                <w:rFonts w:ascii="Times New Roman" w:hAnsi="Times New Roman"/>
                <w:b/>
              </w:rPr>
              <w:t>1297,2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6B0" w:rsidRPr="009976B0" w:rsidRDefault="009976B0" w:rsidP="009976B0">
            <w:pPr>
              <w:pStyle w:val="af0"/>
              <w:jc w:val="center"/>
              <w:rPr>
                <w:rFonts w:ascii="Times New Roman" w:hAnsi="Times New Roman"/>
                <w:b/>
              </w:rPr>
            </w:pPr>
            <w:r w:rsidRPr="009976B0">
              <w:rPr>
                <w:rFonts w:ascii="Times New Roman" w:hAnsi="Times New Roman"/>
                <w:b/>
              </w:rPr>
              <w:t>839,3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6B0" w:rsidRPr="009976B0" w:rsidRDefault="009976B0" w:rsidP="009976B0">
            <w:pPr>
              <w:pStyle w:val="af0"/>
              <w:jc w:val="center"/>
              <w:rPr>
                <w:rFonts w:ascii="Times New Roman" w:hAnsi="Times New Roman"/>
                <w:b/>
              </w:rPr>
            </w:pPr>
            <w:r w:rsidRPr="009976B0">
              <w:rPr>
                <w:rFonts w:ascii="Times New Roman" w:hAnsi="Times New Roman"/>
                <w:b/>
              </w:rPr>
              <w:t>1143,0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6B0" w:rsidRPr="009976B0" w:rsidRDefault="009976B0" w:rsidP="009976B0">
            <w:pPr>
              <w:pStyle w:val="af0"/>
              <w:jc w:val="center"/>
              <w:rPr>
                <w:rFonts w:ascii="Times New Roman" w:hAnsi="Times New Roman"/>
                <w:b/>
              </w:rPr>
            </w:pPr>
            <w:r w:rsidRPr="009976B0">
              <w:rPr>
                <w:rFonts w:ascii="Times New Roman" w:hAnsi="Times New Roman"/>
                <w:b/>
              </w:rPr>
              <w:t>1267,1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6B0" w:rsidRPr="009976B0" w:rsidRDefault="009976B0" w:rsidP="009976B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976B0">
              <w:rPr>
                <w:rFonts w:ascii="Times New Roman" w:hAnsi="Times New Roman" w:cs="Times New Roman"/>
                <w:b/>
                <w:bCs/>
              </w:rPr>
              <w:t>1281,2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6B0" w:rsidRPr="009976B0" w:rsidRDefault="009976B0" w:rsidP="009976B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976B0">
              <w:rPr>
                <w:rFonts w:ascii="Times New Roman" w:hAnsi="Times New Roman" w:cs="Times New Roman"/>
                <w:b/>
                <w:bCs/>
              </w:rPr>
              <w:t>1574,3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6B0" w:rsidRPr="009976B0" w:rsidRDefault="009976B0" w:rsidP="009976B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976B0">
              <w:rPr>
                <w:rFonts w:ascii="Times New Roman" w:hAnsi="Times New Roman" w:cs="Times New Roman"/>
                <w:b/>
                <w:bCs/>
              </w:rPr>
              <w:t>1371,7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6B0" w:rsidRPr="009976B0" w:rsidRDefault="009976B0" w:rsidP="009976B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976B0">
              <w:rPr>
                <w:rFonts w:ascii="Times New Roman" w:hAnsi="Times New Roman" w:cs="Times New Roman"/>
                <w:b/>
                <w:bCs/>
              </w:rPr>
              <w:t>1371,5</w:t>
            </w:r>
          </w:p>
        </w:tc>
        <w:tc>
          <w:tcPr>
            <w:tcW w:w="851" w:type="dxa"/>
            <w:shd w:val="clear" w:color="auto" w:fill="auto"/>
          </w:tcPr>
          <w:p w:rsidR="009976B0" w:rsidRPr="009976B0" w:rsidRDefault="009976B0" w:rsidP="009976B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9976B0">
              <w:rPr>
                <w:rFonts w:ascii="Times New Roman" w:hAnsi="Times New Roman" w:cs="Times New Roman"/>
                <w:b/>
              </w:rPr>
              <w:t>1371,5</w:t>
            </w:r>
          </w:p>
        </w:tc>
      </w:tr>
    </w:tbl>
    <w:p w:rsidR="009976B0" w:rsidRPr="009976B0" w:rsidRDefault="009976B0" w:rsidP="009976B0">
      <w:pPr>
        <w:spacing w:after="0" w:line="240" w:lineRule="auto"/>
        <w:rPr>
          <w:rFonts w:ascii="Times New Roman" w:hAnsi="Times New Roman" w:cs="Times New Roman"/>
        </w:rPr>
      </w:pPr>
    </w:p>
    <w:sectPr w:rsidR="009976B0" w:rsidRPr="009976B0" w:rsidSect="00540ABF">
      <w:footerReference w:type="even" r:id="rId10"/>
      <w:footerReference w:type="default" r:id="rId11"/>
      <w:footerReference w:type="first" r:id="rId12"/>
      <w:pgSz w:w="11906" w:h="16838"/>
      <w:pgMar w:top="1134" w:right="850" w:bottom="1134" w:left="1701" w:header="720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7B64" w:rsidRDefault="00167B64" w:rsidP="00AE471C">
      <w:pPr>
        <w:spacing w:after="0" w:line="240" w:lineRule="auto"/>
      </w:pPr>
      <w:r>
        <w:separator/>
      </w:r>
    </w:p>
  </w:endnote>
  <w:endnote w:type="continuationSeparator" w:id="0">
    <w:p w:rsidR="00167B64" w:rsidRDefault="00167B64" w:rsidP="00AE47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 Bold">
    <w:altName w:val="Times New Roman"/>
    <w:charset w:val="00"/>
    <w:family w:val="auto"/>
    <w:pitch w:val="default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Lohit Hindi">
    <w:altName w:val="Times New Roman"/>
    <w:charset w:val="01"/>
    <w:family w:val="auto"/>
    <w:pitch w:val="default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choolBook">
    <w:altName w:val="Times New Roman"/>
    <w:charset w:val="00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extBookC">
    <w:altName w:val="Arial"/>
    <w:panose1 w:val="00000000000000000000"/>
    <w:charset w:val="CC"/>
    <w:family w:val="modern"/>
    <w:notTrueType/>
    <w:pitch w:val="variable"/>
    <w:sig w:usb0="00000001" w:usb1="00000000" w:usb2="00000000" w:usb3="00000000" w:csb0="00000005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Liberation Serif">
    <w:altName w:val="Times New Roman"/>
    <w:charset w:val="CC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iberation Mono">
    <w:altName w:val="Courier New"/>
    <w:charset w:val="CC"/>
    <w:family w:val="modern"/>
    <w:pitch w:val="default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PetersburgCTT">
    <w:altName w:val="Times New Roman"/>
    <w:charset w:val="CC"/>
    <w:family w:val="roman"/>
    <w:pitch w:val="variable"/>
    <w:sig w:usb0="00000201" w:usb1="00000000" w:usb2="00000000" w:usb3="00000000" w:csb0="00000004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3EDD" w:rsidRDefault="00167B64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3EDD" w:rsidRDefault="00167B64">
    <w:pPr>
      <w:pStyle w:val="aff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3EDD" w:rsidRDefault="00167B64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7B64" w:rsidRDefault="00167B64" w:rsidP="00AE471C">
      <w:pPr>
        <w:spacing w:after="0" w:line="240" w:lineRule="auto"/>
      </w:pPr>
      <w:r>
        <w:separator/>
      </w:r>
    </w:p>
  </w:footnote>
  <w:footnote w:type="continuationSeparator" w:id="0">
    <w:p w:rsidR="00167B64" w:rsidRDefault="00167B64" w:rsidP="00AE471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E8E073B4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FFFFFF89"/>
    <w:multiLevelType w:val="singleLevel"/>
    <w:tmpl w:val="FD08CE3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1764"/>
        </w:tabs>
        <w:ind w:left="1821" w:hanging="624"/>
      </w:pPr>
      <w:rPr>
        <w:rFonts w:ascii="Symbol" w:hAnsi="Symbol" w:cs="Symbol"/>
      </w:rPr>
    </w:lvl>
  </w:abstractNum>
  <w:abstractNum w:abstractNumId="4">
    <w:nsid w:val="00000003"/>
    <w:multiLevelType w:val="singleLevel"/>
    <w:tmpl w:val="00000003"/>
    <w:name w:val="WW8Num3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Symbol"/>
      </w:rPr>
    </w:lvl>
  </w:abstractNum>
  <w:abstractNum w:abstractNumId="5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1021"/>
        </w:tabs>
        <w:ind w:left="1021" w:hanging="454"/>
      </w:pPr>
    </w:lvl>
    <w:lvl w:ilvl="1">
      <w:start w:val="1"/>
      <w:numFmt w:val="bullet"/>
      <w:lvlText w:val=""/>
      <w:lvlJc w:val="left"/>
      <w:pPr>
        <w:tabs>
          <w:tab w:val="num" w:pos="1647"/>
        </w:tabs>
        <w:ind w:left="1930" w:hanging="283"/>
      </w:pPr>
      <w:rPr>
        <w:rFonts w:ascii="Symbol" w:hAnsi="Symbol"/>
      </w:rPr>
    </w:lvl>
    <w:lvl w:ilvl="2">
      <w:start w:val="1"/>
      <w:numFmt w:val="decimal"/>
      <w:lvlText w:val="%3."/>
      <w:lvlJc w:val="left"/>
      <w:pPr>
        <w:tabs>
          <w:tab w:val="num" w:pos="2907"/>
        </w:tabs>
        <w:ind w:left="2907" w:hanging="360"/>
      </w:pPr>
    </w:lvl>
    <w:lvl w:ilvl="3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6">
    <w:nsid w:val="00000005"/>
    <w:multiLevelType w:val="multilevel"/>
    <w:tmpl w:val="00000005"/>
    <w:name w:val="WW8Num5"/>
    <w:lvl w:ilvl="0">
      <w:start w:val="4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0" w:firstLine="0"/>
      </w:pPr>
      <w:rPr>
        <w:rFonts w:cs="Times New Roman"/>
      </w:rPr>
    </w:lvl>
    <w:lvl w:ilvl="3">
      <w:start w:val="1"/>
      <w:numFmt w:val="none"/>
      <w:suff w:val="nothing"/>
      <w:lvlText w:val="4.1.1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start w:val="1"/>
      <w:numFmt w:val="decimal"/>
      <w:lvlText w:val="(%5)"/>
      <w:lvlJc w:val="left"/>
      <w:pPr>
        <w:tabs>
          <w:tab w:val="num" w:pos="0"/>
        </w:tabs>
        <w:ind w:left="2410" w:hanging="708"/>
      </w:pPr>
      <w:rPr>
        <w:rFonts w:cs="Times New Roman"/>
      </w:rPr>
    </w:lvl>
    <w:lvl w:ilvl="5">
      <w:start w:val="1"/>
      <w:numFmt w:val="lowerLetter"/>
      <w:lvlText w:val="(%6)"/>
      <w:lvlJc w:val="left"/>
      <w:pPr>
        <w:tabs>
          <w:tab w:val="num" w:pos="0"/>
        </w:tabs>
        <w:ind w:left="3118" w:hanging="708"/>
      </w:pPr>
      <w:rPr>
        <w:rFonts w:cs="Times New Roman"/>
      </w:rPr>
    </w:lvl>
    <w:lvl w:ilvl="6">
      <w:start w:val="1"/>
      <w:numFmt w:val="lowerRoman"/>
      <w:lvlText w:val="(%7)"/>
      <w:lvlJc w:val="left"/>
      <w:pPr>
        <w:tabs>
          <w:tab w:val="num" w:pos="0"/>
        </w:tabs>
        <w:ind w:left="3826" w:hanging="708"/>
      </w:pPr>
      <w:rPr>
        <w:rFonts w:cs="Times New Roman"/>
      </w:r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4534" w:hanging="708"/>
      </w:pPr>
      <w:rPr>
        <w:rFonts w:cs="Times New Roman"/>
      </w:rPr>
    </w:lvl>
    <w:lvl w:ilvl="8">
      <w:start w:val="1"/>
      <w:numFmt w:val="lowerRoman"/>
      <w:lvlText w:val="(%9)"/>
      <w:lvlJc w:val="left"/>
      <w:pPr>
        <w:tabs>
          <w:tab w:val="num" w:pos="0"/>
        </w:tabs>
        <w:ind w:left="5242" w:hanging="708"/>
      </w:pPr>
      <w:rPr>
        <w:rFonts w:cs="Times New Roman"/>
      </w:rPr>
    </w:lvl>
  </w:abstractNum>
  <w:abstractNum w:abstractNumId="7">
    <w:nsid w:val="00000006"/>
    <w:multiLevelType w:val="singleLevel"/>
    <w:tmpl w:val="00000006"/>
    <w:name w:val="WW8Num6"/>
    <w:lvl w:ilvl="0">
      <w:start w:val="1"/>
      <w:numFmt w:val="bullet"/>
      <w:lvlText w:val=""/>
      <w:lvlJc w:val="left"/>
      <w:pPr>
        <w:tabs>
          <w:tab w:val="num" w:pos="1068"/>
        </w:tabs>
        <w:ind w:left="1068" w:hanging="360"/>
      </w:pPr>
      <w:rPr>
        <w:rFonts w:ascii="Symbol" w:hAnsi="Symbol" w:cs="Times New Roman"/>
      </w:rPr>
    </w:lvl>
  </w:abstractNum>
  <w:abstractNum w:abstractNumId="8">
    <w:nsid w:val="00000007"/>
    <w:multiLevelType w:val="single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Symbol" w:hAnsi="Symbol" w:cs="Symbol"/>
        <w:color w:val="auto"/>
      </w:rPr>
    </w:lvl>
  </w:abstractNum>
  <w:abstractNum w:abstractNumId="9">
    <w:nsid w:val="00000008"/>
    <w:multiLevelType w:val="single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3839"/>
        </w:tabs>
        <w:ind w:left="3839" w:hanging="360"/>
      </w:pPr>
      <w:rPr>
        <w:rFonts w:ascii="Symbol" w:hAnsi="Symbol" w:cs="Times New Roman"/>
        <w:color w:val="auto"/>
      </w:rPr>
    </w:lvl>
  </w:abstractNum>
  <w:abstractNum w:abstractNumId="10">
    <w:nsid w:val="00000009"/>
    <w:multiLevelType w:val="singleLevel"/>
    <w:tmpl w:val="00000009"/>
    <w:name w:val="WW8Num9"/>
    <w:lvl w:ilvl="0">
      <w:start w:val="1"/>
      <w:numFmt w:val="bullet"/>
      <w:lvlText w:val=""/>
      <w:lvlJc w:val="left"/>
      <w:pPr>
        <w:tabs>
          <w:tab w:val="num" w:pos="0"/>
        </w:tabs>
        <w:ind w:left="567" w:firstLine="567"/>
      </w:pPr>
      <w:rPr>
        <w:rFonts w:ascii="Wingdings" w:hAnsi="Wingdings"/>
      </w:rPr>
    </w:lvl>
  </w:abstractNum>
  <w:abstractNum w:abstractNumId="11">
    <w:nsid w:val="0000000A"/>
    <w:multiLevelType w:val="singleLevel"/>
    <w:tmpl w:val="0000000A"/>
    <w:name w:val="WW8Num10"/>
    <w:lvl w:ilvl="0">
      <w:start w:val="1"/>
      <w:numFmt w:val="bullet"/>
      <w:lvlText w:val=""/>
      <w:lvlJc w:val="left"/>
      <w:pPr>
        <w:tabs>
          <w:tab w:val="num" w:pos="757"/>
        </w:tabs>
        <w:ind w:left="757" w:hanging="360"/>
      </w:pPr>
      <w:rPr>
        <w:rFonts w:ascii="Wingdings" w:hAnsi="Wingdings" w:cs="Symbol"/>
      </w:rPr>
    </w:lvl>
  </w:abstractNum>
  <w:abstractNum w:abstractNumId="12">
    <w:nsid w:val="28B84554"/>
    <w:multiLevelType w:val="multilevel"/>
    <w:tmpl w:val="CA92D5A0"/>
    <w:lvl w:ilvl="0">
      <w:start w:val="3"/>
      <w:numFmt w:val="decimal"/>
      <w:lvlText w:val="%1"/>
      <w:lvlJc w:val="left"/>
      <w:pPr>
        <w:ind w:left="124" w:hanging="618"/>
        <w:jc w:val="left"/>
      </w:pPr>
      <w:rPr>
        <w:rFonts w:hint="default"/>
        <w:lang w:val="ru-RU" w:eastAsia="en-US" w:bidi="ar-SA"/>
      </w:rPr>
    </w:lvl>
    <w:lvl w:ilvl="1">
      <w:start w:val="14"/>
      <w:numFmt w:val="decimal"/>
      <w:lvlText w:val="%1.%2."/>
      <w:lvlJc w:val="left"/>
      <w:pPr>
        <w:ind w:left="124" w:hanging="618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045" w:hanging="61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007" w:hanging="61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70" w:hanging="61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933" w:hanging="61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895" w:hanging="61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858" w:hanging="61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20" w:hanging="618"/>
      </w:pPr>
      <w:rPr>
        <w:rFonts w:hint="default"/>
        <w:lang w:val="ru-RU" w:eastAsia="en-US" w:bidi="ar-SA"/>
      </w:rPr>
    </w:lvl>
  </w:abstractNum>
  <w:abstractNum w:abstractNumId="13">
    <w:nsid w:val="32661D86"/>
    <w:multiLevelType w:val="multilevel"/>
    <w:tmpl w:val="D8A0024C"/>
    <w:lvl w:ilvl="0">
      <w:start w:val="6"/>
      <w:numFmt w:val="decimal"/>
      <w:lvlText w:val="%1"/>
      <w:lvlJc w:val="left"/>
      <w:pPr>
        <w:ind w:left="1275" w:hanging="432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275" w:hanging="432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973" w:hanging="43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819" w:hanging="43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666" w:hanging="43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13" w:hanging="43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59" w:hanging="43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06" w:hanging="43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52" w:hanging="432"/>
      </w:pPr>
      <w:rPr>
        <w:rFonts w:hint="default"/>
        <w:lang w:val="ru-RU" w:eastAsia="en-US" w:bidi="ar-SA"/>
      </w:rPr>
    </w:lvl>
  </w:abstractNum>
  <w:abstractNum w:abstractNumId="14">
    <w:nsid w:val="35234FD0"/>
    <w:multiLevelType w:val="hybridMultilevel"/>
    <w:tmpl w:val="663222F0"/>
    <w:lvl w:ilvl="0" w:tplc="B2B67FF8">
      <w:start w:val="1"/>
      <w:numFmt w:val="decimal"/>
      <w:lvlText w:val="%1)"/>
      <w:lvlJc w:val="left"/>
      <w:pPr>
        <w:ind w:left="124" w:hanging="43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A685764">
      <w:numFmt w:val="bullet"/>
      <w:lvlText w:val="•"/>
      <w:lvlJc w:val="left"/>
      <w:pPr>
        <w:ind w:left="1082" w:hanging="430"/>
      </w:pPr>
      <w:rPr>
        <w:rFonts w:hint="default"/>
        <w:lang w:val="ru-RU" w:eastAsia="en-US" w:bidi="ar-SA"/>
      </w:rPr>
    </w:lvl>
    <w:lvl w:ilvl="2" w:tplc="0242E324">
      <w:numFmt w:val="bullet"/>
      <w:lvlText w:val="•"/>
      <w:lvlJc w:val="left"/>
      <w:pPr>
        <w:ind w:left="2045" w:hanging="430"/>
      </w:pPr>
      <w:rPr>
        <w:rFonts w:hint="default"/>
        <w:lang w:val="ru-RU" w:eastAsia="en-US" w:bidi="ar-SA"/>
      </w:rPr>
    </w:lvl>
    <w:lvl w:ilvl="3" w:tplc="661473D0">
      <w:numFmt w:val="bullet"/>
      <w:lvlText w:val="•"/>
      <w:lvlJc w:val="left"/>
      <w:pPr>
        <w:ind w:left="3007" w:hanging="430"/>
      </w:pPr>
      <w:rPr>
        <w:rFonts w:hint="default"/>
        <w:lang w:val="ru-RU" w:eastAsia="en-US" w:bidi="ar-SA"/>
      </w:rPr>
    </w:lvl>
    <w:lvl w:ilvl="4" w:tplc="6A3AC85E">
      <w:numFmt w:val="bullet"/>
      <w:lvlText w:val="•"/>
      <w:lvlJc w:val="left"/>
      <w:pPr>
        <w:ind w:left="3970" w:hanging="430"/>
      </w:pPr>
      <w:rPr>
        <w:rFonts w:hint="default"/>
        <w:lang w:val="ru-RU" w:eastAsia="en-US" w:bidi="ar-SA"/>
      </w:rPr>
    </w:lvl>
    <w:lvl w:ilvl="5" w:tplc="6AACA0CA">
      <w:numFmt w:val="bullet"/>
      <w:lvlText w:val="•"/>
      <w:lvlJc w:val="left"/>
      <w:pPr>
        <w:ind w:left="4933" w:hanging="430"/>
      </w:pPr>
      <w:rPr>
        <w:rFonts w:hint="default"/>
        <w:lang w:val="ru-RU" w:eastAsia="en-US" w:bidi="ar-SA"/>
      </w:rPr>
    </w:lvl>
    <w:lvl w:ilvl="6" w:tplc="14CC571C">
      <w:numFmt w:val="bullet"/>
      <w:lvlText w:val="•"/>
      <w:lvlJc w:val="left"/>
      <w:pPr>
        <w:ind w:left="5895" w:hanging="430"/>
      </w:pPr>
      <w:rPr>
        <w:rFonts w:hint="default"/>
        <w:lang w:val="ru-RU" w:eastAsia="en-US" w:bidi="ar-SA"/>
      </w:rPr>
    </w:lvl>
    <w:lvl w:ilvl="7" w:tplc="40788E02">
      <w:numFmt w:val="bullet"/>
      <w:lvlText w:val="•"/>
      <w:lvlJc w:val="left"/>
      <w:pPr>
        <w:ind w:left="6858" w:hanging="430"/>
      </w:pPr>
      <w:rPr>
        <w:rFonts w:hint="default"/>
        <w:lang w:val="ru-RU" w:eastAsia="en-US" w:bidi="ar-SA"/>
      </w:rPr>
    </w:lvl>
    <w:lvl w:ilvl="8" w:tplc="6F7C5082">
      <w:numFmt w:val="bullet"/>
      <w:lvlText w:val="•"/>
      <w:lvlJc w:val="left"/>
      <w:pPr>
        <w:ind w:left="7820" w:hanging="430"/>
      </w:pPr>
      <w:rPr>
        <w:rFonts w:hint="default"/>
        <w:lang w:val="ru-RU" w:eastAsia="en-US" w:bidi="ar-SA"/>
      </w:rPr>
    </w:lvl>
  </w:abstractNum>
  <w:abstractNum w:abstractNumId="15">
    <w:nsid w:val="3BDE60D3"/>
    <w:multiLevelType w:val="multilevel"/>
    <w:tmpl w:val="4E0A6654"/>
    <w:lvl w:ilvl="0">
      <w:start w:val="5"/>
      <w:numFmt w:val="decimal"/>
      <w:lvlText w:val="%1"/>
      <w:lvlJc w:val="left"/>
      <w:pPr>
        <w:ind w:left="124" w:hanging="50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24" w:hanging="50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045" w:hanging="50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007" w:hanging="50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70" w:hanging="50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933" w:hanging="50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895" w:hanging="5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858" w:hanging="5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20" w:hanging="500"/>
      </w:pPr>
      <w:rPr>
        <w:rFonts w:hint="default"/>
        <w:lang w:val="ru-RU" w:eastAsia="en-US" w:bidi="ar-SA"/>
      </w:rPr>
    </w:lvl>
  </w:abstractNum>
  <w:abstractNum w:abstractNumId="16">
    <w:nsid w:val="47973E4B"/>
    <w:multiLevelType w:val="hybridMultilevel"/>
    <w:tmpl w:val="0DC22038"/>
    <w:lvl w:ilvl="0" w:tplc="6EDA3D58">
      <w:start w:val="1"/>
      <w:numFmt w:val="decimal"/>
      <w:lvlText w:val="%1)"/>
      <w:lvlJc w:val="left"/>
      <w:pPr>
        <w:ind w:left="104" w:hanging="448"/>
        <w:jc w:val="left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1" w:tplc="EC52B3E4">
      <w:numFmt w:val="bullet"/>
      <w:lvlText w:val="•"/>
      <w:lvlJc w:val="left"/>
      <w:pPr>
        <w:ind w:left="1046" w:hanging="448"/>
      </w:pPr>
      <w:rPr>
        <w:rFonts w:hint="default"/>
        <w:lang w:val="ru-RU" w:eastAsia="en-US" w:bidi="ar-SA"/>
      </w:rPr>
    </w:lvl>
    <w:lvl w:ilvl="2" w:tplc="B91CFD12">
      <w:numFmt w:val="bullet"/>
      <w:lvlText w:val="•"/>
      <w:lvlJc w:val="left"/>
      <w:pPr>
        <w:ind w:left="1993" w:hanging="448"/>
      </w:pPr>
      <w:rPr>
        <w:rFonts w:hint="default"/>
        <w:lang w:val="ru-RU" w:eastAsia="en-US" w:bidi="ar-SA"/>
      </w:rPr>
    </w:lvl>
    <w:lvl w:ilvl="3" w:tplc="62AA9C02">
      <w:numFmt w:val="bullet"/>
      <w:lvlText w:val="•"/>
      <w:lvlJc w:val="left"/>
      <w:pPr>
        <w:ind w:left="2939" w:hanging="448"/>
      </w:pPr>
      <w:rPr>
        <w:rFonts w:hint="default"/>
        <w:lang w:val="ru-RU" w:eastAsia="en-US" w:bidi="ar-SA"/>
      </w:rPr>
    </w:lvl>
    <w:lvl w:ilvl="4" w:tplc="844AA884">
      <w:numFmt w:val="bullet"/>
      <w:lvlText w:val="•"/>
      <w:lvlJc w:val="left"/>
      <w:pPr>
        <w:ind w:left="3886" w:hanging="448"/>
      </w:pPr>
      <w:rPr>
        <w:rFonts w:hint="default"/>
        <w:lang w:val="ru-RU" w:eastAsia="en-US" w:bidi="ar-SA"/>
      </w:rPr>
    </w:lvl>
    <w:lvl w:ilvl="5" w:tplc="3F4A6490">
      <w:numFmt w:val="bullet"/>
      <w:lvlText w:val="•"/>
      <w:lvlJc w:val="left"/>
      <w:pPr>
        <w:ind w:left="4833" w:hanging="448"/>
      </w:pPr>
      <w:rPr>
        <w:rFonts w:hint="default"/>
        <w:lang w:val="ru-RU" w:eastAsia="en-US" w:bidi="ar-SA"/>
      </w:rPr>
    </w:lvl>
    <w:lvl w:ilvl="6" w:tplc="514E7B4A">
      <w:numFmt w:val="bullet"/>
      <w:lvlText w:val="•"/>
      <w:lvlJc w:val="left"/>
      <w:pPr>
        <w:ind w:left="5779" w:hanging="448"/>
      </w:pPr>
      <w:rPr>
        <w:rFonts w:hint="default"/>
        <w:lang w:val="ru-RU" w:eastAsia="en-US" w:bidi="ar-SA"/>
      </w:rPr>
    </w:lvl>
    <w:lvl w:ilvl="7" w:tplc="58A40C94">
      <w:numFmt w:val="bullet"/>
      <w:lvlText w:val="•"/>
      <w:lvlJc w:val="left"/>
      <w:pPr>
        <w:ind w:left="6726" w:hanging="448"/>
      </w:pPr>
      <w:rPr>
        <w:rFonts w:hint="default"/>
        <w:lang w:val="ru-RU" w:eastAsia="en-US" w:bidi="ar-SA"/>
      </w:rPr>
    </w:lvl>
    <w:lvl w:ilvl="8" w:tplc="0C78A29A">
      <w:numFmt w:val="bullet"/>
      <w:lvlText w:val="•"/>
      <w:lvlJc w:val="left"/>
      <w:pPr>
        <w:ind w:left="7672" w:hanging="448"/>
      </w:pPr>
      <w:rPr>
        <w:rFonts w:hint="default"/>
        <w:lang w:val="ru-RU" w:eastAsia="en-US" w:bidi="ar-SA"/>
      </w:rPr>
    </w:lvl>
  </w:abstractNum>
  <w:abstractNum w:abstractNumId="17">
    <w:nsid w:val="63690547"/>
    <w:multiLevelType w:val="hybridMultilevel"/>
    <w:tmpl w:val="5202AA7C"/>
    <w:lvl w:ilvl="0" w:tplc="D97C0C9A">
      <w:numFmt w:val="bullet"/>
      <w:lvlText w:val="-"/>
      <w:lvlJc w:val="left"/>
      <w:pPr>
        <w:ind w:left="124" w:hanging="184"/>
      </w:pPr>
      <w:rPr>
        <w:rFonts w:hint="default"/>
        <w:w w:val="100"/>
        <w:lang w:val="ru-RU" w:eastAsia="en-US" w:bidi="ar-SA"/>
      </w:rPr>
    </w:lvl>
    <w:lvl w:ilvl="1" w:tplc="E716D730">
      <w:numFmt w:val="bullet"/>
      <w:lvlText w:val="•"/>
      <w:lvlJc w:val="left"/>
      <w:pPr>
        <w:ind w:left="1082" w:hanging="184"/>
      </w:pPr>
      <w:rPr>
        <w:rFonts w:hint="default"/>
        <w:lang w:val="ru-RU" w:eastAsia="en-US" w:bidi="ar-SA"/>
      </w:rPr>
    </w:lvl>
    <w:lvl w:ilvl="2" w:tplc="E76EE620">
      <w:numFmt w:val="bullet"/>
      <w:lvlText w:val="•"/>
      <w:lvlJc w:val="left"/>
      <w:pPr>
        <w:ind w:left="2045" w:hanging="184"/>
      </w:pPr>
      <w:rPr>
        <w:rFonts w:hint="default"/>
        <w:lang w:val="ru-RU" w:eastAsia="en-US" w:bidi="ar-SA"/>
      </w:rPr>
    </w:lvl>
    <w:lvl w:ilvl="3" w:tplc="D9D43E6E">
      <w:numFmt w:val="bullet"/>
      <w:lvlText w:val="•"/>
      <w:lvlJc w:val="left"/>
      <w:pPr>
        <w:ind w:left="3007" w:hanging="184"/>
      </w:pPr>
      <w:rPr>
        <w:rFonts w:hint="default"/>
        <w:lang w:val="ru-RU" w:eastAsia="en-US" w:bidi="ar-SA"/>
      </w:rPr>
    </w:lvl>
    <w:lvl w:ilvl="4" w:tplc="637CEED4">
      <w:numFmt w:val="bullet"/>
      <w:lvlText w:val="•"/>
      <w:lvlJc w:val="left"/>
      <w:pPr>
        <w:ind w:left="3970" w:hanging="184"/>
      </w:pPr>
      <w:rPr>
        <w:rFonts w:hint="default"/>
        <w:lang w:val="ru-RU" w:eastAsia="en-US" w:bidi="ar-SA"/>
      </w:rPr>
    </w:lvl>
    <w:lvl w:ilvl="5" w:tplc="BFCEC4B0">
      <w:numFmt w:val="bullet"/>
      <w:lvlText w:val="•"/>
      <w:lvlJc w:val="left"/>
      <w:pPr>
        <w:ind w:left="4933" w:hanging="184"/>
      </w:pPr>
      <w:rPr>
        <w:rFonts w:hint="default"/>
        <w:lang w:val="ru-RU" w:eastAsia="en-US" w:bidi="ar-SA"/>
      </w:rPr>
    </w:lvl>
    <w:lvl w:ilvl="6" w:tplc="0FFC9B8C">
      <w:numFmt w:val="bullet"/>
      <w:lvlText w:val="•"/>
      <w:lvlJc w:val="left"/>
      <w:pPr>
        <w:ind w:left="5895" w:hanging="184"/>
      </w:pPr>
      <w:rPr>
        <w:rFonts w:hint="default"/>
        <w:lang w:val="ru-RU" w:eastAsia="en-US" w:bidi="ar-SA"/>
      </w:rPr>
    </w:lvl>
    <w:lvl w:ilvl="7" w:tplc="D41824EE">
      <w:numFmt w:val="bullet"/>
      <w:lvlText w:val="•"/>
      <w:lvlJc w:val="left"/>
      <w:pPr>
        <w:ind w:left="6858" w:hanging="184"/>
      </w:pPr>
      <w:rPr>
        <w:rFonts w:hint="default"/>
        <w:lang w:val="ru-RU" w:eastAsia="en-US" w:bidi="ar-SA"/>
      </w:rPr>
    </w:lvl>
    <w:lvl w:ilvl="8" w:tplc="263644C6">
      <w:numFmt w:val="bullet"/>
      <w:lvlText w:val="•"/>
      <w:lvlJc w:val="left"/>
      <w:pPr>
        <w:ind w:left="7820" w:hanging="184"/>
      </w:pPr>
      <w:rPr>
        <w:rFonts w:hint="default"/>
        <w:lang w:val="ru-RU" w:eastAsia="en-US" w:bidi="ar-SA"/>
      </w:rPr>
    </w:lvl>
  </w:abstractNum>
  <w:abstractNum w:abstractNumId="18">
    <w:nsid w:val="6CB059E4"/>
    <w:multiLevelType w:val="hybridMultilevel"/>
    <w:tmpl w:val="9CE22206"/>
    <w:lvl w:ilvl="0" w:tplc="9E7C9C3E">
      <w:start w:val="1"/>
      <w:numFmt w:val="decimal"/>
      <w:lvlText w:val="%1)"/>
      <w:lvlJc w:val="left"/>
      <w:pPr>
        <w:ind w:left="1103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B1E8DA0">
      <w:numFmt w:val="bullet"/>
      <w:lvlText w:val="•"/>
      <w:lvlJc w:val="left"/>
      <w:pPr>
        <w:ind w:left="1964" w:hanging="260"/>
      </w:pPr>
      <w:rPr>
        <w:rFonts w:hint="default"/>
        <w:lang w:val="ru-RU" w:eastAsia="en-US" w:bidi="ar-SA"/>
      </w:rPr>
    </w:lvl>
    <w:lvl w:ilvl="2" w:tplc="D72E7A8E">
      <w:numFmt w:val="bullet"/>
      <w:lvlText w:val="•"/>
      <w:lvlJc w:val="left"/>
      <w:pPr>
        <w:ind w:left="2829" w:hanging="260"/>
      </w:pPr>
      <w:rPr>
        <w:rFonts w:hint="default"/>
        <w:lang w:val="ru-RU" w:eastAsia="en-US" w:bidi="ar-SA"/>
      </w:rPr>
    </w:lvl>
    <w:lvl w:ilvl="3" w:tplc="15604490">
      <w:numFmt w:val="bullet"/>
      <w:lvlText w:val="•"/>
      <w:lvlJc w:val="left"/>
      <w:pPr>
        <w:ind w:left="3693" w:hanging="260"/>
      </w:pPr>
      <w:rPr>
        <w:rFonts w:hint="default"/>
        <w:lang w:val="ru-RU" w:eastAsia="en-US" w:bidi="ar-SA"/>
      </w:rPr>
    </w:lvl>
    <w:lvl w:ilvl="4" w:tplc="A4802B08">
      <w:numFmt w:val="bullet"/>
      <w:lvlText w:val="•"/>
      <w:lvlJc w:val="left"/>
      <w:pPr>
        <w:ind w:left="4558" w:hanging="260"/>
      </w:pPr>
      <w:rPr>
        <w:rFonts w:hint="default"/>
        <w:lang w:val="ru-RU" w:eastAsia="en-US" w:bidi="ar-SA"/>
      </w:rPr>
    </w:lvl>
    <w:lvl w:ilvl="5" w:tplc="54D02F56">
      <w:numFmt w:val="bullet"/>
      <w:lvlText w:val="•"/>
      <w:lvlJc w:val="left"/>
      <w:pPr>
        <w:ind w:left="5423" w:hanging="260"/>
      </w:pPr>
      <w:rPr>
        <w:rFonts w:hint="default"/>
        <w:lang w:val="ru-RU" w:eastAsia="en-US" w:bidi="ar-SA"/>
      </w:rPr>
    </w:lvl>
    <w:lvl w:ilvl="6" w:tplc="3B5A3614">
      <w:numFmt w:val="bullet"/>
      <w:lvlText w:val="•"/>
      <w:lvlJc w:val="left"/>
      <w:pPr>
        <w:ind w:left="6287" w:hanging="260"/>
      </w:pPr>
      <w:rPr>
        <w:rFonts w:hint="default"/>
        <w:lang w:val="ru-RU" w:eastAsia="en-US" w:bidi="ar-SA"/>
      </w:rPr>
    </w:lvl>
    <w:lvl w:ilvl="7" w:tplc="0E680664">
      <w:numFmt w:val="bullet"/>
      <w:lvlText w:val="•"/>
      <w:lvlJc w:val="left"/>
      <w:pPr>
        <w:ind w:left="7152" w:hanging="260"/>
      </w:pPr>
      <w:rPr>
        <w:rFonts w:hint="default"/>
        <w:lang w:val="ru-RU" w:eastAsia="en-US" w:bidi="ar-SA"/>
      </w:rPr>
    </w:lvl>
    <w:lvl w:ilvl="8" w:tplc="829048FC">
      <w:numFmt w:val="bullet"/>
      <w:lvlText w:val="•"/>
      <w:lvlJc w:val="left"/>
      <w:pPr>
        <w:ind w:left="8016" w:hanging="260"/>
      </w:pPr>
      <w:rPr>
        <w:rFonts w:hint="default"/>
        <w:lang w:val="ru-RU" w:eastAsia="en-US" w:bidi="ar-SA"/>
      </w:rPr>
    </w:lvl>
  </w:abstractNum>
  <w:abstractNum w:abstractNumId="19">
    <w:nsid w:val="6EA9098D"/>
    <w:multiLevelType w:val="multilevel"/>
    <w:tmpl w:val="DC1E0ECC"/>
    <w:lvl w:ilvl="0">
      <w:start w:val="3"/>
      <w:numFmt w:val="decimal"/>
      <w:lvlText w:val="%1"/>
      <w:lvlJc w:val="left"/>
      <w:pPr>
        <w:ind w:left="124" w:hanging="432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24" w:hanging="432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24" w:hanging="602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007" w:hanging="60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70" w:hanging="60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933" w:hanging="60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895" w:hanging="60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858" w:hanging="60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20" w:hanging="602"/>
      </w:pPr>
      <w:rPr>
        <w:rFonts w:hint="default"/>
        <w:lang w:val="ru-RU" w:eastAsia="en-US" w:bidi="ar-SA"/>
      </w:rPr>
    </w:lvl>
  </w:abstractNum>
  <w:abstractNum w:abstractNumId="20">
    <w:nsid w:val="7A0C7A85"/>
    <w:multiLevelType w:val="multilevel"/>
    <w:tmpl w:val="22488F78"/>
    <w:lvl w:ilvl="0">
      <w:start w:val="2"/>
      <w:numFmt w:val="decimal"/>
      <w:lvlText w:val="%1"/>
      <w:lvlJc w:val="left"/>
      <w:pPr>
        <w:ind w:left="1264" w:hanging="42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264" w:hanging="420"/>
        <w:jc w:val="left"/>
      </w:pPr>
      <w:rPr>
        <w:rFonts w:hint="default"/>
        <w:b/>
        <w:bCs/>
        <w:w w:val="100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24" w:hanging="762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145" w:hanging="76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88" w:hanging="76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31" w:hanging="76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74" w:hanging="76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17" w:hanging="76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60" w:hanging="762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  <w:num w:numId="3">
    <w:abstractNumId w:val="16"/>
  </w:num>
  <w:num w:numId="4">
    <w:abstractNumId w:val="13"/>
  </w:num>
  <w:num w:numId="5">
    <w:abstractNumId w:val="15"/>
  </w:num>
  <w:num w:numId="6">
    <w:abstractNumId w:val="12"/>
  </w:num>
  <w:num w:numId="7">
    <w:abstractNumId w:val="18"/>
  </w:num>
  <w:num w:numId="8">
    <w:abstractNumId w:val="14"/>
  </w:num>
  <w:num w:numId="9">
    <w:abstractNumId w:val="19"/>
  </w:num>
  <w:num w:numId="10">
    <w:abstractNumId w:val="20"/>
  </w:num>
  <w:num w:numId="11">
    <w:abstractNumId w:val="17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E673AC"/>
    <w:rsid w:val="00000ABF"/>
    <w:rsid w:val="00000B19"/>
    <w:rsid w:val="00000D6A"/>
    <w:rsid w:val="00001079"/>
    <w:rsid w:val="000024B8"/>
    <w:rsid w:val="00002830"/>
    <w:rsid w:val="00002E64"/>
    <w:rsid w:val="00003D4B"/>
    <w:rsid w:val="00004E31"/>
    <w:rsid w:val="0000655E"/>
    <w:rsid w:val="00006C15"/>
    <w:rsid w:val="00006EBF"/>
    <w:rsid w:val="0000760F"/>
    <w:rsid w:val="00007FF8"/>
    <w:rsid w:val="00011180"/>
    <w:rsid w:val="000115D3"/>
    <w:rsid w:val="00014091"/>
    <w:rsid w:val="000146D6"/>
    <w:rsid w:val="00016190"/>
    <w:rsid w:val="000174CB"/>
    <w:rsid w:val="0002109E"/>
    <w:rsid w:val="0002118B"/>
    <w:rsid w:val="000211CB"/>
    <w:rsid w:val="0002168A"/>
    <w:rsid w:val="00021C07"/>
    <w:rsid w:val="00022A6F"/>
    <w:rsid w:val="00022BAA"/>
    <w:rsid w:val="0002385B"/>
    <w:rsid w:val="000252DD"/>
    <w:rsid w:val="00025889"/>
    <w:rsid w:val="000260D1"/>
    <w:rsid w:val="0002634F"/>
    <w:rsid w:val="00026FBC"/>
    <w:rsid w:val="0002720E"/>
    <w:rsid w:val="00027620"/>
    <w:rsid w:val="00027A11"/>
    <w:rsid w:val="00031676"/>
    <w:rsid w:val="000318EA"/>
    <w:rsid w:val="00032329"/>
    <w:rsid w:val="000324B4"/>
    <w:rsid w:val="00033F6D"/>
    <w:rsid w:val="00034D86"/>
    <w:rsid w:val="00035747"/>
    <w:rsid w:val="00035FDC"/>
    <w:rsid w:val="00036DFC"/>
    <w:rsid w:val="00037306"/>
    <w:rsid w:val="00037D7A"/>
    <w:rsid w:val="000417C0"/>
    <w:rsid w:val="00042009"/>
    <w:rsid w:val="00042C61"/>
    <w:rsid w:val="00043FE4"/>
    <w:rsid w:val="0004520F"/>
    <w:rsid w:val="00045FF7"/>
    <w:rsid w:val="00046387"/>
    <w:rsid w:val="0004771C"/>
    <w:rsid w:val="00051C62"/>
    <w:rsid w:val="000528A7"/>
    <w:rsid w:val="00052B6E"/>
    <w:rsid w:val="0005465C"/>
    <w:rsid w:val="000548C8"/>
    <w:rsid w:val="00054B70"/>
    <w:rsid w:val="0005781C"/>
    <w:rsid w:val="00057E02"/>
    <w:rsid w:val="00060D61"/>
    <w:rsid w:val="00060E06"/>
    <w:rsid w:val="00061D8C"/>
    <w:rsid w:val="00061E70"/>
    <w:rsid w:val="000622BD"/>
    <w:rsid w:val="00063225"/>
    <w:rsid w:val="00063801"/>
    <w:rsid w:val="0006397C"/>
    <w:rsid w:val="00064BBC"/>
    <w:rsid w:val="00064F75"/>
    <w:rsid w:val="00067B59"/>
    <w:rsid w:val="00071BAD"/>
    <w:rsid w:val="0007347B"/>
    <w:rsid w:val="00073597"/>
    <w:rsid w:val="00073F59"/>
    <w:rsid w:val="00074B5E"/>
    <w:rsid w:val="000755F1"/>
    <w:rsid w:val="00075C0C"/>
    <w:rsid w:val="00077E26"/>
    <w:rsid w:val="00080431"/>
    <w:rsid w:val="00080B7C"/>
    <w:rsid w:val="00081928"/>
    <w:rsid w:val="000821E2"/>
    <w:rsid w:val="00082B02"/>
    <w:rsid w:val="00083D6A"/>
    <w:rsid w:val="00086581"/>
    <w:rsid w:val="0008698B"/>
    <w:rsid w:val="00091A56"/>
    <w:rsid w:val="000923CC"/>
    <w:rsid w:val="00093923"/>
    <w:rsid w:val="00093E89"/>
    <w:rsid w:val="00095CAC"/>
    <w:rsid w:val="000971BD"/>
    <w:rsid w:val="00097491"/>
    <w:rsid w:val="00097692"/>
    <w:rsid w:val="000977AA"/>
    <w:rsid w:val="000A1948"/>
    <w:rsid w:val="000A1E8B"/>
    <w:rsid w:val="000A206C"/>
    <w:rsid w:val="000A2854"/>
    <w:rsid w:val="000A473D"/>
    <w:rsid w:val="000A5D7A"/>
    <w:rsid w:val="000A5E50"/>
    <w:rsid w:val="000A7B5C"/>
    <w:rsid w:val="000B0D24"/>
    <w:rsid w:val="000B0F0B"/>
    <w:rsid w:val="000B17B6"/>
    <w:rsid w:val="000B258C"/>
    <w:rsid w:val="000B2A11"/>
    <w:rsid w:val="000B2D87"/>
    <w:rsid w:val="000B35B6"/>
    <w:rsid w:val="000B3EC8"/>
    <w:rsid w:val="000B4698"/>
    <w:rsid w:val="000B4D4B"/>
    <w:rsid w:val="000B54E5"/>
    <w:rsid w:val="000B7478"/>
    <w:rsid w:val="000B7699"/>
    <w:rsid w:val="000B769D"/>
    <w:rsid w:val="000B7D6C"/>
    <w:rsid w:val="000C047F"/>
    <w:rsid w:val="000C0668"/>
    <w:rsid w:val="000C06AD"/>
    <w:rsid w:val="000C173A"/>
    <w:rsid w:val="000C188F"/>
    <w:rsid w:val="000C2A1E"/>
    <w:rsid w:val="000C3C1D"/>
    <w:rsid w:val="000C483C"/>
    <w:rsid w:val="000C4B83"/>
    <w:rsid w:val="000C4F93"/>
    <w:rsid w:val="000C5230"/>
    <w:rsid w:val="000C5E82"/>
    <w:rsid w:val="000C770C"/>
    <w:rsid w:val="000D2258"/>
    <w:rsid w:val="000D2974"/>
    <w:rsid w:val="000D3A2E"/>
    <w:rsid w:val="000D6AF3"/>
    <w:rsid w:val="000D7280"/>
    <w:rsid w:val="000D782E"/>
    <w:rsid w:val="000D78E4"/>
    <w:rsid w:val="000E054D"/>
    <w:rsid w:val="000E0E00"/>
    <w:rsid w:val="000E1939"/>
    <w:rsid w:val="000E2FA9"/>
    <w:rsid w:val="000E33DE"/>
    <w:rsid w:val="000E38AF"/>
    <w:rsid w:val="000E3F42"/>
    <w:rsid w:val="000E4150"/>
    <w:rsid w:val="000E48EA"/>
    <w:rsid w:val="000F003B"/>
    <w:rsid w:val="000F0BBA"/>
    <w:rsid w:val="000F0CD1"/>
    <w:rsid w:val="000F0D57"/>
    <w:rsid w:val="000F16AB"/>
    <w:rsid w:val="000F3EE5"/>
    <w:rsid w:val="000F4221"/>
    <w:rsid w:val="000F4D5E"/>
    <w:rsid w:val="000F5127"/>
    <w:rsid w:val="000F581C"/>
    <w:rsid w:val="000F5F18"/>
    <w:rsid w:val="000F6848"/>
    <w:rsid w:val="000F7F4C"/>
    <w:rsid w:val="00101229"/>
    <w:rsid w:val="0010239B"/>
    <w:rsid w:val="0010358E"/>
    <w:rsid w:val="001037A0"/>
    <w:rsid w:val="00103E01"/>
    <w:rsid w:val="00104B8A"/>
    <w:rsid w:val="00105282"/>
    <w:rsid w:val="001063BC"/>
    <w:rsid w:val="0010651A"/>
    <w:rsid w:val="00107423"/>
    <w:rsid w:val="00107598"/>
    <w:rsid w:val="00107778"/>
    <w:rsid w:val="00110700"/>
    <w:rsid w:val="001114EE"/>
    <w:rsid w:val="00113759"/>
    <w:rsid w:val="00113B7F"/>
    <w:rsid w:val="00114581"/>
    <w:rsid w:val="00114E66"/>
    <w:rsid w:val="001161D6"/>
    <w:rsid w:val="001166D2"/>
    <w:rsid w:val="0011698E"/>
    <w:rsid w:val="0012076C"/>
    <w:rsid w:val="00120DE5"/>
    <w:rsid w:val="00121932"/>
    <w:rsid w:val="0012201B"/>
    <w:rsid w:val="00123FE3"/>
    <w:rsid w:val="00124411"/>
    <w:rsid w:val="001256E4"/>
    <w:rsid w:val="00125A3F"/>
    <w:rsid w:val="001267AB"/>
    <w:rsid w:val="00126F7A"/>
    <w:rsid w:val="00126FD0"/>
    <w:rsid w:val="001307BE"/>
    <w:rsid w:val="001319F7"/>
    <w:rsid w:val="0013326F"/>
    <w:rsid w:val="00135018"/>
    <w:rsid w:val="001358C4"/>
    <w:rsid w:val="001367C8"/>
    <w:rsid w:val="00136966"/>
    <w:rsid w:val="00136AEA"/>
    <w:rsid w:val="001401C7"/>
    <w:rsid w:val="00140402"/>
    <w:rsid w:val="001428CE"/>
    <w:rsid w:val="00142F75"/>
    <w:rsid w:val="00144BCE"/>
    <w:rsid w:val="001469BE"/>
    <w:rsid w:val="0014753A"/>
    <w:rsid w:val="00147953"/>
    <w:rsid w:val="00147A2C"/>
    <w:rsid w:val="00150D8C"/>
    <w:rsid w:val="001514C4"/>
    <w:rsid w:val="00151B11"/>
    <w:rsid w:val="00151C24"/>
    <w:rsid w:val="0015414C"/>
    <w:rsid w:val="00154314"/>
    <w:rsid w:val="00156970"/>
    <w:rsid w:val="0015776E"/>
    <w:rsid w:val="001579FF"/>
    <w:rsid w:val="00161D5D"/>
    <w:rsid w:val="00161E27"/>
    <w:rsid w:val="001624F7"/>
    <w:rsid w:val="0016689F"/>
    <w:rsid w:val="00167B64"/>
    <w:rsid w:val="00176263"/>
    <w:rsid w:val="001763C8"/>
    <w:rsid w:val="001763C9"/>
    <w:rsid w:val="00176A16"/>
    <w:rsid w:val="001771D7"/>
    <w:rsid w:val="00180117"/>
    <w:rsid w:val="00181352"/>
    <w:rsid w:val="00183160"/>
    <w:rsid w:val="00183C8E"/>
    <w:rsid w:val="00185C08"/>
    <w:rsid w:val="00190324"/>
    <w:rsid w:val="00190632"/>
    <w:rsid w:val="00190F54"/>
    <w:rsid w:val="0019196E"/>
    <w:rsid w:val="00193620"/>
    <w:rsid w:val="001954F3"/>
    <w:rsid w:val="00196073"/>
    <w:rsid w:val="00197087"/>
    <w:rsid w:val="00197582"/>
    <w:rsid w:val="001A00DA"/>
    <w:rsid w:val="001A15F7"/>
    <w:rsid w:val="001A1984"/>
    <w:rsid w:val="001A1B47"/>
    <w:rsid w:val="001A22BF"/>
    <w:rsid w:val="001A2C07"/>
    <w:rsid w:val="001A330E"/>
    <w:rsid w:val="001A3DE9"/>
    <w:rsid w:val="001A4981"/>
    <w:rsid w:val="001A4A15"/>
    <w:rsid w:val="001A50B5"/>
    <w:rsid w:val="001A6732"/>
    <w:rsid w:val="001B10F4"/>
    <w:rsid w:val="001B14C8"/>
    <w:rsid w:val="001B1A5F"/>
    <w:rsid w:val="001B1FBF"/>
    <w:rsid w:val="001B2756"/>
    <w:rsid w:val="001B4A2F"/>
    <w:rsid w:val="001B4D6D"/>
    <w:rsid w:val="001B4DFB"/>
    <w:rsid w:val="001B4E79"/>
    <w:rsid w:val="001B5477"/>
    <w:rsid w:val="001B58D8"/>
    <w:rsid w:val="001B5B3E"/>
    <w:rsid w:val="001B5B5E"/>
    <w:rsid w:val="001B5C0A"/>
    <w:rsid w:val="001B70F7"/>
    <w:rsid w:val="001C03B9"/>
    <w:rsid w:val="001C0924"/>
    <w:rsid w:val="001C0F50"/>
    <w:rsid w:val="001C26AF"/>
    <w:rsid w:val="001C2D7F"/>
    <w:rsid w:val="001C32C0"/>
    <w:rsid w:val="001C6A7B"/>
    <w:rsid w:val="001D0FD9"/>
    <w:rsid w:val="001D161B"/>
    <w:rsid w:val="001D2AD0"/>
    <w:rsid w:val="001D339C"/>
    <w:rsid w:val="001D3CBF"/>
    <w:rsid w:val="001D3EFB"/>
    <w:rsid w:val="001D427B"/>
    <w:rsid w:val="001D4BD7"/>
    <w:rsid w:val="001D60AC"/>
    <w:rsid w:val="001D6AFD"/>
    <w:rsid w:val="001D79A5"/>
    <w:rsid w:val="001D7F63"/>
    <w:rsid w:val="001E06CD"/>
    <w:rsid w:val="001E0AF6"/>
    <w:rsid w:val="001E3F15"/>
    <w:rsid w:val="001E47AC"/>
    <w:rsid w:val="001E51E1"/>
    <w:rsid w:val="001E6E18"/>
    <w:rsid w:val="001E7677"/>
    <w:rsid w:val="001F02C6"/>
    <w:rsid w:val="001F1D60"/>
    <w:rsid w:val="001F3745"/>
    <w:rsid w:val="001F3B91"/>
    <w:rsid w:val="001F45E9"/>
    <w:rsid w:val="001F6246"/>
    <w:rsid w:val="001F65C9"/>
    <w:rsid w:val="001F73D7"/>
    <w:rsid w:val="001F7632"/>
    <w:rsid w:val="00200AD7"/>
    <w:rsid w:val="00201184"/>
    <w:rsid w:val="00201ABB"/>
    <w:rsid w:val="002060E3"/>
    <w:rsid w:val="002064DF"/>
    <w:rsid w:val="002068FC"/>
    <w:rsid w:val="00206E46"/>
    <w:rsid w:val="00207522"/>
    <w:rsid w:val="00207EBC"/>
    <w:rsid w:val="00211465"/>
    <w:rsid w:val="00211BF9"/>
    <w:rsid w:val="00212BD9"/>
    <w:rsid w:val="00213057"/>
    <w:rsid w:val="00214A02"/>
    <w:rsid w:val="00217E27"/>
    <w:rsid w:val="002212D4"/>
    <w:rsid w:val="00221B55"/>
    <w:rsid w:val="00222866"/>
    <w:rsid w:val="002229EC"/>
    <w:rsid w:val="00224D1E"/>
    <w:rsid w:val="00227BDB"/>
    <w:rsid w:val="00231720"/>
    <w:rsid w:val="00231850"/>
    <w:rsid w:val="002319B0"/>
    <w:rsid w:val="00232CE9"/>
    <w:rsid w:val="00232FD9"/>
    <w:rsid w:val="002330D6"/>
    <w:rsid w:val="0023404D"/>
    <w:rsid w:val="00234FB9"/>
    <w:rsid w:val="0023512D"/>
    <w:rsid w:val="00236BAE"/>
    <w:rsid w:val="00237D4B"/>
    <w:rsid w:val="0024095D"/>
    <w:rsid w:val="002416C8"/>
    <w:rsid w:val="00241B94"/>
    <w:rsid w:val="00243B55"/>
    <w:rsid w:val="00244D25"/>
    <w:rsid w:val="00245B23"/>
    <w:rsid w:val="00245CE8"/>
    <w:rsid w:val="00245E1E"/>
    <w:rsid w:val="00246289"/>
    <w:rsid w:val="0024740C"/>
    <w:rsid w:val="00247D9F"/>
    <w:rsid w:val="00247FBD"/>
    <w:rsid w:val="002501E6"/>
    <w:rsid w:val="00250CD8"/>
    <w:rsid w:val="00251183"/>
    <w:rsid w:val="0025195C"/>
    <w:rsid w:val="00253569"/>
    <w:rsid w:val="002539F1"/>
    <w:rsid w:val="00253DF2"/>
    <w:rsid w:val="00254FE5"/>
    <w:rsid w:val="00255E9E"/>
    <w:rsid w:val="002560F2"/>
    <w:rsid w:val="00256100"/>
    <w:rsid w:val="002568C7"/>
    <w:rsid w:val="002573D0"/>
    <w:rsid w:val="002579A5"/>
    <w:rsid w:val="00260ED4"/>
    <w:rsid w:val="00261F5B"/>
    <w:rsid w:val="0026533A"/>
    <w:rsid w:val="002665CD"/>
    <w:rsid w:val="002671CB"/>
    <w:rsid w:val="002700DB"/>
    <w:rsid w:val="0027091E"/>
    <w:rsid w:val="00270EE4"/>
    <w:rsid w:val="00272B8E"/>
    <w:rsid w:val="002738B4"/>
    <w:rsid w:val="00274D6C"/>
    <w:rsid w:val="002758A5"/>
    <w:rsid w:val="00275D54"/>
    <w:rsid w:val="00277121"/>
    <w:rsid w:val="0027759B"/>
    <w:rsid w:val="002779F0"/>
    <w:rsid w:val="00277B2A"/>
    <w:rsid w:val="00277FDD"/>
    <w:rsid w:val="00280806"/>
    <w:rsid w:val="0028098F"/>
    <w:rsid w:val="00280B7B"/>
    <w:rsid w:val="002813D1"/>
    <w:rsid w:val="00281F99"/>
    <w:rsid w:val="002823A2"/>
    <w:rsid w:val="002827EE"/>
    <w:rsid w:val="002847A4"/>
    <w:rsid w:val="00285310"/>
    <w:rsid w:val="0028559D"/>
    <w:rsid w:val="00291A33"/>
    <w:rsid w:val="00291BD0"/>
    <w:rsid w:val="0029205C"/>
    <w:rsid w:val="00293158"/>
    <w:rsid w:val="00293539"/>
    <w:rsid w:val="00295B91"/>
    <w:rsid w:val="0029640A"/>
    <w:rsid w:val="0029711F"/>
    <w:rsid w:val="00297D2E"/>
    <w:rsid w:val="002A05D2"/>
    <w:rsid w:val="002A0F94"/>
    <w:rsid w:val="002A13AC"/>
    <w:rsid w:val="002A2C55"/>
    <w:rsid w:val="002A3C0B"/>
    <w:rsid w:val="002A432A"/>
    <w:rsid w:val="002A60A5"/>
    <w:rsid w:val="002A64BE"/>
    <w:rsid w:val="002A6FB0"/>
    <w:rsid w:val="002B20FA"/>
    <w:rsid w:val="002B23B5"/>
    <w:rsid w:val="002B3039"/>
    <w:rsid w:val="002B3C1A"/>
    <w:rsid w:val="002B44ED"/>
    <w:rsid w:val="002B5E10"/>
    <w:rsid w:val="002B6793"/>
    <w:rsid w:val="002B69B7"/>
    <w:rsid w:val="002C1906"/>
    <w:rsid w:val="002C2FCA"/>
    <w:rsid w:val="002C396C"/>
    <w:rsid w:val="002C4FCF"/>
    <w:rsid w:val="002C5818"/>
    <w:rsid w:val="002C6F9B"/>
    <w:rsid w:val="002C78E6"/>
    <w:rsid w:val="002C7A46"/>
    <w:rsid w:val="002D1F18"/>
    <w:rsid w:val="002D24FC"/>
    <w:rsid w:val="002D36E9"/>
    <w:rsid w:val="002D3A75"/>
    <w:rsid w:val="002D3C41"/>
    <w:rsid w:val="002D5E8C"/>
    <w:rsid w:val="002D5EA0"/>
    <w:rsid w:val="002D696E"/>
    <w:rsid w:val="002D7B48"/>
    <w:rsid w:val="002E0897"/>
    <w:rsid w:val="002E108F"/>
    <w:rsid w:val="002E239C"/>
    <w:rsid w:val="002E26F2"/>
    <w:rsid w:val="002E3A7B"/>
    <w:rsid w:val="002E3B0F"/>
    <w:rsid w:val="002E3CD6"/>
    <w:rsid w:val="002E3FFE"/>
    <w:rsid w:val="002E416D"/>
    <w:rsid w:val="002E5E24"/>
    <w:rsid w:val="002E66D3"/>
    <w:rsid w:val="002F0659"/>
    <w:rsid w:val="002F0B48"/>
    <w:rsid w:val="002F116C"/>
    <w:rsid w:val="002F1361"/>
    <w:rsid w:val="002F6322"/>
    <w:rsid w:val="002F6D10"/>
    <w:rsid w:val="002F7A1F"/>
    <w:rsid w:val="00300B83"/>
    <w:rsid w:val="00301BC5"/>
    <w:rsid w:val="00302B46"/>
    <w:rsid w:val="00302DDC"/>
    <w:rsid w:val="0030349C"/>
    <w:rsid w:val="00303B89"/>
    <w:rsid w:val="00303DA4"/>
    <w:rsid w:val="00304EFB"/>
    <w:rsid w:val="00305744"/>
    <w:rsid w:val="0030655D"/>
    <w:rsid w:val="003106A0"/>
    <w:rsid w:val="00310D13"/>
    <w:rsid w:val="0031266F"/>
    <w:rsid w:val="0031345F"/>
    <w:rsid w:val="00313B86"/>
    <w:rsid w:val="00314231"/>
    <w:rsid w:val="003156E7"/>
    <w:rsid w:val="00315D40"/>
    <w:rsid w:val="0031626D"/>
    <w:rsid w:val="003163F3"/>
    <w:rsid w:val="00317605"/>
    <w:rsid w:val="00320282"/>
    <w:rsid w:val="00320740"/>
    <w:rsid w:val="00320E63"/>
    <w:rsid w:val="00321706"/>
    <w:rsid w:val="00321A52"/>
    <w:rsid w:val="00321BEF"/>
    <w:rsid w:val="003223C0"/>
    <w:rsid w:val="0032457E"/>
    <w:rsid w:val="0032469D"/>
    <w:rsid w:val="00324980"/>
    <w:rsid w:val="00325485"/>
    <w:rsid w:val="00325546"/>
    <w:rsid w:val="0032570F"/>
    <w:rsid w:val="0032608A"/>
    <w:rsid w:val="0032655B"/>
    <w:rsid w:val="00327B08"/>
    <w:rsid w:val="003308EB"/>
    <w:rsid w:val="00331631"/>
    <w:rsid w:val="00331733"/>
    <w:rsid w:val="003330BA"/>
    <w:rsid w:val="00333A5D"/>
    <w:rsid w:val="003346F5"/>
    <w:rsid w:val="00334B4A"/>
    <w:rsid w:val="003350E5"/>
    <w:rsid w:val="0033591B"/>
    <w:rsid w:val="00335BE2"/>
    <w:rsid w:val="0033713B"/>
    <w:rsid w:val="00340FEF"/>
    <w:rsid w:val="0034233B"/>
    <w:rsid w:val="0034433E"/>
    <w:rsid w:val="003448B2"/>
    <w:rsid w:val="00344E4A"/>
    <w:rsid w:val="00346748"/>
    <w:rsid w:val="00350EDF"/>
    <w:rsid w:val="003522A4"/>
    <w:rsid w:val="00352EDF"/>
    <w:rsid w:val="00353C10"/>
    <w:rsid w:val="003550BE"/>
    <w:rsid w:val="00355F40"/>
    <w:rsid w:val="00356F53"/>
    <w:rsid w:val="003574F3"/>
    <w:rsid w:val="00357B28"/>
    <w:rsid w:val="0036082C"/>
    <w:rsid w:val="00360BE2"/>
    <w:rsid w:val="00360DC9"/>
    <w:rsid w:val="00360EFC"/>
    <w:rsid w:val="00361939"/>
    <w:rsid w:val="003620FF"/>
    <w:rsid w:val="003638AF"/>
    <w:rsid w:val="00363D83"/>
    <w:rsid w:val="00363EF7"/>
    <w:rsid w:val="003648C5"/>
    <w:rsid w:val="003650F1"/>
    <w:rsid w:val="0036544A"/>
    <w:rsid w:val="0036591D"/>
    <w:rsid w:val="00367EC6"/>
    <w:rsid w:val="0037076B"/>
    <w:rsid w:val="00370C38"/>
    <w:rsid w:val="00370F87"/>
    <w:rsid w:val="0037202C"/>
    <w:rsid w:val="003729F7"/>
    <w:rsid w:val="0037339B"/>
    <w:rsid w:val="0037404A"/>
    <w:rsid w:val="003742CB"/>
    <w:rsid w:val="0037504D"/>
    <w:rsid w:val="003755B1"/>
    <w:rsid w:val="00375B55"/>
    <w:rsid w:val="0037619B"/>
    <w:rsid w:val="00381AD8"/>
    <w:rsid w:val="00381CF8"/>
    <w:rsid w:val="00382BB7"/>
    <w:rsid w:val="00383743"/>
    <w:rsid w:val="00384593"/>
    <w:rsid w:val="00384F03"/>
    <w:rsid w:val="00385774"/>
    <w:rsid w:val="003859B1"/>
    <w:rsid w:val="003864B4"/>
    <w:rsid w:val="00387B47"/>
    <w:rsid w:val="0039111C"/>
    <w:rsid w:val="0039152F"/>
    <w:rsid w:val="00394790"/>
    <w:rsid w:val="00394BB5"/>
    <w:rsid w:val="00395C94"/>
    <w:rsid w:val="00395D63"/>
    <w:rsid w:val="003971F1"/>
    <w:rsid w:val="003A001E"/>
    <w:rsid w:val="003A0582"/>
    <w:rsid w:val="003A167F"/>
    <w:rsid w:val="003A16AE"/>
    <w:rsid w:val="003A175C"/>
    <w:rsid w:val="003A1F50"/>
    <w:rsid w:val="003A2406"/>
    <w:rsid w:val="003A25ED"/>
    <w:rsid w:val="003A2B6A"/>
    <w:rsid w:val="003A2C51"/>
    <w:rsid w:val="003A2C56"/>
    <w:rsid w:val="003A4A3E"/>
    <w:rsid w:val="003A680F"/>
    <w:rsid w:val="003A6D2C"/>
    <w:rsid w:val="003A7A01"/>
    <w:rsid w:val="003B0453"/>
    <w:rsid w:val="003B0966"/>
    <w:rsid w:val="003B1944"/>
    <w:rsid w:val="003B2571"/>
    <w:rsid w:val="003B2693"/>
    <w:rsid w:val="003B48FF"/>
    <w:rsid w:val="003B55CC"/>
    <w:rsid w:val="003B60E4"/>
    <w:rsid w:val="003B648A"/>
    <w:rsid w:val="003C20B7"/>
    <w:rsid w:val="003C23B1"/>
    <w:rsid w:val="003C2D7B"/>
    <w:rsid w:val="003C383F"/>
    <w:rsid w:val="003C388A"/>
    <w:rsid w:val="003C3AFF"/>
    <w:rsid w:val="003C40C8"/>
    <w:rsid w:val="003C452B"/>
    <w:rsid w:val="003C5465"/>
    <w:rsid w:val="003C5B9E"/>
    <w:rsid w:val="003C601D"/>
    <w:rsid w:val="003C60D3"/>
    <w:rsid w:val="003C7282"/>
    <w:rsid w:val="003C72EC"/>
    <w:rsid w:val="003C7F92"/>
    <w:rsid w:val="003D0C38"/>
    <w:rsid w:val="003D1400"/>
    <w:rsid w:val="003D1551"/>
    <w:rsid w:val="003D1D00"/>
    <w:rsid w:val="003D1F7B"/>
    <w:rsid w:val="003D38E6"/>
    <w:rsid w:val="003D3BF7"/>
    <w:rsid w:val="003D3CA8"/>
    <w:rsid w:val="003D4328"/>
    <w:rsid w:val="003D432B"/>
    <w:rsid w:val="003D552B"/>
    <w:rsid w:val="003D59D8"/>
    <w:rsid w:val="003D70C2"/>
    <w:rsid w:val="003E05D5"/>
    <w:rsid w:val="003E190B"/>
    <w:rsid w:val="003E2695"/>
    <w:rsid w:val="003E38D0"/>
    <w:rsid w:val="003E6948"/>
    <w:rsid w:val="003E6B3F"/>
    <w:rsid w:val="003E7B0F"/>
    <w:rsid w:val="003F2070"/>
    <w:rsid w:val="003F2D2D"/>
    <w:rsid w:val="003F2DB7"/>
    <w:rsid w:val="003F2F45"/>
    <w:rsid w:val="003F307D"/>
    <w:rsid w:val="003F3522"/>
    <w:rsid w:val="003F3979"/>
    <w:rsid w:val="003F4E77"/>
    <w:rsid w:val="003F5CAA"/>
    <w:rsid w:val="003F6836"/>
    <w:rsid w:val="00400037"/>
    <w:rsid w:val="004015AD"/>
    <w:rsid w:val="00401780"/>
    <w:rsid w:val="004017FD"/>
    <w:rsid w:val="00401CD4"/>
    <w:rsid w:val="0040298C"/>
    <w:rsid w:val="00404213"/>
    <w:rsid w:val="0040525B"/>
    <w:rsid w:val="004058B7"/>
    <w:rsid w:val="00406019"/>
    <w:rsid w:val="00406A9A"/>
    <w:rsid w:val="00406B9A"/>
    <w:rsid w:val="00407746"/>
    <w:rsid w:val="00411C87"/>
    <w:rsid w:val="0041269F"/>
    <w:rsid w:val="00413276"/>
    <w:rsid w:val="004135D7"/>
    <w:rsid w:val="00413694"/>
    <w:rsid w:val="00413A5A"/>
    <w:rsid w:val="00414183"/>
    <w:rsid w:val="00414EDC"/>
    <w:rsid w:val="00415BE6"/>
    <w:rsid w:val="00416C7A"/>
    <w:rsid w:val="0041712B"/>
    <w:rsid w:val="004238A7"/>
    <w:rsid w:val="00424CB5"/>
    <w:rsid w:val="00427446"/>
    <w:rsid w:val="004334F9"/>
    <w:rsid w:val="004335EA"/>
    <w:rsid w:val="00433924"/>
    <w:rsid w:val="00434354"/>
    <w:rsid w:val="004349E6"/>
    <w:rsid w:val="00435E48"/>
    <w:rsid w:val="00436D4D"/>
    <w:rsid w:val="0043780B"/>
    <w:rsid w:val="00443CDB"/>
    <w:rsid w:val="004443F0"/>
    <w:rsid w:val="00444911"/>
    <w:rsid w:val="004450B8"/>
    <w:rsid w:val="00446408"/>
    <w:rsid w:val="00450843"/>
    <w:rsid w:val="00450C86"/>
    <w:rsid w:val="00451929"/>
    <w:rsid w:val="00451C5E"/>
    <w:rsid w:val="0045213E"/>
    <w:rsid w:val="00452633"/>
    <w:rsid w:val="00455222"/>
    <w:rsid w:val="004569D5"/>
    <w:rsid w:val="00456B67"/>
    <w:rsid w:val="00457092"/>
    <w:rsid w:val="004573FC"/>
    <w:rsid w:val="00460F8C"/>
    <w:rsid w:val="00463F7B"/>
    <w:rsid w:val="004669B0"/>
    <w:rsid w:val="00466E63"/>
    <w:rsid w:val="00466E8F"/>
    <w:rsid w:val="00467FDF"/>
    <w:rsid w:val="004708B9"/>
    <w:rsid w:val="00471003"/>
    <w:rsid w:val="0047239C"/>
    <w:rsid w:val="0047267F"/>
    <w:rsid w:val="00473442"/>
    <w:rsid w:val="0047345E"/>
    <w:rsid w:val="00473C19"/>
    <w:rsid w:val="0047478E"/>
    <w:rsid w:val="0047538C"/>
    <w:rsid w:val="0047555D"/>
    <w:rsid w:val="00477AC2"/>
    <w:rsid w:val="004809A4"/>
    <w:rsid w:val="00481113"/>
    <w:rsid w:val="004819ED"/>
    <w:rsid w:val="0048242B"/>
    <w:rsid w:val="004825A8"/>
    <w:rsid w:val="0048372E"/>
    <w:rsid w:val="00483BB7"/>
    <w:rsid w:val="004841EC"/>
    <w:rsid w:val="0048433C"/>
    <w:rsid w:val="00484369"/>
    <w:rsid w:val="00484BE3"/>
    <w:rsid w:val="0048680F"/>
    <w:rsid w:val="00486D6D"/>
    <w:rsid w:val="00487B7C"/>
    <w:rsid w:val="00487F7F"/>
    <w:rsid w:val="00490778"/>
    <w:rsid w:val="00490800"/>
    <w:rsid w:val="004909B6"/>
    <w:rsid w:val="0049227F"/>
    <w:rsid w:val="004924A0"/>
    <w:rsid w:val="00493600"/>
    <w:rsid w:val="004937F9"/>
    <w:rsid w:val="0049409A"/>
    <w:rsid w:val="00495E4D"/>
    <w:rsid w:val="00496003"/>
    <w:rsid w:val="0049611A"/>
    <w:rsid w:val="004966B1"/>
    <w:rsid w:val="00496B5C"/>
    <w:rsid w:val="00497009"/>
    <w:rsid w:val="0049714F"/>
    <w:rsid w:val="00497D0A"/>
    <w:rsid w:val="004A06C1"/>
    <w:rsid w:val="004A1092"/>
    <w:rsid w:val="004A19AD"/>
    <w:rsid w:val="004A2A04"/>
    <w:rsid w:val="004A2AB9"/>
    <w:rsid w:val="004A2B60"/>
    <w:rsid w:val="004A2EC0"/>
    <w:rsid w:val="004A363C"/>
    <w:rsid w:val="004A4EB9"/>
    <w:rsid w:val="004A5111"/>
    <w:rsid w:val="004A5DDD"/>
    <w:rsid w:val="004A6775"/>
    <w:rsid w:val="004B0AED"/>
    <w:rsid w:val="004B107E"/>
    <w:rsid w:val="004B1966"/>
    <w:rsid w:val="004B3191"/>
    <w:rsid w:val="004B4F7D"/>
    <w:rsid w:val="004B68C4"/>
    <w:rsid w:val="004B69DC"/>
    <w:rsid w:val="004B71F0"/>
    <w:rsid w:val="004B7E05"/>
    <w:rsid w:val="004C029D"/>
    <w:rsid w:val="004C140E"/>
    <w:rsid w:val="004C1B4A"/>
    <w:rsid w:val="004C1DFB"/>
    <w:rsid w:val="004C303B"/>
    <w:rsid w:val="004C4248"/>
    <w:rsid w:val="004C4460"/>
    <w:rsid w:val="004C4A54"/>
    <w:rsid w:val="004C4A66"/>
    <w:rsid w:val="004C4A8B"/>
    <w:rsid w:val="004C5BC9"/>
    <w:rsid w:val="004C6FF0"/>
    <w:rsid w:val="004D03BE"/>
    <w:rsid w:val="004D131A"/>
    <w:rsid w:val="004D1EC1"/>
    <w:rsid w:val="004D2503"/>
    <w:rsid w:val="004D271C"/>
    <w:rsid w:val="004D2C3E"/>
    <w:rsid w:val="004D2D91"/>
    <w:rsid w:val="004D4B0C"/>
    <w:rsid w:val="004D7BCC"/>
    <w:rsid w:val="004D7CDA"/>
    <w:rsid w:val="004E07EF"/>
    <w:rsid w:val="004E111C"/>
    <w:rsid w:val="004E16A4"/>
    <w:rsid w:val="004E3AF2"/>
    <w:rsid w:val="004E537F"/>
    <w:rsid w:val="004E58F3"/>
    <w:rsid w:val="004E645A"/>
    <w:rsid w:val="004E6502"/>
    <w:rsid w:val="004E7875"/>
    <w:rsid w:val="004F0879"/>
    <w:rsid w:val="004F1B26"/>
    <w:rsid w:val="004F1E73"/>
    <w:rsid w:val="004F446E"/>
    <w:rsid w:val="004F4CB6"/>
    <w:rsid w:val="004F588E"/>
    <w:rsid w:val="004F7FD7"/>
    <w:rsid w:val="00500272"/>
    <w:rsid w:val="00500383"/>
    <w:rsid w:val="00500B0A"/>
    <w:rsid w:val="00500B8E"/>
    <w:rsid w:val="00502CD2"/>
    <w:rsid w:val="00504484"/>
    <w:rsid w:val="00504AED"/>
    <w:rsid w:val="00504F3D"/>
    <w:rsid w:val="00506E41"/>
    <w:rsid w:val="005111F4"/>
    <w:rsid w:val="005125BB"/>
    <w:rsid w:val="00513ABD"/>
    <w:rsid w:val="00521849"/>
    <w:rsid w:val="00522ABF"/>
    <w:rsid w:val="005237FD"/>
    <w:rsid w:val="0052499E"/>
    <w:rsid w:val="005253A4"/>
    <w:rsid w:val="005259E5"/>
    <w:rsid w:val="005262CC"/>
    <w:rsid w:val="005265DF"/>
    <w:rsid w:val="0052675E"/>
    <w:rsid w:val="0053040E"/>
    <w:rsid w:val="00530607"/>
    <w:rsid w:val="00532FB6"/>
    <w:rsid w:val="0053445A"/>
    <w:rsid w:val="00536E7C"/>
    <w:rsid w:val="0053750A"/>
    <w:rsid w:val="00540ABF"/>
    <w:rsid w:val="00542B93"/>
    <w:rsid w:val="005433F6"/>
    <w:rsid w:val="00544B3C"/>
    <w:rsid w:val="0054697B"/>
    <w:rsid w:val="00546FE2"/>
    <w:rsid w:val="00547B27"/>
    <w:rsid w:val="00547DF9"/>
    <w:rsid w:val="00550F1C"/>
    <w:rsid w:val="00550F35"/>
    <w:rsid w:val="00553949"/>
    <w:rsid w:val="00555D1D"/>
    <w:rsid w:val="005567E6"/>
    <w:rsid w:val="005568B8"/>
    <w:rsid w:val="00557120"/>
    <w:rsid w:val="005610ED"/>
    <w:rsid w:val="005611D3"/>
    <w:rsid w:val="005624E9"/>
    <w:rsid w:val="00562CAE"/>
    <w:rsid w:val="0056468C"/>
    <w:rsid w:val="00566726"/>
    <w:rsid w:val="00566854"/>
    <w:rsid w:val="0057104C"/>
    <w:rsid w:val="005717D1"/>
    <w:rsid w:val="005732AB"/>
    <w:rsid w:val="0057359F"/>
    <w:rsid w:val="00573903"/>
    <w:rsid w:val="005739BC"/>
    <w:rsid w:val="00573A09"/>
    <w:rsid w:val="00573F40"/>
    <w:rsid w:val="00575D55"/>
    <w:rsid w:val="0057632C"/>
    <w:rsid w:val="005764B7"/>
    <w:rsid w:val="0057693A"/>
    <w:rsid w:val="00576F62"/>
    <w:rsid w:val="00577D0A"/>
    <w:rsid w:val="00577DA5"/>
    <w:rsid w:val="005800D0"/>
    <w:rsid w:val="00580FD3"/>
    <w:rsid w:val="00581B6A"/>
    <w:rsid w:val="00584266"/>
    <w:rsid w:val="00584978"/>
    <w:rsid w:val="00584FE4"/>
    <w:rsid w:val="005855C6"/>
    <w:rsid w:val="005931F0"/>
    <w:rsid w:val="005939C5"/>
    <w:rsid w:val="005939D5"/>
    <w:rsid w:val="005952AD"/>
    <w:rsid w:val="0059571F"/>
    <w:rsid w:val="00596883"/>
    <w:rsid w:val="00596E07"/>
    <w:rsid w:val="00597AB7"/>
    <w:rsid w:val="005A0CFB"/>
    <w:rsid w:val="005A2C0F"/>
    <w:rsid w:val="005A2DCB"/>
    <w:rsid w:val="005A2F2B"/>
    <w:rsid w:val="005A3999"/>
    <w:rsid w:val="005A5D28"/>
    <w:rsid w:val="005A60F1"/>
    <w:rsid w:val="005A799C"/>
    <w:rsid w:val="005A7A78"/>
    <w:rsid w:val="005B1584"/>
    <w:rsid w:val="005B35CF"/>
    <w:rsid w:val="005B5518"/>
    <w:rsid w:val="005B5C9F"/>
    <w:rsid w:val="005B6236"/>
    <w:rsid w:val="005B7608"/>
    <w:rsid w:val="005B764D"/>
    <w:rsid w:val="005B7F76"/>
    <w:rsid w:val="005C0A57"/>
    <w:rsid w:val="005C1704"/>
    <w:rsid w:val="005C17C1"/>
    <w:rsid w:val="005C1969"/>
    <w:rsid w:val="005C3033"/>
    <w:rsid w:val="005C3CF3"/>
    <w:rsid w:val="005C42C8"/>
    <w:rsid w:val="005C5C97"/>
    <w:rsid w:val="005C61B0"/>
    <w:rsid w:val="005C6835"/>
    <w:rsid w:val="005C7337"/>
    <w:rsid w:val="005C7441"/>
    <w:rsid w:val="005D0998"/>
    <w:rsid w:val="005D16B7"/>
    <w:rsid w:val="005D225A"/>
    <w:rsid w:val="005D2BB7"/>
    <w:rsid w:val="005D54EA"/>
    <w:rsid w:val="005D710B"/>
    <w:rsid w:val="005D7A75"/>
    <w:rsid w:val="005E0777"/>
    <w:rsid w:val="005E0BBD"/>
    <w:rsid w:val="005E0BE9"/>
    <w:rsid w:val="005E1059"/>
    <w:rsid w:val="005E1A7C"/>
    <w:rsid w:val="005E30A3"/>
    <w:rsid w:val="005E38C3"/>
    <w:rsid w:val="005E433C"/>
    <w:rsid w:val="005E58D7"/>
    <w:rsid w:val="005E5B03"/>
    <w:rsid w:val="005E6E28"/>
    <w:rsid w:val="005E6E99"/>
    <w:rsid w:val="005F0D66"/>
    <w:rsid w:val="005F1F9B"/>
    <w:rsid w:val="005F26F0"/>
    <w:rsid w:val="005F2E3F"/>
    <w:rsid w:val="005F3004"/>
    <w:rsid w:val="005F3B78"/>
    <w:rsid w:val="005F7F96"/>
    <w:rsid w:val="006010CF"/>
    <w:rsid w:val="00601399"/>
    <w:rsid w:val="0060205A"/>
    <w:rsid w:val="006031E4"/>
    <w:rsid w:val="0060548D"/>
    <w:rsid w:val="0060624D"/>
    <w:rsid w:val="00607170"/>
    <w:rsid w:val="00610D62"/>
    <w:rsid w:val="0061100D"/>
    <w:rsid w:val="00612124"/>
    <w:rsid w:val="00613259"/>
    <w:rsid w:val="00613471"/>
    <w:rsid w:val="006151BD"/>
    <w:rsid w:val="00615266"/>
    <w:rsid w:val="0061629E"/>
    <w:rsid w:val="00620C70"/>
    <w:rsid w:val="0062211B"/>
    <w:rsid w:val="0062459A"/>
    <w:rsid w:val="006268D7"/>
    <w:rsid w:val="00630BD3"/>
    <w:rsid w:val="00630F23"/>
    <w:rsid w:val="00631C83"/>
    <w:rsid w:val="00632408"/>
    <w:rsid w:val="00635860"/>
    <w:rsid w:val="006369AB"/>
    <w:rsid w:val="006378D6"/>
    <w:rsid w:val="00637AFD"/>
    <w:rsid w:val="00641B7D"/>
    <w:rsid w:val="00641E36"/>
    <w:rsid w:val="00643144"/>
    <w:rsid w:val="00643692"/>
    <w:rsid w:val="006447D4"/>
    <w:rsid w:val="00644A6C"/>
    <w:rsid w:val="00644D43"/>
    <w:rsid w:val="00645708"/>
    <w:rsid w:val="006458D4"/>
    <w:rsid w:val="00646388"/>
    <w:rsid w:val="00650341"/>
    <w:rsid w:val="006511A4"/>
    <w:rsid w:val="006518F9"/>
    <w:rsid w:val="00651D38"/>
    <w:rsid w:val="00652AB2"/>
    <w:rsid w:val="006567B5"/>
    <w:rsid w:val="00656CDF"/>
    <w:rsid w:val="00657CA5"/>
    <w:rsid w:val="00660295"/>
    <w:rsid w:val="006602A6"/>
    <w:rsid w:val="0066136F"/>
    <w:rsid w:val="00661ACD"/>
    <w:rsid w:val="00661EA7"/>
    <w:rsid w:val="006621C1"/>
    <w:rsid w:val="0066289C"/>
    <w:rsid w:val="006629F3"/>
    <w:rsid w:val="00663349"/>
    <w:rsid w:val="006633A8"/>
    <w:rsid w:val="006645F1"/>
    <w:rsid w:val="00664C32"/>
    <w:rsid w:val="00667761"/>
    <w:rsid w:val="00667922"/>
    <w:rsid w:val="00670FBC"/>
    <w:rsid w:val="006718D4"/>
    <w:rsid w:val="006724FD"/>
    <w:rsid w:val="00673327"/>
    <w:rsid w:val="006760A1"/>
    <w:rsid w:val="006760AF"/>
    <w:rsid w:val="00677EDF"/>
    <w:rsid w:val="00680E9B"/>
    <w:rsid w:val="00680F95"/>
    <w:rsid w:val="0068190E"/>
    <w:rsid w:val="00681E4B"/>
    <w:rsid w:val="00681F20"/>
    <w:rsid w:val="00682210"/>
    <w:rsid w:val="00682CE0"/>
    <w:rsid w:val="006837A8"/>
    <w:rsid w:val="006839A7"/>
    <w:rsid w:val="006841C1"/>
    <w:rsid w:val="006849E5"/>
    <w:rsid w:val="00686541"/>
    <w:rsid w:val="0068666A"/>
    <w:rsid w:val="00687210"/>
    <w:rsid w:val="00687368"/>
    <w:rsid w:val="0068773E"/>
    <w:rsid w:val="00687CF9"/>
    <w:rsid w:val="00691068"/>
    <w:rsid w:val="00691E38"/>
    <w:rsid w:val="00692277"/>
    <w:rsid w:val="00693659"/>
    <w:rsid w:val="00693942"/>
    <w:rsid w:val="006972F1"/>
    <w:rsid w:val="006A0126"/>
    <w:rsid w:val="006A0FC1"/>
    <w:rsid w:val="006A32E8"/>
    <w:rsid w:val="006A4337"/>
    <w:rsid w:val="006A46A1"/>
    <w:rsid w:val="006A55B8"/>
    <w:rsid w:val="006A61CE"/>
    <w:rsid w:val="006A749D"/>
    <w:rsid w:val="006B08A3"/>
    <w:rsid w:val="006B1B73"/>
    <w:rsid w:val="006B1BB0"/>
    <w:rsid w:val="006B250F"/>
    <w:rsid w:val="006B42CF"/>
    <w:rsid w:val="006B4329"/>
    <w:rsid w:val="006B64B5"/>
    <w:rsid w:val="006B71C4"/>
    <w:rsid w:val="006C0BD4"/>
    <w:rsid w:val="006C1792"/>
    <w:rsid w:val="006C2C15"/>
    <w:rsid w:val="006C3110"/>
    <w:rsid w:val="006C427D"/>
    <w:rsid w:val="006C42A8"/>
    <w:rsid w:val="006C4A2F"/>
    <w:rsid w:val="006C5ABA"/>
    <w:rsid w:val="006C609C"/>
    <w:rsid w:val="006C6DA8"/>
    <w:rsid w:val="006C75C6"/>
    <w:rsid w:val="006C779F"/>
    <w:rsid w:val="006D0538"/>
    <w:rsid w:val="006D0C5E"/>
    <w:rsid w:val="006D4037"/>
    <w:rsid w:val="006D4050"/>
    <w:rsid w:val="006D5418"/>
    <w:rsid w:val="006D56C1"/>
    <w:rsid w:val="006D631F"/>
    <w:rsid w:val="006E0757"/>
    <w:rsid w:val="006E268D"/>
    <w:rsid w:val="006E3A6E"/>
    <w:rsid w:val="006E3CFE"/>
    <w:rsid w:val="006E5235"/>
    <w:rsid w:val="006E5EAC"/>
    <w:rsid w:val="006E6317"/>
    <w:rsid w:val="006F1A17"/>
    <w:rsid w:val="006F2C02"/>
    <w:rsid w:val="006F3A06"/>
    <w:rsid w:val="006F43A2"/>
    <w:rsid w:val="006F4E7F"/>
    <w:rsid w:val="006F4F70"/>
    <w:rsid w:val="006F545E"/>
    <w:rsid w:val="006F5925"/>
    <w:rsid w:val="006F59AD"/>
    <w:rsid w:val="006F62E0"/>
    <w:rsid w:val="006F6F33"/>
    <w:rsid w:val="007007B3"/>
    <w:rsid w:val="00700FF5"/>
    <w:rsid w:val="0070155B"/>
    <w:rsid w:val="00701E0F"/>
    <w:rsid w:val="007026C0"/>
    <w:rsid w:val="00702F6C"/>
    <w:rsid w:val="00703635"/>
    <w:rsid w:val="00703754"/>
    <w:rsid w:val="007037A3"/>
    <w:rsid w:val="007037AF"/>
    <w:rsid w:val="007044B4"/>
    <w:rsid w:val="007044B5"/>
    <w:rsid w:val="00706103"/>
    <w:rsid w:val="0070620A"/>
    <w:rsid w:val="00706839"/>
    <w:rsid w:val="00706CD9"/>
    <w:rsid w:val="00706ED0"/>
    <w:rsid w:val="00706FF6"/>
    <w:rsid w:val="007071BF"/>
    <w:rsid w:val="0071367D"/>
    <w:rsid w:val="007147A1"/>
    <w:rsid w:val="00716B06"/>
    <w:rsid w:val="00716D9A"/>
    <w:rsid w:val="0071794C"/>
    <w:rsid w:val="00720C0C"/>
    <w:rsid w:val="00723812"/>
    <w:rsid w:val="00724130"/>
    <w:rsid w:val="00724534"/>
    <w:rsid w:val="007255A5"/>
    <w:rsid w:val="007261FA"/>
    <w:rsid w:val="0073143B"/>
    <w:rsid w:val="0073156C"/>
    <w:rsid w:val="007338DD"/>
    <w:rsid w:val="007340DE"/>
    <w:rsid w:val="00734BFE"/>
    <w:rsid w:val="00736DBE"/>
    <w:rsid w:val="0073711C"/>
    <w:rsid w:val="00737830"/>
    <w:rsid w:val="00740C66"/>
    <w:rsid w:val="0074273A"/>
    <w:rsid w:val="00742925"/>
    <w:rsid w:val="00742C18"/>
    <w:rsid w:val="0074306C"/>
    <w:rsid w:val="007438DD"/>
    <w:rsid w:val="00746BCA"/>
    <w:rsid w:val="00746E56"/>
    <w:rsid w:val="00750510"/>
    <w:rsid w:val="007514F3"/>
    <w:rsid w:val="00751E38"/>
    <w:rsid w:val="00752389"/>
    <w:rsid w:val="00752BC4"/>
    <w:rsid w:val="00752BF8"/>
    <w:rsid w:val="0075308F"/>
    <w:rsid w:val="0075324C"/>
    <w:rsid w:val="00754AE2"/>
    <w:rsid w:val="0075562C"/>
    <w:rsid w:val="00756FA5"/>
    <w:rsid w:val="00761779"/>
    <w:rsid w:val="007630A8"/>
    <w:rsid w:val="0076482C"/>
    <w:rsid w:val="00765904"/>
    <w:rsid w:val="00765EE4"/>
    <w:rsid w:val="007679F2"/>
    <w:rsid w:val="00767E55"/>
    <w:rsid w:val="007705C7"/>
    <w:rsid w:val="007706BF"/>
    <w:rsid w:val="0077180E"/>
    <w:rsid w:val="00771A7E"/>
    <w:rsid w:val="0077211B"/>
    <w:rsid w:val="0077236B"/>
    <w:rsid w:val="00772A23"/>
    <w:rsid w:val="00774F71"/>
    <w:rsid w:val="00775D9F"/>
    <w:rsid w:val="007765B8"/>
    <w:rsid w:val="00777982"/>
    <w:rsid w:val="007802F0"/>
    <w:rsid w:val="00781966"/>
    <w:rsid w:val="00782B73"/>
    <w:rsid w:val="00785ACC"/>
    <w:rsid w:val="00791BF9"/>
    <w:rsid w:val="0079268C"/>
    <w:rsid w:val="00792CBB"/>
    <w:rsid w:val="00792CF8"/>
    <w:rsid w:val="007932E9"/>
    <w:rsid w:val="00793872"/>
    <w:rsid w:val="007964EF"/>
    <w:rsid w:val="007973CE"/>
    <w:rsid w:val="00797634"/>
    <w:rsid w:val="007A39F6"/>
    <w:rsid w:val="007A3CCE"/>
    <w:rsid w:val="007A4397"/>
    <w:rsid w:val="007A44B0"/>
    <w:rsid w:val="007A50D2"/>
    <w:rsid w:val="007A53B8"/>
    <w:rsid w:val="007A63DE"/>
    <w:rsid w:val="007A6D2F"/>
    <w:rsid w:val="007A6F29"/>
    <w:rsid w:val="007A73B4"/>
    <w:rsid w:val="007A744F"/>
    <w:rsid w:val="007B0136"/>
    <w:rsid w:val="007B0D95"/>
    <w:rsid w:val="007B1276"/>
    <w:rsid w:val="007B1932"/>
    <w:rsid w:val="007B25B5"/>
    <w:rsid w:val="007B32B3"/>
    <w:rsid w:val="007B3333"/>
    <w:rsid w:val="007B33E2"/>
    <w:rsid w:val="007B5FB1"/>
    <w:rsid w:val="007B61A8"/>
    <w:rsid w:val="007B6AA9"/>
    <w:rsid w:val="007B78B2"/>
    <w:rsid w:val="007B7DAF"/>
    <w:rsid w:val="007C0DA8"/>
    <w:rsid w:val="007C17E9"/>
    <w:rsid w:val="007C1812"/>
    <w:rsid w:val="007C44AA"/>
    <w:rsid w:val="007C46BF"/>
    <w:rsid w:val="007C7181"/>
    <w:rsid w:val="007C752A"/>
    <w:rsid w:val="007D11B0"/>
    <w:rsid w:val="007D2B3E"/>
    <w:rsid w:val="007D2C00"/>
    <w:rsid w:val="007D32B9"/>
    <w:rsid w:val="007D5359"/>
    <w:rsid w:val="007D761A"/>
    <w:rsid w:val="007E1C84"/>
    <w:rsid w:val="007E1F18"/>
    <w:rsid w:val="007E3858"/>
    <w:rsid w:val="007E3C6C"/>
    <w:rsid w:val="007E44D5"/>
    <w:rsid w:val="007E465C"/>
    <w:rsid w:val="007E662B"/>
    <w:rsid w:val="007E6C1A"/>
    <w:rsid w:val="007E6E82"/>
    <w:rsid w:val="007F0F90"/>
    <w:rsid w:val="007F0FD7"/>
    <w:rsid w:val="007F1498"/>
    <w:rsid w:val="007F1A8B"/>
    <w:rsid w:val="007F2333"/>
    <w:rsid w:val="007F259E"/>
    <w:rsid w:val="007F2BDC"/>
    <w:rsid w:val="007F467A"/>
    <w:rsid w:val="007F484D"/>
    <w:rsid w:val="007F52E4"/>
    <w:rsid w:val="007F6FF2"/>
    <w:rsid w:val="0080005D"/>
    <w:rsid w:val="00800626"/>
    <w:rsid w:val="008018C7"/>
    <w:rsid w:val="00801E36"/>
    <w:rsid w:val="00803106"/>
    <w:rsid w:val="00804255"/>
    <w:rsid w:val="00804F5E"/>
    <w:rsid w:val="00805B87"/>
    <w:rsid w:val="00806429"/>
    <w:rsid w:val="008066F7"/>
    <w:rsid w:val="00806AAC"/>
    <w:rsid w:val="00807421"/>
    <w:rsid w:val="008079BD"/>
    <w:rsid w:val="00807CE2"/>
    <w:rsid w:val="00810D04"/>
    <w:rsid w:val="00811975"/>
    <w:rsid w:val="008140D9"/>
    <w:rsid w:val="00814B16"/>
    <w:rsid w:val="00816C73"/>
    <w:rsid w:val="00816DDA"/>
    <w:rsid w:val="00820B40"/>
    <w:rsid w:val="00821159"/>
    <w:rsid w:val="00821C93"/>
    <w:rsid w:val="008223DC"/>
    <w:rsid w:val="00822F3F"/>
    <w:rsid w:val="008235A6"/>
    <w:rsid w:val="00824782"/>
    <w:rsid w:val="00825150"/>
    <w:rsid w:val="008260EA"/>
    <w:rsid w:val="008266E6"/>
    <w:rsid w:val="00826AAC"/>
    <w:rsid w:val="00826F72"/>
    <w:rsid w:val="00827890"/>
    <w:rsid w:val="00832544"/>
    <w:rsid w:val="00832FBE"/>
    <w:rsid w:val="00833BD3"/>
    <w:rsid w:val="00834122"/>
    <w:rsid w:val="00834B9A"/>
    <w:rsid w:val="00836A32"/>
    <w:rsid w:val="00837E78"/>
    <w:rsid w:val="00841120"/>
    <w:rsid w:val="00842F3F"/>
    <w:rsid w:val="0084456A"/>
    <w:rsid w:val="00846834"/>
    <w:rsid w:val="0084694F"/>
    <w:rsid w:val="0085041B"/>
    <w:rsid w:val="00850DF0"/>
    <w:rsid w:val="00852A13"/>
    <w:rsid w:val="00852F72"/>
    <w:rsid w:val="0085380B"/>
    <w:rsid w:val="00853D94"/>
    <w:rsid w:val="00853ECE"/>
    <w:rsid w:val="0085410E"/>
    <w:rsid w:val="00854A01"/>
    <w:rsid w:val="00856DDF"/>
    <w:rsid w:val="00857045"/>
    <w:rsid w:val="0085731B"/>
    <w:rsid w:val="008573B3"/>
    <w:rsid w:val="008575E0"/>
    <w:rsid w:val="00861153"/>
    <w:rsid w:val="0086196C"/>
    <w:rsid w:val="00863C38"/>
    <w:rsid w:val="00864178"/>
    <w:rsid w:val="0086528D"/>
    <w:rsid w:val="0086540B"/>
    <w:rsid w:val="008667FC"/>
    <w:rsid w:val="00867897"/>
    <w:rsid w:val="008702A4"/>
    <w:rsid w:val="00870E28"/>
    <w:rsid w:val="00871625"/>
    <w:rsid w:val="008733F6"/>
    <w:rsid w:val="00873BC9"/>
    <w:rsid w:val="00873E7A"/>
    <w:rsid w:val="00873F21"/>
    <w:rsid w:val="00875177"/>
    <w:rsid w:val="0087601A"/>
    <w:rsid w:val="00877342"/>
    <w:rsid w:val="00877829"/>
    <w:rsid w:val="008809C9"/>
    <w:rsid w:val="008816DE"/>
    <w:rsid w:val="00881799"/>
    <w:rsid w:val="008826E9"/>
    <w:rsid w:val="00882991"/>
    <w:rsid w:val="00884CAE"/>
    <w:rsid w:val="00887CA2"/>
    <w:rsid w:val="00892418"/>
    <w:rsid w:val="00892905"/>
    <w:rsid w:val="00892F7A"/>
    <w:rsid w:val="0089322B"/>
    <w:rsid w:val="008942A5"/>
    <w:rsid w:val="00894324"/>
    <w:rsid w:val="00895786"/>
    <w:rsid w:val="00896B19"/>
    <w:rsid w:val="00897A61"/>
    <w:rsid w:val="00897C0C"/>
    <w:rsid w:val="008A033F"/>
    <w:rsid w:val="008A05D1"/>
    <w:rsid w:val="008A0984"/>
    <w:rsid w:val="008A16AA"/>
    <w:rsid w:val="008A3408"/>
    <w:rsid w:val="008A4485"/>
    <w:rsid w:val="008A45AE"/>
    <w:rsid w:val="008A4698"/>
    <w:rsid w:val="008A53FA"/>
    <w:rsid w:val="008A63B5"/>
    <w:rsid w:val="008A7217"/>
    <w:rsid w:val="008B0605"/>
    <w:rsid w:val="008B0D1D"/>
    <w:rsid w:val="008B308E"/>
    <w:rsid w:val="008B40F8"/>
    <w:rsid w:val="008B4741"/>
    <w:rsid w:val="008B4E1E"/>
    <w:rsid w:val="008B5054"/>
    <w:rsid w:val="008B53F9"/>
    <w:rsid w:val="008B6086"/>
    <w:rsid w:val="008B60D3"/>
    <w:rsid w:val="008B6EB6"/>
    <w:rsid w:val="008B6EE9"/>
    <w:rsid w:val="008C212E"/>
    <w:rsid w:val="008C315A"/>
    <w:rsid w:val="008C3362"/>
    <w:rsid w:val="008C4E57"/>
    <w:rsid w:val="008C4EE1"/>
    <w:rsid w:val="008C4F51"/>
    <w:rsid w:val="008C6464"/>
    <w:rsid w:val="008C6677"/>
    <w:rsid w:val="008C697C"/>
    <w:rsid w:val="008D221F"/>
    <w:rsid w:val="008D3973"/>
    <w:rsid w:val="008D3F35"/>
    <w:rsid w:val="008D4E77"/>
    <w:rsid w:val="008E1534"/>
    <w:rsid w:val="008E43C6"/>
    <w:rsid w:val="008E55C3"/>
    <w:rsid w:val="008E5704"/>
    <w:rsid w:val="008E6206"/>
    <w:rsid w:val="008E779F"/>
    <w:rsid w:val="008E7D70"/>
    <w:rsid w:val="008F0610"/>
    <w:rsid w:val="008F3376"/>
    <w:rsid w:val="008F37CE"/>
    <w:rsid w:val="008F3B8D"/>
    <w:rsid w:val="008F77BC"/>
    <w:rsid w:val="009006BB"/>
    <w:rsid w:val="00901EFF"/>
    <w:rsid w:val="00901FF3"/>
    <w:rsid w:val="00904E2E"/>
    <w:rsid w:val="009060B3"/>
    <w:rsid w:val="00906334"/>
    <w:rsid w:val="00906696"/>
    <w:rsid w:val="0090790F"/>
    <w:rsid w:val="00910F22"/>
    <w:rsid w:val="00912142"/>
    <w:rsid w:val="00914352"/>
    <w:rsid w:val="00914920"/>
    <w:rsid w:val="00915D16"/>
    <w:rsid w:val="009162C1"/>
    <w:rsid w:val="00922090"/>
    <w:rsid w:val="009220BA"/>
    <w:rsid w:val="00922640"/>
    <w:rsid w:val="00923C04"/>
    <w:rsid w:val="00923E4A"/>
    <w:rsid w:val="009246DF"/>
    <w:rsid w:val="0092584A"/>
    <w:rsid w:val="00925A80"/>
    <w:rsid w:val="00925A81"/>
    <w:rsid w:val="00926282"/>
    <w:rsid w:val="00926A69"/>
    <w:rsid w:val="00927485"/>
    <w:rsid w:val="00927843"/>
    <w:rsid w:val="00930631"/>
    <w:rsid w:val="00931510"/>
    <w:rsid w:val="009332DD"/>
    <w:rsid w:val="00934083"/>
    <w:rsid w:val="0093469A"/>
    <w:rsid w:val="00934D3B"/>
    <w:rsid w:val="00935842"/>
    <w:rsid w:val="00935CD7"/>
    <w:rsid w:val="00936406"/>
    <w:rsid w:val="0093749B"/>
    <w:rsid w:val="0093765D"/>
    <w:rsid w:val="00937A7A"/>
    <w:rsid w:val="00941405"/>
    <w:rsid w:val="00941EF2"/>
    <w:rsid w:val="00942B0D"/>
    <w:rsid w:val="0094312F"/>
    <w:rsid w:val="0094423E"/>
    <w:rsid w:val="00944956"/>
    <w:rsid w:val="00944A0D"/>
    <w:rsid w:val="00944D80"/>
    <w:rsid w:val="00945E90"/>
    <w:rsid w:val="00946436"/>
    <w:rsid w:val="009474EA"/>
    <w:rsid w:val="00947C1E"/>
    <w:rsid w:val="0095103B"/>
    <w:rsid w:val="009511EE"/>
    <w:rsid w:val="009523D6"/>
    <w:rsid w:val="00952ED5"/>
    <w:rsid w:val="009535F7"/>
    <w:rsid w:val="00957A83"/>
    <w:rsid w:val="009603CF"/>
    <w:rsid w:val="0096046E"/>
    <w:rsid w:val="00961FB7"/>
    <w:rsid w:val="009627B9"/>
    <w:rsid w:val="00962CB2"/>
    <w:rsid w:val="00963C1E"/>
    <w:rsid w:val="009640CB"/>
    <w:rsid w:val="00964ECD"/>
    <w:rsid w:val="0096552F"/>
    <w:rsid w:val="0096592C"/>
    <w:rsid w:val="00966565"/>
    <w:rsid w:val="00967FEE"/>
    <w:rsid w:val="0097125C"/>
    <w:rsid w:val="009713B6"/>
    <w:rsid w:val="00971662"/>
    <w:rsid w:val="00972540"/>
    <w:rsid w:val="00974111"/>
    <w:rsid w:val="009759B8"/>
    <w:rsid w:val="00980735"/>
    <w:rsid w:val="00981A67"/>
    <w:rsid w:val="00982A3D"/>
    <w:rsid w:val="00982E53"/>
    <w:rsid w:val="009836E5"/>
    <w:rsid w:val="00984E09"/>
    <w:rsid w:val="00985205"/>
    <w:rsid w:val="00986355"/>
    <w:rsid w:val="00986AAB"/>
    <w:rsid w:val="00987361"/>
    <w:rsid w:val="0099009E"/>
    <w:rsid w:val="00990814"/>
    <w:rsid w:val="00990922"/>
    <w:rsid w:val="00990CFB"/>
    <w:rsid w:val="00990FF0"/>
    <w:rsid w:val="00992B08"/>
    <w:rsid w:val="00995131"/>
    <w:rsid w:val="00995210"/>
    <w:rsid w:val="00995CB2"/>
    <w:rsid w:val="00996B39"/>
    <w:rsid w:val="0099753D"/>
    <w:rsid w:val="009976B0"/>
    <w:rsid w:val="00997E1F"/>
    <w:rsid w:val="009A1BF2"/>
    <w:rsid w:val="009A1C5D"/>
    <w:rsid w:val="009A203D"/>
    <w:rsid w:val="009A275E"/>
    <w:rsid w:val="009A289E"/>
    <w:rsid w:val="009A3CAC"/>
    <w:rsid w:val="009A3FEC"/>
    <w:rsid w:val="009A4081"/>
    <w:rsid w:val="009A5091"/>
    <w:rsid w:val="009A6C83"/>
    <w:rsid w:val="009A74A1"/>
    <w:rsid w:val="009B13DF"/>
    <w:rsid w:val="009B1A92"/>
    <w:rsid w:val="009B2537"/>
    <w:rsid w:val="009B32FE"/>
    <w:rsid w:val="009B399D"/>
    <w:rsid w:val="009B3C2E"/>
    <w:rsid w:val="009B4E3E"/>
    <w:rsid w:val="009B5A2F"/>
    <w:rsid w:val="009B5F3B"/>
    <w:rsid w:val="009B7A39"/>
    <w:rsid w:val="009C0179"/>
    <w:rsid w:val="009C0C1B"/>
    <w:rsid w:val="009C16A0"/>
    <w:rsid w:val="009C37F7"/>
    <w:rsid w:val="009C3955"/>
    <w:rsid w:val="009C4C15"/>
    <w:rsid w:val="009C532F"/>
    <w:rsid w:val="009C5782"/>
    <w:rsid w:val="009C612E"/>
    <w:rsid w:val="009C625B"/>
    <w:rsid w:val="009C77EE"/>
    <w:rsid w:val="009D0B85"/>
    <w:rsid w:val="009D18ED"/>
    <w:rsid w:val="009D21CF"/>
    <w:rsid w:val="009D31C8"/>
    <w:rsid w:val="009D3BB8"/>
    <w:rsid w:val="009D3C0D"/>
    <w:rsid w:val="009E0570"/>
    <w:rsid w:val="009E07B9"/>
    <w:rsid w:val="009E459F"/>
    <w:rsid w:val="009E6757"/>
    <w:rsid w:val="009F1352"/>
    <w:rsid w:val="009F1353"/>
    <w:rsid w:val="009F17D5"/>
    <w:rsid w:val="009F17EB"/>
    <w:rsid w:val="009F48AB"/>
    <w:rsid w:val="009F6951"/>
    <w:rsid w:val="009F7CC2"/>
    <w:rsid w:val="00A01358"/>
    <w:rsid w:val="00A016B7"/>
    <w:rsid w:val="00A02E53"/>
    <w:rsid w:val="00A03CD7"/>
    <w:rsid w:val="00A05252"/>
    <w:rsid w:val="00A0578B"/>
    <w:rsid w:val="00A05839"/>
    <w:rsid w:val="00A064CF"/>
    <w:rsid w:val="00A06A67"/>
    <w:rsid w:val="00A06BC1"/>
    <w:rsid w:val="00A078DF"/>
    <w:rsid w:val="00A07ADE"/>
    <w:rsid w:val="00A07BDC"/>
    <w:rsid w:val="00A104A4"/>
    <w:rsid w:val="00A10D56"/>
    <w:rsid w:val="00A11395"/>
    <w:rsid w:val="00A12A26"/>
    <w:rsid w:val="00A136E9"/>
    <w:rsid w:val="00A13922"/>
    <w:rsid w:val="00A15BE3"/>
    <w:rsid w:val="00A1745A"/>
    <w:rsid w:val="00A200BB"/>
    <w:rsid w:val="00A20804"/>
    <w:rsid w:val="00A2149D"/>
    <w:rsid w:val="00A25D01"/>
    <w:rsid w:val="00A268A2"/>
    <w:rsid w:val="00A2751D"/>
    <w:rsid w:val="00A30CCA"/>
    <w:rsid w:val="00A31133"/>
    <w:rsid w:val="00A3639C"/>
    <w:rsid w:val="00A36AED"/>
    <w:rsid w:val="00A4085E"/>
    <w:rsid w:val="00A4170D"/>
    <w:rsid w:val="00A42794"/>
    <w:rsid w:val="00A43896"/>
    <w:rsid w:val="00A44AED"/>
    <w:rsid w:val="00A45CF4"/>
    <w:rsid w:val="00A51043"/>
    <w:rsid w:val="00A51C13"/>
    <w:rsid w:val="00A54B21"/>
    <w:rsid w:val="00A54D57"/>
    <w:rsid w:val="00A561E7"/>
    <w:rsid w:val="00A56BA1"/>
    <w:rsid w:val="00A5749F"/>
    <w:rsid w:val="00A57B93"/>
    <w:rsid w:val="00A57CD3"/>
    <w:rsid w:val="00A60C53"/>
    <w:rsid w:val="00A612C0"/>
    <w:rsid w:val="00A61594"/>
    <w:rsid w:val="00A61C74"/>
    <w:rsid w:val="00A63893"/>
    <w:rsid w:val="00A63C0A"/>
    <w:rsid w:val="00A669AB"/>
    <w:rsid w:val="00A672BB"/>
    <w:rsid w:val="00A70B7B"/>
    <w:rsid w:val="00A70C0B"/>
    <w:rsid w:val="00A71112"/>
    <w:rsid w:val="00A7152B"/>
    <w:rsid w:val="00A7240A"/>
    <w:rsid w:val="00A725F1"/>
    <w:rsid w:val="00A726EA"/>
    <w:rsid w:val="00A72B37"/>
    <w:rsid w:val="00A7336E"/>
    <w:rsid w:val="00A75D04"/>
    <w:rsid w:val="00A75DD5"/>
    <w:rsid w:val="00A807A3"/>
    <w:rsid w:val="00A80A4D"/>
    <w:rsid w:val="00A80D2A"/>
    <w:rsid w:val="00A80DCC"/>
    <w:rsid w:val="00A82BE4"/>
    <w:rsid w:val="00A83094"/>
    <w:rsid w:val="00A83CCD"/>
    <w:rsid w:val="00A8465D"/>
    <w:rsid w:val="00A85726"/>
    <w:rsid w:val="00A9108D"/>
    <w:rsid w:val="00A9227C"/>
    <w:rsid w:val="00A92EEA"/>
    <w:rsid w:val="00A969E1"/>
    <w:rsid w:val="00A96D1A"/>
    <w:rsid w:val="00A97837"/>
    <w:rsid w:val="00AA063F"/>
    <w:rsid w:val="00AA2AEE"/>
    <w:rsid w:val="00AA3F78"/>
    <w:rsid w:val="00AA500D"/>
    <w:rsid w:val="00AA51FB"/>
    <w:rsid w:val="00AB1321"/>
    <w:rsid w:val="00AB1F7E"/>
    <w:rsid w:val="00AB3D26"/>
    <w:rsid w:val="00AB43F5"/>
    <w:rsid w:val="00AB4AC8"/>
    <w:rsid w:val="00AB557B"/>
    <w:rsid w:val="00AC3177"/>
    <w:rsid w:val="00AC3338"/>
    <w:rsid w:val="00AC4C84"/>
    <w:rsid w:val="00AC5B1C"/>
    <w:rsid w:val="00AC602A"/>
    <w:rsid w:val="00AC6B93"/>
    <w:rsid w:val="00AC73A2"/>
    <w:rsid w:val="00AC777B"/>
    <w:rsid w:val="00AC7FB6"/>
    <w:rsid w:val="00AD0464"/>
    <w:rsid w:val="00AD20B6"/>
    <w:rsid w:val="00AD21EF"/>
    <w:rsid w:val="00AD3412"/>
    <w:rsid w:val="00AD3571"/>
    <w:rsid w:val="00AD3D45"/>
    <w:rsid w:val="00AD5898"/>
    <w:rsid w:val="00AD631E"/>
    <w:rsid w:val="00AD673E"/>
    <w:rsid w:val="00AD7017"/>
    <w:rsid w:val="00AD7DA6"/>
    <w:rsid w:val="00AE0291"/>
    <w:rsid w:val="00AE08E5"/>
    <w:rsid w:val="00AE125A"/>
    <w:rsid w:val="00AE14FA"/>
    <w:rsid w:val="00AE1AF4"/>
    <w:rsid w:val="00AE2100"/>
    <w:rsid w:val="00AE2F7D"/>
    <w:rsid w:val="00AE325F"/>
    <w:rsid w:val="00AE360F"/>
    <w:rsid w:val="00AE3EFE"/>
    <w:rsid w:val="00AE4074"/>
    <w:rsid w:val="00AE471C"/>
    <w:rsid w:val="00AE47EC"/>
    <w:rsid w:val="00AE627C"/>
    <w:rsid w:val="00AE67F5"/>
    <w:rsid w:val="00AE690C"/>
    <w:rsid w:val="00AF0302"/>
    <w:rsid w:val="00AF1694"/>
    <w:rsid w:val="00AF2256"/>
    <w:rsid w:val="00AF3F67"/>
    <w:rsid w:val="00AF4725"/>
    <w:rsid w:val="00AF50C7"/>
    <w:rsid w:val="00AF5284"/>
    <w:rsid w:val="00AF62A5"/>
    <w:rsid w:val="00AF6AB3"/>
    <w:rsid w:val="00AF7972"/>
    <w:rsid w:val="00AF7CA7"/>
    <w:rsid w:val="00B0100B"/>
    <w:rsid w:val="00B04BD6"/>
    <w:rsid w:val="00B0503F"/>
    <w:rsid w:val="00B057AF"/>
    <w:rsid w:val="00B057B8"/>
    <w:rsid w:val="00B05915"/>
    <w:rsid w:val="00B10945"/>
    <w:rsid w:val="00B15562"/>
    <w:rsid w:val="00B2093D"/>
    <w:rsid w:val="00B20BBC"/>
    <w:rsid w:val="00B20C08"/>
    <w:rsid w:val="00B21062"/>
    <w:rsid w:val="00B21F96"/>
    <w:rsid w:val="00B2317A"/>
    <w:rsid w:val="00B23EA0"/>
    <w:rsid w:val="00B240DB"/>
    <w:rsid w:val="00B241CB"/>
    <w:rsid w:val="00B2441B"/>
    <w:rsid w:val="00B2477D"/>
    <w:rsid w:val="00B250D6"/>
    <w:rsid w:val="00B26016"/>
    <w:rsid w:val="00B26675"/>
    <w:rsid w:val="00B277F9"/>
    <w:rsid w:val="00B31471"/>
    <w:rsid w:val="00B32F59"/>
    <w:rsid w:val="00B33B12"/>
    <w:rsid w:val="00B33F4E"/>
    <w:rsid w:val="00B40CAC"/>
    <w:rsid w:val="00B41474"/>
    <w:rsid w:val="00B4264E"/>
    <w:rsid w:val="00B4282A"/>
    <w:rsid w:val="00B42D3F"/>
    <w:rsid w:val="00B451D6"/>
    <w:rsid w:val="00B459D2"/>
    <w:rsid w:val="00B46A8E"/>
    <w:rsid w:val="00B5044B"/>
    <w:rsid w:val="00B51718"/>
    <w:rsid w:val="00B520A6"/>
    <w:rsid w:val="00B522A6"/>
    <w:rsid w:val="00B52A2A"/>
    <w:rsid w:val="00B53FE2"/>
    <w:rsid w:val="00B5456E"/>
    <w:rsid w:val="00B54D22"/>
    <w:rsid w:val="00B55CB9"/>
    <w:rsid w:val="00B562F9"/>
    <w:rsid w:val="00B61AC0"/>
    <w:rsid w:val="00B63B9D"/>
    <w:rsid w:val="00B65E15"/>
    <w:rsid w:val="00B70708"/>
    <w:rsid w:val="00B709B9"/>
    <w:rsid w:val="00B713D7"/>
    <w:rsid w:val="00B71BDB"/>
    <w:rsid w:val="00B71E08"/>
    <w:rsid w:val="00B74C4B"/>
    <w:rsid w:val="00B75230"/>
    <w:rsid w:val="00B75525"/>
    <w:rsid w:val="00B7661C"/>
    <w:rsid w:val="00B76640"/>
    <w:rsid w:val="00B767AA"/>
    <w:rsid w:val="00B777DD"/>
    <w:rsid w:val="00B7786D"/>
    <w:rsid w:val="00B80286"/>
    <w:rsid w:val="00B80799"/>
    <w:rsid w:val="00B80A70"/>
    <w:rsid w:val="00B80EB8"/>
    <w:rsid w:val="00B810C5"/>
    <w:rsid w:val="00B81D2D"/>
    <w:rsid w:val="00B82BC5"/>
    <w:rsid w:val="00B83081"/>
    <w:rsid w:val="00B83DE8"/>
    <w:rsid w:val="00B844BE"/>
    <w:rsid w:val="00B84DE3"/>
    <w:rsid w:val="00B85026"/>
    <w:rsid w:val="00B85B67"/>
    <w:rsid w:val="00B877B7"/>
    <w:rsid w:val="00B87965"/>
    <w:rsid w:val="00B9048A"/>
    <w:rsid w:val="00B9060D"/>
    <w:rsid w:val="00B91623"/>
    <w:rsid w:val="00B924DB"/>
    <w:rsid w:val="00B934BE"/>
    <w:rsid w:val="00B934CE"/>
    <w:rsid w:val="00B93848"/>
    <w:rsid w:val="00B94D69"/>
    <w:rsid w:val="00B94F3C"/>
    <w:rsid w:val="00B97907"/>
    <w:rsid w:val="00B97B63"/>
    <w:rsid w:val="00BA1C33"/>
    <w:rsid w:val="00BA1F72"/>
    <w:rsid w:val="00BA2343"/>
    <w:rsid w:val="00BA3518"/>
    <w:rsid w:val="00BA44A1"/>
    <w:rsid w:val="00BA571F"/>
    <w:rsid w:val="00BA6FD5"/>
    <w:rsid w:val="00BA7ABF"/>
    <w:rsid w:val="00BB026D"/>
    <w:rsid w:val="00BB0481"/>
    <w:rsid w:val="00BB2335"/>
    <w:rsid w:val="00BB3810"/>
    <w:rsid w:val="00BB441B"/>
    <w:rsid w:val="00BB67DE"/>
    <w:rsid w:val="00BB7E88"/>
    <w:rsid w:val="00BC0899"/>
    <w:rsid w:val="00BC1BA8"/>
    <w:rsid w:val="00BC327C"/>
    <w:rsid w:val="00BC3C22"/>
    <w:rsid w:val="00BC45FF"/>
    <w:rsid w:val="00BC4CC9"/>
    <w:rsid w:val="00BC7545"/>
    <w:rsid w:val="00BD186D"/>
    <w:rsid w:val="00BD34D3"/>
    <w:rsid w:val="00BD3D74"/>
    <w:rsid w:val="00BD3F80"/>
    <w:rsid w:val="00BD624E"/>
    <w:rsid w:val="00BD6580"/>
    <w:rsid w:val="00BD7782"/>
    <w:rsid w:val="00BE000C"/>
    <w:rsid w:val="00BE0735"/>
    <w:rsid w:val="00BE0A18"/>
    <w:rsid w:val="00BE1745"/>
    <w:rsid w:val="00BE1B87"/>
    <w:rsid w:val="00BE1CDF"/>
    <w:rsid w:val="00BE231D"/>
    <w:rsid w:val="00BF03B2"/>
    <w:rsid w:val="00BF07E3"/>
    <w:rsid w:val="00BF232C"/>
    <w:rsid w:val="00BF27AC"/>
    <w:rsid w:val="00BF32CC"/>
    <w:rsid w:val="00BF477C"/>
    <w:rsid w:val="00BF53C8"/>
    <w:rsid w:val="00BF5540"/>
    <w:rsid w:val="00BF580B"/>
    <w:rsid w:val="00BF62B1"/>
    <w:rsid w:val="00C00446"/>
    <w:rsid w:val="00C00E1E"/>
    <w:rsid w:val="00C01163"/>
    <w:rsid w:val="00C01800"/>
    <w:rsid w:val="00C01B06"/>
    <w:rsid w:val="00C0227E"/>
    <w:rsid w:val="00C03134"/>
    <w:rsid w:val="00C03204"/>
    <w:rsid w:val="00C03B11"/>
    <w:rsid w:val="00C03D38"/>
    <w:rsid w:val="00C03D9E"/>
    <w:rsid w:val="00C04641"/>
    <w:rsid w:val="00C04A72"/>
    <w:rsid w:val="00C05CC4"/>
    <w:rsid w:val="00C07230"/>
    <w:rsid w:val="00C0786A"/>
    <w:rsid w:val="00C102E8"/>
    <w:rsid w:val="00C109A8"/>
    <w:rsid w:val="00C10A23"/>
    <w:rsid w:val="00C11D6B"/>
    <w:rsid w:val="00C12CE3"/>
    <w:rsid w:val="00C131AC"/>
    <w:rsid w:val="00C13D8F"/>
    <w:rsid w:val="00C16D26"/>
    <w:rsid w:val="00C173AB"/>
    <w:rsid w:val="00C20275"/>
    <w:rsid w:val="00C203C5"/>
    <w:rsid w:val="00C2128B"/>
    <w:rsid w:val="00C256B1"/>
    <w:rsid w:val="00C25AF1"/>
    <w:rsid w:val="00C27433"/>
    <w:rsid w:val="00C27CFF"/>
    <w:rsid w:val="00C30424"/>
    <w:rsid w:val="00C3098E"/>
    <w:rsid w:val="00C30F7C"/>
    <w:rsid w:val="00C316E2"/>
    <w:rsid w:val="00C31C13"/>
    <w:rsid w:val="00C32A40"/>
    <w:rsid w:val="00C33B5C"/>
    <w:rsid w:val="00C3489C"/>
    <w:rsid w:val="00C34CA4"/>
    <w:rsid w:val="00C35D41"/>
    <w:rsid w:val="00C36247"/>
    <w:rsid w:val="00C407F1"/>
    <w:rsid w:val="00C419E6"/>
    <w:rsid w:val="00C42EFF"/>
    <w:rsid w:val="00C449CA"/>
    <w:rsid w:val="00C44CC1"/>
    <w:rsid w:val="00C45376"/>
    <w:rsid w:val="00C50AC8"/>
    <w:rsid w:val="00C51707"/>
    <w:rsid w:val="00C52318"/>
    <w:rsid w:val="00C525CF"/>
    <w:rsid w:val="00C54147"/>
    <w:rsid w:val="00C54292"/>
    <w:rsid w:val="00C5443A"/>
    <w:rsid w:val="00C56315"/>
    <w:rsid w:val="00C564EC"/>
    <w:rsid w:val="00C57C8E"/>
    <w:rsid w:val="00C60A1C"/>
    <w:rsid w:val="00C654B6"/>
    <w:rsid w:val="00C66363"/>
    <w:rsid w:val="00C665F3"/>
    <w:rsid w:val="00C66F96"/>
    <w:rsid w:val="00C704EE"/>
    <w:rsid w:val="00C70F6D"/>
    <w:rsid w:val="00C7212E"/>
    <w:rsid w:val="00C731E1"/>
    <w:rsid w:val="00C747C1"/>
    <w:rsid w:val="00C74B4E"/>
    <w:rsid w:val="00C754DE"/>
    <w:rsid w:val="00C763F4"/>
    <w:rsid w:val="00C77700"/>
    <w:rsid w:val="00C77870"/>
    <w:rsid w:val="00C80570"/>
    <w:rsid w:val="00C80B78"/>
    <w:rsid w:val="00C8198B"/>
    <w:rsid w:val="00C81D82"/>
    <w:rsid w:val="00C8287C"/>
    <w:rsid w:val="00C856FD"/>
    <w:rsid w:val="00C859AC"/>
    <w:rsid w:val="00C87D38"/>
    <w:rsid w:val="00C91FB1"/>
    <w:rsid w:val="00C92136"/>
    <w:rsid w:val="00C92396"/>
    <w:rsid w:val="00C93AC9"/>
    <w:rsid w:val="00C95284"/>
    <w:rsid w:val="00C95B62"/>
    <w:rsid w:val="00C96EFE"/>
    <w:rsid w:val="00CA3FFE"/>
    <w:rsid w:val="00CA4D65"/>
    <w:rsid w:val="00CA4F6E"/>
    <w:rsid w:val="00CA5027"/>
    <w:rsid w:val="00CA502B"/>
    <w:rsid w:val="00CA73DE"/>
    <w:rsid w:val="00CA7ABE"/>
    <w:rsid w:val="00CB0A6A"/>
    <w:rsid w:val="00CB0C17"/>
    <w:rsid w:val="00CB1D81"/>
    <w:rsid w:val="00CB1FEA"/>
    <w:rsid w:val="00CB261D"/>
    <w:rsid w:val="00CB2890"/>
    <w:rsid w:val="00CB2BAA"/>
    <w:rsid w:val="00CB2D74"/>
    <w:rsid w:val="00CB4C0F"/>
    <w:rsid w:val="00CB67E3"/>
    <w:rsid w:val="00CB70E5"/>
    <w:rsid w:val="00CB7E62"/>
    <w:rsid w:val="00CC1173"/>
    <w:rsid w:val="00CC1920"/>
    <w:rsid w:val="00CC1F81"/>
    <w:rsid w:val="00CC2073"/>
    <w:rsid w:val="00CC228A"/>
    <w:rsid w:val="00CC27B0"/>
    <w:rsid w:val="00CC27FE"/>
    <w:rsid w:val="00CC49DD"/>
    <w:rsid w:val="00CC4DD9"/>
    <w:rsid w:val="00CC599F"/>
    <w:rsid w:val="00CC5B7B"/>
    <w:rsid w:val="00CC6FA8"/>
    <w:rsid w:val="00CC7321"/>
    <w:rsid w:val="00CC7CAE"/>
    <w:rsid w:val="00CC7FB9"/>
    <w:rsid w:val="00CD16D7"/>
    <w:rsid w:val="00CD36D2"/>
    <w:rsid w:val="00CD4AF0"/>
    <w:rsid w:val="00CD4C81"/>
    <w:rsid w:val="00CD5814"/>
    <w:rsid w:val="00CD62F6"/>
    <w:rsid w:val="00CD63EC"/>
    <w:rsid w:val="00CE03DA"/>
    <w:rsid w:val="00CE207F"/>
    <w:rsid w:val="00CE223E"/>
    <w:rsid w:val="00CE2329"/>
    <w:rsid w:val="00CE3B1A"/>
    <w:rsid w:val="00CE484E"/>
    <w:rsid w:val="00CE5B84"/>
    <w:rsid w:val="00CE5E3F"/>
    <w:rsid w:val="00CE7028"/>
    <w:rsid w:val="00CE7487"/>
    <w:rsid w:val="00CE7CB8"/>
    <w:rsid w:val="00CF02C8"/>
    <w:rsid w:val="00CF05F0"/>
    <w:rsid w:val="00CF199D"/>
    <w:rsid w:val="00CF4496"/>
    <w:rsid w:val="00CF5048"/>
    <w:rsid w:val="00CF5576"/>
    <w:rsid w:val="00CF6987"/>
    <w:rsid w:val="00CF7290"/>
    <w:rsid w:val="00D010FF"/>
    <w:rsid w:val="00D0170C"/>
    <w:rsid w:val="00D028C2"/>
    <w:rsid w:val="00D0385A"/>
    <w:rsid w:val="00D0406E"/>
    <w:rsid w:val="00D05054"/>
    <w:rsid w:val="00D0510F"/>
    <w:rsid w:val="00D05301"/>
    <w:rsid w:val="00D0639E"/>
    <w:rsid w:val="00D070A1"/>
    <w:rsid w:val="00D0732C"/>
    <w:rsid w:val="00D109E4"/>
    <w:rsid w:val="00D10EEB"/>
    <w:rsid w:val="00D12C78"/>
    <w:rsid w:val="00D13D47"/>
    <w:rsid w:val="00D153EA"/>
    <w:rsid w:val="00D1569A"/>
    <w:rsid w:val="00D15AAF"/>
    <w:rsid w:val="00D17608"/>
    <w:rsid w:val="00D17B7D"/>
    <w:rsid w:val="00D17EE7"/>
    <w:rsid w:val="00D20F43"/>
    <w:rsid w:val="00D21705"/>
    <w:rsid w:val="00D22DCB"/>
    <w:rsid w:val="00D24675"/>
    <w:rsid w:val="00D2597E"/>
    <w:rsid w:val="00D26711"/>
    <w:rsid w:val="00D27D12"/>
    <w:rsid w:val="00D30FE5"/>
    <w:rsid w:val="00D3131A"/>
    <w:rsid w:val="00D31669"/>
    <w:rsid w:val="00D34462"/>
    <w:rsid w:val="00D34B62"/>
    <w:rsid w:val="00D352B4"/>
    <w:rsid w:val="00D364C4"/>
    <w:rsid w:val="00D36811"/>
    <w:rsid w:val="00D379C9"/>
    <w:rsid w:val="00D41E5E"/>
    <w:rsid w:val="00D422B5"/>
    <w:rsid w:val="00D4316D"/>
    <w:rsid w:val="00D434B0"/>
    <w:rsid w:val="00D45998"/>
    <w:rsid w:val="00D45E80"/>
    <w:rsid w:val="00D46191"/>
    <w:rsid w:val="00D46B65"/>
    <w:rsid w:val="00D47121"/>
    <w:rsid w:val="00D47280"/>
    <w:rsid w:val="00D472FE"/>
    <w:rsid w:val="00D47963"/>
    <w:rsid w:val="00D5028E"/>
    <w:rsid w:val="00D506CE"/>
    <w:rsid w:val="00D51001"/>
    <w:rsid w:val="00D528BD"/>
    <w:rsid w:val="00D53E58"/>
    <w:rsid w:val="00D5410F"/>
    <w:rsid w:val="00D54579"/>
    <w:rsid w:val="00D54B3E"/>
    <w:rsid w:val="00D55B4D"/>
    <w:rsid w:val="00D5618B"/>
    <w:rsid w:val="00D56FF4"/>
    <w:rsid w:val="00D57ADF"/>
    <w:rsid w:val="00D61F36"/>
    <w:rsid w:val="00D6222F"/>
    <w:rsid w:val="00D63130"/>
    <w:rsid w:val="00D63A74"/>
    <w:rsid w:val="00D642A2"/>
    <w:rsid w:val="00D6483E"/>
    <w:rsid w:val="00D64962"/>
    <w:rsid w:val="00D650CF"/>
    <w:rsid w:val="00D67235"/>
    <w:rsid w:val="00D67D7C"/>
    <w:rsid w:val="00D71667"/>
    <w:rsid w:val="00D722AF"/>
    <w:rsid w:val="00D7242A"/>
    <w:rsid w:val="00D73D75"/>
    <w:rsid w:val="00D7614A"/>
    <w:rsid w:val="00D77981"/>
    <w:rsid w:val="00D802FF"/>
    <w:rsid w:val="00D821A5"/>
    <w:rsid w:val="00D8281A"/>
    <w:rsid w:val="00D87DD9"/>
    <w:rsid w:val="00D904F0"/>
    <w:rsid w:val="00D92265"/>
    <w:rsid w:val="00D9280B"/>
    <w:rsid w:val="00D92FC2"/>
    <w:rsid w:val="00D94111"/>
    <w:rsid w:val="00D95314"/>
    <w:rsid w:val="00D96937"/>
    <w:rsid w:val="00D9707C"/>
    <w:rsid w:val="00D978E1"/>
    <w:rsid w:val="00DA0362"/>
    <w:rsid w:val="00DA1B1A"/>
    <w:rsid w:val="00DA2B55"/>
    <w:rsid w:val="00DA3274"/>
    <w:rsid w:val="00DA3924"/>
    <w:rsid w:val="00DA4C78"/>
    <w:rsid w:val="00DA5C6A"/>
    <w:rsid w:val="00DA5E9E"/>
    <w:rsid w:val="00DA642C"/>
    <w:rsid w:val="00DA6A68"/>
    <w:rsid w:val="00DA6B10"/>
    <w:rsid w:val="00DA6F0A"/>
    <w:rsid w:val="00DA7868"/>
    <w:rsid w:val="00DB081C"/>
    <w:rsid w:val="00DB0FD2"/>
    <w:rsid w:val="00DB10D2"/>
    <w:rsid w:val="00DB19F4"/>
    <w:rsid w:val="00DB1E20"/>
    <w:rsid w:val="00DB261E"/>
    <w:rsid w:val="00DB288C"/>
    <w:rsid w:val="00DB35D1"/>
    <w:rsid w:val="00DB435B"/>
    <w:rsid w:val="00DB55C4"/>
    <w:rsid w:val="00DB5A03"/>
    <w:rsid w:val="00DB5ABC"/>
    <w:rsid w:val="00DB64CF"/>
    <w:rsid w:val="00DB7EDF"/>
    <w:rsid w:val="00DC0462"/>
    <w:rsid w:val="00DC0810"/>
    <w:rsid w:val="00DC0A7E"/>
    <w:rsid w:val="00DC0BAC"/>
    <w:rsid w:val="00DC1132"/>
    <w:rsid w:val="00DC15FB"/>
    <w:rsid w:val="00DC1984"/>
    <w:rsid w:val="00DC3842"/>
    <w:rsid w:val="00DC4EFB"/>
    <w:rsid w:val="00DC5BD1"/>
    <w:rsid w:val="00DC7215"/>
    <w:rsid w:val="00DC72D3"/>
    <w:rsid w:val="00DD011F"/>
    <w:rsid w:val="00DD1798"/>
    <w:rsid w:val="00DD247E"/>
    <w:rsid w:val="00DD3C6D"/>
    <w:rsid w:val="00DD3D4C"/>
    <w:rsid w:val="00DD42E0"/>
    <w:rsid w:val="00DD4F44"/>
    <w:rsid w:val="00DD5C1A"/>
    <w:rsid w:val="00DD7AA7"/>
    <w:rsid w:val="00DE0725"/>
    <w:rsid w:val="00DE0AE7"/>
    <w:rsid w:val="00DE0B0D"/>
    <w:rsid w:val="00DE0BE2"/>
    <w:rsid w:val="00DE0F35"/>
    <w:rsid w:val="00DE11EA"/>
    <w:rsid w:val="00DE139F"/>
    <w:rsid w:val="00DE17A2"/>
    <w:rsid w:val="00DE36A7"/>
    <w:rsid w:val="00DE3D1F"/>
    <w:rsid w:val="00DE6255"/>
    <w:rsid w:val="00DE6F7E"/>
    <w:rsid w:val="00DF2BC6"/>
    <w:rsid w:val="00DF2BE4"/>
    <w:rsid w:val="00DF32F5"/>
    <w:rsid w:val="00DF3325"/>
    <w:rsid w:val="00DF33C3"/>
    <w:rsid w:val="00DF3959"/>
    <w:rsid w:val="00DF3D64"/>
    <w:rsid w:val="00DF4F27"/>
    <w:rsid w:val="00DF65C2"/>
    <w:rsid w:val="00DF7B88"/>
    <w:rsid w:val="00DF7D30"/>
    <w:rsid w:val="00E007CF"/>
    <w:rsid w:val="00E02027"/>
    <w:rsid w:val="00E02A98"/>
    <w:rsid w:val="00E035E0"/>
    <w:rsid w:val="00E03C8C"/>
    <w:rsid w:val="00E04180"/>
    <w:rsid w:val="00E04EF1"/>
    <w:rsid w:val="00E05E6C"/>
    <w:rsid w:val="00E0789A"/>
    <w:rsid w:val="00E10DCB"/>
    <w:rsid w:val="00E1200E"/>
    <w:rsid w:val="00E1251C"/>
    <w:rsid w:val="00E12B9E"/>
    <w:rsid w:val="00E1414E"/>
    <w:rsid w:val="00E143B9"/>
    <w:rsid w:val="00E147F4"/>
    <w:rsid w:val="00E14C22"/>
    <w:rsid w:val="00E15695"/>
    <w:rsid w:val="00E15DCB"/>
    <w:rsid w:val="00E16637"/>
    <w:rsid w:val="00E16E37"/>
    <w:rsid w:val="00E2043D"/>
    <w:rsid w:val="00E20A1E"/>
    <w:rsid w:val="00E21010"/>
    <w:rsid w:val="00E21857"/>
    <w:rsid w:val="00E231E4"/>
    <w:rsid w:val="00E239AA"/>
    <w:rsid w:val="00E2611D"/>
    <w:rsid w:val="00E26E1E"/>
    <w:rsid w:val="00E27173"/>
    <w:rsid w:val="00E30EC9"/>
    <w:rsid w:val="00E31D03"/>
    <w:rsid w:val="00E333C2"/>
    <w:rsid w:val="00E35C20"/>
    <w:rsid w:val="00E36572"/>
    <w:rsid w:val="00E37D5E"/>
    <w:rsid w:val="00E410E4"/>
    <w:rsid w:val="00E444D3"/>
    <w:rsid w:val="00E44DAD"/>
    <w:rsid w:val="00E46217"/>
    <w:rsid w:val="00E4796A"/>
    <w:rsid w:val="00E50779"/>
    <w:rsid w:val="00E50D71"/>
    <w:rsid w:val="00E51398"/>
    <w:rsid w:val="00E5276A"/>
    <w:rsid w:val="00E52D34"/>
    <w:rsid w:val="00E53F56"/>
    <w:rsid w:val="00E54353"/>
    <w:rsid w:val="00E561DD"/>
    <w:rsid w:val="00E569EF"/>
    <w:rsid w:val="00E57360"/>
    <w:rsid w:val="00E578F5"/>
    <w:rsid w:val="00E60830"/>
    <w:rsid w:val="00E6212C"/>
    <w:rsid w:val="00E621F4"/>
    <w:rsid w:val="00E64CC2"/>
    <w:rsid w:val="00E64D55"/>
    <w:rsid w:val="00E65941"/>
    <w:rsid w:val="00E65C5E"/>
    <w:rsid w:val="00E67382"/>
    <w:rsid w:val="00E673AC"/>
    <w:rsid w:val="00E70E97"/>
    <w:rsid w:val="00E71969"/>
    <w:rsid w:val="00E7607B"/>
    <w:rsid w:val="00E76ADF"/>
    <w:rsid w:val="00E77B85"/>
    <w:rsid w:val="00E814F3"/>
    <w:rsid w:val="00E829F9"/>
    <w:rsid w:val="00E82BBF"/>
    <w:rsid w:val="00E83ABD"/>
    <w:rsid w:val="00E840B9"/>
    <w:rsid w:val="00E84A7A"/>
    <w:rsid w:val="00E85402"/>
    <w:rsid w:val="00E8566F"/>
    <w:rsid w:val="00E857D2"/>
    <w:rsid w:val="00E869AE"/>
    <w:rsid w:val="00E86CF9"/>
    <w:rsid w:val="00E87C33"/>
    <w:rsid w:val="00E91F56"/>
    <w:rsid w:val="00E926BF"/>
    <w:rsid w:val="00E931C8"/>
    <w:rsid w:val="00E93607"/>
    <w:rsid w:val="00E93DE6"/>
    <w:rsid w:val="00E942F8"/>
    <w:rsid w:val="00E94EFA"/>
    <w:rsid w:val="00E95148"/>
    <w:rsid w:val="00E9616F"/>
    <w:rsid w:val="00E97BDC"/>
    <w:rsid w:val="00E97F76"/>
    <w:rsid w:val="00EA2102"/>
    <w:rsid w:val="00EA4034"/>
    <w:rsid w:val="00EA6F03"/>
    <w:rsid w:val="00EB006D"/>
    <w:rsid w:val="00EB0518"/>
    <w:rsid w:val="00EB0A48"/>
    <w:rsid w:val="00EB1985"/>
    <w:rsid w:val="00EB203F"/>
    <w:rsid w:val="00EB20E7"/>
    <w:rsid w:val="00EB247C"/>
    <w:rsid w:val="00EB2A35"/>
    <w:rsid w:val="00EB3BDC"/>
    <w:rsid w:val="00EB47FF"/>
    <w:rsid w:val="00EB6746"/>
    <w:rsid w:val="00EB6E15"/>
    <w:rsid w:val="00EC0D9B"/>
    <w:rsid w:val="00EC0FFA"/>
    <w:rsid w:val="00EC1DAB"/>
    <w:rsid w:val="00EC30C4"/>
    <w:rsid w:val="00EC32CB"/>
    <w:rsid w:val="00EC3616"/>
    <w:rsid w:val="00EC55AC"/>
    <w:rsid w:val="00EC5C8E"/>
    <w:rsid w:val="00EC67D4"/>
    <w:rsid w:val="00EC7247"/>
    <w:rsid w:val="00EC7A5F"/>
    <w:rsid w:val="00EC7AC0"/>
    <w:rsid w:val="00ED127B"/>
    <w:rsid w:val="00ED2434"/>
    <w:rsid w:val="00ED2F0C"/>
    <w:rsid w:val="00ED339C"/>
    <w:rsid w:val="00ED37F4"/>
    <w:rsid w:val="00ED38A8"/>
    <w:rsid w:val="00ED3DE7"/>
    <w:rsid w:val="00ED569D"/>
    <w:rsid w:val="00ED5FAC"/>
    <w:rsid w:val="00ED7A9B"/>
    <w:rsid w:val="00EE03D5"/>
    <w:rsid w:val="00EE05FA"/>
    <w:rsid w:val="00EE075A"/>
    <w:rsid w:val="00EE1431"/>
    <w:rsid w:val="00EE18A0"/>
    <w:rsid w:val="00EE2467"/>
    <w:rsid w:val="00EE4EF0"/>
    <w:rsid w:val="00EE4F87"/>
    <w:rsid w:val="00EE59F8"/>
    <w:rsid w:val="00EE788D"/>
    <w:rsid w:val="00EF1613"/>
    <w:rsid w:val="00EF212E"/>
    <w:rsid w:val="00EF41AA"/>
    <w:rsid w:val="00EF4D44"/>
    <w:rsid w:val="00EF516D"/>
    <w:rsid w:val="00EF5A7D"/>
    <w:rsid w:val="00EF5E54"/>
    <w:rsid w:val="00EF66AB"/>
    <w:rsid w:val="00EF67B6"/>
    <w:rsid w:val="00F00A6A"/>
    <w:rsid w:val="00F00D9B"/>
    <w:rsid w:val="00F011D5"/>
    <w:rsid w:val="00F01A85"/>
    <w:rsid w:val="00F01D5B"/>
    <w:rsid w:val="00F029A8"/>
    <w:rsid w:val="00F034E7"/>
    <w:rsid w:val="00F03649"/>
    <w:rsid w:val="00F03E0D"/>
    <w:rsid w:val="00F05074"/>
    <w:rsid w:val="00F05174"/>
    <w:rsid w:val="00F05F21"/>
    <w:rsid w:val="00F07FCD"/>
    <w:rsid w:val="00F1044F"/>
    <w:rsid w:val="00F11517"/>
    <w:rsid w:val="00F11E0D"/>
    <w:rsid w:val="00F14740"/>
    <w:rsid w:val="00F153E4"/>
    <w:rsid w:val="00F15D14"/>
    <w:rsid w:val="00F161F8"/>
    <w:rsid w:val="00F166FF"/>
    <w:rsid w:val="00F16F22"/>
    <w:rsid w:val="00F20035"/>
    <w:rsid w:val="00F21655"/>
    <w:rsid w:val="00F2441E"/>
    <w:rsid w:val="00F25887"/>
    <w:rsid w:val="00F263D4"/>
    <w:rsid w:val="00F26ACD"/>
    <w:rsid w:val="00F31595"/>
    <w:rsid w:val="00F32583"/>
    <w:rsid w:val="00F34A26"/>
    <w:rsid w:val="00F3560A"/>
    <w:rsid w:val="00F35E09"/>
    <w:rsid w:val="00F36821"/>
    <w:rsid w:val="00F3751A"/>
    <w:rsid w:val="00F3770E"/>
    <w:rsid w:val="00F37A02"/>
    <w:rsid w:val="00F37E86"/>
    <w:rsid w:val="00F41761"/>
    <w:rsid w:val="00F41FF8"/>
    <w:rsid w:val="00F4224D"/>
    <w:rsid w:val="00F43736"/>
    <w:rsid w:val="00F43FF7"/>
    <w:rsid w:val="00F45124"/>
    <w:rsid w:val="00F45B2A"/>
    <w:rsid w:val="00F45BB2"/>
    <w:rsid w:val="00F45D21"/>
    <w:rsid w:val="00F470A6"/>
    <w:rsid w:val="00F471F3"/>
    <w:rsid w:val="00F50FFB"/>
    <w:rsid w:val="00F51241"/>
    <w:rsid w:val="00F52119"/>
    <w:rsid w:val="00F526A4"/>
    <w:rsid w:val="00F53E63"/>
    <w:rsid w:val="00F54101"/>
    <w:rsid w:val="00F54228"/>
    <w:rsid w:val="00F55500"/>
    <w:rsid w:val="00F57396"/>
    <w:rsid w:val="00F57942"/>
    <w:rsid w:val="00F615EE"/>
    <w:rsid w:val="00F62669"/>
    <w:rsid w:val="00F64730"/>
    <w:rsid w:val="00F6557F"/>
    <w:rsid w:val="00F65879"/>
    <w:rsid w:val="00F66D1C"/>
    <w:rsid w:val="00F67F06"/>
    <w:rsid w:val="00F67F8F"/>
    <w:rsid w:val="00F70A89"/>
    <w:rsid w:val="00F70AD6"/>
    <w:rsid w:val="00F71364"/>
    <w:rsid w:val="00F71B6A"/>
    <w:rsid w:val="00F7311C"/>
    <w:rsid w:val="00F74316"/>
    <w:rsid w:val="00F74F5C"/>
    <w:rsid w:val="00F75F92"/>
    <w:rsid w:val="00F767EC"/>
    <w:rsid w:val="00F76E46"/>
    <w:rsid w:val="00F82424"/>
    <w:rsid w:val="00F82AA2"/>
    <w:rsid w:val="00F830FA"/>
    <w:rsid w:val="00F838B2"/>
    <w:rsid w:val="00F8445C"/>
    <w:rsid w:val="00F84609"/>
    <w:rsid w:val="00F8629E"/>
    <w:rsid w:val="00F86AC7"/>
    <w:rsid w:val="00F9057D"/>
    <w:rsid w:val="00F9283E"/>
    <w:rsid w:val="00F93AC2"/>
    <w:rsid w:val="00F9522C"/>
    <w:rsid w:val="00F966AB"/>
    <w:rsid w:val="00F966EA"/>
    <w:rsid w:val="00F97623"/>
    <w:rsid w:val="00FA123C"/>
    <w:rsid w:val="00FA12F2"/>
    <w:rsid w:val="00FA1658"/>
    <w:rsid w:val="00FA19DC"/>
    <w:rsid w:val="00FA1F73"/>
    <w:rsid w:val="00FA247D"/>
    <w:rsid w:val="00FA4F81"/>
    <w:rsid w:val="00FA508F"/>
    <w:rsid w:val="00FA5AC8"/>
    <w:rsid w:val="00FA7089"/>
    <w:rsid w:val="00FB0C1D"/>
    <w:rsid w:val="00FB149F"/>
    <w:rsid w:val="00FB1FB3"/>
    <w:rsid w:val="00FB33B0"/>
    <w:rsid w:val="00FB38C9"/>
    <w:rsid w:val="00FB4F46"/>
    <w:rsid w:val="00FB5A01"/>
    <w:rsid w:val="00FB5DA4"/>
    <w:rsid w:val="00FB5DC7"/>
    <w:rsid w:val="00FB6091"/>
    <w:rsid w:val="00FB6EDE"/>
    <w:rsid w:val="00FB7975"/>
    <w:rsid w:val="00FC036A"/>
    <w:rsid w:val="00FC0588"/>
    <w:rsid w:val="00FC1E99"/>
    <w:rsid w:val="00FC268C"/>
    <w:rsid w:val="00FC28D2"/>
    <w:rsid w:val="00FC2946"/>
    <w:rsid w:val="00FC30F4"/>
    <w:rsid w:val="00FC32D6"/>
    <w:rsid w:val="00FC3347"/>
    <w:rsid w:val="00FC38E4"/>
    <w:rsid w:val="00FC3EDC"/>
    <w:rsid w:val="00FC5150"/>
    <w:rsid w:val="00FC613B"/>
    <w:rsid w:val="00FC6B6F"/>
    <w:rsid w:val="00FD00B2"/>
    <w:rsid w:val="00FD0168"/>
    <w:rsid w:val="00FD03A2"/>
    <w:rsid w:val="00FD17E7"/>
    <w:rsid w:val="00FD2221"/>
    <w:rsid w:val="00FD23A6"/>
    <w:rsid w:val="00FD250C"/>
    <w:rsid w:val="00FD4CA2"/>
    <w:rsid w:val="00FD5221"/>
    <w:rsid w:val="00FD692A"/>
    <w:rsid w:val="00FD6B46"/>
    <w:rsid w:val="00FD70FD"/>
    <w:rsid w:val="00FE02FE"/>
    <w:rsid w:val="00FE2632"/>
    <w:rsid w:val="00FE3566"/>
    <w:rsid w:val="00FE381F"/>
    <w:rsid w:val="00FE4836"/>
    <w:rsid w:val="00FE55BB"/>
    <w:rsid w:val="00FE61A4"/>
    <w:rsid w:val="00FE6460"/>
    <w:rsid w:val="00FE6DD8"/>
    <w:rsid w:val="00FE7390"/>
    <w:rsid w:val="00FE7547"/>
    <w:rsid w:val="00FF0906"/>
    <w:rsid w:val="00FF0C38"/>
    <w:rsid w:val="00FF0D0D"/>
    <w:rsid w:val="00FF0E28"/>
    <w:rsid w:val="00FF104E"/>
    <w:rsid w:val="00FF10A5"/>
    <w:rsid w:val="00FF1DF4"/>
    <w:rsid w:val="00FF23C5"/>
    <w:rsid w:val="00FF2B24"/>
    <w:rsid w:val="00FF3E34"/>
    <w:rsid w:val="00FF472C"/>
    <w:rsid w:val="00FF4B10"/>
    <w:rsid w:val="00FF6371"/>
    <w:rsid w:val="00FF684B"/>
    <w:rsid w:val="00FF72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footnote text" w:uiPriority="0"/>
    <w:lsdException w:name="footer" w:uiPriority="0"/>
    <w:lsdException w:name="index heading" w:uiPriority="0" w:qFormat="1"/>
    <w:lsdException w:name="caption" w:uiPriority="0" w:qFormat="1"/>
    <w:lsdException w:name="footnote reference" w:uiPriority="0"/>
    <w:lsdException w:name="annotation reference" w:uiPriority="0"/>
    <w:lsdException w:name="page number" w:uiPriority="0" w:qFormat="1"/>
    <w:lsdException w:name="endnote reference" w:uiPriority="0"/>
    <w:lsdException w:name="endnote text" w:uiPriority="0"/>
    <w:lsdException w:name="List" w:uiPriority="0"/>
    <w:lsdException w:name="List Bullet" w:uiPriority="0"/>
    <w:lsdException w:name="List Number" w:uiPriority="0"/>
    <w:lsdException w:name="List Bullet 2" w:uiPriority="0"/>
    <w:lsdException w:name="List Bullet 5" w:uiPriority="0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Normal (Web)" w:qFormat="1"/>
    <w:lsdException w:name="HTML Preformatted" w:uiPriority="0"/>
    <w:lsdException w:name="HTML Sample" w:uiPriority="0"/>
    <w:lsdException w:name="annotation subject" w:uiPriority="0"/>
    <w:lsdException w:name="Balloon Text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AE471C"/>
  </w:style>
  <w:style w:type="paragraph" w:styleId="1">
    <w:name w:val="heading 1"/>
    <w:aliases w:val="ЗАГ-ГЛАВА,Заг 1,HEADING 1,Head 1,????????? 1,Subhead A"/>
    <w:basedOn w:val="a1"/>
    <w:next w:val="a1"/>
    <w:link w:val="10"/>
    <w:uiPriority w:val="1"/>
    <w:qFormat/>
    <w:rsid w:val="007679F2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 CYR" w:eastAsia="Times New Roman" w:hAnsi="Times New Roman CYR" w:cs="Times New Roman CYR"/>
      <w:b/>
      <w:bCs/>
      <w:color w:val="26282F"/>
      <w:sz w:val="24"/>
      <w:szCs w:val="24"/>
    </w:rPr>
  </w:style>
  <w:style w:type="paragraph" w:styleId="2">
    <w:name w:val="heading 2"/>
    <w:aliases w:val="Заг 2"/>
    <w:basedOn w:val="a1"/>
    <w:next w:val="a1"/>
    <w:link w:val="20"/>
    <w:uiPriority w:val="1"/>
    <w:unhideWhenUsed/>
    <w:qFormat/>
    <w:rsid w:val="00521849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aliases w:val="H3,&quot;Сапфир&quot;"/>
    <w:basedOn w:val="a1"/>
    <w:next w:val="a1"/>
    <w:link w:val="30"/>
    <w:unhideWhenUsed/>
    <w:qFormat/>
    <w:rsid w:val="00E5435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aliases w:val="Заг-Часть"/>
    <w:basedOn w:val="a1"/>
    <w:next w:val="a1"/>
    <w:link w:val="40"/>
    <w:unhideWhenUsed/>
    <w:qFormat/>
    <w:rsid w:val="00644A6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nhideWhenUsed/>
    <w:qFormat/>
    <w:rsid w:val="00521849"/>
    <w:pPr>
      <w:keepNext/>
      <w:keepLines/>
      <w:spacing w:before="200" w:after="0" w:line="240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6">
    <w:name w:val="heading 6"/>
    <w:aliases w:val="H6"/>
    <w:basedOn w:val="a1"/>
    <w:next w:val="a1"/>
    <w:link w:val="60"/>
    <w:unhideWhenUsed/>
    <w:qFormat/>
    <w:rsid w:val="00521849"/>
    <w:pPr>
      <w:keepNext/>
      <w:keepLines/>
      <w:spacing w:before="200" w:after="0" w:line="240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7">
    <w:name w:val="heading 7"/>
    <w:basedOn w:val="a1"/>
    <w:next w:val="a1"/>
    <w:link w:val="70"/>
    <w:unhideWhenUsed/>
    <w:qFormat/>
    <w:rsid w:val="0025610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aliases w:val="Заг-ПОДГЛАВ"/>
    <w:basedOn w:val="a1"/>
    <w:next w:val="a1"/>
    <w:link w:val="80"/>
    <w:unhideWhenUsed/>
    <w:qFormat/>
    <w:rsid w:val="0025610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unhideWhenUsed/>
    <w:qFormat/>
    <w:rsid w:val="008235A6"/>
    <w:pPr>
      <w:keepNext/>
      <w:keepLines/>
      <w:widowControl w:val="0"/>
      <w:autoSpaceDE w:val="0"/>
      <w:autoSpaceDN w:val="0"/>
      <w:adjustRightInd w:val="0"/>
      <w:spacing w:before="200" w:after="0" w:line="240" w:lineRule="auto"/>
      <w:ind w:firstLine="720"/>
      <w:jc w:val="both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aliases w:val="ЗАГ-ГЛАВА Знак,Заг 1 Знак1,HEADING 1 Знак1,Head 1 Знак1,????????? 1 Знак1,Subhead A Знак1"/>
    <w:basedOn w:val="a2"/>
    <w:link w:val="1"/>
    <w:uiPriority w:val="1"/>
    <w:qFormat/>
    <w:rsid w:val="007679F2"/>
    <w:rPr>
      <w:rFonts w:ascii="Times New Roman CYR" w:eastAsia="Times New Roman" w:hAnsi="Times New Roman CYR" w:cs="Times New Roman CYR"/>
      <w:b/>
      <w:bCs/>
      <w:color w:val="26282F"/>
      <w:sz w:val="24"/>
      <w:szCs w:val="24"/>
    </w:rPr>
  </w:style>
  <w:style w:type="character" w:customStyle="1" w:styleId="20">
    <w:name w:val="Заголовок 2 Знак"/>
    <w:aliases w:val="Заг 2 Знак"/>
    <w:basedOn w:val="a2"/>
    <w:link w:val="2"/>
    <w:uiPriority w:val="1"/>
    <w:rsid w:val="0052184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40">
    <w:name w:val="Заголовок 4 Знак"/>
    <w:aliases w:val="Заг-Часть Знак"/>
    <w:basedOn w:val="a2"/>
    <w:link w:val="4"/>
    <w:rsid w:val="00644A6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rsid w:val="00521849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aliases w:val="H6 Знак"/>
    <w:basedOn w:val="a2"/>
    <w:link w:val="6"/>
    <w:rsid w:val="00521849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a5">
    <w:name w:val="Balloon Text"/>
    <w:basedOn w:val="a1"/>
    <w:link w:val="a6"/>
    <w:uiPriority w:val="99"/>
    <w:unhideWhenUsed/>
    <w:qFormat/>
    <w:rsid w:val="00E673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2"/>
    <w:link w:val="a5"/>
    <w:uiPriority w:val="99"/>
    <w:qFormat/>
    <w:rsid w:val="00E673AC"/>
    <w:rPr>
      <w:rFonts w:ascii="Tahoma" w:hAnsi="Tahoma" w:cs="Tahoma"/>
      <w:sz w:val="16"/>
      <w:szCs w:val="16"/>
    </w:rPr>
  </w:style>
  <w:style w:type="character" w:customStyle="1" w:styleId="a7">
    <w:name w:val="Гипертекстовая ссылка"/>
    <w:basedOn w:val="a2"/>
    <w:uiPriority w:val="99"/>
    <w:qFormat/>
    <w:rsid w:val="00E673AC"/>
    <w:rPr>
      <w:rFonts w:cs="Times New Roman"/>
      <w:b/>
      <w:color w:val="106BBE"/>
    </w:rPr>
  </w:style>
  <w:style w:type="paragraph" w:customStyle="1" w:styleId="ConsPlusNormal">
    <w:name w:val="ConsPlusNormal"/>
    <w:link w:val="ConsPlusNormal1"/>
    <w:uiPriority w:val="99"/>
    <w:qFormat/>
    <w:rsid w:val="00E673AC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</w:rPr>
  </w:style>
  <w:style w:type="paragraph" w:styleId="a8">
    <w:name w:val="header"/>
    <w:aliases w:val="ВерхКолонтитул, Знак10,Знак10"/>
    <w:basedOn w:val="a1"/>
    <w:link w:val="a9"/>
    <w:uiPriority w:val="99"/>
    <w:unhideWhenUsed/>
    <w:rsid w:val="00E673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aliases w:val="ВерхКолонтитул Знак, Знак10 Знак,Знак10 Знак"/>
    <w:basedOn w:val="a2"/>
    <w:link w:val="a8"/>
    <w:uiPriority w:val="99"/>
    <w:qFormat/>
    <w:rsid w:val="00E673AC"/>
  </w:style>
  <w:style w:type="character" w:styleId="aa">
    <w:name w:val="page number"/>
    <w:basedOn w:val="a2"/>
    <w:qFormat/>
    <w:rsid w:val="00E673AC"/>
  </w:style>
  <w:style w:type="paragraph" w:customStyle="1" w:styleId="ab">
    <w:name w:val="Нормальный (таблица)"/>
    <w:basedOn w:val="a1"/>
    <w:next w:val="a1"/>
    <w:uiPriority w:val="99"/>
    <w:qFormat/>
    <w:rsid w:val="007679F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c">
    <w:name w:val="Прижатый влево"/>
    <w:basedOn w:val="a1"/>
    <w:next w:val="a1"/>
    <w:qFormat/>
    <w:rsid w:val="007679F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="Times New Roman" w:hAnsi="Times New Roman CYR" w:cs="Times New Roman CYR"/>
      <w:sz w:val="24"/>
      <w:szCs w:val="24"/>
    </w:rPr>
  </w:style>
  <w:style w:type="paragraph" w:styleId="ad">
    <w:name w:val="List Paragraph"/>
    <w:basedOn w:val="a1"/>
    <w:link w:val="ae"/>
    <w:uiPriority w:val="34"/>
    <w:qFormat/>
    <w:rsid w:val="0052184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af">
    <w:name w:val="Strong"/>
    <w:basedOn w:val="a2"/>
    <w:uiPriority w:val="22"/>
    <w:qFormat/>
    <w:rsid w:val="00521849"/>
    <w:rPr>
      <w:b/>
      <w:bCs/>
    </w:rPr>
  </w:style>
  <w:style w:type="paragraph" w:styleId="21">
    <w:name w:val="Body Text 2"/>
    <w:basedOn w:val="a1"/>
    <w:link w:val="22"/>
    <w:unhideWhenUsed/>
    <w:rsid w:val="00521849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2 Знак"/>
    <w:basedOn w:val="a2"/>
    <w:link w:val="21"/>
    <w:rsid w:val="00521849"/>
    <w:rPr>
      <w:rFonts w:ascii="Times New Roman" w:eastAsia="Times New Roman" w:hAnsi="Times New Roman" w:cs="Times New Roman"/>
      <w:sz w:val="24"/>
      <w:szCs w:val="24"/>
    </w:rPr>
  </w:style>
  <w:style w:type="paragraph" w:styleId="af0">
    <w:name w:val="No Spacing"/>
    <w:uiPriority w:val="1"/>
    <w:qFormat/>
    <w:rsid w:val="005A2DCB"/>
    <w:pPr>
      <w:spacing w:after="0" w:line="240" w:lineRule="auto"/>
    </w:pPr>
    <w:rPr>
      <w:rFonts w:ascii="Calibri" w:eastAsia="Times New Roman" w:hAnsi="Calibri" w:cs="Times New Roman"/>
    </w:rPr>
  </w:style>
  <w:style w:type="table" w:styleId="af1">
    <w:name w:val="Table Grid"/>
    <w:basedOn w:val="a3"/>
    <w:uiPriority w:val="59"/>
    <w:rsid w:val="005A2DCB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link w:val="ConsPlusTitle1"/>
    <w:rsid w:val="00804F5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af2">
    <w:name w:val="caption"/>
    <w:basedOn w:val="a1"/>
    <w:next w:val="a1"/>
    <w:qFormat/>
    <w:rsid w:val="00644A6C"/>
    <w:pPr>
      <w:tabs>
        <w:tab w:val="left" w:pos="9639"/>
      </w:tabs>
      <w:spacing w:after="0" w:line="240" w:lineRule="auto"/>
      <w:ind w:left="-1276"/>
      <w:jc w:val="center"/>
    </w:pPr>
    <w:rPr>
      <w:rFonts w:ascii="Times New Roman" w:eastAsia="Times New Roman" w:hAnsi="Times New Roman" w:cs="Times New Roman"/>
      <w:b/>
      <w:sz w:val="40"/>
      <w:szCs w:val="20"/>
    </w:rPr>
  </w:style>
  <w:style w:type="character" w:styleId="af3">
    <w:name w:val="Hyperlink"/>
    <w:link w:val="11"/>
    <w:uiPriority w:val="99"/>
    <w:unhideWhenUsed/>
    <w:rsid w:val="00250CD8"/>
    <w:rPr>
      <w:color w:val="0000FF"/>
      <w:u w:val="single"/>
    </w:rPr>
  </w:style>
  <w:style w:type="paragraph" w:styleId="af4">
    <w:name w:val="Body Text"/>
    <w:aliases w:val="Основной текст Знак Знак,bt"/>
    <w:basedOn w:val="a1"/>
    <w:link w:val="af5"/>
    <w:uiPriority w:val="1"/>
    <w:unhideWhenUsed/>
    <w:qFormat/>
    <w:rsid w:val="00D109E4"/>
    <w:pPr>
      <w:spacing w:after="120"/>
    </w:pPr>
  </w:style>
  <w:style w:type="character" w:customStyle="1" w:styleId="af5">
    <w:name w:val="Основной текст Знак"/>
    <w:aliases w:val="Основной текст Знак Знак Знак2,bt Знак1"/>
    <w:basedOn w:val="a2"/>
    <w:link w:val="af4"/>
    <w:uiPriority w:val="1"/>
    <w:rsid w:val="00D109E4"/>
  </w:style>
  <w:style w:type="character" w:styleId="af6">
    <w:name w:val="Emphasis"/>
    <w:basedOn w:val="a2"/>
    <w:uiPriority w:val="20"/>
    <w:qFormat/>
    <w:rsid w:val="00D109E4"/>
    <w:rPr>
      <w:rFonts w:cs="Times New Roman"/>
      <w:i/>
      <w:iCs/>
    </w:rPr>
  </w:style>
  <w:style w:type="paragraph" w:customStyle="1" w:styleId="af7">
    <w:name w:val="Таблицы (моноширинный)"/>
    <w:basedOn w:val="a1"/>
    <w:next w:val="a1"/>
    <w:uiPriority w:val="99"/>
    <w:rsid w:val="001358C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</w:rPr>
  </w:style>
  <w:style w:type="paragraph" w:customStyle="1" w:styleId="unformattext">
    <w:name w:val="unformattext"/>
    <w:basedOn w:val="a1"/>
    <w:rsid w:val="00135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8">
    <w:name w:val="Цветовое выделение"/>
    <w:uiPriority w:val="99"/>
    <w:rsid w:val="001358C4"/>
    <w:rPr>
      <w:b/>
      <w:color w:val="26282F"/>
    </w:rPr>
  </w:style>
  <w:style w:type="paragraph" w:customStyle="1" w:styleId="aleft1">
    <w:name w:val="aleft1"/>
    <w:basedOn w:val="a1"/>
    <w:rsid w:val="001358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9">
    <w:name w:val="Заглавие"/>
    <w:basedOn w:val="a1"/>
    <w:rsid w:val="001358C4"/>
    <w:pPr>
      <w:suppressAutoHyphens/>
      <w:spacing w:after="0" w:line="100" w:lineRule="atLeast"/>
      <w:jc w:val="center"/>
    </w:pPr>
    <w:rPr>
      <w:rFonts w:ascii="Times New Roman" w:eastAsia="Times New Roman" w:hAnsi="Times New Roman" w:cs="Times New Roman"/>
      <w:color w:val="00000A"/>
      <w:sz w:val="28"/>
      <w:szCs w:val="24"/>
    </w:rPr>
  </w:style>
  <w:style w:type="paragraph" w:customStyle="1" w:styleId="formattext">
    <w:name w:val="formattext"/>
    <w:basedOn w:val="a1"/>
    <w:rsid w:val="00135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a">
    <w:name w:val="Основной текст + Полужирный"/>
    <w:aliases w:val="Курсив"/>
    <w:basedOn w:val="af5"/>
    <w:rsid w:val="001358C4"/>
    <w:rPr>
      <w:rFonts w:ascii="Times New Roman" w:eastAsia="Times New Roman" w:hAnsi="Times New Roman" w:cs="Times New Roman"/>
      <w:b/>
      <w:bCs/>
      <w:i/>
      <w:iCs/>
      <w:spacing w:val="-3"/>
      <w:sz w:val="26"/>
      <w:szCs w:val="26"/>
      <w:lang w:eastAsia="ru-RU" w:bidi="ar-SA"/>
    </w:rPr>
  </w:style>
  <w:style w:type="character" w:customStyle="1" w:styleId="23">
    <w:name w:val="Основной текст (2)_"/>
    <w:basedOn w:val="a2"/>
    <w:link w:val="24"/>
    <w:qFormat/>
    <w:rsid w:val="001358C4"/>
    <w:rPr>
      <w:b/>
      <w:bCs/>
      <w:i/>
      <w:iCs/>
      <w:spacing w:val="-3"/>
      <w:sz w:val="26"/>
      <w:szCs w:val="26"/>
      <w:shd w:val="clear" w:color="auto" w:fill="FFFFFF"/>
    </w:rPr>
  </w:style>
  <w:style w:type="paragraph" w:customStyle="1" w:styleId="24">
    <w:name w:val="Основной текст (2)"/>
    <w:basedOn w:val="a1"/>
    <w:link w:val="23"/>
    <w:qFormat/>
    <w:rsid w:val="001358C4"/>
    <w:pPr>
      <w:widowControl w:val="0"/>
      <w:shd w:val="clear" w:color="auto" w:fill="FFFFFF"/>
      <w:spacing w:after="0" w:line="324" w:lineRule="exact"/>
      <w:ind w:firstLine="680"/>
      <w:jc w:val="both"/>
    </w:pPr>
    <w:rPr>
      <w:b/>
      <w:bCs/>
      <w:i/>
      <w:iCs/>
      <w:spacing w:val="-3"/>
      <w:sz w:val="26"/>
      <w:szCs w:val="26"/>
    </w:rPr>
  </w:style>
  <w:style w:type="character" w:customStyle="1" w:styleId="25">
    <w:name w:val="Основной текст (2) + Не полужирный"/>
    <w:aliases w:val="Не курсив"/>
    <w:basedOn w:val="23"/>
    <w:rsid w:val="001358C4"/>
    <w:rPr>
      <w:b/>
      <w:bCs/>
      <w:i/>
      <w:iCs/>
      <w:spacing w:val="-3"/>
      <w:sz w:val="26"/>
      <w:szCs w:val="26"/>
      <w:shd w:val="clear" w:color="auto" w:fill="FFFFFF"/>
    </w:rPr>
  </w:style>
  <w:style w:type="character" w:customStyle="1" w:styleId="afb">
    <w:name w:val="Оглавление_"/>
    <w:basedOn w:val="a2"/>
    <w:link w:val="afc"/>
    <w:uiPriority w:val="99"/>
    <w:rsid w:val="001358C4"/>
    <w:rPr>
      <w:spacing w:val="-3"/>
      <w:sz w:val="26"/>
      <w:szCs w:val="26"/>
      <w:shd w:val="clear" w:color="auto" w:fill="FFFFFF"/>
    </w:rPr>
  </w:style>
  <w:style w:type="paragraph" w:customStyle="1" w:styleId="afc">
    <w:name w:val="Оглавление"/>
    <w:basedOn w:val="a1"/>
    <w:link w:val="afb"/>
    <w:rsid w:val="001358C4"/>
    <w:pPr>
      <w:widowControl w:val="0"/>
      <w:shd w:val="clear" w:color="auto" w:fill="FFFFFF"/>
      <w:spacing w:after="0" w:line="324" w:lineRule="exact"/>
      <w:jc w:val="both"/>
    </w:pPr>
    <w:rPr>
      <w:spacing w:val="-3"/>
      <w:sz w:val="26"/>
      <w:szCs w:val="26"/>
    </w:rPr>
  </w:style>
  <w:style w:type="paragraph" w:styleId="afd">
    <w:name w:val="Normal (Web)"/>
    <w:aliases w:val=" Знак,Обычный (веб)1,Обычный (веб) Знак,Обычный (веб) Знак1,Обычный (веб) Знак Знак,Обычный (веб) Знак2 Знак,Обычный (веб) Знак Знак1 Знак,Обычный (веб) Знак1 Знак Знак1,Обычный (веб) Знак Знак Знак Знак,Обычный (Web)1,Знак Знак Знак1"/>
    <w:basedOn w:val="a1"/>
    <w:link w:val="26"/>
    <w:uiPriority w:val="99"/>
    <w:qFormat/>
    <w:rsid w:val="007061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qFormat/>
    <w:rsid w:val="0040421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fe">
    <w:name w:val="Текст (справка)"/>
    <w:basedOn w:val="a1"/>
    <w:next w:val="a1"/>
    <w:uiPriority w:val="99"/>
    <w:qFormat/>
    <w:rsid w:val="00AA500D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Times New Roman CYR" w:eastAsia="Times New Roman" w:hAnsi="Times New Roman CYR" w:cs="Times New Roman CYR"/>
      <w:sz w:val="24"/>
      <w:szCs w:val="24"/>
    </w:rPr>
  </w:style>
  <w:style w:type="paragraph" w:customStyle="1" w:styleId="aff">
    <w:name w:val="Комментарий"/>
    <w:basedOn w:val="afe"/>
    <w:next w:val="a1"/>
    <w:qFormat/>
    <w:rsid w:val="00AA500D"/>
  </w:style>
  <w:style w:type="paragraph" w:customStyle="1" w:styleId="aff0">
    <w:name w:val="Информация о версии"/>
    <w:basedOn w:val="aff"/>
    <w:next w:val="a1"/>
    <w:uiPriority w:val="99"/>
    <w:qFormat/>
    <w:rsid w:val="00AA500D"/>
    <w:pPr>
      <w:spacing w:before="75"/>
      <w:ind w:right="0"/>
      <w:jc w:val="both"/>
    </w:pPr>
    <w:rPr>
      <w:i/>
      <w:iCs/>
      <w:color w:val="353842"/>
      <w:shd w:val="clear" w:color="auto" w:fill="F0F0F0"/>
    </w:rPr>
  </w:style>
  <w:style w:type="paragraph" w:customStyle="1" w:styleId="aff1">
    <w:name w:val="Текст информации об изменениях"/>
    <w:basedOn w:val="a1"/>
    <w:next w:val="a1"/>
    <w:uiPriority w:val="99"/>
    <w:rsid w:val="00AA500D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" w:hAnsi="Times New Roman CYR" w:cs="Times New Roman CYR"/>
      <w:color w:val="353842"/>
      <w:sz w:val="20"/>
      <w:szCs w:val="20"/>
    </w:rPr>
  </w:style>
  <w:style w:type="paragraph" w:customStyle="1" w:styleId="aff2">
    <w:name w:val="Информация об изменениях"/>
    <w:basedOn w:val="aff1"/>
    <w:next w:val="a1"/>
    <w:uiPriority w:val="99"/>
    <w:rsid w:val="00AA500D"/>
  </w:style>
  <w:style w:type="paragraph" w:customStyle="1" w:styleId="aff3">
    <w:name w:val="Подзаголовок для информации об изменениях"/>
    <w:basedOn w:val="aff1"/>
    <w:next w:val="a1"/>
    <w:uiPriority w:val="99"/>
    <w:rsid w:val="00AA500D"/>
  </w:style>
  <w:style w:type="character" w:customStyle="1" w:styleId="aff4">
    <w:name w:val="Цветовое выделение для Текст"/>
    <w:uiPriority w:val="99"/>
    <w:qFormat/>
    <w:rsid w:val="00AA500D"/>
    <w:rPr>
      <w:rFonts w:ascii="Times New Roman CYR" w:hAnsi="Times New Roman CYR"/>
    </w:rPr>
  </w:style>
  <w:style w:type="paragraph" w:styleId="aff5">
    <w:name w:val="footer"/>
    <w:basedOn w:val="a1"/>
    <w:link w:val="aff6"/>
    <w:unhideWhenUsed/>
    <w:rsid w:val="00AA500D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" w:hAnsi="Times New Roman CYR" w:cs="Times New Roman"/>
      <w:sz w:val="24"/>
      <w:szCs w:val="24"/>
    </w:rPr>
  </w:style>
  <w:style w:type="character" w:customStyle="1" w:styleId="aff6">
    <w:name w:val="Нижний колонтитул Знак"/>
    <w:basedOn w:val="a2"/>
    <w:link w:val="aff5"/>
    <w:qFormat/>
    <w:rsid w:val="00AA500D"/>
    <w:rPr>
      <w:rFonts w:ascii="Times New Roman CYR" w:eastAsia="Times New Roman" w:hAnsi="Times New Roman CYR" w:cs="Times New Roman"/>
      <w:sz w:val="24"/>
      <w:szCs w:val="24"/>
    </w:rPr>
  </w:style>
  <w:style w:type="paragraph" w:styleId="27">
    <w:name w:val="List 2"/>
    <w:basedOn w:val="a1"/>
    <w:uiPriority w:val="99"/>
    <w:rsid w:val="00AA500D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9">
    <w:name w:val="s_9"/>
    <w:basedOn w:val="a1"/>
    <w:rsid w:val="00AA50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1">
    <w:name w:val="s_1"/>
    <w:basedOn w:val="a1"/>
    <w:uiPriority w:val="99"/>
    <w:rsid w:val="00AA50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1">
    <w:name w:val="Основной текст 31"/>
    <w:basedOn w:val="a1"/>
    <w:rsid w:val="00AA500D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12">
    <w:name w:val="Название объекта1"/>
    <w:basedOn w:val="a1"/>
    <w:next w:val="a1"/>
    <w:qFormat/>
    <w:rsid w:val="00AA500D"/>
    <w:pPr>
      <w:tabs>
        <w:tab w:val="left" w:pos="9639"/>
      </w:tabs>
      <w:suppressAutoHyphens/>
      <w:spacing w:after="0" w:line="240" w:lineRule="auto"/>
      <w:ind w:left="-1276"/>
      <w:jc w:val="center"/>
    </w:pPr>
    <w:rPr>
      <w:rFonts w:ascii="Times New Roman" w:eastAsia="Times New Roman" w:hAnsi="Times New Roman" w:cs="Times New Roman"/>
      <w:b/>
      <w:sz w:val="40"/>
      <w:szCs w:val="20"/>
      <w:lang w:eastAsia="ar-SA"/>
    </w:rPr>
  </w:style>
  <w:style w:type="character" w:customStyle="1" w:styleId="28">
    <w:name w:val="Основной текст (2) + Полужирный"/>
    <w:basedOn w:val="23"/>
    <w:rsid w:val="00AA500D"/>
    <w:rPr>
      <w:b/>
      <w:bCs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30">
    <w:name w:val="Заголовок 3 Знак"/>
    <w:aliases w:val="H3 Знак,&quot;Сапфир&quot; Знак"/>
    <w:basedOn w:val="a2"/>
    <w:link w:val="3"/>
    <w:rsid w:val="00E54353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ff7">
    <w:name w:val="Body Text Indent"/>
    <w:aliases w:val="Основной текст 1,Нумерованный список !!,Надин стиль,Body Text Indent,Iniiaiie oaeno 1"/>
    <w:basedOn w:val="a1"/>
    <w:link w:val="aff8"/>
    <w:uiPriority w:val="99"/>
    <w:unhideWhenUsed/>
    <w:rsid w:val="00E54353"/>
    <w:pPr>
      <w:spacing w:after="120"/>
      <w:ind w:left="283"/>
    </w:pPr>
  </w:style>
  <w:style w:type="character" w:customStyle="1" w:styleId="aff8">
    <w:name w:val="Основной текст с отступом Знак"/>
    <w:aliases w:val="Основной текст 1 Знак,Нумерованный список !! Знак,Надин стиль Знак,Body Text Indent Знак,Iniiaiie oaeno 1 Знак"/>
    <w:basedOn w:val="a2"/>
    <w:link w:val="aff7"/>
    <w:uiPriority w:val="99"/>
    <w:rsid w:val="00E54353"/>
  </w:style>
  <w:style w:type="paragraph" w:styleId="aff9">
    <w:name w:val="footnote text"/>
    <w:aliases w:val="Текст сноски-FN,Footnote Text Char Знак Знак,Footnote Text Char Знак,single space,footnote text,Текст сноски Знак Знак Знак,Footnote Text Char Знак Знак Знак Знак"/>
    <w:basedOn w:val="a1"/>
    <w:link w:val="affa"/>
    <w:unhideWhenUsed/>
    <w:rsid w:val="00E54353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affa">
    <w:name w:val="Текст сноски Знак"/>
    <w:aliases w:val="Текст сноски-FN Знак2,Footnote Text Char Знак Знак Знак3,Footnote Text Char Знак Знак2,single space Знак1,footnote text Знак1,Текст сноски Знак Знак Знак Знак1,Footnote Text Char Знак Знак Знак Знак Знак"/>
    <w:basedOn w:val="a2"/>
    <w:link w:val="aff9"/>
    <w:rsid w:val="00E54353"/>
    <w:rPr>
      <w:rFonts w:eastAsiaTheme="minorHAnsi"/>
      <w:sz w:val="20"/>
      <w:szCs w:val="20"/>
      <w:lang w:eastAsia="en-US"/>
    </w:rPr>
  </w:style>
  <w:style w:type="character" w:styleId="affb">
    <w:name w:val="footnote reference"/>
    <w:link w:val="13"/>
    <w:rsid w:val="00E54353"/>
    <w:rPr>
      <w:vertAlign w:val="superscript"/>
    </w:rPr>
  </w:style>
  <w:style w:type="numbering" w:customStyle="1" w:styleId="14">
    <w:name w:val="Нет списка1"/>
    <w:next w:val="a4"/>
    <w:uiPriority w:val="99"/>
    <w:semiHidden/>
    <w:unhideWhenUsed/>
    <w:qFormat/>
    <w:rsid w:val="00E54353"/>
  </w:style>
  <w:style w:type="paragraph" w:customStyle="1" w:styleId="headertext">
    <w:name w:val="headertext"/>
    <w:basedOn w:val="a1"/>
    <w:rsid w:val="00E543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fc">
    <w:name w:val="FollowedHyperlink"/>
    <w:basedOn w:val="a2"/>
    <w:uiPriority w:val="99"/>
    <w:unhideWhenUsed/>
    <w:qFormat/>
    <w:rsid w:val="00E54353"/>
    <w:rPr>
      <w:color w:val="800080"/>
      <w:u w:val="single"/>
    </w:rPr>
  </w:style>
  <w:style w:type="paragraph" w:customStyle="1" w:styleId="affd">
    <w:name w:val="Заголовок"/>
    <w:basedOn w:val="a1"/>
    <w:next w:val="a1"/>
    <w:link w:val="affe"/>
    <w:qFormat/>
    <w:rsid w:val="00E54353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Verdana" w:eastAsia="Calibri" w:hAnsi="Verdana" w:cs="Verdana"/>
      <w:b/>
      <w:bCs/>
      <w:color w:val="0058A9"/>
      <w:shd w:val="clear" w:color="auto" w:fill="F0F0F0"/>
      <w:lang w:eastAsia="en-US"/>
    </w:rPr>
  </w:style>
  <w:style w:type="paragraph" w:customStyle="1" w:styleId="ConsPlusNonformat">
    <w:name w:val="ConsPlusNonformat"/>
    <w:link w:val="ConsPlusNonformat1"/>
    <w:rsid w:val="00E5435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15">
    <w:name w:val="Без интервала1"/>
    <w:link w:val="NoSpacingChar"/>
    <w:qFormat/>
    <w:rsid w:val="00E54353"/>
    <w:pPr>
      <w:spacing w:after="0" w:line="240" w:lineRule="auto"/>
    </w:pPr>
    <w:rPr>
      <w:rFonts w:ascii="Calibri" w:eastAsia="Times New Roman" w:hAnsi="Calibri" w:cs="Times New Roman"/>
    </w:rPr>
  </w:style>
  <w:style w:type="paragraph" w:styleId="afff">
    <w:name w:val="Title"/>
    <w:basedOn w:val="a1"/>
    <w:link w:val="afff0"/>
    <w:qFormat/>
    <w:rsid w:val="00D7242A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fff0">
    <w:name w:val="Название Знак"/>
    <w:basedOn w:val="a2"/>
    <w:link w:val="afff"/>
    <w:rsid w:val="00D7242A"/>
    <w:rPr>
      <w:rFonts w:ascii="Times New Roman" w:eastAsia="Times New Roman" w:hAnsi="Times New Roman" w:cs="Times New Roman"/>
      <w:sz w:val="28"/>
      <w:szCs w:val="20"/>
    </w:rPr>
  </w:style>
  <w:style w:type="paragraph" w:customStyle="1" w:styleId="ConsPlusCell">
    <w:name w:val="ConsPlusCell"/>
    <w:link w:val="ConsPlusCell1"/>
    <w:rsid w:val="009713B6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sz w:val="28"/>
      <w:szCs w:val="28"/>
      <w:lang w:eastAsia="ar-SA"/>
    </w:rPr>
  </w:style>
  <w:style w:type="paragraph" w:customStyle="1" w:styleId="16">
    <w:name w:val="Цитата1"/>
    <w:basedOn w:val="a1"/>
    <w:rsid w:val="009713B6"/>
    <w:pPr>
      <w:suppressAutoHyphens/>
      <w:spacing w:after="0" w:line="360" w:lineRule="auto"/>
      <w:ind w:left="900" w:right="2978"/>
      <w:jc w:val="both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WW8Num1z0">
    <w:name w:val="WW8Num1z0"/>
    <w:rsid w:val="004F1E73"/>
    <w:rPr>
      <w:rFonts w:ascii="Symbol" w:hAnsi="Symbol" w:cs="Symbol"/>
    </w:rPr>
  </w:style>
  <w:style w:type="character" w:customStyle="1" w:styleId="WW8Num1z2">
    <w:name w:val="WW8Num1z2"/>
    <w:rsid w:val="004F1E73"/>
    <w:rPr>
      <w:rFonts w:cs="Times New Roman"/>
      <w:i w:val="0"/>
      <w:iCs w:val="0"/>
      <w:caps w:val="0"/>
      <w:smallCaps w:val="0"/>
      <w:strike w:val="0"/>
      <w:dstrike w:val="0"/>
      <w:outline w:val="0"/>
      <w:shadow w:val="0"/>
      <w:vanish w:val="0"/>
      <w:spacing w:val="0"/>
      <w:position w:val="0"/>
      <w:sz w:val="24"/>
      <w:u w:val="none"/>
      <w:vertAlign w:val="baseline"/>
    </w:rPr>
  </w:style>
  <w:style w:type="character" w:customStyle="1" w:styleId="WW8Num2z0">
    <w:name w:val="WW8Num2z0"/>
    <w:rsid w:val="004F1E73"/>
    <w:rPr>
      <w:rFonts w:ascii="Symbol" w:hAnsi="Symbol" w:cs="Symbol"/>
    </w:rPr>
  </w:style>
  <w:style w:type="character" w:customStyle="1" w:styleId="WW8Num3z0">
    <w:name w:val="WW8Num3z0"/>
    <w:rsid w:val="004F1E73"/>
    <w:rPr>
      <w:rFonts w:ascii="Symbol" w:hAnsi="Symbol" w:cs="Symbol"/>
    </w:rPr>
  </w:style>
  <w:style w:type="character" w:customStyle="1" w:styleId="WW8Num4z0">
    <w:name w:val="WW8Num4z0"/>
    <w:rsid w:val="004F1E73"/>
  </w:style>
  <w:style w:type="character" w:customStyle="1" w:styleId="WW8Num4z1">
    <w:name w:val="WW8Num4z1"/>
    <w:rsid w:val="004F1E73"/>
  </w:style>
  <w:style w:type="character" w:customStyle="1" w:styleId="WW8Num4z2">
    <w:name w:val="WW8Num4z2"/>
    <w:rsid w:val="004F1E73"/>
  </w:style>
  <w:style w:type="character" w:customStyle="1" w:styleId="WW8Num4z3">
    <w:name w:val="WW8Num4z3"/>
    <w:rsid w:val="004F1E73"/>
  </w:style>
  <w:style w:type="character" w:customStyle="1" w:styleId="WW8Num4z4">
    <w:name w:val="WW8Num4z4"/>
    <w:rsid w:val="004F1E73"/>
  </w:style>
  <w:style w:type="character" w:customStyle="1" w:styleId="WW8Num4z5">
    <w:name w:val="WW8Num4z5"/>
    <w:rsid w:val="004F1E73"/>
  </w:style>
  <w:style w:type="character" w:customStyle="1" w:styleId="WW8Num4z6">
    <w:name w:val="WW8Num4z6"/>
    <w:rsid w:val="004F1E73"/>
  </w:style>
  <w:style w:type="character" w:customStyle="1" w:styleId="WW8Num4z7">
    <w:name w:val="WW8Num4z7"/>
    <w:rsid w:val="004F1E73"/>
  </w:style>
  <w:style w:type="character" w:customStyle="1" w:styleId="WW8Num4z8">
    <w:name w:val="WW8Num4z8"/>
    <w:rsid w:val="004F1E73"/>
  </w:style>
  <w:style w:type="character" w:customStyle="1" w:styleId="WW8Num5z0">
    <w:name w:val="WW8Num5z0"/>
    <w:rsid w:val="004F1E73"/>
    <w:rPr>
      <w:rFonts w:cs="Times New Roman"/>
    </w:rPr>
  </w:style>
  <w:style w:type="character" w:customStyle="1" w:styleId="WW8Num6z0">
    <w:name w:val="WW8Num6z0"/>
    <w:rsid w:val="004F1E73"/>
    <w:rPr>
      <w:rFonts w:ascii="Times New Roman" w:eastAsia="Times New Roman" w:hAnsi="Times New Roman" w:cs="Times New Roman"/>
    </w:rPr>
  </w:style>
  <w:style w:type="character" w:customStyle="1" w:styleId="WW8Num7z0">
    <w:name w:val="WW8Num7z0"/>
    <w:rsid w:val="004F1E73"/>
    <w:rPr>
      <w:rFonts w:ascii="Symbol" w:hAnsi="Symbol" w:cs="Symbol"/>
      <w:color w:val="auto"/>
    </w:rPr>
  </w:style>
  <w:style w:type="character" w:customStyle="1" w:styleId="WW8Num8z0">
    <w:name w:val="WW8Num8z0"/>
    <w:rsid w:val="004F1E73"/>
    <w:rPr>
      <w:rFonts w:ascii="Times New Roman" w:hAnsi="Times New Roman" w:cs="Times New Roman"/>
      <w:color w:val="auto"/>
    </w:rPr>
  </w:style>
  <w:style w:type="character" w:customStyle="1" w:styleId="WW8Num9z0">
    <w:name w:val="WW8Num9z0"/>
    <w:rsid w:val="004F1E73"/>
  </w:style>
  <w:style w:type="character" w:customStyle="1" w:styleId="WW8Num10z0">
    <w:name w:val="WW8Num10z0"/>
    <w:rsid w:val="004F1E73"/>
    <w:rPr>
      <w:rFonts w:ascii="Symbol" w:hAnsi="Symbol" w:cs="Symbol"/>
    </w:rPr>
  </w:style>
  <w:style w:type="character" w:customStyle="1" w:styleId="WW8Num3z1">
    <w:name w:val="WW8Num3z1"/>
    <w:rsid w:val="004F1E73"/>
    <w:rPr>
      <w:rFonts w:ascii="Courier New" w:hAnsi="Courier New" w:cs="Courier New"/>
    </w:rPr>
  </w:style>
  <w:style w:type="character" w:customStyle="1" w:styleId="WW8Num3z2">
    <w:name w:val="WW8Num3z2"/>
    <w:rsid w:val="004F1E73"/>
    <w:rPr>
      <w:rFonts w:ascii="Wingdings" w:hAnsi="Wingdings" w:cs="Wingdings"/>
    </w:rPr>
  </w:style>
  <w:style w:type="character" w:customStyle="1" w:styleId="WW8Num5z2">
    <w:name w:val="WW8Num5z2"/>
    <w:rsid w:val="004F1E73"/>
    <w:rPr>
      <w:rFonts w:ascii="Times New Roman" w:eastAsia="MS Mincho" w:hAnsi="Times New Roman" w:cs="Times New Roman"/>
    </w:rPr>
  </w:style>
  <w:style w:type="character" w:customStyle="1" w:styleId="WW8Num6z1">
    <w:name w:val="WW8Num6z1"/>
    <w:rsid w:val="004F1E73"/>
    <w:rPr>
      <w:rFonts w:ascii="Courier New" w:hAnsi="Courier New" w:cs="Courier New"/>
    </w:rPr>
  </w:style>
  <w:style w:type="character" w:customStyle="1" w:styleId="WW8Num6z2">
    <w:name w:val="WW8Num6z2"/>
    <w:rsid w:val="004F1E73"/>
    <w:rPr>
      <w:rFonts w:ascii="Wingdings" w:hAnsi="Wingdings" w:cs="Wingdings"/>
    </w:rPr>
  </w:style>
  <w:style w:type="character" w:customStyle="1" w:styleId="WW8Num6z3">
    <w:name w:val="WW8Num6z3"/>
    <w:rsid w:val="004F1E73"/>
    <w:rPr>
      <w:rFonts w:ascii="Symbol" w:hAnsi="Symbol" w:cs="Symbol"/>
    </w:rPr>
  </w:style>
  <w:style w:type="character" w:customStyle="1" w:styleId="WW8Num7z1">
    <w:name w:val="WW8Num7z1"/>
    <w:rsid w:val="004F1E73"/>
    <w:rPr>
      <w:rFonts w:cs="Times New Roman"/>
    </w:rPr>
  </w:style>
  <w:style w:type="character" w:customStyle="1" w:styleId="WW8Num8z1">
    <w:name w:val="WW8Num8z1"/>
    <w:rsid w:val="004F1E73"/>
    <w:rPr>
      <w:rFonts w:ascii="Courier New" w:hAnsi="Courier New" w:cs="Courier New"/>
    </w:rPr>
  </w:style>
  <w:style w:type="character" w:customStyle="1" w:styleId="WW8Num8z2">
    <w:name w:val="WW8Num8z2"/>
    <w:rsid w:val="004F1E73"/>
    <w:rPr>
      <w:rFonts w:ascii="Wingdings" w:hAnsi="Wingdings" w:cs="Wingdings"/>
    </w:rPr>
  </w:style>
  <w:style w:type="character" w:customStyle="1" w:styleId="WW8Num8z3">
    <w:name w:val="WW8Num8z3"/>
    <w:rsid w:val="004F1E73"/>
    <w:rPr>
      <w:rFonts w:ascii="Symbol" w:hAnsi="Symbol" w:cs="Symbol"/>
    </w:rPr>
  </w:style>
  <w:style w:type="character" w:customStyle="1" w:styleId="WW8Num9z1">
    <w:name w:val="WW8Num9z1"/>
    <w:rsid w:val="004F1E73"/>
  </w:style>
  <w:style w:type="character" w:customStyle="1" w:styleId="WW8Num9z2">
    <w:name w:val="WW8Num9z2"/>
    <w:rsid w:val="004F1E73"/>
  </w:style>
  <w:style w:type="character" w:customStyle="1" w:styleId="WW8Num9z3">
    <w:name w:val="WW8Num9z3"/>
    <w:rsid w:val="004F1E73"/>
  </w:style>
  <w:style w:type="character" w:customStyle="1" w:styleId="WW8Num9z4">
    <w:name w:val="WW8Num9z4"/>
    <w:rsid w:val="004F1E73"/>
  </w:style>
  <w:style w:type="character" w:customStyle="1" w:styleId="WW8Num9z5">
    <w:name w:val="WW8Num9z5"/>
    <w:rsid w:val="004F1E73"/>
  </w:style>
  <w:style w:type="character" w:customStyle="1" w:styleId="WW8Num9z6">
    <w:name w:val="WW8Num9z6"/>
    <w:rsid w:val="004F1E73"/>
  </w:style>
  <w:style w:type="character" w:customStyle="1" w:styleId="WW8Num9z7">
    <w:name w:val="WW8Num9z7"/>
    <w:rsid w:val="004F1E73"/>
  </w:style>
  <w:style w:type="character" w:customStyle="1" w:styleId="WW8Num9z8">
    <w:name w:val="WW8Num9z8"/>
    <w:rsid w:val="004F1E73"/>
  </w:style>
  <w:style w:type="character" w:customStyle="1" w:styleId="WW8Num10z1">
    <w:name w:val="WW8Num10z1"/>
    <w:rsid w:val="004F1E73"/>
    <w:rPr>
      <w:rFonts w:ascii="Courier New" w:hAnsi="Courier New" w:cs="Courier New"/>
    </w:rPr>
  </w:style>
  <w:style w:type="character" w:customStyle="1" w:styleId="WW8Num10z2">
    <w:name w:val="WW8Num10z2"/>
    <w:rsid w:val="004F1E73"/>
    <w:rPr>
      <w:rFonts w:ascii="Wingdings" w:hAnsi="Wingdings" w:cs="Wingdings"/>
    </w:rPr>
  </w:style>
  <w:style w:type="character" w:customStyle="1" w:styleId="WW8Num11z0">
    <w:name w:val="WW8Num11z0"/>
    <w:rsid w:val="004F1E73"/>
    <w:rPr>
      <w:rFonts w:ascii="Wingdings" w:hAnsi="Wingdings" w:cs="Wingdings"/>
    </w:rPr>
  </w:style>
  <w:style w:type="character" w:customStyle="1" w:styleId="WW8Num11z1">
    <w:name w:val="WW8Num11z1"/>
    <w:rsid w:val="004F1E73"/>
    <w:rPr>
      <w:rFonts w:ascii="Courier New" w:hAnsi="Courier New" w:cs="Courier New"/>
    </w:rPr>
  </w:style>
  <w:style w:type="character" w:customStyle="1" w:styleId="WW8Num11z3">
    <w:name w:val="WW8Num11z3"/>
    <w:rsid w:val="004F1E73"/>
    <w:rPr>
      <w:rFonts w:ascii="Symbol" w:hAnsi="Symbol" w:cs="Symbol"/>
    </w:rPr>
  </w:style>
  <w:style w:type="character" w:customStyle="1" w:styleId="WW8Num12z0">
    <w:name w:val="WW8Num12z0"/>
    <w:rsid w:val="004F1E73"/>
    <w:rPr>
      <w:rFonts w:cs="Times New Roman"/>
    </w:rPr>
  </w:style>
  <w:style w:type="character" w:customStyle="1" w:styleId="WW8Num12z2">
    <w:name w:val="WW8Num12z2"/>
    <w:rsid w:val="004F1E73"/>
    <w:rPr>
      <w:rFonts w:cs="Times New Roman"/>
      <w:i w:val="0"/>
      <w:iCs w:val="0"/>
      <w:caps w:val="0"/>
      <w:smallCaps w:val="0"/>
      <w:strike w:val="0"/>
      <w:dstrike w:val="0"/>
      <w:outline w:val="0"/>
      <w:shadow w:val="0"/>
      <w:vanish w:val="0"/>
      <w:spacing w:val="0"/>
      <w:position w:val="0"/>
      <w:sz w:val="24"/>
      <w:u w:val="none"/>
      <w:vertAlign w:val="baseline"/>
    </w:rPr>
  </w:style>
  <w:style w:type="character" w:customStyle="1" w:styleId="WW8Num13z0">
    <w:name w:val="WW8Num13z0"/>
    <w:rsid w:val="004F1E73"/>
    <w:rPr>
      <w:rFonts w:cs="Times New Roman"/>
    </w:rPr>
  </w:style>
  <w:style w:type="character" w:customStyle="1" w:styleId="WW8Num13z1">
    <w:name w:val="WW8Num13z1"/>
    <w:rsid w:val="004F1E73"/>
    <w:rPr>
      <w:rFonts w:ascii="Symbol" w:hAnsi="Symbol" w:cs="Symbol"/>
    </w:rPr>
  </w:style>
  <w:style w:type="character" w:customStyle="1" w:styleId="WW8Num14z0">
    <w:name w:val="WW8Num14z0"/>
    <w:rsid w:val="004F1E73"/>
    <w:rPr>
      <w:rFonts w:cs="Times New Roman"/>
    </w:rPr>
  </w:style>
  <w:style w:type="character" w:customStyle="1" w:styleId="WW8Num15z0">
    <w:name w:val="WW8Num15z0"/>
    <w:rsid w:val="004F1E73"/>
    <w:rPr>
      <w:rFonts w:ascii="Times New Roman" w:eastAsia="Times New Roman" w:hAnsi="Times New Roman" w:cs="Times New Roman"/>
    </w:rPr>
  </w:style>
  <w:style w:type="character" w:customStyle="1" w:styleId="WW8Num15z1">
    <w:name w:val="WW8Num15z1"/>
    <w:rsid w:val="004F1E73"/>
    <w:rPr>
      <w:rFonts w:cs="Times New Roman"/>
    </w:rPr>
  </w:style>
  <w:style w:type="character" w:customStyle="1" w:styleId="WW8Num16z0">
    <w:name w:val="WW8Num16z0"/>
    <w:rsid w:val="004F1E73"/>
    <w:rPr>
      <w:rFonts w:ascii="Symbol" w:hAnsi="Symbol" w:cs="Symbol"/>
      <w:color w:val="auto"/>
    </w:rPr>
  </w:style>
  <w:style w:type="character" w:customStyle="1" w:styleId="WW8Num16z1">
    <w:name w:val="WW8Num16z1"/>
    <w:rsid w:val="004F1E73"/>
    <w:rPr>
      <w:rFonts w:ascii="Courier New" w:hAnsi="Courier New" w:cs="Courier New"/>
      <w:color w:val="auto"/>
    </w:rPr>
  </w:style>
  <w:style w:type="character" w:customStyle="1" w:styleId="WW8Num16z2">
    <w:name w:val="WW8Num16z2"/>
    <w:rsid w:val="004F1E73"/>
    <w:rPr>
      <w:rFonts w:ascii="Wingdings" w:hAnsi="Wingdings" w:cs="Wingdings"/>
    </w:rPr>
  </w:style>
  <w:style w:type="character" w:customStyle="1" w:styleId="WW8Num16z3">
    <w:name w:val="WW8Num16z3"/>
    <w:rsid w:val="004F1E73"/>
    <w:rPr>
      <w:rFonts w:ascii="Symbol" w:hAnsi="Symbol" w:cs="Symbol"/>
    </w:rPr>
  </w:style>
  <w:style w:type="character" w:customStyle="1" w:styleId="WW8Num16z4">
    <w:name w:val="WW8Num16z4"/>
    <w:rsid w:val="004F1E73"/>
    <w:rPr>
      <w:rFonts w:ascii="Courier New" w:hAnsi="Courier New" w:cs="Courier New"/>
    </w:rPr>
  </w:style>
  <w:style w:type="character" w:customStyle="1" w:styleId="WW8Num17z0">
    <w:name w:val="WW8Num17z0"/>
    <w:rsid w:val="004F1E73"/>
    <w:rPr>
      <w:rFonts w:ascii="Symbol" w:hAnsi="Symbol" w:cs="Symbol"/>
      <w:color w:val="auto"/>
    </w:rPr>
  </w:style>
  <w:style w:type="character" w:customStyle="1" w:styleId="WW8Num17z1">
    <w:name w:val="WW8Num17z1"/>
    <w:rsid w:val="004F1E73"/>
    <w:rPr>
      <w:rFonts w:ascii="Courier New" w:hAnsi="Courier New" w:cs="Courier New"/>
    </w:rPr>
  </w:style>
  <w:style w:type="character" w:customStyle="1" w:styleId="WW8Num17z2">
    <w:name w:val="WW8Num17z2"/>
    <w:rsid w:val="004F1E73"/>
    <w:rPr>
      <w:rFonts w:ascii="Wingdings" w:hAnsi="Wingdings" w:cs="Wingdings"/>
    </w:rPr>
  </w:style>
  <w:style w:type="character" w:customStyle="1" w:styleId="WW8Num17z3">
    <w:name w:val="WW8Num17z3"/>
    <w:rsid w:val="004F1E73"/>
    <w:rPr>
      <w:rFonts w:ascii="Symbol" w:hAnsi="Symbol" w:cs="Symbol"/>
    </w:rPr>
  </w:style>
  <w:style w:type="character" w:customStyle="1" w:styleId="WW8Num18z0">
    <w:name w:val="WW8Num18z0"/>
    <w:rsid w:val="004F1E73"/>
    <w:rPr>
      <w:rFonts w:ascii="Times New Roman" w:hAnsi="Times New Roman" w:cs="Times New Roman"/>
    </w:rPr>
  </w:style>
  <w:style w:type="character" w:customStyle="1" w:styleId="WW8Num18z1">
    <w:name w:val="WW8Num18z1"/>
    <w:rsid w:val="004F1E73"/>
    <w:rPr>
      <w:rFonts w:ascii="Courier New" w:hAnsi="Courier New" w:cs="Courier New"/>
    </w:rPr>
  </w:style>
  <w:style w:type="character" w:customStyle="1" w:styleId="WW8Num18z2">
    <w:name w:val="WW8Num18z2"/>
    <w:rsid w:val="004F1E73"/>
    <w:rPr>
      <w:rFonts w:ascii="Wingdings" w:hAnsi="Wingdings" w:cs="Wingdings"/>
    </w:rPr>
  </w:style>
  <w:style w:type="character" w:customStyle="1" w:styleId="WW8Num18z3">
    <w:name w:val="WW8Num18z3"/>
    <w:rsid w:val="004F1E73"/>
    <w:rPr>
      <w:rFonts w:ascii="Symbol" w:hAnsi="Symbol" w:cs="Symbol"/>
    </w:rPr>
  </w:style>
  <w:style w:type="character" w:customStyle="1" w:styleId="WW8Num19z0">
    <w:name w:val="WW8Num19z0"/>
    <w:rsid w:val="004F1E73"/>
  </w:style>
  <w:style w:type="character" w:customStyle="1" w:styleId="WW8Num19z1">
    <w:name w:val="WW8Num19z1"/>
    <w:rsid w:val="004F1E73"/>
  </w:style>
  <w:style w:type="character" w:customStyle="1" w:styleId="WW8Num19z2">
    <w:name w:val="WW8Num19z2"/>
    <w:rsid w:val="004F1E73"/>
  </w:style>
  <w:style w:type="character" w:customStyle="1" w:styleId="WW8Num19z3">
    <w:name w:val="WW8Num19z3"/>
    <w:rsid w:val="004F1E73"/>
  </w:style>
  <w:style w:type="character" w:customStyle="1" w:styleId="WW8Num19z4">
    <w:name w:val="WW8Num19z4"/>
    <w:rsid w:val="004F1E73"/>
  </w:style>
  <w:style w:type="character" w:customStyle="1" w:styleId="WW8Num19z5">
    <w:name w:val="WW8Num19z5"/>
    <w:rsid w:val="004F1E73"/>
  </w:style>
  <w:style w:type="character" w:customStyle="1" w:styleId="WW8Num19z6">
    <w:name w:val="WW8Num19z6"/>
    <w:rsid w:val="004F1E73"/>
  </w:style>
  <w:style w:type="character" w:customStyle="1" w:styleId="WW8Num19z7">
    <w:name w:val="WW8Num19z7"/>
    <w:rsid w:val="004F1E73"/>
  </w:style>
  <w:style w:type="character" w:customStyle="1" w:styleId="WW8Num19z8">
    <w:name w:val="WW8Num19z8"/>
    <w:rsid w:val="004F1E73"/>
  </w:style>
  <w:style w:type="character" w:customStyle="1" w:styleId="WW8Num20z0">
    <w:name w:val="WW8Num20z0"/>
    <w:rsid w:val="004F1E73"/>
    <w:rPr>
      <w:rFonts w:ascii="Symbol" w:hAnsi="Symbol" w:cs="Symbol"/>
    </w:rPr>
  </w:style>
  <w:style w:type="character" w:customStyle="1" w:styleId="WW8Num20z1">
    <w:name w:val="WW8Num20z1"/>
    <w:rsid w:val="004F1E73"/>
    <w:rPr>
      <w:rFonts w:ascii="Courier New" w:hAnsi="Courier New" w:cs="Courier New"/>
    </w:rPr>
  </w:style>
  <w:style w:type="character" w:customStyle="1" w:styleId="WW8Num20z2">
    <w:name w:val="WW8Num20z2"/>
    <w:rsid w:val="004F1E73"/>
    <w:rPr>
      <w:rFonts w:ascii="Wingdings" w:hAnsi="Wingdings" w:cs="Wingdings"/>
    </w:rPr>
  </w:style>
  <w:style w:type="character" w:customStyle="1" w:styleId="WW8Num21z0">
    <w:name w:val="WW8Num21z0"/>
    <w:rsid w:val="004F1E73"/>
    <w:rPr>
      <w:rFonts w:cs="Times New Roman"/>
    </w:rPr>
  </w:style>
  <w:style w:type="character" w:customStyle="1" w:styleId="WW8Num21z1">
    <w:name w:val="WW8Num21z1"/>
    <w:rsid w:val="004F1E73"/>
    <w:rPr>
      <w:rFonts w:ascii="Symbol" w:hAnsi="Symbol" w:cs="Symbol"/>
      <w:color w:val="auto"/>
    </w:rPr>
  </w:style>
  <w:style w:type="character" w:customStyle="1" w:styleId="WW8Num22z0">
    <w:name w:val="WW8Num22z0"/>
    <w:rsid w:val="004F1E73"/>
    <w:rPr>
      <w:rFonts w:ascii="Wingdings" w:hAnsi="Wingdings" w:cs="Wingdings"/>
    </w:rPr>
  </w:style>
  <w:style w:type="character" w:customStyle="1" w:styleId="WW8Num22z1">
    <w:name w:val="WW8Num22z1"/>
    <w:rsid w:val="004F1E73"/>
    <w:rPr>
      <w:rFonts w:cs="Times New Roman"/>
    </w:rPr>
  </w:style>
  <w:style w:type="character" w:customStyle="1" w:styleId="WW8Num22z3">
    <w:name w:val="WW8Num22z3"/>
    <w:rsid w:val="004F1E73"/>
    <w:rPr>
      <w:rFonts w:ascii="Symbol" w:hAnsi="Symbol" w:cs="Symbol"/>
    </w:rPr>
  </w:style>
  <w:style w:type="character" w:customStyle="1" w:styleId="WW8Num22z4">
    <w:name w:val="WW8Num22z4"/>
    <w:rsid w:val="004F1E73"/>
    <w:rPr>
      <w:rFonts w:ascii="Courier New" w:hAnsi="Courier New" w:cs="Courier New"/>
    </w:rPr>
  </w:style>
  <w:style w:type="character" w:customStyle="1" w:styleId="WW8Num23z0">
    <w:name w:val="WW8Num23z0"/>
    <w:rsid w:val="004F1E73"/>
    <w:rPr>
      <w:rFonts w:ascii="Wingdings" w:hAnsi="Wingdings" w:cs="Wingdings"/>
      <w:color w:val="auto"/>
    </w:rPr>
  </w:style>
  <w:style w:type="character" w:customStyle="1" w:styleId="WW8Num23z1">
    <w:name w:val="WW8Num23z1"/>
    <w:rsid w:val="004F1E73"/>
    <w:rPr>
      <w:rFonts w:ascii="Courier New" w:hAnsi="Courier New" w:cs="Courier New"/>
    </w:rPr>
  </w:style>
  <w:style w:type="character" w:customStyle="1" w:styleId="WW8Num23z2">
    <w:name w:val="WW8Num23z2"/>
    <w:rsid w:val="004F1E73"/>
    <w:rPr>
      <w:rFonts w:ascii="Wingdings" w:hAnsi="Wingdings" w:cs="Wingdings"/>
    </w:rPr>
  </w:style>
  <w:style w:type="character" w:customStyle="1" w:styleId="WW8Num23z3">
    <w:name w:val="WW8Num23z3"/>
    <w:rsid w:val="004F1E73"/>
    <w:rPr>
      <w:rFonts w:ascii="Symbol" w:hAnsi="Symbol" w:cs="Symbol"/>
    </w:rPr>
  </w:style>
  <w:style w:type="character" w:customStyle="1" w:styleId="WW8Num24z0">
    <w:name w:val="WW8Num24z0"/>
    <w:rsid w:val="004F1E73"/>
    <w:rPr>
      <w:rFonts w:ascii="Times New Roman" w:eastAsia="Times New Roman" w:hAnsi="Times New Roman" w:cs="Times New Roman"/>
    </w:rPr>
  </w:style>
  <w:style w:type="character" w:customStyle="1" w:styleId="WW8Num24z1">
    <w:name w:val="WW8Num24z1"/>
    <w:rsid w:val="004F1E73"/>
    <w:rPr>
      <w:rFonts w:ascii="Symbol" w:hAnsi="Symbol" w:cs="Symbol"/>
    </w:rPr>
  </w:style>
  <w:style w:type="character" w:customStyle="1" w:styleId="WW8Num24z2">
    <w:name w:val="WW8Num24z2"/>
    <w:rsid w:val="004F1E73"/>
    <w:rPr>
      <w:rFonts w:ascii="Wingdings" w:hAnsi="Wingdings" w:cs="Wingdings"/>
    </w:rPr>
  </w:style>
  <w:style w:type="character" w:customStyle="1" w:styleId="WW8Num24z4">
    <w:name w:val="WW8Num24z4"/>
    <w:rsid w:val="004F1E73"/>
    <w:rPr>
      <w:rFonts w:ascii="Courier New" w:hAnsi="Courier New" w:cs="Courier New"/>
    </w:rPr>
  </w:style>
  <w:style w:type="character" w:customStyle="1" w:styleId="WW8Num25z0">
    <w:name w:val="WW8Num25z0"/>
    <w:rsid w:val="004F1E73"/>
    <w:rPr>
      <w:rFonts w:cs="Times New Roman"/>
    </w:rPr>
  </w:style>
  <w:style w:type="character" w:customStyle="1" w:styleId="WW8Num26z0">
    <w:name w:val="WW8Num26z0"/>
    <w:rsid w:val="004F1E73"/>
    <w:rPr>
      <w:rFonts w:ascii="Symbol" w:eastAsia="Times New Roman" w:hAnsi="Symbol" w:cs="Symbol"/>
    </w:rPr>
  </w:style>
  <w:style w:type="character" w:customStyle="1" w:styleId="WW8Num26z1">
    <w:name w:val="WW8Num26z1"/>
    <w:rsid w:val="004F1E73"/>
    <w:rPr>
      <w:rFonts w:ascii="Courier New" w:hAnsi="Courier New" w:cs="Courier New"/>
    </w:rPr>
  </w:style>
  <w:style w:type="character" w:customStyle="1" w:styleId="WW8Num26z2">
    <w:name w:val="WW8Num26z2"/>
    <w:rsid w:val="004F1E73"/>
    <w:rPr>
      <w:rFonts w:ascii="Wingdings" w:hAnsi="Wingdings" w:cs="Wingdings"/>
    </w:rPr>
  </w:style>
  <w:style w:type="character" w:customStyle="1" w:styleId="WW8Num26z3">
    <w:name w:val="WW8Num26z3"/>
    <w:rsid w:val="004F1E73"/>
    <w:rPr>
      <w:rFonts w:ascii="Symbol" w:hAnsi="Symbol" w:cs="Symbol"/>
    </w:rPr>
  </w:style>
  <w:style w:type="character" w:customStyle="1" w:styleId="WW8Num27z0">
    <w:name w:val="WW8Num27z0"/>
    <w:rsid w:val="004F1E73"/>
    <w:rPr>
      <w:rFonts w:ascii="Courier New" w:hAnsi="Courier New" w:cs="Courier New"/>
    </w:rPr>
  </w:style>
  <w:style w:type="character" w:customStyle="1" w:styleId="WW8Num27z2">
    <w:name w:val="WW8Num27z2"/>
    <w:rsid w:val="004F1E73"/>
    <w:rPr>
      <w:rFonts w:ascii="Wingdings" w:hAnsi="Wingdings" w:cs="Wingdings"/>
    </w:rPr>
  </w:style>
  <w:style w:type="character" w:customStyle="1" w:styleId="WW8Num27z3">
    <w:name w:val="WW8Num27z3"/>
    <w:rsid w:val="004F1E73"/>
    <w:rPr>
      <w:rFonts w:ascii="Symbol" w:hAnsi="Symbol" w:cs="Symbol"/>
    </w:rPr>
  </w:style>
  <w:style w:type="character" w:customStyle="1" w:styleId="17">
    <w:name w:val="Основной шрифт абзаца1"/>
    <w:rsid w:val="004F1E73"/>
  </w:style>
  <w:style w:type="character" w:customStyle="1" w:styleId="Heading2Char">
    <w:name w:val="Heading 2 Char"/>
    <w:rsid w:val="004F1E73"/>
    <w:rPr>
      <w:rFonts w:ascii="Arial" w:hAnsi="Arial" w:cs="Arial"/>
      <w:b/>
      <w:bCs/>
      <w:i/>
      <w:iCs/>
      <w:sz w:val="28"/>
      <w:szCs w:val="28"/>
      <w:lang w:val="ru-RU" w:bidi="ar-SA"/>
    </w:rPr>
  </w:style>
  <w:style w:type="character" w:customStyle="1" w:styleId="BodyTextKeepChar">
    <w:name w:val="Body Text Keep Char"/>
    <w:rsid w:val="004F1E73"/>
    <w:rPr>
      <w:spacing w:val="-5"/>
      <w:sz w:val="24"/>
      <w:szCs w:val="24"/>
      <w:lang w:val="ru-RU" w:bidi="ar-SA"/>
    </w:rPr>
  </w:style>
  <w:style w:type="character" w:customStyle="1" w:styleId="81">
    <w:name w:val="Знак Знак8"/>
    <w:rsid w:val="004F1E73"/>
    <w:rPr>
      <w:sz w:val="24"/>
      <w:szCs w:val="24"/>
      <w:lang w:val="ru-RU" w:bidi="ar-SA"/>
    </w:rPr>
  </w:style>
  <w:style w:type="character" w:customStyle="1" w:styleId="91">
    <w:name w:val="Знак Знак9"/>
    <w:rsid w:val="004F1E73"/>
    <w:rPr>
      <w:sz w:val="32"/>
      <w:szCs w:val="32"/>
      <w:lang w:val="ru-RU" w:bidi="ar-SA"/>
    </w:rPr>
  </w:style>
  <w:style w:type="character" w:customStyle="1" w:styleId="71">
    <w:name w:val="Знак Знак7"/>
    <w:rsid w:val="004F1E73"/>
    <w:rPr>
      <w:rFonts w:ascii="Times New Roman Bold" w:hAnsi="Times New Roman Bold" w:cs="Times New Roman Bold"/>
      <w:b/>
      <w:sz w:val="28"/>
      <w:szCs w:val="26"/>
      <w:lang w:val="ru-RU" w:bidi="ar-SA"/>
    </w:rPr>
  </w:style>
  <w:style w:type="character" w:customStyle="1" w:styleId="afff1">
    <w:name w:val="Знак Знак"/>
    <w:rsid w:val="004F1E73"/>
    <w:rPr>
      <w:rFonts w:ascii="Times New Roman Bold" w:eastAsia="MS Mincho" w:hAnsi="Times New Roman Bold" w:cs="Times New Roman Bold"/>
      <w:b/>
      <w:bCs/>
      <w:i/>
      <w:sz w:val="26"/>
      <w:szCs w:val="26"/>
      <w:lang w:val="ru-RU" w:eastAsia="ja-JP" w:bidi="ar-SA"/>
    </w:rPr>
  </w:style>
  <w:style w:type="character" w:customStyle="1" w:styleId="61">
    <w:name w:val="Знак Знак6"/>
    <w:rsid w:val="004F1E73"/>
    <w:rPr>
      <w:rFonts w:eastAsia="MS Mincho"/>
      <w:b/>
      <w:sz w:val="32"/>
      <w:szCs w:val="32"/>
      <w:lang w:val="ru-RU" w:eastAsia="ja-JP" w:bidi="ar-SA"/>
    </w:rPr>
  </w:style>
  <w:style w:type="character" w:customStyle="1" w:styleId="51">
    <w:name w:val="Знак Знак5"/>
    <w:rsid w:val="004F1E73"/>
    <w:rPr>
      <w:rFonts w:ascii="Garamond" w:hAnsi="Garamond" w:cs="Garamond"/>
      <w:kern w:val="1"/>
      <w:sz w:val="26"/>
      <w:szCs w:val="26"/>
      <w:lang w:val="en-US" w:bidi="ar-SA"/>
    </w:rPr>
  </w:style>
  <w:style w:type="character" w:customStyle="1" w:styleId="BodyTextChar">
    <w:name w:val="Body Text Char Знак"/>
    <w:rsid w:val="004F1E73"/>
    <w:rPr>
      <w:sz w:val="24"/>
      <w:szCs w:val="24"/>
      <w:lang w:val="ru-RU" w:bidi="ar-SA"/>
    </w:rPr>
  </w:style>
  <w:style w:type="character" w:customStyle="1" w:styleId="41">
    <w:name w:val="Знак Знак4"/>
    <w:rsid w:val="004F1E73"/>
    <w:rPr>
      <w:sz w:val="24"/>
      <w:szCs w:val="24"/>
      <w:lang w:val="ru-RU" w:bidi="ar-SA"/>
    </w:rPr>
  </w:style>
  <w:style w:type="character" w:customStyle="1" w:styleId="Char">
    <w:name w:val="Char Знак"/>
    <w:rsid w:val="004F1E73"/>
    <w:rPr>
      <w:rFonts w:cs="Verdana"/>
      <w:lang w:val="ru-RU" w:bidi="ar-SA"/>
    </w:rPr>
  </w:style>
  <w:style w:type="character" w:customStyle="1" w:styleId="32">
    <w:name w:val="Знак Знак3"/>
    <w:rsid w:val="004F1E73"/>
    <w:rPr>
      <w:sz w:val="16"/>
      <w:szCs w:val="16"/>
      <w:lang w:val="ru-RU" w:bidi="ar-SA"/>
    </w:rPr>
  </w:style>
  <w:style w:type="character" w:customStyle="1" w:styleId="StylefortabletextChar">
    <w:name w:val="Style for table text Char"/>
    <w:rsid w:val="004F1E73"/>
    <w:rPr>
      <w:lang w:val="en-AU" w:bidi="ar-SA"/>
    </w:rPr>
  </w:style>
  <w:style w:type="character" w:customStyle="1" w:styleId="29">
    <w:name w:val="Знак Знак2"/>
    <w:rsid w:val="004F1E73"/>
    <w:rPr>
      <w:rFonts w:cs="Verdana"/>
      <w:sz w:val="24"/>
      <w:szCs w:val="24"/>
      <w:lang w:val="ru-RU" w:bidi="ar-SA"/>
    </w:rPr>
  </w:style>
  <w:style w:type="character" w:customStyle="1" w:styleId="2a">
    <w:name w:val="Стиль Заголовок 2 Знак"/>
    <w:rsid w:val="004F1E73"/>
    <w:rPr>
      <w:rFonts w:ascii="Times New Roman Bold" w:hAnsi="Times New Roman Bold" w:cs="Arial"/>
      <w:b/>
      <w:bCs/>
      <w:sz w:val="28"/>
      <w:szCs w:val="26"/>
      <w:lang w:val="ru-RU" w:bidi="ar-SA"/>
    </w:rPr>
  </w:style>
  <w:style w:type="character" w:customStyle="1" w:styleId="paragraph">
    <w:name w:val="paragraph"/>
    <w:rsid w:val="004F1E73"/>
    <w:rPr>
      <w:rFonts w:cs="Times New Roman"/>
    </w:rPr>
  </w:style>
  <w:style w:type="character" w:customStyle="1" w:styleId="18">
    <w:name w:val="Знак Знак1"/>
    <w:rsid w:val="004F1E73"/>
    <w:rPr>
      <w:sz w:val="24"/>
      <w:szCs w:val="24"/>
      <w:lang w:val="ru-RU" w:bidi="ar-SA"/>
    </w:rPr>
  </w:style>
  <w:style w:type="character" w:customStyle="1" w:styleId="CharChar11">
    <w:name w:val="Char Char11"/>
    <w:rsid w:val="004F1E73"/>
    <w:rPr>
      <w:rFonts w:ascii="Century Gothic" w:hAnsi="Century Gothic" w:cs="Times New Roman"/>
      <w:b/>
      <w:spacing w:val="-10"/>
      <w:kern w:val="1"/>
      <w:sz w:val="36"/>
      <w:lang w:val="en-AU" w:bidi="ar-SA"/>
    </w:rPr>
  </w:style>
  <w:style w:type="character" w:customStyle="1" w:styleId="newstext">
    <w:name w:val="newstext"/>
    <w:rsid w:val="004F1E73"/>
    <w:rPr>
      <w:rFonts w:cs="Times New Roman"/>
    </w:rPr>
  </w:style>
  <w:style w:type="character" w:customStyle="1" w:styleId="100">
    <w:name w:val="Знак Знак10"/>
    <w:rsid w:val="004F1E73"/>
    <w:rPr>
      <w:rFonts w:ascii="Times New Roman Bold" w:hAnsi="Times New Roman Bold" w:cs="Times New Roman Bold"/>
      <w:b/>
      <w:caps/>
      <w:sz w:val="26"/>
      <w:lang w:val="ru-RU" w:bidi="ar-SA"/>
    </w:rPr>
  </w:style>
  <w:style w:type="character" w:customStyle="1" w:styleId="content31">
    <w:name w:val="content31"/>
    <w:rsid w:val="004F1E73"/>
    <w:rPr>
      <w:rFonts w:cs="Times New Roman"/>
    </w:rPr>
  </w:style>
  <w:style w:type="character" w:customStyle="1" w:styleId="TableTextChar">
    <w:name w:val="Table Text Char"/>
    <w:rsid w:val="004F1E73"/>
    <w:rPr>
      <w:sz w:val="24"/>
      <w:szCs w:val="24"/>
      <w:lang w:val="ru-RU" w:bidi="ar-SA"/>
    </w:rPr>
  </w:style>
  <w:style w:type="character" w:customStyle="1" w:styleId="MARYChar">
    <w:name w:val="MARY текст таблицы Char"/>
    <w:rsid w:val="004F1E73"/>
    <w:rPr>
      <w:sz w:val="22"/>
      <w:lang w:val="ru-RU" w:bidi="ar-SA"/>
    </w:rPr>
  </w:style>
  <w:style w:type="character" w:customStyle="1" w:styleId="CharChar">
    <w:name w:val="Char Char"/>
    <w:rsid w:val="004F1E73"/>
    <w:rPr>
      <w:rFonts w:ascii="Century Gothic" w:hAnsi="Century Gothic" w:cs="Times New Roman"/>
      <w:b/>
      <w:spacing w:val="-10"/>
      <w:kern w:val="1"/>
      <w:sz w:val="36"/>
      <w:lang w:val="en-AU" w:bidi="ar-SA"/>
    </w:rPr>
  </w:style>
  <w:style w:type="character" w:customStyle="1" w:styleId="afff2">
    <w:name w:val="Пункт Знак"/>
    <w:rsid w:val="004F1E73"/>
    <w:rPr>
      <w:rFonts w:cs="Times New Roman"/>
      <w:sz w:val="28"/>
      <w:lang w:val="ru-RU" w:bidi="ar-SA"/>
    </w:rPr>
  </w:style>
  <w:style w:type="character" w:customStyle="1" w:styleId="afff3">
    <w:name w:val="комментарий"/>
    <w:rsid w:val="004F1E73"/>
    <w:rPr>
      <w:rFonts w:cs="Times New Roman"/>
      <w:b/>
      <w:i/>
      <w:shd w:val="clear" w:color="auto" w:fill="FFFF99"/>
    </w:rPr>
  </w:style>
  <w:style w:type="character" w:customStyle="1" w:styleId="CharChar4">
    <w:name w:val="Char Char4"/>
    <w:rsid w:val="004F1E73"/>
    <w:rPr>
      <w:rFonts w:ascii="Century Gothic" w:hAnsi="Century Gothic" w:cs="Times New Roman"/>
      <w:b/>
      <w:spacing w:val="-10"/>
      <w:kern w:val="1"/>
      <w:sz w:val="36"/>
      <w:lang w:val="en-AU" w:bidi="ar-SA"/>
    </w:rPr>
  </w:style>
  <w:style w:type="character" w:customStyle="1" w:styleId="CharChar3">
    <w:name w:val="Char Char3"/>
    <w:rsid w:val="004F1E73"/>
    <w:rPr>
      <w:rFonts w:eastAsia="MS Mincho" w:cs="Times New Roman"/>
      <w:b/>
      <w:sz w:val="32"/>
      <w:szCs w:val="32"/>
      <w:lang w:val="ru-RU" w:eastAsia="ja-JP" w:bidi="ar-SA"/>
    </w:rPr>
  </w:style>
  <w:style w:type="character" w:customStyle="1" w:styleId="CharChar2">
    <w:name w:val="Char Char2"/>
    <w:rsid w:val="004F1E73"/>
    <w:rPr>
      <w:rFonts w:cs="Times New Roman"/>
      <w:spacing w:val="-5"/>
      <w:sz w:val="24"/>
      <w:lang w:val="en-AU" w:bidi="ar-SA"/>
    </w:rPr>
  </w:style>
  <w:style w:type="character" w:customStyle="1" w:styleId="150">
    <w:name w:val="Знак Знак15"/>
    <w:rsid w:val="004F1E73"/>
    <w:rPr>
      <w:rFonts w:ascii="Times New Roman Bold" w:hAnsi="Times New Roman Bold" w:cs="Arial"/>
      <w:b/>
      <w:bCs/>
      <w:kern w:val="1"/>
      <w:sz w:val="26"/>
      <w:szCs w:val="26"/>
    </w:rPr>
  </w:style>
  <w:style w:type="character" w:customStyle="1" w:styleId="140">
    <w:name w:val="Знак Знак14"/>
    <w:rsid w:val="004F1E73"/>
    <w:rPr>
      <w:rFonts w:ascii="Times New Roman Bold" w:hAnsi="Times New Roman Bold" w:cs="Arial"/>
      <w:b/>
      <w:bCs/>
      <w:iCs/>
      <w:sz w:val="26"/>
      <w:szCs w:val="26"/>
    </w:rPr>
  </w:style>
  <w:style w:type="character" w:customStyle="1" w:styleId="110">
    <w:name w:val="Знак Знак11"/>
    <w:rsid w:val="004F1E73"/>
    <w:rPr>
      <w:rFonts w:ascii="Times New Roman" w:eastAsia="MS Mincho" w:hAnsi="Times New Roman" w:cs="Times New Roman"/>
      <w:b/>
      <w:sz w:val="32"/>
      <w:szCs w:val="32"/>
      <w:lang w:eastAsia="ja-JP"/>
    </w:rPr>
  </w:style>
  <w:style w:type="character" w:customStyle="1" w:styleId="910">
    <w:name w:val="Знак Знак91"/>
    <w:rsid w:val="004F1E73"/>
    <w:rPr>
      <w:rFonts w:ascii="Times New Roman" w:hAnsi="Times New Roman" w:cs="Times New Roman"/>
      <w:sz w:val="24"/>
      <w:szCs w:val="24"/>
    </w:rPr>
  </w:style>
  <w:style w:type="character" w:customStyle="1" w:styleId="810">
    <w:name w:val="Знак Знак81"/>
    <w:rsid w:val="004F1E73"/>
    <w:rPr>
      <w:rFonts w:ascii="Times New Roman" w:hAnsi="Times New Roman" w:cs="Times New Roman"/>
      <w:spacing w:val="-5"/>
      <w:sz w:val="20"/>
      <w:szCs w:val="20"/>
      <w:lang w:val="en-AU"/>
    </w:rPr>
  </w:style>
  <w:style w:type="character" w:customStyle="1" w:styleId="2b">
    <w:name w:val="Заголовок №2_"/>
    <w:rsid w:val="004F1E73"/>
    <w:rPr>
      <w:b/>
      <w:bCs/>
      <w:sz w:val="26"/>
      <w:szCs w:val="26"/>
      <w:lang w:bidi="ar-SA"/>
    </w:rPr>
  </w:style>
  <w:style w:type="paragraph" w:styleId="afff4">
    <w:name w:val="List"/>
    <w:basedOn w:val="a1"/>
    <w:rsid w:val="004F1E73"/>
    <w:pPr>
      <w:suppressAutoHyphens/>
      <w:spacing w:after="0" w:line="240" w:lineRule="auto"/>
      <w:ind w:left="283" w:hanging="283"/>
    </w:pPr>
    <w:rPr>
      <w:rFonts w:ascii="Times New Roman" w:eastAsia="Times New Roman" w:hAnsi="Times New Roman" w:cs="Verdana"/>
      <w:sz w:val="24"/>
      <w:szCs w:val="24"/>
      <w:lang w:eastAsia="zh-CN"/>
    </w:rPr>
  </w:style>
  <w:style w:type="paragraph" w:customStyle="1" w:styleId="19">
    <w:name w:val="Указатель1"/>
    <w:basedOn w:val="a1"/>
    <w:rsid w:val="004F1E73"/>
    <w:pPr>
      <w:suppressLineNumbers/>
      <w:suppressAutoHyphens/>
      <w:spacing w:after="0" w:line="240" w:lineRule="auto"/>
    </w:pPr>
    <w:rPr>
      <w:rFonts w:ascii="Times New Roman" w:eastAsia="Times New Roman" w:hAnsi="Times New Roman" w:cs="Lohit Hindi"/>
      <w:sz w:val="24"/>
      <w:szCs w:val="24"/>
      <w:lang w:eastAsia="zh-CN"/>
    </w:rPr>
  </w:style>
  <w:style w:type="paragraph" w:customStyle="1" w:styleId="BodyTextKeep">
    <w:name w:val="Body Text Keep"/>
    <w:basedOn w:val="af4"/>
    <w:rsid w:val="004F1E73"/>
    <w:pPr>
      <w:suppressAutoHyphens/>
      <w:spacing w:before="120" w:line="240" w:lineRule="auto"/>
      <w:ind w:left="567"/>
      <w:jc w:val="both"/>
    </w:pPr>
    <w:rPr>
      <w:rFonts w:ascii="Times New Roman" w:eastAsia="Times New Roman" w:hAnsi="Times New Roman" w:cs="Times New Roman"/>
      <w:spacing w:val="-5"/>
      <w:sz w:val="24"/>
      <w:szCs w:val="24"/>
      <w:lang w:eastAsia="zh-CN"/>
    </w:rPr>
  </w:style>
  <w:style w:type="paragraph" w:customStyle="1" w:styleId="Aacaenyeonoie">
    <w:name w:val="Aac aeny?eo no?ie"/>
    <w:basedOn w:val="a1"/>
    <w:next w:val="a1"/>
    <w:rsid w:val="004F1E73"/>
    <w:pPr>
      <w:suppressAutoHyphens/>
      <w:autoSpaceDE w:val="0"/>
      <w:spacing w:after="0" w:line="311" w:lineRule="exact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afff5">
    <w:name w:val="Содержимое таблицы"/>
    <w:basedOn w:val="a1"/>
    <w:qFormat/>
    <w:rsid w:val="004F1E73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  <w:lang w:eastAsia="zh-CN"/>
    </w:rPr>
  </w:style>
  <w:style w:type="paragraph" w:customStyle="1" w:styleId="afff6">
    <w:name w:val="Знак Знак Знак Знак"/>
    <w:basedOn w:val="a1"/>
    <w:rsid w:val="004F1E73"/>
    <w:pPr>
      <w:suppressAutoHyphens/>
      <w:spacing w:after="0" w:line="240" w:lineRule="auto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afff7">
    <w:name w:val="Заголовок статьи"/>
    <w:basedOn w:val="a1"/>
    <w:next w:val="a1"/>
    <w:rsid w:val="004F1E73"/>
    <w:pPr>
      <w:suppressAutoHyphens/>
      <w:autoSpaceDE w:val="0"/>
      <w:spacing w:after="0" w:line="240" w:lineRule="auto"/>
      <w:ind w:left="1612" w:hanging="892"/>
      <w:jc w:val="both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afff8">
    <w:name w:val="Знак Знак Знак Знак Знак Знак"/>
    <w:basedOn w:val="a1"/>
    <w:rsid w:val="004F1E73"/>
    <w:pPr>
      <w:tabs>
        <w:tab w:val="left" w:pos="360"/>
      </w:tabs>
      <w:suppressAutoHyphens/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Web">
    <w:name w:val="Обычный (Web)"/>
    <w:basedOn w:val="a1"/>
    <w:rsid w:val="004F1E73"/>
    <w:pPr>
      <w:suppressAutoHyphens/>
      <w:spacing w:before="280" w:after="280" w:line="240" w:lineRule="auto"/>
    </w:pPr>
    <w:rPr>
      <w:rFonts w:ascii="Tahoma" w:eastAsia="Times New Roman" w:hAnsi="Tahoma" w:cs="Tahoma"/>
      <w:color w:val="212121"/>
      <w:sz w:val="18"/>
      <w:szCs w:val="18"/>
      <w:lang w:eastAsia="zh-CN"/>
    </w:rPr>
  </w:style>
  <w:style w:type="paragraph" w:customStyle="1" w:styleId="114">
    <w:name w:val="Стиль Шапка таблицы_1 + 14 пт"/>
    <w:basedOn w:val="a1"/>
    <w:rsid w:val="004F1E73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zh-CN"/>
    </w:rPr>
  </w:style>
  <w:style w:type="paragraph" w:customStyle="1" w:styleId="310">
    <w:name w:val="Основной текст с отступом 31"/>
    <w:basedOn w:val="a1"/>
    <w:rsid w:val="004F1E73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zh-CN"/>
    </w:rPr>
  </w:style>
  <w:style w:type="paragraph" w:customStyle="1" w:styleId="BodyText21">
    <w:name w:val="Body Text 2.Основной текст 1"/>
    <w:basedOn w:val="a1"/>
    <w:rsid w:val="004F1E73"/>
    <w:pPr>
      <w:suppressAutoHyphens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Stylefortableheading">
    <w:name w:val="Style for table heading"/>
    <w:basedOn w:val="a1"/>
    <w:rsid w:val="004F1E73"/>
    <w:pPr>
      <w:keepNext/>
      <w:keepLines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val="en-AU" w:eastAsia="zh-CN"/>
    </w:rPr>
  </w:style>
  <w:style w:type="paragraph" w:customStyle="1" w:styleId="Stylefortabletext">
    <w:name w:val="Style for table text"/>
    <w:basedOn w:val="a1"/>
    <w:rsid w:val="004F1E73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zh-CN"/>
    </w:rPr>
  </w:style>
  <w:style w:type="paragraph" w:customStyle="1" w:styleId="afff9">
    <w:name w:val="Знак Знак Знак Знак Знак Знак Знак Знак Знак Знак"/>
    <w:basedOn w:val="a1"/>
    <w:rsid w:val="004F1E73"/>
    <w:pPr>
      <w:suppressAutoHyphens/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311">
    <w:name w:val="Список 31"/>
    <w:basedOn w:val="afff4"/>
    <w:rsid w:val="004F1E73"/>
    <w:pPr>
      <w:tabs>
        <w:tab w:val="left" w:pos="720"/>
        <w:tab w:val="left" w:pos="1134"/>
      </w:tabs>
      <w:spacing w:line="360" w:lineRule="auto"/>
      <w:ind w:left="720" w:hanging="360"/>
      <w:jc w:val="both"/>
    </w:pPr>
    <w:rPr>
      <w:rFonts w:cs="Times New Roman"/>
      <w:spacing w:val="-5"/>
      <w:szCs w:val="20"/>
      <w:lang w:val="en-AU"/>
    </w:rPr>
  </w:style>
  <w:style w:type="paragraph" w:customStyle="1" w:styleId="2c">
    <w:name w:val="Стиль Заголовок 2"/>
    <w:basedOn w:val="2"/>
    <w:rsid w:val="004F1E73"/>
    <w:pPr>
      <w:keepLines w:val="0"/>
      <w:suppressAutoHyphens/>
      <w:spacing w:before="240" w:after="240" w:line="360" w:lineRule="auto"/>
      <w:ind w:left="1440" w:hanging="360"/>
      <w:jc w:val="both"/>
    </w:pPr>
    <w:rPr>
      <w:rFonts w:ascii="Times New Roman Bold" w:eastAsia="Times New Roman" w:hAnsi="Times New Roman Bold" w:cs="Times New Roman Bold"/>
      <w:color w:val="auto"/>
      <w:sz w:val="28"/>
      <w:lang w:eastAsia="zh-CN"/>
    </w:rPr>
  </w:style>
  <w:style w:type="paragraph" w:customStyle="1" w:styleId="1a">
    <w:name w:val="Стиль Заголовок 1"/>
    <w:basedOn w:val="1"/>
    <w:rsid w:val="004F1E73"/>
    <w:pPr>
      <w:keepNext/>
      <w:widowControl/>
      <w:suppressAutoHyphens/>
      <w:autoSpaceDE/>
      <w:autoSpaceDN/>
      <w:adjustRightInd/>
      <w:spacing w:before="0" w:after="120" w:line="360" w:lineRule="auto"/>
      <w:ind w:left="720" w:hanging="360"/>
      <w:jc w:val="both"/>
    </w:pPr>
    <w:rPr>
      <w:rFonts w:ascii="Times New Roman Bold" w:hAnsi="Times New Roman Bold" w:cs="Arial"/>
      <w:color w:val="auto"/>
      <w:kern w:val="1"/>
      <w:sz w:val="32"/>
      <w:szCs w:val="26"/>
      <w:lang w:eastAsia="zh-CN"/>
    </w:rPr>
  </w:style>
  <w:style w:type="paragraph" w:customStyle="1" w:styleId="1b">
    <w:name w:val="Абзац списка1"/>
    <w:basedOn w:val="a1"/>
    <w:qFormat/>
    <w:rsid w:val="004F1E73"/>
    <w:pPr>
      <w:suppressAutoHyphens/>
      <w:ind w:left="720"/>
    </w:pPr>
    <w:rPr>
      <w:rFonts w:ascii="Calibri" w:eastAsia="Times New Roman" w:hAnsi="Calibri" w:cs="Calibri"/>
      <w:lang w:eastAsia="zh-CN"/>
    </w:rPr>
  </w:style>
  <w:style w:type="paragraph" w:customStyle="1" w:styleId="CommentText1">
    <w:name w:val="Comment Text1"/>
    <w:basedOn w:val="a1"/>
    <w:rsid w:val="004F1E73"/>
    <w:pPr>
      <w:suppressAutoHyphens/>
      <w:spacing w:before="60" w:after="0" w:line="360" w:lineRule="auto"/>
      <w:ind w:firstLine="567"/>
    </w:pPr>
    <w:rPr>
      <w:rFonts w:ascii="Times New Roman" w:eastAsia="Times New Roman" w:hAnsi="Times New Roman" w:cs="Times New Roman"/>
      <w:bCs/>
      <w:szCs w:val="20"/>
      <w:lang w:eastAsia="zh-CN"/>
    </w:rPr>
  </w:style>
  <w:style w:type="paragraph" w:customStyle="1" w:styleId="List31">
    <w:name w:val="List 31"/>
    <w:basedOn w:val="a1"/>
    <w:rsid w:val="004F1E73"/>
    <w:pPr>
      <w:tabs>
        <w:tab w:val="num" w:pos="0"/>
      </w:tabs>
      <w:suppressAutoHyphens/>
      <w:spacing w:before="60" w:after="60" w:line="360" w:lineRule="auto"/>
      <w:ind w:left="432" w:hanging="432"/>
      <w:jc w:val="both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customStyle="1" w:styleId="Picture">
    <w:name w:val="Picture"/>
    <w:basedOn w:val="a1"/>
    <w:next w:val="12"/>
    <w:rsid w:val="004F1E73"/>
    <w:pPr>
      <w:suppressAutoHyphens/>
      <w:spacing w:before="120" w:after="240" w:line="360" w:lineRule="auto"/>
      <w:jc w:val="center"/>
    </w:pPr>
    <w:rPr>
      <w:rFonts w:ascii="Times New Roman Bold" w:eastAsia="Times New Roman" w:hAnsi="Times New Roman Bold" w:cs="Times New Roman Bold"/>
      <w:b/>
      <w:i/>
      <w:spacing w:val="-5"/>
      <w:sz w:val="24"/>
      <w:szCs w:val="20"/>
      <w:lang w:val="en-AU" w:eastAsia="zh-CN"/>
    </w:rPr>
  </w:style>
  <w:style w:type="paragraph" w:customStyle="1" w:styleId="SourceNoteText">
    <w:name w:val="Source/Note Text"/>
    <w:basedOn w:val="a1"/>
    <w:rsid w:val="004F1E73"/>
    <w:pPr>
      <w:tabs>
        <w:tab w:val="left" w:pos="743"/>
        <w:tab w:val="left" w:pos="1168"/>
      </w:tabs>
      <w:suppressAutoHyphens/>
      <w:spacing w:before="120" w:after="30" w:line="240" w:lineRule="auto"/>
      <w:ind w:left="743" w:hanging="743"/>
    </w:pPr>
    <w:rPr>
      <w:rFonts w:ascii="Garamond" w:eastAsia="Times New Roman" w:hAnsi="Garamond" w:cs="Garamond"/>
      <w:sz w:val="20"/>
      <w:szCs w:val="20"/>
      <w:lang w:val="en-US" w:eastAsia="zh-CN"/>
    </w:rPr>
  </w:style>
  <w:style w:type="paragraph" w:customStyle="1" w:styleId="210">
    <w:name w:val="Список 21"/>
    <w:basedOn w:val="a1"/>
    <w:rsid w:val="004F1E73"/>
    <w:pPr>
      <w:suppressAutoHyphens/>
      <w:spacing w:after="0" w:line="240" w:lineRule="auto"/>
      <w:ind w:left="720" w:hanging="360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List32">
    <w:name w:val="List 32"/>
    <w:basedOn w:val="a1"/>
    <w:rsid w:val="004F1E73"/>
    <w:pPr>
      <w:suppressAutoHyphens/>
      <w:spacing w:after="120" w:line="360" w:lineRule="auto"/>
      <w:ind w:left="720" w:hanging="360"/>
      <w:jc w:val="both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customStyle="1" w:styleId="1c">
    <w:name w:val="Маркированный список1"/>
    <w:basedOn w:val="a1"/>
    <w:rsid w:val="004F1E73"/>
    <w:pPr>
      <w:tabs>
        <w:tab w:val="left" w:pos="360"/>
      </w:tabs>
      <w:suppressAutoHyphens/>
      <w:spacing w:after="0" w:line="240" w:lineRule="auto"/>
      <w:ind w:left="360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customStyle="1" w:styleId="Bullet2">
    <w:name w:val="Bullet_2"/>
    <w:basedOn w:val="a1"/>
    <w:rsid w:val="004F1E73"/>
    <w:pPr>
      <w:keepNext/>
      <w:keepLines/>
      <w:tabs>
        <w:tab w:val="left" w:pos="795"/>
      </w:tabs>
      <w:suppressAutoHyphens/>
      <w:spacing w:after="0" w:line="240" w:lineRule="auto"/>
      <w:ind w:left="1871" w:hanging="435"/>
    </w:pPr>
    <w:rPr>
      <w:rFonts w:ascii="Garamond" w:eastAsia="Times New Roman" w:hAnsi="Garamond" w:cs="Garamond"/>
      <w:sz w:val="24"/>
      <w:szCs w:val="20"/>
      <w:lang w:val="en-AU" w:eastAsia="zh-CN"/>
    </w:rPr>
  </w:style>
  <w:style w:type="paragraph" w:customStyle="1" w:styleId="211">
    <w:name w:val="Основной текст 21"/>
    <w:basedOn w:val="a1"/>
    <w:rsid w:val="004F1E73"/>
    <w:pPr>
      <w:suppressAutoHyphens/>
      <w:spacing w:before="120" w:after="120" w:line="360" w:lineRule="auto"/>
      <w:jc w:val="center"/>
    </w:pPr>
    <w:rPr>
      <w:rFonts w:ascii="Times New Roman Bold" w:eastAsia="Times New Roman" w:hAnsi="Times New Roman Bold" w:cs="Times New Roman Bold"/>
      <w:b/>
      <w:caps/>
      <w:sz w:val="26"/>
      <w:szCs w:val="20"/>
      <w:lang w:eastAsia="zh-CN"/>
    </w:rPr>
  </w:style>
  <w:style w:type="paragraph" w:customStyle="1" w:styleId="Contributorslist32006GL">
    <w:name w:val="Contributors list 3 2006GL"/>
    <w:basedOn w:val="a1"/>
    <w:next w:val="a1"/>
    <w:rsid w:val="004F1E73"/>
    <w:pPr>
      <w:suppressAutoHyphens/>
      <w:autoSpaceDE w:val="0"/>
      <w:spacing w:before="120" w:after="6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abletext2006GL">
    <w:name w:val="Table text 2006GL"/>
    <w:basedOn w:val="Default"/>
    <w:next w:val="Default"/>
    <w:rsid w:val="004F1E73"/>
    <w:pPr>
      <w:suppressAutoHyphens/>
      <w:autoSpaceDN/>
      <w:adjustRightInd/>
      <w:spacing w:after="60"/>
    </w:pPr>
    <w:rPr>
      <w:rFonts w:eastAsia="Times New Roman"/>
      <w:color w:val="auto"/>
      <w:lang w:eastAsia="zh-CN"/>
    </w:rPr>
  </w:style>
  <w:style w:type="paragraph" w:customStyle="1" w:styleId="Tabledata2006GL">
    <w:name w:val="Table data 2006GL"/>
    <w:basedOn w:val="Default"/>
    <w:next w:val="Default"/>
    <w:rsid w:val="004F1E73"/>
    <w:pPr>
      <w:suppressAutoHyphens/>
      <w:autoSpaceDN/>
      <w:adjustRightInd/>
    </w:pPr>
    <w:rPr>
      <w:rFonts w:eastAsia="Times New Roman"/>
      <w:color w:val="auto"/>
      <w:lang w:eastAsia="zh-CN"/>
    </w:rPr>
  </w:style>
  <w:style w:type="paragraph" w:customStyle="1" w:styleId="TableText">
    <w:name w:val="Table Text"/>
    <w:basedOn w:val="Default"/>
    <w:next w:val="Default"/>
    <w:rsid w:val="004F1E73"/>
    <w:pPr>
      <w:suppressAutoHyphens/>
      <w:autoSpaceDN/>
      <w:adjustRightInd/>
    </w:pPr>
    <w:rPr>
      <w:rFonts w:eastAsia="Times New Roman"/>
      <w:color w:val="auto"/>
      <w:lang w:eastAsia="zh-CN"/>
    </w:rPr>
  </w:style>
  <w:style w:type="paragraph" w:customStyle="1" w:styleId="Tabletext2006GL0">
    <w:name w:val="Table text 2006GL ...."/>
    <w:basedOn w:val="Default"/>
    <w:next w:val="Default"/>
    <w:rsid w:val="004F1E73"/>
    <w:pPr>
      <w:suppressAutoHyphens/>
      <w:autoSpaceDN/>
      <w:adjustRightInd/>
    </w:pPr>
    <w:rPr>
      <w:rFonts w:eastAsia="Times New Roman"/>
      <w:color w:val="auto"/>
      <w:lang w:eastAsia="zh-CN"/>
    </w:rPr>
  </w:style>
  <w:style w:type="paragraph" w:customStyle="1" w:styleId="Equationdefinition2006GL">
    <w:name w:val="Equation definition 2006GL"/>
    <w:basedOn w:val="Default"/>
    <w:next w:val="Default"/>
    <w:rsid w:val="004F1E73"/>
    <w:pPr>
      <w:tabs>
        <w:tab w:val="left" w:pos="3303"/>
      </w:tabs>
      <w:suppressAutoHyphens/>
      <w:autoSpaceDN/>
      <w:adjustRightInd/>
      <w:spacing w:after="120"/>
    </w:pPr>
    <w:rPr>
      <w:rFonts w:eastAsia="Times New Roman"/>
      <w:color w:val="auto"/>
      <w:lang w:eastAsia="zh-CN"/>
    </w:rPr>
  </w:style>
  <w:style w:type="paragraph" w:customStyle="1" w:styleId="List1">
    <w:name w:val="List 1"/>
    <w:basedOn w:val="afff4"/>
    <w:rsid w:val="004F1E73"/>
    <w:pPr>
      <w:tabs>
        <w:tab w:val="left" w:pos="284"/>
        <w:tab w:val="left" w:pos="360"/>
      </w:tabs>
      <w:spacing w:after="6" w:line="360" w:lineRule="auto"/>
      <w:ind w:left="113" w:firstLine="0"/>
      <w:jc w:val="both"/>
    </w:pPr>
    <w:rPr>
      <w:rFonts w:cs="Times New Roman"/>
      <w:spacing w:val="-5"/>
      <w:sz w:val="20"/>
      <w:szCs w:val="20"/>
    </w:rPr>
  </w:style>
  <w:style w:type="paragraph" w:customStyle="1" w:styleId="List41">
    <w:name w:val="List 41"/>
    <w:basedOn w:val="210"/>
    <w:rsid w:val="004F1E73"/>
    <w:pPr>
      <w:tabs>
        <w:tab w:val="left" w:pos="720"/>
        <w:tab w:val="left" w:pos="1633"/>
      </w:tabs>
      <w:spacing w:before="60" w:after="60"/>
      <w:ind w:left="1491" w:right="40" w:hanging="357"/>
      <w:jc w:val="both"/>
    </w:pPr>
    <w:rPr>
      <w:szCs w:val="20"/>
      <w:lang w:val="en-US"/>
    </w:rPr>
  </w:style>
  <w:style w:type="paragraph" w:customStyle="1" w:styleId="StyleBodyText">
    <w:name w:val="Style Body Text"/>
    <w:basedOn w:val="a1"/>
    <w:rsid w:val="004F1E73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AU" w:eastAsia="zh-CN"/>
    </w:rPr>
  </w:style>
  <w:style w:type="paragraph" w:customStyle="1" w:styleId="Styleforpicturestext">
    <w:name w:val="Style for pictures text"/>
    <w:basedOn w:val="a1"/>
    <w:rsid w:val="004F1E73"/>
    <w:pPr>
      <w:keepNext/>
      <w:suppressAutoHyphens/>
      <w:spacing w:before="120" w:after="240" w:line="240" w:lineRule="auto"/>
      <w:jc w:val="center"/>
    </w:pPr>
    <w:rPr>
      <w:rFonts w:ascii="SchoolBook" w:eastAsia="Times New Roman" w:hAnsi="SchoolBook" w:cs="SchoolBook"/>
      <w:b/>
      <w:sz w:val="24"/>
      <w:szCs w:val="24"/>
      <w:lang w:eastAsia="zh-CN"/>
    </w:rPr>
  </w:style>
  <w:style w:type="paragraph" w:customStyle="1" w:styleId="ConsNonformat">
    <w:name w:val="ConsNonformat"/>
    <w:link w:val="ConsNonformat0"/>
    <w:rsid w:val="004F1E73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ConsTitle">
    <w:name w:val="ConsTitle"/>
    <w:rsid w:val="004F1E73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zh-CN"/>
    </w:rPr>
  </w:style>
  <w:style w:type="paragraph" w:customStyle="1" w:styleId="ConsNormal">
    <w:name w:val="ConsNormal"/>
    <w:rsid w:val="004F1E73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212">
    <w:name w:val="Основной текст с отступом 21"/>
    <w:basedOn w:val="a1"/>
    <w:rsid w:val="004F1E73"/>
    <w:pPr>
      <w:tabs>
        <w:tab w:val="left" w:pos="1516"/>
        <w:tab w:val="left" w:pos="3127"/>
        <w:tab w:val="left" w:pos="4739"/>
        <w:tab w:val="left" w:pos="6351"/>
        <w:tab w:val="left" w:pos="7963"/>
        <w:tab w:val="left" w:pos="9628"/>
      </w:tabs>
      <w:suppressAutoHyphens/>
      <w:spacing w:after="0" w:line="240" w:lineRule="auto"/>
      <w:ind w:left="-280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customStyle="1" w:styleId="MARY1">
    <w:name w:val="MARY обычн 1 интерв без отст"/>
    <w:basedOn w:val="a1"/>
    <w:rsid w:val="004F1E73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zh-CN"/>
    </w:rPr>
  </w:style>
  <w:style w:type="paragraph" w:customStyle="1" w:styleId="MARY">
    <w:name w:val="MARY заголовок таблицы"/>
    <w:basedOn w:val="a1"/>
    <w:rsid w:val="004F1E73"/>
    <w:pPr>
      <w:keepNext/>
      <w:suppressAutoHyphens/>
      <w:autoSpaceDE w:val="0"/>
      <w:spacing w:before="240" w:after="12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paragraph" w:customStyle="1" w:styleId="MARY0">
    <w:name w:val="MARY текст таблицы"/>
    <w:basedOn w:val="a1"/>
    <w:rsid w:val="004F1E73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Cs w:val="20"/>
      <w:lang w:eastAsia="zh-CN"/>
    </w:rPr>
  </w:style>
  <w:style w:type="paragraph" w:customStyle="1" w:styleId="MARY2">
    <w:name w:val="MARY текст табл"/>
    <w:basedOn w:val="a1"/>
    <w:rsid w:val="004F1E73"/>
    <w:pPr>
      <w:keepNext/>
      <w:suppressAutoHyphens/>
      <w:autoSpaceDE w:val="0"/>
      <w:spacing w:after="0" w:line="240" w:lineRule="auto"/>
      <w:jc w:val="center"/>
    </w:pPr>
    <w:rPr>
      <w:rFonts w:ascii="Times New Roman" w:eastAsia="Times New Roman" w:hAnsi="Times New Roman" w:cs="Times New Roman"/>
      <w:color w:val="000000"/>
      <w:lang w:eastAsia="zh-CN"/>
    </w:rPr>
  </w:style>
  <w:style w:type="paragraph" w:customStyle="1" w:styleId="MARY3">
    <w:name w:val="MARY примечание к табл"/>
    <w:basedOn w:val="a1"/>
    <w:rsid w:val="004F1E73"/>
    <w:pPr>
      <w:suppressAutoHyphens/>
      <w:spacing w:after="0" w:line="240" w:lineRule="auto"/>
    </w:pPr>
    <w:rPr>
      <w:rFonts w:ascii="Times New Roman" w:eastAsia="Times New Roman" w:hAnsi="Times New Roman" w:cs="Times New Roman"/>
      <w:i/>
      <w:color w:val="000000"/>
      <w:sz w:val="20"/>
      <w:szCs w:val="24"/>
      <w:lang w:eastAsia="zh-CN"/>
    </w:rPr>
  </w:style>
  <w:style w:type="paragraph" w:customStyle="1" w:styleId="Mary4">
    <w:name w:val="Mary обычн с отст"/>
    <w:basedOn w:val="a1"/>
    <w:rsid w:val="004F1E73"/>
    <w:pPr>
      <w:suppressAutoHyphens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Bullet1">
    <w:name w:val="Bullet1"/>
    <w:basedOn w:val="a1"/>
    <w:next w:val="a1"/>
    <w:rsid w:val="004F1E73"/>
    <w:pPr>
      <w:keepNext/>
      <w:keepLines/>
      <w:suppressAutoHyphens/>
      <w:spacing w:after="0" w:line="240" w:lineRule="auto"/>
      <w:ind w:left="360" w:hanging="360"/>
    </w:pPr>
    <w:rPr>
      <w:rFonts w:ascii="Garamond" w:eastAsia="Times New Roman" w:hAnsi="Garamond" w:cs="Garamond"/>
      <w:sz w:val="24"/>
      <w:szCs w:val="20"/>
      <w:lang w:val="en-AU" w:eastAsia="zh-CN"/>
    </w:rPr>
  </w:style>
  <w:style w:type="paragraph" w:styleId="2d">
    <w:name w:val="List Bullet 2"/>
    <w:basedOn w:val="a1"/>
    <w:rsid w:val="004F1E73"/>
    <w:pPr>
      <w:tabs>
        <w:tab w:val="left" w:pos="3303"/>
      </w:tabs>
      <w:suppressAutoHyphens/>
      <w:spacing w:after="60" w:line="240" w:lineRule="auto"/>
      <w:ind w:left="3303" w:hanging="360"/>
      <w:jc w:val="both"/>
    </w:pPr>
    <w:rPr>
      <w:rFonts w:ascii="Times New Roman" w:eastAsia="Times New Roman" w:hAnsi="Times New Roman" w:cs="Times New Roman"/>
      <w:b/>
      <w:sz w:val="24"/>
      <w:szCs w:val="20"/>
      <w:lang w:eastAsia="zh-CN"/>
    </w:rPr>
  </w:style>
  <w:style w:type="paragraph" w:customStyle="1" w:styleId="Subheading">
    <w:name w:val="Subheading"/>
    <w:basedOn w:val="af4"/>
    <w:next w:val="af4"/>
    <w:rsid w:val="004F1E73"/>
    <w:pPr>
      <w:keepNext/>
      <w:suppressAutoHyphens/>
      <w:spacing w:after="80" w:line="240" w:lineRule="auto"/>
      <w:jc w:val="both"/>
    </w:pPr>
    <w:rPr>
      <w:rFonts w:ascii="Garamond" w:eastAsia="Times New Roman" w:hAnsi="Garamond" w:cs="Garamond"/>
      <w:b/>
      <w:bCs/>
      <w:kern w:val="1"/>
      <w:sz w:val="24"/>
      <w:szCs w:val="24"/>
      <w:lang w:val="en-US" w:eastAsia="zh-CN"/>
    </w:rPr>
  </w:style>
  <w:style w:type="paragraph" w:customStyle="1" w:styleId="TableorFigureEnd">
    <w:name w:val="Table or Figure End"/>
    <w:basedOn w:val="a1"/>
    <w:next w:val="af4"/>
    <w:rsid w:val="004F1E73"/>
    <w:pPr>
      <w:pBdr>
        <w:top w:val="single" w:sz="4" w:space="1" w:color="000000"/>
      </w:pBdr>
      <w:tabs>
        <w:tab w:val="right" w:leader="dot" w:pos="8296"/>
      </w:tabs>
      <w:suppressAutoHyphens/>
      <w:spacing w:before="90" w:after="0" w:line="240" w:lineRule="auto"/>
      <w:ind w:left="-57" w:right="-57"/>
      <w:jc w:val="both"/>
    </w:pPr>
    <w:rPr>
      <w:rFonts w:ascii="Garamond" w:eastAsia="Times New Roman" w:hAnsi="Garamond" w:cs="Garamond"/>
      <w:sz w:val="24"/>
      <w:szCs w:val="24"/>
      <w:lang w:val="en-US" w:eastAsia="zh-CN"/>
    </w:rPr>
  </w:style>
  <w:style w:type="paragraph" w:customStyle="1" w:styleId="1d">
    <w:name w:val="Дата1"/>
    <w:basedOn w:val="a1"/>
    <w:next w:val="a1"/>
    <w:rsid w:val="004F1E73"/>
    <w:pPr>
      <w:suppressAutoHyphens/>
      <w:spacing w:before="60"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52">
    <w:name w:val="List Bullet 5"/>
    <w:basedOn w:val="a1"/>
    <w:rsid w:val="004F1E73"/>
    <w:pPr>
      <w:tabs>
        <w:tab w:val="left" w:pos="720"/>
        <w:tab w:val="left" w:pos="1620"/>
      </w:tabs>
      <w:suppressAutoHyphens/>
      <w:spacing w:before="60" w:after="60" w:line="240" w:lineRule="auto"/>
      <w:ind w:left="720" w:hanging="360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ListBulletFirst">
    <w:name w:val="List Bullet First"/>
    <w:basedOn w:val="1c"/>
    <w:next w:val="1c"/>
    <w:rsid w:val="004F1E73"/>
    <w:pPr>
      <w:spacing w:before="80" w:after="160"/>
      <w:ind w:left="0"/>
    </w:pPr>
    <w:rPr>
      <w:sz w:val="20"/>
    </w:rPr>
  </w:style>
  <w:style w:type="paragraph" w:styleId="2e">
    <w:name w:val="toc 2"/>
    <w:basedOn w:val="a1"/>
    <w:next w:val="a1"/>
    <w:link w:val="2f"/>
    <w:uiPriority w:val="39"/>
    <w:rsid w:val="004F1E73"/>
    <w:pPr>
      <w:suppressAutoHyphens/>
      <w:spacing w:after="0" w:line="240" w:lineRule="auto"/>
      <w:ind w:left="240"/>
    </w:pPr>
    <w:rPr>
      <w:rFonts w:ascii="Times New Roman" w:eastAsia="Times New Roman" w:hAnsi="Times New Roman" w:cs="Times New Roman"/>
      <w:smallCaps/>
      <w:sz w:val="20"/>
      <w:szCs w:val="20"/>
      <w:lang w:eastAsia="zh-CN"/>
    </w:rPr>
  </w:style>
  <w:style w:type="paragraph" w:customStyle="1" w:styleId="TOCBase">
    <w:name w:val="TOC Base"/>
    <w:basedOn w:val="2e"/>
    <w:rsid w:val="004F1E73"/>
    <w:pPr>
      <w:spacing w:before="240" w:after="60"/>
      <w:ind w:left="0"/>
      <w:jc w:val="both"/>
    </w:pPr>
    <w:rPr>
      <w:b/>
      <w:bCs/>
      <w:lang w:val="en-US"/>
    </w:rPr>
  </w:style>
  <w:style w:type="paragraph" w:customStyle="1" w:styleId="62">
    <w:name w:val="????????? 6"/>
    <w:basedOn w:val="a1"/>
    <w:next w:val="a1"/>
    <w:rsid w:val="004F1E73"/>
    <w:pPr>
      <w:keepNext/>
      <w:widowControl w:val="0"/>
      <w:suppressAutoHyphens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styleId="HTML">
    <w:name w:val="HTML Preformatted"/>
    <w:basedOn w:val="a1"/>
    <w:link w:val="HTML0"/>
    <w:rsid w:val="004F1E7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character" w:customStyle="1" w:styleId="HTML0">
    <w:name w:val="Стандартный HTML Знак"/>
    <w:basedOn w:val="a2"/>
    <w:link w:val="HTML"/>
    <w:uiPriority w:val="99"/>
    <w:rsid w:val="004F1E73"/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StyleBodyTextKeepBold">
    <w:name w:val="Style Body Text Keep + Bold"/>
    <w:basedOn w:val="BodyTextKeep"/>
    <w:rsid w:val="004F1E73"/>
    <w:pPr>
      <w:spacing w:before="0" w:after="0" w:line="360" w:lineRule="auto"/>
      <w:ind w:left="0" w:firstLine="567"/>
    </w:pPr>
    <w:rPr>
      <w:rFonts w:eastAsia="MS Mincho"/>
      <w:b/>
      <w:bCs/>
      <w:szCs w:val="20"/>
    </w:rPr>
  </w:style>
  <w:style w:type="paragraph" w:customStyle="1" w:styleId="2f0">
    <w:name w:val="Обычный2"/>
    <w:rsid w:val="004F1E73"/>
    <w:pPr>
      <w:suppressAutoHyphens/>
      <w:spacing w:before="120" w:after="24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afffa">
    <w:name w:val="Пункт"/>
    <w:basedOn w:val="a1"/>
    <w:rsid w:val="004F1E73"/>
    <w:pPr>
      <w:tabs>
        <w:tab w:val="left" w:pos="1134"/>
      </w:tabs>
      <w:suppressAutoHyphens/>
      <w:spacing w:after="0" w:line="360" w:lineRule="auto"/>
      <w:ind w:left="1134" w:hanging="1134"/>
      <w:jc w:val="both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afffb">
    <w:name w:val="Îñíîâíîé òåêñò"/>
    <w:basedOn w:val="a1"/>
    <w:rsid w:val="004F1E73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Bullet3">
    <w:name w:val="Bullet3"/>
    <w:basedOn w:val="a1"/>
    <w:rsid w:val="004F1E73"/>
    <w:pPr>
      <w:tabs>
        <w:tab w:val="left" w:pos="360"/>
      </w:tabs>
      <w:suppressAutoHyphens/>
      <w:spacing w:before="280" w:after="280" w:line="240" w:lineRule="auto"/>
      <w:ind w:left="360" w:hanging="360"/>
      <w:jc w:val="both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customStyle="1" w:styleId="1e">
    <w:name w:val="Маркир1"/>
    <w:basedOn w:val="a1"/>
    <w:rsid w:val="004F1E73"/>
    <w:pPr>
      <w:widowControl w:val="0"/>
      <w:suppressAutoHyphens/>
      <w:spacing w:before="60" w:after="60" w:line="240" w:lineRule="auto"/>
      <w:ind w:left="360" w:hanging="360"/>
      <w:jc w:val="both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customStyle="1" w:styleId="xl29">
    <w:name w:val="xl29"/>
    <w:basedOn w:val="a1"/>
    <w:rsid w:val="004F1E73"/>
    <w:pPr>
      <w:pBdr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Arial Unicode MS" w:hAnsi="Times New Roman" w:cs="Times New Roman"/>
      <w:sz w:val="24"/>
      <w:szCs w:val="24"/>
      <w:lang w:val="en-US" w:eastAsia="zh-CN"/>
    </w:rPr>
  </w:style>
  <w:style w:type="paragraph" w:customStyle="1" w:styleId="410">
    <w:name w:val="Список 41"/>
    <w:basedOn w:val="afff4"/>
    <w:rsid w:val="004F1E73"/>
    <w:pPr>
      <w:tabs>
        <w:tab w:val="left" w:pos="680"/>
        <w:tab w:val="left" w:pos="1800"/>
      </w:tabs>
      <w:spacing w:line="360" w:lineRule="auto"/>
      <w:ind w:left="1800" w:hanging="397"/>
      <w:jc w:val="both"/>
    </w:pPr>
    <w:rPr>
      <w:rFonts w:cs="Times New Roman"/>
      <w:spacing w:val="-5"/>
      <w:szCs w:val="20"/>
      <w:lang w:val="en-AU"/>
    </w:rPr>
  </w:style>
  <w:style w:type="paragraph" w:customStyle="1" w:styleId="510">
    <w:name w:val="Список 51"/>
    <w:basedOn w:val="afff4"/>
    <w:rsid w:val="004F1E73"/>
    <w:pPr>
      <w:tabs>
        <w:tab w:val="left" w:pos="680"/>
        <w:tab w:val="left" w:pos="2160"/>
      </w:tabs>
      <w:spacing w:line="360" w:lineRule="auto"/>
      <w:ind w:left="2160" w:hanging="397"/>
      <w:jc w:val="both"/>
    </w:pPr>
    <w:rPr>
      <w:rFonts w:cs="Times New Roman"/>
      <w:spacing w:val="-5"/>
      <w:szCs w:val="20"/>
      <w:lang w:val="en-AU"/>
    </w:rPr>
  </w:style>
  <w:style w:type="paragraph" w:customStyle="1" w:styleId="1f">
    <w:name w:val="Обычный1"/>
    <w:rsid w:val="004F1E73"/>
    <w:pPr>
      <w:suppressAutoHyphens/>
      <w:spacing w:before="120" w:after="24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ListParagraph1">
    <w:name w:val="List Paragraph1"/>
    <w:basedOn w:val="a1"/>
    <w:rsid w:val="004F1E73"/>
    <w:pPr>
      <w:suppressAutoHyphens/>
      <w:ind w:left="720"/>
    </w:pPr>
    <w:rPr>
      <w:rFonts w:ascii="Calibri" w:eastAsia="Times New Roman" w:hAnsi="Calibri" w:cs="Calibri"/>
      <w:lang w:eastAsia="zh-CN"/>
    </w:rPr>
  </w:style>
  <w:style w:type="paragraph" w:customStyle="1" w:styleId="Boxtext">
    <w:name w:val="Box text"/>
    <w:basedOn w:val="a1"/>
    <w:rsid w:val="004F1E73"/>
    <w:pPr>
      <w:suppressAutoHyphens/>
      <w:spacing w:before="30" w:after="30" w:line="240" w:lineRule="auto"/>
      <w:jc w:val="both"/>
    </w:pPr>
    <w:rPr>
      <w:rFonts w:ascii="Garamond" w:eastAsia="Times New Roman" w:hAnsi="Garamond" w:cs="Garamond"/>
      <w:lang w:val="en-US" w:eastAsia="zh-CN"/>
    </w:rPr>
  </w:style>
  <w:style w:type="paragraph" w:customStyle="1" w:styleId="text-1">
    <w:name w:val="text-1"/>
    <w:basedOn w:val="a1"/>
    <w:rsid w:val="004F1E73"/>
    <w:pPr>
      <w:suppressAutoHyphens/>
      <w:spacing w:before="280" w:after="280" w:line="240" w:lineRule="auto"/>
    </w:pPr>
    <w:rPr>
      <w:rFonts w:ascii="Times New Roman" w:eastAsia="Times New Roman" w:hAnsi="Times New Roman" w:cs="Verdana"/>
      <w:sz w:val="24"/>
      <w:szCs w:val="24"/>
      <w:lang w:eastAsia="zh-CN"/>
    </w:rPr>
  </w:style>
  <w:style w:type="paragraph" w:customStyle="1" w:styleId="1f0">
    <w:name w:val="Знак Знак Знак Знак Знак Знак1"/>
    <w:basedOn w:val="a1"/>
    <w:rsid w:val="004F1E73"/>
    <w:pPr>
      <w:tabs>
        <w:tab w:val="left" w:pos="360"/>
      </w:tabs>
      <w:suppressAutoHyphens/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afffc">
    <w:name w:val="Знак Знак Знак Знак Знак Знак Знак Знак Знак Знак Знак Знак Знак Знак Знак Знак"/>
    <w:basedOn w:val="a1"/>
    <w:rsid w:val="004F1E73"/>
    <w:pPr>
      <w:widowControl w:val="0"/>
      <w:tabs>
        <w:tab w:val="left" w:pos="1315"/>
      </w:tabs>
      <w:suppressAutoHyphens/>
      <w:spacing w:after="160" w:line="240" w:lineRule="exact"/>
      <w:ind w:left="1315" w:hanging="180"/>
      <w:jc w:val="center"/>
    </w:pPr>
    <w:rPr>
      <w:rFonts w:ascii="Times New Roman" w:eastAsia="Times New Roman" w:hAnsi="Times New Roman" w:cs="Times New Roman"/>
      <w:b/>
      <w:i/>
      <w:sz w:val="28"/>
      <w:szCs w:val="20"/>
      <w:lang w:val="en-GB" w:eastAsia="zh-CN"/>
    </w:rPr>
  </w:style>
  <w:style w:type="paragraph" w:customStyle="1" w:styleId="2f1">
    <w:name w:val="Заголовок №2"/>
    <w:basedOn w:val="a1"/>
    <w:rsid w:val="004F1E73"/>
    <w:pPr>
      <w:shd w:val="clear" w:color="auto" w:fill="FFFFFF"/>
      <w:suppressAutoHyphens/>
      <w:spacing w:before="1080" w:after="0" w:line="322" w:lineRule="exact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afffd">
    <w:name w:val="Заголовок таблицы"/>
    <w:basedOn w:val="afff5"/>
    <w:qFormat/>
    <w:rsid w:val="004F1E73"/>
    <w:pPr>
      <w:jc w:val="center"/>
    </w:pPr>
    <w:rPr>
      <w:b/>
      <w:bCs/>
    </w:rPr>
  </w:style>
  <w:style w:type="paragraph" w:customStyle="1" w:styleId="afffe">
    <w:name w:val="Содержимое врезки"/>
    <w:basedOn w:val="a1"/>
    <w:qFormat/>
    <w:rsid w:val="004F1E7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1f1">
    <w:name w:val="Знак1 Знак Знак Знак Знак Знак Знак Знак Знак Знак"/>
    <w:basedOn w:val="a1"/>
    <w:next w:val="a1"/>
    <w:semiHidden/>
    <w:rsid w:val="004F1E73"/>
    <w:pPr>
      <w:spacing w:after="160" w:line="240" w:lineRule="exact"/>
    </w:pPr>
    <w:rPr>
      <w:rFonts w:ascii="Arial" w:eastAsia="Times New Roman" w:hAnsi="Arial" w:cs="Arial"/>
      <w:sz w:val="20"/>
      <w:szCs w:val="20"/>
      <w:lang w:val="en-US" w:eastAsia="en-US"/>
    </w:rPr>
  </w:style>
  <w:style w:type="paragraph" w:customStyle="1" w:styleId="CharChar1CharChar1CharChar">
    <w:name w:val="Char Char Знак Знак1 Char Char1 Знак Знак Char Char"/>
    <w:basedOn w:val="a1"/>
    <w:rsid w:val="004F1E73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 w:eastAsia="en-US"/>
    </w:rPr>
  </w:style>
  <w:style w:type="character" w:customStyle="1" w:styleId="-">
    <w:name w:val="Интернет-ссылка"/>
    <w:rsid w:val="0086196C"/>
    <w:rPr>
      <w:color w:val="0000FF"/>
      <w:u w:val="single"/>
    </w:rPr>
  </w:style>
  <w:style w:type="character" w:customStyle="1" w:styleId="s11">
    <w:name w:val="s_11"/>
    <w:rsid w:val="0086196C"/>
  </w:style>
  <w:style w:type="character" w:customStyle="1" w:styleId="s10">
    <w:name w:val="s_10"/>
    <w:rsid w:val="0086196C"/>
  </w:style>
  <w:style w:type="paragraph" w:customStyle="1" w:styleId="pc">
    <w:name w:val="pc"/>
    <w:basedOn w:val="a1"/>
    <w:rsid w:val="004349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ff">
    <w:name w:val="Знак Знак Знак Знак Знак Знак Знак"/>
    <w:basedOn w:val="a1"/>
    <w:uiPriority w:val="99"/>
    <w:rsid w:val="00B522A6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1f2">
    <w:name w:val="заголовок 1"/>
    <w:basedOn w:val="a1"/>
    <w:next w:val="a1"/>
    <w:rsid w:val="00214A02"/>
    <w:pPr>
      <w:keepNext/>
      <w:widowControl w:val="0"/>
      <w:autoSpaceDE w:val="0"/>
      <w:autoSpaceDN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e1">
    <w:name w:val="заголовёeeк 1"/>
    <w:basedOn w:val="a1"/>
    <w:next w:val="a1"/>
    <w:uiPriority w:val="99"/>
    <w:rsid w:val="00214A02"/>
    <w:pPr>
      <w:keepNext/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f2">
    <w:name w:val="Body Text Indent 2"/>
    <w:basedOn w:val="a1"/>
    <w:link w:val="2f3"/>
    <w:unhideWhenUsed/>
    <w:rsid w:val="00214A02"/>
    <w:pPr>
      <w:spacing w:after="120" w:line="480" w:lineRule="auto"/>
      <w:ind w:left="283"/>
    </w:pPr>
    <w:rPr>
      <w:rFonts w:eastAsiaTheme="minorHAnsi"/>
      <w:lang w:eastAsia="en-US"/>
    </w:rPr>
  </w:style>
  <w:style w:type="character" w:customStyle="1" w:styleId="2f3">
    <w:name w:val="Основной текст с отступом 2 Знак"/>
    <w:basedOn w:val="a2"/>
    <w:link w:val="2f2"/>
    <w:rsid w:val="00214A02"/>
    <w:rPr>
      <w:rFonts w:eastAsiaTheme="minorHAnsi"/>
      <w:lang w:eastAsia="en-US"/>
    </w:rPr>
  </w:style>
  <w:style w:type="paragraph" w:customStyle="1" w:styleId="FR1">
    <w:name w:val="FR1"/>
    <w:rsid w:val="00214A02"/>
    <w:pPr>
      <w:widowControl w:val="0"/>
      <w:snapToGri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ffff0">
    <w:name w:val="Знак Знак Знак Знак"/>
    <w:basedOn w:val="a1"/>
    <w:rsid w:val="00680E9B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customStyle="1" w:styleId="111">
    <w:name w:val="Основной текст + 11"/>
    <w:aliases w:val="5 pt,Не полужирный,Интервал 0 pt,Основной текст + 10"/>
    <w:basedOn w:val="af5"/>
    <w:rsid w:val="00680E9B"/>
    <w:rPr>
      <w:b/>
      <w:bCs/>
      <w:spacing w:val="3"/>
      <w:sz w:val="23"/>
      <w:szCs w:val="23"/>
      <w:shd w:val="clear" w:color="auto" w:fill="FFFFFF"/>
    </w:rPr>
  </w:style>
  <w:style w:type="character" w:customStyle="1" w:styleId="1f3">
    <w:name w:val="Основной текст Знак1"/>
    <w:aliases w:val="Основной текст1 Знак1,Основной текст Знак Знак Знак1,bt Знак"/>
    <w:basedOn w:val="a2"/>
    <w:uiPriority w:val="99"/>
    <w:rsid w:val="00680E9B"/>
    <w:rPr>
      <w:sz w:val="24"/>
      <w:szCs w:val="24"/>
    </w:rPr>
  </w:style>
  <w:style w:type="character" w:customStyle="1" w:styleId="affff1">
    <w:name w:val="Основной текст_"/>
    <w:basedOn w:val="a2"/>
    <w:link w:val="1f4"/>
    <w:rsid w:val="00680E9B"/>
    <w:rPr>
      <w:rFonts w:cs="Times New Roman"/>
      <w:spacing w:val="2"/>
      <w:lang w:bidi="ar-SA"/>
    </w:rPr>
  </w:style>
  <w:style w:type="character" w:customStyle="1" w:styleId="affff2">
    <w:name w:val="Активная гипертекстовая ссылка"/>
    <w:rsid w:val="001C26AF"/>
    <w:rPr>
      <w:b/>
      <w:bCs/>
      <w:color w:val="106BBE"/>
      <w:u w:val="single"/>
    </w:rPr>
  </w:style>
  <w:style w:type="paragraph" w:customStyle="1" w:styleId="affff3">
    <w:name w:val="Внимание"/>
    <w:basedOn w:val="a1"/>
    <w:next w:val="a1"/>
    <w:uiPriority w:val="99"/>
    <w:rsid w:val="001C26AF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eastAsia="Times New Roman" w:hAnsi="Arial" w:cs="Arial"/>
      <w:sz w:val="24"/>
      <w:szCs w:val="24"/>
      <w:shd w:val="clear" w:color="auto" w:fill="F5F3DA"/>
    </w:rPr>
  </w:style>
  <w:style w:type="paragraph" w:customStyle="1" w:styleId="affff4">
    <w:name w:val="Внимание: криминал!!"/>
    <w:basedOn w:val="affff3"/>
    <w:next w:val="a1"/>
    <w:rsid w:val="001C26AF"/>
  </w:style>
  <w:style w:type="paragraph" w:customStyle="1" w:styleId="affff5">
    <w:name w:val="Внимание: недобросовестность!"/>
    <w:basedOn w:val="affff3"/>
    <w:next w:val="a1"/>
    <w:rsid w:val="001C26AF"/>
  </w:style>
  <w:style w:type="character" w:customStyle="1" w:styleId="affff6">
    <w:name w:val="Выделение для Базового Поиска"/>
    <w:uiPriority w:val="99"/>
    <w:rsid w:val="001C26AF"/>
    <w:rPr>
      <w:b/>
      <w:bCs/>
      <w:color w:val="0058A9"/>
    </w:rPr>
  </w:style>
  <w:style w:type="character" w:customStyle="1" w:styleId="affff7">
    <w:name w:val="Выделение для Базового Поиска (курсив)"/>
    <w:uiPriority w:val="99"/>
    <w:rsid w:val="001C26AF"/>
    <w:rPr>
      <w:b/>
      <w:bCs/>
      <w:i/>
      <w:iCs/>
      <w:color w:val="0058A9"/>
    </w:rPr>
  </w:style>
  <w:style w:type="paragraph" w:customStyle="1" w:styleId="affff8">
    <w:name w:val="Дочерний элемент списка"/>
    <w:basedOn w:val="a1"/>
    <w:next w:val="a1"/>
    <w:uiPriority w:val="99"/>
    <w:rsid w:val="001C26A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color w:val="868381"/>
      <w:sz w:val="20"/>
      <w:szCs w:val="20"/>
    </w:rPr>
  </w:style>
  <w:style w:type="paragraph" w:customStyle="1" w:styleId="affff9">
    <w:name w:val="Основное меню (преемственное)"/>
    <w:basedOn w:val="a1"/>
    <w:next w:val="a1"/>
    <w:rsid w:val="001C26A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Verdana" w:eastAsia="Times New Roman" w:hAnsi="Verdana" w:cs="Verdana"/>
    </w:rPr>
  </w:style>
  <w:style w:type="paragraph" w:customStyle="1" w:styleId="affffa">
    <w:name w:val="Заголовок группы контролов"/>
    <w:basedOn w:val="a1"/>
    <w:next w:val="a1"/>
    <w:uiPriority w:val="99"/>
    <w:rsid w:val="001C26A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b/>
      <w:bCs/>
      <w:color w:val="000000"/>
      <w:sz w:val="24"/>
      <w:szCs w:val="24"/>
    </w:rPr>
  </w:style>
  <w:style w:type="paragraph" w:customStyle="1" w:styleId="affffb">
    <w:name w:val="Заголовок для информации об изменениях"/>
    <w:basedOn w:val="1"/>
    <w:next w:val="a1"/>
    <w:uiPriority w:val="99"/>
    <w:rsid w:val="001C26AF"/>
    <w:pPr>
      <w:spacing w:before="0"/>
      <w:outlineLvl w:val="9"/>
    </w:pPr>
    <w:rPr>
      <w:rFonts w:ascii="Cambria" w:hAnsi="Cambria" w:cs="Times New Roman"/>
      <w:b w:val="0"/>
      <w:bCs w:val="0"/>
      <w:color w:val="auto"/>
      <w:kern w:val="32"/>
      <w:sz w:val="18"/>
      <w:szCs w:val="18"/>
      <w:shd w:val="clear" w:color="auto" w:fill="FFFFFF"/>
    </w:rPr>
  </w:style>
  <w:style w:type="paragraph" w:customStyle="1" w:styleId="affffc">
    <w:name w:val="Заголовок распахивающейся части диалога"/>
    <w:basedOn w:val="a1"/>
    <w:next w:val="a1"/>
    <w:uiPriority w:val="99"/>
    <w:rsid w:val="001C26A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i/>
      <w:iCs/>
      <w:color w:val="000080"/>
    </w:rPr>
  </w:style>
  <w:style w:type="character" w:customStyle="1" w:styleId="affffd">
    <w:name w:val="Заголовок своего сообщения"/>
    <w:basedOn w:val="af8"/>
    <w:rsid w:val="001C26AF"/>
    <w:rPr>
      <w:b/>
      <w:bCs/>
      <w:color w:val="26282F"/>
    </w:rPr>
  </w:style>
  <w:style w:type="character" w:customStyle="1" w:styleId="affffe">
    <w:name w:val="Заголовок чужого сообщения"/>
    <w:rsid w:val="001C26AF"/>
    <w:rPr>
      <w:b/>
      <w:bCs/>
      <w:color w:val="FF0000"/>
    </w:rPr>
  </w:style>
  <w:style w:type="paragraph" w:customStyle="1" w:styleId="afffff">
    <w:name w:val="Заголовок ЭР (левое окно)"/>
    <w:basedOn w:val="a1"/>
    <w:next w:val="a1"/>
    <w:uiPriority w:val="99"/>
    <w:rsid w:val="001C26AF"/>
    <w:pPr>
      <w:widowControl w:val="0"/>
      <w:autoSpaceDE w:val="0"/>
      <w:autoSpaceDN w:val="0"/>
      <w:adjustRightInd w:val="0"/>
      <w:spacing w:before="300" w:after="250" w:line="240" w:lineRule="auto"/>
      <w:jc w:val="center"/>
    </w:pPr>
    <w:rPr>
      <w:rFonts w:ascii="Arial" w:eastAsia="Times New Roman" w:hAnsi="Arial" w:cs="Arial"/>
      <w:b/>
      <w:bCs/>
      <w:color w:val="26282F"/>
      <w:sz w:val="26"/>
      <w:szCs w:val="26"/>
    </w:rPr>
  </w:style>
  <w:style w:type="paragraph" w:customStyle="1" w:styleId="afffff0">
    <w:name w:val="Заголовок ЭР (правое окно)"/>
    <w:basedOn w:val="afffff"/>
    <w:next w:val="a1"/>
    <w:uiPriority w:val="99"/>
    <w:rsid w:val="001C26AF"/>
    <w:pPr>
      <w:spacing w:after="0"/>
      <w:jc w:val="left"/>
    </w:pPr>
  </w:style>
  <w:style w:type="paragraph" w:customStyle="1" w:styleId="afffff1">
    <w:name w:val="Интерактивный заголовок"/>
    <w:basedOn w:val="affd"/>
    <w:next w:val="a1"/>
    <w:rsid w:val="001C26AF"/>
    <w:pPr>
      <w:widowControl w:val="0"/>
    </w:pPr>
    <w:rPr>
      <w:rFonts w:eastAsia="Times New Roman"/>
      <w:u w:val="single"/>
      <w:lang w:eastAsia="ru-RU"/>
    </w:rPr>
  </w:style>
  <w:style w:type="paragraph" w:customStyle="1" w:styleId="afffff2">
    <w:name w:val="Информация об изменениях документа"/>
    <w:basedOn w:val="aff"/>
    <w:next w:val="a1"/>
    <w:qFormat/>
    <w:rsid w:val="001C26AF"/>
    <w:pPr>
      <w:spacing w:before="75"/>
      <w:ind w:right="0"/>
      <w:jc w:val="both"/>
    </w:pPr>
    <w:rPr>
      <w:rFonts w:ascii="Arial" w:hAnsi="Arial" w:cs="Arial"/>
      <w:i/>
      <w:iCs/>
      <w:color w:val="353842"/>
      <w:shd w:val="clear" w:color="auto" w:fill="F0F0F0"/>
    </w:rPr>
  </w:style>
  <w:style w:type="paragraph" w:customStyle="1" w:styleId="afffff3">
    <w:name w:val="Текст (лев. подпись)"/>
    <w:basedOn w:val="a1"/>
    <w:next w:val="a1"/>
    <w:rsid w:val="001C26A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afffff4">
    <w:name w:val="Колонтитул (левый)"/>
    <w:basedOn w:val="afffff3"/>
    <w:next w:val="a1"/>
    <w:rsid w:val="001C26AF"/>
    <w:rPr>
      <w:sz w:val="14"/>
      <w:szCs w:val="14"/>
    </w:rPr>
  </w:style>
  <w:style w:type="paragraph" w:customStyle="1" w:styleId="afffff5">
    <w:name w:val="Текст (прав. подпись)"/>
    <w:basedOn w:val="a1"/>
    <w:next w:val="a1"/>
    <w:rsid w:val="001C26AF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eastAsia="Times New Roman" w:hAnsi="Arial" w:cs="Arial"/>
      <w:sz w:val="24"/>
      <w:szCs w:val="24"/>
    </w:rPr>
  </w:style>
  <w:style w:type="paragraph" w:customStyle="1" w:styleId="afffff6">
    <w:name w:val="Колонтитул (правый)"/>
    <w:basedOn w:val="afffff5"/>
    <w:next w:val="a1"/>
    <w:rsid w:val="001C26AF"/>
    <w:rPr>
      <w:sz w:val="14"/>
      <w:szCs w:val="14"/>
    </w:rPr>
  </w:style>
  <w:style w:type="paragraph" w:customStyle="1" w:styleId="afffff7">
    <w:name w:val="Комментарий пользователя"/>
    <w:basedOn w:val="aff"/>
    <w:next w:val="a1"/>
    <w:rsid w:val="001C26AF"/>
    <w:pPr>
      <w:spacing w:before="75"/>
      <w:ind w:right="0"/>
    </w:pPr>
    <w:rPr>
      <w:rFonts w:ascii="Arial" w:hAnsi="Arial" w:cs="Arial"/>
      <w:color w:val="353842"/>
      <w:shd w:val="clear" w:color="auto" w:fill="FFDFE0"/>
    </w:rPr>
  </w:style>
  <w:style w:type="paragraph" w:customStyle="1" w:styleId="afffff8">
    <w:name w:val="Куда обратиться?"/>
    <w:basedOn w:val="affff3"/>
    <w:next w:val="a1"/>
    <w:uiPriority w:val="99"/>
    <w:rsid w:val="001C26AF"/>
  </w:style>
  <w:style w:type="paragraph" w:customStyle="1" w:styleId="afffff9">
    <w:name w:val="Моноширинный"/>
    <w:basedOn w:val="a1"/>
    <w:next w:val="a1"/>
    <w:rsid w:val="001C26A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</w:rPr>
  </w:style>
  <w:style w:type="character" w:customStyle="1" w:styleId="afffffa">
    <w:name w:val="Найденные слова"/>
    <w:rsid w:val="001C26AF"/>
    <w:rPr>
      <w:b/>
      <w:bCs/>
      <w:color w:val="26282F"/>
      <w:shd w:val="clear" w:color="auto" w:fill="FFF580"/>
    </w:rPr>
  </w:style>
  <w:style w:type="paragraph" w:customStyle="1" w:styleId="afffffb">
    <w:name w:val="Напишите нам"/>
    <w:basedOn w:val="a1"/>
    <w:next w:val="a1"/>
    <w:uiPriority w:val="99"/>
    <w:rsid w:val="001C26AF"/>
    <w:pPr>
      <w:widowControl w:val="0"/>
      <w:autoSpaceDE w:val="0"/>
      <w:autoSpaceDN w:val="0"/>
      <w:adjustRightInd w:val="0"/>
      <w:spacing w:before="90" w:after="90" w:line="240" w:lineRule="auto"/>
      <w:ind w:left="180" w:right="180"/>
      <w:jc w:val="both"/>
    </w:pPr>
    <w:rPr>
      <w:rFonts w:ascii="Arial" w:eastAsia="Times New Roman" w:hAnsi="Arial" w:cs="Arial"/>
      <w:sz w:val="20"/>
      <w:szCs w:val="20"/>
      <w:shd w:val="clear" w:color="auto" w:fill="EFFFAD"/>
    </w:rPr>
  </w:style>
  <w:style w:type="character" w:customStyle="1" w:styleId="afffffc">
    <w:name w:val="Не вступил в силу"/>
    <w:rsid w:val="001C26AF"/>
    <w:rPr>
      <w:b/>
      <w:bCs/>
      <w:color w:val="000000"/>
      <w:shd w:val="clear" w:color="auto" w:fill="D8EDE8"/>
    </w:rPr>
  </w:style>
  <w:style w:type="paragraph" w:customStyle="1" w:styleId="afffffd">
    <w:name w:val="Необходимые документы"/>
    <w:basedOn w:val="affff3"/>
    <w:next w:val="a1"/>
    <w:uiPriority w:val="99"/>
    <w:rsid w:val="001C26AF"/>
    <w:pPr>
      <w:ind w:firstLine="118"/>
    </w:pPr>
  </w:style>
  <w:style w:type="character" w:customStyle="1" w:styleId="afffffe">
    <w:name w:val="Опечатки"/>
    <w:rsid w:val="001C26AF"/>
    <w:rPr>
      <w:color w:val="FF0000"/>
    </w:rPr>
  </w:style>
  <w:style w:type="paragraph" w:customStyle="1" w:styleId="affffff">
    <w:name w:val="Переменная часть"/>
    <w:basedOn w:val="affff9"/>
    <w:next w:val="a1"/>
    <w:rsid w:val="001C26AF"/>
    <w:rPr>
      <w:sz w:val="18"/>
      <w:szCs w:val="18"/>
    </w:rPr>
  </w:style>
  <w:style w:type="paragraph" w:customStyle="1" w:styleId="affffff0">
    <w:name w:val="Подвал для информации об изменениях"/>
    <w:basedOn w:val="1"/>
    <w:next w:val="a1"/>
    <w:uiPriority w:val="99"/>
    <w:rsid w:val="001C26AF"/>
    <w:pPr>
      <w:outlineLvl w:val="9"/>
    </w:pPr>
    <w:rPr>
      <w:rFonts w:ascii="Cambria" w:hAnsi="Cambria" w:cs="Times New Roman"/>
      <w:b w:val="0"/>
      <w:bCs w:val="0"/>
      <w:color w:val="auto"/>
      <w:kern w:val="32"/>
      <w:sz w:val="18"/>
      <w:szCs w:val="18"/>
    </w:rPr>
  </w:style>
  <w:style w:type="paragraph" w:customStyle="1" w:styleId="affffff1">
    <w:name w:val="Подчёркнутый текст"/>
    <w:basedOn w:val="a1"/>
    <w:next w:val="a1"/>
    <w:uiPriority w:val="99"/>
    <w:rsid w:val="001C26AF"/>
    <w:pPr>
      <w:widowControl w:val="0"/>
      <w:pBdr>
        <w:bottom w:val="single" w:sz="4" w:space="0" w:color="auto"/>
      </w:pBdr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ffffff2">
    <w:name w:val="Постоянная часть"/>
    <w:basedOn w:val="affff9"/>
    <w:next w:val="a1"/>
    <w:rsid w:val="001C26AF"/>
    <w:rPr>
      <w:sz w:val="20"/>
      <w:szCs w:val="20"/>
    </w:rPr>
  </w:style>
  <w:style w:type="paragraph" w:customStyle="1" w:styleId="affffff3">
    <w:name w:val="Пример."/>
    <w:basedOn w:val="affff3"/>
    <w:next w:val="a1"/>
    <w:uiPriority w:val="99"/>
    <w:rsid w:val="001C26AF"/>
  </w:style>
  <w:style w:type="paragraph" w:customStyle="1" w:styleId="affffff4">
    <w:name w:val="Примечание."/>
    <w:basedOn w:val="affff3"/>
    <w:next w:val="a1"/>
    <w:uiPriority w:val="99"/>
    <w:rsid w:val="001C26AF"/>
  </w:style>
  <w:style w:type="character" w:customStyle="1" w:styleId="affffff5">
    <w:name w:val="Продолжение ссылки"/>
    <w:basedOn w:val="a7"/>
    <w:rsid w:val="001C26AF"/>
    <w:rPr>
      <w:rFonts w:cs="Times New Roman"/>
      <w:b/>
      <w:bCs/>
      <w:color w:val="106BBE"/>
    </w:rPr>
  </w:style>
  <w:style w:type="paragraph" w:customStyle="1" w:styleId="affffff6">
    <w:name w:val="Словарная статья"/>
    <w:basedOn w:val="a1"/>
    <w:next w:val="a1"/>
    <w:rsid w:val="001C26AF"/>
    <w:pPr>
      <w:widowControl w:val="0"/>
      <w:autoSpaceDE w:val="0"/>
      <w:autoSpaceDN w:val="0"/>
      <w:adjustRightInd w:val="0"/>
      <w:spacing w:after="0" w:line="240" w:lineRule="auto"/>
      <w:ind w:right="118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fffff7">
    <w:name w:val="Сравнение редакций"/>
    <w:basedOn w:val="af8"/>
    <w:rsid w:val="001C26AF"/>
    <w:rPr>
      <w:b/>
      <w:bCs/>
      <w:color w:val="26282F"/>
    </w:rPr>
  </w:style>
  <w:style w:type="character" w:customStyle="1" w:styleId="affffff8">
    <w:name w:val="Сравнение редакций. Добавленный фрагмент"/>
    <w:rsid w:val="001C26AF"/>
    <w:rPr>
      <w:color w:val="000000"/>
      <w:shd w:val="clear" w:color="auto" w:fill="C1D7FF"/>
    </w:rPr>
  </w:style>
  <w:style w:type="character" w:customStyle="1" w:styleId="affffff9">
    <w:name w:val="Сравнение редакций. Удаленный фрагмент"/>
    <w:rsid w:val="001C26AF"/>
    <w:rPr>
      <w:color w:val="000000"/>
      <w:shd w:val="clear" w:color="auto" w:fill="C4C413"/>
    </w:rPr>
  </w:style>
  <w:style w:type="paragraph" w:customStyle="1" w:styleId="affffffa">
    <w:name w:val="Ссылка на официальную публикацию"/>
    <w:basedOn w:val="a1"/>
    <w:next w:val="a1"/>
    <w:uiPriority w:val="99"/>
    <w:rsid w:val="001C26A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fffffb">
    <w:name w:val="Ссылка на утративший силу документ"/>
    <w:uiPriority w:val="99"/>
    <w:rsid w:val="001C26AF"/>
    <w:rPr>
      <w:b/>
      <w:bCs/>
      <w:color w:val="749232"/>
    </w:rPr>
  </w:style>
  <w:style w:type="paragraph" w:customStyle="1" w:styleId="affffffc">
    <w:name w:val="Текст в таблице"/>
    <w:basedOn w:val="ab"/>
    <w:next w:val="a1"/>
    <w:rsid w:val="001C26AF"/>
    <w:pPr>
      <w:ind w:firstLine="500"/>
    </w:pPr>
  </w:style>
  <w:style w:type="paragraph" w:customStyle="1" w:styleId="affffffd">
    <w:name w:val="Текст ЭР (см. также)"/>
    <w:basedOn w:val="a1"/>
    <w:next w:val="a1"/>
    <w:uiPriority w:val="99"/>
    <w:rsid w:val="001C26AF"/>
    <w:pPr>
      <w:widowControl w:val="0"/>
      <w:autoSpaceDE w:val="0"/>
      <w:autoSpaceDN w:val="0"/>
      <w:adjustRightInd w:val="0"/>
      <w:spacing w:before="200"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affffffe">
    <w:name w:val="Технический комментарий"/>
    <w:basedOn w:val="a1"/>
    <w:next w:val="a1"/>
    <w:rsid w:val="001C26A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463F31"/>
      <w:sz w:val="24"/>
      <w:szCs w:val="24"/>
      <w:shd w:val="clear" w:color="auto" w:fill="FFFFA6"/>
    </w:rPr>
  </w:style>
  <w:style w:type="character" w:customStyle="1" w:styleId="afffffff">
    <w:name w:val="Утратил силу"/>
    <w:rsid w:val="001C26AF"/>
    <w:rPr>
      <w:b/>
      <w:bCs/>
      <w:strike/>
      <w:color w:val="666600"/>
    </w:rPr>
  </w:style>
  <w:style w:type="paragraph" w:customStyle="1" w:styleId="afffffff0">
    <w:name w:val="Формула"/>
    <w:basedOn w:val="a1"/>
    <w:next w:val="a1"/>
    <w:uiPriority w:val="99"/>
    <w:rsid w:val="001C26AF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eastAsia="Times New Roman" w:hAnsi="Arial" w:cs="Arial"/>
      <w:sz w:val="24"/>
      <w:szCs w:val="24"/>
      <w:shd w:val="clear" w:color="auto" w:fill="F5F3DA"/>
    </w:rPr>
  </w:style>
  <w:style w:type="paragraph" w:customStyle="1" w:styleId="afffffff1">
    <w:name w:val="Центрированный (таблица)"/>
    <w:basedOn w:val="ab"/>
    <w:next w:val="a1"/>
    <w:rsid w:val="001C26AF"/>
    <w:pPr>
      <w:jc w:val="center"/>
    </w:pPr>
  </w:style>
  <w:style w:type="paragraph" w:customStyle="1" w:styleId="-0">
    <w:name w:val="ЭР-содержание (правое окно)"/>
    <w:basedOn w:val="a1"/>
    <w:next w:val="a1"/>
    <w:uiPriority w:val="99"/>
    <w:rsid w:val="001C26AF"/>
    <w:pPr>
      <w:widowControl w:val="0"/>
      <w:autoSpaceDE w:val="0"/>
      <w:autoSpaceDN w:val="0"/>
      <w:adjustRightInd w:val="0"/>
      <w:spacing w:before="300" w:after="0" w:line="240" w:lineRule="auto"/>
    </w:pPr>
    <w:rPr>
      <w:rFonts w:ascii="Arial" w:eastAsia="Times New Roman" w:hAnsi="Arial" w:cs="Arial"/>
      <w:sz w:val="24"/>
      <w:szCs w:val="24"/>
    </w:rPr>
  </w:style>
  <w:style w:type="character" w:customStyle="1" w:styleId="apple-converted-space">
    <w:name w:val="apple-converted-space"/>
    <w:rsid w:val="001C26AF"/>
  </w:style>
  <w:style w:type="paragraph" w:customStyle="1" w:styleId="empty">
    <w:name w:val="empty"/>
    <w:basedOn w:val="a1"/>
    <w:uiPriority w:val="99"/>
    <w:rsid w:val="001C26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04">
    <w:name w:val="s_104"/>
    <w:rsid w:val="001C26AF"/>
  </w:style>
  <w:style w:type="character" w:customStyle="1" w:styleId="70">
    <w:name w:val="Заголовок 7 Знак"/>
    <w:basedOn w:val="a2"/>
    <w:link w:val="7"/>
    <w:rsid w:val="0025610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aliases w:val="Заг-ПОДГЛАВ Знак"/>
    <w:basedOn w:val="a2"/>
    <w:link w:val="8"/>
    <w:rsid w:val="0025610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customStyle="1" w:styleId="afffffff2">
    <w:name w:val="Объект"/>
    <w:basedOn w:val="a1"/>
    <w:next w:val="a1"/>
    <w:rsid w:val="00256100"/>
    <w:pPr>
      <w:widowControl w:val="0"/>
      <w:autoSpaceDE w:val="0"/>
      <w:autoSpaceDN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</w:rPr>
  </w:style>
  <w:style w:type="character" w:customStyle="1" w:styleId="blk">
    <w:name w:val="blk"/>
    <w:qFormat/>
    <w:rsid w:val="00256100"/>
  </w:style>
  <w:style w:type="paragraph" w:customStyle="1" w:styleId="220">
    <w:name w:val="Основной текст 22"/>
    <w:basedOn w:val="a1"/>
    <w:rsid w:val="002738B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1f5">
    <w:name w:val="Название Знак1"/>
    <w:basedOn w:val="a2"/>
    <w:locked/>
    <w:rsid w:val="002738B4"/>
    <w:rPr>
      <w:rFonts w:ascii="Times New Roman" w:eastAsia="Times New Roman" w:hAnsi="Times New Roman" w:cs="Times New Roman"/>
      <w:b/>
      <w:sz w:val="28"/>
      <w:szCs w:val="20"/>
    </w:rPr>
  </w:style>
  <w:style w:type="numbering" w:customStyle="1" w:styleId="2f4">
    <w:name w:val="Нет списка2"/>
    <w:next w:val="a4"/>
    <w:uiPriority w:val="99"/>
    <w:semiHidden/>
    <w:unhideWhenUsed/>
    <w:rsid w:val="00946436"/>
  </w:style>
  <w:style w:type="paragraph" w:customStyle="1" w:styleId="s16">
    <w:name w:val="s_16"/>
    <w:basedOn w:val="a1"/>
    <w:rsid w:val="002579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63">
    <w:name w:val="Основной текст (6)"/>
    <w:basedOn w:val="a2"/>
    <w:rsid w:val="004825A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Tahoma105pt">
    <w:name w:val="Основной текст (2) + Tahoma;10;5 pt"/>
    <w:basedOn w:val="a2"/>
    <w:rsid w:val="004825A8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312pt">
    <w:name w:val="Основной текст (3) + 12 pt"/>
    <w:basedOn w:val="a2"/>
    <w:rsid w:val="004825A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33">
    <w:name w:val="Основной текст (3)"/>
    <w:basedOn w:val="a2"/>
    <w:link w:val="312"/>
    <w:rsid w:val="004825A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15pt">
    <w:name w:val="Основной текст (2) + 11;5 pt"/>
    <w:rsid w:val="0098073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 w:eastAsia="ru-RU" w:bidi="ru-RU"/>
    </w:rPr>
  </w:style>
  <w:style w:type="table" w:customStyle="1" w:styleId="1f6">
    <w:name w:val="Сетка таблицы1"/>
    <w:basedOn w:val="a3"/>
    <w:next w:val="af1"/>
    <w:rsid w:val="00E82BBF"/>
    <w:pPr>
      <w:spacing w:after="0" w:line="240" w:lineRule="auto"/>
    </w:pPr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x-phmenubutton">
    <w:name w:val="x-ph__menu__button"/>
    <w:basedOn w:val="a2"/>
    <w:rsid w:val="00E82BBF"/>
  </w:style>
  <w:style w:type="paragraph" w:customStyle="1" w:styleId="64">
    <w:name w:val="Обычный6"/>
    <w:rsid w:val="00E86CF9"/>
    <w:pPr>
      <w:snapToGrid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FontStyle53">
    <w:name w:val="Font Style53"/>
    <w:uiPriority w:val="99"/>
    <w:rsid w:val="0032469D"/>
    <w:rPr>
      <w:rFonts w:ascii="Times New Roman" w:hAnsi="Times New Roman" w:cs="Times New Roman"/>
      <w:sz w:val="26"/>
      <w:szCs w:val="26"/>
    </w:rPr>
  </w:style>
  <w:style w:type="paragraph" w:customStyle="1" w:styleId="Style20">
    <w:name w:val="Style20"/>
    <w:basedOn w:val="a1"/>
    <w:uiPriority w:val="99"/>
    <w:rsid w:val="0032469D"/>
    <w:pPr>
      <w:widowControl w:val="0"/>
      <w:autoSpaceDE w:val="0"/>
      <w:autoSpaceDN w:val="0"/>
      <w:adjustRightInd w:val="0"/>
      <w:spacing w:after="0" w:line="240" w:lineRule="auto"/>
    </w:pPr>
    <w:rPr>
      <w:rFonts w:ascii="Consolas" w:eastAsia="Times New Roman" w:hAnsi="Consolas" w:cs="Times New Roman"/>
      <w:sz w:val="24"/>
      <w:szCs w:val="24"/>
    </w:rPr>
  </w:style>
  <w:style w:type="paragraph" w:customStyle="1" w:styleId="afffffff3">
    <w:name w:val="Абзац_пост"/>
    <w:basedOn w:val="a1"/>
    <w:rsid w:val="0032469D"/>
    <w:pPr>
      <w:spacing w:before="120" w:after="0" w:line="240" w:lineRule="auto"/>
      <w:ind w:firstLine="720"/>
      <w:jc w:val="both"/>
    </w:pPr>
    <w:rPr>
      <w:rFonts w:ascii="Times New Roman" w:eastAsia="Times New Roman" w:hAnsi="Times New Roman" w:cs="Times New Roman"/>
      <w:sz w:val="26"/>
      <w:szCs w:val="24"/>
    </w:rPr>
  </w:style>
  <w:style w:type="paragraph" w:customStyle="1" w:styleId="xl65">
    <w:name w:val="xl65"/>
    <w:basedOn w:val="a1"/>
    <w:rsid w:val="00324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1"/>
    <w:rsid w:val="00324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7">
    <w:name w:val="xl67"/>
    <w:basedOn w:val="a1"/>
    <w:rsid w:val="0032469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1"/>
    <w:rsid w:val="00324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1"/>
    <w:rsid w:val="003246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1"/>
    <w:rsid w:val="003246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1">
    <w:name w:val="xl71"/>
    <w:basedOn w:val="a1"/>
    <w:rsid w:val="00324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1"/>
    <w:rsid w:val="00324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3">
    <w:name w:val="xl73"/>
    <w:basedOn w:val="a1"/>
    <w:rsid w:val="0032469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4">
    <w:name w:val="xl74"/>
    <w:basedOn w:val="a1"/>
    <w:rsid w:val="0032469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5">
    <w:name w:val="xl75"/>
    <w:basedOn w:val="a1"/>
    <w:rsid w:val="0032469D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1"/>
    <w:rsid w:val="0032469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7">
    <w:name w:val="xl77"/>
    <w:basedOn w:val="a1"/>
    <w:rsid w:val="0032469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8">
    <w:name w:val="xl78"/>
    <w:basedOn w:val="a1"/>
    <w:rsid w:val="0032469D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9">
    <w:name w:val="xl79"/>
    <w:basedOn w:val="a1"/>
    <w:rsid w:val="00324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a1"/>
    <w:rsid w:val="0032469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1">
    <w:name w:val="xl81"/>
    <w:basedOn w:val="a1"/>
    <w:rsid w:val="0032469D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2">
    <w:name w:val="xl82"/>
    <w:basedOn w:val="a1"/>
    <w:rsid w:val="0032469D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3">
    <w:name w:val="xl83"/>
    <w:basedOn w:val="a1"/>
    <w:rsid w:val="0032469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a1"/>
    <w:rsid w:val="0032469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5">
    <w:name w:val="xl85"/>
    <w:basedOn w:val="a1"/>
    <w:rsid w:val="0032469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a1"/>
    <w:rsid w:val="0032469D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7">
    <w:name w:val="xl87"/>
    <w:basedOn w:val="a1"/>
    <w:rsid w:val="0032469D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8">
    <w:name w:val="xl88"/>
    <w:basedOn w:val="a1"/>
    <w:rsid w:val="0032469D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">
    <w:name w:val="xl89"/>
    <w:basedOn w:val="a1"/>
    <w:rsid w:val="0032469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0">
    <w:name w:val="xl90"/>
    <w:basedOn w:val="a1"/>
    <w:rsid w:val="0032469D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1">
    <w:name w:val="xl91"/>
    <w:basedOn w:val="a1"/>
    <w:rsid w:val="0032469D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2">
    <w:name w:val="xl92"/>
    <w:basedOn w:val="a1"/>
    <w:rsid w:val="0032469D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3">
    <w:name w:val="xl93"/>
    <w:basedOn w:val="a1"/>
    <w:rsid w:val="00324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4">
    <w:name w:val="xl94"/>
    <w:basedOn w:val="a1"/>
    <w:rsid w:val="00324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5">
    <w:name w:val="xl95"/>
    <w:basedOn w:val="a1"/>
    <w:rsid w:val="0032469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6">
    <w:name w:val="xl96"/>
    <w:basedOn w:val="a1"/>
    <w:rsid w:val="0032469D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7">
    <w:name w:val="xl97"/>
    <w:basedOn w:val="a1"/>
    <w:rsid w:val="0032469D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</w:rPr>
  </w:style>
  <w:style w:type="paragraph" w:customStyle="1" w:styleId="xl98">
    <w:name w:val="xl98"/>
    <w:basedOn w:val="a1"/>
    <w:rsid w:val="0032469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9">
    <w:name w:val="xl99"/>
    <w:basedOn w:val="a1"/>
    <w:rsid w:val="00324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0">
    <w:name w:val="xl100"/>
    <w:basedOn w:val="a1"/>
    <w:rsid w:val="00324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1">
    <w:name w:val="xl101"/>
    <w:basedOn w:val="a1"/>
    <w:rsid w:val="0032469D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2">
    <w:name w:val="xl102"/>
    <w:basedOn w:val="a1"/>
    <w:rsid w:val="0032469D"/>
    <w:pPr>
      <w:pBdr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">
    <w:name w:val="xl103"/>
    <w:basedOn w:val="a1"/>
    <w:rsid w:val="0032469D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4">
    <w:name w:val="xl104"/>
    <w:basedOn w:val="a1"/>
    <w:rsid w:val="0032469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5">
    <w:name w:val="xl105"/>
    <w:basedOn w:val="a1"/>
    <w:rsid w:val="0032469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6">
    <w:name w:val="xl106"/>
    <w:basedOn w:val="a1"/>
    <w:rsid w:val="0032469D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7">
    <w:name w:val="xl107"/>
    <w:basedOn w:val="a1"/>
    <w:rsid w:val="0032469D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8">
    <w:name w:val="xl108"/>
    <w:basedOn w:val="a1"/>
    <w:rsid w:val="0032469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9">
    <w:name w:val="xl109"/>
    <w:basedOn w:val="a1"/>
    <w:rsid w:val="0032469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0">
    <w:name w:val="xl110"/>
    <w:basedOn w:val="a1"/>
    <w:rsid w:val="0032469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1">
    <w:name w:val="xl111"/>
    <w:basedOn w:val="a1"/>
    <w:rsid w:val="0032469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2">
    <w:name w:val="xl112"/>
    <w:basedOn w:val="a1"/>
    <w:rsid w:val="0032469D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3">
    <w:name w:val="xl113"/>
    <w:basedOn w:val="a1"/>
    <w:rsid w:val="0032469D"/>
    <w:pPr>
      <w:pBdr>
        <w:top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4">
    <w:name w:val="xl114"/>
    <w:basedOn w:val="a1"/>
    <w:rsid w:val="0032469D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5">
    <w:name w:val="xl115"/>
    <w:basedOn w:val="a1"/>
    <w:rsid w:val="0032469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6">
    <w:name w:val="xl116"/>
    <w:basedOn w:val="a1"/>
    <w:rsid w:val="00324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grame">
    <w:name w:val="grame"/>
    <w:basedOn w:val="a2"/>
    <w:rsid w:val="00DC1984"/>
  </w:style>
  <w:style w:type="character" w:customStyle="1" w:styleId="53">
    <w:name w:val="Основной текст (5)_"/>
    <w:basedOn w:val="a2"/>
    <w:link w:val="54"/>
    <w:locked/>
    <w:rsid w:val="00110700"/>
    <w:rPr>
      <w:rFonts w:ascii="Times New Roman" w:hAnsi="Times New Roman" w:cs="Times New Roman"/>
      <w:b/>
      <w:bCs/>
      <w:sz w:val="18"/>
      <w:szCs w:val="18"/>
      <w:shd w:val="clear" w:color="auto" w:fill="FFFFFF"/>
    </w:rPr>
  </w:style>
  <w:style w:type="paragraph" w:customStyle="1" w:styleId="54">
    <w:name w:val="Основной текст (5)"/>
    <w:basedOn w:val="a1"/>
    <w:link w:val="53"/>
    <w:rsid w:val="00110700"/>
    <w:pPr>
      <w:widowControl w:val="0"/>
      <w:shd w:val="clear" w:color="auto" w:fill="FFFFFF"/>
      <w:spacing w:after="180" w:line="206" w:lineRule="exact"/>
      <w:jc w:val="center"/>
    </w:pPr>
    <w:rPr>
      <w:rFonts w:ascii="Times New Roman" w:hAnsi="Times New Roman" w:cs="Times New Roman"/>
      <w:b/>
      <w:bCs/>
      <w:sz w:val="18"/>
      <w:szCs w:val="18"/>
    </w:rPr>
  </w:style>
  <w:style w:type="character" w:customStyle="1" w:styleId="5Georgia">
    <w:name w:val="Основной текст (5) + Georgia"/>
    <w:aliases w:val="8,5 pt1,Не полужирный1"/>
    <w:basedOn w:val="53"/>
    <w:uiPriority w:val="99"/>
    <w:rsid w:val="00110700"/>
    <w:rPr>
      <w:rFonts w:ascii="Georgia" w:hAnsi="Georgia" w:cs="Georgia"/>
      <w:b w:val="0"/>
      <w:bCs w:val="0"/>
      <w:sz w:val="17"/>
      <w:szCs w:val="17"/>
      <w:shd w:val="clear" w:color="auto" w:fill="FFFFFF"/>
    </w:rPr>
  </w:style>
  <w:style w:type="character" w:customStyle="1" w:styleId="92">
    <w:name w:val="Основной текст (9)_"/>
    <w:basedOn w:val="a2"/>
    <w:link w:val="93"/>
    <w:uiPriority w:val="99"/>
    <w:locked/>
    <w:rsid w:val="00110700"/>
    <w:rPr>
      <w:rFonts w:ascii="Times New Roman" w:hAnsi="Times New Roman"/>
      <w:spacing w:val="-10"/>
      <w:sz w:val="19"/>
      <w:szCs w:val="19"/>
      <w:shd w:val="clear" w:color="auto" w:fill="FFFFFF"/>
    </w:rPr>
  </w:style>
  <w:style w:type="character" w:customStyle="1" w:styleId="99pt">
    <w:name w:val="Основной текст (9) + 9 pt"/>
    <w:aliases w:val="Интервал 0 pt1,Основной текст + 9 pt,Полужирный"/>
    <w:basedOn w:val="92"/>
    <w:uiPriority w:val="99"/>
    <w:rsid w:val="00110700"/>
    <w:rPr>
      <w:rFonts w:ascii="Times New Roman" w:hAnsi="Times New Roman"/>
      <w:spacing w:val="0"/>
      <w:sz w:val="18"/>
      <w:szCs w:val="18"/>
      <w:shd w:val="clear" w:color="auto" w:fill="FFFFFF"/>
    </w:rPr>
  </w:style>
  <w:style w:type="paragraph" w:customStyle="1" w:styleId="93">
    <w:name w:val="Основной текст (9)"/>
    <w:basedOn w:val="a1"/>
    <w:link w:val="92"/>
    <w:uiPriority w:val="99"/>
    <w:rsid w:val="00110700"/>
    <w:pPr>
      <w:widowControl w:val="0"/>
      <w:shd w:val="clear" w:color="auto" w:fill="FFFFFF"/>
      <w:spacing w:after="0" w:line="202" w:lineRule="exact"/>
    </w:pPr>
    <w:rPr>
      <w:rFonts w:ascii="Times New Roman" w:hAnsi="Times New Roman"/>
      <w:spacing w:val="-10"/>
      <w:sz w:val="19"/>
      <w:szCs w:val="19"/>
    </w:rPr>
  </w:style>
  <w:style w:type="character" w:customStyle="1" w:styleId="90">
    <w:name w:val="Заголовок 9 Знак"/>
    <w:basedOn w:val="a2"/>
    <w:link w:val="9"/>
    <w:rsid w:val="008235A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s3">
    <w:name w:val="s_3"/>
    <w:basedOn w:val="a1"/>
    <w:uiPriority w:val="99"/>
    <w:rsid w:val="008235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6">
    <w:name w:val="Style16"/>
    <w:basedOn w:val="a1"/>
    <w:uiPriority w:val="99"/>
    <w:rsid w:val="008235A6"/>
    <w:pPr>
      <w:widowControl w:val="0"/>
      <w:autoSpaceDE w:val="0"/>
      <w:autoSpaceDN w:val="0"/>
      <w:adjustRightInd w:val="0"/>
      <w:spacing w:after="0" w:line="279" w:lineRule="exac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28">
    <w:name w:val="Font Style28"/>
    <w:uiPriority w:val="99"/>
    <w:rsid w:val="008235A6"/>
    <w:rPr>
      <w:rFonts w:ascii="Times New Roman" w:hAnsi="Times New Roman" w:cs="Times New Roman" w:hint="default"/>
      <w:i/>
      <w:iCs/>
      <w:sz w:val="24"/>
      <w:szCs w:val="24"/>
    </w:rPr>
  </w:style>
  <w:style w:type="paragraph" w:customStyle="1" w:styleId="xl63">
    <w:name w:val="xl63"/>
    <w:basedOn w:val="a1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4">
    <w:name w:val="xl64"/>
    <w:basedOn w:val="a1"/>
    <w:rsid w:val="008235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17">
    <w:name w:val="xl117"/>
    <w:basedOn w:val="a1"/>
    <w:rsid w:val="008235A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8">
    <w:name w:val="xl118"/>
    <w:basedOn w:val="a1"/>
    <w:rsid w:val="008235A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9">
    <w:name w:val="xl119"/>
    <w:basedOn w:val="a1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0">
    <w:name w:val="xl120"/>
    <w:basedOn w:val="a1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1">
    <w:name w:val="xl121"/>
    <w:basedOn w:val="a1"/>
    <w:rsid w:val="008235A6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2">
    <w:name w:val="xl122"/>
    <w:basedOn w:val="a1"/>
    <w:rsid w:val="008235A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3">
    <w:name w:val="xl123"/>
    <w:basedOn w:val="a1"/>
    <w:rsid w:val="008235A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4">
    <w:name w:val="xl124"/>
    <w:basedOn w:val="a1"/>
    <w:rsid w:val="008235A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5">
    <w:name w:val="xl125"/>
    <w:basedOn w:val="a1"/>
    <w:rsid w:val="008235A6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6">
    <w:name w:val="xl126"/>
    <w:basedOn w:val="a1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7">
    <w:name w:val="xl127"/>
    <w:basedOn w:val="a1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8">
    <w:name w:val="xl128"/>
    <w:basedOn w:val="a1"/>
    <w:rsid w:val="008235A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9">
    <w:name w:val="xl129"/>
    <w:basedOn w:val="a1"/>
    <w:rsid w:val="008235A6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0">
    <w:name w:val="xl130"/>
    <w:basedOn w:val="a1"/>
    <w:rsid w:val="008235A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1">
    <w:name w:val="xl131"/>
    <w:basedOn w:val="a1"/>
    <w:rsid w:val="008235A6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2">
    <w:name w:val="xl132"/>
    <w:basedOn w:val="a1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3">
    <w:name w:val="xl133"/>
    <w:basedOn w:val="a1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4">
    <w:name w:val="xl134"/>
    <w:basedOn w:val="a1"/>
    <w:rsid w:val="008235A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5">
    <w:name w:val="xl135"/>
    <w:basedOn w:val="a1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6">
    <w:name w:val="xl136"/>
    <w:basedOn w:val="a1"/>
    <w:rsid w:val="008235A6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7">
    <w:name w:val="xl137"/>
    <w:basedOn w:val="a1"/>
    <w:rsid w:val="008235A6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8">
    <w:name w:val="xl138"/>
    <w:basedOn w:val="a1"/>
    <w:rsid w:val="008235A6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9">
    <w:name w:val="xl139"/>
    <w:basedOn w:val="a1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0">
    <w:name w:val="xl140"/>
    <w:basedOn w:val="a1"/>
    <w:rsid w:val="008235A6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1">
    <w:name w:val="xl141"/>
    <w:basedOn w:val="a1"/>
    <w:rsid w:val="008235A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2">
    <w:name w:val="xl142"/>
    <w:basedOn w:val="a1"/>
    <w:rsid w:val="008235A6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3">
    <w:name w:val="xl143"/>
    <w:basedOn w:val="a1"/>
    <w:rsid w:val="008235A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4">
    <w:name w:val="xl144"/>
    <w:basedOn w:val="a1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5">
    <w:name w:val="xl145"/>
    <w:basedOn w:val="a1"/>
    <w:rsid w:val="008235A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6">
    <w:name w:val="xl146"/>
    <w:basedOn w:val="a1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7">
    <w:name w:val="xl147"/>
    <w:basedOn w:val="a1"/>
    <w:rsid w:val="008235A6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8">
    <w:name w:val="xl148"/>
    <w:basedOn w:val="a1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9">
    <w:name w:val="xl149"/>
    <w:basedOn w:val="a1"/>
    <w:rsid w:val="008235A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0">
    <w:name w:val="xl150"/>
    <w:basedOn w:val="a1"/>
    <w:rsid w:val="008235A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1">
    <w:name w:val="xl151"/>
    <w:basedOn w:val="a1"/>
    <w:rsid w:val="008235A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2">
    <w:name w:val="xl152"/>
    <w:basedOn w:val="a1"/>
    <w:rsid w:val="008235A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3">
    <w:name w:val="xl153"/>
    <w:basedOn w:val="a1"/>
    <w:rsid w:val="008235A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4">
    <w:name w:val="xl154"/>
    <w:basedOn w:val="a1"/>
    <w:rsid w:val="008235A6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5">
    <w:name w:val="xl155"/>
    <w:basedOn w:val="a1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6">
    <w:name w:val="xl156"/>
    <w:basedOn w:val="a1"/>
    <w:rsid w:val="008235A6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7">
    <w:name w:val="xl157"/>
    <w:basedOn w:val="a1"/>
    <w:rsid w:val="008235A6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8">
    <w:name w:val="xl158"/>
    <w:basedOn w:val="a1"/>
    <w:rsid w:val="008235A6"/>
    <w:pPr>
      <w:pBdr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9">
    <w:name w:val="xl159"/>
    <w:basedOn w:val="a1"/>
    <w:rsid w:val="008235A6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0">
    <w:name w:val="xl160"/>
    <w:basedOn w:val="a1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1">
    <w:name w:val="xl161"/>
    <w:basedOn w:val="a1"/>
    <w:rsid w:val="008235A6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2">
    <w:name w:val="xl162"/>
    <w:basedOn w:val="a1"/>
    <w:rsid w:val="008235A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3">
    <w:name w:val="xl163"/>
    <w:basedOn w:val="a1"/>
    <w:rsid w:val="008235A6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4">
    <w:name w:val="xl164"/>
    <w:basedOn w:val="a1"/>
    <w:rsid w:val="008235A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5">
    <w:name w:val="xl165"/>
    <w:basedOn w:val="a1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6">
    <w:name w:val="xl166"/>
    <w:basedOn w:val="a1"/>
    <w:rsid w:val="008235A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7">
    <w:name w:val="xl167"/>
    <w:basedOn w:val="a1"/>
    <w:rsid w:val="008235A6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8">
    <w:name w:val="xl168"/>
    <w:basedOn w:val="a1"/>
    <w:rsid w:val="008235A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9">
    <w:name w:val="xl169"/>
    <w:basedOn w:val="a1"/>
    <w:rsid w:val="008235A6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70">
    <w:name w:val="xl170"/>
    <w:basedOn w:val="a1"/>
    <w:rsid w:val="008235A6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71">
    <w:name w:val="xl171"/>
    <w:basedOn w:val="a1"/>
    <w:rsid w:val="008235A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34"/>
      <w:szCs w:val="34"/>
    </w:rPr>
  </w:style>
  <w:style w:type="paragraph" w:customStyle="1" w:styleId="xl172">
    <w:name w:val="xl172"/>
    <w:basedOn w:val="a1"/>
    <w:rsid w:val="008235A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xl173">
    <w:name w:val="xl173"/>
    <w:basedOn w:val="a1"/>
    <w:rsid w:val="008235A6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74">
    <w:name w:val="xl174"/>
    <w:basedOn w:val="a1"/>
    <w:rsid w:val="008235A6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75">
    <w:name w:val="xl175"/>
    <w:basedOn w:val="a1"/>
    <w:rsid w:val="008235A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76">
    <w:name w:val="xl176"/>
    <w:basedOn w:val="a1"/>
    <w:rsid w:val="008235A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77">
    <w:name w:val="xl177"/>
    <w:basedOn w:val="a1"/>
    <w:rsid w:val="008235A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78">
    <w:name w:val="xl178"/>
    <w:basedOn w:val="a1"/>
    <w:rsid w:val="008235A6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79">
    <w:name w:val="xl179"/>
    <w:basedOn w:val="a1"/>
    <w:rsid w:val="008235A6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0">
    <w:name w:val="xl180"/>
    <w:basedOn w:val="a1"/>
    <w:rsid w:val="008235A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styleId="34">
    <w:name w:val="Body Text Indent 3"/>
    <w:basedOn w:val="a1"/>
    <w:link w:val="35"/>
    <w:rsid w:val="00A05839"/>
    <w:pPr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35">
    <w:name w:val="Основной текст с отступом 3 Знак"/>
    <w:basedOn w:val="a2"/>
    <w:link w:val="34"/>
    <w:rsid w:val="00A05839"/>
    <w:rPr>
      <w:rFonts w:ascii="Times New Roman" w:eastAsia="Times New Roman" w:hAnsi="Times New Roman" w:cs="Times New Roman"/>
      <w:sz w:val="28"/>
      <w:szCs w:val="24"/>
    </w:rPr>
  </w:style>
  <w:style w:type="paragraph" w:styleId="36">
    <w:name w:val="Body Text 3"/>
    <w:basedOn w:val="a1"/>
    <w:link w:val="37"/>
    <w:rsid w:val="00A05839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7">
    <w:name w:val="Основной текст 3 Знак"/>
    <w:basedOn w:val="a2"/>
    <w:link w:val="36"/>
    <w:rsid w:val="00A05839"/>
    <w:rPr>
      <w:rFonts w:ascii="Times New Roman" w:eastAsia="Times New Roman" w:hAnsi="Times New Roman" w:cs="Times New Roman"/>
      <w:sz w:val="16"/>
      <w:szCs w:val="16"/>
    </w:rPr>
  </w:style>
  <w:style w:type="paragraph" w:customStyle="1" w:styleId="s22">
    <w:name w:val="s_22"/>
    <w:basedOn w:val="a1"/>
    <w:rsid w:val="00A058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fffff4">
    <w:name w:val="Знак"/>
    <w:basedOn w:val="a1"/>
    <w:rsid w:val="00487F7F"/>
    <w:pPr>
      <w:widowControl w:val="0"/>
      <w:tabs>
        <w:tab w:val="num" w:pos="1315"/>
      </w:tabs>
      <w:adjustRightInd w:val="0"/>
      <w:spacing w:after="160" w:line="240" w:lineRule="exact"/>
      <w:ind w:left="1315" w:hanging="180"/>
      <w:jc w:val="center"/>
    </w:pPr>
    <w:rPr>
      <w:rFonts w:ascii="Times New Roman" w:eastAsia="Times New Roman" w:hAnsi="Times New Roman" w:cs="Times New Roman"/>
      <w:b/>
      <w:i/>
      <w:sz w:val="28"/>
      <w:szCs w:val="20"/>
      <w:lang w:val="en-GB" w:eastAsia="en-US"/>
    </w:rPr>
  </w:style>
  <w:style w:type="paragraph" w:customStyle="1" w:styleId="text">
    <w:name w:val="text"/>
    <w:basedOn w:val="a1"/>
    <w:rsid w:val="00487F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</w:rPr>
  </w:style>
  <w:style w:type="paragraph" w:customStyle="1" w:styleId="printj">
    <w:name w:val="printj"/>
    <w:basedOn w:val="a1"/>
    <w:rsid w:val="00487F7F"/>
    <w:pPr>
      <w:suppressAutoHyphens/>
      <w:spacing w:before="144" w:after="288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WW8Num1z1">
    <w:name w:val="WW8Num1z1"/>
    <w:rsid w:val="00487F7F"/>
  </w:style>
  <w:style w:type="character" w:customStyle="1" w:styleId="WW8Num1z3">
    <w:name w:val="WW8Num1z3"/>
    <w:rsid w:val="00487F7F"/>
  </w:style>
  <w:style w:type="character" w:customStyle="1" w:styleId="WW8Num1z4">
    <w:name w:val="WW8Num1z4"/>
    <w:rsid w:val="00487F7F"/>
  </w:style>
  <w:style w:type="character" w:customStyle="1" w:styleId="WW8Num1z5">
    <w:name w:val="WW8Num1z5"/>
    <w:rsid w:val="00487F7F"/>
  </w:style>
  <w:style w:type="character" w:customStyle="1" w:styleId="WW8Num1z6">
    <w:name w:val="WW8Num1z6"/>
    <w:rsid w:val="00487F7F"/>
  </w:style>
  <w:style w:type="character" w:customStyle="1" w:styleId="WW8Num1z7">
    <w:name w:val="WW8Num1z7"/>
    <w:rsid w:val="00487F7F"/>
  </w:style>
  <w:style w:type="character" w:customStyle="1" w:styleId="WW8Num1z8">
    <w:name w:val="WW8Num1z8"/>
    <w:rsid w:val="00487F7F"/>
  </w:style>
  <w:style w:type="character" w:customStyle="1" w:styleId="WW8Num2z1">
    <w:name w:val="WW8Num2z1"/>
    <w:rsid w:val="00487F7F"/>
  </w:style>
  <w:style w:type="character" w:customStyle="1" w:styleId="WW8Num2z2">
    <w:name w:val="WW8Num2z2"/>
    <w:rsid w:val="00487F7F"/>
  </w:style>
  <w:style w:type="character" w:customStyle="1" w:styleId="WW8Num2z3">
    <w:name w:val="WW8Num2z3"/>
    <w:rsid w:val="00487F7F"/>
  </w:style>
  <w:style w:type="character" w:customStyle="1" w:styleId="WW8Num2z4">
    <w:name w:val="WW8Num2z4"/>
    <w:rsid w:val="00487F7F"/>
  </w:style>
  <w:style w:type="character" w:customStyle="1" w:styleId="WW8Num2z5">
    <w:name w:val="WW8Num2z5"/>
    <w:rsid w:val="00487F7F"/>
  </w:style>
  <w:style w:type="character" w:customStyle="1" w:styleId="WW8Num2z6">
    <w:name w:val="WW8Num2z6"/>
    <w:rsid w:val="00487F7F"/>
  </w:style>
  <w:style w:type="character" w:customStyle="1" w:styleId="WW8Num2z7">
    <w:name w:val="WW8Num2z7"/>
    <w:rsid w:val="00487F7F"/>
  </w:style>
  <w:style w:type="character" w:customStyle="1" w:styleId="WW8Num2z8">
    <w:name w:val="WW8Num2z8"/>
    <w:rsid w:val="00487F7F"/>
  </w:style>
  <w:style w:type="character" w:customStyle="1" w:styleId="55">
    <w:name w:val="Основной шрифт абзаца5"/>
    <w:rsid w:val="00487F7F"/>
  </w:style>
  <w:style w:type="character" w:customStyle="1" w:styleId="42">
    <w:name w:val="Основной шрифт абзаца4"/>
    <w:rsid w:val="00487F7F"/>
  </w:style>
  <w:style w:type="character" w:customStyle="1" w:styleId="WW8Num5z1">
    <w:name w:val="WW8Num5z1"/>
    <w:rsid w:val="00487F7F"/>
  </w:style>
  <w:style w:type="character" w:customStyle="1" w:styleId="WW8Num5z3">
    <w:name w:val="WW8Num5z3"/>
    <w:rsid w:val="00487F7F"/>
  </w:style>
  <w:style w:type="character" w:customStyle="1" w:styleId="WW8Num5z4">
    <w:name w:val="WW8Num5z4"/>
    <w:rsid w:val="00487F7F"/>
  </w:style>
  <w:style w:type="character" w:customStyle="1" w:styleId="WW8Num5z5">
    <w:name w:val="WW8Num5z5"/>
    <w:rsid w:val="00487F7F"/>
  </w:style>
  <w:style w:type="character" w:customStyle="1" w:styleId="WW8Num5z6">
    <w:name w:val="WW8Num5z6"/>
    <w:rsid w:val="00487F7F"/>
  </w:style>
  <w:style w:type="character" w:customStyle="1" w:styleId="WW8Num5z7">
    <w:name w:val="WW8Num5z7"/>
    <w:rsid w:val="00487F7F"/>
  </w:style>
  <w:style w:type="character" w:customStyle="1" w:styleId="WW8Num5z8">
    <w:name w:val="WW8Num5z8"/>
    <w:rsid w:val="00487F7F"/>
  </w:style>
  <w:style w:type="character" w:customStyle="1" w:styleId="WW8Num6z4">
    <w:name w:val="WW8Num6z4"/>
    <w:rsid w:val="00487F7F"/>
  </w:style>
  <w:style w:type="character" w:customStyle="1" w:styleId="WW8Num6z5">
    <w:name w:val="WW8Num6z5"/>
    <w:rsid w:val="00487F7F"/>
  </w:style>
  <w:style w:type="character" w:customStyle="1" w:styleId="WW8Num6z6">
    <w:name w:val="WW8Num6z6"/>
    <w:rsid w:val="00487F7F"/>
  </w:style>
  <w:style w:type="character" w:customStyle="1" w:styleId="WW8Num6z7">
    <w:name w:val="WW8Num6z7"/>
    <w:rsid w:val="00487F7F"/>
  </w:style>
  <w:style w:type="character" w:customStyle="1" w:styleId="WW8Num6z8">
    <w:name w:val="WW8Num6z8"/>
    <w:rsid w:val="00487F7F"/>
  </w:style>
  <w:style w:type="character" w:customStyle="1" w:styleId="WW8Num7z2">
    <w:name w:val="WW8Num7z2"/>
    <w:rsid w:val="00487F7F"/>
  </w:style>
  <w:style w:type="character" w:customStyle="1" w:styleId="WW8Num7z3">
    <w:name w:val="WW8Num7z3"/>
    <w:rsid w:val="00487F7F"/>
  </w:style>
  <w:style w:type="character" w:customStyle="1" w:styleId="WW8Num7z4">
    <w:name w:val="WW8Num7z4"/>
    <w:rsid w:val="00487F7F"/>
  </w:style>
  <w:style w:type="character" w:customStyle="1" w:styleId="WW8Num7z5">
    <w:name w:val="WW8Num7z5"/>
    <w:rsid w:val="00487F7F"/>
  </w:style>
  <w:style w:type="character" w:customStyle="1" w:styleId="WW8Num7z6">
    <w:name w:val="WW8Num7z6"/>
    <w:rsid w:val="00487F7F"/>
  </w:style>
  <w:style w:type="character" w:customStyle="1" w:styleId="WW8Num7z7">
    <w:name w:val="WW8Num7z7"/>
    <w:rsid w:val="00487F7F"/>
  </w:style>
  <w:style w:type="character" w:customStyle="1" w:styleId="WW8Num7z8">
    <w:name w:val="WW8Num7z8"/>
    <w:rsid w:val="00487F7F"/>
  </w:style>
  <w:style w:type="character" w:customStyle="1" w:styleId="WW8Num8z4">
    <w:name w:val="WW8Num8z4"/>
    <w:rsid w:val="00487F7F"/>
  </w:style>
  <w:style w:type="character" w:customStyle="1" w:styleId="WW8Num8z5">
    <w:name w:val="WW8Num8z5"/>
    <w:rsid w:val="00487F7F"/>
  </w:style>
  <w:style w:type="character" w:customStyle="1" w:styleId="WW8Num8z6">
    <w:name w:val="WW8Num8z6"/>
    <w:rsid w:val="00487F7F"/>
  </w:style>
  <w:style w:type="character" w:customStyle="1" w:styleId="WW8Num8z7">
    <w:name w:val="WW8Num8z7"/>
    <w:rsid w:val="00487F7F"/>
  </w:style>
  <w:style w:type="character" w:customStyle="1" w:styleId="WW8Num8z8">
    <w:name w:val="WW8Num8z8"/>
    <w:rsid w:val="00487F7F"/>
  </w:style>
  <w:style w:type="character" w:customStyle="1" w:styleId="WW8Num10z3">
    <w:name w:val="WW8Num10z3"/>
    <w:rsid w:val="00487F7F"/>
  </w:style>
  <w:style w:type="character" w:customStyle="1" w:styleId="WW8Num10z4">
    <w:name w:val="WW8Num10z4"/>
    <w:rsid w:val="00487F7F"/>
  </w:style>
  <w:style w:type="character" w:customStyle="1" w:styleId="WW8Num10z5">
    <w:name w:val="WW8Num10z5"/>
    <w:rsid w:val="00487F7F"/>
  </w:style>
  <w:style w:type="character" w:customStyle="1" w:styleId="WW8Num10z6">
    <w:name w:val="WW8Num10z6"/>
    <w:rsid w:val="00487F7F"/>
  </w:style>
  <w:style w:type="character" w:customStyle="1" w:styleId="WW8Num10z7">
    <w:name w:val="WW8Num10z7"/>
    <w:rsid w:val="00487F7F"/>
  </w:style>
  <w:style w:type="character" w:customStyle="1" w:styleId="WW8Num10z8">
    <w:name w:val="WW8Num10z8"/>
    <w:rsid w:val="00487F7F"/>
  </w:style>
  <w:style w:type="character" w:customStyle="1" w:styleId="38">
    <w:name w:val="Основной шрифт абзаца3"/>
    <w:rsid w:val="00487F7F"/>
  </w:style>
  <w:style w:type="character" w:customStyle="1" w:styleId="afffffff5">
    <w:name w:val="Без интервала Знак"/>
    <w:rsid w:val="00487F7F"/>
    <w:rPr>
      <w:rFonts w:ascii="Calibri" w:hAnsi="Calibri"/>
      <w:sz w:val="22"/>
      <w:lang w:val="ru-RU" w:eastAsia="ar-SA" w:bidi="ar-SA"/>
    </w:rPr>
  </w:style>
  <w:style w:type="character" w:customStyle="1" w:styleId="120">
    <w:name w:val="Основной шрифт абзаца12"/>
    <w:rsid w:val="00487F7F"/>
  </w:style>
  <w:style w:type="character" w:customStyle="1" w:styleId="afffffff6">
    <w:name w:val="Öâåòîâîå âûäåëåíèå"/>
    <w:rsid w:val="00487F7F"/>
    <w:rPr>
      <w:b/>
      <w:color w:val="26282F"/>
      <w:sz w:val="26"/>
    </w:rPr>
  </w:style>
  <w:style w:type="character" w:customStyle="1" w:styleId="FontStyle11">
    <w:name w:val="Font Style11"/>
    <w:rsid w:val="00487F7F"/>
    <w:rPr>
      <w:rFonts w:ascii="Times New Roman" w:hAnsi="Times New Roman"/>
      <w:sz w:val="26"/>
    </w:rPr>
  </w:style>
  <w:style w:type="character" w:customStyle="1" w:styleId="2f5">
    <w:name w:val="Основной шрифт абзаца2"/>
    <w:rsid w:val="00487F7F"/>
  </w:style>
  <w:style w:type="character" w:customStyle="1" w:styleId="afffffff7">
    <w:name w:val="Символ нумерации"/>
    <w:qFormat/>
    <w:rsid w:val="00487F7F"/>
  </w:style>
  <w:style w:type="paragraph" w:customStyle="1" w:styleId="43">
    <w:name w:val="Название4"/>
    <w:basedOn w:val="a1"/>
    <w:rsid w:val="00487F7F"/>
    <w:pPr>
      <w:widowControl w:val="0"/>
      <w:suppressLineNumbers/>
      <w:suppressAutoHyphens/>
      <w:autoSpaceDE w:val="0"/>
      <w:spacing w:before="120" w:after="120" w:line="240" w:lineRule="auto"/>
    </w:pPr>
    <w:rPr>
      <w:rFonts w:ascii="Arial" w:eastAsia="Times New Roman" w:hAnsi="Arial" w:cs="Mangal"/>
      <w:i/>
      <w:iCs/>
      <w:sz w:val="24"/>
      <w:szCs w:val="24"/>
      <w:lang w:eastAsia="ar-SA"/>
    </w:rPr>
  </w:style>
  <w:style w:type="paragraph" w:customStyle="1" w:styleId="44">
    <w:name w:val="Указатель4"/>
    <w:basedOn w:val="a1"/>
    <w:rsid w:val="00487F7F"/>
    <w:pPr>
      <w:widowControl w:val="0"/>
      <w:suppressLineNumbers/>
      <w:suppressAutoHyphens/>
      <w:autoSpaceDE w:val="0"/>
      <w:spacing w:after="0" w:line="240" w:lineRule="auto"/>
    </w:pPr>
    <w:rPr>
      <w:rFonts w:ascii="Arial" w:eastAsia="Times New Roman" w:hAnsi="Arial" w:cs="Mangal"/>
      <w:sz w:val="26"/>
      <w:szCs w:val="26"/>
      <w:lang w:eastAsia="ar-SA"/>
    </w:rPr>
  </w:style>
  <w:style w:type="paragraph" w:customStyle="1" w:styleId="39">
    <w:name w:val="Название3"/>
    <w:basedOn w:val="a1"/>
    <w:rsid w:val="00487F7F"/>
    <w:pPr>
      <w:widowControl w:val="0"/>
      <w:suppressLineNumbers/>
      <w:suppressAutoHyphens/>
      <w:autoSpaceDE w:val="0"/>
      <w:spacing w:before="120" w:after="120" w:line="240" w:lineRule="auto"/>
    </w:pPr>
    <w:rPr>
      <w:rFonts w:ascii="Arial" w:eastAsia="Times New Roman" w:hAnsi="Arial" w:cs="Mangal"/>
      <w:i/>
      <w:iCs/>
      <w:sz w:val="24"/>
      <w:szCs w:val="24"/>
      <w:lang w:eastAsia="ar-SA"/>
    </w:rPr>
  </w:style>
  <w:style w:type="paragraph" w:customStyle="1" w:styleId="3a">
    <w:name w:val="Указатель3"/>
    <w:basedOn w:val="a1"/>
    <w:rsid w:val="00487F7F"/>
    <w:pPr>
      <w:widowControl w:val="0"/>
      <w:suppressLineNumbers/>
      <w:suppressAutoHyphens/>
      <w:autoSpaceDE w:val="0"/>
      <w:spacing w:after="0" w:line="240" w:lineRule="auto"/>
    </w:pPr>
    <w:rPr>
      <w:rFonts w:ascii="Arial" w:eastAsia="Times New Roman" w:hAnsi="Arial" w:cs="Mangal"/>
      <w:sz w:val="26"/>
      <w:szCs w:val="26"/>
      <w:lang w:eastAsia="ar-SA"/>
    </w:rPr>
  </w:style>
  <w:style w:type="paragraph" w:customStyle="1" w:styleId="2f6">
    <w:name w:val="Название2"/>
    <w:basedOn w:val="a1"/>
    <w:rsid w:val="00487F7F"/>
    <w:pPr>
      <w:widowControl w:val="0"/>
      <w:suppressLineNumbers/>
      <w:suppressAutoHyphens/>
      <w:autoSpaceDE w:val="0"/>
      <w:spacing w:before="120" w:after="120" w:line="240" w:lineRule="auto"/>
    </w:pPr>
    <w:rPr>
      <w:rFonts w:ascii="Arial" w:eastAsia="Times New Roman" w:hAnsi="Arial" w:cs="Mangal"/>
      <w:i/>
      <w:iCs/>
      <w:sz w:val="24"/>
      <w:szCs w:val="24"/>
      <w:lang w:eastAsia="ar-SA"/>
    </w:rPr>
  </w:style>
  <w:style w:type="paragraph" w:customStyle="1" w:styleId="2f7">
    <w:name w:val="Указатель2"/>
    <w:basedOn w:val="a1"/>
    <w:rsid w:val="00487F7F"/>
    <w:pPr>
      <w:widowControl w:val="0"/>
      <w:suppressLineNumbers/>
      <w:suppressAutoHyphens/>
      <w:autoSpaceDE w:val="0"/>
      <w:spacing w:after="0" w:line="240" w:lineRule="auto"/>
    </w:pPr>
    <w:rPr>
      <w:rFonts w:ascii="Arial" w:eastAsia="Times New Roman" w:hAnsi="Arial" w:cs="Mangal"/>
      <w:sz w:val="26"/>
      <w:szCs w:val="26"/>
      <w:lang w:eastAsia="ar-SA"/>
    </w:rPr>
  </w:style>
  <w:style w:type="paragraph" w:customStyle="1" w:styleId="112">
    <w:name w:val="Заголовок 11"/>
    <w:basedOn w:val="a1"/>
    <w:next w:val="a1"/>
    <w:qFormat/>
    <w:rsid w:val="00487F7F"/>
    <w:pPr>
      <w:widowControl w:val="0"/>
      <w:suppressAutoHyphens/>
      <w:spacing w:before="108" w:after="108" w:line="240" w:lineRule="auto"/>
      <w:jc w:val="center"/>
    </w:pPr>
    <w:rPr>
      <w:rFonts w:ascii="Times New Roman" w:eastAsia="Times New Roman" w:hAnsi="Times New Roman" w:cs="Times New Roman"/>
      <w:b/>
      <w:bCs/>
      <w:color w:val="26282F"/>
      <w:kern w:val="1"/>
      <w:sz w:val="24"/>
      <w:szCs w:val="24"/>
      <w:lang w:eastAsia="ar-SA"/>
    </w:rPr>
  </w:style>
  <w:style w:type="paragraph" w:customStyle="1" w:styleId="u">
    <w:name w:val="u"/>
    <w:basedOn w:val="a1"/>
    <w:rsid w:val="00487F7F"/>
    <w:pPr>
      <w:suppressAutoHyphens/>
      <w:spacing w:after="0" w:line="240" w:lineRule="auto"/>
      <w:ind w:firstLine="435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yle4">
    <w:name w:val="Style4"/>
    <w:basedOn w:val="a1"/>
    <w:rsid w:val="00487F7F"/>
    <w:pPr>
      <w:widowControl w:val="0"/>
      <w:suppressAutoHyphens/>
      <w:autoSpaceDE w:val="0"/>
      <w:spacing w:after="0" w:line="326" w:lineRule="exac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Iauiue">
    <w:name w:val="Iau?iue"/>
    <w:rsid w:val="00487F7F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val="en-US" w:eastAsia="ar-SA"/>
    </w:rPr>
  </w:style>
  <w:style w:type="paragraph" w:customStyle="1" w:styleId="1f7">
    <w:name w:val="Название1"/>
    <w:basedOn w:val="a1"/>
    <w:rsid w:val="00487F7F"/>
    <w:pPr>
      <w:widowControl w:val="0"/>
      <w:suppressLineNumbers/>
      <w:suppressAutoHyphens/>
      <w:autoSpaceDE w:val="0"/>
      <w:spacing w:before="120" w:after="120" w:line="240" w:lineRule="auto"/>
    </w:pPr>
    <w:rPr>
      <w:rFonts w:ascii="Arial" w:eastAsia="Times New Roman" w:hAnsi="Arial" w:cs="Mangal"/>
      <w:i/>
      <w:iCs/>
      <w:sz w:val="24"/>
      <w:szCs w:val="24"/>
      <w:lang w:eastAsia="ar-SA"/>
    </w:rPr>
  </w:style>
  <w:style w:type="paragraph" w:customStyle="1" w:styleId="afffffff8">
    <w:name w:val="Нормальный"/>
    <w:rsid w:val="00487F7F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character" w:styleId="afffffff9">
    <w:name w:val="line number"/>
    <w:uiPriority w:val="99"/>
    <w:unhideWhenUsed/>
    <w:rsid w:val="00487F7F"/>
    <w:rPr>
      <w:rFonts w:cs="Times New Roman"/>
    </w:rPr>
  </w:style>
  <w:style w:type="paragraph" w:customStyle="1" w:styleId="afffffffa">
    <w:name w:val="Базовый"/>
    <w:rsid w:val="00487F7F"/>
    <w:pPr>
      <w:widowControl w:val="0"/>
      <w:tabs>
        <w:tab w:val="left" w:pos="706"/>
      </w:tabs>
      <w:suppressAutoHyphens/>
      <w:spacing w:after="0" w:line="240" w:lineRule="auto"/>
    </w:pPr>
    <w:rPr>
      <w:rFonts w:ascii="Times New Roman" w:eastAsia="Times New Roman" w:hAnsi="Times New Roman" w:cs="Tahoma"/>
      <w:sz w:val="24"/>
      <w:szCs w:val="24"/>
    </w:rPr>
  </w:style>
  <w:style w:type="paragraph" w:customStyle="1" w:styleId="font5">
    <w:name w:val="font5"/>
    <w:basedOn w:val="a1"/>
    <w:rsid w:val="00487F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2">
    <w:name w:val="xl22"/>
    <w:basedOn w:val="a1"/>
    <w:rsid w:val="00487F7F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3">
    <w:name w:val="xl23"/>
    <w:basedOn w:val="a1"/>
    <w:rsid w:val="00487F7F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24">
    <w:name w:val="xl24"/>
    <w:basedOn w:val="a1"/>
    <w:rsid w:val="00487F7F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25">
    <w:name w:val="xl25"/>
    <w:basedOn w:val="a1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6">
    <w:name w:val="xl26"/>
    <w:basedOn w:val="a1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7">
    <w:name w:val="xl27"/>
    <w:basedOn w:val="a1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8">
    <w:name w:val="xl28"/>
    <w:basedOn w:val="a1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xl30">
    <w:name w:val="xl30"/>
    <w:basedOn w:val="a1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1">
    <w:name w:val="xl31"/>
    <w:basedOn w:val="a1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2">
    <w:name w:val="xl32"/>
    <w:basedOn w:val="a1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3">
    <w:name w:val="xl33"/>
    <w:basedOn w:val="a1"/>
    <w:rsid w:val="00487F7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4">
    <w:name w:val="xl34"/>
    <w:basedOn w:val="a1"/>
    <w:rsid w:val="00487F7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5">
    <w:name w:val="xl35"/>
    <w:basedOn w:val="a1"/>
    <w:rsid w:val="00487F7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6">
    <w:name w:val="xl36"/>
    <w:basedOn w:val="a1"/>
    <w:rsid w:val="00487F7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7">
    <w:name w:val="xl37"/>
    <w:basedOn w:val="a1"/>
    <w:rsid w:val="00487F7F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8">
    <w:name w:val="xl38"/>
    <w:basedOn w:val="a1"/>
    <w:rsid w:val="00487F7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9">
    <w:name w:val="xl39"/>
    <w:basedOn w:val="a1"/>
    <w:rsid w:val="00487F7F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xl40">
    <w:name w:val="xl40"/>
    <w:basedOn w:val="a1"/>
    <w:rsid w:val="00487F7F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xl41">
    <w:name w:val="xl41"/>
    <w:basedOn w:val="a1"/>
    <w:rsid w:val="00487F7F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xl42">
    <w:name w:val="xl42"/>
    <w:basedOn w:val="a1"/>
    <w:rsid w:val="00487F7F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3">
    <w:name w:val="xl43"/>
    <w:basedOn w:val="a1"/>
    <w:rsid w:val="00487F7F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xl44">
    <w:name w:val="xl44"/>
    <w:basedOn w:val="a1"/>
    <w:rsid w:val="00487F7F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xl45">
    <w:name w:val="xl45"/>
    <w:basedOn w:val="a1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xl46">
    <w:name w:val="xl46"/>
    <w:basedOn w:val="a1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7">
    <w:name w:val="xl47"/>
    <w:basedOn w:val="a1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8">
    <w:name w:val="xl48"/>
    <w:basedOn w:val="a1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9">
    <w:name w:val="xl49"/>
    <w:basedOn w:val="a1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50">
    <w:name w:val="xl50"/>
    <w:basedOn w:val="a1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51">
    <w:name w:val="xl51"/>
    <w:basedOn w:val="a1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52">
    <w:name w:val="xl52"/>
    <w:basedOn w:val="a1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afffffffb">
    <w:name w:val="Plain Text"/>
    <w:basedOn w:val="a1"/>
    <w:link w:val="afffffffc"/>
    <w:rsid w:val="0006397C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ffffffc">
    <w:name w:val="Текст Знак"/>
    <w:basedOn w:val="a2"/>
    <w:link w:val="afffffffb"/>
    <w:uiPriority w:val="99"/>
    <w:rsid w:val="0006397C"/>
    <w:rPr>
      <w:rFonts w:ascii="Courier New" w:eastAsia="Times New Roman" w:hAnsi="Courier New" w:cs="Times New Roman"/>
      <w:sz w:val="20"/>
      <w:szCs w:val="20"/>
    </w:rPr>
  </w:style>
  <w:style w:type="paragraph" w:customStyle="1" w:styleId="1f8">
    <w:name w:val="Знак1 Знак Знак Знак"/>
    <w:basedOn w:val="a1"/>
    <w:rsid w:val="0006397C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afffffffd">
    <w:name w:val="Знак"/>
    <w:basedOn w:val="a1"/>
    <w:rsid w:val="00D96937"/>
    <w:pPr>
      <w:spacing w:before="100" w:beforeAutospacing="1" w:after="100" w:afterAutospacing="1" w:line="240" w:lineRule="auto"/>
      <w:ind w:firstLine="567"/>
      <w:jc w:val="both"/>
    </w:pPr>
    <w:rPr>
      <w:rFonts w:ascii="Tahoma" w:eastAsia="Times New Roman" w:hAnsi="Tahoma" w:cs="Times New Roman"/>
      <w:b/>
      <w:bCs/>
      <w:i/>
      <w:iCs/>
      <w:sz w:val="24"/>
      <w:szCs w:val="24"/>
      <w:lang w:val="en-US" w:eastAsia="en-US"/>
    </w:rPr>
  </w:style>
  <w:style w:type="character" w:customStyle="1" w:styleId="3b">
    <w:name w:val="Основной текст (3)_"/>
    <w:basedOn w:val="a2"/>
    <w:uiPriority w:val="99"/>
    <w:rsid w:val="00E1569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news-pagenavigationicon">
    <w:name w:val="news-page__navigation_icon"/>
    <w:rsid w:val="00864178"/>
  </w:style>
  <w:style w:type="paragraph" w:customStyle="1" w:styleId="consplusnonformat0">
    <w:name w:val="consplusnonformat"/>
    <w:basedOn w:val="a1"/>
    <w:rsid w:val="004C1B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5">
    <w:name w:val="p5"/>
    <w:basedOn w:val="a1"/>
    <w:rsid w:val="00FB38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AA">
    <w:name w:val="! AAA !"/>
    <w:rsid w:val="00FF1DF4"/>
    <w:pPr>
      <w:spacing w:after="120" w:line="240" w:lineRule="auto"/>
      <w:jc w:val="both"/>
    </w:pPr>
    <w:rPr>
      <w:rFonts w:ascii="Times New Roman" w:eastAsia="Times New Roman" w:hAnsi="Times New Roman" w:cs="Times New Roman"/>
      <w:color w:val="0000FF"/>
      <w:sz w:val="24"/>
      <w:szCs w:val="24"/>
    </w:rPr>
  </w:style>
  <w:style w:type="character" w:customStyle="1" w:styleId="101">
    <w:name w:val="Стиль 10пт"/>
    <w:rsid w:val="00FF1DF4"/>
    <w:rPr>
      <w:sz w:val="24"/>
    </w:rPr>
  </w:style>
  <w:style w:type="paragraph" w:customStyle="1" w:styleId="afffffffe">
    <w:name w:val="Вертикальный отступ"/>
    <w:basedOn w:val="a1"/>
    <w:rsid w:val="00FF1DF4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customStyle="1" w:styleId="affffffff">
    <w:name w:val="Интерфейс"/>
    <w:basedOn w:val="a1"/>
    <w:next w:val="a1"/>
    <w:rsid w:val="00FF1DF4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color w:val="EBE9ED"/>
    </w:rPr>
  </w:style>
  <w:style w:type="character" w:styleId="affffffff0">
    <w:name w:val="annotation reference"/>
    <w:rsid w:val="00FF1DF4"/>
    <w:rPr>
      <w:sz w:val="16"/>
      <w:szCs w:val="16"/>
    </w:rPr>
  </w:style>
  <w:style w:type="paragraph" w:styleId="affffffff1">
    <w:name w:val="annotation text"/>
    <w:basedOn w:val="a1"/>
    <w:link w:val="affffffff2"/>
    <w:uiPriority w:val="99"/>
    <w:rsid w:val="00FF1D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ffffff2">
    <w:name w:val="Текст примечания Знак"/>
    <w:basedOn w:val="a2"/>
    <w:link w:val="affffffff1"/>
    <w:uiPriority w:val="99"/>
    <w:rsid w:val="00FF1DF4"/>
    <w:rPr>
      <w:rFonts w:ascii="Times New Roman" w:eastAsia="Times New Roman" w:hAnsi="Times New Roman" w:cs="Times New Roman"/>
      <w:sz w:val="20"/>
      <w:szCs w:val="20"/>
    </w:rPr>
  </w:style>
  <w:style w:type="paragraph" w:styleId="affffffff3">
    <w:name w:val="annotation subject"/>
    <w:basedOn w:val="affffffff1"/>
    <w:next w:val="affffffff1"/>
    <w:link w:val="affffffff4"/>
    <w:rsid w:val="00FF1DF4"/>
    <w:rPr>
      <w:b/>
      <w:bCs/>
    </w:rPr>
  </w:style>
  <w:style w:type="character" w:customStyle="1" w:styleId="affffffff4">
    <w:name w:val="Тема примечания Знак"/>
    <w:basedOn w:val="affffffff2"/>
    <w:link w:val="affffffff3"/>
    <w:rsid w:val="00FF1DF4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81">
    <w:name w:val="xl181"/>
    <w:basedOn w:val="a1"/>
    <w:rsid w:val="00D472FE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2">
    <w:name w:val="xl182"/>
    <w:basedOn w:val="a1"/>
    <w:rsid w:val="00D472FE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3">
    <w:name w:val="xl183"/>
    <w:basedOn w:val="a1"/>
    <w:rsid w:val="00D472F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4">
    <w:name w:val="xl184"/>
    <w:basedOn w:val="a1"/>
    <w:rsid w:val="00D472F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5">
    <w:name w:val="xl185"/>
    <w:basedOn w:val="a1"/>
    <w:rsid w:val="00D472FE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6">
    <w:name w:val="xl186"/>
    <w:basedOn w:val="a1"/>
    <w:rsid w:val="00D472FE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7">
    <w:name w:val="xl187"/>
    <w:basedOn w:val="a1"/>
    <w:rsid w:val="00D472FE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8">
    <w:name w:val="xl188"/>
    <w:basedOn w:val="a1"/>
    <w:rsid w:val="00D472FE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9">
    <w:name w:val="xl189"/>
    <w:basedOn w:val="a1"/>
    <w:rsid w:val="00D472F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0">
    <w:name w:val="xl190"/>
    <w:basedOn w:val="a1"/>
    <w:rsid w:val="00D472FE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1">
    <w:name w:val="xl191"/>
    <w:basedOn w:val="a1"/>
    <w:rsid w:val="00D472F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2">
    <w:name w:val="xl192"/>
    <w:basedOn w:val="a1"/>
    <w:rsid w:val="00D472FE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3">
    <w:name w:val="xl193"/>
    <w:basedOn w:val="a1"/>
    <w:rsid w:val="00D472FE"/>
    <w:pPr>
      <w:pBdr>
        <w:left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4">
    <w:name w:val="xl194"/>
    <w:basedOn w:val="a1"/>
    <w:rsid w:val="00D472FE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5">
    <w:name w:val="xl195"/>
    <w:basedOn w:val="a1"/>
    <w:rsid w:val="00D472F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6">
    <w:name w:val="xl196"/>
    <w:basedOn w:val="a1"/>
    <w:rsid w:val="00D472FE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7">
    <w:name w:val="xl197"/>
    <w:basedOn w:val="a1"/>
    <w:rsid w:val="00D472F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8">
    <w:name w:val="xl198"/>
    <w:basedOn w:val="a1"/>
    <w:rsid w:val="00D472F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9">
    <w:name w:val="xl199"/>
    <w:basedOn w:val="a1"/>
    <w:rsid w:val="00D472F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0">
    <w:name w:val="xl200"/>
    <w:basedOn w:val="a1"/>
    <w:rsid w:val="00D472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01">
    <w:name w:val="xl201"/>
    <w:basedOn w:val="a1"/>
    <w:rsid w:val="00D472FE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02">
    <w:name w:val="xl202"/>
    <w:basedOn w:val="a1"/>
    <w:rsid w:val="00D472F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03">
    <w:name w:val="xl203"/>
    <w:basedOn w:val="a1"/>
    <w:rsid w:val="00D472F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04">
    <w:name w:val="xl204"/>
    <w:basedOn w:val="a1"/>
    <w:rsid w:val="00D472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5">
    <w:name w:val="xl205"/>
    <w:basedOn w:val="a1"/>
    <w:rsid w:val="00D472F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6">
    <w:name w:val="xl206"/>
    <w:basedOn w:val="a1"/>
    <w:rsid w:val="00D472FE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07">
    <w:name w:val="xl207"/>
    <w:basedOn w:val="a1"/>
    <w:rsid w:val="00D472F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8">
    <w:name w:val="xl208"/>
    <w:basedOn w:val="a1"/>
    <w:rsid w:val="00D472FE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9">
    <w:name w:val="xl209"/>
    <w:basedOn w:val="a1"/>
    <w:rsid w:val="00D472F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10">
    <w:name w:val="xl210"/>
    <w:basedOn w:val="a1"/>
    <w:rsid w:val="00D472FE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45">
    <w:name w:val="Основной текст (4)_"/>
    <w:link w:val="46"/>
    <w:locked/>
    <w:rsid w:val="008F3376"/>
    <w:rPr>
      <w:b/>
      <w:bCs/>
      <w:spacing w:val="11"/>
      <w:sz w:val="23"/>
      <w:szCs w:val="23"/>
      <w:shd w:val="clear" w:color="auto" w:fill="FFFFFF"/>
    </w:rPr>
  </w:style>
  <w:style w:type="paragraph" w:customStyle="1" w:styleId="46">
    <w:name w:val="Основной текст (4)"/>
    <w:basedOn w:val="a1"/>
    <w:link w:val="45"/>
    <w:rsid w:val="008F3376"/>
    <w:pPr>
      <w:widowControl w:val="0"/>
      <w:shd w:val="clear" w:color="auto" w:fill="FFFFFF"/>
      <w:spacing w:before="420" w:after="420" w:line="317" w:lineRule="exact"/>
    </w:pPr>
    <w:rPr>
      <w:b/>
      <w:bCs/>
      <w:spacing w:val="11"/>
      <w:sz w:val="23"/>
      <w:szCs w:val="23"/>
    </w:rPr>
  </w:style>
  <w:style w:type="table" w:customStyle="1" w:styleId="2f8">
    <w:name w:val="Сетка таблицы2"/>
    <w:basedOn w:val="a3"/>
    <w:next w:val="af1"/>
    <w:uiPriority w:val="59"/>
    <w:rsid w:val="00AD21EF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c">
    <w:name w:val="Сетка таблицы3"/>
    <w:basedOn w:val="a3"/>
    <w:next w:val="af1"/>
    <w:rsid w:val="00AD21EF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5">
    <w:name w:val="Основной текст (6)_"/>
    <w:basedOn w:val="a2"/>
    <w:uiPriority w:val="99"/>
    <w:locked/>
    <w:rsid w:val="00301BC5"/>
    <w:rPr>
      <w:rFonts w:ascii="Impact" w:hAnsi="Impact" w:cs="Impact"/>
      <w:sz w:val="21"/>
      <w:szCs w:val="21"/>
      <w:shd w:val="clear" w:color="auto" w:fill="FFFFFF"/>
    </w:rPr>
  </w:style>
  <w:style w:type="paragraph" w:customStyle="1" w:styleId="72">
    <w:name w:val="Основной текст (7)"/>
    <w:basedOn w:val="a1"/>
    <w:uiPriority w:val="99"/>
    <w:rsid w:val="00301BC5"/>
    <w:pPr>
      <w:widowControl w:val="0"/>
      <w:shd w:val="clear" w:color="auto" w:fill="FFFFFF"/>
      <w:spacing w:after="0" w:line="240" w:lineRule="atLeast"/>
    </w:pPr>
    <w:rPr>
      <w:rFonts w:ascii="Arial Unicode MS" w:eastAsia="Arial Unicode MS" w:hAnsi="Times New Roman" w:cs="Arial Unicode MS"/>
      <w:spacing w:val="-3"/>
      <w:sz w:val="10"/>
      <w:szCs w:val="10"/>
      <w:lang w:val="en-US" w:eastAsia="en-US"/>
    </w:rPr>
  </w:style>
  <w:style w:type="paragraph" w:customStyle="1" w:styleId="mb25">
    <w:name w:val="mb25"/>
    <w:basedOn w:val="a1"/>
    <w:rsid w:val="00AC60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satz-Standardschriftart">
    <w:name w:val="Absatz-Standardschriftart"/>
    <w:rsid w:val="00DF2BE4"/>
  </w:style>
  <w:style w:type="character" w:customStyle="1" w:styleId="WW-Absatz-Standardschriftart">
    <w:name w:val="WW-Absatz-Standardschriftart"/>
    <w:rsid w:val="00DF2BE4"/>
  </w:style>
  <w:style w:type="character" w:customStyle="1" w:styleId="WW-Absatz-Standardschriftart1">
    <w:name w:val="WW-Absatz-Standardschriftart1"/>
    <w:rsid w:val="00DF2BE4"/>
  </w:style>
  <w:style w:type="character" w:customStyle="1" w:styleId="WW-Absatz-Standardschriftart11">
    <w:name w:val="WW-Absatz-Standardschriftart11"/>
    <w:rsid w:val="00DF2BE4"/>
  </w:style>
  <w:style w:type="character" w:customStyle="1" w:styleId="WW-Absatz-Standardschriftart111">
    <w:name w:val="WW-Absatz-Standardschriftart111"/>
    <w:rsid w:val="00DF2BE4"/>
  </w:style>
  <w:style w:type="paragraph" w:customStyle="1" w:styleId="Iiiaeuiueoaaeeoa">
    <w:name w:val="Ii?iaeuiue (oaaeeoa)"/>
    <w:basedOn w:val="a1"/>
    <w:next w:val="a1"/>
    <w:rsid w:val="00DF2BE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andard">
    <w:name w:val="Standard"/>
    <w:qFormat/>
    <w:rsid w:val="00DF2BE4"/>
    <w:pPr>
      <w:widowControl w:val="0"/>
      <w:suppressAutoHyphens/>
      <w:autoSpaceDN w:val="0"/>
      <w:spacing w:after="0" w:line="240" w:lineRule="auto"/>
      <w:ind w:firstLine="720"/>
      <w:jc w:val="both"/>
      <w:textAlignment w:val="baseline"/>
    </w:pPr>
    <w:rPr>
      <w:rFonts w:ascii="Arial" w:eastAsia="Times New Roman" w:hAnsi="Arial" w:cs="Arial"/>
      <w:kern w:val="3"/>
      <w:sz w:val="24"/>
      <w:szCs w:val="24"/>
    </w:rPr>
  </w:style>
  <w:style w:type="character" w:customStyle="1" w:styleId="msonormal0">
    <w:name w:val="msonormal"/>
    <w:basedOn w:val="a2"/>
    <w:uiPriority w:val="99"/>
    <w:rsid w:val="00DF2BE4"/>
  </w:style>
  <w:style w:type="character" w:customStyle="1" w:styleId="1f9">
    <w:name w:val="Верхний колонтитул Знак1"/>
    <w:aliases w:val="ВерхКолонтитул Знак1,Верхний колонтитул1 Знак1, Знак10 Знак1,Знак10 Знак1"/>
    <w:basedOn w:val="a2"/>
    <w:uiPriority w:val="99"/>
    <w:rsid w:val="00367EC6"/>
    <w:rPr>
      <w:sz w:val="24"/>
      <w:szCs w:val="24"/>
    </w:rPr>
  </w:style>
  <w:style w:type="character" w:customStyle="1" w:styleId="1fa">
    <w:name w:val="Текст выноски Знак1"/>
    <w:basedOn w:val="a2"/>
    <w:uiPriority w:val="99"/>
    <w:semiHidden/>
    <w:rsid w:val="00367EC6"/>
    <w:rPr>
      <w:rFonts w:ascii="Tahoma" w:hAnsi="Tahoma" w:cs="Tahoma"/>
      <w:sz w:val="16"/>
      <w:szCs w:val="16"/>
    </w:rPr>
  </w:style>
  <w:style w:type="character" w:customStyle="1" w:styleId="affffffff5">
    <w:name w:val="Основной текст + Не полужирный"/>
    <w:uiPriority w:val="99"/>
    <w:rsid w:val="00367EC6"/>
    <w:rPr>
      <w:rFonts w:ascii="Times New Roman" w:hAnsi="Times New Roman" w:cs="Times New Roman"/>
      <w:b/>
      <w:bCs/>
      <w:spacing w:val="0"/>
      <w:sz w:val="18"/>
      <w:szCs w:val="18"/>
    </w:rPr>
  </w:style>
  <w:style w:type="character" w:customStyle="1" w:styleId="1fb">
    <w:name w:val="Нижний колонтитул Знак1"/>
    <w:aliases w:val=" Знак Знак1"/>
    <w:basedOn w:val="a2"/>
    <w:rsid w:val="00367EC6"/>
    <w:rPr>
      <w:sz w:val="24"/>
      <w:szCs w:val="24"/>
    </w:rPr>
  </w:style>
  <w:style w:type="character" w:styleId="affffffff6">
    <w:name w:val="Subtle Emphasis"/>
    <w:uiPriority w:val="99"/>
    <w:qFormat/>
    <w:rsid w:val="00367EC6"/>
    <w:rPr>
      <w:i/>
      <w:iCs/>
      <w:color w:val="808080"/>
    </w:rPr>
  </w:style>
  <w:style w:type="character" w:customStyle="1" w:styleId="213">
    <w:name w:val="Основной текст с отступом 2 Знак1"/>
    <w:basedOn w:val="a2"/>
    <w:rsid w:val="00367EC6"/>
    <w:rPr>
      <w:sz w:val="24"/>
      <w:szCs w:val="24"/>
    </w:rPr>
  </w:style>
  <w:style w:type="paragraph" w:customStyle="1" w:styleId="a00">
    <w:name w:val="a0"/>
    <w:basedOn w:val="a1"/>
    <w:uiPriority w:val="99"/>
    <w:rsid w:val="00367E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normal0">
    <w:name w:val="consnormal"/>
    <w:basedOn w:val="a1"/>
    <w:uiPriority w:val="99"/>
    <w:rsid w:val="00367E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0">
    <w:name w:val="consplusnormal"/>
    <w:basedOn w:val="a1"/>
    <w:uiPriority w:val="99"/>
    <w:rsid w:val="00367E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411">
    <w:name w:val="Знак Знак41"/>
    <w:uiPriority w:val="99"/>
    <w:locked/>
    <w:rsid w:val="00367EC6"/>
    <w:rPr>
      <w:rFonts w:ascii="Arial" w:hAnsi="Arial" w:cs="Arial"/>
      <w:b/>
      <w:bCs/>
      <w:color w:val="26282F"/>
      <w:sz w:val="24"/>
      <w:szCs w:val="24"/>
      <w:lang w:val="ru-RU" w:eastAsia="ru-RU"/>
    </w:rPr>
  </w:style>
  <w:style w:type="paragraph" w:customStyle="1" w:styleId="Style7">
    <w:name w:val="Style7"/>
    <w:basedOn w:val="a1"/>
    <w:rsid w:val="00BA234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7PRIL-txt">
    <w:name w:val="17PRIL-txt"/>
    <w:basedOn w:val="a1"/>
    <w:uiPriority w:val="99"/>
    <w:rsid w:val="00F00A6A"/>
    <w:pPr>
      <w:tabs>
        <w:tab w:val="center" w:pos="4791"/>
      </w:tabs>
      <w:autoSpaceDE w:val="0"/>
      <w:autoSpaceDN w:val="0"/>
      <w:adjustRightInd w:val="0"/>
      <w:spacing w:after="0" w:line="380" w:lineRule="atLeast"/>
      <w:ind w:left="567" w:right="567" w:firstLine="283"/>
      <w:jc w:val="both"/>
      <w:textAlignment w:val="center"/>
    </w:pPr>
    <w:rPr>
      <w:rFonts w:ascii="TextBookC" w:eastAsia="Times New Roman" w:hAnsi="TextBookC" w:cs="TextBookC"/>
      <w:color w:val="000000"/>
      <w:sz w:val="20"/>
      <w:szCs w:val="20"/>
      <w:lang w:eastAsia="en-US"/>
    </w:rPr>
  </w:style>
  <w:style w:type="character" w:customStyle="1" w:styleId="fill">
    <w:name w:val="fill"/>
    <w:basedOn w:val="a2"/>
    <w:rsid w:val="00F00A6A"/>
  </w:style>
  <w:style w:type="paragraph" w:customStyle="1" w:styleId="affffffff7">
    <w:name w:val="Стиль"/>
    <w:uiPriority w:val="99"/>
    <w:rsid w:val="00E5736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1"/>
    <w:uiPriority w:val="99"/>
    <w:rsid w:val="000B3EC8"/>
    <w:pPr>
      <w:widowControl w:val="0"/>
      <w:autoSpaceDE w:val="0"/>
      <w:autoSpaceDN w:val="0"/>
      <w:adjustRightInd w:val="0"/>
      <w:spacing w:after="0" w:line="324" w:lineRule="exact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yle3">
    <w:name w:val="Style3"/>
    <w:basedOn w:val="a1"/>
    <w:rsid w:val="000B3EC8"/>
    <w:pPr>
      <w:widowControl w:val="0"/>
      <w:autoSpaceDE w:val="0"/>
      <w:autoSpaceDN w:val="0"/>
      <w:adjustRightInd w:val="0"/>
      <w:spacing w:after="0" w:line="323" w:lineRule="exact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12">
    <w:name w:val="Style12"/>
    <w:basedOn w:val="a1"/>
    <w:uiPriority w:val="99"/>
    <w:rsid w:val="000B3EC8"/>
    <w:pPr>
      <w:widowControl w:val="0"/>
      <w:autoSpaceDE w:val="0"/>
      <w:autoSpaceDN w:val="0"/>
      <w:adjustRightInd w:val="0"/>
      <w:spacing w:after="0" w:line="320" w:lineRule="exact"/>
      <w:ind w:firstLine="566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FontStyle19">
    <w:name w:val="Font Style19"/>
    <w:basedOn w:val="a2"/>
    <w:uiPriority w:val="99"/>
    <w:rsid w:val="000B3EC8"/>
    <w:rPr>
      <w:rFonts w:ascii="Times New Roman" w:hAnsi="Times New Roman" w:cs="Times New Roman"/>
      <w:sz w:val="24"/>
      <w:szCs w:val="24"/>
    </w:rPr>
  </w:style>
  <w:style w:type="paragraph" w:customStyle="1" w:styleId="Style9">
    <w:name w:val="Style9"/>
    <w:basedOn w:val="a1"/>
    <w:rsid w:val="000B3EC8"/>
    <w:pPr>
      <w:widowControl w:val="0"/>
      <w:autoSpaceDE w:val="0"/>
      <w:autoSpaceDN w:val="0"/>
      <w:adjustRightInd w:val="0"/>
      <w:spacing w:after="0" w:line="331" w:lineRule="exact"/>
      <w:ind w:firstLine="1435"/>
    </w:pPr>
    <w:rPr>
      <w:rFonts w:ascii="Times New Roman" w:hAnsi="Times New Roman" w:cs="Times New Roman"/>
      <w:sz w:val="24"/>
      <w:szCs w:val="24"/>
    </w:rPr>
  </w:style>
  <w:style w:type="paragraph" w:customStyle="1" w:styleId="Style15">
    <w:name w:val="Style15"/>
    <w:basedOn w:val="a1"/>
    <w:uiPriority w:val="99"/>
    <w:rsid w:val="000B3EC8"/>
    <w:pPr>
      <w:widowControl w:val="0"/>
      <w:autoSpaceDE w:val="0"/>
      <w:autoSpaceDN w:val="0"/>
      <w:adjustRightInd w:val="0"/>
      <w:spacing w:after="0" w:line="330" w:lineRule="exact"/>
      <w:ind w:firstLine="706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6">
    <w:name w:val="Style6"/>
    <w:basedOn w:val="a1"/>
    <w:uiPriority w:val="99"/>
    <w:rsid w:val="000B3EC8"/>
    <w:pPr>
      <w:widowControl w:val="0"/>
      <w:autoSpaceDE w:val="0"/>
      <w:autoSpaceDN w:val="0"/>
      <w:adjustRightInd w:val="0"/>
      <w:spacing w:after="0" w:line="322" w:lineRule="exact"/>
      <w:ind w:firstLine="3571"/>
    </w:pPr>
    <w:rPr>
      <w:rFonts w:ascii="Times New Roman" w:hAnsi="Times New Roman" w:cs="Times New Roman"/>
      <w:sz w:val="24"/>
      <w:szCs w:val="24"/>
    </w:rPr>
  </w:style>
  <w:style w:type="character" w:customStyle="1" w:styleId="ae">
    <w:name w:val="Абзац списка Знак"/>
    <w:link w:val="ad"/>
    <w:uiPriority w:val="34"/>
    <w:locked/>
    <w:rsid w:val="009C0C1B"/>
    <w:rPr>
      <w:rFonts w:ascii="Times New Roman" w:eastAsia="Times New Roman" w:hAnsi="Times New Roman" w:cs="Times New Roman"/>
      <w:sz w:val="24"/>
      <w:szCs w:val="24"/>
    </w:rPr>
  </w:style>
  <w:style w:type="paragraph" w:customStyle="1" w:styleId="1f4">
    <w:name w:val="Основной текст1"/>
    <w:basedOn w:val="a1"/>
    <w:link w:val="affff1"/>
    <w:rsid w:val="00641B7D"/>
    <w:pPr>
      <w:widowControl w:val="0"/>
      <w:shd w:val="clear" w:color="auto" w:fill="FFFFFF"/>
      <w:spacing w:before="240" w:after="240" w:line="240" w:lineRule="atLeast"/>
      <w:jc w:val="center"/>
    </w:pPr>
    <w:rPr>
      <w:rFonts w:cs="Times New Roman"/>
      <w:spacing w:val="2"/>
    </w:rPr>
  </w:style>
  <w:style w:type="paragraph" w:customStyle="1" w:styleId="1fc">
    <w:name w:val="Знак1 Знак Знак Знак Знак Знак Знак Знак Знак Знак"/>
    <w:basedOn w:val="a1"/>
    <w:next w:val="a1"/>
    <w:semiHidden/>
    <w:rsid w:val="006010CF"/>
    <w:pPr>
      <w:spacing w:after="160" w:line="240" w:lineRule="exact"/>
    </w:pPr>
    <w:rPr>
      <w:rFonts w:ascii="Arial" w:eastAsia="Times New Roman" w:hAnsi="Arial" w:cs="Arial"/>
      <w:sz w:val="20"/>
      <w:szCs w:val="20"/>
      <w:lang w:val="en-US" w:eastAsia="en-US"/>
    </w:rPr>
  </w:style>
  <w:style w:type="paragraph" w:customStyle="1" w:styleId="1fd">
    <w:name w:val="Знак1 Знак Знак Знак"/>
    <w:basedOn w:val="a1"/>
    <w:rsid w:val="006010CF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CharChar0">
    <w:name w:val="Char Char"/>
    <w:basedOn w:val="a1"/>
    <w:rsid w:val="006010CF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2f9">
    <w:name w:val="Без интервала2"/>
    <w:rsid w:val="006010CF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g-link7">
    <w:name w:val="g-link7"/>
    <w:rsid w:val="006010CF"/>
    <w:rPr>
      <w:strike w:val="0"/>
      <w:dstrike w:val="0"/>
      <w:color w:val="0073FF"/>
      <w:u w:val="none"/>
      <w:effect w:val="none"/>
    </w:rPr>
  </w:style>
  <w:style w:type="character" w:customStyle="1" w:styleId="currency6">
    <w:name w:val="currency6"/>
    <w:basedOn w:val="a2"/>
    <w:rsid w:val="006010CF"/>
  </w:style>
  <w:style w:type="character" w:customStyle="1" w:styleId="text4">
    <w:name w:val="text4"/>
    <w:basedOn w:val="a2"/>
    <w:rsid w:val="006010CF"/>
  </w:style>
  <w:style w:type="paragraph" w:customStyle="1" w:styleId="121">
    <w:name w:val="Заголовок 12"/>
    <w:basedOn w:val="a1"/>
    <w:qFormat/>
    <w:rsid w:val="006010CF"/>
    <w:pPr>
      <w:widowControl w:val="0"/>
      <w:spacing w:before="108" w:after="108" w:line="240" w:lineRule="auto"/>
      <w:ind w:firstLine="720"/>
      <w:jc w:val="center"/>
      <w:outlineLvl w:val="0"/>
    </w:pPr>
    <w:rPr>
      <w:rFonts w:ascii="Times New Roman CYR" w:eastAsia="Symbol" w:hAnsi="Times New Roman CYR" w:cs="Times New Roman CYR"/>
      <w:b/>
      <w:bCs/>
      <w:color w:val="26282F"/>
      <w:kern w:val="2"/>
      <w:sz w:val="24"/>
      <w:szCs w:val="24"/>
    </w:rPr>
  </w:style>
  <w:style w:type="paragraph" w:customStyle="1" w:styleId="1fe">
    <w:name w:val="Знак1 Знак Знак Знак Знак Знак Знак Знак Знак Знак"/>
    <w:basedOn w:val="a1"/>
    <w:next w:val="a1"/>
    <w:semiHidden/>
    <w:rsid w:val="00F64730"/>
    <w:pPr>
      <w:spacing w:after="160" w:line="240" w:lineRule="exact"/>
    </w:pPr>
    <w:rPr>
      <w:rFonts w:ascii="Arial" w:eastAsia="Times New Roman" w:hAnsi="Arial" w:cs="Arial"/>
      <w:sz w:val="20"/>
      <w:szCs w:val="20"/>
      <w:lang w:val="en-US" w:eastAsia="en-US"/>
    </w:rPr>
  </w:style>
  <w:style w:type="paragraph" w:customStyle="1" w:styleId="1ff">
    <w:name w:val="Знак1 Знак Знак Знак"/>
    <w:basedOn w:val="a1"/>
    <w:rsid w:val="00F64730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CharChar1">
    <w:name w:val="Char Char"/>
    <w:basedOn w:val="a1"/>
    <w:rsid w:val="00F64730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ParaAttribute8">
    <w:name w:val="ParaAttribute8"/>
    <w:uiPriority w:val="99"/>
    <w:rsid w:val="00002E64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Attribute1">
    <w:name w:val="CharAttribute1"/>
    <w:uiPriority w:val="99"/>
    <w:rsid w:val="00002E64"/>
    <w:rPr>
      <w:rFonts w:ascii="Times New Roman" w:eastAsia="Times New Roman"/>
      <w:sz w:val="28"/>
    </w:rPr>
  </w:style>
  <w:style w:type="character" w:customStyle="1" w:styleId="NoSpacingChar">
    <w:name w:val="No Spacing Char"/>
    <w:link w:val="15"/>
    <w:uiPriority w:val="99"/>
    <w:locked/>
    <w:rsid w:val="00002E64"/>
    <w:rPr>
      <w:rFonts w:ascii="Calibri" w:eastAsia="Times New Roman" w:hAnsi="Calibri" w:cs="Times New Roman"/>
    </w:rPr>
  </w:style>
  <w:style w:type="character" w:customStyle="1" w:styleId="26">
    <w:name w:val="Обычный (веб) Знак2"/>
    <w:aliases w:val=" Знак Знак,Обычный (веб)1 Знак,Обычный (веб) Знак Знак1,Обычный (веб) Знак1 Знак,Обычный (веб) Знак Знак Знак,Обычный (веб) Знак2 Знак Знак,Обычный (веб) Знак Знак1 Знак Знак,Обычный (веб) Знак1 Знак Знак1 Знак,Обычный (Web)1 Знак"/>
    <w:link w:val="afd"/>
    <w:uiPriority w:val="99"/>
    <w:locked/>
    <w:rsid w:val="00002E64"/>
    <w:rPr>
      <w:rFonts w:ascii="Times New Roman" w:eastAsia="Times New Roman" w:hAnsi="Times New Roman" w:cs="Times New Roman"/>
      <w:sz w:val="24"/>
      <w:szCs w:val="24"/>
    </w:rPr>
  </w:style>
  <w:style w:type="paragraph" w:customStyle="1" w:styleId="320">
    <w:name w:val="Основной текст с отступом 32"/>
    <w:basedOn w:val="a1"/>
    <w:rsid w:val="005855C6"/>
    <w:pPr>
      <w:overflowPunct w:val="0"/>
      <w:autoSpaceDE w:val="0"/>
      <w:autoSpaceDN w:val="0"/>
      <w:adjustRightInd w:val="0"/>
      <w:spacing w:after="0" w:line="360" w:lineRule="auto"/>
      <w:ind w:firstLine="709"/>
      <w:jc w:val="both"/>
      <w:textAlignment w:val="baseline"/>
    </w:pPr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230">
    <w:name w:val="Основной текст 23"/>
    <w:basedOn w:val="a1"/>
    <w:rsid w:val="005855C6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221">
    <w:name w:val="Основной текст с отступом 22"/>
    <w:basedOn w:val="a1"/>
    <w:rsid w:val="005855C6"/>
    <w:pPr>
      <w:overflowPunct w:val="0"/>
      <w:autoSpaceDE w:val="0"/>
      <w:autoSpaceDN w:val="0"/>
      <w:adjustRightInd w:val="0"/>
      <w:spacing w:after="0" w:line="360" w:lineRule="auto"/>
      <w:ind w:firstLine="708"/>
      <w:jc w:val="both"/>
      <w:textAlignment w:val="baseline"/>
    </w:pPr>
    <w:rPr>
      <w:rFonts w:ascii="Times New Roman" w:eastAsia="Times New Roman" w:hAnsi="Times New Roman" w:cs="Times New Roman"/>
      <w:spacing w:val="-4"/>
      <w:sz w:val="28"/>
      <w:szCs w:val="20"/>
    </w:rPr>
  </w:style>
  <w:style w:type="paragraph" w:customStyle="1" w:styleId="affffffff8">
    <w:name w:val="Знак Знак Знак Знак"/>
    <w:basedOn w:val="a1"/>
    <w:rsid w:val="005855C6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customStyle="1" w:styleId="2f">
    <w:name w:val="Оглавление 2 Знак"/>
    <w:link w:val="2e"/>
    <w:locked/>
    <w:rsid w:val="00692277"/>
    <w:rPr>
      <w:rFonts w:ascii="Times New Roman" w:eastAsia="Times New Roman" w:hAnsi="Times New Roman" w:cs="Times New Roman"/>
      <w:smallCaps/>
      <w:sz w:val="20"/>
      <w:szCs w:val="20"/>
      <w:lang w:eastAsia="zh-CN"/>
    </w:rPr>
  </w:style>
  <w:style w:type="paragraph" w:styleId="47">
    <w:name w:val="toc 4"/>
    <w:basedOn w:val="a1"/>
    <w:next w:val="a1"/>
    <w:link w:val="48"/>
    <w:uiPriority w:val="99"/>
    <w:rsid w:val="00692277"/>
    <w:pPr>
      <w:ind w:left="600"/>
    </w:pPr>
    <w:rPr>
      <w:rFonts w:ascii="Calibri" w:eastAsia="Times New Roman" w:hAnsi="Calibri" w:cs="Times New Roman"/>
      <w:color w:val="000000"/>
      <w:szCs w:val="20"/>
    </w:rPr>
  </w:style>
  <w:style w:type="character" w:customStyle="1" w:styleId="48">
    <w:name w:val="Оглавление 4 Знак"/>
    <w:link w:val="47"/>
    <w:locked/>
    <w:rsid w:val="00692277"/>
    <w:rPr>
      <w:rFonts w:ascii="Calibri" w:eastAsia="Times New Roman" w:hAnsi="Calibri" w:cs="Times New Roman"/>
      <w:color w:val="000000"/>
      <w:szCs w:val="20"/>
    </w:rPr>
  </w:style>
  <w:style w:type="paragraph" w:styleId="66">
    <w:name w:val="toc 6"/>
    <w:basedOn w:val="a1"/>
    <w:next w:val="a1"/>
    <w:link w:val="67"/>
    <w:uiPriority w:val="99"/>
    <w:rsid w:val="00692277"/>
    <w:pPr>
      <w:ind w:left="1000"/>
    </w:pPr>
    <w:rPr>
      <w:rFonts w:ascii="Calibri" w:eastAsia="Times New Roman" w:hAnsi="Calibri" w:cs="Times New Roman"/>
      <w:color w:val="000000"/>
      <w:szCs w:val="20"/>
    </w:rPr>
  </w:style>
  <w:style w:type="character" w:customStyle="1" w:styleId="67">
    <w:name w:val="Оглавление 6 Знак"/>
    <w:link w:val="66"/>
    <w:locked/>
    <w:rsid w:val="00692277"/>
    <w:rPr>
      <w:rFonts w:ascii="Calibri" w:eastAsia="Times New Roman" w:hAnsi="Calibri" w:cs="Times New Roman"/>
      <w:color w:val="000000"/>
      <w:szCs w:val="20"/>
    </w:rPr>
  </w:style>
  <w:style w:type="paragraph" w:styleId="73">
    <w:name w:val="toc 7"/>
    <w:basedOn w:val="a1"/>
    <w:next w:val="a1"/>
    <w:link w:val="74"/>
    <w:uiPriority w:val="99"/>
    <w:rsid w:val="00692277"/>
    <w:pPr>
      <w:ind w:left="1200"/>
    </w:pPr>
    <w:rPr>
      <w:rFonts w:ascii="Calibri" w:eastAsia="Times New Roman" w:hAnsi="Calibri" w:cs="Times New Roman"/>
      <w:color w:val="000000"/>
      <w:szCs w:val="20"/>
    </w:rPr>
  </w:style>
  <w:style w:type="character" w:customStyle="1" w:styleId="74">
    <w:name w:val="Оглавление 7 Знак"/>
    <w:link w:val="73"/>
    <w:locked/>
    <w:rsid w:val="00692277"/>
    <w:rPr>
      <w:rFonts w:ascii="Calibri" w:eastAsia="Times New Roman" w:hAnsi="Calibri" w:cs="Times New Roman"/>
      <w:color w:val="000000"/>
      <w:szCs w:val="20"/>
    </w:rPr>
  </w:style>
  <w:style w:type="character" w:customStyle="1" w:styleId="ConsPlusNormal1">
    <w:name w:val="ConsPlusNormal1"/>
    <w:link w:val="ConsPlusNormal"/>
    <w:uiPriority w:val="99"/>
    <w:locked/>
    <w:rsid w:val="00692277"/>
    <w:rPr>
      <w:rFonts w:ascii="Arial" w:eastAsia="Times New Roman" w:hAnsi="Arial" w:cs="Times New Roman"/>
      <w:snapToGrid w:val="0"/>
      <w:sz w:val="20"/>
      <w:szCs w:val="20"/>
    </w:rPr>
  </w:style>
  <w:style w:type="paragraph" w:styleId="3d">
    <w:name w:val="toc 3"/>
    <w:basedOn w:val="a1"/>
    <w:next w:val="a1"/>
    <w:link w:val="3e"/>
    <w:uiPriority w:val="39"/>
    <w:rsid w:val="00692277"/>
    <w:pPr>
      <w:ind w:left="400"/>
    </w:pPr>
    <w:rPr>
      <w:rFonts w:ascii="Calibri" w:eastAsia="Times New Roman" w:hAnsi="Calibri" w:cs="Times New Roman"/>
      <w:color w:val="000000"/>
      <w:szCs w:val="20"/>
    </w:rPr>
  </w:style>
  <w:style w:type="character" w:customStyle="1" w:styleId="3e">
    <w:name w:val="Оглавление 3 Знак"/>
    <w:link w:val="3d"/>
    <w:locked/>
    <w:rsid w:val="00692277"/>
    <w:rPr>
      <w:rFonts w:ascii="Calibri" w:eastAsia="Times New Roman" w:hAnsi="Calibri" w:cs="Times New Roman"/>
      <w:color w:val="000000"/>
      <w:szCs w:val="20"/>
    </w:rPr>
  </w:style>
  <w:style w:type="paragraph" w:customStyle="1" w:styleId="13">
    <w:name w:val="Знак сноски1"/>
    <w:link w:val="affb"/>
    <w:uiPriority w:val="99"/>
    <w:rsid w:val="00692277"/>
    <w:rPr>
      <w:vertAlign w:val="superscript"/>
    </w:rPr>
  </w:style>
  <w:style w:type="paragraph" w:customStyle="1" w:styleId="11">
    <w:name w:val="Гиперссылка1"/>
    <w:link w:val="af3"/>
    <w:uiPriority w:val="99"/>
    <w:rsid w:val="00692277"/>
    <w:rPr>
      <w:color w:val="0000FF"/>
      <w:u w:val="single"/>
    </w:rPr>
  </w:style>
  <w:style w:type="paragraph" w:customStyle="1" w:styleId="Footnote">
    <w:name w:val="Footnote"/>
    <w:basedOn w:val="a1"/>
    <w:link w:val="Footnote1"/>
    <w:rsid w:val="00692277"/>
    <w:pPr>
      <w:widowControl w:val="0"/>
      <w:spacing w:after="0" w:line="240" w:lineRule="auto"/>
    </w:pPr>
    <w:rPr>
      <w:rFonts w:ascii="Arial" w:eastAsia="Times New Roman" w:hAnsi="Arial" w:cs="Times New Roman"/>
      <w:sz w:val="20"/>
      <w:szCs w:val="20"/>
      <w:lang w:val="x-none" w:eastAsia="x-none"/>
    </w:rPr>
  </w:style>
  <w:style w:type="character" w:customStyle="1" w:styleId="Footnote1">
    <w:name w:val="Footnote1"/>
    <w:link w:val="Footnote"/>
    <w:locked/>
    <w:rsid w:val="00692277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1ff0">
    <w:name w:val="toc 1"/>
    <w:basedOn w:val="a1"/>
    <w:next w:val="a1"/>
    <w:link w:val="1ff1"/>
    <w:uiPriority w:val="39"/>
    <w:rsid w:val="00692277"/>
    <w:rPr>
      <w:rFonts w:ascii="XO Thames" w:eastAsia="Times New Roman" w:hAnsi="XO Thames" w:cs="Times New Roman"/>
      <w:b/>
      <w:sz w:val="20"/>
      <w:szCs w:val="20"/>
      <w:lang w:val="x-none" w:eastAsia="x-none"/>
    </w:rPr>
  </w:style>
  <w:style w:type="character" w:customStyle="1" w:styleId="1ff1">
    <w:name w:val="Оглавление 1 Знак"/>
    <w:link w:val="1ff0"/>
    <w:locked/>
    <w:rsid w:val="00692277"/>
    <w:rPr>
      <w:rFonts w:ascii="XO Thames" w:eastAsia="Times New Roman" w:hAnsi="XO Thames" w:cs="Times New Roman"/>
      <w:b/>
      <w:sz w:val="20"/>
      <w:szCs w:val="20"/>
      <w:lang w:val="x-none" w:eastAsia="x-none"/>
    </w:rPr>
  </w:style>
  <w:style w:type="paragraph" w:customStyle="1" w:styleId="HeaderandFooter">
    <w:name w:val="Header and Footer"/>
    <w:link w:val="HeaderandFooter1"/>
    <w:rsid w:val="00692277"/>
    <w:pPr>
      <w:spacing w:line="360" w:lineRule="auto"/>
    </w:pPr>
    <w:rPr>
      <w:rFonts w:ascii="XO Thames" w:eastAsia="Times New Roman" w:hAnsi="XO Thames" w:cs="Calibri"/>
      <w:color w:val="000000"/>
    </w:rPr>
  </w:style>
  <w:style w:type="character" w:customStyle="1" w:styleId="HeaderandFooter1">
    <w:name w:val="Header and Footer1"/>
    <w:link w:val="HeaderandFooter"/>
    <w:locked/>
    <w:rsid w:val="00692277"/>
    <w:rPr>
      <w:rFonts w:ascii="XO Thames" w:eastAsia="Times New Roman" w:hAnsi="XO Thames" w:cs="Calibri"/>
      <w:color w:val="000000"/>
    </w:rPr>
  </w:style>
  <w:style w:type="paragraph" w:styleId="94">
    <w:name w:val="toc 9"/>
    <w:basedOn w:val="a1"/>
    <w:next w:val="a1"/>
    <w:link w:val="95"/>
    <w:uiPriority w:val="99"/>
    <w:rsid w:val="00692277"/>
    <w:pPr>
      <w:ind w:left="1600"/>
    </w:pPr>
    <w:rPr>
      <w:rFonts w:ascii="Calibri" w:eastAsia="Times New Roman" w:hAnsi="Calibri" w:cs="Times New Roman"/>
      <w:color w:val="000000"/>
      <w:szCs w:val="20"/>
    </w:rPr>
  </w:style>
  <w:style w:type="character" w:customStyle="1" w:styleId="95">
    <w:name w:val="Оглавление 9 Знак"/>
    <w:link w:val="94"/>
    <w:locked/>
    <w:rsid w:val="00692277"/>
    <w:rPr>
      <w:rFonts w:ascii="Calibri" w:eastAsia="Times New Roman" w:hAnsi="Calibri" w:cs="Times New Roman"/>
      <w:color w:val="000000"/>
      <w:szCs w:val="20"/>
    </w:rPr>
  </w:style>
  <w:style w:type="paragraph" w:styleId="82">
    <w:name w:val="toc 8"/>
    <w:basedOn w:val="a1"/>
    <w:next w:val="a1"/>
    <w:link w:val="83"/>
    <w:uiPriority w:val="99"/>
    <w:rsid w:val="00692277"/>
    <w:pPr>
      <w:ind w:left="1400"/>
    </w:pPr>
    <w:rPr>
      <w:rFonts w:ascii="Calibri" w:eastAsia="Times New Roman" w:hAnsi="Calibri" w:cs="Times New Roman"/>
      <w:color w:val="000000"/>
      <w:szCs w:val="20"/>
    </w:rPr>
  </w:style>
  <w:style w:type="character" w:customStyle="1" w:styleId="83">
    <w:name w:val="Оглавление 8 Знак"/>
    <w:link w:val="82"/>
    <w:locked/>
    <w:rsid w:val="00692277"/>
    <w:rPr>
      <w:rFonts w:ascii="Calibri" w:eastAsia="Times New Roman" w:hAnsi="Calibri" w:cs="Times New Roman"/>
      <w:color w:val="000000"/>
      <w:szCs w:val="20"/>
    </w:rPr>
  </w:style>
  <w:style w:type="character" w:customStyle="1" w:styleId="ConsPlusNonformat1">
    <w:name w:val="ConsPlusNonformat1"/>
    <w:link w:val="ConsPlusNonformat"/>
    <w:locked/>
    <w:rsid w:val="00692277"/>
    <w:rPr>
      <w:rFonts w:ascii="Courier New" w:eastAsia="Times New Roman" w:hAnsi="Courier New" w:cs="Courier New"/>
      <w:sz w:val="20"/>
      <w:szCs w:val="20"/>
    </w:rPr>
  </w:style>
  <w:style w:type="paragraph" w:styleId="56">
    <w:name w:val="toc 5"/>
    <w:basedOn w:val="a1"/>
    <w:next w:val="a1"/>
    <w:link w:val="57"/>
    <w:uiPriority w:val="99"/>
    <w:rsid w:val="00692277"/>
    <w:pPr>
      <w:ind w:left="800"/>
    </w:pPr>
    <w:rPr>
      <w:rFonts w:ascii="Calibri" w:eastAsia="Times New Roman" w:hAnsi="Calibri" w:cs="Times New Roman"/>
      <w:color w:val="000000"/>
      <w:szCs w:val="20"/>
    </w:rPr>
  </w:style>
  <w:style w:type="character" w:customStyle="1" w:styleId="57">
    <w:name w:val="Оглавление 5 Знак"/>
    <w:link w:val="56"/>
    <w:locked/>
    <w:rsid w:val="00692277"/>
    <w:rPr>
      <w:rFonts w:ascii="Calibri" w:eastAsia="Times New Roman" w:hAnsi="Calibri" w:cs="Times New Roman"/>
      <w:color w:val="000000"/>
      <w:szCs w:val="20"/>
    </w:rPr>
  </w:style>
  <w:style w:type="character" w:customStyle="1" w:styleId="ConsPlusCell1">
    <w:name w:val="ConsPlusCell1"/>
    <w:link w:val="ConsPlusCell"/>
    <w:locked/>
    <w:rsid w:val="00692277"/>
    <w:rPr>
      <w:rFonts w:ascii="Times New Roman" w:eastAsia="Arial" w:hAnsi="Times New Roman" w:cs="Times New Roman"/>
      <w:sz w:val="28"/>
      <w:szCs w:val="28"/>
      <w:lang w:eastAsia="ar-SA"/>
    </w:rPr>
  </w:style>
  <w:style w:type="paragraph" w:styleId="affffffff9">
    <w:name w:val="Subtitle"/>
    <w:basedOn w:val="a1"/>
    <w:next w:val="a1"/>
    <w:link w:val="affffffffa"/>
    <w:qFormat/>
    <w:rsid w:val="00692277"/>
    <w:rPr>
      <w:rFonts w:ascii="XO Thames" w:eastAsia="Times New Roman" w:hAnsi="XO Thames" w:cs="Times New Roman"/>
      <w:i/>
      <w:color w:val="616161"/>
      <w:sz w:val="24"/>
      <w:szCs w:val="20"/>
      <w:lang w:val="x-none" w:eastAsia="x-none"/>
    </w:rPr>
  </w:style>
  <w:style w:type="character" w:customStyle="1" w:styleId="affffffffa">
    <w:name w:val="Подзаголовок Знак"/>
    <w:basedOn w:val="a2"/>
    <w:link w:val="affffffff9"/>
    <w:rsid w:val="00692277"/>
    <w:rPr>
      <w:rFonts w:ascii="XO Thames" w:eastAsia="Times New Roman" w:hAnsi="XO Thames" w:cs="Times New Roman"/>
      <w:i/>
      <w:color w:val="616161"/>
      <w:sz w:val="24"/>
      <w:szCs w:val="20"/>
      <w:lang w:val="x-none" w:eastAsia="x-none"/>
    </w:rPr>
  </w:style>
  <w:style w:type="paragraph" w:customStyle="1" w:styleId="toc10">
    <w:name w:val="toc 10"/>
    <w:next w:val="a1"/>
    <w:link w:val="toc101"/>
    <w:rsid w:val="00692277"/>
    <w:pPr>
      <w:ind w:left="1800"/>
    </w:pPr>
    <w:rPr>
      <w:rFonts w:ascii="Calibri" w:eastAsia="Times New Roman" w:hAnsi="Calibri" w:cs="Times New Roman"/>
      <w:color w:val="000000"/>
      <w:szCs w:val="20"/>
    </w:rPr>
  </w:style>
  <w:style w:type="character" w:customStyle="1" w:styleId="toc101">
    <w:name w:val="toc 101"/>
    <w:link w:val="toc10"/>
    <w:locked/>
    <w:rsid w:val="00692277"/>
    <w:rPr>
      <w:rFonts w:ascii="Calibri" w:eastAsia="Times New Roman" w:hAnsi="Calibri" w:cs="Times New Roman"/>
      <w:color w:val="000000"/>
      <w:szCs w:val="20"/>
    </w:rPr>
  </w:style>
  <w:style w:type="character" w:customStyle="1" w:styleId="ConsPlusTitle1">
    <w:name w:val="ConsPlusTitle1"/>
    <w:link w:val="ConsPlusTitle"/>
    <w:locked/>
    <w:rsid w:val="00692277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UnresolvedMention">
    <w:name w:val="Unresolved Mention"/>
    <w:uiPriority w:val="99"/>
    <w:semiHidden/>
    <w:unhideWhenUsed/>
    <w:rsid w:val="00692277"/>
    <w:rPr>
      <w:rFonts w:cs="Times New Roman"/>
      <w:color w:val="605E5C"/>
      <w:shd w:val="clear" w:color="auto" w:fill="E1DFDD"/>
    </w:rPr>
  </w:style>
  <w:style w:type="paragraph" w:styleId="affffffffb">
    <w:name w:val="endnote text"/>
    <w:basedOn w:val="a1"/>
    <w:link w:val="affffffffc"/>
    <w:rsid w:val="006922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ffffffc">
    <w:name w:val="Текст концевой сноски Знак"/>
    <w:basedOn w:val="a2"/>
    <w:link w:val="affffffffb"/>
    <w:rsid w:val="00692277"/>
    <w:rPr>
      <w:rFonts w:ascii="Times New Roman" w:eastAsia="Times New Roman" w:hAnsi="Times New Roman" w:cs="Times New Roman"/>
      <w:sz w:val="20"/>
      <w:szCs w:val="20"/>
    </w:rPr>
  </w:style>
  <w:style w:type="paragraph" w:customStyle="1" w:styleId="3f">
    <w:name w:val="Без интервала3"/>
    <w:rsid w:val="002779F0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14">
    <w:name w:val="Font Style14"/>
    <w:rsid w:val="00074B5E"/>
    <w:rPr>
      <w:rFonts w:ascii="Times New Roman" w:hAnsi="Times New Roman" w:cs="Times New Roman"/>
      <w:sz w:val="26"/>
      <w:szCs w:val="26"/>
    </w:rPr>
  </w:style>
  <w:style w:type="character" w:customStyle="1" w:styleId="ConsNonformat0">
    <w:name w:val="ConsNonformat Знак"/>
    <w:link w:val="ConsNonformat"/>
    <w:locked/>
    <w:rsid w:val="009523D6"/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1ff2">
    <w:name w:val="Знак1 Знак Знак Знак Знак Знак Знак Знак Знак Знак"/>
    <w:basedOn w:val="a1"/>
    <w:next w:val="a1"/>
    <w:semiHidden/>
    <w:rsid w:val="009A74A1"/>
    <w:pPr>
      <w:spacing w:after="160" w:line="240" w:lineRule="exact"/>
    </w:pPr>
    <w:rPr>
      <w:rFonts w:ascii="Arial" w:eastAsia="Times New Roman" w:hAnsi="Arial" w:cs="Arial"/>
      <w:sz w:val="20"/>
      <w:szCs w:val="20"/>
      <w:lang w:val="en-US" w:eastAsia="en-US"/>
    </w:rPr>
  </w:style>
  <w:style w:type="paragraph" w:customStyle="1" w:styleId="1ff3">
    <w:name w:val="Знак1 Знак Знак Знак"/>
    <w:basedOn w:val="a1"/>
    <w:rsid w:val="009A74A1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CharChar5">
    <w:name w:val="Char Char"/>
    <w:basedOn w:val="a1"/>
    <w:rsid w:val="009A74A1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49">
    <w:name w:val="Без интервала4"/>
    <w:rsid w:val="009A74A1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30">
    <w:name w:val="Заголовок 13"/>
    <w:basedOn w:val="a1"/>
    <w:qFormat/>
    <w:rsid w:val="009A74A1"/>
    <w:pPr>
      <w:widowControl w:val="0"/>
      <w:spacing w:before="108" w:after="108" w:line="240" w:lineRule="auto"/>
      <w:ind w:firstLine="720"/>
      <w:jc w:val="center"/>
      <w:outlineLvl w:val="0"/>
    </w:pPr>
    <w:rPr>
      <w:rFonts w:ascii="Times New Roman CYR" w:eastAsia="Symbol" w:hAnsi="Times New Roman CYR" w:cs="Times New Roman CYR"/>
      <w:b/>
      <w:bCs/>
      <w:color w:val="26282F"/>
      <w:kern w:val="2"/>
      <w:sz w:val="24"/>
      <w:szCs w:val="24"/>
    </w:rPr>
  </w:style>
  <w:style w:type="paragraph" w:customStyle="1" w:styleId="3f0">
    <w:name w:val="Основной текст3"/>
    <w:basedOn w:val="a1"/>
    <w:rsid w:val="003D3CA8"/>
    <w:pPr>
      <w:shd w:val="clear" w:color="auto" w:fill="FFFFFF"/>
      <w:spacing w:after="600" w:line="0" w:lineRule="atLeast"/>
      <w:ind w:hanging="1580"/>
      <w:jc w:val="center"/>
    </w:pPr>
    <w:rPr>
      <w:rFonts w:ascii="Times New Roman" w:eastAsia="Times New Roman" w:hAnsi="Times New Roman" w:cs="Times New Roman"/>
      <w:color w:val="000000"/>
      <w:spacing w:val="10"/>
      <w:sz w:val="23"/>
      <w:szCs w:val="23"/>
      <w:lang w:val="ru"/>
    </w:rPr>
  </w:style>
  <w:style w:type="character" w:customStyle="1" w:styleId="FontStyle36">
    <w:name w:val="Font Style36"/>
    <w:uiPriority w:val="99"/>
    <w:rsid w:val="006447D4"/>
    <w:rPr>
      <w:rFonts w:ascii="Times New Roman" w:hAnsi="Times New Roman" w:cs="Times New Roman"/>
      <w:b/>
      <w:bCs/>
      <w:i/>
      <w:iCs/>
      <w:sz w:val="26"/>
      <w:szCs w:val="26"/>
    </w:rPr>
  </w:style>
  <w:style w:type="paragraph" w:customStyle="1" w:styleId="2fa">
    <w:name w:val="Абзац списка2"/>
    <w:basedOn w:val="a1"/>
    <w:rsid w:val="00923E4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WW-Absatz-Standardschriftart1111">
    <w:name w:val="WW-Absatz-Standardschriftart1111"/>
    <w:rsid w:val="008F0610"/>
  </w:style>
  <w:style w:type="character" w:customStyle="1" w:styleId="WW-Absatz-Standardschriftart11111">
    <w:name w:val="WW-Absatz-Standardschriftart11111"/>
    <w:rsid w:val="008F0610"/>
  </w:style>
  <w:style w:type="character" w:customStyle="1" w:styleId="WW-Absatz-Standardschriftart111111">
    <w:name w:val="WW-Absatz-Standardschriftart111111"/>
    <w:rsid w:val="008F0610"/>
  </w:style>
  <w:style w:type="character" w:customStyle="1" w:styleId="WW-Absatz-Standardschriftart1111111">
    <w:name w:val="WW-Absatz-Standardschriftart1111111"/>
    <w:rsid w:val="008F0610"/>
  </w:style>
  <w:style w:type="character" w:customStyle="1" w:styleId="WW8NumSt2z0">
    <w:name w:val="WW8NumSt2z0"/>
    <w:rsid w:val="008F0610"/>
    <w:rPr>
      <w:rFonts w:ascii="Times New Roman" w:hAnsi="Times New Roman" w:cs="Times New Roman"/>
    </w:rPr>
  </w:style>
  <w:style w:type="character" w:customStyle="1" w:styleId="affffffffd">
    <w:name w:val="Маркеры списка"/>
    <w:rsid w:val="008F0610"/>
    <w:rPr>
      <w:rFonts w:ascii="OpenSymbol" w:eastAsia="OpenSymbol" w:hAnsi="OpenSymbol" w:cs="OpenSymbol"/>
    </w:rPr>
  </w:style>
  <w:style w:type="paragraph" w:customStyle="1" w:styleId="1ff4">
    <w:name w:val="Стиль1"/>
    <w:basedOn w:val="a1"/>
    <w:rsid w:val="008F0610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ff5">
    <w:name w:val="Оглавление1"/>
    <w:basedOn w:val="a1"/>
    <w:uiPriority w:val="99"/>
    <w:rsid w:val="008F0610"/>
    <w:pPr>
      <w:widowControl w:val="0"/>
      <w:shd w:val="clear" w:color="auto" w:fill="FFFFFF"/>
      <w:spacing w:after="0" w:line="278" w:lineRule="exact"/>
      <w:jc w:val="both"/>
    </w:pPr>
    <w:rPr>
      <w:rFonts w:eastAsiaTheme="minorHAnsi"/>
      <w:spacing w:val="-2"/>
      <w:sz w:val="23"/>
      <w:szCs w:val="23"/>
      <w:lang w:eastAsia="en-US"/>
    </w:rPr>
  </w:style>
  <w:style w:type="numbering" w:customStyle="1" w:styleId="113">
    <w:name w:val="Нет списка11"/>
    <w:next w:val="a4"/>
    <w:uiPriority w:val="99"/>
    <w:semiHidden/>
    <w:unhideWhenUsed/>
    <w:rsid w:val="008F0610"/>
  </w:style>
  <w:style w:type="character" w:customStyle="1" w:styleId="b-message-heademail">
    <w:name w:val="b-message-head__email"/>
    <w:uiPriority w:val="99"/>
    <w:rsid w:val="008F0610"/>
    <w:rPr>
      <w:rFonts w:cs="Times New Roman"/>
    </w:rPr>
  </w:style>
  <w:style w:type="character" w:customStyle="1" w:styleId="ConsPlusNormal2">
    <w:name w:val="ConsPlusNormal Знак"/>
    <w:locked/>
    <w:rsid w:val="008F0610"/>
    <w:rPr>
      <w:sz w:val="24"/>
      <w:szCs w:val="24"/>
    </w:rPr>
  </w:style>
  <w:style w:type="paragraph" w:customStyle="1" w:styleId="article-renderblock">
    <w:name w:val="article-render__block"/>
    <w:basedOn w:val="a1"/>
    <w:uiPriority w:val="99"/>
    <w:rsid w:val="008F0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br">
    <w:name w:val="nobr"/>
    <w:basedOn w:val="a2"/>
    <w:rsid w:val="008F0610"/>
    <w:rPr>
      <w:rFonts w:cs="Times New Roman"/>
    </w:rPr>
  </w:style>
  <w:style w:type="paragraph" w:customStyle="1" w:styleId="58">
    <w:name w:val="Без интервала5"/>
    <w:rsid w:val="00D54579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2fb">
    <w:name w:val="Название объекта2"/>
    <w:basedOn w:val="a1"/>
    <w:rsid w:val="00D46191"/>
    <w:pPr>
      <w:suppressLineNumbers/>
      <w:suppressAutoHyphens/>
      <w:spacing w:before="120" w:after="120" w:line="240" w:lineRule="auto"/>
    </w:pPr>
    <w:rPr>
      <w:rFonts w:ascii="Liberation Serif" w:eastAsia="SimSun" w:hAnsi="Liberation Serif" w:cs="Arial"/>
      <w:i/>
      <w:iCs/>
      <w:kern w:val="1"/>
      <w:sz w:val="24"/>
      <w:szCs w:val="24"/>
      <w:lang w:eastAsia="zh-CN" w:bidi="hi-IN"/>
    </w:rPr>
  </w:style>
  <w:style w:type="paragraph" w:customStyle="1" w:styleId="affffffffe">
    <w:name w:val="Текст в заданном формате"/>
    <w:basedOn w:val="a1"/>
    <w:rsid w:val="00D46191"/>
    <w:pPr>
      <w:suppressAutoHyphens/>
      <w:spacing w:after="0" w:line="240" w:lineRule="auto"/>
    </w:pPr>
    <w:rPr>
      <w:rFonts w:ascii="Liberation Mono" w:eastAsia="NSimSun" w:hAnsi="Liberation Mono" w:cs="Liberation Mono"/>
      <w:kern w:val="1"/>
      <w:sz w:val="20"/>
      <w:szCs w:val="20"/>
      <w:lang w:eastAsia="zh-CN" w:bidi="hi-IN"/>
    </w:rPr>
  </w:style>
  <w:style w:type="character" w:customStyle="1" w:styleId="afffffffff">
    <w:name w:val="Символ сноски"/>
    <w:rsid w:val="002B3039"/>
  </w:style>
  <w:style w:type="character" w:customStyle="1" w:styleId="afffffffff0">
    <w:name w:val="Символ концевой сноски"/>
    <w:rsid w:val="002B3039"/>
  </w:style>
  <w:style w:type="paragraph" w:customStyle="1" w:styleId="afffffffff1">
    <w:name w:val="Верхний и нижний колонтитулы"/>
    <w:basedOn w:val="a1"/>
    <w:qFormat/>
    <w:rsid w:val="002B3039"/>
    <w:pPr>
      <w:widowControl w:val="0"/>
      <w:spacing w:after="0" w:line="240" w:lineRule="auto"/>
      <w:ind w:firstLine="720"/>
      <w:jc w:val="both"/>
    </w:pPr>
    <w:rPr>
      <w:rFonts w:ascii="Times New Roman CYR" w:eastAsia="Symbol" w:hAnsi="Times New Roman CYR" w:cs="Wingdings"/>
      <w:kern w:val="2"/>
      <w:sz w:val="24"/>
      <w:szCs w:val="24"/>
      <w:lang w:eastAsia="zh-CN" w:bidi="hi-IN"/>
    </w:rPr>
  </w:style>
  <w:style w:type="paragraph" w:customStyle="1" w:styleId="afffffffff2">
    <w:name w:val="Содержимое списка"/>
    <w:basedOn w:val="a1"/>
    <w:rsid w:val="002B3039"/>
    <w:pPr>
      <w:widowControl w:val="0"/>
      <w:spacing w:after="0" w:line="240" w:lineRule="auto"/>
      <w:ind w:left="567" w:firstLine="720"/>
      <w:jc w:val="both"/>
    </w:pPr>
    <w:rPr>
      <w:rFonts w:ascii="Times New Roman CYR" w:eastAsia="Symbol" w:hAnsi="Times New Roman CYR" w:cs="Wingdings"/>
      <w:kern w:val="2"/>
      <w:sz w:val="24"/>
      <w:szCs w:val="24"/>
      <w:lang w:eastAsia="zh-CN" w:bidi="hi-IN"/>
    </w:rPr>
  </w:style>
  <w:style w:type="paragraph" w:customStyle="1" w:styleId="s37">
    <w:name w:val="s_37"/>
    <w:basedOn w:val="a1"/>
    <w:rsid w:val="007B19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TML1">
    <w:name w:val="HTML Sample"/>
    <w:semiHidden/>
    <w:unhideWhenUsed/>
    <w:rsid w:val="00E20A1E"/>
    <w:rPr>
      <w:rFonts w:ascii="Courier New" w:eastAsia="Times New Roman" w:hAnsi="Courier New" w:cs="Courier New" w:hint="default"/>
    </w:rPr>
  </w:style>
  <w:style w:type="character" w:customStyle="1" w:styleId="ListLabel103">
    <w:name w:val="ListLabel 103"/>
    <w:qFormat/>
    <w:rsid w:val="00CC7321"/>
    <w:rPr>
      <w:lang w:val="ru-RU" w:eastAsia="en-US" w:bidi="ar-SA"/>
    </w:rPr>
  </w:style>
  <w:style w:type="character" w:customStyle="1" w:styleId="afffffffff3">
    <w:name w:val="Сноска_"/>
    <w:link w:val="afffffffff4"/>
    <w:uiPriority w:val="99"/>
    <w:locked/>
    <w:rsid w:val="00CC7321"/>
    <w:rPr>
      <w:b/>
      <w:bCs/>
      <w:sz w:val="18"/>
      <w:szCs w:val="18"/>
      <w:shd w:val="clear" w:color="auto" w:fill="FFFFFF"/>
    </w:rPr>
  </w:style>
  <w:style w:type="character" w:customStyle="1" w:styleId="afffffffff5">
    <w:name w:val="Сноска + Не полужирный"/>
    <w:uiPriority w:val="99"/>
    <w:rsid w:val="00CC7321"/>
    <w:rPr>
      <w:b w:val="0"/>
      <w:bCs w:val="0"/>
      <w:sz w:val="18"/>
      <w:szCs w:val="18"/>
      <w:shd w:val="clear" w:color="auto" w:fill="FFFFFF"/>
    </w:rPr>
  </w:style>
  <w:style w:type="paragraph" w:customStyle="1" w:styleId="afffffffff4">
    <w:name w:val="Сноска"/>
    <w:basedOn w:val="a1"/>
    <w:link w:val="afffffffff3"/>
    <w:uiPriority w:val="99"/>
    <w:rsid w:val="00CC7321"/>
    <w:pPr>
      <w:widowControl w:val="0"/>
      <w:shd w:val="clear" w:color="auto" w:fill="FFFFFF"/>
      <w:spacing w:after="0" w:line="230" w:lineRule="exact"/>
      <w:jc w:val="both"/>
    </w:pPr>
    <w:rPr>
      <w:b/>
      <w:bCs/>
      <w:sz w:val="18"/>
      <w:szCs w:val="18"/>
    </w:rPr>
  </w:style>
  <w:style w:type="character" w:customStyle="1" w:styleId="rpc41">
    <w:name w:val="_rpc_41"/>
    <w:basedOn w:val="a2"/>
    <w:rsid w:val="00255E9E"/>
  </w:style>
  <w:style w:type="paragraph" w:styleId="1ff6">
    <w:name w:val="index 1"/>
    <w:basedOn w:val="a1"/>
    <w:next w:val="a1"/>
    <w:autoRedefine/>
    <w:uiPriority w:val="99"/>
    <w:semiHidden/>
    <w:unhideWhenUsed/>
    <w:rsid w:val="00A70C0B"/>
    <w:pPr>
      <w:suppressAutoHyphens/>
      <w:spacing w:after="0" w:line="240" w:lineRule="auto"/>
      <w:ind w:left="240" w:hanging="240"/>
    </w:pPr>
    <w:rPr>
      <w:rFonts w:ascii="Liberation Serif" w:eastAsia="NSimSun" w:hAnsi="Liberation Serif" w:cs="Mangal"/>
      <w:kern w:val="2"/>
      <w:sz w:val="24"/>
      <w:szCs w:val="21"/>
      <w:lang w:eastAsia="zh-CN" w:bidi="hi-IN"/>
    </w:rPr>
  </w:style>
  <w:style w:type="paragraph" w:styleId="afffffffff6">
    <w:name w:val="index heading"/>
    <w:basedOn w:val="a1"/>
    <w:qFormat/>
    <w:rsid w:val="00A70C0B"/>
    <w:pPr>
      <w:suppressLineNumbers/>
      <w:suppressAutoHyphens/>
      <w:spacing w:after="0" w:line="240" w:lineRule="auto"/>
    </w:pPr>
    <w:rPr>
      <w:rFonts w:ascii="Liberation Serif" w:eastAsia="NSimSun" w:hAnsi="Liberation Serif" w:cs="Arial"/>
      <w:kern w:val="2"/>
      <w:sz w:val="24"/>
      <w:szCs w:val="24"/>
      <w:lang w:eastAsia="zh-CN" w:bidi="hi-IN"/>
    </w:rPr>
  </w:style>
  <w:style w:type="paragraph" w:customStyle="1" w:styleId="Heading">
    <w:name w:val="Heading"/>
    <w:basedOn w:val="Standard"/>
    <w:next w:val="Textbody"/>
    <w:rsid w:val="001A15F7"/>
    <w:pPr>
      <w:keepNext/>
      <w:widowControl/>
      <w:spacing w:before="240" w:after="120"/>
      <w:ind w:firstLine="0"/>
      <w:jc w:val="left"/>
    </w:pPr>
    <w:rPr>
      <w:rFonts w:ascii="Liberation Sans" w:eastAsia="Microsoft YaHei" w:hAnsi="Liberation Sans"/>
      <w:sz w:val="28"/>
      <w:szCs w:val="28"/>
      <w:lang w:eastAsia="zh-CN" w:bidi="hi-IN"/>
    </w:rPr>
  </w:style>
  <w:style w:type="paragraph" w:customStyle="1" w:styleId="Textbody">
    <w:name w:val="Text body"/>
    <w:basedOn w:val="Standard"/>
    <w:rsid w:val="001A15F7"/>
    <w:pPr>
      <w:widowControl/>
      <w:spacing w:after="140" w:line="276" w:lineRule="auto"/>
      <w:ind w:firstLine="0"/>
      <w:jc w:val="left"/>
    </w:pPr>
    <w:rPr>
      <w:rFonts w:ascii="Liberation Serif" w:eastAsia="NSimSun" w:hAnsi="Liberation Serif"/>
      <w:lang w:eastAsia="zh-CN" w:bidi="hi-IN"/>
    </w:rPr>
  </w:style>
  <w:style w:type="paragraph" w:customStyle="1" w:styleId="Index">
    <w:name w:val="Index"/>
    <w:basedOn w:val="Standard"/>
    <w:rsid w:val="001A15F7"/>
    <w:pPr>
      <w:widowControl/>
      <w:suppressLineNumbers/>
      <w:ind w:firstLine="0"/>
      <w:jc w:val="left"/>
    </w:pPr>
    <w:rPr>
      <w:rFonts w:ascii="Liberation Serif" w:eastAsia="NSimSun" w:hAnsi="Liberation Serif"/>
      <w:lang w:eastAsia="zh-CN" w:bidi="hi-IN"/>
    </w:rPr>
  </w:style>
  <w:style w:type="character" w:customStyle="1" w:styleId="Internetlink">
    <w:name w:val="Internet link"/>
    <w:rsid w:val="001A15F7"/>
    <w:rPr>
      <w:color w:val="000080"/>
      <w:u w:val="single"/>
    </w:rPr>
  </w:style>
  <w:style w:type="paragraph" w:customStyle="1" w:styleId="c7e0e3eeebeee2eeea1">
    <w:name w:val="Зc7аe0гe3оeeлebоeeвe2оeeкea 1"/>
    <w:basedOn w:val="a1"/>
    <w:uiPriority w:val="99"/>
    <w:rsid w:val="001A15F7"/>
    <w:pPr>
      <w:widowControl w:val="0"/>
      <w:autoSpaceDE w:val="0"/>
      <w:autoSpaceDN w:val="0"/>
      <w:adjustRightInd w:val="0"/>
      <w:spacing w:before="108" w:after="108" w:line="240" w:lineRule="auto"/>
      <w:jc w:val="center"/>
    </w:pPr>
    <w:rPr>
      <w:rFonts w:ascii="Times New Roman CYR" w:eastAsia="Times New Roman" w:hAnsi="Times New Roman CYR" w:cs="Wingdings"/>
      <w:b/>
      <w:color w:val="26282F"/>
      <w:kern w:val="1"/>
      <w:sz w:val="24"/>
      <w:szCs w:val="24"/>
      <w:lang w:eastAsia="zh-CN" w:bidi="hi-IN"/>
    </w:rPr>
  </w:style>
  <w:style w:type="character" w:customStyle="1" w:styleId="c3e8efe5f0f2e5eaf1f2eee2e0fff1f1fbebeae0">
    <w:name w:val="Гc3иe8пefеe5рf0тf2еe5кeaсf1тf2оeeвe2аe0яff сf1сf1ыfbлebкeaаe0"/>
    <w:uiPriority w:val="99"/>
    <w:rsid w:val="001A15F7"/>
    <w:rPr>
      <w:color w:val="106BBE"/>
    </w:rPr>
  </w:style>
  <w:style w:type="character" w:customStyle="1" w:styleId="d6e2e5f2eee2eee5e2fbe4e5ebe5ede8e5">
    <w:name w:val="Цd6вe2еe5тf2оeeвe2оeeеe5 вe2ыfbдe4еe5лebеe5нedиe8еe5"/>
    <w:uiPriority w:val="99"/>
    <w:rsid w:val="001A15F7"/>
    <w:rPr>
      <w:b/>
      <w:color w:val="26282F"/>
    </w:rPr>
  </w:style>
  <w:style w:type="character" w:customStyle="1" w:styleId="d6e2e5f2eee2eee5e2fbe4e5ebe5ede8e5e4ebffd2e5eaf1f2">
    <w:name w:val="Цd6вe2еe5тf2оeeвe2оeeеe5 вe2ыfbдe4еe5лebеe5нedиe8еe5 дe4лebяff Тd2еe5кeaсf1тf2"/>
    <w:uiPriority w:val="99"/>
    <w:rsid w:val="001A15F7"/>
  </w:style>
  <w:style w:type="character" w:customStyle="1" w:styleId="c8edf2e5f0ede5f2-f1f1fbebeae0">
    <w:name w:val="Иc8нedтf2еe5рf0нedеe5тf2-сf1сf1ыfbлebкeaаe0"/>
    <w:uiPriority w:val="99"/>
    <w:rsid w:val="001A15F7"/>
    <w:rPr>
      <w:color w:val="000080"/>
      <w:u w:val="single"/>
    </w:rPr>
  </w:style>
  <w:style w:type="character" w:customStyle="1" w:styleId="cde5e2f1f2f3efe8ebe2f1e8ebf3">
    <w:name w:val="Нcdеe5 вe2сf1тf2уf3пefиe8лeb вe2 сf1иe8лebуf3"/>
    <w:uiPriority w:val="99"/>
    <w:rsid w:val="001A15F7"/>
    <w:rPr>
      <w:rFonts w:eastAsia="Times New Roman" w:cs="Times New Roman"/>
      <w:b/>
      <w:color w:val="000000"/>
    </w:rPr>
  </w:style>
  <w:style w:type="paragraph" w:customStyle="1" w:styleId="c7e0e3eeebeee2eeea">
    <w:name w:val="Зc7аe0гe3оeeлebоeeвe2оeeкea"/>
    <w:basedOn w:val="a1"/>
    <w:next w:val="cef1edeee2edeee9f2e5eaf1f2"/>
    <w:uiPriority w:val="99"/>
    <w:rsid w:val="001A15F7"/>
    <w:pPr>
      <w:keepNext/>
      <w:widowControl w:val="0"/>
      <w:autoSpaceDE w:val="0"/>
      <w:autoSpaceDN w:val="0"/>
      <w:adjustRightInd w:val="0"/>
      <w:spacing w:before="240" w:after="120" w:line="240" w:lineRule="auto"/>
      <w:ind w:firstLine="720"/>
      <w:jc w:val="both"/>
    </w:pPr>
    <w:rPr>
      <w:rFonts w:ascii="Liberation Sans" w:eastAsia="Microsoft YaHei" w:hAnsi="Liberation Sans" w:cs="Arial"/>
      <w:kern w:val="1"/>
      <w:sz w:val="28"/>
      <w:szCs w:val="28"/>
      <w:lang w:eastAsia="zh-CN" w:bidi="hi-IN"/>
    </w:rPr>
  </w:style>
  <w:style w:type="paragraph" w:customStyle="1" w:styleId="cef1edeee2edeee9f2e5eaf1f2">
    <w:name w:val="Оceсf1нedоeeвe2нedоeeйe9 тf2еe5кeaсf1тf2"/>
    <w:basedOn w:val="a1"/>
    <w:uiPriority w:val="99"/>
    <w:rsid w:val="001A15F7"/>
    <w:pPr>
      <w:widowControl w:val="0"/>
      <w:autoSpaceDE w:val="0"/>
      <w:autoSpaceDN w:val="0"/>
      <w:adjustRightInd w:val="0"/>
      <w:spacing w:after="140"/>
      <w:ind w:firstLine="720"/>
      <w:jc w:val="both"/>
    </w:pPr>
    <w:rPr>
      <w:rFonts w:ascii="Times New Roman CYR" w:eastAsia="Times New Roman" w:hAnsi="Times New Roman CYR" w:cs="Wingdings"/>
      <w:kern w:val="1"/>
      <w:sz w:val="24"/>
      <w:szCs w:val="24"/>
      <w:lang w:eastAsia="zh-CN" w:bidi="hi-IN"/>
    </w:rPr>
  </w:style>
  <w:style w:type="paragraph" w:customStyle="1" w:styleId="d1efe8f1eeea">
    <w:name w:val="Сd1пefиe8сf1оeeкea"/>
    <w:basedOn w:val="cef1edeee2edeee9f2e5eaf1f2"/>
    <w:uiPriority w:val="99"/>
    <w:rsid w:val="001A15F7"/>
    <w:rPr>
      <w:rFonts w:cs="Arial"/>
    </w:rPr>
  </w:style>
  <w:style w:type="paragraph" w:customStyle="1" w:styleId="cde0e7e2e0ede8e5">
    <w:name w:val="Нcdаe0зe7вe2аe0нedиe8еe5"/>
    <w:basedOn w:val="a1"/>
    <w:uiPriority w:val="99"/>
    <w:rsid w:val="001A15F7"/>
    <w:pPr>
      <w:widowControl w:val="0"/>
      <w:autoSpaceDE w:val="0"/>
      <w:autoSpaceDN w:val="0"/>
      <w:adjustRightInd w:val="0"/>
      <w:spacing w:before="120" w:after="120" w:line="240" w:lineRule="auto"/>
      <w:ind w:firstLine="720"/>
      <w:jc w:val="both"/>
    </w:pPr>
    <w:rPr>
      <w:rFonts w:ascii="Times New Roman CYR" w:eastAsia="Times New Roman" w:hAnsi="Times New Roman CYR" w:cs="Arial"/>
      <w:i/>
      <w:iCs/>
      <w:kern w:val="1"/>
      <w:sz w:val="24"/>
      <w:szCs w:val="24"/>
      <w:lang w:eastAsia="zh-CN" w:bidi="hi-IN"/>
    </w:rPr>
  </w:style>
  <w:style w:type="paragraph" w:customStyle="1" w:styleId="d3eae0e7e0f2e5ebfc">
    <w:name w:val="Уd3кeaаe0зe7аe0тf2еe5лebьfc"/>
    <w:basedOn w:val="a1"/>
    <w:uiPriority w:val="99"/>
    <w:rsid w:val="001A15F7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" w:hAnsi="Times New Roman CYR" w:cs="Arial"/>
      <w:kern w:val="1"/>
      <w:sz w:val="24"/>
      <w:szCs w:val="24"/>
      <w:lang w:eastAsia="zh-CN" w:bidi="hi-IN"/>
    </w:rPr>
  </w:style>
  <w:style w:type="paragraph" w:customStyle="1" w:styleId="d2e0e1ebe8f6fbeceeedeef8e8f0e8ededfbe9">
    <w:name w:val="Тd2аe0бe1лebиe8цf6ыfb (мecоeeнedоeeшf8иe8рf0иe8нedнedыfbйe9)"/>
    <w:basedOn w:val="a1"/>
    <w:uiPriority w:val="99"/>
    <w:rsid w:val="001A15F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Wingdings"/>
      <w:kern w:val="1"/>
      <w:sz w:val="24"/>
      <w:szCs w:val="24"/>
      <w:lang w:eastAsia="zh-CN" w:bidi="hi-IN"/>
    </w:rPr>
  </w:style>
  <w:style w:type="paragraph" w:customStyle="1" w:styleId="caeeecece5edf2e0f0e8e9">
    <w:name w:val="Кcaоeeмecмecеe5нedтf2аe0рf0иe8йe9"/>
    <w:uiPriority w:val="99"/>
    <w:rsid w:val="001A15F7"/>
    <w:pPr>
      <w:widowControl w:val="0"/>
      <w:suppressAutoHyphens/>
      <w:autoSpaceDE w:val="0"/>
      <w:autoSpaceDN w:val="0"/>
      <w:adjustRightInd w:val="0"/>
      <w:spacing w:before="75" w:after="0" w:line="240" w:lineRule="auto"/>
      <w:ind w:left="170"/>
    </w:pPr>
    <w:rPr>
      <w:rFonts w:ascii="Liberation Serif" w:eastAsia="Times New Roman" w:hAnsi="Liberation Serif" w:cs="Arial"/>
      <w:color w:val="353842"/>
      <w:kern w:val="1"/>
      <w:sz w:val="24"/>
      <w:szCs w:val="24"/>
      <w:lang w:eastAsia="zh-CN" w:bidi="hi-IN"/>
    </w:rPr>
  </w:style>
  <w:style w:type="paragraph" w:customStyle="1" w:styleId="d2e5eaf1f2f1eff0e0e2eae0">
    <w:name w:val="Тd2еe5кeaсf1тf2 (сf1пefрf0аe0вe2кeaаe0)"/>
    <w:basedOn w:val="a1"/>
    <w:uiPriority w:val="99"/>
    <w:rsid w:val="001A15F7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Times New Roman CYR" w:eastAsia="Times New Roman" w:hAnsi="Times New Roman CYR" w:cs="Wingdings"/>
      <w:kern w:val="1"/>
      <w:sz w:val="24"/>
      <w:szCs w:val="24"/>
      <w:lang w:eastAsia="zh-CN" w:bidi="hi-IN"/>
    </w:rPr>
  </w:style>
  <w:style w:type="paragraph" w:customStyle="1" w:styleId="cff0e8e6e0f2fbe9e2ebe5e2ee">
    <w:name w:val="Пcfрf0иe8жe6аe0тf2ыfbйe9 вe2лebеe5вe2оee"/>
    <w:basedOn w:val="a1"/>
    <w:uiPriority w:val="99"/>
    <w:rsid w:val="001A15F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="Times New Roman" w:hAnsi="Times New Roman CYR" w:cs="Wingdings"/>
      <w:kern w:val="1"/>
      <w:sz w:val="24"/>
      <w:szCs w:val="24"/>
      <w:lang w:eastAsia="zh-CN" w:bidi="hi-IN"/>
    </w:rPr>
  </w:style>
  <w:style w:type="paragraph" w:customStyle="1" w:styleId="cdeef0ece0ebfcedfbe9f2e0e1ebe8f6e0">
    <w:name w:val="Нcdоeeрf0мecаe0лebьfcнedыfbйe9 (тf2аe0бe1лebиe8цf6аe0)"/>
    <w:basedOn w:val="a1"/>
    <w:uiPriority w:val="99"/>
    <w:rsid w:val="001A15F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="Times New Roman" w:hAnsi="Times New Roman CYR" w:cs="Wingdings"/>
      <w:kern w:val="1"/>
      <w:sz w:val="24"/>
      <w:szCs w:val="24"/>
      <w:lang w:eastAsia="zh-CN" w:bidi="hi-IN"/>
    </w:rPr>
  </w:style>
  <w:style w:type="paragraph" w:customStyle="1" w:styleId="c8edf4eef0ece0f6e8ffeee2e5f0f1e8e8">
    <w:name w:val="Иc8нedфf4оeeрf0мecаe0цf6иe8яff оee вe2еe5рf0сf1иe8иe8"/>
    <w:basedOn w:val="caeeecece5edf2e0f0e8e9"/>
    <w:uiPriority w:val="99"/>
    <w:rsid w:val="001A15F7"/>
    <w:rPr>
      <w:i/>
    </w:rPr>
  </w:style>
  <w:style w:type="paragraph" w:customStyle="1" w:styleId="c8edf4eef0ece0f6e8ffeee1e8e7ece5ede5ede8fff5">
    <w:name w:val="Иc8нedфf4оeeрf0мecаe0цf6иe8яff оeeбe1 иe8зe7мecеe5нedеe5нedиe8яffхf5"/>
    <w:uiPriority w:val="99"/>
    <w:rsid w:val="001A15F7"/>
    <w:pPr>
      <w:widowControl w:val="0"/>
      <w:suppressAutoHyphens/>
      <w:autoSpaceDE w:val="0"/>
      <w:autoSpaceDN w:val="0"/>
      <w:adjustRightInd w:val="0"/>
      <w:spacing w:before="180" w:after="0" w:line="240" w:lineRule="auto"/>
      <w:ind w:left="360" w:right="360"/>
    </w:pPr>
    <w:rPr>
      <w:rFonts w:ascii="Liberation Serif" w:eastAsia="Times New Roman" w:hAnsi="Liberation Serif" w:cs="Arial"/>
      <w:color w:val="353842"/>
      <w:kern w:val="1"/>
      <w:sz w:val="20"/>
      <w:szCs w:val="24"/>
      <w:lang w:eastAsia="zh-CN" w:bidi="hi-IN"/>
    </w:rPr>
  </w:style>
  <w:style w:type="paragraph" w:customStyle="1" w:styleId="d2e5eaf1f2e8edf4eef0ece0f6e8e8eee1e8e7ece5ede5ede8fff5">
    <w:name w:val="Тd2еe5кeaсf1тf2 иe8нedфf4оeeрf0мecаe0цf6иe8иe8 оeeбe1 иe8зe7мecеe5нedеe5нedиe8яffхf5"/>
    <w:basedOn w:val="a1"/>
    <w:uiPriority w:val="99"/>
    <w:rsid w:val="001A15F7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" w:hAnsi="Times New Roman CYR" w:cs="Wingdings"/>
      <w:color w:val="353842"/>
      <w:kern w:val="1"/>
      <w:sz w:val="20"/>
      <w:szCs w:val="24"/>
      <w:lang w:eastAsia="zh-CN" w:bidi="hi-IN"/>
    </w:rPr>
  </w:style>
  <w:style w:type="paragraph" w:customStyle="1" w:styleId="cfeee4e7e0e3eeebeee2eeeae4ebffe8edf4eef0ece0f6e8e8eee1e8e7ece5ede5ede8fff5">
    <w:name w:val="Пcfоeeдe4зe7аe0гe3оeeлebоeeвe2оeeкea дe4лebяff иe8нedфf4оeeрf0мecаe0цf6иe8иe8 оeeбe1 иe8зe7мecеe5нedеe5нedиe8яffхf5"/>
    <w:basedOn w:val="d2e5eaf1f2e8edf4eef0ece0f6e8e8eee1e8e7ece5ede5ede8fff5"/>
    <w:uiPriority w:val="99"/>
    <w:rsid w:val="001A15F7"/>
    <w:rPr>
      <w:b/>
    </w:rPr>
  </w:style>
  <w:style w:type="paragraph" w:customStyle="1" w:styleId="c2e5f0f5ede8e9e8ede8e6ede8e9eaeeebeeedf2e8f2f3ebfb">
    <w:name w:val="Вc2еe5рf0хf5нedиe8йe9 иe8 нedиe8жe6нedиe8йe9 кeaоeeлebоeeнedтf2иe8тf2уf3лebыfb"/>
    <w:basedOn w:val="a1"/>
    <w:uiPriority w:val="99"/>
    <w:rsid w:val="001A15F7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" w:hAnsi="Times New Roman CYR" w:cs="Wingdings"/>
      <w:kern w:val="1"/>
      <w:sz w:val="24"/>
      <w:szCs w:val="24"/>
      <w:lang w:eastAsia="zh-CN" w:bidi="hi-IN"/>
    </w:rPr>
  </w:style>
  <w:style w:type="paragraph" w:customStyle="1" w:styleId="c2e5f0f5ede8e9eaeeebeeedf2e8f2f3eb">
    <w:name w:val="Вc2еe5рf0хf5нedиe8йe9 кeaоeeлebоeeнedтf2иe8тf2уf3лeb"/>
    <w:basedOn w:val="a1"/>
    <w:uiPriority w:val="99"/>
    <w:rsid w:val="001A15F7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Wingdings"/>
      <w:kern w:val="1"/>
      <w:sz w:val="20"/>
      <w:szCs w:val="24"/>
      <w:lang w:eastAsia="zh-CN" w:bidi="hi-IN"/>
    </w:rPr>
  </w:style>
  <w:style w:type="paragraph" w:customStyle="1" w:styleId="cde8e6ede8e9eaeeebeeedf2e8f2f3eb">
    <w:name w:val="Нcdиe8жe6нedиe8йe9 кeaоeeлebоeeнedтf2иe8тf2уf3лeb"/>
    <w:basedOn w:val="a1"/>
    <w:uiPriority w:val="99"/>
    <w:rsid w:val="001A15F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Wingdings"/>
      <w:kern w:val="1"/>
      <w:sz w:val="20"/>
      <w:szCs w:val="24"/>
      <w:lang w:eastAsia="zh-CN" w:bidi="hi-IN"/>
    </w:rPr>
  </w:style>
  <w:style w:type="paragraph" w:customStyle="1" w:styleId="TableContents">
    <w:name w:val="Table Contents"/>
    <w:basedOn w:val="Standard"/>
    <w:rsid w:val="001A15F7"/>
    <w:pPr>
      <w:suppressLineNumbers/>
      <w:ind w:firstLine="0"/>
      <w:jc w:val="left"/>
    </w:pPr>
    <w:rPr>
      <w:rFonts w:ascii="Liberation Serif" w:eastAsia="NSimSun" w:hAnsi="Liberation Serif"/>
      <w:lang w:eastAsia="zh-CN" w:bidi="hi-IN"/>
    </w:rPr>
  </w:style>
  <w:style w:type="character" w:customStyle="1" w:styleId="VisitedInternetLink">
    <w:name w:val="Visited Internet Link"/>
    <w:rsid w:val="001A15F7"/>
    <w:rPr>
      <w:color w:val="800000"/>
      <w:u w:val="single"/>
    </w:rPr>
  </w:style>
  <w:style w:type="character" w:customStyle="1" w:styleId="2Exact">
    <w:name w:val="Основной текст (2) Exact"/>
    <w:qFormat/>
    <w:rsid w:val="00A92EE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s2">
    <w:name w:val="s2"/>
    <w:rsid w:val="00A92EEA"/>
  </w:style>
  <w:style w:type="paragraph" w:customStyle="1" w:styleId="Style5">
    <w:name w:val="Style5"/>
    <w:basedOn w:val="a1"/>
    <w:rsid w:val="0091214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ffffffff7">
    <w:name w:val="Block Text"/>
    <w:basedOn w:val="a1"/>
    <w:rsid w:val="000F3EE5"/>
    <w:pPr>
      <w:widowControl w:val="0"/>
      <w:shd w:val="clear" w:color="auto" w:fill="FFFFFF"/>
      <w:autoSpaceDE w:val="0"/>
      <w:autoSpaceDN w:val="0"/>
      <w:adjustRightInd w:val="0"/>
      <w:spacing w:after="0" w:line="365" w:lineRule="exact"/>
      <w:ind w:left="1142" w:right="595" w:hanging="283"/>
      <w:jc w:val="center"/>
    </w:pPr>
    <w:rPr>
      <w:rFonts w:ascii="Courier New" w:eastAsia="Times New Roman" w:hAnsi="Courier New" w:cs="Times New Roman"/>
      <w:b/>
      <w:bCs/>
      <w:i/>
      <w:color w:val="000000"/>
      <w:spacing w:val="-16"/>
      <w:sz w:val="34"/>
      <w:szCs w:val="34"/>
    </w:rPr>
  </w:style>
  <w:style w:type="character" w:customStyle="1" w:styleId="ListLabel1">
    <w:name w:val="ListLabel 1"/>
    <w:qFormat/>
    <w:rsid w:val="0099753D"/>
    <w:rPr>
      <w:rFonts w:eastAsia="Calibri" w:cs="Times New Roman"/>
    </w:rPr>
  </w:style>
  <w:style w:type="character" w:customStyle="1" w:styleId="ListLabel2">
    <w:name w:val="ListLabel 2"/>
    <w:qFormat/>
    <w:rsid w:val="0099753D"/>
    <w:rPr>
      <w:rFonts w:cs="Courier New"/>
    </w:rPr>
  </w:style>
  <w:style w:type="character" w:customStyle="1" w:styleId="ListLabel3">
    <w:name w:val="ListLabel 3"/>
    <w:qFormat/>
    <w:rsid w:val="0099753D"/>
    <w:rPr>
      <w:rFonts w:cs="Courier New"/>
    </w:rPr>
  </w:style>
  <w:style w:type="character" w:customStyle="1" w:styleId="ListLabel4">
    <w:name w:val="ListLabel 4"/>
    <w:qFormat/>
    <w:rsid w:val="0099753D"/>
    <w:rPr>
      <w:rFonts w:cs="Courier New"/>
    </w:rPr>
  </w:style>
  <w:style w:type="character" w:customStyle="1" w:styleId="ListLabel5">
    <w:name w:val="ListLabel 5"/>
    <w:qFormat/>
    <w:rsid w:val="0099753D"/>
    <w:rPr>
      <w:rFonts w:eastAsia="Calibri" w:cs="Times New Roman"/>
    </w:rPr>
  </w:style>
  <w:style w:type="character" w:customStyle="1" w:styleId="ListLabel6">
    <w:name w:val="ListLabel 6"/>
    <w:qFormat/>
    <w:rsid w:val="0099753D"/>
    <w:rPr>
      <w:rFonts w:cs="Courier New"/>
    </w:rPr>
  </w:style>
  <w:style w:type="character" w:customStyle="1" w:styleId="ListLabel7">
    <w:name w:val="ListLabel 7"/>
    <w:qFormat/>
    <w:rsid w:val="0099753D"/>
    <w:rPr>
      <w:rFonts w:cs="Courier New"/>
    </w:rPr>
  </w:style>
  <w:style w:type="character" w:customStyle="1" w:styleId="ListLabel8">
    <w:name w:val="ListLabel 8"/>
    <w:qFormat/>
    <w:rsid w:val="0099753D"/>
    <w:rPr>
      <w:rFonts w:cs="Courier New"/>
    </w:rPr>
  </w:style>
  <w:style w:type="character" w:customStyle="1" w:styleId="ListLabel9">
    <w:name w:val="ListLabel 9"/>
    <w:qFormat/>
    <w:rsid w:val="0099753D"/>
    <w:rPr>
      <w:rFonts w:eastAsia="Calibri" w:cs="Times New Roman"/>
    </w:rPr>
  </w:style>
  <w:style w:type="character" w:customStyle="1" w:styleId="ListLabel10">
    <w:name w:val="ListLabel 10"/>
    <w:qFormat/>
    <w:rsid w:val="0099753D"/>
    <w:rPr>
      <w:rFonts w:cs="Courier New"/>
    </w:rPr>
  </w:style>
  <w:style w:type="character" w:customStyle="1" w:styleId="ListLabel11">
    <w:name w:val="ListLabel 11"/>
    <w:qFormat/>
    <w:rsid w:val="0099753D"/>
    <w:rPr>
      <w:rFonts w:cs="Courier New"/>
    </w:rPr>
  </w:style>
  <w:style w:type="character" w:customStyle="1" w:styleId="ListLabel12">
    <w:name w:val="ListLabel 12"/>
    <w:qFormat/>
    <w:rsid w:val="0099753D"/>
    <w:rPr>
      <w:rFonts w:cs="Courier New"/>
    </w:rPr>
  </w:style>
  <w:style w:type="character" w:customStyle="1" w:styleId="ListLabel13">
    <w:name w:val="ListLabel 13"/>
    <w:qFormat/>
    <w:rsid w:val="0099753D"/>
    <w:rPr>
      <w:rFonts w:eastAsia="Calibri" w:cs="Times New Roman"/>
    </w:rPr>
  </w:style>
  <w:style w:type="character" w:customStyle="1" w:styleId="ListLabel14">
    <w:name w:val="ListLabel 14"/>
    <w:qFormat/>
    <w:rsid w:val="0099753D"/>
    <w:rPr>
      <w:rFonts w:cs="Courier New"/>
    </w:rPr>
  </w:style>
  <w:style w:type="character" w:customStyle="1" w:styleId="ListLabel15">
    <w:name w:val="ListLabel 15"/>
    <w:qFormat/>
    <w:rsid w:val="0099753D"/>
    <w:rPr>
      <w:rFonts w:cs="Courier New"/>
    </w:rPr>
  </w:style>
  <w:style w:type="character" w:customStyle="1" w:styleId="ListLabel16">
    <w:name w:val="ListLabel 16"/>
    <w:qFormat/>
    <w:rsid w:val="0099753D"/>
    <w:rPr>
      <w:rFonts w:cs="Courier New"/>
    </w:rPr>
  </w:style>
  <w:style w:type="paragraph" w:customStyle="1" w:styleId="2fc">
    <w:name w:val="Знак Знак2 Знак Знак Знак Знак Знак Знак"/>
    <w:basedOn w:val="a1"/>
    <w:qFormat/>
    <w:rsid w:val="0099753D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1ff7">
    <w:name w:val="Верхний колонтитул1"/>
    <w:basedOn w:val="a1"/>
    <w:uiPriority w:val="99"/>
    <w:unhideWhenUsed/>
    <w:rsid w:val="0099753D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paragraph" w:customStyle="1" w:styleId="1ff8">
    <w:name w:val="Нижний колонтитул1"/>
    <w:basedOn w:val="a1"/>
    <w:unhideWhenUsed/>
    <w:rsid w:val="0099753D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11pt0pt">
    <w:name w:val="Основной текст + 11 pt;Интервал 0 pt"/>
    <w:basedOn w:val="a2"/>
    <w:rsid w:val="0099753D"/>
    <w:rPr>
      <w:rFonts w:ascii="Times New Roman" w:eastAsia="Times New Roman" w:hAnsi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22"/>
      <w:szCs w:val="22"/>
      <w:u w:val="none"/>
      <w:shd w:val="clear" w:color="auto" w:fill="FFFFFF"/>
      <w:lang w:val="ru-RU"/>
    </w:rPr>
  </w:style>
  <w:style w:type="paragraph" w:styleId="a">
    <w:name w:val="List Number"/>
    <w:basedOn w:val="a1"/>
    <w:unhideWhenUsed/>
    <w:rsid w:val="009162C1"/>
    <w:pPr>
      <w:numPr>
        <w:numId w:val="1"/>
      </w:numPr>
      <w:contextualSpacing/>
    </w:pPr>
  </w:style>
  <w:style w:type="character" w:customStyle="1" w:styleId="databind-variable1">
    <w:name w:val="databind-variable1"/>
    <w:rsid w:val="009162C1"/>
    <w:rPr>
      <w:bdr w:val="none" w:sz="0" w:space="0" w:color="auto" w:frame="1"/>
    </w:rPr>
  </w:style>
  <w:style w:type="character" w:customStyle="1" w:styleId="FontStyle18">
    <w:name w:val="Font Style18"/>
    <w:rsid w:val="009162C1"/>
    <w:rPr>
      <w:rFonts w:ascii="Times New Roman" w:hAnsi="Times New Roman" w:cs="Times New Roman"/>
      <w:sz w:val="24"/>
      <w:szCs w:val="24"/>
    </w:rPr>
  </w:style>
  <w:style w:type="paragraph" w:customStyle="1" w:styleId="western">
    <w:name w:val="western"/>
    <w:basedOn w:val="a1"/>
    <w:rsid w:val="009162C1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color w:val="000000"/>
      <w:sz w:val="26"/>
      <w:szCs w:val="26"/>
    </w:rPr>
  </w:style>
  <w:style w:type="character" w:customStyle="1" w:styleId="markedcontent">
    <w:name w:val="markedcontent"/>
    <w:basedOn w:val="a2"/>
    <w:rsid w:val="005D710B"/>
  </w:style>
  <w:style w:type="paragraph" w:customStyle="1" w:styleId="font6">
    <w:name w:val="font6"/>
    <w:basedOn w:val="a1"/>
    <w:rsid w:val="001A50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B050"/>
      <w:sz w:val="44"/>
      <w:szCs w:val="44"/>
    </w:rPr>
  </w:style>
  <w:style w:type="character" w:customStyle="1" w:styleId="FontStyle12">
    <w:name w:val="Font Style12"/>
    <w:basedOn w:val="a2"/>
    <w:uiPriority w:val="99"/>
    <w:rsid w:val="000B7699"/>
    <w:rPr>
      <w:rFonts w:ascii="Times New Roman" w:hAnsi="Times New Roman" w:cs="Times New Roman" w:hint="default"/>
      <w:sz w:val="26"/>
      <w:szCs w:val="26"/>
    </w:rPr>
  </w:style>
  <w:style w:type="character" w:customStyle="1" w:styleId="ff1">
    <w:name w:val="ff1"/>
    <w:basedOn w:val="a2"/>
    <w:rsid w:val="00BF5540"/>
  </w:style>
  <w:style w:type="character" w:customStyle="1" w:styleId="organictextcontentspan">
    <w:name w:val="organictextcontentspan"/>
    <w:basedOn w:val="a2"/>
    <w:rsid w:val="00BF5540"/>
  </w:style>
  <w:style w:type="character" w:customStyle="1" w:styleId="extendedtext-full">
    <w:name w:val="extendedtext-full"/>
    <w:basedOn w:val="a2"/>
    <w:rsid w:val="00BF5540"/>
  </w:style>
  <w:style w:type="character" w:customStyle="1" w:styleId="extendedtext-short">
    <w:name w:val="extendedtext-short"/>
    <w:basedOn w:val="a2"/>
    <w:rsid w:val="00BF5540"/>
  </w:style>
  <w:style w:type="paragraph" w:customStyle="1" w:styleId="afffffffff8">
    <w:name w:val="a"/>
    <w:basedOn w:val="a1"/>
    <w:rsid w:val="00BF55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ListLabel17">
    <w:name w:val="ListLabel 17"/>
    <w:qFormat/>
    <w:rsid w:val="00D9707C"/>
    <w:rPr>
      <w:lang w:val="ru-RU" w:eastAsia="en-US" w:bidi="ar-SA"/>
    </w:rPr>
  </w:style>
  <w:style w:type="character" w:customStyle="1" w:styleId="ListLabel18">
    <w:name w:val="ListLabel 18"/>
    <w:qFormat/>
    <w:rsid w:val="00D9707C"/>
    <w:rPr>
      <w:lang w:val="ru-RU" w:eastAsia="en-US" w:bidi="ar-SA"/>
    </w:rPr>
  </w:style>
  <w:style w:type="character" w:customStyle="1" w:styleId="ListLabel19">
    <w:name w:val="ListLabel 19"/>
    <w:qFormat/>
    <w:rsid w:val="00D9707C"/>
    <w:rPr>
      <w:lang w:val="ru-RU" w:eastAsia="en-US" w:bidi="ar-SA"/>
    </w:rPr>
  </w:style>
  <w:style w:type="character" w:customStyle="1" w:styleId="ListLabel20">
    <w:name w:val="ListLabel 20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21">
    <w:name w:val="ListLabel 21"/>
    <w:qFormat/>
    <w:rsid w:val="00D9707C"/>
    <w:rPr>
      <w:rFonts w:eastAsia="Times New Roman" w:cs="Times New Roman"/>
      <w:b w:val="0"/>
      <w:bCs w:val="0"/>
      <w:i w:val="0"/>
      <w:iCs w:val="0"/>
      <w:spacing w:val="-2"/>
      <w:w w:val="100"/>
      <w:sz w:val="28"/>
      <w:szCs w:val="28"/>
      <w:lang w:val="ru-RU" w:eastAsia="en-US" w:bidi="ar-SA"/>
    </w:rPr>
  </w:style>
  <w:style w:type="character" w:customStyle="1" w:styleId="ListLabel22">
    <w:name w:val="ListLabel 22"/>
    <w:qFormat/>
    <w:rsid w:val="00D9707C"/>
    <w:rPr>
      <w:lang w:val="ru-RU" w:eastAsia="en-US" w:bidi="ar-SA"/>
    </w:rPr>
  </w:style>
  <w:style w:type="character" w:customStyle="1" w:styleId="ListLabel23">
    <w:name w:val="ListLabel 23"/>
    <w:qFormat/>
    <w:rsid w:val="00D9707C"/>
    <w:rPr>
      <w:lang w:val="ru-RU" w:eastAsia="en-US" w:bidi="ar-SA"/>
    </w:rPr>
  </w:style>
  <w:style w:type="character" w:customStyle="1" w:styleId="ListLabel24">
    <w:name w:val="ListLabel 24"/>
    <w:qFormat/>
    <w:rsid w:val="00D9707C"/>
    <w:rPr>
      <w:lang w:val="ru-RU" w:eastAsia="en-US" w:bidi="ar-SA"/>
    </w:rPr>
  </w:style>
  <w:style w:type="character" w:customStyle="1" w:styleId="ListLabel25">
    <w:name w:val="ListLabel 25"/>
    <w:qFormat/>
    <w:rsid w:val="00D9707C"/>
    <w:rPr>
      <w:lang w:val="ru-RU" w:eastAsia="en-US" w:bidi="ar-SA"/>
    </w:rPr>
  </w:style>
  <w:style w:type="character" w:customStyle="1" w:styleId="ListLabel26">
    <w:name w:val="ListLabel 26"/>
    <w:qFormat/>
    <w:rsid w:val="00D9707C"/>
    <w:rPr>
      <w:lang w:val="ru-RU" w:eastAsia="en-US" w:bidi="ar-SA"/>
    </w:rPr>
  </w:style>
  <w:style w:type="character" w:customStyle="1" w:styleId="ListLabel27">
    <w:name w:val="ListLabel 27"/>
    <w:qFormat/>
    <w:rsid w:val="00D9707C"/>
    <w:rPr>
      <w:lang w:val="ru-RU" w:eastAsia="en-US" w:bidi="ar-SA"/>
    </w:rPr>
  </w:style>
  <w:style w:type="character" w:customStyle="1" w:styleId="ListLabel28">
    <w:name w:val="ListLabel 28"/>
    <w:qFormat/>
    <w:rsid w:val="00D9707C"/>
    <w:rPr>
      <w:lang w:val="ru-RU" w:eastAsia="en-US" w:bidi="ar-SA"/>
    </w:rPr>
  </w:style>
  <w:style w:type="character" w:customStyle="1" w:styleId="ListLabel29">
    <w:name w:val="ListLabel 29"/>
    <w:qFormat/>
    <w:rsid w:val="00D9707C"/>
    <w:rPr>
      <w:rFonts w:eastAsia="Times New Roman" w:cs="Times New Roman"/>
      <w:b w:val="0"/>
      <w:bCs w:val="0"/>
      <w:i w:val="0"/>
      <w:iCs w:val="0"/>
      <w:spacing w:val="-1"/>
      <w:w w:val="100"/>
      <w:sz w:val="28"/>
      <w:szCs w:val="28"/>
      <w:lang w:val="ru-RU" w:eastAsia="en-US" w:bidi="ar-SA"/>
    </w:rPr>
  </w:style>
  <w:style w:type="character" w:customStyle="1" w:styleId="ListLabel30">
    <w:name w:val="ListLabel 30"/>
    <w:qFormat/>
    <w:rsid w:val="00D9707C"/>
    <w:rPr>
      <w:lang w:val="ru-RU" w:eastAsia="en-US" w:bidi="ar-SA"/>
    </w:rPr>
  </w:style>
  <w:style w:type="character" w:customStyle="1" w:styleId="ListLabel31">
    <w:name w:val="ListLabel 31"/>
    <w:qFormat/>
    <w:rsid w:val="00D9707C"/>
    <w:rPr>
      <w:lang w:val="ru-RU" w:eastAsia="en-US" w:bidi="ar-SA"/>
    </w:rPr>
  </w:style>
  <w:style w:type="character" w:customStyle="1" w:styleId="ListLabel32">
    <w:name w:val="ListLabel 32"/>
    <w:qFormat/>
    <w:rsid w:val="00D9707C"/>
    <w:rPr>
      <w:lang w:val="ru-RU" w:eastAsia="en-US" w:bidi="ar-SA"/>
    </w:rPr>
  </w:style>
  <w:style w:type="character" w:customStyle="1" w:styleId="ListLabel33">
    <w:name w:val="ListLabel 33"/>
    <w:qFormat/>
    <w:rsid w:val="00D9707C"/>
    <w:rPr>
      <w:lang w:val="ru-RU" w:eastAsia="en-US" w:bidi="ar-SA"/>
    </w:rPr>
  </w:style>
  <w:style w:type="character" w:customStyle="1" w:styleId="ListLabel34">
    <w:name w:val="ListLabel 34"/>
    <w:qFormat/>
    <w:rsid w:val="00D9707C"/>
    <w:rPr>
      <w:lang w:val="ru-RU" w:eastAsia="en-US" w:bidi="ar-SA"/>
    </w:rPr>
  </w:style>
  <w:style w:type="character" w:customStyle="1" w:styleId="ListLabel35">
    <w:name w:val="ListLabel 35"/>
    <w:qFormat/>
    <w:rsid w:val="00D9707C"/>
    <w:rPr>
      <w:lang w:val="ru-RU" w:eastAsia="en-US" w:bidi="ar-SA"/>
    </w:rPr>
  </w:style>
  <w:style w:type="character" w:customStyle="1" w:styleId="ListLabel36">
    <w:name w:val="ListLabel 36"/>
    <w:qFormat/>
    <w:rsid w:val="00D9707C"/>
    <w:rPr>
      <w:lang w:val="ru-RU" w:eastAsia="en-US" w:bidi="ar-SA"/>
    </w:rPr>
  </w:style>
  <w:style w:type="character" w:customStyle="1" w:styleId="ListLabel37">
    <w:name w:val="ListLabel 37"/>
    <w:qFormat/>
    <w:rsid w:val="00D9707C"/>
    <w:rPr>
      <w:lang w:val="ru-RU" w:eastAsia="en-US" w:bidi="ar-SA"/>
    </w:rPr>
  </w:style>
  <w:style w:type="character" w:customStyle="1" w:styleId="ListLabel38">
    <w:name w:val="ListLabel 38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39">
    <w:name w:val="ListLabel 39"/>
    <w:qFormat/>
    <w:rsid w:val="00D9707C"/>
    <w:rPr>
      <w:lang w:val="ru-RU" w:eastAsia="en-US" w:bidi="ar-SA"/>
    </w:rPr>
  </w:style>
  <w:style w:type="character" w:customStyle="1" w:styleId="ListLabel40">
    <w:name w:val="ListLabel 40"/>
    <w:qFormat/>
    <w:rsid w:val="00D9707C"/>
    <w:rPr>
      <w:lang w:val="ru-RU" w:eastAsia="en-US" w:bidi="ar-SA"/>
    </w:rPr>
  </w:style>
  <w:style w:type="character" w:customStyle="1" w:styleId="ListLabel41">
    <w:name w:val="ListLabel 41"/>
    <w:qFormat/>
    <w:rsid w:val="00D9707C"/>
    <w:rPr>
      <w:lang w:val="ru-RU" w:eastAsia="en-US" w:bidi="ar-SA"/>
    </w:rPr>
  </w:style>
  <w:style w:type="character" w:customStyle="1" w:styleId="ListLabel42">
    <w:name w:val="ListLabel 42"/>
    <w:qFormat/>
    <w:rsid w:val="00D9707C"/>
    <w:rPr>
      <w:lang w:val="ru-RU" w:eastAsia="en-US" w:bidi="ar-SA"/>
    </w:rPr>
  </w:style>
  <w:style w:type="character" w:customStyle="1" w:styleId="ListLabel43">
    <w:name w:val="ListLabel 43"/>
    <w:qFormat/>
    <w:rsid w:val="00D9707C"/>
    <w:rPr>
      <w:lang w:val="ru-RU" w:eastAsia="en-US" w:bidi="ar-SA"/>
    </w:rPr>
  </w:style>
  <w:style w:type="character" w:customStyle="1" w:styleId="ListLabel44">
    <w:name w:val="ListLabel 44"/>
    <w:qFormat/>
    <w:rsid w:val="00D9707C"/>
    <w:rPr>
      <w:lang w:val="ru-RU" w:eastAsia="en-US" w:bidi="ar-SA"/>
    </w:rPr>
  </w:style>
  <w:style w:type="character" w:customStyle="1" w:styleId="ListLabel45">
    <w:name w:val="ListLabel 45"/>
    <w:qFormat/>
    <w:rsid w:val="00D9707C"/>
    <w:rPr>
      <w:lang w:val="ru-RU" w:eastAsia="en-US" w:bidi="ar-SA"/>
    </w:rPr>
  </w:style>
  <w:style w:type="character" w:customStyle="1" w:styleId="ListLabel46">
    <w:name w:val="ListLabel 46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47">
    <w:name w:val="ListLabel 47"/>
    <w:qFormat/>
    <w:rsid w:val="00D9707C"/>
    <w:rPr>
      <w:lang w:val="ru-RU" w:eastAsia="en-US" w:bidi="ar-SA"/>
    </w:rPr>
  </w:style>
  <w:style w:type="character" w:customStyle="1" w:styleId="ListLabel48">
    <w:name w:val="ListLabel 48"/>
    <w:qFormat/>
    <w:rsid w:val="00D9707C"/>
    <w:rPr>
      <w:lang w:val="ru-RU" w:eastAsia="en-US" w:bidi="ar-SA"/>
    </w:rPr>
  </w:style>
  <w:style w:type="character" w:customStyle="1" w:styleId="ListLabel49">
    <w:name w:val="ListLabel 49"/>
    <w:qFormat/>
    <w:rsid w:val="00D9707C"/>
    <w:rPr>
      <w:lang w:val="ru-RU" w:eastAsia="en-US" w:bidi="ar-SA"/>
    </w:rPr>
  </w:style>
  <w:style w:type="character" w:customStyle="1" w:styleId="ListLabel50">
    <w:name w:val="ListLabel 50"/>
    <w:qFormat/>
    <w:rsid w:val="00D9707C"/>
    <w:rPr>
      <w:lang w:val="ru-RU" w:eastAsia="en-US" w:bidi="ar-SA"/>
    </w:rPr>
  </w:style>
  <w:style w:type="character" w:customStyle="1" w:styleId="ListLabel51">
    <w:name w:val="ListLabel 51"/>
    <w:qFormat/>
    <w:rsid w:val="00D9707C"/>
    <w:rPr>
      <w:lang w:val="ru-RU" w:eastAsia="en-US" w:bidi="ar-SA"/>
    </w:rPr>
  </w:style>
  <w:style w:type="character" w:customStyle="1" w:styleId="ListLabel52">
    <w:name w:val="ListLabel 52"/>
    <w:qFormat/>
    <w:rsid w:val="00D9707C"/>
    <w:rPr>
      <w:lang w:val="ru-RU" w:eastAsia="en-US" w:bidi="ar-SA"/>
    </w:rPr>
  </w:style>
  <w:style w:type="character" w:customStyle="1" w:styleId="ListLabel53">
    <w:name w:val="ListLabel 53"/>
    <w:qFormat/>
    <w:rsid w:val="00D9707C"/>
    <w:rPr>
      <w:lang w:val="ru-RU" w:eastAsia="en-US" w:bidi="ar-SA"/>
    </w:rPr>
  </w:style>
  <w:style w:type="character" w:customStyle="1" w:styleId="ListLabel54">
    <w:name w:val="ListLabel 54"/>
    <w:qFormat/>
    <w:rsid w:val="00D9707C"/>
    <w:rPr>
      <w:lang w:val="ru-RU" w:eastAsia="en-US" w:bidi="ar-SA"/>
    </w:rPr>
  </w:style>
  <w:style w:type="character" w:customStyle="1" w:styleId="ListLabel55">
    <w:name w:val="ListLabel 55"/>
    <w:qFormat/>
    <w:rsid w:val="00D9707C"/>
    <w:rPr>
      <w:lang w:val="ru-RU" w:eastAsia="en-US" w:bidi="ar-SA"/>
    </w:rPr>
  </w:style>
  <w:style w:type="character" w:customStyle="1" w:styleId="ListLabel56">
    <w:name w:val="ListLabel 56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57">
    <w:name w:val="ListLabel 57"/>
    <w:qFormat/>
    <w:rsid w:val="00D9707C"/>
    <w:rPr>
      <w:rFonts w:eastAsia="Times New Roman" w:cs="Times New Roman"/>
      <w:b w:val="0"/>
      <w:bCs w:val="0"/>
      <w:i w:val="0"/>
      <w:iCs w:val="0"/>
      <w:spacing w:val="-3"/>
      <w:w w:val="100"/>
      <w:sz w:val="28"/>
      <w:szCs w:val="28"/>
      <w:lang w:val="ru-RU" w:eastAsia="en-US" w:bidi="ar-SA"/>
    </w:rPr>
  </w:style>
  <w:style w:type="character" w:customStyle="1" w:styleId="ListLabel58">
    <w:name w:val="ListLabel 58"/>
    <w:qFormat/>
    <w:rsid w:val="00D9707C"/>
    <w:rPr>
      <w:lang w:val="ru-RU" w:eastAsia="en-US" w:bidi="ar-SA"/>
    </w:rPr>
  </w:style>
  <w:style w:type="character" w:customStyle="1" w:styleId="ListLabel59">
    <w:name w:val="ListLabel 59"/>
    <w:qFormat/>
    <w:rsid w:val="00D9707C"/>
    <w:rPr>
      <w:lang w:val="ru-RU" w:eastAsia="en-US" w:bidi="ar-SA"/>
    </w:rPr>
  </w:style>
  <w:style w:type="character" w:customStyle="1" w:styleId="ListLabel60">
    <w:name w:val="ListLabel 60"/>
    <w:qFormat/>
    <w:rsid w:val="00D9707C"/>
    <w:rPr>
      <w:lang w:val="ru-RU" w:eastAsia="en-US" w:bidi="ar-SA"/>
    </w:rPr>
  </w:style>
  <w:style w:type="character" w:customStyle="1" w:styleId="ListLabel61">
    <w:name w:val="ListLabel 61"/>
    <w:qFormat/>
    <w:rsid w:val="00D9707C"/>
    <w:rPr>
      <w:lang w:val="ru-RU" w:eastAsia="en-US" w:bidi="ar-SA"/>
    </w:rPr>
  </w:style>
  <w:style w:type="character" w:customStyle="1" w:styleId="ListLabel62">
    <w:name w:val="ListLabel 62"/>
    <w:qFormat/>
    <w:rsid w:val="00D9707C"/>
    <w:rPr>
      <w:lang w:val="ru-RU" w:eastAsia="en-US" w:bidi="ar-SA"/>
    </w:rPr>
  </w:style>
  <w:style w:type="character" w:customStyle="1" w:styleId="ListLabel63">
    <w:name w:val="ListLabel 63"/>
    <w:qFormat/>
    <w:rsid w:val="00D9707C"/>
    <w:rPr>
      <w:lang w:val="ru-RU" w:eastAsia="en-US" w:bidi="ar-SA"/>
    </w:rPr>
  </w:style>
  <w:style w:type="character" w:customStyle="1" w:styleId="ListLabel64">
    <w:name w:val="ListLabel 64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65">
    <w:name w:val="ListLabel 65"/>
    <w:qFormat/>
    <w:rsid w:val="00D9707C"/>
    <w:rPr>
      <w:lang w:val="ru-RU" w:eastAsia="en-US" w:bidi="ar-SA"/>
    </w:rPr>
  </w:style>
  <w:style w:type="character" w:customStyle="1" w:styleId="ListLabel66">
    <w:name w:val="ListLabel 66"/>
    <w:qFormat/>
    <w:rsid w:val="00D9707C"/>
    <w:rPr>
      <w:lang w:val="ru-RU" w:eastAsia="en-US" w:bidi="ar-SA"/>
    </w:rPr>
  </w:style>
  <w:style w:type="character" w:customStyle="1" w:styleId="ListLabel67">
    <w:name w:val="ListLabel 67"/>
    <w:qFormat/>
    <w:rsid w:val="00D9707C"/>
    <w:rPr>
      <w:lang w:val="ru-RU" w:eastAsia="en-US" w:bidi="ar-SA"/>
    </w:rPr>
  </w:style>
  <w:style w:type="character" w:customStyle="1" w:styleId="ListLabel68">
    <w:name w:val="ListLabel 68"/>
    <w:qFormat/>
    <w:rsid w:val="00D9707C"/>
    <w:rPr>
      <w:lang w:val="ru-RU" w:eastAsia="en-US" w:bidi="ar-SA"/>
    </w:rPr>
  </w:style>
  <w:style w:type="character" w:customStyle="1" w:styleId="ListLabel69">
    <w:name w:val="ListLabel 69"/>
    <w:qFormat/>
    <w:rsid w:val="00D9707C"/>
    <w:rPr>
      <w:lang w:val="ru-RU" w:eastAsia="en-US" w:bidi="ar-SA"/>
    </w:rPr>
  </w:style>
  <w:style w:type="character" w:customStyle="1" w:styleId="ListLabel70">
    <w:name w:val="ListLabel 70"/>
    <w:qFormat/>
    <w:rsid w:val="00D9707C"/>
    <w:rPr>
      <w:lang w:val="ru-RU" w:eastAsia="en-US" w:bidi="ar-SA"/>
    </w:rPr>
  </w:style>
  <w:style w:type="character" w:customStyle="1" w:styleId="ListLabel71">
    <w:name w:val="ListLabel 71"/>
    <w:qFormat/>
    <w:rsid w:val="00D9707C"/>
    <w:rPr>
      <w:lang w:val="ru-RU" w:eastAsia="en-US" w:bidi="ar-SA"/>
    </w:rPr>
  </w:style>
  <w:style w:type="character" w:customStyle="1" w:styleId="ListLabel72">
    <w:name w:val="ListLabel 72"/>
    <w:qFormat/>
    <w:rsid w:val="00D9707C"/>
    <w:rPr>
      <w:lang w:val="ru-RU" w:eastAsia="en-US" w:bidi="ar-SA"/>
    </w:rPr>
  </w:style>
  <w:style w:type="character" w:customStyle="1" w:styleId="ListLabel73">
    <w:name w:val="ListLabel 73"/>
    <w:qFormat/>
    <w:rsid w:val="00D9707C"/>
    <w:rPr>
      <w:lang w:val="ru-RU" w:eastAsia="en-US" w:bidi="ar-SA"/>
    </w:rPr>
  </w:style>
  <w:style w:type="character" w:customStyle="1" w:styleId="ListLabel74">
    <w:name w:val="ListLabel 74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75">
    <w:name w:val="ListLabel 75"/>
    <w:qFormat/>
    <w:rsid w:val="00D9707C"/>
    <w:rPr>
      <w:lang w:val="ru-RU" w:eastAsia="en-US" w:bidi="ar-SA"/>
    </w:rPr>
  </w:style>
  <w:style w:type="character" w:customStyle="1" w:styleId="ListLabel76">
    <w:name w:val="ListLabel 76"/>
    <w:qFormat/>
    <w:rsid w:val="00D9707C"/>
    <w:rPr>
      <w:lang w:val="ru-RU" w:eastAsia="en-US" w:bidi="ar-SA"/>
    </w:rPr>
  </w:style>
  <w:style w:type="character" w:customStyle="1" w:styleId="ListLabel77">
    <w:name w:val="ListLabel 77"/>
    <w:qFormat/>
    <w:rsid w:val="00D9707C"/>
    <w:rPr>
      <w:lang w:val="ru-RU" w:eastAsia="en-US" w:bidi="ar-SA"/>
    </w:rPr>
  </w:style>
  <w:style w:type="character" w:customStyle="1" w:styleId="ListLabel78">
    <w:name w:val="ListLabel 78"/>
    <w:qFormat/>
    <w:rsid w:val="00D9707C"/>
    <w:rPr>
      <w:lang w:val="ru-RU" w:eastAsia="en-US" w:bidi="ar-SA"/>
    </w:rPr>
  </w:style>
  <w:style w:type="character" w:customStyle="1" w:styleId="ListLabel79">
    <w:name w:val="ListLabel 79"/>
    <w:qFormat/>
    <w:rsid w:val="00D9707C"/>
    <w:rPr>
      <w:lang w:val="ru-RU" w:eastAsia="en-US" w:bidi="ar-SA"/>
    </w:rPr>
  </w:style>
  <w:style w:type="character" w:customStyle="1" w:styleId="ListLabel80">
    <w:name w:val="ListLabel 80"/>
    <w:qFormat/>
    <w:rsid w:val="00D9707C"/>
    <w:rPr>
      <w:lang w:val="ru-RU" w:eastAsia="en-US" w:bidi="ar-SA"/>
    </w:rPr>
  </w:style>
  <w:style w:type="character" w:customStyle="1" w:styleId="ListLabel81">
    <w:name w:val="ListLabel 81"/>
    <w:qFormat/>
    <w:rsid w:val="00D9707C"/>
    <w:rPr>
      <w:lang w:val="ru-RU" w:eastAsia="en-US" w:bidi="ar-SA"/>
    </w:rPr>
  </w:style>
  <w:style w:type="character" w:customStyle="1" w:styleId="ListLabel82">
    <w:name w:val="ListLabel 82"/>
    <w:qFormat/>
    <w:rsid w:val="00D9707C"/>
    <w:rPr>
      <w:rFonts w:eastAsia="Times New Roman" w:cs="Times New Roman"/>
      <w:b/>
      <w:bCs/>
      <w:i w:val="0"/>
      <w:iCs w:val="0"/>
      <w:spacing w:val="0"/>
      <w:w w:val="100"/>
      <w:sz w:val="28"/>
      <w:szCs w:val="28"/>
      <w:lang w:val="ru-RU" w:eastAsia="en-US" w:bidi="ar-SA"/>
    </w:rPr>
  </w:style>
  <w:style w:type="character" w:customStyle="1" w:styleId="ListLabel83">
    <w:name w:val="ListLabel 83"/>
    <w:qFormat/>
    <w:rsid w:val="00D9707C"/>
    <w:rPr>
      <w:lang w:val="ru-RU" w:eastAsia="en-US" w:bidi="ar-SA"/>
    </w:rPr>
  </w:style>
  <w:style w:type="character" w:customStyle="1" w:styleId="ListLabel84">
    <w:name w:val="ListLabel 84"/>
    <w:qFormat/>
    <w:rsid w:val="00D9707C"/>
    <w:rPr>
      <w:lang w:val="ru-RU" w:eastAsia="en-US" w:bidi="ar-SA"/>
    </w:rPr>
  </w:style>
  <w:style w:type="character" w:customStyle="1" w:styleId="ListLabel85">
    <w:name w:val="ListLabel 85"/>
    <w:qFormat/>
    <w:rsid w:val="00D9707C"/>
    <w:rPr>
      <w:lang w:val="ru-RU" w:eastAsia="en-US" w:bidi="ar-SA"/>
    </w:rPr>
  </w:style>
  <w:style w:type="character" w:customStyle="1" w:styleId="ListLabel86">
    <w:name w:val="ListLabel 86"/>
    <w:qFormat/>
    <w:rsid w:val="00D9707C"/>
    <w:rPr>
      <w:lang w:val="ru-RU" w:eastAsia="en-US" w:bidi="ar-SA"/>
    </w:rPr>
  </w:style>
  <w:style w:type="character" w:customStyle="1" w:styleId="ListLabel87">
    <w:name w:val="ListLabel 87"/>
    <w:qFormat/>
    <w:rsid w:val="00D9707C"/>
    <w:rPr>
      <w:lang w:val="ru-RU" w:eastAsia="en-US" w:bidi="ar-SA"/>
    </w:rPr>
  </w:style>
  <w:style w:type="character" w:customStyle="1" w:styleId="ListLabel88">
    <w:name w:val="ListLabel 88"/>
    <w:qFormat/>
    <w:rsid w:val="00D9707C"/>
    <w:rPr>
      <w:lang w:val="ru-RU" w:eastAsia="en-US" w:bidi="ar-SA"/>
    </w:rPr>
  </w:style>
  <w:style w:type="character" w:customStyle="1" w:styleId="ListLabel89">
    <w:name w:val="ListLabel 89"/>
    <w:qFormat/>
    <w:rsid w:val="00D9707C"/>
    <w:rPr>
      <w:lang w:val="ru-RU" w:eastAsia="en-US" w:bidi="ar-SA"/>
    </w:rPr>
  </w:style>
  <w:style w:type="character" w:customStyle="1" w:styleId="ListLabel90">
    <w:name w:val="ListLabel 90"/>
    <w:qFormat/>
    <w:rsid w:val="00D9707C"/>
    <w:rPr>
      <w:lang w:val="ru-RU" w:eastAsia="en-US" w:bidi="ar-SA"/>
    </w:rPr>
  </w:style>
  <w:style w:type="character" w:customStyle="1" w:styleId="ListLabel91">
    <w:name w:val="ListLabel 91"/>
    <w:qFormat/>
    <w:rsid w:val="00D9707C"/>
    <w:rPr>
      <w:sz w:val="28"/>
    </w:rPr>
  </w:style>
  <w:style w:type="character" w:customStyle="1" w:styleId="ListLabel92">
    <w:name w:val="ListLabel 92"/>
    <w:qFormat/>
    <w:rsid w:val="00D9707C"/>
  </w:style>
  <w:style w:type="character" w:customStyle="1" w:styleId="ListLabel93">
    <w:name w:val="ListLabel 93"/>
    <w:qFormat/>
    <w:rsid w:val="00D9707C"/>
    <w:rPr>
      <w:spacing w:val="23"/>
    </w:rPr>
  </w:style>
  <w:style w:type="character" w:customStyle="1" w:styleId="ListLabel94">
    <w:name w:val="ListLabel 94"/>
    <w:qFormat/>
    <w:rsid w:val="00D9707C"/>
    <w:rPr>
      <w:lang w:val="ru-RU" w:eastAsia="en-US" w:bidi="ar-SA"/>
    </w:rPr>
  </w:style>
  <w:style w:type="character" w:customStyle="1" w:styleId="ListLabel95">
    <w:name w:val="ListLabel 95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96">
    <w:name w:val="ListLabel 96"/>
    <w:qFormat/>
    <w:rsid w:val="00D9707C"/>
    <w:rPr>
      <w:rFonts w:cs="Symbol"/>
      <w:lang w:val="ru-RU" w:eastAsia="en-US" w:bidi="ar-SA"/>
    </w:rPr>
  </w:style>
  <w:style w:type="character" w:customStyle="1" w:styleId="ListLabel97">
    <w:name w:val="ListLabel 97"/>
    <w:qFormat/>
    <w:rsid w:val="00D9707C"/>
    <w:rPr>
      <w:rFonts w:cs="Symbol"/>
      <w:lang w:val="ru-RU" w:eastAsia="en-US" w:bidi="ar-SA"/>
    </w:rPr>
  </w:style>
  <w:style w:type="character" w:customStyle="1" w:styleId="ListLabel98">
    <w:name w:val="ListLabel 98"/>
    <w:qFormat/>
    <w:rsid w:val="00D9707C"/>
    <w:rPr>
      <w:rFonts w:cs="Symbol"/>
      <w:lang w:val="ru-RU" w:eastAsia="en-US" w:bidi="ar-SA"/>
    </w:rPr>
  </w:style>
  <w:style w:type="character" w:customStyle="1" w:styleId="ListLabel99">
    <w:name w:val="ListLabel 99"/>
    <w:qFormat/>
    <w:rsid w:val="00D9707C"/>
    <w:rPr>
      <w:rFonts w:cs="Symbol"/>
      <w:lang w:val="ru-RU" w:eastAsia="en-US" w:bidi="ar-SA"/>
    </w:rPr>
  </w:style>
  <w:style w:type="character" w:customStyle="1" w:styleId="ListLabel100">
    <w:name w:val="ListLabel 100"/>
    <w:qFormat/>
    <w:rsid w:val="00D9707C"/>
    <w:rPr>
      <w:rFonts w:cs="Symbol"/>
      <w:lang w:val="ru-RU" w:eastAsia="en-US" w:bidi="ar-SA"/>
    </w:rPr>
  </w:style>
  <w:style w:type="character" w:customStyle="1" w:styleId="ListLabel101">
    <w:name w:val="ListLabel 101"/>
    <w:qFormat/>
    <w:rsid w:val="00D9707C"/>
    <w:rPr>
      <w:rFonts w:cs="Symbol"/>
      <w:lang w:val="ru-RU" w:eastAsia="en-US" w:bidi="ar-SA"/>
    </w:rPr>
  </w:style>
  <w:style w:type="character" w:customStyle="1" w:styleId="ListLabel102">
    <w:name w:val="ListLabel 102"/>
    <w:qFormat/>
    <w:rsid w:val="00D9707C"/>
    <w:rPr>
      <w:rFonts w:cs="Symbol"/>
      <w:lang w:val="ru-RU" w:eastAsia="en-US" w:bidi="ar-SA"/>
    </w:rPr>
  </w:style>
  <w:style w:type="character" w:customStyle="1" w:styleId="ListLabel104">
    <w:name w:val="ListLabel 104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105">
    <w:name w:val="ListLabel 105"/>
    <w:qFormat/>
    <w:rsid w:val="00D9707C"/>
    <w:rPr>
      <w:rFonts w:cs="Symbol"/>
      <w:lang w:val="ru-RU" w:eastAsia="en-US" w:bidi="ar-SA"/>
    </w:rPr>
  </w:style>
  <w:style w:type="character" w:customStyle="1" w:styleId="ListLabel106">
    <w:name w:val="ListLabel 106"/>
    <w:qFormat/>
    <w:rsid w:val="00D9707C"/>
    <w:rPr>
      <w:rFonts w:cs="Symbol"/>
      <w:lang w:val="ru-RU" w:eastAsia="en-US" w:bidi="ar-SA"/>
    </w:rPr>
  </w:style>
  <w:style w:type="character" w:customStyle="1" w:styleId="ListLabel107">
    <w:name w:val="ListLabel 107"/>
    <w:qFormat/>
    <w:rsid w:val="00D9707C"/>
    <w:rPr>
      <w:rFonts w:cs="Symbol"/>
      <w:lang w:val="ru-RU" w:eastAsia="en-US" w:bidi="ar-SA"/>
    </w:rPr>
  </w:style>
  <w:style w:type="character" w:customStyle="1" w:styleId="ListLabel108">
    <w:name w:val="ListLabel 108"/>
    <w:qFormat/>
    <w:rsid w:val="00D9707C"/>
    <w:rPr>
      <w:rFonts w:cs="Symbol"/>
      <w:lang w:val="ru-RU" w:eastAsia="en-US" w:bidi="ar-SA"/>
    </w:rPr>
  </w:style>
  <w:style w:type="character" w:customStyle="1" w:styleId="ListLabel109">
    <w:name w:val="ListLabel 109"/>
    <w:qFormat/>
    <w:rsid w:val="00D9707C"/>
    <w:rPr>
      <w:rFonts w:cs="Symbol"/>
      <w:lang w:val="ru-RU" w:eastAsia="en-US" w:bidi="ar-SA"/>
    </w:rPr>
  </w:style>
  <w:style w:type="character" w:customStyle="1" w:styleId="ListLabel110">
    <w:name w:val="ListLabel 110"/>
    <w:qFormat/>
    <w:rsid w:val="00D9707C"/>
    <w:rPr>
      <w:rFonts w:cs="Symbol"/>
      <w:lang w:val="ru-RU" w:eastAsia="en-US" w:bidi="ar-SA"/>
    </w:rPr>
  </w:style>
  <w:style w:type="character" w:customStyle="1" w:styleId="ListLabel111">
    <w:name w:val="ListLabel 111"/>
    <w:qFormat/>
    <w:rsid w:val="00D9707C"/>
    <w:rPr>
      <w:rFonts w:cs="Symbol"/>
      <w:lang w:val="ru-RU" w:eastAsia="en-US" w:bidi="ar-SA"/>
    </w:rPr>
  </w:style>
  <w:style w:type="character" w:customStyle="1" w:styleId="ListLabel112">
    <w:name w:val="ListLabel 112"/>
    <w:qFormat/>
    <w:rsid w:val="00D9707C"/>
    <w:rPr>
      <w:lang w:val="ru-RU" w:eastAsia="en-US" w:bidi="ar-SA"/>
    </w:rPr>
  </w:style>
  <w:style w:type="character" w:customStyle="1" w:styleId="ListLabel113">
    <w:name w:val="ListLabel 113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114">
    <w:name w:val="ListLabel 114"/>
    <w:qFormat/>
    <w:rsid w:val="00D9707C"/>
    <w:rPr>
      <w:rFonts w:eastAsia="Times New Roman" w:cs="Times New Roman"/>
      <w:b w:val="0"/>
      <w:bCs w:val="0"/>
      <w:i w:val="0"/>
      <w:iCs w:val="0"/>
      <w:spacing w:val="-2"/>
      <w:w w:val="100"/>
      <w:sz w:val="28"/>
      <w:szCs w:val="28"/>
      <w:lang w:val="ru-RU" w:eastAsia="en-US" w:bidi="ar-SA"/>
    </w:rPr>
  </w:style>
  <w:style w:type="character" w:customStyle="1" w:styleId="ListLabel115">
    <w:name w:val="ListLabel 115"/>
    <w:qFormat/>
    <w:rsid w:val="00D9707C"/>
    <w:rPr>
      <w:rFonts w:cs="Symbol"/>
      <w:lang w:val="ru-RU" w:eastAsia="en-US" w:bidi="ar-SA"/>
    </w:rPr>
  </w:style>
  <w:style w:type="character" w:customStyle="1" w:styleId="ListLabel116">
    <w:name w:val="ListLabel 116"/>
    <w:qFormat/>
    <w:rsid w:val="00D9707C"/>
    <w:rPr>
      <w:rFonts w:cs="Symbol"/>
      <w:lang w:val="ru-RU" w:eastAsia="en-US" w:bidi="ar-SA"/>
    </w:rPr>
  </w:style>
  <w:style w:type="character" w:customStyle="1" w:styleId="ListLabel117">
    <w:name w:val="ListLabel 117"/>
    <w:qFormat/>
    <w:rsid w:val="00D9707C"/>
    <w:rPr>
      <w:rFonts w:cs="Symbol"/>
      <w:lang w:val="ru-RU" w:eastAsia="en-US" w:bidi="ar-SA"/>
    </w:rPr>
  </w:style>
  <w:style w:type="character" w:customStyle="1" w:styleId="ListLabel118">
    <w:name w:val="ListLabel 118"/>
    <w:qFormat/>
    <w:rsid w:val="00D9707C"/>
    <w:rPr>
      <w:rFonts w:cs="Symbol"/>
      <w:lang w:val="ru-RU" w:eastAsia="en-US" w:bidi="ar-SA"/>
    </w:rPr>
  </w:style>
  <w:style w:type="character" w:customStyle="1" w:styleId="ListLabel119">
    <w:name w:val="ListLabel 119"/>
    <w:qFormat/>
    <w:rsid w:val="00D9707C"/>
    <w:rPr>
      <w:rFonts w:cs="Symbol"/>
      <w:lang w:val="ru-RU" w:eastAsia="en-US" w:bidi="ar-SA"/>
    </w:rPr>
  </w:style>
  <w:style w:type="character" w:customStyle="1" w:styleId="ListLabel120">
    <w:name w:val="ListLabel 120"/>
    <w:qFormat/>
    <w:rsid w:val="00D9707C"/>
    <w:rPr>
      <w:rFonts w:cs="Symbol"/>
      <w:lang w:val="ru-RU" w:eastAsia="en-US" w:bidi="ar-SA"/>
    </w:rPr>
  </w:style>
  <w:style w:type="character" w:customStyle="1" w:styleId="ListLabel121">
    <w:name w:val="ListLabel 121"/>
    <w:qFormat/>
    <w:rsid w:val="00D9707C"/>
    <w:rPr>
      <w:lang w:val="ru-RU" w:eastAsia="en-US" w:bidi="ar-SA"/>
    </w:rPr>
  </w:style>
  <w:style w:type="character" w:customStyle="1" w:styleId="ListLabel122">
    <w:name w:val="ListLabel 122"/>
    <w:qFormat/>
    <w:rsid w:val="00D9707C"/>
    <w:rPr>
      <w:rFonts w:eastAsia="Times New Roman" w:cs="Times New Roman"/>
      <w:b w:val="0"/>
      <w:bCs w:val="0"/>
      <w:i w:val="0"/>
      <w:iCs w:val="0"/>
      <w:spacing w:val="-1"/>
      <w:w w:val="100"/>
      <w:sz w:val="28"/>
      <w:szCs w:val="28"/>
      <w:lang w:val="ru-RU" w:eastAsia="en-US" w:bidi="ar-SA"/>
    </w:rPr>
  </w:style>
  <w:style w:type="character" w:customStyle="1" w:styleId="ListLabel123">
    <w:name w:val="ListLabel 123"/>
    <w:qFormat/>
    <w:rsid w:val="00D9707C"/>
    <w:rPr>
      <w:rFonts w:cs="Symbol"/>
      <w:lang w:val="ru-RU" w:eastAsia="en-US" w:bidi="ar-SA"/>
    </w:rPr>
  </w:style>
  <w:style w:type="character" w:customStyle="1" w:styleId="ListLabel124">
    <w:name w:val="ListLabel 124"/>
    <w:qFormat/>
    <w:rsid w:val="00D9707C"/>
    <w:rPr>
      <w:rFonts w:cs="Symbol"/>
      <w:lang w:val="ru-RU" w:eastAsia="en-US" w:bidi="ar-SA"/>
    </w:rPr>
  </w:style>
  <w:style w:type="character" w:customStyle="1" w:styleId="ListLabel125">
    <w:name w:val="ListLabel 125"/>
    <w:qFormat/>
    <w:rsid w:val="00D9707C"/>
    <w:rPr>
      <w:rFonts w:cs="Symbol"/>
      <w:lang w:val="ru-RU" w:eastAsia="en-US" w:bidi="ar-SA"/>
    </w:rPr>
  </w:style>
  <w:style w:type="character" w:customStyle="1" w:styleId="ListLabel126">
    <w:name w:val="ListLabel 126"/>
    <w:qFormat/>
    <w:rsid w:val="00D9707C"/>
    <w:rPr>
      <w:rFonts w:cs="Symbol"/>
      <w:lang w:val="ru-RU" w:eastAsia="en-US" w:bidi="ar-SA"/>
    </w:rPr>
  </w:style>
  <w:style w:type="character" w:customStyle="1" w:styleId="ListLabel127">
    <w:name w:val="ListLabel 127"/>
    <w:qFormat/>
    <w:rsid w:val="00D9707C"/>
    <w:rPr>
      <w:rFonts w:cs="Symbol"/>
      <w:lang w:val="ru-RU" w:eastAsia="en-US" w:bidi="ar-SA"/>
    </w:rPr>
  </w:style>
  <w:style w:type="character" w:customStyle="1" w:styleId="ListLabel128">
    <w:name w:val="ListLabel 128"/>
    <w:qFormat/>
    <w:rsid w:val="00D9707C"/>
    <w:rPr>
      <w:rFonts w:cs="Symbol"/>
      <w:lang w:val="ru-RU" w:eastAsia="en-US" w:bidi="ar-SA"/>
    </w:rPr>
  </w:style>
  <w:style w:type="character" w:customStyle="1" w:styleId="ListLabel129">
    <w:name w:val="ListLabel 129"/>
    <w:qFormat/>
    <w:rsid w:val="00D9707C"/>
    <w:rPr>
      <w:rFonts w:cs="Symbol"/>
      <w:lang w:val="ru-RU" w:eastAsia="en-US" w:bidi="ar-SA"/>
    </w:rPr>
  </w:style>
  <w:style w:type="character" w:customStyle="1" w:styleId="ListLabel130">
    <w:name w:val="ListLabel 130"/>
    <w:qFormat/>
    <w:rsid w:val="00D9707C"/>
    <w:rPr>
      <w:lang w:val="ru-RU" w:eastAsia="en-US" w:bidi="ar-SA"/>
    </w:rPr>
  </w:style>
  <w:style w:type="character" w:customStyle="1" w:styleId="ListLabel131">
    <w:name w:val="ListLabel 131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132">
    <w:name w:val="ListLabel 132"/>
    <w:qFormat/>
    <w:rsid w:val="00D9707C"/>
    <w:rPr>
      <w:rFonts w:cs="Symbol"/>
      <w:lang w:val="ru-RU" w:eastAsia="en-US" w:bidi="ar-SA"/>
    </w:rPr>
  </w:style>
  <w:style w:type="character" w:customStyle="1" w:styleId="ListLabel133">
    <w:name w:val="ListLabel 133"/>
    <w:qFormat/>
    <w:rsid w:val="00D9707C"/>
    <w:rPr>
      <w:rFonts w:cs="Symbol"/>
      <w:lang w:val="ru-RU" w:eastAsia="en-US" w:bidi="ar-SA"/>
    </w:rPr>
  </w:style>
  <w:style w:type="character" w:customStyle="1" w:styleId="ListLabel134">
    <w:name w:val="ListLabel 134"/>
    <w:qFormat/>
    <w:rsid w:val="00D9707C"/>
    <w:rPr>
      <w:rFonts w:cs="Symbol"/>
      <w:lang w:val="ru-RU" w:eastAsia="en-US" w:bidi="ar-SA"/>
    </w:rPr>
  </w:style>
  <w:style w:type="character" w:customStyle="1" w:styleId="ListLabel135">
    <w:name w:val="ListLabel 135"/>
    <w:qFormat/>
    <w:rsid w:val="00D9707C"/>
    <w:rPr>
      <w:rFonts w:cs="Symbol"/>
      <w:lang w:val="ru-RU" w:eastAsia="en-US" w:bidi="ar-SA"/>
    </w:rPr>
  </w:style>
  <w:style w:type="character" w:customStyle="1" w:styleId="ListLabel136">
    <w:name w:val="ListLabel 136"/>
    <w:qFormat/>
    <w:rsid w:val="00D9707C"/>
    <w:rPr>
      <w:rFonts w:cs="Symbol"/>
      <w:lang w:val="ru-RU" w:eastAsia="en-US" w:bidi="ar-SA"/>
    </w:rPr>
  </w:style>
  <w:style w:type="character" w:customStyle="1" w:styleId="ListLabel137">
    <w:name w:val="ListLabel 137"/>
    <w:qFormat/>
    <w:rsid w:val="00D9707C"/>
    <w:rPr>
      <w:rFonts w:cs="Symbol"/>
      <w:lang w:val="ru-RU" w:eastAsia="en-US" w:bidi="ar-SA"/>
    </w:rPr>
  </w:style>
  <w:style w:type="character" w:customStyle="1" w:styleId="ListLabel138">
    <w:name w:val="ListLabel 138"/>
    <w:qFormat/>
    <w:rsid w:val="00D9707C"/>
    <w:rPr>
      <w:rFonts w:cs="Symbol"/>
      <w:lang w:val="ru-RU" w:eastAsia="en-US" w:bidi="ar-SA"/>
    </w:rPr>
  </w:style>
  <w:style w:type="character" w:customStyle="1" w:styleId="ListLabel139">
    <w:name w:val="ListLabel 139"/>
    <w:qFormat/>
    <w:rsid w:val="00D9707C"/>
    <w:rPr>
      <w:rFonts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140">
    <w:name w:val="ListLabel 140"/>
    <w:qFormat/>
    <w:rsid w:val="00D9707C"/>
    <w:rPr>
      <w:rFonts w:cs="Symbol"/>
      <w:lang w:val="ru-RU" w:eastAsia="en-US" w:bidi="ar-SA"/>
    </w:rPr>
  </w:style>
  <w:style w:type="character" w:customStyle="1" w:styleId="ListLabel141">
    <w:name w:val="ListLabel 141"/>
    <w:qFormat/>
    <w:rsid w:val="00D9707C"/>
    <w:rPr>
      <w:rFonts w:cs="Symbol"/>
      <w:lang w:val="ru-RU" w:eastAsia="en-US" w:bidi="ar-SA"/>
    </w:rPr>
  </w:style>
  <w:style w:type="character" w:customStyle="1" w:styleId="ListLabel142">
    <w:name w:val="ListLabel 142"/>
    <w:qFormat/>
    <w:rsid w:val="00D9707C"/>
    <w:rPr>
      <w:rFonts w:cs="Symbol"/>
      <w:lang w:val="ru-RU" w:eastAsia="en-US" w:bidi="ar-SA"/>
    </w:rPr>
  </w:style>
  <w:style w:type="character" w:customStyle="1" w:styleId="ListLabel143">
    <w:name w:val="ListLabel 143"/>
    <w:qFormat/>
    <w:rsid w:val="00D9707C"/>
    <w:rPr>
      <w:rFonts w:cs="Symbol"/>
      <w:lang w:val="ru-RU" w:eastAsia="en-US" w:bidi="ar-SA"/>
    </w:rPr>
  </w:style>
  <w:style w:type="character" w:customStyle="1" w:styleId="ListLabel144">
    <w:name w:val="ListLabel 144"/>
    <w:qFormat/>
    <w:rsid w:val="00D9707C"/>
    <w:rPr>
      <w:rFonts w:cs="Symbol"/>
      <w:lang w:val="ru-RU" w:eastAsia="en-US" w:bidi="ar-SA"/>
    </w:rPr>
  </w:style>
  <w:style w:type="character" w:customStyle="1" w:styleId="ListLabel145">
    <w:name w:val="ListLabel 145"/>
    <w:qFormat/>
    <w:rsid w:val="00D9707C"/>
    <w:rPr>
      <w:rFonts w:cs="Symbol"/>
      <w:lang w:val="ru-RU" w:eastAsia="en-US" w:bidi="ar-SA"/>
    </w:rPr>
  </w:style>
  <w:style w:type="character" w:customStyle="1" w:styleId="ListLabel146">
    <w:name w:val="ListLabel 146"/>
    <w:qFormat/>
    <w:rsid w:val="00D9707C"/>
    <w:rPr>
      <w:rFonts w:cs="Symbol"/>
      <w:lang w:val="ru-RU" w:eastAsia="en-US" w:bidi="ar-SA"/>
    </w:rPr>
  </w:style>
  <w:style w:type="character" w:customStyle="1" w:styleId="ListLabel147">
    <w:name w:val="ListLabel 147"/>
    <w:qFormat/>
    <w:rsid w:val="00D9707C"/>
    <w:rPr>
      <w:rFonts w:cs="Symbol"/>
      <w:lang w:val="ru-RU" w:eastAsia="en-US" w:bidi="ar-SA"/>
    </w:rPr>
  </w:style>
  <w:style w:type="character" w:customStyle="1" w:styleId="ListLabel148">
    <w:name w:val="ListLabel 148"/>
    <w:qFormat/>
    <w:rsid w:val="00D9707C"/>
    <w:rPr>
      <w:lang w:val="ru-RU" w:eastAsia="en-US" w:bidi="ar-SA"/>
    </w:rPr>
  </w:style>
  <w:style w:type="character" w:customStyle="1" w:styleId="ListLabel149">
    <w:name w:val="ListLabel 149"/>
    <w:qFormat/>
    <w:rsid w:val="00D9707C"/>
    <w:rPr>
      <w:rFonts w:ascii="Times New Roman" w:eastAsia="Times New Roman" w:hAnsi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150">
    <w:name w:val="ListLabel 150"/>
    <w:qFormat/>
    <w:rsid w:val="00D9707C"/>
    <w:rPr>
      <w:rFonts w:eastAsia="Times New Roman" w:cs="Times New Roman"/>
      <w:b w:val="0"/>
      <w:bCs w:val="0"/>
      <w:i w:val="0"/>
      <w:iCs w:val="0"/>
      <w:spacing w:val="-3"/>
      <w:w w:val="100"/>
      <w:sz w:val="28"/>
      <w:szCs w:val="28"/>
      <w:lang w:val="ru-RU" w:eastAsia="en-US" w:bidi="ar-SA"/>
    </w:rPr>
  </w:style>
  <w:style w:type="character" w:customStyle="1" w:styleId="ListLabel151">
    <w:name w:val="ListLabel 151"/>
    <w:qFormat/>
    <w:rsid w:val="00D9707C"/>
    <w:rPr>
      <w:rFonts w:cs="Symbol"/>
      <w:lang w:val="ru-RU" w:eastAsia="en-US" w:bidi="ar-SA"/>
    </w:rPr>
  </w:style>
  <w:style w:type="character" w:customStyle="1" w:styleId="ListLabel152">
    <w:name w:val="ListLabel 152"/>
    <w:qFormat/>
    <w:rsid w:val="00D9707C"/>
    <w:rPr>
      <w:rFonts w:cs="Symbol"/>
      <w:lang w:val="ru-RU" w:eastAsia="en-US" w:bidi="ar-SA"/>
    </w:rPr>
  </w:style>
  <w:style w:type="character" w:customStyle="1" w:styleId="ListLabel153">
    <w:name w:val="ListLabel 153"/>
    <w:qFormat/>
    <w:rsid w:val="00D9707C"/>
    <w:rPr>
      <w:rFonts w:cs="Symbol"/>
      <w:lang w:val="ru-RU" w:eastAsia="en-US" w:bidi="ar-SA"/>
    </w:rPr>
  </w:style>
  <w:style w:type="character" w:customStyle="1" w:styleId="ListLabel154">
    <w:name w:val="ListLabel 154"/>
    <w:qFormat/>
    <w:rsid w:val="00D9707C"/>
    <w:rPr>
      <w:rFonts w:cs="Symbol"/>
      <w:lang w:val="ru-RU" w:eastAsia="en-US" w:bidi="ar-SA"/>
    </w:rPr>
  </w:style>
  <w:style w:type="character" w:customStyle="1" w:styleId="ListLabel155">
    <w:name w:val="ListLabel 155"/>
    <w:qFormat/>
    <w:rsid w:val="00D9707C"/>
    <w:rPr>
      <w:rFonts w:cs="Symbol"/>
      <w:lang w:val="ru-RU" w:eastAsia="en-US" w:bidi="ar-SA"/>
    </w:rPr>
  </w:style>
  <w:style w:type="character" w:customStyle="1" w:styleId="ListLabel156">
    <w:name w:val="ListLabel 156"/>
    <w:qFormat/>
    <w:rsid w:val="00D9707C"/>
    <w:rPr>
      <w:rFonts w:cs="Symbol"/>
      <w:lang w:val="ru-RU" w:eastAsia="en-US" w:bidi="ar-SA"/>
    </w:rPr>
  </w:style>
  <w:style w:type="character" w:customStyle="1" w:styleId="ListLabel157">
    <w:name w:val="ListLabel 157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158">
    <w:name w:val="ListLabel 158"/>
    <w:qFormat/>
    <w:rsid w:val="00D9707C"/>
    <w:rPr>
      <w:rFonts w:cs="Symbol"/>
      <w:lang w:val="ru-RU" w:eastAsia="en-US" w:bidi="ar-SA"/>
    </w:rPr>
  </w:style>
  <w:style w:type="character" w:customStyle="1" w:styleId="ListLabel159">
    <w:name w:val="ListLabel 159"/>
    <w:qFormat/>
    <w:rsid w:val="00D9707C"/>
    <w:rPr>
      <w:rFonts w:cs="Symbol"/>
      <w:lang w:val="ru-RU" w:eastAsia="en-US" w:bidi="ar-SA"/>
    </w:rPr>
  </w:style>
  <w:style w:type="character" w:customStyle="1" w:styleId="ListLabel160">
    <w:name w:val="ListLabel 160"/>
    <w:qFormat/>
    <w:rsid w:val="00D9707C"/>
    <w:rPr>
      <w:rFonts w:cs="Symbol"/>
      <w:lang w:val="ru-RU" w:eastAsia="en-US" w:bidi="ar-SA"/>
    </w:rPr>
  </w:style>
  <w:style w:type="character" w:customStyle="1" w:styleId="ListLabel161">
    <w:name w:val="ListLabel 161"/>
    <w:qFormat/>
    <w:rsid w:val="00D9707C"/>
    <w:rPr>
      <w:rFonts w:cs="Symbol"/>
      <w:lang w:val="ru-RU" w:eastAsia="en-US" w:bidi="ar-SA"/>
    </w:rPr>
  </w:style>
  <w:style w:type="character" w:customStyle="1" w:styleId="ListLabel162">
    <w:name w:val="ListLabel 162"/>
    <w:qFormat/>
    <w:rsid w:val="00D9707C"/>
    <w:rPr>
      <w:rFonts w:cs="Symbol"/>
      <w:lang w:val="ru-RU" w:eastAsia="en-US" w:bidi="ar-SA"/>
    </w:rPr>
  </w:style>
  <w:style w:type="character" w:customStyle="1" w:styleId="ListLabel163">
    <w:name w:val="ListLabel 163"/>
    <w:qFormat/>
    <w:rsid w:val="00D9707C"/>
    <w:rPr>
      <w:rFonts w:cs="Symbol"/>
      <w:lang w:val="ru-RU" w:eastAsia="en-US" w:bidi="ar-SA"/>
    </w:rPr>
  </w:style>
  <w:style w:type="character" w:customStyle="1" w:styleId="ListLabel164">
    <w:name w:val="ListLabel 164"/>
    <w:qFormat/>
    <w:rsid w:val="00D9707C"/>
    <w:rPr>
      <w:rFonts w:cs="Symbol"/>
      <w:lang w:val="ru-RU" w:eastAsia="en-US" w:bidi="ar-SA"/>
    </w:rPr>
  </w:style>
  <w:style w:type="character" w:customStyle="1" w:styleId="ListLabel165">
    <w:name w:val="ListLabel 165"/>
    <w:qFormat/>
    <w:rsid w:val="00D9707C"/>
    <w:rPr>
      <w:rFonts w:cs="Symbol"/>
      <w:lang w:val="ru-RU" w:eastAsia="en-US" w:bidi="ar-SA"/>
    </w:rPr>
  </w:style>
  <w:style w:type="character" w:customStyle="1" w:styleId="ListLabel166">
    <w:name w:val="ListLabel 166"/>
    <w:qFormat/>
    <w:rsid w:val="00D9707C"/>
    <w:rPr>
      <w:lang w:val="ru-RU" w:eastAsia="en-US" w:bidi="ar-SA"/>
    </w:rPr>
  </w:style>
  <w:style w:type="character" w:customStyle="1" w:styleId="ListLabel167">
    <w:name w:val="ListLabel 167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168">
    <w:name w:val="ListLabel 168"/>
    <w:qFormat/>
    <w:rsid w:val="00D9707C"/>
    <w:rPr>
      <w:rFonts w:cs="Symbol"/>
      <w:lang w:val="ru-RU" w:eastAsia="en-US" w:bidi="ar-SA"/>
    </w:rPr>
  </w:style>
  <w:style w:type="character" w:customStyle="1" w:styleId="ListLabel169">
    <w:name w:val="ListLabel 169"/>
    <w:qFormat/>
    <w:rsid w:val="00D9707C"/>
    <w:rPr>
      <w:rFonts w:cs="Symbol"/>
      <w:lang w:val="ru-RU" w:eastAsia="en-US" w:bidi="ar-SA"/>
    </w:rPr>
  </w:style>
  <w:style w:type="character" w:customStyle="1" w:styleId="ListLabel170">
    <w:name w:val="ListLabel 170"/>
    <w:qFormat/>
    <w:rsid w:val="00D9707C"/>
    <w:rPr>
      <w:rFonts w:cs="Symbol"/>
      <w:lang w:val="ru-RU" w:eastAsia="en-US" w:bidi="ar-SA"/>
    </w:rPr>
  </w:style>
  <w:style w:type="character" w:customStyle="1" w:styleId="ListLabel171">
    <w:name w:val="ListLabel 171"/>
    <w:qFormat/>
    <w:rsid w:val="00D9707C"/>
    <w:rPr>
      <w:rFonts w:cs="Symbol"/>
      <w:lang w:val="ru-RU" w:eastAsia="en-US" w:bidi="ar-SA"/>
    </w:rPr>
  </w:style>
  <w:style w:type="character" w:customStyle="1" w:styleId="ListLabel172">
    <w:name w:val="ListLabel 172"/>
    <w:qFormat/>
    <w:rsid w:val="00D9707C"/>
    <w:rPr>
      <w:rFonts w:cs="Symbol"/>
      <w:lang w:val="ru-RU" w:eastAsia="en-US" w:bidi="ar-SA"/>
    </w:rPr>
  </w:style>
  <w:style w:type="character" w:customStyle="1" w:styleId="ListLabel173">
    <w:name w:val="ListLabel 173"/>
    <w:qFormat/>
    <w:rsid w:val="00D9707C"/>
    <w:rPr>
      <w:rFonts w:cs="Symbol"/>
      <w:lang w:val="ru-RU" w:eastAsia="en-US" w:bidi="ar-SA"/>
    </w:rPr>
  </w:style>
  <w:style w:type="character" w:customStyle="1" w:styleId="ListLabel174">
    <w:name w:val="ListLabel 174"/>
    <w:qFormat/>
    <w:rsid w:val="00D9707C"/>
    <w:rPr>
      <w:rFonts w:cs="Symbol"/>
      <w:lang w:val="ru-RU" w:eastAsia="en-US" w:bidi="ar-SA"/>
    </w:rPr>
  </w:style>
  <w:style w:type="character" w:customStyle="1" w:styleId="ListLabel175">
    <w:name w:val="ListLabel 175"/>
    <w:qFormat/>
    <w:rsid w:val="00D9707C"/>
    <w:rPr>
      <w:rFonts w:eastAsia="Times New Roman" w:cs="Times New Roman"/>
      <w:b/>
      <w:bCs/>
      <w:i w:val="0"/>
      <w:iCs w:val="0"/>
      <w:spacing w:val="0"/>
      <w:w w:val="100"/>
      <w:sz w:val="28"/>
      <w:szCs w:val="28"/>
      <w:lang w:val="ru-RU" w:eastAsia="en-US" w:bidi="ar-SA"/>
    </w:rPr>
  </w:style>
  <w:style w:type="character" w:customStyle="1" w:styleId="ListLabel176">
    <w:name w:val="ListLabel 176"/>
    <w:qFormat/>
    <w:rsid w:val="00D9707C"/>
    <w:rPr>
      <w:rFonts w:cs="Symbol"/>
      <w:lang w:val="ru-RU" w:eastAsia="en-US" w:bidi="ar-SA"/>
    </w:rPr>
  </w:style>
  <w:style w:type="character" w:customStyle="1" w:styleId="ListLabel177">
    <w:name w:val="ListLabel 177"/>
    <w:qFormat/>
    <w:rsid w:val="00D9707C"/>
    <w:rPr>
      <w:rFonts w:cs="Symbol"/>
      <w:lang w:val="ru-RU" w:eastAsia="en-US" w:bidi="ar-SA"/>
    </w:rPr>
  </w:style>
  <w:style w:type="character" w:customStyle="1" w:styleId="ListLabel178">
    <w:name w:val="ListLabel 178"/>
    <w:qFormat/>
    <w:rsid w:val="00D9707C"/>
    <w:rPr>
      <w:rFonts w:cs="Symbol"/>
      <w:lang w:val="ru-RU" w:eastAsia="en-US" w:bidi="ar-SA"/>
    </w:rPr>
  </w:style>
  <w:style w:type="character" w:customStyle="1" w:styleId="ListLabel179">
    <w:name w:val="ListLabel 179"/>
    <w:qFormat/>
    <w:rsid w:val="00D9707C"/>
    <w:rPr>
      <w:rFonts w:cs="Symbol"/>
      <w:lang w:val="ru-RU" w:eastAsia="en-US" w:bidi="ar-SA"/>
    </w:rPr>
  </w:style>
  <w:style w:type="character" w:customStyle="1" w:styleId="ListLabel180">
    <w:name w:val="ListLabel 180"/>
    <w:qFormat/>
    <w:rsid w:val="00D9707C"/>
    <w:rPr>
      <w:rFonts w:cs="Symbol"/>
      <w:lang w:val="ru-RU" w:eastAsia="en-US" w:bidi="ar-SA"/>
    </w:rPr>
  </w:style>
  <w:style w:type="character" w:customStyle="1" w:styleId="ListLabel181">
    <w:name w:val="ListLabel 181"/>
    <w:qFormat/>
    <w:rsid w:val="00D9707C"/>
    <w:rPr>
      <w:rFonts w:cs="Symbol"/>
      <w:lang w:val="ru-RU" w:eastAsia="en-US" w:bidi="ar-SA"/>
    </w:rPr>
  </w:style>
  <w:style w:type="character" w:customStyle="1" w:styleId="ListLabel182">
    <w:name w:val="ListLabel 182"/>
    <w:qFormat/>
    <w:rsid w:val="00D9707C"/>
    <w:rPr>
      <w:rFonts w:cs="Symbol"/>
      <w:lang w:val="ru-RU" w:eastAsia="en-US" w:bidi="ar-SA"/>
    </w:rPr>
  </w:style>
  <w:style w:type="character" w:customStyle="1" w:styleId="ListLabel183">
    <w:name w:val="ListLabel 183"/>
    <w:qFormat/>
    <w:rsid w:val="00D9707C"/>
    <w:rPr>
      <w:rFonts w:cs="Symbol"/>
      <w:lang w:val="ru-RU" w:eastAsia="en-US" w:bidi="ar-SA"/>
    </w:rPr>
  </w:style>
  <w:style w:type="character" w:customStyle="1" w:styleId="ListLabel184">
    <w:name w:val="ListLabel 184"/>
    <w:qFormat/>
    <w:rsid w:val="00D9707C"/>
    <w:rPr>
      <w:rFonts w:ascii="Times New Roman" w:hAnsi="Times New Roman"/>
      <w:sz w:val="24"/>
      <w:szCs w:val="24"/>
    </w:rPr>
  </w:style>
  <w:style w:type="character" w:customStyle="1" w:styleId="ListLabel185">
    <w:name w:val="ListLabel 185"/>
    <w:qFormat/>
    <w:rsid w:val="00D9707C"/>
  </w:style>
  <w:style w:type="character" w:customStyle="1" w:styleId="ListLabel186">
    <w:name w:val="ListLabel 186"/>
    <w:qFormat/>
    <w:rsid w:val="00D9707C"/>
    <w:rPr>
      <w:sz w:val="28"/>
    </w:rPr>
  </w:style>
  <w:style w:type="character" w:customStyle="1" w:styleId="ListLabel187">
    <w:name w:val="ListLabel 187"/>
    <w:qFormat/>
    <w:rsid w:val="00D9707C"/>
  </w:style>
  <w:style w:type="character" w:customStyle="1" w:styleId="ListLabel188">
    <w:name w:val="ListLabel 188"/>
    <w:qFormat/>
    <w:rsid w:val="00D9707C"/>
    <w:rPr>
      <w:lang w:val="ru-RU" w:eastAsia="en-US" w:bidi="ar-SA"/>
    </w:rPr>
  </w:style>
  <w:style w:type="character" w:customStyle="1" w:styleId="ListLabel189">
    <w:name w:val="ListLabel 189"/>
    <w:qFormat/>
    <w:rsid w:val="00D9707C"/>
    <w:rPr>
      <w:rFonts w:eastAsia="Times New Roman" w:cs="Times New Roman"/>
      <w:b w:val="0"/>
      <w:bCs w:val="0"/>
      <w:i w:val="0"/>
      <w:iCs w:val="0"/>
      <w:w w:val="100"/>
      <w:sz w:val="24"/>
      <w:szCs w:val="28"/>
      <w:lang w:val="ru-RU" w:eastAsia="en-US" w:bidi="ar-SA"/>
    </w:rPr>
  </w:style>
  <w:style w:type="character" w:customStyle="1" w:styleId="ListLabel190">
    <w:name w:val="ListLabel 190"/>
    <w:qFormat/>
    <w:rsid w:val="00D9707C"/>
    <w:rPr>
      <w:rFonts w:cs="Symbol"/>
      <w:lang w:val="ru-RU" w:eastAsia="en-US" w:bidi="ar-SA"/>
    </w:rPr>
  </w:style>
  <w:style w:type="character" w:customStyle="1" w:styleId="ListLabel191">
    <w:name w:val="ListLabel 191"/>
    <w:qFormat/>
    <w:rsid w:val="00D9707C"/>
    <w:rPr>
      <w:rFonts w:cs="Symbol"/>
      <w:lang w:val="ru-RU" w:eastAsia="en-US" w:bidi="ar-SA"/>
    </w:rPr>
  </w:style>
  <w:style w:type="character" w:customStyle="1" w:styleId="ListLabel192">
    <w:name w:val="ListLabel 192"/>
    <w:qFormat/>
    <w:rsid w:val="00D9707C"/>
    <w:rPr>
      <w:rFonts w:cs="Symbol"/>
      <w:lang w:val="ru-RU" w:eastAsia="en-US" w:bidi="ar-SA"/>
    </w:rPr>
  </w:style>
  <w:style w:type="character" w:customStyle="1" w:styleId="ListLabel193">
    <w:name w:val="ListLabel 193"/>
    <w:qFormat/>
    <w:rsid w:val="00D9707C"/>
    <w:rPr>
      <w:rFonts w:cs="Symbol"/>
      <w:lang w:val="ru-RU" w:eastAsia="en-US" w:bidi="ar-SA"/>
    </w:rPr>
  </w:style>
  <w:style w:type="character" w:customStyle="1" w:styleId="ListLabel194">
    <w:name w:val="ListLabel 194"/>
    <w:qFormat/>
    <w:rsid w:val="00D9707C"/>
    <w:rPr>
      <w:rFonts w:cs="Symbol"/>
      <w:lang w:val="ru-RU" w:eastAsia="en-US" w:bidi="ar-SA"/>
    </w:rPr>
  </w:style>
  <w:style w:type="character" w:customStyle="1" w:styleId="ListLabel195">
    <w:name w:val="ListLabel 195"/>
    <w:qFormat/>
    <w:rsid w:val="00D9707C"/>
    <w:rPr>
      <w:rFonts w:cs="Symbol"/>
      <w:lang w:val="ru-RU" w:eastAsia="en-US" w:bidi="ar-SA"/>
    </w:rPr>
  </w:style>
  <w:style w:type="character" w:customStyle="1" w:styleId="ListLabel196">
    <w:name w:val="ListLabel 196"/>
    <w:qFormat/>
    <w:rsid w:val="00D9707C"/>
    <w:rPr>
      <w:rFonts w:cs="Symbol"/>
      <w:lang w:val="ru-RU" w:eastAsia="en-US" w:bidi="ar-SA"/>
    </w:rPr>
  </w:style>
  <w:style w:type="character" w:customStyle="1" w:styleId="ListLabel197">
    <w:name w:val="ListLabel 197"/>
    <w:qFormat/>
    <w:rsid w:val="00D9707C"/>
    <w:rPr>
      <w:lang w:val="ru-RU" w:eastAsia="en-US" w:bidi="ar-SA"/>
    </w:rPr>
  </w:style>
  <w:style w:type="character" w:customStyle="1" w:styleId="ListLabel198">
    <w:name w:val="ListLabel 198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199">
    <w:name w:val="ListLabel 199"/>
    <w:qFormat/>
    <w:rsid w:val="00D9707C"/>
    <w:rPr>
      <w:rFonts w:cs="Symbol"/>
      <w:lang w:val="ru-RU" w:eastAsia="en-US" w:bidi="ar-SA"/>
    </w:rPr>
  </w:style>
  <w:style w:type="character" w:customStyle="1" w:styleId="ListLabel200">
    <w:name w:val="ListLabel 200"/>
    <w:qFormat/>
    <w:rsid w:val="00D9707C"/>
    <w:rPr>
      <w:rFonts w:cs="Symbol"/>
      <w:lang w:val="ru-RU" w:eastAsia="en-US" w:bidi="ar-SA"/>
    </w:rPr>
  </w:style>
  <w:style w:type="character" w:customStyle="1" w:styleId="ListLabel201">
    <w:name w:val="ListLabel 201"/>
    <w:qFormat/>
    <w:rsid w:val="00D9707C"/>
    <w:rPr>
      <w:rFonts w:cs="Symbol"/>
      <w:lang w:val="ru-RU" w:eastAsia="en-US" w:bidi="ar-SA"/>
    </w:rPr>
  </w:style>
  <w:style w:type="character" w:customStyle="1" w:styleId="ListLabel202">
    <w:name w:val="ListLabel 202"/>
    <w:qFormat/>
    <w:rsid w:val="00D9707C"/>
    <w:rPr>
      <w:rFonts w:cs="Symbol"/>
      <w:lang w:val="ru-RU" w:eastAsia="en-US" w:bidi="ar-SA"/>
    </w:rPr>
  </w:style>
  <w:style w:type="character" w:customStyle="1" w:styleId="ListLabel203">
    <w:name w:val="ListLabel 203"/>
    <w:qFormat/>
    <w:rsid w:val="00D9707C"/>
    <w:rPr>
      <w:rFonts w:cs="Symbol"/>
      <w:lang w:val="ru-RU" w:eastAsia="en-US" w:bidi="ar-SA"/>
    </w:rPr>
  </w:style>
  <w:style w:type="character" w:customStyle="1" w:styleId="ListLabel204">
    <w:name w:val="ListLabel 204"/>
    <w:qFormat/>
    <w:rsid w:val="00D9707C"/>
    <w:rPr>
      <w:rFonts w:cs="Symbol"/>
      <w:lang w:val="ru-RU" w:eastAsia="en-US" w:bidi="ar-SA"/>
    </w:rPr>
  </w:style>
  <w:style w:type="character" w:customStyle="1" w:styleId="ListLabel205">
    <w:name w:val="ListLabel 205"/>
    <w:qFormat/>
    <w:rsid w:val="00D9707C"/>
    <w:rPr>
      <w:rFonts w:cs="Symbol"/>
      <w:lang w:val="ru-RU" w:eastAsia="en-US" w:bidi="ar-SA"/>
    </w:rPr>
  </w:style>
  <w:style w:type="character" w:customStyle="1" w:styleId="ListLabel206">
    <w:name w:val="ListLabel 206"/>
    <w:qFormat/>
    <w:rsid w:val="00D9707C"/>
    <w:rPr>
      <w:lang w:val="ru-RU" w:eastAsia="en-US" w:bidi="ar-SA"/>
    </w:rPr>
  </w:style>
  <w:style w:type="character" w:customStyle="1" w:styleId="ListLabel207">
    <w:name w:val="ListLabel 207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208">
    <w:name w:val="ListLabel 208"/>
    <w:qFormat/>
    <w:rsid w:val="00D9707C"/>
    <w:rPr>
      <w:rFonts w:eastAsia="Times New Roman" w:cs="Times New Roman"/>
      <w:b w:val="0"/>
      <w:bCs w:val="0"/>
      <w:i w:val="0"/>
      <w:iCs w:val="0"/>
      <w:spacing w:val="-2"/>
      <w:w w:val="100"/>
      <w:sz w:val="28"/>
      <w:szCs w:val="28"/>
      <w:lang w:val="ru-RU" w:eastAsia="en-US" w:bidi="ar-SA"/>
    </w:rPr>
  </w:style>
  <w:style w:type="character" w:customStyle="1" w:styleId="ListLabel209">
    <w:name w:val="ListLabel 209"/>
    <w:qFormat/>
    <w:rsid w:val="00D9707C"/>
    <w:rPr>
      <w:rFonts w:cs="Symbol"/>
      <w:lang w:val="ru-RU" w:eastAsia="en-US" w:bidi="ar-SA"/>
    </w:rPr>
  </w:style>
  <w:style w:type="character" w:customStyle="1" w:styleId="ListLabel210">
    <w:name w:val="ListLabel 210"/>
    <w:qFormat/>
    <w:rsid w:val="00D9707C"/>
    <w:rPr>
      <w:rFonts w:cs="Symbol"/>
      <w:lang w:val="ru-RU" w:eastAsia="en-US" w:bidi="ar-SA"/>
    </w:rPr>
  </w:style>
  <w:style w:type="character" w:customStyle="1" w:styleId="ListLabel211">
    <w:name w:val="ListLabel 211"/>
    <w:qFormat/>
    <w:rsid w:val="00D9707C"/>
    <w:rPr>
      <w:rFonts w:cs="Symbol"/>
      <w:lang w:val="ru-RU" w:eastAsia="en-US" w:bidi="ar-SA"/>
    </w:rPr>
  </w:style>
  <w:style w:type="character" w:customStyle="1" w:styleId="ListLabel212">
    <w:name w:val="ListLabel 212"/>
    <w:qFormat/>
    <w:rsid w:val="00D9707C"/>
    <w:rPr>
      <w:rFonts w:cs="Symbol"/>
      <w:lang w:val="ru-RU" w:eastAsia="en-US" w:bidi="ar-SA"/>
    </w:rPr>
  </w:style>
  <w:style w:type="character" w:customStyle="1" w:styleId="ListLabel213">
    <w:name w:val="ListLabel 213"/>
    <w:qFormat/>
    <w:rsid w:val="00D9707C"/>
    <w:rPr>
      <w:rFonts w:cs="Symbol"/>
      <w:lang w:val="ru-RU" w:eastAsia="en-US" w:bidi="ar-SA"/>
    </w:rPr>
  </w:style>
  <w:style w:type="character" w:customStyle="1" w:styleId="ListLabel214">
    <w:name w:val="ListLabel 214"/>
    <w:qFormat/>
    <w:rsid w:val="00D9707C"/>
    <w:rPr>
      <w:rFonts w:cs="Symbol"/>
      <w:lang w:val="ru-RU" w:eastAsia="en-US" w:bidi="ar-SA"/>
    </w:rPr>
  </w:style>
  <w:style w:type="character" w:customStyle="1" w:styleId="ListLabel215">
    <w:name w:val="ListLabel 215"/>
    <w:qFormat/>
    <w:rsid w:val="00D9707C"/>
    <w:rPr>
      <w:lang w:val="ru-RU" w:eastAsia="en-US" w:bidi="ar-SA"/>
    </w:rPr>
  </w:style>
  <w:style w:type="character" w:customStyle="1" w:styleId="ListLabel216">
    <w:name w:val="ListLabel 216"/>
    <w:qFormat/>
    <w:rsid w:val="00D9707C"/>
    <w:rPr>
      <w:rFonts w:eastAsia="Times New Roman" w:cs="Times New Roman"/>
      <w:b w:val="0"/>
      <w:bCs w:val="0"/>
      <w:i w:val="0"/>
      <w:iCs w:val="0"/>
      <w:spacing w:val="-1"/>
      <w:w w:val="100"/>
      <w:sz w:val="24"/>
      <w:szCs w:val="28"/>
      <w:lang w:val="ru-RU" w:eastAsia="en-US" w:bidi="ar-SA"/>
    </w:rPr>
  </w:style>
  <w:style w:type="character" w:customStyle="1" w:styleId="ListLabel217">
    <w:name w:val="ListLabel 217"/>
    <w:qFormat/>
    <w:rsid w:val="00D9707C"/>
    <w:rPr>
      <w:rFonts w:cs="Symbol"/>
      <w:lang w:val="ru-RU" w:eastAsia="en-US" w:bidi="ar-SA"/>
    </w:rPr>
  </w:style>
  <w:style w:type="character" w:customStyle="1" w:styleId="ListLabel218">
    <w:name w:val="ListLabel 218"/>
    <w:qFormat/>
    <w:rsid w:val="00D9707C"/>
    <w:rPr>
      <w:rFonts w:cs="Symbol"/>
      <w:lang w:val="ru-RU" w:eastAsia="en-US" w:bidi="ar-SA"/>
    </w:rPr>
  </w:style>
  <w:style w:type="character" w:customStyle="1" w:styleId="ListLabel219">
    <w:name w:val="ListLabel 219"/>
    <w:qFormat/>
    <w:rsid w:val="00D9707C"/>
    <w:rPr>
      <w:rFonts w:cs="Symbol"/>
      <w:lang w:val="ru-RU" w:eastAsia="en-US" w:bidi="ar-SA"/>
    </w:rPr>
  </w:style>
  <w:style w:type="character" w:customStyle="1" w:styleId="ListLabel220">
    <w:name w:val="ListLabel 220"/>
    <w:qFormat/>
    <w:rsid w:val="00D9707C"/>
    <w:rPr>
      <w:rFonts w:cs="Symbol"/>
      <w:lang w:val="ru-RU" w:eastAsia="en-US" w:bidi="ar-SA"/>
    </w:rPr>
  </w:style>
  <w:style w:type="character" w:customStyle="1" w:styleId="ListLabel221">
    <w:name w:val="ListLabel 221"/>
    <w:qFormat/>
    <w:rsid w:val="00D9707C"/>
    <w:rPr>
      <w:rFonts w:cs="Symbol"/>
      <w:lang w:val="ru-RU" w:eastAsia="en-US" w:bidi="ar-SA"/>
    </w:rPr>
  </w:style>
  <w:style w:type="character" w:customStyle="1" w:styleId="ListLabel222">
    <w:name w:val="ListLabel 222"/>
    <w:qFormat/>
    <w:rsid w:val="00D9707C"/>
    <w:rPr>
      <w:rFonts w:cs="Symbol"/>
      <w:lang w:val="ru-RU" w:eastAsia="en-US" w:bidi="ar-SA"/>
    </w:rPr>
  </w:style>
  <w:style w:type="character" w:customStyle="1" w:styleId="ListLabel223">
    <w:name w:val="ListLabel 223"/>
    <w:qFormat/>
    <w:rsid w:val="00D9707C"/>
    <w:rPr>
      <w:rFonts w:cs="Symbol"/>
      <w:lang w:val="ru-RU" w:eastAsia="en-US" w:bidi="ar-SA"/>
    </w:rPr>
  </w:style>
  <w:style w:type="character" w:customStyle="1" w:styleId="ListLabel224">
    <w:name w:val="ListLabel 224"/>
    <w:qFormat/>
    <w:rsid w:val="00D9707C"/>
    <w:rPr>
      <w:lang w:val="ru-RU" w:eastAsia="en-US" w:bidi="ar-SA"/>
    </w:rPr>
  </w:style>
  <w:style w:type="character" w:customStyle="1" w:styleId="ListLabel225">
    <w:name w:val="ListLabel 225"/>
    <w:qFormat/>
    <w:rsid w:val="00D9707C"/>
    <w:rPr>
      <w:rFonts w:eastAsia="Times New Roman" w:cs="Times New Roman"/>
      <w:b w:val="0"/>
      <w:bCs w:val="0"/>
      <w:i w:val="0"/>
      <w:iCs w:val="0"/>
      <w:w w:val="100"/>
      <w:sz w:val="24"/>
      <w:szCs w:val="28"/>
      <w:lang w:val="ru-RU" w:eastAsia="en-US" w:bidi="ar-SA"/>
    </w:rPr>
  </w:style>
  <w:style w:type="character" w:customStyle="1" w:styleId="ListLabel226">
    <w:name w:val="ListLabel 226"/>
    <w:qFormat/>
    <w:rsid w:val="00D9707C"/>
    <w:rPr>
      <w:rFonts w:cs="Symbol"/>
      <w:lang w:val="ru-RU" w:eastAsia="en-US" w:bidi="ar-SA"/>
    </w:rPr>
  </w:style>
  <w:style w:type="character" w:customStyle="1" w:styleId="ListLabel227">
    <w:name w:val="ListLabel 227"/>
    <w:qFormat/>
    <w:rsid w:val="00D9707C"/>
    <w:rPr>
      <w:rFonts w:cs="Symbol"/>
      <w:lang w:val="ru-RU" w:eastAsia="en-US" w:bidi="ar-SA"/>
    </w:rPr>
  </w:style>
  <w:style w:type="character" w:customStyle="1" w:styleId="ListLabel228">
    <w:name w:val="ListLabel 228"/>
    <w:qFormat/>
    <w:rsid w:val="00D9707C"/>
    <w:rPr>
      <w:rFonts w:cs="Symbol"/>
      <w:lang w:val="ru-RU" w:eastAsia="en-US" w:bidi="ar-SA"/>
    </w:rPr>
  </w:style>
  <w:style w:type="character" w:customStyle="1" w:styleId="ListLabel229">
    <w:name w:val="ListLabel 229"/>
    <w:qFormat/>
    <w:rsid w:val="00D9707C"/>
    <w:rPr>
      <w:rFonts w:cs="Symbol"/>
      <w:lang w:val="ru-RU" w:eastAsia="en-US" w:bidi="ar-SA"/>
    </w:rPr>
  </w:style>
  <w:style w:type="character" w:customStyle="1" w:styleId="ListLabel230">
    <w:name w:val="ListLabel 230"/>
    <w:qFormat/>
    <w:rsid w:val="00D9707C"/>
    <w:rPr>
      <w:rFonts w:cs="Symbol"/>
      <w:lang w:val="ru-RU" w:eastAsia="en-US" w:bidi="ar-SA"/>
    </w:rPr>
  </w:style>
  <w:style w:type="character" w:customStyle="1" w:styleId="ListLabel231">
    <w:name w:val="ListLabel 231"/>
    <w:qFormat/>
    <w:rsid w:val="00D9707C"/>
    <w:rPr>
      <w:rFonts w:cs="Symbol"/>
      <w:lang w:val="ru-RU" w:eastAsia="en-US" w:bidi="ar-SA"/>
    </w:rPr>
  </w:style>
  <w:style w:type="character" w:customStyle="1" w:styleId="ListLabel232">
    <w:name w:val="ListLabel 232"/>
    <w:qFormat/>
    <w:rsid w:val="00D9707C"/>
    <w:rPr>
      <w:rFonts w:cs="Symbol"/>
      <w:lang w:val="ru-RU" w:eastAsia="en-US" w:bidi="ar-SA"/>
    </w:rPr>
  </w:style>
  <w:style w:type="character" w:customStyle="1" w:styleId="ListLabel233">
    <w:name w:val="ListLabel 233"/>
    <w:qFormat/>
    <w:rsid w:val="00D9707C"/>
    <w:rPr>
      <w:rFonts w:cs="Times New Roman"/>
      <w:b w:val="0"/>
      <w:bCs w:val="0"/>
      <w:i w:val="0"/>
      <w:iCs w:val="0"/>
      <w:w w:val="100"/>
      <w:sz w:val="24"/>
      <w:szCs w:val="28"/>
      <w:lang w:val="ru-RU" w:eastAsia="en-US" w:bidi="ar-SA"/>
    </w:rPr>
  </w:style>
  <w:style w:type="character" w:customStyle="1" w:styleId="ListLabel234">
    <w:name w:val="ListLabel 234"/>
    <w:qFormat/>
    <w:rsid w:val="00D9707C"/>
    <w:rPr>
      <w:rFonts w:cs="Symbol"/>
      <w:lang w:val="ru-RU" w:eastAsia="en-US" w:bidi="ar-SA"/>
    </w:rPr>
  </w:style>
  <w:style w:type="character" w:customStyle="1" w:styleId="ListLabel235">
    <w:name w:val="ListLabel 235"/>
    <w:qFormat/>
    <w:rsid w:val="00D9707C"/>
    <w:rPr>
      <w:rFonts w:cs="Symbol"/>
      <w:lang w:val="ru-RU" w:eastAsia="en-US" w:bidi="ar-SA"/>
    </w:rPr>
  </w:style>
  <w:style w:type="character" w:customStyle="1" w:styleId="ListLabel236">
    <w:name w:val="ListLabel 236"/>
    <w:qFormat/>
    <w:rsid w:val="00D9707C"/>
    <w:rPr>
      <w:rFonts w:cs="Symbol"/>
      <w:lang w:val="ru-RU" w:eastAsia="en-US" w:bidi="ar-SA"/>
    </w:rPr>
  </w:style>
  <w:style w:type="character" w:customStyle="1" w:styleId="ListLabel237">
    <w:name w:val="ListLabel 237"/>
    <w:qFormat/>
    <w:rsid w:val="00D9707C"/>
    <w:rPr>
      <w:rFonts w:cs="Symbol"/>
      <w:lang w:val="ru-RU" w:eastAsia="en-US" w:bidi="ar-SA"/>
    </w:rPr>
  </w:style>
  <w:style w:type="character" w:customStyle="1" w:styleId="ListLabel238">
    <w:name w:val="ListLabel 238"/>
    <w:qFormat/>
    <w:rsid w:val="00D9707C"/>
    <w:rPr>
      <w:rFonts w:cs="Symbol"/>
      <w:lang w:val="ru-RU" w:eastAsia="en-US" w:bidi="ar-SA"/>
    </w:rPr>
  </w:style>
  <w:style w:type="character" w:customStyle="1" w:styleId="ListLabel239">
    <w:name w:val="ListLabel 239"/>
    <w:qFormat/>
    <w:rsid w:val="00D9707C"/>
    <w:rPr>
      <w:rFonts w:cs="Symbol"/>
      <w:lang w:val="ru-RU" w:eastAsia="en-US" w:bidi="ar-SA"/>
    </w:rPr>
  </w:style>
  <w:style w:type="character" w:customStyle="1" w:styleId="ListLabel240">
    <w:name w:val="ListLabel 240"/>
    <w:qFormat/>
    <w:rsid w:val="00D9707C"/>
    <w:rPr>
      <w:rFonts w:cs="Symbol"/>
      <w:lang w:val="ru-RU" w:eastAsia="en-US" w:bidi="ar-SA"/>
    </w:rPr>
  </w:style>
  <w:style w:type="character" w:customStyle="1" w:styleId="ListLabel241">
    <w:name w:val="ListLabel 241"/>
    <w:qFormat/>
    <w:rsid w:val="00D9707C"/>
    <w:rPr>
      <w:rFonts w:cs="Symbol"/>
      <w:lang w:val="ru-RU" w:eastAsia="en-US" w:bidi="ar-SA"/>
    </w:rPr>
  </w:style>
  <w:style w:type="character" w:customStyle="1" w:styleId="ListLabel242">
    <w:name w:val="ListLabel 242"/>
    <w:qFormat/>
    <w:rsid w:val="00D9707C"/>
    <w:rPr>
      <w:lang w:val="ru-RU" w:eastAsia="en-US" w:bidi="ar-SA"/>
    </w:rPr>
  </w:style>
  <w:style w:type="character" w:customStyle="1" w:styleId="ListLabel243">
    <w:name w:val="ListLabel 243"/>
    <w:qFormat/>
    <w:rsid w:val="00D9707C"/>
    <w:rPr>
      <w:rFonts w:eastAsia="Times New Roman" w:cs="Times New Roman"/>
      <w:b w:val="0"/>
      <w:bCs w:val="0"/>
      <w:i w:val="0"/>
      <w:iCs w:val="0"/>
      <w:w w:val="100"/>
      <w:sz w:val="24"/>
      <w:szCs w:val="28"/>
      <w:lang w:val="ru-RU" w:eastAsia="en-US" w:bidi="ar-SA"/>
    </w:rPr>
  </w:style>
  <w:style w:type="character" w:customStyle="1" w:styleId="ListLabel244">
    <w:name w:val="ListLabel 244"/>
    <w:qFormat/>
    <w:rsid w:val="00D9707C"/>
    <w:rPr>
      <w:rFonts w:eastAsia="Times New Roman" w:cs="Times New Roman"/>
      <w:b w:val="0"/>
      <w:bCs w:val="0"/>
      <w:i w:val="0"/>
      <w:iCs w:val="0"/>
      <w:spacing w:val="-3"/>
      <w:w w:val="100"/>
      <w:sz w:val="24"/>
      <w:szCs w:val="28"/>
      <w:lang w:val="ru-RU" w:eastAsia="en-US" w:bidi="ar-SA"/>
    </w:rPr>
  </w:style>
  <w:style w:type="character" w:customStyle="1" w:styleId="ListLabel245">
    <w:name w:val="ListLabel 245"/>
    <w:qFormat/>
    <w:rsid w:val="00D9707C"/>
    <w:rPr>
      <w:rFonts w:cs="Symbol"/>
      <w:lang w:val="ru-RU" w:eastAsia="en-US" w:bidi="ar-SA"/>
    </w:rPr>
  </w:style>
  <w:style w:type="character" w:customStyle="1" w:styleId="ListLabel246">
    <w:name w:val="ListLabel 246"/>
    <w:qFormat/>
    <w:rsid w:val="00D9707C"/>
    <w:rPr>
      <w:rFonts w:cs="Symbol"/>
      <w:lang w:val="ru-RU" w:eastAsia="en-US" w:bidi="ar-SA"/>
    </w:rPr>
  </w:style>
  <w:style w:type="character" w:customStyle="1" w:styleId="ListLabel247">
    <w:name w:val="ListLabel 247"/>
    <w:qFormat/>
    <w:rsid w:val="00D9707C"/>
    <w:rPr>
      <w:rFonts w:cs="Symbol"/>
      <w:lang w:val="ru-RU" w:eastAsia="en-US" w:bidi="ar-SA"/>
    </w:rPr>
  </w:style>
  <w:style w:type="character" w:customStyle="1" w:styleId="ListLabel248">
    <w:name w:val="ListLabel 248"/>
    <w:qFormat/>
    <w:rsid w:val="00D9707C"/>
    <w:rPr>
      <w:rFonts w:cs="Symbol"/>
      <w:lang w:val="ru-RU" w:eastAsia="en-US" w:bidi="ar-SA"/>
    </w:rPr>
  </w:style>
  <w:style w:type="character" w:customStyle="1" w:styleId="ListLabel249">
    <w:name w:val="ListLabel 249"/>
    <w:qFormat/>
    <w:rsid w:val="00D9707C"/>
    <w:rPr>
      <w:rFonts w:cs="Symbol"/>
      <w:lang w:val="ru-RU" w:eastAsia="en-US" w:bidi="ar-SA"/>
    </w:rPr>
  </w:style>
  <w:style w:type="character" w:customStyle="1" w:styleId="ListLabel250">
    <w:name w:val="ListLabel 250"/>
    <w:qFormat/>
    <w:rsid w:val="00D9707C"/>
    <w:rPr>
      <w:rFonts w:cs="Symbol"/>
      <w:lang w:val="ru-RU" w:eastAsia="en-US" w:bidi="ar-SA"/>
    </w:rPr>
  </w:style>
  <w:style w:type="character" w:customStyle="1" w:styleId="ListLabel251">
    <w:name w:val="ListLabel 251"/>
    <w:qFormat/>
    <w:rsid w:val="00D9707C"/>
    <w:rPr>
      <w:rFonts w:eastAsia="Times New Roman" w:cs="Times New Roman"/>
      <w:b w:val="0"/>
      <w:bCs w:val="0"/>
      <w:i w:val="0"/>
      <w:iCs w:val="0"/>
      <w:w w:val="100"/>
      <w:sz w:val="24"/>
      <w:szCs w:val="28"/>
      <w:lang w:val="ru-RU" w:eastAsia="en-US" w:bidi="ar-SA"/>
    </w:rPr>
  </w:style>
  <w:style w:type="character" w:customStyle="1" w:styleId="ListLabel252">
    <w:name w:val="ListLabel 252"/>
    <w:qFormat/>
    <w:rsid w:val="00D9707C"/>
    <w:rPr>
      <w:rFonts w:cs="Symbol"/>
      <w:lang w:val="ru-RU" w:eastAsia="en-US" w:bidi="ar-SA"/>
    </w:rPr>
  </w:style>
  <w:style w:type="character" w:customStyle="1" w:styleId="ListLabel253">
    <w:name w:val="ListLabel 253"/>
    <w:qFormat/>
    <w:rsid w:val="00D9707C"/>
    <w:rPr>
      <w:rFonts w:cs="Symbol"/>
      <w:lang w:val="ru-RU" w:eastAsia="en-US" w:bidi="ar-SA"/>
    </w:rPr>
  </w:style>
  <w:style w:type="character" w:customStyle="1" w:styleId="ListLabel254">
    <w:name w:val="ListLabel 254"/>
    <w:qFormat/>
    <w:rsid w:val="00D9707C"/>
    <w:rPr>
      <w:rFonts w:cs="Symbol"/>
      <w:lang w:val="ru-RU" w:eastAsia="en-US" w:bidi="ar-SA"/>
    </w:rPr>
  </w:style>
  <w:style w:type="character" w:customStyle="1" w:styleId="ListLabel255">
    <w:name w:val="ListLabel 255"/>
    <w:qFormat/>
    <w:rsid w:val="00D9707C"/>
    <w:rPr>
      <w:rFonts w:cs="Symbol"/>
      <w:lang w:val="ru-RU" w:eastAsia="en-US" w:bidi="ar-SA"/>
    </w:rPr>
  </w:style>
  <w:style w:type="character" w:customStyle="1" w:styleId="ListLabel256">
    <w:name w:val="ListLabel 256"/>
    <w:qFormat/>
    <w:rsid w:val="00D9707C"/>
    <w:rPr>
      <w:rFonts w:cs="Symbol"/>
      <w:lang w:val="ru-RU" w:eastAsia="en-US" w:bidi="ar-SA"/>
    </w:rPr>
  </w:style>
  <w:style w:type="character" w:customStyle="1" w:styleId="ListLabel257">
    <w:name w:val="ListLabel 257"/>
    <w:qFormat/>
    <w:rsid w:val="00D9707C"/>
    <w:rPr>
      <w:rFonts w:cs="Symbol"/>
      <w:lang w:val="ru-RU" w:eastAsia="en-US" w:bidi="ar-SA"/>
    </w:rPr>
  </w:style>
  <w:style w:type="character" w:customStyle="1" w:styleId="ListLabel258">
    <w:name w:val="ListLabel 258"/>
    <w:qFormat/>
    <w:rsid w:val="00D9707C"/>
    <w:rPr>
      <w:rFonts w:cs="Symbol"/>
      <w:lang w:val="ru-RU" w:eastAsia="en-US" w:bidi="ar-SA"/>
    </w:rPr>
  </w:style>
  <w:style w:type="character" w:customStyle="1" w:styleId="ListLabel259">
    <w:name w:val="ListLabel 259"/>
    <w:qFormat/>
    <w:rsid w:val="00D9707C"/>
    <w:rPr>
      <w:rFonts w:cs="Symbol"/>
      <w:lang w:val="ru-RU" w:eastAsia="en-US" w:bidi="ar-SA"/>
    </w:rPr>
  </w:style>
  <w:style w:type="character" w:customStyle="1" w:styleId="ListLabel260">
    <w:name w:val="ListLabel 260"/>
    <w:qFormat/>
    <w:rsid w:val="00D9707C"/>
    <w:rPr>
      <w:lang w:val="ru-RU" w:eastAsia="en-US" w:bidi="ar-SA"/>
    </w:rPr>
  </w:style>
  <w:style w:type="character" w:customStyle="1" w:styleId="ListLabel261">
    <w:name w:val="ListLabel 261"/>
    <w:qFormat/>
    <w:rsid w:val="00D9707C"/>
    <w:rPr>
      <w:rFonts w:eastAsia="Times New Roman" w:cs="Times New Roman"/>
      <w:b w:val="0"/>
      <w:bCs w:val="0"/>
      <w:i w:val="0"/>
      <w:iCs w:val="0"/>
      <w:w w:val="100"/>
      <w:sz w:val="24"/>
      <w:szCs w:val="28"/>
      <w:lang w:val="ru-RU" w:eastAsia="en-US" w:bidi="ar-SA"/>
    </w:rPr>
  </w:style>
  <w:style w:type="character" w:customStyle="1" w:styleId="ListLabel262">
    <w:name w:val="ListLabel 262"/>
    <w:qFormat/>
    <w:rsid w:val="00D9707C"/>
    <w:rPr>
      <w:rFonts w:cs="Symbol"/>
      <w:lang w:val="ru-RU" w:eastAsia="en-US" w:bidi="ar-SA"/>
    </w:rPr>
  </w:style>
  <w:style w:type="character" w:customStyle="1" w:styleId="ListLabel263">
    <w:name w:val="ListLabel 263"/>
    <w:qFormat/>
    <w:rsid w:val="00D9707C"/>
    <w:rPr>
      <w:rFonts w:cs="Symbol"/>
      <w:lang w:val="ru-RU" w:eastAsia="en-US" w:bidi="ar-SA"/>
    </w:rPr>
  </w:style>
  <w:style w:type="character" w:customStyle="1" w:styleId="ListLabel264">
    <w:name w:val="ListLabel 264"/>
    <w:qFormat/>
    <w:rsid w:val="00D9707C"/>
    <w:rPr>
      <w:rFonts w:cs="Symbol"/>
      <w:lang w:val="ru-RU" w:eastAsia="en-US" w:bidi="ar-SA"/>
    </w:rPr>
  </w:style>
  <w:style w:type="character" w:customStyle="1" w:styleId="ListLabel265">
    <w:name w:val="ListLabel 265"/>
    <w:qFormat/>
    <w:rsid w:val="00D9707C"/>
    <w:rPr>
      <w:rFonts w:cs="Symbol"/>
      <w:lang w:val="ru-RU" w:eastAsia="en-US" w:bidi="ar-SA"/>
    </w:rPr>
  </w:style>
  <w:style w:type="character" w:customStyle="1" w:styleId="ListLabel266">
    <w:name w:val="ListLabel 266"/>
    <w:qFormat/>
    <w:rsid w:val="00D9707C"/>
    <w:rPr>
      <w:rFonts w:cs="Symbol"/>
      <w:lang w:val="ru-RU" w:eastAsia="en-US" w:bidi="ar-SA"/>
    </w:rPr>
  </w:style>
  <w:style w:type="character" w:customStyle="1" w:styleId="ListLabel267">
    <w:name w:val="ListLabel 267"/>
    <w:qFormat/>
    <w:rsid w:val="00D9707C"/>
    <w:rPr>
      <w:rFonts w:cs="Symbol"/>
      <w:lang w:val="ru-RU" w:eastAsia="en-US" w:bidi="ar-SA"/>
    </w:rPr>
  </w:style>
  <w:style w:type="character" w:customStyle="1" w:styleId="ListLabel268">
    <w:name w:val="ListLabel 268"/>
    <w:qFormat/>
    <w:rsid w:val="00D9707C"/>
    <w:rPr>
      <w:rFonts w:cs="Symbol"/>
      <w:lang w:val="ru-RU" w:eastAsia="en-US" w:bidi="ar-SA"/>
    </w:rPr>
  </w:style>
  <w:style w:type="character" w:customStyle="1" w:styleId="ListLabel269">
    <w:name w:val="ListLabel 269"/>
    <w:qFormat/>
    <w:rsid w:val="00D9707C"/>
    <w:rPr>
      <w:rFonts w:cs="Symbol"/>
      <w:lang w:val="ru-RU" w:eastAsia="en-US" w:bidi="ar-SA"/>
    </w:rPr>
  </w:style>
  <w:style w:type="character" w:customStyle="1" w:styleId="ListLabel270">
    <w:name w:val="ListLabel 270"/>
    <w:qFormat/>
    <w:rsid w:val="00D9707C"/>
    <w:rPr>
      <w:rFonts w:cs="Symbol"/>
      <w:lang w:val="ru-RU" w:eastAsia="en-US" w:bidi="ar-SA"/>
    </w:rPr>
  </w:style>
  <w:style w:type="character" w:customStyle="1" w:styleId="ListLabel271">
    <w:name w:val="ListLabel 271"/>
    <w:qFormat/>
    <w:rsid w:val="00D9707C"/>
    <w:rPr>
      <w:rFonts w:cs="Symbol"/>
      <w:lang w:val="ru-RU" w:eastAsia="en-US" w:bidi="ar-SA"/>
    </w:rPr>
  </w:style>
  <w:style w:type="character" w:customStyle="1" w:styleId="ListLabel272">
    <w:name w:val="ListLabel 272"/>
    <w:qFormat/>
    <w:rsid w:val="00D9707C"/>
    <w:rPr>
      <w:rFonts w:cs="Symbol"/>
      <w:lang w:val="ru-RU" w:eastAsia="en-US" w:bidi="ar-SA"/>
    </w:rPr>
  </w:style>
  <w:style w:type="character" w:customStyle="1" w:styleId="ListLabel273">
    <w:name w:val="ListLabel 273"/>
    <w:qFormat/>
    <w:rsid w:val="00D9707C"/>
    <w:rPr>
      <w:rFonts w:cs="Symbol"/>
      <w:lang w:val="ru-RU" w:eastAsia="en-US" w:bidi="ar-SA"/>
    </w:rPr>
  </w:style>
  <w:style w:type="character" w:customStyle="1" w:styleId="ListLabel274">
    <w:name w:val="ListLabel 274"/>
    <w:qFormat/>
    <w:rsid w:val="00D9707C"/>
    <w:rPr>
      <w:rFonts w:cs="Symbol"/>
      <w:lang w:val="ru-RU" w:eastAsia="en-US" w:bidi="ar-SA"/>
    </w:rPr>
  </w:style>
  <w:style w:type="character" w:customStyle="1" w:styleId="ListLabel275">
    <w:name w:val="ListLabel 275"/>
    <w:qFormat/>
    <w:rsid w:val="00D9707C"/>
    <w:rPr>
      <w:rFonts w:cs="Symbol"/>
      <w:lang w:val="ru-RU" w:eastAsia="en-US" w:bidi="ar-SA"/>
    </w:rPr>
  </w:style>
  <w:style w:type="character" w:customStyle="1" w:styleId="ListLabel276">
    <w:name w:val="ListLabel 276"/>
    <w:qFormat/>
    <w:rsid w:val="00D9707C"/>
    <w:rPr>
      <w:rFonts w:cs="Symbol"/>
      <w:lang w:val="ru-RU" w:eastAsia="en-US" w:bidi="ar-SA"/>
    </w:rPr>
  </w:style>
  <w:style w:type="character" w:customStyle="1" w:styleId="ListLabel277">
    <w:name w:val="ListLabel 277"/>
    <w:qFormat/>
    <w:rsid w:val="00D9707C"/>
    <w:rPr>
      <w:sz w:val="24"/>
      <w:szCs w:val="24"/>
    </w:rPr>
  </w:style>
  <w:style w:type="character" w:customStyle="1" w:styleId="ListLabel278">
    <w:name w:val="ListLabel 278"/>
    <w:qFormat/>
    <w:rsid w:val="00D9707C"/>
    <w:rPr>
      <w:sz w:val="24"/>
      <w:szCs w:val="24"/>
    </w:rPr>
  </w:style>
  <w:style w:type="character" w:customStyle="1" w:styleId="ListLabel279">
    <w:name w:val="ListLabel 279"/>
    <w:qFormat/>
    <w:rsid w:val="00D9707C"/>
    <w:rPr>
      <w:sz w:val="24"/>
      <w:szCs w:val="24"/>
    </w:rPr>
  </w:style>
  <w:style w:type="character" w:customStyle="1" w:styleId="ListLabel280">
    <w:name w:val="ListLabel 280"/>
    <w:qFormat/>
    <w:rsid w:val="00D9707C"/>
    <w:rPr>
      <w:sz w:val="24"/>
      <w:szCs w:val="24"/>
    </w:rPr>
  </w:style>
  <w:style w:type="paragraph" w:customStyle="1" w:styleId="TableParagraph">
    <w:name w:val="Table Paragraph"/>
    <w:basedOn w:val="a1"/>
    <w:uiPriority w:val="1"/>
    <w:qFormat/>
    <w:rsid w:val="00D9707C"/>
    <w:pPr>
      <w:spacing w:after="0" w:line="240" w:lineRule="auto"/>
    </w:pPr>
    <w:rPr>
      <w:rFonts w:ascii="Times New Roman" w:eastAsia="Times New Roman" w:hAnsi="Times New Roman" w:cs="Times New Roman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D9707C"/>
    <w:pPr>
      <w:spacing w:after="0" w:line="240" w:lineRule="auto"/>
    </w:pPr>
    <w:rPr>
      <w:rFonts w:ascii="Calibri" w:eastAsia="Calibri" w:hAnsi="Calibri" w:cs="Calibri"/>
      <w:sz w:val="20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3f1">
    <w:name w:val="Абзац списка3"/>
    <w:basedOn w:val="a1"/>
    <w:rsid w:val="00F82424"/>
    <w:pPr>
      <w:suppressAutoHyphens/>
      <w:overflowPunct w:val="0"/>
      <w:autoSpaceDE w:val="0"/>
      <w:autoSpaceDN w:val="0"/>
      <w:adjustRightInd w:val="0"/>
      <w:ind w:left="720"/>
    </w:pPr>
    <w:rPr>
      <w:rFonts w:ascii="Calibri" w:eastAsia="Times New Roman" w:hAnsi="Calibri" w:cs="Times New Roman"/>
      <w:szCs w:val="20"/>
    </w:rPr>
  </w:style>
  <w:style w:type="character" w:customStyle="1" w:styleId="hl">
    <w:name w:val="hl"/>
    <w:basedOn w:val="a2"/>
    <w:rsid w:val="00AE690C"/>
  </w:style>
  <w:style w:type="character" w:customStyle="1" w:styleId="copyright">
    <w:name w:val="copyright"/>
    <w:basedOn w:val="a2"/>
    <w:rsid w:val="00AE690C"/>
  </w:style>
  <w:style w:type="character" w:customStyle="1" w:styleId="affe">
    <w:name w:val="Заголовок Знак"/>
    <w:link w:val="affd"/>
    <w:rsid w:val="00451C5E"/>
    <w:rPr>
      <w:rFonts w:ascii="Verdana" w:eastAsia="Calibri" w:hAnsi="Verdana" w:cs="Verdana"/>
      <w:b/>
      <w:bCs/>
      <w:color w:val="0058A9"/>
      <w:lang w:eastAsia="en-US"/>
    </w:rPr>
  </w:style>
  <w:style w:type="paragraph" w:customStyle="1" w:styleId="afffffffff9">
    <w:name w:val="Обычный (Интернет)"/>
    <w:basedOn w:val="a1"/>
    <w:unhideWhenUsed/>
    <w:rsid w:val="00451C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fffffffa">
    <w:name w:val="Назв частей"/>
    <w:basedOn w:val="1"/>
    <w:link w:val="afffffffffb"/>
    <w:qFormat/>
    <w:rsid w:val="00D30FE5"/>
    <w:pPr>
      <w:keepNext/>
      <w:keepLines/>
      <w:widowControl/>
      <w:suppressAutoHyphens/>
      <w:autoSpaceDE/>
      <w:autoSpaceDN/>
      <w:adjustRightInd/>
      <w:spacing w:before="120" w:after="0" w:line="276" w:lineRule="auto"/>
    </w:pPr>
    <w:rPr>
      <w:rFonts w:ascii="Times New Roman" w:eastAsiaTheme="majorEastAsia" w:hAnsi="Times New Roman" w:cstheme="majorBidi"/>
      <w:caps/>
      <w:color w:val="365F91" w:themeColor="accent1" w:themeShade="BF"/>
      <w:sz w:val="28"/>
      <w:szCs w:val="28"/>
    </w:rPr>
  </w:style>
  <w:style w:type="character" w:customStyle="1" w:styleId="afffffffffb">
    <w:name w:val="Назв частей Знак"/>
    <w:basedOn w:val="40"/>
    <w:link w:val="afffffffffa"/>
    <w:rsid w:val="00D30FE5"/>
    <w:rPr>
      <w:rFonts w:ascii="Times New Roman" w:eastAsiaTheme="majorEastAsia" w:hAnsi="Times New Roman" w:cstheme="majorBidi"/>
      <w:b/>
      <w:bCs/>
      <w:i w:val="0"/>
      <w:iCs w:val="0"/>
      <w:caps/>
      <w:color w:val="365F91" w:themeColor="accent1" w:themeShade="BF"/>
      <w:sz w:val="28"/>
      <w:szCs w:val="28"/>
    </w:rPr>
  </w:style>
  <w:style w:type="paragraph" w:customStyle="1" w:styleId="1010">
    <w:name w:val="Знак101"/>
    <w:basedOn w:val="a1"/>
    <w:next w:val="a8"/>
    <w:uiPriority w:val="99"/>
    <w:unhideWhenUsed/>
    <w:rsid w:val="00D30FE5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paragraph" w:customStyle="1" w:styleId="1ff9">
    <w:name w:val="Знак1"/>
    <w:basedOn w:val="a1"/>
    <w:next w:val="aff5"/>
    <w:uiPriority w:val="99"/>
    <w:unhideWhenUsed/>
    <w:rsid w:val="00D30FE5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numbering" w:customStyle="1" w:styleId="3f2">
    <w:name w:val="Нет списка3"/>
    <w:next w:val="a4"/>
    <w:uiPriority w:val="99"/>
    <w:semiHidden/>
    <w:unhideWhenUsed/>
    <w:rsid w:val="00D30FE5"/>
  </w:style>
  <w:style w:type="numbering" w:customStyle="1" w:styleId="4a">
    <w:name w:val="Нет списка4"/>
    <w:next w:val="a4"/>
    <w:uiPriority w:val="99"/>
    <w:semiHidden/>
    <w:unhideWhenUsed/>
    <w:rsid w:val="00D30FE5"/>
  </w:style>
  <w:style w:type="paragraph" w:styleId="afffffffffc">
    <w:name w:val="TOC Heading"/>
    <w:basedOn w:val="1"/>
    <w:next w:val="a1"/>
    <w:uiPriority w:val="39"/>
    <w:unhideWhenUsed/>
    <w:qFormat/>
    <w:rsid w:val="00D30FE5"/>
    <w:pPr>
      <w:keepNext/>
      <w:keepLines/>
      <w:widowControl/>
      <w:suppressAutoHyphens/>
      <w:autoSpaceDE/>
      <w:autoSpaceDN/>
      <w:adjustRightInd/>
      <w:spacing w:before="120" w:after="0" w:line="276" w:lineRule="auto"/>
      <w:outlineLvl w:val="9"/>
    </w:pPr>
    <w:rPr>
      <w:rFonts w:ascii="Times New Roman" w:eastAsiaTheme="majorEastAsia" w:hAnsi="Times New Roman" w:cstheme="majorBidi"/>
      <w:color w:val="365F91" w:themeColor="accent1" w:themeShade="BF"/>
      <w:sz w:val="28"/>
      <w:szCs w:val="28"/>
      <w:lang w:eastAsia="en-US"/>
    </w:rPr>
  </w:style>
  <w:style w:type="paragraph" w:customStyle="1" w:styleId="115">
    <w:name w:val="Оглавление 11"/>
    <w:basedOn w:val="a1"/>
    <w:next w:val="a1"/>
    <w:autoRedefine/>
    <w:uiPriority w:val="39"/>
    <w:unhideWhenUsed/>
    <w:rsid w:val="00D30FE5"/>
    <w:pPr>
      <w:spacing w:after="100"/>
    </w:pPr>
    <w:rPr>
      <w:rFonts w:eastAsia="Times New Roman"/>
    </w:rPr>
  </w:style>
  <w:style w:type="numbering" w:customStyle="1" w:styleId="59">
    <w:name w:val="Нет списка5"/>
    <w:next w:val="a4"/>
    <w:uiPriority w:val="99"/>
    <w:semiHidden/>
    <w:unhideWhenUsed/>
    <w:rsid w:val="00D30FE5"/>
  </w:style>
  <w:style w:type="character" w:customStyle="1" w:styleId="116">
    <w:name w:val="Заголовок 1 Знак1"/>
    <w:aliases w:val="HEADING 1 Знак,Head 1 Знак,????????? 1 Знак,Subhead A Знак,Заг 1 Знак"/>
    <w:basedOn w:val="a2"/>
    <w:locked/>
    <w:rsid w:val="00D30FE5"/>
    <w:rPr>
      <w:rFonts w:ascii="Arial" w:eastAsia="Times New Roman" w:hAnsi="Arial" w:cs="Times New Roman"/>
      <w:b/>
      <w:kern w:val="28"/>
      <w:sz w:val="28"/>
      <w:szCs w:val="24"/>
      <w:lang w:val="ru-RU" w:eastAsia="ru-RU"/>
    </w:rPr>
  </w:style>
  <w:style w:type="character" w:customStyle="1" w:styleId="710">
    <w:name w:val="Основной текст + 71"/>
    <w:aliases w:val="5 pt4,Интервал 0 pt6"/>
    <w:basedOn w:val="a2"/>
    <w:rsid w:val="00D30FE5"/>
    <w:rPr>
      <w:color w:val="000000"/>
      <w:spacing w:val="6"/>
      <w:w w:val="100"/>
      <w:position w:val="0"/>
      <w:sz w:val="15"/>
      <w:szCs w:val="15"/>
      <w:lang w:val="ru-RU" w:bidi="ar-SA"/>
    </w:rPr>
  </w:style>
  <w:style w:type="character" w:customStyle="1" w:styleId="Constantia">
    <w:name w:val="Основной текст + Constantia"/>
    <w:aliases w:val="7,5 pt3,Интервал 0 pt5"/>
    <w:basedOn w:val="a2"/>
    <w:rsid w:val="00D30FE5"/>
    <w:rPr>
      <w:rFonts w:ascii="Constantia" w:eastAsia="Times New Roman" w:hAnsi="Constantia" w:cs="Constantia"/>
      <w:color w:val="000000"/>
      <w:spacing w:val="0"/>
      <w:w w:val="100"/>
      <w:position w:val="0"/>
      <w:sz w:val="15"/>
      <w:szCs w:val="15"/>
      <w:lang w:bidi="ar-SA"/>
    </w:rPr>
  </w:style>
  <w:style w:type="character" w:customStyle="1" w:styleId="CenturyGothic">
    <w:name w:val="Основной текст + Century Gothic"/>
    <w:aliases w:val="6 pt,Полужирный3,Интервал 0 pt4"/>
    <w:basedOn w:val="a2"/>
    <w:rsid w:val="00D30FE5"/>
    <w:rPr>
      <w:rFonts w:ascii="Century Gothic" w:eastAsia="Times New Roman" w:hAnsi="Century Gothic" w:cs="Century Gothic"/>
      <w:b/>
      <w:bCs/>
      <w:color w:val="000000"/>
      <w:spacing w:val="2"/>
      <w:w w:val="100"/>
      <w:position w:val="0"/>
      <w:sz w:val="12"/>
      <w:szCs w:val="12"/>
      <w:lang w:val="ru-RU" w:bidi="ar-SA"/>
    </w:rPr>
  </w:style>
  <w:style w:type="paragraph" w:customStyle="1" w:styleId="menubasetext1">
    <w:name w:val="menu_base_text1"/>
    <w:basedOn w:val="a1"/>
    <w:rsid w:val="00D30FE5"/>
    <w:pPr>
      <w:pBdr>
        <w:bottom w:val="single" w:sz="6" w:space="7" w:color="D7DBDF"/>
        <w:right w:val="single" w:sz="6" w:space="14" w:color="D7DBDF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s13">
    <w:name w:val="s_13"/>
    <w:basedOn w:val="a1"/>
    <w:rsid w:val="00D30FE5"/>
    <w:pPr>
      <w:spacing w:after="0" w:line="240" w:lineRule="auto"/>
      <w:ind w:firstLine="720"/>
    </w:pPr>
    <w:rPr>
      <w:rFonts w:ascii="Times New Roman" w:eastAsia="Times New Roman" w:hAnsi="Times New Roman" w:cs="Times New Roman"/>
      <w:sz w:val="18"/>
      <w:szCs w:val="18"/>
    </w:rPr>
  </w:style>
  <w:style w:type="numbering" w:customStyle="1" w:styleId="68">
    <w:name w:val="Нет списка6"/>
    <w:next w:val="a4"/>
    <w:uiPriority w:val="99"/>
    <w:semiHidden/>
    <w:unhideWhenUsed/>
    <w:rsid w:val="00D30FE5"/>
  </w:style>
  <w:style w:type="numbering" w:customStyle="1" w:styleId="1110">
    <w:name w:val="Нет списка111"/>
    <w:next w:val="a4"/>
    <w:uiPriority w:val="99"/>
    <w:semiHidden/>
    <w:unhideWhenUsed/>
    <w:rsid w:val="00D30FE5"/>
  </w:style>
  <w:style w:type="numbering" w:customStyle="1" w:styleId="214">
    <w:name w:val="Нет списка21"/>
    <w:next w:val="a4"/>
    <w:uiPriority w:val="99"/>
    <w:semiHidden/>
    <w:unhideWhenUsed/>
    <w:rsid w:val="00D30FE5"/>
  </w:style>
  <w:style w:type="numbering" w:customStyle="1" w:styleId="313">
    <w:name w:val="Нет списка31"/>
    <w:next w:val="a4"/>
    <w:uiPriority w:val="99"/>
    <w:semiHidden/>
    <w:unhideWhenUsed/>
    <w:rsid w:val="00D30FE5"/>
  </w:style>
  <w:style w:type="numbering" w:customStyle="1" w:styleId="412">
    <w:name w:val="Нет списка41"/>
    <w:next w:val="a4"/>
    <w:uiPriority w:val="99"/>
    <w:semiHidden/>
    <w:unhideWhenUsed/>
    <w:rsid w:val="00D30FE5"/>
  </w:style>
  <w:style w:type="numbering" w:customStyle="1" w:styleId="511">
    <w:name w:val="Нет списка51"/>
    <w:next w:val="a4"/>
    <w:uiPriority w:val="99"/>
    <w:semiHidden/>
    <w:unhideWhenUsed/>
    <w:rsid w:val="00D30FE5"/>
  </w:style>
  <w:style w:type="paragraph" w:styleId="afffffffffd">
    <w:name w:val="Revision"/>
    <w:hidden/>
    <w:uiPriority w:val="99"/>
    <w:semiHidden/>
    <w:rsid w:val="00D30FE5"/>
    <w:pPr>
      <w:spacing w:after="0" w:line="240" w:lineRule="auto"/>
    </w:pPr>
    <w:rPr>
      <w:rFonts w:ascii="Calibri" w:eastAsia="Calibri" w:hAnsi="Calibri" w:cs="Times New Roman"/>
      <w:lang w:val="en-US" w:eastAsia="en-US"/>
    </w:rPr>
  </w:style>
  <w:style w:type="paragraph" w:styleId="afffffffffe">
    <w:name w:val="Document Map"/>
    <w:basedOn w:val="a1"/>
    <w:link w:val="affffffffff"/>
    <w:unhideWhenUsed/>
    <w:rsid w:val="00D30FE5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fffffffff">
    <w:name w:val="Схема документа Знак"/>
    <w:basedOn w:val="a2"/>
    <w:link w:val="afffffffffe"/>
    <w:rsid w:val="00D30FE5"/>
    <w:rPr>
      <w:rFonts w:ascii="Tahoma" w:eastAsia="Times New Roman" w:hAnsi="Tahoma" w:cs="Tahoma"/>
      <w:sz w:val="16"/>
      <w:szCs w:val="16"/>
    </w:rPr>
  </w:style>
  <w:style w:type="numbering" w:customStyle="1" w:styleId="75">
    <w:name w:val="Нет списка7"/>
    <w:next w:val="a4"/>
    <w:uiPriority w:val="99"/>
    <w:semiHidden/>
    <w:unhideWhenUsed/>
    <w:rsid w:val="00D30FE5"/>
  </w:style>
  <w:style w:type="numbering" w:customStyle="1" w:styleId="122">
    <w:name w:val="Нет списка12"/>
    <w:next w:val="a4"/>
    <w:uiPriority w:val="99"/>
    <w:semiHidden/>
    <w:unhideWhenUsed/>
    <w:rsid w:val="00D30FE5"/>
  </w:style>
  <w:style w:type="numbering" w:customStyle="1" w:styleId="222">
    <w:name w:val="Нет списка22"/>
    <w:next w:val="a4"/>
    <w:uiPriority w:val="99"/>
    <w:semiHidden/>
    <w:unhideWhenUsed/>
    <w:rsid w:val="00D30FE5"/>
  </w:style>
  <w:style w:type="numbering" w:customStyle="1" w:styleId="321">
    <w:name w:val="Нет списка32"/>
    <w:next w:val="a4"/>
    <w:uiPriority w:val="99"/>
    <w:semiHidden/>
    <w:unhideWhenUsed/>
    <w:rsid w:val="00D30FE5"/>
  </w:style>
  <w:style w:type="numbering" w:customStyle="1" w:styleId="420">
    <w:name w:val="Нет списка42"/>
    <w:next w:val="a4"/>
    <w:uiPriority w:val="99"/>
    <w:semiHidden/>
    <w:unhideWhenUsed/>
    <w:rsid w:val="00D30FE5"/>
  </w:style>
  <w:style w:type="numbering" w:customStyle="1" w:styleId="520">
    <w:name w:val="Нет списка52"/>
    <w:next w:val="a4"/>
    <w:uiPriority w:val="99"/>
    <w:semiHidden/>
    <w:unhideWhenUsed/>
    <w:rsid w:val="00D30FE5"/>
  </w:style>
  <w:style w:type="character" w:styleId="affffffffff0">
    <w:name w:val="Placeholder Text"/>
    <w:basedOn w:val="a2"/>
    <w:uiPriority w:val="99"/>
    <w:semiHidden/>
    <w:rsid w:val="00D30FE5"/>
    <w:rPr>
      <w:color w:val="808080"/>
    </w:rPr>
  </w:style>
  <w:style w:type="paragraph" w:customStyle="1" w:styleId="affffffffff1">
    <w:name w:val="Название таблицы"/>
    <w:basedOn w:val="a1"/>
    <w:qFormat/>
    <w:rsid w:val="00D30FE5"/>
    <w:pPr>
      <w:spacing w:after="0" w:line="360" w:lineRule="auto"/>
      <w:jc w:val="center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1ffa">
    <w:name w:val="1"/>
    <w:basedOn w:val="a1"/>
    <w:rsid w:val="00D30FE5"/>
    <w:pPr>
      <w:spacing w:after="160" w:line="240" w:lineRule="exact"/>
      <w:jc w:val="both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font7">
    <w:name w:val="font7"/>
    <w:basedOn w:val="a1"/>
    <w:rsid w:val="00D30FE5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</w:rPr>
  </w:style>
  <w:style w:type="paragraph" w:customStyle="1" w:styleId="font8">
    <w:name w:val="font8"/>
    <w:basedOn w:val="a1"/>
    <w:rsid w:val="00D30FE5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</w:rPr>
  </w:style>
  <w:style w:type="paragraph" w:customStyle="1" w:styleId="font9">
    <w:name w:val="font9"/>
    <w:basedOn w:val="a1"/>
    <w:rsid w:val="00D30FE5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20"/>
      <w:szCs w:val="20"/>
    </w:rPr>
  </w:style>
  <w:style w:type="paragraph" w:customStyle="1" w:styleId="font10">
    <w:name w:val="font10"/>
    <w:basedOn w:val="a1"/>
    <w:rsid w:val="00D30FE5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20"/>
      <w:szCs w:val="20"/>
    </w:rPr>
  </w:style>
  <w:style w:type="numbering" w:customStyle="1" w:styleId="84">
    <w:name w:val="Нет списка8"/>
    <w:next w:val="a4"/>
    <w:uiPriority w:val="99"/>
    <w:semiHidden/>
    <w:unhideWhenUsed/>
    <w:rsid w:val="00D30FE5"/>
  </w:style>
  <w:style w:type="character" w:customStyle="1" w:styleId="215">
    <w:name w:val="Заголовок 2 Знак1"/>
    <w:aliases w:val="Заголовок 3N Знак,Стиль 1 Знак"/>
    <w:uiPriority w:val="99"/>
    <w:locked/>
    <w:rsid w:val="00D30FE5"/>
    <w:rPr>
      <w:rFonts w:ascii="Arial" w:eastAsia="Times New Roman" w:hAnsi="Arial" w:cs="Times New Roman"/>
      <w:b/>
      <w:sz w:val="24"/>
      <w:szCs w:val="24"/>
    </w:rPr>
  </w:style>
  <w:style w:type="character" w:styleId="HTML2">
    <w:name w:val="HTML Code"/>
    <w:basedOn w:val="a2"/>
    <w:uiPriority w:val="99"/>
    <w:semiHidden/>
    <w:unhideWhenUsed/>
    <w:rsid w:val="00D30FE5"/>
    <w:rPr>
      <w:rFonts w:ascii="Courier New" w:eastAsia="Times New Roman" w:hAnsi="Courier New" w:cs="Courier New"/>
      <w:sz w:val="20"/>
      <w:szCs w:val="20"/>
    </w:rPr>
  </w:style>
  <w:style w:type="table" w:customStyle="1" w:styleId="117">
    <w:name w:val="Сетка таблицы11"/>
    <w:basedOn w:val="a3"/>
    <w:next w:val="af1"/>
    <w:uiPriority w:val="59"/>
    <w:rsid w:val="00D30FE5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RMATTEXT0">
    <w:name w:val=".FORMATTEXT"/>
    <w:uiPriority w:val="99"/>
    <w:rsid w:val="00D30FE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fb">
    <w:name w:val="Красная строка1"/>
    <w:basedOn w:val="af4"/>
    <w:rsid w:val="00D30FE5"/>
    <w:pPr>
      <w:suppressAutoHyphens/>
      <w:spacing w:line="240" w:lineRule="auto"/>
      <w:ind w:firstLine="210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FontStyle43">
    <w:name w:val="Font Style43"/>
    <w:basedOn w:val="a2"/>
    <w:uiPriority w:val="99"/>
    <w:rsid w:val="00D30FE5"/>
    <w:rPr>
      <w:rFonts w:ascii="Times New Roman" w:hAnsi="Times New Roman" w:cs="Times New Roman"/>
      <w:sz w:val="26"/>
      <w:szCs w:val="26"/>
    </w:rPr>
  </w:style>
  <w:style w:type="paragraph" w:customStyle="1" w:styleId="HEADERTEXT0">
    <w:name w:val=".HEADERTEXT"/>
    <w:uiPriority w:val="99"/>
    <w:rsid w:val="00D30FE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2B4279"/>
      <w:sz w:val="24"/>
      <w:szCs w:val="24"/>
    </w:rPr>
  </w:style>
  <w:style w:type="numbering" w:customStyle="1" w:styleId="96">
    <w:name w:val="Нет списка9"/>
    <w:next w:val="a4"/>
    <w:uiPriority w:val="99"/>
    <w:semiHidden/>
    <w:unhideWhenUsed/>
    <w:rsid w:val="00D30FE5"/>
  </w:style>
  <w:style w:type="numbering" w:customStyle="1" w:styleId="131">
    <w:name w:val="Нет списка13"/>
    <w:next w:val="a4"/>
    <w:uiPriority w:val="99"/>
    <w:semiHidden/>
    <w:unhideWhenUsed/>
    <w:rsid w:val="00D30FE5"/>
  </w:style>
  <w:style w:type="numbering" w:customStyle="1" w:styleId="231">
    <w:name w:val="Нет списка23"/>
    <w:next w:val="a4"/>
    <w:uiPriority w:val="99"/>
    <w:semiHidden/>
    <w:unhideWhenUsed/>
    <w:rsid w:val="00D30FE5"/>
  </w:style>
  <w:style w:type="numbering" w:customStyle="1" w:styleId="330">
    <w:name w:val="Нет списка33"/>
    <w:next w:val="a4"/>
    <w:uiPriority w:val="99"/>
    <w:semiHidden/>
    <w:unhideWhenUsed/>
    <w:rsid w:val="00D30FE5"/>
  </w:style>
  <w:style w:type="numbering" w:customStyle="1" w:styleId="430">
    <w:name w:val="Нет списка43"/>
    <w:next w:val="a4"/>
    <w:uiPriority w:val="99"/>
    <w:semiHidden/>
    <w:unhideWhenUsed/>
    <w:rsid w:val="00D30FE5"/>
  </w:style>
  <w:style w:type="numbering" w:customStyle="1" w:styleId="530">
    <w:name w:val="Нет списка53"/>
    <w:next w:val="a4"/>
    <w:uiPriority w:val="99"/>
    <w:semiHidden/>
    <w:unhideWhenUsed/>
    <w:rsid w:val="00D30FE5"/>
  </w:style>
  <w:style w:type="paragraph" w:customStyle="1" w:styleId="affffffffff2">
    <w:name w:val="."/>
    <w:uiPriority w:val="99"/>
    <w:rsid w:val="00D30FE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</w:rPr>
  </w:style>
  <w:style w:type="paragraph" w:customStyle="1" w:styleId="affffffffff3">
    <w:name w:val="ЗЕЛЕНЫЙ ТЕКСТ"/>
    <w:basedOn w:val="a1"/>
    <w:link w:val="affffffffff4"/>
    <w:qFormat/>
    <w:rsid w:val="00D30FE5"/>
    <w:pPr>
      <w:spacing w:after="0" w:line="360" w:lineRule="auto"/>
      <w:ind w:firstLine="709"/>
      <w:jc w:val="both"/>
    </w:pPr>
    <w:rPr>
      <w:rFonts w:ascii="Times New Roman" w:eastAsia="Times New Roman" w:hAnsi="Times New Roman" w:cs="Arial"/>
      <w:sz w:val="24"/>
      <w:szCs w:val="24"/>
    </w:rPr>
  </w:style>
  <w:style w:type="character" w:customStyle="1" w:styleId="affffffffff4">
    <w:name w:val="ЗЕЛЕНЫЙ ТЕКСТ Знак"/>
    <w:basedOn w:val="a2"/>
    <w:link w:val="affffffffff3"/>
    <w:rsid w:val="00D30FE5"/>
    <w:rPr>
      <w:rFonts w:ascii="Times New Roman" w:eastAsia="Times New Roman" w:hAnsi="Times New Roman" w:cs="Arial"/>
      <w:sz w:val="24"/>
      <w:szCs w:val="24"/>
    </w:rPr>
  </w:style>
  <w:style w:type="paragraph" w:customStyle="1" w:styleId="affffffffff5">
    <w:name w:val="обыч"/>
    <w:basedOn w:val="a1"/>
    <w:link w:val="affffffffff6"/>
    <w:qFormat/>
    <w:rsid w:val="00D30FE5"/>
    <w:pPr>
      <w:spacing w:after="0" w:line="360" w:lineRule="auto"/>
      <w:ind w:firstLine="567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fffffffff6">
    <w:name w:val="обыч Знак"/>
    <w:basedOn w:val="a2"/>
    <w:link w:val="affffffffff5"/>
    <w:rsid w:val="00D30FE5"/>
    <w:rPr>
      <w:rFonts w:ascii="Arial" w:eastAsia="Times New Roman" w:hAnsi="Arial" w:cs="Arial"/>
      <w:sz w:val="24"/>
      <w:szCs w:val="24"/>
    </w:rPr>
  </w:style>
  <w:style w:type="character" w:customStyle="1" w:styleId="rvts6">
    <w:name w:val="rvts6"/>
    <w:basedOn w:val="a2"/>
    <w:rsid w:val="00D30FE5"/>
  </w:style>
  <w:style w:type="character" w:customStyle="1" w:styleId="Web0">
    <w:name w:val="Обычный (Web) Знак"/>
    <w:uiPriority w:val="99"/>
    <w:locked/>
    <w:rsid w:val="00D30FE5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214pt">
    <w:name w:val="Основной текст (2) + 14 pt;Полужирный"/>
    <w:basedOn w:val="a2"/>
    <w:rsid w:val="00D30FE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ffffffffff7">
    <w:name w:val="Подпись к таблице_"/>
    <w:basedOn w:val="a2"/>
    <w:link w:val="affffffffff8"/>
    <w:rsid w:val="00D30FE5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paragraph" w:customStyle="1" w:styleId="affffffffff8">
    <w:name w:val="Подпись к таблице"/>
    <w:basedOn w:val="a1"/>
    <w:link w:val="affffffffff7"/>
    <w:rsid w:val="00D30FE5"/>
    <w:pPr>
      <w:shd w:val="clear" w:color="auto" w:fill="FFFFFF"/>
      <w:spacing w:after="0" w:line="310" w:lineRule="exact"/>
    </w:pPr>
    <w:rPr>
      <w:rFonts w:ascii="Times New Roman" w:eastAsia="Times New Roman" w:hAnsi="Times New Roman"/>
      <w:b/>
      <w:bCs/>
      <w:sz w:val="28"/>
      <w:szCs w:val="28"/>
    </w:rPr>
  </w:style>
  <w:style w:type="character" w:customStyle="1" w:styleId="295pt">
    <w:name w:val="Основной текст (2) + 9;5 pt"/>
    <w:basedOn w:val="23"/>
    <w:rsid w:val="00D30FE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285pt">
    <w:name w:val="Основной текст (2) + 8;5 pt;Полужирный"/>
    <w:basedOn w:val="23"/>
    <w:rsid w:val="00D30FE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paragraph" w:customStyle="1" w:styleId="1ffc">
    <w:name w:val="Заголовок1"/>
    <w:basedOn w:val="a1"/>
    <w:next w:val="a1"/>
    <w:qFormat/>
    <w:rsid w:val="00D30FE5"/>
    <w:pPr>
      <w:spacing w:after="0" w:line="240" w:lineRule="auto"/>
      <w:contextualSpacing/>
    </w:pPr>
    <w:rPr>
      <w:rFonts w:ascii="Cambria" w:eastAsia="Times New Roman" w:hAnsi="Cambria" w:cs="Times New Roman"/>
      <w:spacing w:val="-10"/>
      <w:kern w:val="28"/>
      <w:sz w:val="56"/>
      <w:szCs w:val="56"/>
    </w:rPr>
  </w:style>
  <w:style w:type="character" w:customStyle="1" w:styleId="1ffd">
    <w:name w:val="Заголовок Знак1"/>
    <w:basedOn w:val="a2"/>
    <w:uiPriority w:val="10"/>
    <w:rsid w:val="00D30FE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customStyle="1" w:styleId="4b">
    <w:name w:val="Сетка таблицы4"/>
    <w:basedOn w:val="a3"/>
    <w:next w:val="af1"/>
    <w:uiPriority w:val="59"/>
    <w:rsid w:val="00D30F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02">
    <w:name w:val="Нет списка10"/>
    <w:next w:val="a4"/>
    <w:uiPriority w:val="99"/>
    <w:semiHidden/>
    <w:unhideWhenUsed/>
    <w:rsid w:val="00D30FE5"/>
  </w:style>
  <w:style w:type="numbering" w:customStyle="1" w:styleId="141">
    <w:name w:val="Нет списка14"/>
    <w:next w:val="a4"/>
    <w:uiPriority w:val="99"/>
    <w:semiHidden/>
    <w:unhideWhenUsed/>
    <w:rsid w:val="00D30FE5"/>
  </w:style>
  <w:style w:type="numbering" w:customStyle="1" w:styleId="240">
    <w:name w:val="Нет списка24"/>
    <w:next w:val="a4"/>
    <w:uiPriority w:val="99"/>
    <w:semiHidden/>
    <w:unhideWhenUsed/>
    <w:rsid w:val="00D30FE5"/>
  </w:style>
  <w:style w:type="numbering" w:customStyle="1" w:styleId="340">
    <w:name w:val="Нет списка34"/>
    <w:next w:val="a4"/>
    <w:uiPriority w:val="99"/>
    <w:semiHidden/>
    <w:unhideWhenUsed/>
    <w:rsid w:val="00D30FE5"/>
  </w:style>
  <w:style w:type="numbering" w:customStyle="1" w:styleId="440">
    <w:name w:val="Нет списка44"/>
    <w:next w:val="a4"/>
    <w:uiPriority w:val="99"/>
    <w:semiHidden/>
    <w:unhideWhenUsed/>
    <w:rsid w:val="00D30FE5"/>
  </w:style>
  <w:style w:type="paragraph" w:customStyle="1" w:styleId="123">
    <w:name w:val="Оглавление 12"/>
    <w:basedOn w:val="a1"/>
    <w:next w:val="a1"/>
    <w:autoRedefine/>
    <w:uiPriority w:val="39"/>
    <w:unhideWhenUsed/>
    <w:rsid w:val="00D30FE5"/>
    <w:pPr>
      <w:spacing w:after="100"/>
    </w:pPr>
    <w:rPr>
      <w:rFonts w:eastAsia="Times New Roman"/>
    </w:rPr>
  </w:style>
  <w:style w:type="numbering" w:customStyle="1" w:styleId="540">
    <w:name w:val="Нет списка54"/>
    <w:next w:val="a4"/>
    <w:uiPriority w:val="99"/>
    <w:semiHidden/>
    <w:unhideWhenUsed/>
    <w:rsid w:val="00D30FE5"/>
  </w:style>
  <w:style w:type="table" w:customStyle="1" w:styleId="5a">
    <w:name w:val="Сетка таблицы5"/>
    <w:basedOn w:val="a3"/>
    <w:next w:val="af1"/>
    <w:uiPriority w:val="59"/>
    <w:rsid w:val="00D30F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610">
    <w:name w:val="Нет списка61"/>
    <w:next w:val="a4"/>
    <w:uiPriority w:val="99"/>
    <w:semiHidden/>
    <w:unhideWhenUsed/>
    <w:rsid w:val="00D30FE5"/>
  </w:style>
  <w:style w:type="numbering" w:customStyle="1" w:styleId="1120">
    <w:name w:val="Нет списка112"/>
    <w:next w:val="a4"/>
    <w:uiPriority w:val="99"/>
    <w:semiHidden/>
    <w:unhideWhenUsed/>
    <w:rsid w:val="00D30FE5"/>
  </w:style>
  <w:style w:type="numbering" w:customStyle="1" w:styleId="2110">
    <w:name w:val="Нет списка211"/>
    <w:next w:val="a4"/>
    <w:uiPriority w:val="99"/>
    <w:semiHidden/>
    <w:unhideWhenUsed/>
    <w:rsid w:val="00D30FE5"/>
  </w:style>
  <w:style w:type="numbering" w:customStyle="1" w:styleId="3110">
    <w:name w:val="Нет списка311"/>
    <w:next w:val="a4"/>
    <w:uiPriority w:val="99"/>
    <w:semiHidden/>
    <w:unhideWhenUsed/>
    <w:rsid w:val="00D30FE5"/>
  </w:style>
  <w:style w:type="numbering" w:customStyle="1" w:styleId="4110">
    <w:name w:val="Нет списка411"/>
    <w:next w:val="a4"/>
    <w:uiPriority w:val="99"/>
    <w:semiHidden/>
    <w:unhideWhenUsed/>
    <w:rsid w:val="00D30FE5"/>
  </w:style>
  <w:style w:type="numbering" w:customStyle="1" w:styleId="5110">
    <w:name w:val="Нет списка511"/>
    <w:next w:val="a4"/>
    <w:uiPriority w:val="99"/>
    <w:semiHidden/>
    <w:unhideWhenUsed/>
    <w:rsid w:val="00D30FE5"/>
  </w:style>
  <w:style w:type="numbering" w:customStyle="1" w:styleId="711">
    <w:name w:val="Нет списка71"/>
    <w:next w:val="a4"/>
    <w:uiPriority w:val="99"/>
    <w:semiHidden/>
    <w:unhideWhenUsed/>
    <w:rsid w:val="00D30FE5"/>
  </w:style>
  <w:style w:type="numbering" w:customStyle="1" w:styleId="1210">
    <w:name w:val="Нет списка121"/>
    <w:next w:val="a4"/>
    <w:uiPriority w:val="99"/>
    <w:semiHidden/>
    <w:unhideWhenUsed/>
    <w:rsid w:val="00D30FE5"/>
  </w:style>
  <w:style w:type="numbering" w:customStyle="1" w:styleId="2210">
    <w:name w:val="Нет списка221"/>
    <w:next w:val="a4"/>
    <w:uiPriority w:val="99"/>
    <w:semiHidden/>
    <w:unhideWhenUsed/>
    <w:rsid w:val="00D30FE5"/>
  </w:style>
  <w:style w:type="numbering" w:customStyle="1" w:styleId="3210">
    <w:name w:val="Нет списка321"/>
    <w:next w:val="a4"/>
    <w:uiPriority w:val="99"/>
    <w:semiHidden/>
    <w:unhideWhenUsed/>
    <w:rsid w:val="00D30FE5"/>
  </w:style>
  <w:style w:type="numbering" w:customStyle="1" w:styleId="421">
    <w:name w:val="Нет списка421"/>
    <w:next w:val="a4"/>
    <w:uiPriority w:val="99"/>
    <w:semiHidden/>
    <w:unhideWhenUsed/>
    <w:rsid w:val="00D30FE5"/>
  </w:style>
  <w:style w:type="numbering" w:customStyle="1" w:styleId="521">
    <w:name w:val="Нет списка521"/>
    <w:next w:val="a4"/>
    <w:uiPriority w:val="99"/>
    <w:semiHidden/>
    <w:unhideWhenUsed/>
    <w:rsid w:val="00D30FE5"/>
  </w:style>
  <w:style w:type="numbering" w:customStyle="1" w:styleId="811">
    <w:name w:val="Нет списка81"/>
    <w:next w:val="a4"/>
    <w:uiPriority w:val="99"/>
    <w:semiHidden/>
    <w:unhideWhenUsed/>
    <w:rsid w:val="00D30FE5"/>
  </w:style>
  <w:style w:type="table" w:customStyle="1" w:styleId="124">
    <w:name w:val="Сетка таблицы12"/>
    <w:basedOn w:val="a3"/>
    <w:next w:val="af1"/>
    <w:uiPriority w:val="59"/>
    <w:rsid w:val="00D30FE5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11">
    <w:name w:val="Нет списка91"/>
    <w:next w:val="a4"/>
    <w:uiPriority w:val="99"/>
    <w:semiHidden/>
    <w:unhideWhenUsed/>
    <w:rsid w:val="00D30FE5"/>
  </w:style>
  <w:style w:type="table" w:customStyle="1" w:styleId="216">
    <w:name w:val="Сетка таблицы21"/>
    <w:basedOn w:val="a3"/>
    <w:next w:val="af1"/>
    <w:uiPriority w:val="59"/>
    <w:rsid w:val="00D30F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10">
    <w:name w:val="Нет списка131"/>
    <w:next w:val="a4"/>
    <w:uiPriority w:val="99"/>
    <w:semiHidden/>
    <w:unhideWhenUsed/>
    <w:rsid w:val="00D30FE5"/>
  </w:style>
  <w:style w:type="numbering" w:customStyle="1" w:styleId="2310">
    <w:name w:val="Нет списка231"/>
    <w:next w:val="a4"/>
    <w:uiPriority w:val="99"/>
    <w:semiHidden/>
    <w:unhideWhenUsed/>
    <w:rsid w:val="00D30FE5"/>
  </w:style>
  <w:style w:type="numbering" w:customStyle="1" w:styleId="331">
    <w:name w:val="Нет списка331"/>
    <w:next w:val="a4"/>
    <w:uiPriority w:val="99"/>
    <w:semiHidden/>
    <w:unhideWhenUsed/>
    <w:rsid w:val="00D30FE5"/>
  </w:style>
  <w:style w:type="numbering" w:customStyle="1" w:styleId="431">
    <w:name w:val="Нет списка431"/>
    <w:next w:val="a4"/>
    <w:uiPriority w:val="99"/>
    <w:semiHidden/>
    <w:unhideWhenUsed/>
    <w:rsid w:val="00D30FE5"/>
  </w:style>
  <w:style w:type="numbering" w:customStyle="1" w:styleId="531">
    <w:name w:val="Нет списка531"/>
    <w:next w:val="a4"/>
    <w:uiPriority w:val="99"/>
    <w:semiHidden/>
    <w:unhideWhenUsed/>
    <w:rsid w:val="00D30FE5"/>
  </w:style>
  <w:style w:type="table" w:customStyle="1" w:styleId="314">
    <w:name w:val="Сетка таблицы31"/>
    <w:basedOn w:val="a3"/>
    <w:next w:val="af1"/>
    <w:rsid w:val="00D30F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51">
    <w:name w:val="Нет списка15"/>
    <w:next w:val="a4"/>
    <w:uiPriority w:val="99"/>
    <w:semiHidden/>
    <w:unhideWhenUsed/>
    <w:rsid w:val="00D30FE5"/>
  </w:style>
  <w:style w:type="numbering" w:customStyle="1" w:styleId="160">
    <w:name w:val="Нет списка16"/>
    <w:next w:val="a4"/>
    <w:uiPriority w:val="99"/>
    <w:semiHidden/>
    <w:unhideWhenUsed/>
    <w:rsid w:val="00D30FE5"/>
  </w:style>
  <w:style w:type="numbering" w:customStyle="1" w:styleId="250">
    <w:name w:val="Нет списка25"/>
    <w:next w:val="a4"/>
    <w:uiPriority w:val="99"/>
    <w:semiHidden/>
    <w:unhideWhenUsed/>
    <w:rsid w:val="00D30FE5"/>
  </w:style>
  <w:style w:type="numbering" w:customStyle="1" w:styleId="350">
    <w:name w:val="Нет списка35"/>
    <w:next w:val="a4"/>
    <w:uiPriority w:val="99"/>
    <w:semiHidden/>
    <w:unhideWhenUsed/>
    <w:rsid w:val="00D30FE5"/>
  </w:style>
  <w:style w:type="numbering" w:customStyle="1" w:styleId="450">
    <w:name w:val="Нет списка45"/>
    <w:next w:val="a4"/>
    <w:uiPriority w:val="99"/>
    <w:semiHidden/>
    <w:unhideWhenUsed/>
    <w:rsid w:val="00D30FE5"/>
  </w:style>
  <w:style w:type="paragraph" w:customStyle="1" w:styleId="132">
    <w:name w:val="Оглавление 13"/>
    <w:basedOn w:val="a1"/>
    <w:next w:val="a1"/>
    <w:autoRedefine/>
    <w:uiPriority w:val="39"/>
    <w:unhideWhenUsed/>
    <w:rsid w:val="00D30FE5"/>
    <w:pPr>
      <w:spacing w:after="100"/>
    </w:pPr>
    <w:rPr>
      <w:rFonts w:eastAsia="Times New Roman"/>
    </w:rPr>
  </w:style>
  <w:style w:type="numbering" w:customStyle="1" w:styleId="550">
    <w:name w:val="Нет списка55"/>
    <w:next w:val="a4"/>
    <w:uiPriority w:val="99"/>
    <w:semiHidden/>
    <w:unhideWhenUsed/>
    <w:rsid w:val="00D30FE5"/>
  </w:style>
  <w:style w:type="table" w:customStyle="1" w:styleId="69">
    <w:name w:val="Сетка таблицы6"/>
    <w:basedOn w:val="a3"/>
    <w:next w:val="af1"/>
    <w:uiPriority w:val="59"/>
    <w:rsid w:val="00D30F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620">
    <w:name w:val="Нет списка62"/>
    <w:next w:val="a4"/>
    <w:uiPriority w:val="99"/>
    <w:semiHidden/>
    <w:unhideWhenUsed/>
    <w:rsid w:val="00D30FE5"/>
  </w:style>
  <w:style w:type="numbering" w:customStyle="1" w:styleId="1130">
    <w:name w:val="Нет списка113"/>
    <w:next w:val="a4"/>
    <w:uiPriority w:val="99"/>
    <w:semiHidden/>
    <w:unhideWhenUsed/>
    <w:rsid w:val="00D30FE5"/>
  </w:style>
  <w:style w:type="numbering" w:customStyle="1" w:styleId="2120">
    <w:name w:val="Нет списка212"/>
    <w:next w:val="a4"/>
    <w:uiPriority w:val="99"/>
    <w:semiHidden/>
    <w:unhideWhenUsed/>
    <w:rsid w:val="00D30FE5"/>
  </w:style>
  <w:style w:type="numbering" w:customStyle="1" w:styleId="3120">
    <w:name w:val="Нет списка312"/>
    <w:next w:val="a4"/>
    <w:uiPriority w:val="99"/>
    <w:semiHidden/>
    <w:unhideWhenUsed/>
    <w:rsid w:val="00D30FE5"/>
  </w:style>
  <w:style w:type="numbering" w:customStyle="1" w:styleId="4120">
    <w:name w:val="Нет списка412"/>
    <w:next w:val="a4"/>
    <w:uiPriority w:val="99"/>
    <w:semiHidden/>
    <w:unhideWhenUsed/>
    <w:rsid w:val="00D30FE5"/>
  </w:style>
  <w:style w:type="numbering" w:customStyle="1" w:styleId="512">
    <w:name w:val="Нет списка512"/>
    <w:next w:val="a4"/>
    <w:uiPriority w:val="99"/>
    <w:semiHidden/>
    <w:unhideWhenUsed/>
    <w:rsid w:val="00D30FE5"/>
  </w:style>
  <w:style w:type="numbering" w:customStyle="1" w:styleId="720">
    <w:name w:val="Нет списка72"/>
    <w:next w:val="a4"/>
    <w:uiPriority w:val="99"/>
    <w:semiHidden/>
    <w:unhideWhenUsed/>
    <w:rsid w:val="00D30FE5"/>
  </w:style>
  <w:style w:type="numbering" w:customStyle="1" w:styleId="1220">
    <w:name w:val="Нет списка122"/>
    <w:next w:val="a4"/>
    <w:uiPriority w:val="99"/>
    <w:semiHidden/>
    <w:unhideWhenUsed/>
    <w:rsid w:val="00D30FE5"/>
  </w:style>
  <w:style w:type="numbering" w:customStyle="1" w:styleId="2220">
    <w:name w:val="Нет списка222"/>
    <w:next w:val="a4"/>
    <w:uiPriority w:val="99"/>
    <w:semiHidden/>
    <w:unhideWhenUsed/>
    <w:rsid w:val="00D30FE5"/>
  </w:style>
  <w:style w:type="numbering" w:customStyle="1" w:styleId="322">
    <w:name w:val="Нет списка322"/>
    <w:next w:val="a4"/>
    <w:uiPriority w:val="99"/>
    <w:semiHidden/>
    <w:unhideWhenUsed/>
    <w:rsid w:val="00D30FE5"/>
  </w:style>
  <w:style w:type="numbering" w:customStyle="1" w:styleId="422">
    <w:name w:val="Нет списка422"/>
    <w:next w:val="a4"/>
    <w:uiPriority w:val="99"/>
    <w:semiHidden/>
    <w:unhideWhenUsed/>
    <w:rsid w:val="00D30FE5"/>
  </w:style>
  <w:style w:type="numbering" w:customStyle="1" w:styleId="522">
    <w:name w:val="Нет списка522"/>
    <w:next w:val="a4"/>
    <w:uiPriority w:val="99"/>
    <w:semiHidden/>
    <w:unhideWhenUsed/>
    <w:rsid w:val="00D30FE5"/>
  </w:style>
  <w:style w:type="numbering" w:customStyle="1" w:styleId="820">
    <w:name w:val="Нет списка82"/>
    <w:next w:val="a4"/>
    <w:uiPriority w:val="99"/>
    <w:semiHidden/>
    <w:unhideWhenUsed/>
    <w:rsid w:val="00D30FE5"/>
  </w:style>
  <w:style w:type="table" w:customStyle="1" w:styleId="133">
    <w:name w:val="Сетка таблицы13"/>
    <w:basedOn w:val="a3"/>
    <w:next w:val="af1"/>
    <w:uiPriority w:val="59"/>
    <w:rsid w:val="00D30FE5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20">
    <w:name w:val="Нет списка92"/>
    <w:next w:val="a4"/>
    <w:uiPriority w:val="99"/>
    <w:semiHidden/>
    <w:unhideWhenUsed/>
    <w:rsid w:val="00D30FE5"/>
  </w:style>
  <w:style w:type="table" w:customStyle="1" w:styleId="223">
    <w:name w:val="Сетка таблицы22"/>
    <w:basedOn w:val="a3"/>
    <w:next w:val="af1"/>
    <w:uiPriority w:val="59"/>
    <w:rsid w:val="00D30F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20">
    <w:name w:val="Нет списка132"/>
    <w:next w:val="a4"/>
    <w:uiPriority w:val="99"/>
    <w:semiHidden/>
    <w:unhideWhenUsed/>
    <w:rsid w:val="00D30FE5"/>
  </w:style>
  <w:style w:type="numbering" w:customStyle="1" w:styleId="232">
    <w:name w:val="Нет списка232"/>
    <w:next w:val="a4"/>
    <w:uiPriority w:val="99"/>
    <w:semiHidden/>
    <w:unhideWhenUsed/>
    <w:rsid w:val="00D30FE5"/>
  </w:style>
  <w:style w:type="numbering" w:customStyle="1" w:styleId="332">
    <w:name w:val="Нет списка332"/>
    <w:next w:val="a4"/>
    <w:uiPriority w:val="99"/>
    <w:semiHidden/>
    <w:unhideWhenUsed/>
    <w:rsid w:val="00D30FE5"/>
  </w:style>
  <w:style w:type="numbering" w:customStyle="1" w:styleId="432">
    <w:name w:val="Нет списка432"/>
    <w:next w:val="a4"/>
    <w:uiPriority w:val="99"/>
    <w:semiHidden/>
    <w:unhideWhenUsed/>
    <w:rsid w:val="00D30FE5"/>
  </w:style>
  <w:style w:type="numbering" w:customStyle="1" w:styleId="532">
    <w:name w:val="Нет списка532"/>
    <w:next w:val="a4"/>
    <w:uiPriority w:val="99"/>
    <w:semiHidden/>
    <w:unhideWhenUsed/>
    <w:rsid w:val="00D30FE5"/>
  </w:style>
  <w:style w:type="table" w:customStyle="1" w:styleId="323">
    <w:name w:val="Сетка таблицы32"/>
    <w:basedOn w:val="a3"/>
    <w:next w:val="af1"/>
    <w:rsid w:val="00D30F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70">
    <w:name w:val="Нет списка17"/>
    <w:next w:val="a4"/>
    <w:uiPriority w:val="99"/>
    <w:semiHidden/>
    <w:unhideWhenUsed/>
    <w:rsid w:val="00D30FE5"/>
  </w:style>
  <w:style w:type="numbering" w:customStyle="1" w:styleId="180">
    <w:name w:val="Нет списка18"/>
    <w:next w:val="a4"/>
    <w:uiPriority w:val="99"/>
    <w:semiHidden/>
    <w:unhideWhenUsed/>
    <w:rsid w:val="00D30FE5"/>
  </w:style>
  <w:style w:type="numbering" w:customStyle="1" w:styleId="260">
    <w:name w:val="Нет списка26"/>
    <w:next w:val="a4"/>
    <w:uiPriority w:val="99"/>
    <w:semiHidden/>
    <w:unhideWhenUsed/>
    <w:rsid w:val="00D30FE5"/>
  </w:style>
  <w:style w:type="numbering" w:customStyle="1" w:styleId="360">
    <w:name w:val="Нет списка36"/>
    <w:next w:val="a4"/>
    <w:uiPriority w:val="99"/>
    <w:semiHidden/>
    <w:unhideWhenUsed/>
    <w:rsid w:val="00D30FE5"/>
  </w:style>
  <w:style w:type="numbering" w:customStyle="1" w:styleId="460">
    <w:name w:val="Нет списка46"/>
    <w:next w:val="a4"/>
    <w:uiPriority w:val="99"/>
    <w:semiHidden/>
    <w:unhideWhenUsed/>
    <w:rsid w:val="00D30FE5"/>
  </w:style>
  <w:style w:type="paragraph" w:customStyle="1" w:styleId="142">
    <w:name w:val="Оглавление 14"/>
    <w:basedOn w:val="a1"/>
    <w:next w:val="a1"/>
    <w:autoRedefine/>
    <w:uiPriority w:val="39"/>
    <w:unhideWhenUsed/>
    <w:rsid w:val="00D30FE5"/>
    <w:pPr>
      <w:spacing w:after="100"/>
    </w:pPr>
    <w:rPr>
      <w:rFonts w:eastAsia="Times New Roman"/>
    </w:rPr>
  </w:style>
  <w:style w:type="numbering" w:customStyle="1" w:styleId="560">
    <w:name w:val="Нет списка56"/>
    <w:next w:val="a4"/>
    <w:uiPriority w:val="99"/>
    <w:semiHidden/>
    <w:unhideWhenUsed/>
    <w:rsid w:val="00D30FE5"/>
  </w:style>
  <w:style w:type="numbering" w:customStyle="1" w:styleId="630">
    <w:name w:val="Нет списка63"/>
    <w:next w:val="a4"/>
    <w:uiPriority w:val="99"/>
    <w:semiHidden/>
    <w:unhideWhenUsed/>
    <w:rsid w:val="00D30FE5"/>
  </w:style>
  <w:style w:type="numbering" w:customStyle="1" w:styleId="1140">
    <w:name w:val="Нет списка114"/>
    <w:next w:val="a4"/>
    <w:uiPriority w:val="99"/>
    <w:semiHidden/>
    <w:unhideWhenUsed/>
    <w:rsid w:val="00D30FE5"/>
  </w:style>
  <w:style w:type="numbering" w:customStyle="1" w:styleId="2130">
    <w:name w:val="Нет списка213"/>
    <w:next w:val="a4"/>
    <w:uiPriority w:val="99"/>
    <w:semiHidden/>
    <w:unhideWhenUsed/>
    <w:rsid w:val="00D30FE5"/>
  </w:style>
  <w:style w:type="numbering" w:customStyle="1" w:styleId="3130">
    <w:name w:val="Нет списка313"/>
    <w:next w:val="a4"/>
    <w:uiPriority w:val="99"/>
    <w:semiHidden/>
    <w:unhideWhenUsed/>
    <w:rsid w:val="00D30FE5"/>
  </w:style>
  <w:style w:type="numbering" w:customStyle="1" w:styleId="413">
    <w:name w:val="Нет списка413"/>
    <w:next w:val="a4"/>
    <w:uiPriority w:val="99"/>
    <w:semiHidden/>
    <w:unhideWhenUsed/>
    <w:rsid w:val="00D30FE5"/>
  </w:style>
  <w:style w:type="numbering" w:customStyle="1" w:styleId="513">
    <w:name w:val="Нет списка513"/>
    <w:next w:val="a4"/>
    <w:uiPriority w:val="99"/>
    <w:semiHidden/>
    <w:unhideWhenUsed/>
    <w:rsid w:val="00D30FE5"/>
  </w:style>
  <w:style w:type="numbering" w:customStyle="1" w:styleId="730">
    <w:name w:val="Нет списка73"/>
    <w:next w:val="a4"/>
    <w:uiPriority w:val="99"/>
    <w:semiHidden/>
    <w:unhideWhenUsed/>
    <w:rsid w:val="00D30FE5"/>
  </w:style>
  <w:style w:type="numbering" w:customStyle="1" w:styleId="1230">
    <w:name w:val="Нет списка123"/>
    <w:next w:val="a4"/>
    <w:uiPriority w:val="99"/>
    <w:semiHidden/>
    <w:unhideWhenUsed/>
    <w:rsid w:val="00D30FE5"/>
  </w:style>
  <w:style w:type="numbering" w:customStyle="1" w:styleId="2230">
    <w:name w:val="Нет списка223"/>
    <w:next w:val="a4"/>
    <w:uiPriority w:val="99"/>
    <w:semiHidden/>
    <w:unhideWhenUsed/>
    <w:rsid w:val="00D30FE5"/>
  </w:style>
  <w:style w:type="numbering" w:customStyle="1" w:styleId="3230">
    <w:name w:val="Нет списка323"/>
    <w:next w:val="a4"/>
    <w:uiPriority w:val="99"/>
    <w:semiHidden/>
    <w:unhideWhenUsed/>
    <w:rsid w:val="00D30FE5"/>
  </w:style>
  <w:style w:type="numbering" w:customStyle="1" w:styleId="423">
    <w:name w:val="Нет списка423"/>
    <w:next w:val="a4"/>
    <w:uiPriority w:val="99"/>
    <w:semiHidden/>
    <w:unhideWhenUsed/>
    <w:rsid w:val="00D30FE5"/>
  </w:style>
  <w:style w:type="numbering" w:customStyle="1" w:styleId="523">
    <w:name w:val="Нет списка523"/>
    <w:next w:val="a4"/>
    <w:uiPriority w:val="99"/>
    <w:semiHidden/>
    <w:unhideWhenUsed/>
    <w:rsid w:val="00D30FE5"/>
  </w:style>
  <w:style w:type="numbering" w:customStyle="1" w:styleId="830">
    <w:name w:val="Нет списка83"/>
    <w:next w:val="a4"/>
    <w:uiPriority w:val="99"/>
    <w:semiHidden/>
    <w:unhideWhenUsed/>
    <w:rsid w:val="00D30FE5"/>
  </w:style>
  <w:style w:type="table" w:customStyle="1" w:styleId="143">
    <w:name w:val="Сетка таблицы14"/>
    <w:basedOn w:val="a3"/>
    <w:next w:val="af1"/>
    <w:uiPriority w:val="59"/>
    <w:rsid w:val="00D30FE5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30">
    <w:name w:val="Нет списка93"/>
    <w:next w:val="a4"/>
    <w:uiPriority w:val="99"/>
    <w:semiHidden/>
    <w:unhideWhenUsed/>
    <w:rsid w:val="00D30FE5"/>
  </w:style>
  <w:style w:type="numbering" w:customStyle="1" w:styleId="1330">
    <w:name w:val="Нет списка133"/>
    <w:next w:val="a4"/>
    <w:uiPriority w:val="99"/>
    <w:semiHidden/>
    <w:unhideWhenUsed/>
    <w:rsid w:val="00D30FE5"/>
  </w:style>
  <w:style w:type="numbering" w:customStyle="1" w:styleId="233">
    <w:name w:val="Нет списка233"/>
    <w:next w:val="a4"/>
    <w:uiPriority w:val="99"/>
    <w:semiHidden/>
    <w:unhideWhenUsed/>
    <w:rsid w:val="00D30FE5"/>
  </w:style>
  <w:style w:type="numbering" w:customStyle="1" w:styleId="333">
    <w:name w:val="Нет списка333"/>
    <w:next w:val="a4"/>
    <w:uiPriority w:val="99"/>
    <w:semiHidden/>
    <w:unhideWhenUsed/>
    <w:rsid w:val="00D30FE5"/>
  </w:style>
  <w:style w:type="numbering" w:customStyle="1" w:styleId="433">
    <w:name w:val="Нет списка433"/>
    <w:next w:val="a4"/>
    <w:uiPriority w:val="99"/>
    <w:semiHidden/>
    <w:unhideWhenUsed/>
    <w:rsid w:val="00D30FE5"/>
  </w:style>
  <w:style w:type="numbering" w:customStyle="1" w:styleId="533">
    <w:name w:val="Нет списка533"/>
    <w:next w:val="a4"/>
    <w:uiPriority w:val="99"/>
    <w:semiHidden/>
    <w:unhideWhenUsed/>
    <w:rsid w:val="00D30FE5"/>
  </w:style>
  <w:style w:type="numbering" w:customStyle="1" w:styleId="190">
    <w:name w:val="Нет списка19"/>
    <w:next w:val="a4"/>
    <w:uiPriority w:val="99"/>
    <w:semiHidden/>
    <w:unhideWhenUsed/>
    <w:rsid w:val="00D30FE5"/>
  </w:style>
  <w:style w:type="numbering" w:customStyle="1" w:styleId="1100">
    <w:name w:val="Нет списка110"/>
    <w:next w:val="a4"/>
    <w:uiPriority w:val="99"/>
    <w:semiHidden/>
    <w:unhideWhenUsed/>
    <w:rsid w:val="00D30FE5"/>
  </w:style>
  <w:style w:type="numbering" w:customStyle="1" w:styleId="270">
    <w:name w:val="Нет списка27"/>
    <w:next w:val="a4"/>
    <w:uiPriority w:val="99"/>
    <w:semiHidden/>
    <w:unhideWhenUsed/>
    <w:rsid w:val="00D30FE5"/>
  </w:style>
  <w:style w:type="numbering" w:customStyle="1" w:styleId="370">
    <w:name w:val="Нет списка37"/>
    <w:next w:val="a4"/>
    <w:uiPriority w:val="99"/>
    <w:semiHidden/>
    <w:unhideWhenUsed/>
    <w:rsid w:val="00D30FE5"/>
  </w:style>
  <w:style w:type="numbering" w:customStyle="1" w:styleId="470">
    <w:name w:val="Нет списка47"/>
    <w:next w:val="a4"/>
    <w:uiPriority w:val="99"/>
    <w:semiHidden/>
    <w:unhideWhenUsed/>
    <w:rsid w:val="00D30FE5"/>
  </w:style>
  <w:style w:type="paragraph" w:customStyle="1" w:styleId="152">
    <w:name w:val="Оглавление 15"/>
    <w:basedOn w:val="a1"/>
    <w:next w:val="a1"/>
    <w:autoRedefine/>
    <w:uiPriority w:val="39"/>
    <w:unhideWhenUsed/>
    <w:rsid w:val="00D30FE5"/>
    <w:pPr>
      <w:spacing w:after="100"/>
    </w:pPr>
    <w:rPr>
      <w:rFonts w:eastAsia="Times New Roman"/>
    </w:rPr>
  </w:style>
  <w:style w:type="numbering" w:customStyle="1" w:styleId="570">
    <w:name w:val="Нет списка57"/>
    <w:next w:val="a4"/>
    <w:uiPriority w:val="99"/>
    <w:semiHidden/>
    <w:unhideWhenUsed/>
    <w:rsid w:val="00D30FE5"/>
  </w:style>
  <w:style w:type="numbering" w:customStyle="1" w:styleId="640">
    <w:name w:val="Нет списка64"/>
    <w:next w:val="a4"/>
    <w:uiPriority w:val="99"/>
    <w:semiHidden/>
    <w:unhideWhenUsed/>
    <w:rsid w:val="00D30FE5"/>
  </w:style>
  <w:style w:type="numbering" w:customStyle="1" w:styleId="1150">
    <w:name w:val="Нет списка115"/>
    <w:next w:val="a4"/>
    <w:uiPriority w:val="99"/>
    <w:semiHidden/>
    <w:unhideWhenUsed/>
    <w:rsid w:val="00D30FE5"/>
  </w:style>
  <w:style w:type="numbering" w:customStyle="1" w:styleId="2140">
    <w:name w:val="Нет списка214"/>
    <w:next w:val="a4"/>
    <w:uiPriority w:val="99"/>
    <w:semiHidden/>
    <w:unhideWhenUsed/>
    <w:rsid w:val="00D30FE5"/>
  </w:style>
  <w:style w:type="numbering" w:customStyle="1" w:styleId="3140">
    <w:name w:val="Нет списка314"/>
    <w:next w:val="a4"/>
    <w:uiPriority w:val="99"/>
    <w:semiHidden/>
    <w:unhideWhenUsed/>
    <w:rsid w:val="00D30FE5"/>
  </w:style>
  <w:style w:type="numbering" w:customStyle="1" w:styleId="414">
    <w:name w:val="Нет списка414"/>
    <w:next w:val="a4"/>
    <w:uiPriority w:val="99"/>
    <w:semiHidden/>
    <w:unhideWhenUsed/>
    <w:rsid w:val="00D30FE5"/>
  </w:style>
  <w:style w:type="numbering" w:customStyle="1" w:styleId="514">
    <w:name w:val="Нет списка514"/>
    <w:next w:val="a4"/>
    <w:uiPriority w:val="99"/>
    <w:semiHidden/>
    <w:unhideWhenUsed/>
    <w:rsid w:val="00D30FE5"/>
  </w:style>
  <w:style w:type="numbering" w:customStyle="1" w:styleId="740">
    <w:name w:val="Нет списка74"/>
    <w:next w:val="a4"/>
    <w:uiPriority w:val="99"/>
    <w:semiHidden/>
    <w:unhideWhenUsed/>
    <w:rsid w:val="00D30FE5"/>
  </w:style>
  <w:style w:type="numbering" w:customStyle="1" w:styleId="1240">
    <w:name w:val="Нет списка124"/>
    <w:next w:val="a4"/>
    <w:uiPriority w:val="99"/>
    <w:semiHidden/>
    <w:unhideWhenUsed/>
    <w:rsid w:val="00D30FE5"/>
  </w:style>
  <w:style w:type="numbering" w:customStyle="1" w:styleId="224">
    <w:name w:val="Нет списка224"/>
    <w:next w:val="a4"/>
    <w:uiPriority w:val="99"/>
    <w:semiHidden/>
    <w:unhideWhenUsed/>
    <w:rsid w:val="00D30FE5"/>
  </w:style>
  <w:style w:type="numbering" w:customStyle="1" w:styleId="324">
    <w:name w:val="Нет списка324"/>
    <w:next w:val="a4"/>
    <w:uiPriority w:val="99"/>
    <w:semiHidden/>
    <w:unhideWhenUsed/>
    <w:rsid w:val="00D30FE5"/>
  </w:style>
  <w:style w:type="numbering" w:customStyle="1" w:styleId="424">
    <w:name w:val="Нет списка424"/>
    <w:next w:val="a4"/>
    <w:uiPriority w:val="99"/>
    <w:semiHidden/>
    <w:unhideWhenUsed/>
    <w:rsid w:val="00D30FE5"/>
  </w:style>
  <w:style w:type="numbering" w:customStyle="1" w:styleId="524">
    <w:name w:val="Нет списка524"/>
    <w:next w:val="a4"/>
    <w:uiPriority w:val="99"/>
    <w:semiHidden/>
    <w:unhideWhenUsed/>
    <w:rsid w:val="00D30FE5"/>
  </w:style>
  <w:style w:type="numbering" w:customStyle="1" w:styleId="840">
    <w:name w:val="Нет списка84"/>
    <w:next w:val="a4"/>
    <w:uiPriority w:val="99"/>
    <w:semiHidden/>
    <w:unhideWhenUsed/>
    <w:rsid w:val="00D30FE5"/>
  </w:style>
  <w:style w:type="table" w:customStyle="1" w:styleId="153">
    <w:name w:val="Сетка таблицы15"/>
    <w:basedOn w:val="a3"/>
    <w:next w:val="af1"/>
    <w:uiPriority w:val="59"/>
    <w:rsid w:val="00D30FE5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40">
    <w:name w:val="Нет списка94"/>
    <w:next w:val="a4"/>
    <w:uiPriority w:val="99"/>
    <w:semiHidden/>
    <w:unhideWhenUsed/>
    <w:rsid w:val="00D30FE5"/>
  </w:style>
  <w:style w:type="numbering" w:customStyle="1" w:styleId="134">
    <w:name w:val="Нет списка134"/>
    <w:next w:val="a4"/>
    <w:uiPriority w:val="99"/>
    <w:semiHidden/>
    <w:unhideWhenUsed/>
    <w:rsid w:val="00D30FE5"/>
  </w:style>
  <w:style w:type="numbering" w:customStyle="1" w:styleId="234">
    <w:name w:val="Нет списка234"/>
    <w:next w:val="a4"/>
    <w:uiPriority w:val="99"/>
    <w:semiHidden/>
    <w:unhideWhenUsed/>
    <w:rsid w:val="00D30FE5"/>
  </w:style>
  <w:style w:type="numbering" w:customStyle="1" w:styleId="334">
    <w:name w:val="Нет списка334"/>
    <w:next w:val="a4"/>
    <w:uiPriority w:val="99"/>
    <w:semiHidden/>
    <w:unhideWhenUsed/>
    <w:rsid w:val="00D30FE5"/>
  </w:style>
  <w:style w:type="numbering" w:customStyle="1" w:styleId="434">
    <w:name w:val="Нет списка434"/>
    <w:next w:val="a4"/>
    <w:uiPriority w:val="99"/>
    <w:semiHidden/>
    <w:unhideWhenUsed/>
    <w:rsid w:val="00D30FE5"/>
  </w:style>
  <w:style w:type="numbering" w:customStyle="1" w:styleId="534">
    <w:name w:val="Нет списка534"/>
    <w:next w:val="a4"/>
    <w:uiPriority w:val="99"/>
    <w:semiHidden/>
    <w:unhideWhenUsed/>
    <w:rsid w:val="00D30FE5"/>
  </w:style>
  <w:style w:type="numbering" w:customStyle="1" w:styleId="200">
    <w:name w:val="Нет списка20"/>
    <w:next w:val="a4"/>
    <w:uiPriority w:val="99"/>
    <w:semiHidden/>
    <w:unhideWhenUsed/>
    <w:rsid w:val="00D30FE5"/>
  </w:style>
  <w:style w:type="numbering" w:customStyle="1" w:styleId="1160">
    <w:name w:val="Нет списка116"/>
    <w:next w:val="a4"/>
    <w:uiPriority w:val="99"/>
    <w:semiHidden/>
    <w:unhideWhenUsed/>
    <w:rsid w:val="00D30FE5"/>
  </w:style>
  <w:style w:type="numbering" w:customStyle="1" w:styleId="280">
    <w:name w:val="Нет списка28"/>
    <w:next w:val="a4"/>
    <w:uiPriority w:val="99"/>
    <w:semiHidden/>
    <w:unhideWhenUsed/>
    <w:rsid w:val="00D30FE5"/>
  </w:style>
  <w:style w:type="numbering" w:customStyle="1" w:styleId="380">
    <w:name w:val="Нет списка38"/>
    <w:next w:val="a4"/>
    <w:uiPriority w:val="99"/>
    <w:semiHidden/>
    <w:unhideWhenUsed/>
    <w:rsid w:val="00D30FE5"/>
  </w:style>
  <w:style w:type="numbering" w:customStyle="1" w:styleId="480">
    <w:name w:val="Нет списка48"/>
    <w:next w:val="a4"/>
    <w:uiPriority w:val="99"/>
    <w:semiHidden/>
    <w:unhideWhenUsed/>
    <w:rsid w:val="00D30FE5"/>
  </w:style>
  <w:style w:type="paragraph" w:customStyle="1" w:styleId="161">
    <w:name w:val="Оглавление 16"/>
    <w:basedOn w:val="a1"/>
    <w:next w:val="a1"/>
    <w:autoRedefine/>
    <w:uiPriority w:val="39"/>
    <w:unhideWhenUsed/>
    <w:rsid w:val="00D30FE5"/>
    <w:pPr>
      <w:spacing w:after="100"/>
    </w:pPr>
    <w:rPr>
      <w:rFonts w:eastAsia="Times New Roman"/>
    </w:rPr>
  </w:style>
  <w:style w:type="numbering" w:customStyle="1" w:styleId="580">
    <w:name w:val="Нет списка58"/>
    <w:next w:val="a4"/>
    <w:uiPriority w:val="99"/>
    <w:semiHidden/>
    <w:unhideWhenUsed/>
    <w:rsid w:val="00D30FE5"/>
  </w:style>
  <w:style w:type="numbering" w:customStyle="1" w:styleId="650">
    <w:name w:val="Нет списка65"/>
    <w:next w:val="a4"/>
    <w:uiPriority w:val="99"/>
    <w:semiHidden/>
    <w:unhideWhenUsed/>
    <w:rsid w:val="00D30FE5"/>
  </w:style>
  <w:style w:type="numbering" w:customStyle="1" w:styleId="1170">
    <w:name w:val="Нет списка117"/>
    <w:next w:val="a4"/>
    <w:uiPriority w:val="99"/>
    <w:semiHidden/>
    <w:unhideWhenUsed/>
    <w:rsid w:val="00D30FE5"/>
  </w:style>
  <w:style w:type="numbering" w:customStyle="1" w:styleId="2150">
    <w:name w:val="Нет списка215"/>
    <w:next w:val="a4"/>
    <w:uiPriority w:val="99"/>
    <w:semiHidden/>
    <w:unhideWhenUsed/>
    <w:rsid w:val="00D30FE5"/>
  </w:style>
  <w:style w:type="numbering" w:customStyle="1" w:styleId="315">
    <w:name w:val="Нет списка315"/>
    <w:next w:val="a4"/>
    <w:uiPriority w:val="99"/>
    <w:semiHidden/>
    <w:unhideWhenUsed/>
    <w:rsid w:val="00D30FE5"/>
  </w:style>
  <w:style w:type="numbering" w:customStyle="1" w:styleId="415">
    <w:name w:val="Нет списка415"/>
    <w:next w:val="a4"/>
    <w:uiPriority w:val="99"/>
    <w:semiHidden/>
    <w:unhideWhenUsed/>
    <w:rsid w:val="00D30FE5"/>
  </w:style>
  <w:style w:type="numbering" w:customStyle="1" w:styleId="515">
    <w:name w:val="Нет списка515"/>
    <w:next w:val="a4"/>
    <w:uiPriority w:val="99"/>
    <w:semiHidden/>
    <w:unhideWhenUsed/>
    <w:rsid w:val="00D30FE5"/>
  </w:style>
  <w:style w:type="numbering" w:customStyle="1" w:styleId="750">
    <w:name w:val="Нет списка75"/>
    <w:next w:val="a4"/>
    <w:uiPriority w:val="99"/>
    <w:semiHidden/>
    <w:unhideWhenUsed/>
    <w:rsid w:val="00D30FE5"/>
  </w:style>
  <w:style w:type="numbering" w:customStyle="1" w:styleId="125">
    <w:name w:val="Нет списка125"/>
    <w:next w:val="a4"/>
    <w:uiPriority w:val="99"/>
    <w:semiHidden/>
    <w:unhideWhenUsed/>
    <w:rsid w:val="00D30FE5"/>
  </w:style>
  <w:style w:type="numbering" w:customStyle="1" w:styleId="225">
    <w:name w:val="Нет списка225"/>
    <w:next w:val="a4"/>
    <w:uiPriority w:val="99"/>
    <w:semiHidden/>
    <w:unhideWhenUsed/>
    <w:rsid w:val="00D30FE5"/>
  </w:style>
  <w:style w:type="numbering" w:customStyle="1" w:styleId="325">
    <w:name w:val="Нет списка325"/>
    <w:next w:val="a4"/>
    <w:uiPriority w:val="99"/>
    <w:semiHidden/>
    <w:unhideWhenUsed/>
    <w:rsid w:val="00D30FE5"/>
  </w:style>
  <w:style w:type="numbering" w:customStyle="1" w:styleId="425">
    <w:name w:val="Нет списка425"/>
    <w:next w:val="a4"/>
    <w:uiPriority w:val="99"/>
    <w:semiHidden/>
    <w:unhideWhenUsed/>
    <w:rsid w:val="00D30FE5"/>
  </w:style>
  <w:style w:type="numbering" w:customStyle="1" w:styleId="525">
    <w:name w:val="Нет списка525"/>
    <w:next w:val="a4"/>
    <w:uiPriority w:val="99"/>
    <w:semiHidden/>
    <w:unhideWhenUsed/>
    <w:rsid w:val="00D30FE5"/>
  </w:style>
  <w:style w:type="numbering" w:customStyle="1" w:styleId="85">
    <w:name w:val="Нет списка85"/>
    <w:next w:val="a4"/>
    <w:uiPriority w:val="99"/>
    <w:semiHidden/>
    <w:unhideWhenUsed/>
    <w:rsid w:val="00D30FE5"/>
  </w:style>
  <w:style w:type="table" w:customStyle="1" w:styleId="162">
    <w:name w:val="Сетка таблицы16"/>
    <w:basedOn w:val="a3"/>
    <w:next w:val="af1"/>
    <w:uiPriority w:val="59"/>
    <w:rsid w:val="00D30FE5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50">
    <w:name w:val="Нет списка95"/>
    <w:next w:val="a4"/>
    <w:uiPriority w:val="99"/>
    <w:semiHidden/>
    <w:unhideWhenUsed/>
    <w:rsid w:val="00D30FE5"/>
  </w:style>
  <w:style w:type="numbering" w:customStyle="1" w:styleId="135">
    <w:name w:val="Нет списка135"/>
    <w:next w:val="a4"/>
    <w:uiPriority w:val="99"/>
    <w:semiHidden/>
    <w:unhideWhenUsed/>
    <w:rsid w:val="00D30FE5"/>
  </w:style>
  <w:style w:type="numbering" w:customStyle="1" w:styleId="235">
    <w:name w:val="Нет списка235"/>
    <w:next w:val="a4"/>
    <w:uiPriority w:val="99"/>
    <w:semiHidden/>
    <w:unhideWhenUsed/>
    <w:rsid w:val="00D30FE5"/>
  </w:style>
  <w:style w:type="numbering" w:customStyle="1" w:styleId="335">
    <w:name w:val="Нет списка335"/>
    <w:next w:val="a4"/>
    <w:uiPriority w:val="99"/>
    <w:semiHidden/>
    <w:unhideWhenUsed/>
    <w:rsid w:val="00D30FE5"/>
  </w:style>
  <w:style w:type="numbering" w:customStyle="1" w:styleId="435">
    <w:name w:val="Нет списка435"/>
    <w:next w:val="a4"/>
    <w:uiPriority w:val="99"/>
    <w:semiHidden/>
    <w:unhideWhenUsed/>
    <w:rsid w:val="00D30FE5"/>
  </w:style>
  <w:style w:type="numbering" w:customStyle="1" w:styleId="535">
    <w:name w:val="Нет списка535"/>
    <w:next w:val="a4"/>
    <w:uiPriority w:val="99"/>
    <w:semiHidden/>
    <w:unhideWhenUsed/>
    <w:rsid w:val="00D30FE5"/>
  </w:style>
  <w:style w:type="table" w:customStyle="1" w:styleId="236">
    <w:name w:val="Сетка таблицы23"/>
    <w:basedOn w:val="a3"/>
    <w:next w:val="af1"/>
    <w:uiPriority w:val="59"/>
    <w:rsid w:val="00D30F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">
    <w:name w:val="Сетка таблицы24"/>
    <w:basedOn w:val="a3"/>
    <w:next w:val="af1"/>
    <w:uiPriority w:val="59"/>
    <w:rsid w:val="00D30F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90">
    <w:name w:val="Нет списка29"/>
    <w:next w:val="a4"/>
    <w:uiPriority w:val="99"/>
    <w:semiHidden/>
    <w:unhideWhenUsed/>
    <w:rsid w:val="00D30FE5"/>
  </w:style>
  <w:style w:type="numbering" w:customStyle="1" w:styleId="118">
    <w:name w:val="Нет списка118"/>
    <w:next w:val="a4"/>
    <w:uiPriority w:val="99"/>
    <w:semiHidden/>
    <w:unhideWhenUsed/>
    <w:rsid w:val="00D30FE5"/>
  </w:style>
  <w:style w:type="numbering" w:customStyle="1" w:styleId="2100">
    <w:name w:val="Нет списка210"/>
    <w:next w:val="a4"/>
    <w:uiPriority w:val="99"/>
    <w:semiHidden/>
    <w:unhideWhenUsed/>
    <w:rsid w:val="00D30FE5"/>
  </w:style>
  <w:style w:type="numbering" w:customStyle="1" w:styleId="390">
    <w:name w:val="Нет списка39"/>
    <w:next w:val="a4"/>
    <w:uiPriority w:val="99"/>
    <w:semiHidden/>
    <w:unhideWhenUsed/>
    <w:rsid w:val="00D30FE5"/>
  </w:style>
  <w:style w:type="numbering" w:customStyle="1" w:styleId="490">
    <w:name w:val="Нет списка49"/>
    <w:next w:val="a4"/>
    <w:uiPriority w:val="99"/>
    <w:semiHidden/>
    <w:unhideWhenUsed/>
    <w:rsid w:val="00D30FE5"/>
  </w:style>
  <w:style w:type="numbering" w:customStyle="1" w:styleId="590">
    <w:name w:val="Нет списка59"/>
    <w:next w:val="a4"/>
    <w:uiPriority w:val="99"/>
    <w:semiHidden/>
    <w:unhideWhenUsed/>
    <w:rsid w:val="00D30FE5"/>
  </w:style>
  <w:style w:type="numbering" w:customStyle="1" w:styleId="660">
    <w:name w:val="Нет списка66"/>
    <w:next w:val="a4"/>
    <w:uiPriority w:val="99"/>
    <w:semiHidden/>
    <w:unhideWhenUsed/>
    <w:rsid w:val="00D30FE5"/>
  </w:style>
  <w:style w:type="numbering" w:customStyle="1" w:styleId="119">
    <w:name w:val="Нет списка119"/>
    <w:next w:val="a4"/>
    <w:uiPriority w:val="99"/>
    <w:semiHidden/>
    <w:unhideWhenUsed/>
    <w:rsid w:val="00D30FE5"/>
  </w:style>
  <w:style w:type="numbering" w:customStyle="1" w:styleId="2160">
    <w:name w:val="Нет списка216"/>
    <w:next w:val="a4"/>
    <w:uiPriority w:val="99"/>
    <w:semiHidden/>
    <w:unhideWhenUsed/>
    <w:rsid w:val="00D30FE5"/>
  </w:style>
  <w:style w:type="numbering" w:customStyle="1" w:styleId="316">
    <w:name w:val="Нет списка316"/>
    <w:next w:val="a4"/>
    <w:uiPriority w:val="99"/>
    <w:semiHidden/>
    <w:unhideWhenUsed/>
    <w:rsid w:val="00D30FE5"/>
  </w:style>
  <w:style w:type="numbering" w:customStyle="1" w:styleId="416">
    <w:name w:val="Нет списка416"/>
    <w:next w:val="a4"/>
    <w:uiPriority w:val="99"/>
    <w:semiHidden/>
    <w:unhideWhenUsed/>
    <w:rsid w:val="00D30FE5"/>
  </w:style>
  <w:style w:type="numbering" w:customStyle="1" w:styleId="516">
    <w:name w:val="Нет списка516"/>
    <w:next w:val="a4"/>
    <w:uiPriority w:val="99"/>
    <w:semiHidden/>
    <w:unhideWhenUsed/>
    <w:rsid w:val="00D30FE5"/>
  </w:style>
  <w:style w:type="numbering" w:customStyle="1" w:styleId="76">
    <w:name w:val="Нет списка76"/>
    <w:next w:val="a4"/>
    <w:uiPriority w:val="99"/>
    <w:semiHidden/>
    <w:unhideWhenUsed/>
    <w:rsid w:val="00D30FE5"/>
  </w:style>
  <w:style w:type="numbering" w:customStyle="1" w:styleId="126">
    <w:name w:val="Нет списка126"/>
    <w:next w:val="a4"/>
    <w:uiPriority w:val="99"/>
    <w:semiHidden/>
    <w:unhideWhenUsed/>
    <w:rsid w:val="00D30FE5"/>
  </w:style>
  <w:style w:type="numbering" w:customStyle="1" w:styleId="226">
    <w:name w:val="Нет списка226"/>
    <w:next w:val="a4"/>
    <w:uiPriority w:val="99"/>
    <w:semiHidden/>
    <w:unhideWhenUsed/>
    <w:rsid w:val="00D30FE5"/>
  </w:style>
  <w:style w:type="numbering" w:customStyle="1" w:styleId="326">
    <w:name w:val="Нет списка326"/>
    <w:next w:val="a4"/>
    <w:uiPriority w:val="99"/>
    <w:semiHidden/>
    <w:unhideWhenUsed/>
    <w:rsid w:val="00D30FE5"/>
  </w:style>
  <w:style w:type="numbering" w:customStyle="1" w:styleId="426">
    <w:name w:val="Нет списка426"/>
    <w:next w:val="a4"/>
    <w:uiPriority w:val="99"/>
    <w:semiHidden/>
    <w:unhideWhenUsed/>
    <w:rsid w:val="00D30FE5"/>
  </w:style>
  <w:style w:type="numbering" w:customStyle="1" w:styleId="526">
    <w:name w:val="Нет списка526"/>
    <w:next w:val="a4"/>
    <w:uiPriority w:val="99"/>
    <w:semiHidden/>
    <w:unhideWhenUsed/>
    <w:rsid w:val="00D30FE5"/>
  </w:style>
  <w:style w:type="numbering" w:customStyle="1" w:styleId="86">
    <w:name w:val="Нет списка86"/>
    <w:next w:val="a4"/>
    <w:uiPriority w:val="99"/>
    <w:semiHidden/>
    <w:unhideWhenUsed/>
    <w:rsid w:val="00D30FE5"/>
  </w:style>
  <w:style w:type="table" w:customStyle="1" w:styleId="171">
    <w:name w:val="Сетка таблицы17"/>
    <w:basedOn w:val="a3"/>
    <w:next w:val="af1"/>
    <w:uiPriority w:val="59"/>
    <w:rsid w:val="00D30FE5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60">
    <w:name w:val="Нет списка96"/>
    <w:next w:val="a4"/>
    <w:uiPriority w:val="99"/>
    <w:semiHidden/>
    <w:unhideWhenUsed/>
    <w:rsid w:val="00D30FE5"/>
  </w:style>
  <w:style w:type="numbering" w:customStyle="1" w:styleId="136">
    <w:name w:val="Нет списка136"/>
    <w:next w:val="a4"/>
    <w:uiPriority w:val="99"/>
    <w:semiHidden/>
    <w:unhideWhenUsed/>
    <w:rsid w:val="00D30FE5"/>
  </w:style>
  <w:style w:type="numbering" w:customStyle="1" w:styleId="2360">
    <w:name w:val="Нет списка236"/>
    <w:next w:val="a4"/>
    <w:uiPriority w:val="99"/>
    <w:semiHidden/>
    <w:unhideWhenUsed/>
    <w:rsid w:val="00D30FE5"/>
  </w:style>
  <w:style w:type="numbering" w:customStyle="1" w:styleId="336">
    <w:name w:val="Нет списка336"/>
    <w:next w:val="a4"/>
    <w:uiPriority w:val="99"/>
    <w:semiHidden/>
    <w:unhideWhenUsed/>
    <w:rsid w:val="00D30FE5"/>
  </w:style>
  <w:style w:type="numbering" w:customStyle="1" w:styleId="436">
    <w:name w:val="Нет списка436"/>
    <w:next w:val="a4"/>
    <w:uiPriority w:val="99"/>
    <w:semiHidden/>
    <w:unhideWhenUsed/>
    <w:rsid w:val="00D30FE5"/>
  </w:style>
  <w:style w:type="numbering" w:customStyle="1" w:styleId="536">
    <w:name w:val="Нет списка536"/>
    <w:next w:val="a4"/>
    <w:uiPriority w:val="99"/>
    <w:semiHidden/>
    <w:unhideWhenUsed/>
    <w:rsid w:val="00D30FE5"/>
  </w:style>
  <w:style w:type="numbering" w:customStyle="1" w:styleId="300">
    <w:name w:val="Нет списка30"/>
    <w:next w:val="a4"/>
    <w:uiPriority w:val="99"/>
    <w:semiHidden/>
    <w:unhideWhenUsed/>
    <w:rsid w:val="00D30FE5"/>
  </w:style>
  <w:style w:type="numbering" w:customStyle="1" w:styleId="1200">
    <w:name w:val="Нет списка120"/>
    <w:next w:val="a4"/>
    <w:uiPriority w:val="99"/>
    <w:semiHidden/>
    <w:unhideWhenUsed/>
    <w:rsid w:val="00D30FE5"/>
  </w:style>
  <w:style w:type="numbering" w:customStyle="1" w:styleId="217">
    <w:name w:val="Нет списка217"/>
    <w:next w:val="a4"/>
    <w:uiPriority w:val="99"/>
    <w:semiHidden/>
    <w:unhideWhenUsed/>
    <w:rsid w:val="00D30FE5"/>
  </w:style>
  <w:style w:type="numbering" w:customStyle="1" w:styleId="3100">
    <w:name w:val="Нет списка310"/>
    <w:next w:val="a4"/>
    <w:uiPriority w:val="99"/>
    <w:semiHidden/>
    <w:unhideWhenUsed/>
    <w:rsid w:val="00D30FE5"/>
  </w:style>
  <w:style w:type="numbering" w:customStyle="1" w:styleId="4100">
    <w:name w:val="Нет списка410"/>
    <w:next w:val="a4"/>
    <w:uiPriority w:val="99"/>
    <w:semiHidden/>
    <w:unhideWhenUsed/>
    <w:rsid w:val="00D30FE5"/>
  </w:style>
  <w:style w:type="numbering" w:customStyle="1" w:styleId="5100">
    <w:name w:val="Нет списка510"/>
    <w:next w:val="a4"/>
    <w:uiPriority w:val="99"/>
    <w:semiHidden/>
    <w:unhideWhenUsed/>
    <w:rsid w:val="00D30FE5"/>
  </w:style>
  <w:style w:type="numbering" w:customStyle="1" w:styleId="670">
    <w:name w:val="Нет списка67"/>
    <w:next w:val="a4"/>
    <w:uiPriority w:val="99"/>
    <w:semiHidden/>
    <w:unhideWhenUsed/>
    <w:rsid w:val="00D30FE5"/>
  </w:style>
  <w:style w:type="numbering" w:customStyle="1" w:styleId="11100">
    <w:name w:val="Нет списка1110"/>
    <w:next w:val="a4"/>
    <w:uiPriority w:val="99"/>
    <w:semiHidden/>
    <w:unhideWhenUsed/>
    <w:rsid w:val="00D30FE5"/>
  </w:style>
  <w:style w:type="numbering" w:customStyle="1" w:styleId="218">
    <w:name w:val="Нет списка218"/>
    <w:next w:val="a4"/>
    <w:uiPriority w:val="99"/>
    <w:semiHidden/>
    <w:unhideWhenUsed/>
    <w:rsid w:val="00D30FE5"/>
  </w:style>
  <w:style w:type="numbering" w:customStyle="1" w:styleId="317">
    <w:name w:val="Нет списка317"/>
    <w:next w:val="a4"/>
    <w:uiPriority w:val="99"/>
    <w:semiHidden/>
    <w:unhideWhenUsed/>
    <w:rsid w:val="00D30FE5"/>
  </w:style>
  <w:style w:type="numbering" w:customStyle="1" w:styleId="417">
    <w:name w:val="Нет списка417"/>
    <w:next w:val="a4"/>
    <w:uiPriority w:val="99"/>
    <w:semiHidden/>
    <w:unhideWhenUsed/>
    <w:rsid w:val="00D30FE5"/>
  </w:style>
  <w:style w:type="numbering" w:customStyle="1" w:styleId="517">
    <w:name w:val="Нет списка517"/>
    <w:next w:val="a4"/>
    <w:uiPriority w:val="99"/>
    <w:semiHidden/>
    <w:unhideWhenUsed/>
    <w:rsid w:val="00D30FE5"/>
  </w:style>
  <w:style w:type="numbering" w:customStyle="1" w:styleId="77">
    <w:name w:val="Нет списка77"/>
    <w:next w:val="a4"/>
    <w:uiPriority w:val="99"/>
    <w:semiHidden/>
    <w:unhideWhenUsed/>
    <w:rsid w:val="00D30FE5"/>
  </w:style>
  <w:style w:type="numbering" w:customStyle="1" w:styleId="127">
    <w:name w:val="Нет списка127"/>
    <w:next w:val="a4"/>
    <w:uiPriority w:val="99"/>
    <w:semiHidden/>
    <w:unhideWhenUsed/>
    <w:rsid w:val="00D30FE5"/>
  </w:style>
  <w:style w:type="numbering" w:customStyle="1" w:styleId="227">
    <w:name w:val="Нет списка227"/>
    <w:next w:val="a4"/>
    <w:uiPriority w:val="99"/>
    <w:semiHidden/>
    <w:unhideWhenUsed/>
    <w:rsid w:val="00D30FE5"/>
  </w:style>
  <w:style w:type="numbering" w:customStyle="1" w:styleId="327">
    <w:name w:val="Нет списка327"/>
    <w:next w:val="a4"/>
    <w:uiPriority w:val="99"/>
    <w:semiHidden/>
    <w:unhideWhenUsed/>
    <w:rsid w:val="00D30FE5"/>
  </w:style>
  <w:style w:type="numbering" w:customStyle="1" w:styleId="427">
    <w:name w:val="Нет списка427"/>
    <w:next w:val="a4"/>
    <w:uiPriority w:val="99"/>
    <w:semiHidden/>
    <w:unhideWhenUsed/>
    <w:rsid w:val="00D30FE5"/>
  </w:style>
  <w:style w:type="numbering" w:customStyle="1" w:styleId="527">
    <w:name w:val="Нет списка527"/>
    <w:next w:val="a4"/>
    <w:uiPriority w:val="99"/>
    <w:semiHidden/>
    <w:unhideWhenUsed/>
    <w:rsid w:val="00D30FE5"/>
  </w:style>
  <w:style w:type="numbering" w:customStyle="1" w:styleId="87">
    <w:name w:val="Нет списка87"/>
    <w:next w:val="a4"/>
    <w:uiPriority w:val="99"/>
    <w:semiHidden/>
    <w:unhideWhenUsed/>
    <w:rsid w:val="00D30FE5"/>
  </w:style>
  <w:style w:type="table" w:customStyle="1" w:styleId="181">
    <w:name w:val="Сетка таблицы18"/>
    <w:basedOn w:val="a3"/>
    <w:next w:val="af1"/>
    <w:uiPriority w:val="59"/>
    <w:rsid w:val="00D30FE5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7">
    <w:name w:val="Нет списка97"/>
    <w:next w:val="a4"/>
    <w:uiPriority w:val="99"/>
    <w:semiHidden/>
    <w:unhideWhenUsed/>
    <w:rsid w:val="00D30FE5"/>
  </w:style>
  <w:style w:type="numbering" w:customStyle="1" w:styleId="137">
    <w:name w:val="Нет списка137"/>
    <w:next w:val="a4"/>
    <w:uiPriority w:val="99"/>
    <w:semiHidden/>
    <w:unhideWhenUsed/>
    <w:rsid w:val="00D30FE5"/>
  </w:style>
  <w:style w:type="numbering" w:customStyle="1" w:styleId="237">
    <w:name w:val="Нет списка237"/>
    <w:next w:val="a4"/>
    <w:uiPriority w:val="99"/>
    <w:semiHidden/>
    <w:unhideWhenUsed/>
    <w:rsid w:val="00D30FE5"/>
  </w:style>
  <w:style w:type="numbering" w:customStyle="1" w:styleId="337">
    <w:name w:val="Нет списка337"/>
    <w:next w:val="a4"/>
    <w:uiPriority w:val="99"/>
    <w:semiHidden/>
    <w:unhideWhenUsed/>
    <w:rsid w:val="00D30FE5"/>
  </w:style>
  <w:style w:type="numbering" w:customStyle="1" w:styleId="437">
    <w:name w:val="Нет списка437"/>
    <w:next w:val="a4"/>
    <w:uiPriority w:val="99"/>
    <w:semiHidden/>
    <w:unhideWhenUsed/>
    <w:rsid w:val="00D30FE5"/>
  </w:style>
  <w:style w:type="numbering" w:customStyle="1" w:styleId="537">
    <w:name w:val="Нет списка537"/>
    <w:next w:val="a4"/>
    <w:uiPriority w:val="99"/>
    <w:semiHidden/>
    <w:unhideWhenUsed/>
    <w:rsid w:val="00D30FE5"/>
  </w:style>
  <w:style w:type="table" w:customStyle="1" w:styleId="78">
    <w:name w:val="Сетка таблицы7"/>
    <w:basedOn w:val="a3"/>
    <w:next w:val="af1"/>
    <w:uiPriority w:val="59"/>
    <w:rsid w:val="00D30FE5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2">
    <w:name w:val="Сетка таблицы71"/>
    <w:basedOn w:val="a3"/>
    <w:next w:val="af1"/>
    <w:uiPriority w:val="59"/>
    <w:rsid w:val="00D30FE5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8">
    <w:name w:val="Сетка таблицы51"/>
    <w:basedOn w:val="a3"/>
    <w:next w:val="af1"/>
    <w:uiPriority w:val="59"/>
    <w:rsid w:val="00D30FE5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">
    <w:name w:val="Сетка таблицы61"/>
    <w:basedOn w:val="a3"/>
    <w:next w:val="af1"/>
    <w:uiPriority w:val="59"/>
    <w:rsid w:val="00D30FE5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1">
    <w:name w:val="Сетка таблицы72"/>
    <w:basedOn w:val="a3"/>
    <w:next w:val="af1"/>
    <w:uiPriority w:val="59"/>
    <w:rsid w:val="00D30FE5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Cell">
    <w:name w:val="ConsCell"/>
    <w:rsid w:val="002D24F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styleId="a0">
    <w:name w:val="List Bullet"/>
    <w:basedOn w:val="a1"/>
    <w:autoRedefine/>
    <w:rsid w:val="002D24FC"/>
    <w:pPr>
      <w:numPr>
        <w:numId w:val="2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ffffffff9">
    <w:name w:val="Внутренний адрес"/>
    <w:basedOn w:val="a1"/>
    <w:rsid w:val="002D24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ffffffffa">
    <w:name w:val="Таблица"/>
    <w:basedOn w:val="a1"/>
    <w:qFormat/>
    <w:rsid w:val="002D24FC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4c">
    <w:name w:val="Абзац списка4"/>
    <w:basedOn w:val="a1"/>
    <w:rsid w:val="007F0F90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customStyle="1" w:styleId="msonormalcxspmiddle">
    <w:name w:val="msonormalcxspmiddle"/>
    <w:basedOn w:val="a1"/>
    <w:rsid w:val="007F0F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01">
    <w:name w:val="fontstyle01"/>
    <w:basedOn w:val="a2"/>
    <w:rsid w:val="00297D2E"/>
    <w:rPr>
      <w:rFonts w:ascii="Times New Roman" w:hAnsi="Times New Roman" w:cs="Times New Roman" w:hint="default"/>
      <w:b w:val="0"/>
      <w:bCs w:val="0"/>
      <w:i/>
      <w:iCs/>
      <w:color w:val="3C3C3C"/>
      <w:sz w:val="24"/>
      <w:szCs w:val="24"/>
    </w:rPr>
  </w:style>
  <w:style w:type="character" w:customStyle="1" w:styleId="extended-textshort">
    <w:name w:val="extended-text__short"/>
    <w:rsid w:val="00CE03DA"/>
  </w:style>
  <w:style w:type="paragraph" w:customStyle="1" w:styleId="affffffffffb">
    <w:name w:val="Знак Знак Знак"/>
    <w:basedOn w:val="a1"/>
    <w:rsid w:val="00925A80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affffffffffc">
    <w:name w:val="Знак Знак Знак Знак Знак Знак Знак Знак Знак Знак Знак Знак Знак Знак Знак Знак Знак Знак Знак Знак Знак Знак Знак Знак Знак Знак Знак Знак Знак Знак"/>
    <w:basedOn w:val="a1"/>
    <w:autoRedefine/>
    <w:rsid w:val="00925A80"/>
    <w:pPr>
      <w:spacing w:after="160" w:line="240" w:lineRule="exact"/>
    </w:pPr>
    <w:rPr>
      <w:rFonts w:ascii="Times New Roman" w:eastAsia="SimSun" w:hAnsi="Times New Roman" w:cs="Times New Roman"/>
      <w:b/>
      <w:sz w:val="28"/>
      <w:szCs w:val="24"/>
      <w:lang w:val="en-US" w:eastAsia="en-US"/>
    </w:rPr>
  </w:style>
  <w:style w:type="paragraph" w:customStyle="1" w:styleId="affffffffffd">
    <w:name w:val="раздилитель сноски"/>
    <w:basedOn w:val="a1"/>
    <w:next w:val="aff9"/>
    <w:rsid w:val="00925A80"/>
    <w:pPr>
      <w:spacing w:after="12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1ffe">
    <w:name w:val="1 Заголовок"/>
    <w:basedOn w:val="1"/>
    <w:link w:val="1fff"/>
    <w:uiPriority w:val="99"/>
    <w:qFormat/>
    <w:rsid w:val="00925A80"/>
    <w:pPr>
      <w:keepNext/>
      <w:pageBreakBefore/>
      <w:widowControl/>
      <w:suppressAutoHyphens/>
      <w:autoSpaceDE/>
      <w:autoSpaceDN/>
      <w:adjustRightInd/>
      <w:spacing w:before="0" w:after="240" w:line="288" w:lineRule="auto"/>
      <w:ind w:left="284"/>
    </w:pPr>
    <w:rPr>
      <w:rFonts w:ascii="Times New Roman" w:hAnsi="Times New Roman" w:cs="Times New Roman"/>
      <w:caps/>
      <w:color w:val="auto"/>
      <w:kern w:val="24"/>
      <w:sz w:val="28"/>
      <w:szCs w:val="32"/>
      <w:lang w:val="en-US" w:eastAsia="x-none"/>
    </w:rPr>
  </w:style>
  <w:style w:type="character" w:customStyle="1" w:styleId="1fff">
    <w:name w:val="1 Заголовок Знак"/>
    <w:link w:val="1ffe"/>
    <w:uiPriority w:val="99"/>
    <w:locked/>
    <w:rsid w:val="00925A80"/>
    <w:rPr>
      <w:rFonts w:ascii="Times New Roman" w:eastAsia="Times New Roman" w:hAnsi="Times New Roman" w:cs="Times New Roman"/>
      <w:b/>
      <w:bCs/>
      <w:caps/>
      <w:kern w:val="24"/>
      <w:sz w:val="28"/>
      <w:szCs w:val="32"/>
      <w:lang w:val="en-US" w:eastAsia="x-none"/>
    </w:rPr>
  </w:style>
  <w:style w:type="paragraph" w:customStyle="1" w:styleId="1fff0">
    <w:name w:val="Вертикальный отступ 1"/>
    <w:basedOn w:val="a1"/>
    <w:uiPriority w:val="99"/>
    <w:rsid w:val="00925A80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val="en-US"/>
    </w:rPr>
  </w:style>
  <w:style w:type="character" w:customStyle="1" w:styleId="-FN">
    <w:name w:val="Текст сноски-FN Знак"/>
    <w:aliases w:val="Footnote Text Char Знак Знак Знак,Footnote Text Char Знак Знак1,Текст сноски Знак1,Текст сноски Знак Знак,single space Знак,footnote text Знак,Текст сноски Знак Знак Знак Знак,Текст сноски Знак Знак Знак1"/>
    <w:rsid w:val="00925A80"/>
    <w:rPr>
      <w:rFonts w:ascii="Times New Roman" w:hAnsi="Times New Roman"/>
    </w:rPr>
  </w:style>
  <w:style w:type="character" w:customStyle="1" w:styleId="HTML10">
    <w:name w:val="Стандартный HTML Знак1"/>
    <w:rsid w:val="00925A80"/>
    <w:rPr>
      <w:rFonts w:ascii="Courier New" w:eastAsia="Times New Roman" w:hAnsi="Courier New"/>
      <w:lang w:val="x-none" w:eastAsia="x-none"/>
    </w:rPr>
  </w:style>
  <w:style w:type="character" w:customStyle="1" w:styleId="1fff1">
    <w:name w:val="Текст Знак1"/>
    <w:rsid w:val="00925A80"/>
    <w:rPr>
      <w:rFonts w:ascii="Courier New" w:eastAsia="Times New Roman" w:hAnsi="Courier New"/>
      <w:lang w:val="x-none" w:eastAsia="x-none"/>
    </w:rPr>
  </w:style>
  <w:style w:type="paragraph" w:customStyle="1" w:styleId="affffffffffe">
    <w:name w:val="Знак Знак Знак Знак Знак Знак Знак Знак Знак Знак Знак Знак Знак Знак Знак Знак Знак Знак Знак Знак Знак Знак Знак Знак Знак Знак Знак Знак Знак Знак"/>
    <w:basedOn w:val="a1"/>
    <w:autoRedefine/>
    <w:rsid w:val="00925A80"/>
    <w:pPr>
      <w:spacing w:after="160" w:line="240" w:lineRule="exact"/>
    </w:pPr>
    <w:rPr>
      <w:rFonts w:ascii="Times New Roman" w:eastAsia="SimSun" w:hAnsi="Times New Roman" w:cs="Times New Roman"/>
      <w:b/>
      <w:bCs/>
      <w:sz w:val="28"/>
      <w:szCs w:val="28"/>
      <w:lang w:val="en-US" w:eastAsia="en-US"/>
    </w:rPr>
  </w:style>
  <w:style w:type="character" w:customStyle="1" w:styleId="-FN1">
    <w:name w:val="Текст сноски-FN Знак1"/>
    <w:aliases w:val="Footnote Text Char Знак Знак Знак1,Footnote Text Char Знак Знак Знак2"/>
    <w:uiPriority w:val="99"/>
    <w:rsid w:val="00925A80"/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customStyle="1" w:styleId="3f3">
    <w:name w:val="Обычный3"/>
    <w:rsid w:val="00925A80"/>
    <w:pPr>
      <w:widowControl w:val="0"/>
      <w:spacing w:after="0" w:line="260" w:lineRule="auto"/>
      <w:ind w:firstLine="580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219">
    <w:name w:val="Основной текст 2 Знак1"/>
    <w:rsid w:val="00925A80"/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apple-style-span">
    <w:name w:val="apple-style-span"/>
    <w:basedOn w:val="a2"/>
    <w:rsid w:val="00925A80"/>
  </w:style>
  <w:style w:type="paragraph" w:customStyle="1" w:styleId="afffffffffff">
    <w:name w:val="Стандарт"/>
    <w:basedOn w:val="a1"/>
    <w:link w:val="afffffffffff0"/>
    <w:qFormat/>
    <w:rsid w:val="00925A80"/>
    <w:pPr>
      <w:spacing w:after="0" w:line="360" w:lineRule="auto"/>
    </w:pPr>
    <w:rPr>
      <w:rFonts w:ascii="Times New Roman" w:eastAsia="Calibri" w:hAnsi="Times New Roman" w:cs="Times New Roman"/>
      <w:sz w:val="28"/>
      <w:szCs w:val="28"/>
      <w:lang w:val="x-none" w:eastAsia="en-US"/>
    </w:rPr>
  </w:style>
  <w:style w:type="character" w:customStyle="1" w:styleId="afffffffffff0">
    <w:name w:val="Стандарт Знак"/>
    <w:link w:val="afffffffffff"/>
    <w:rsid w:val="00925A80"/>
    <w:rPr>
      <w:rFonts w:ascii="Times New Roman" w:eastAsia="Calibri" w:hAnsi="Times New Roman" w:cs="Times New Roman"/>
      <w:sz w:val="28"/>
      <w:szCs w:val="28"/>
      <w:lang w:val="x-none" w:eastAsia="en-US"/>
    </w:rPr>
  </w:style>
  <w:style w:type="character" w:customStyle="1" w:styleId="128">
    <w:name w:val="Знак Знак12"/>
    <w:rsid w:val="00925A80"/>
    <w:rPr>
      <w:b/>
      <w:bCs/>
      <w:caps/>
      <w:sz w:val="28"/>
      <w:szCs w:val="28"/>
      <w:lang w:val="en-US" w:eastAsia="x-none" w:bidi="ar-SA"/>
    </w:rPr>
  </w:style>
  <w:style w:type="character" w:customStyle="1" w:styleId="1fff2">
    <w:name w:val="Подзаголовок Знак1"/>
    <w:basedOn w:val="a2"/>
    <w:rsid w:val="00925A8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customStyle="1" w:styleId="Normal1">
    <w:name w:val="Normal1"/>
    <w:rsid w:val="00925A80"/>
    <w:pPr>
      <w:widowControl w:val="0"/>
      <w:spacing w:after="0" w:line="260" w:lineRule="auto"/>
      <w:ind w:firstLine="580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afffffffffff1">
    <w:name w:val="Ст. без интервала"/>
    <w:basedOn w:val="af0"/>
    <w:qFormat/>
    <w:rsid w:val="00925A80"/>
    <w:pPr>
      <w:ind w:firstLine="709"/>
      <w:jc w:val="both"/>
    </w:pPr>
    <w:rPr>
      <w:rFonts w:ascii="Times New Roman" w:eastAsia="Calibri" w:hAnsi="Times New Roman"/>
      <w:sz w:val="28"/>
      <w:szCs w:val="28"/>
      <w:lang w:val="x-none" w:eastAsia="en-US"/>
    </w:rPr>
  </w:style>
  <w:style w:type="character" w:customStyle="1" w:styleId="afffffffffff2">
    <w:name w:val="Ст. без интервала Знак"/>
    <w:rsid w:val="00925A80"/>
    <w:rPr>
      <w:rFonts w:ascii="Times New Roman" w:hAnsi="Times New Roman"/>
      <w:sz w:val="28"/>
      <w:szCs w:val="28"/>
      <w:lang w:eastAsia="en-US"/>
    </w:rPr>
  </w:style>
  <w:style w:type="character" w:customStyle="1" w:styleId="dash0410043104370430044600200441043f04380441043a0430char">
    <w:name w:val="dash0410_0431_0437_0430_0446_0020_0441_043f_0438_0441_043a_0430__char"/>
    <w:basedOn w:val="a2"/>
    <w:rsid w:val="00925A80"/>
  </w:style>
  <w:style w:type="paragraph" w:customStyle="1" w:styleId="dash0410043104370430044600200441043f04380441043a0430">
    <w:name w:val="dash0410_0431_0437_0430_0446_0020_0441_043f_0438_0441_043a_0430"/>
    <w:basedOn w:val="a1"/>
    <w:rsid w:val="00925A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38">
    <w:name w:val="Знак Знак13"/>
    <w:rsid w:val="00925A80"/>
    <w:rPr>
      <w:rFonts w:eastAsia="Times New Roman"/>
      <w:sz w:val="24"/>
      <w:szCs w:val="24"/>
    </w:rPr>
  </w:style>
  <w:style w:type="character" w:customStyle="1" w:styleId="FontStyle13">
    <w:name w:val="Font Style13"/>
    <w:uiPriority w:val="99"/>
    <w:rsid w:val="00925A80"/>
    <w:rPr>
      <w:rFonts w:ascii="Times New Roman" w:hAnsi="Times New Roman" w:cs="Times New Roman" w:hint="default"/>
      <w:b/>
      <w:bCs/>
      <w:sz w:val="24"/>
      <w:szCs w:val="24"/>
    </w:rPr>
  </w:style>
  <w:style w:type="character" w:customStyle="1" w:styleId="FontStyle52">
    <w:name w:val="Font Style52"/>
    <w:rsid w:val="00925A80"/>
    <w:rPr>
      <w:rFonts w:ascii="Times New Roman" w:hAnsi="Times New Roman" w:cs="Times New Roman"/>
      <w:sz w:val="20"/>
      <w:szCs w:val="20"/>
    </w:rPr>
  </w:style>
  <w:style w:type="paragraph" w:customStyle="1" w:styleId="1fff3">
    <w:name w:val="Знак1 Знак Знак Знак Знак Знак Знак"/>
    <w:basedOn w:val="a1"/>
    <w:rsid w:val="00925A80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character" w:customStyle="1" w:styleId="191">
    <w:name w:val="Знак Знак19"/>
    <w:rsid w:val="00925A80"/>
    <w:rPr>
      <w:rFonts w:eastAsia="Times New Roman"/>
      <w:sz w:val="28"/>
      <w:szCs w:val="24"/>
    </w:rPr>
  </w:style>
  <w:style w:type="character" w:customStyle="1" w:styleId="182">
    <w:name w:val="Знак Знак18"/>
    <w:rsid w:val="00925A80"/>
    <w:rPr>
      <w:rFonts w:eastAsia="Times New Roman"/>
      <w:b/>
      <w:bCs/>
      <w:sz w:val="36"/>
      <w:szCs w:val="36"/>
    </w:rPr>
  </w:style>
  <w:style w:type="paragraph" w:customStyle="1" w:styleId="Point">
    <w:name w:val="Point"/>
    <w:basedOn w:val="a1"/>
    <w:link w:val="PointChar"/>
    <w:rsid w:val="00925A80"/>
    <w:pPr>
      <w:spacing w:before="120" w:after="0" w:line="288" w:lineRule="auto"/>
      <w:ind w:firstLine="720"/>
      <w:jc w:val="both"/>
    </w:pPr>
    <w:rPr>
      <w:rFonts w:ascii="Calibri" w:eastAsia="Calibri" w:hAnsi="Calibri" w:cs="Times New Roman"/>
      <w:sz w:val="24"/>
      <w:szCs w:val="24"/>
    </w:rPr>
  </w:style>
  <w:style w:type="character" w:customStyle="1" w:styleId="PointChar">
    <w:name w:val="Point Char"/>
    <w:link w:val="Point"/>
    <w:rsid w:val="00925A80"/>
    <w:rPr>
      <w:rFonts w:ascii="Calibri" w:eastAsia="Calibri" w:hAnsi="Calibri" w:cs="Times New Roman"/>
      <w:sz w:val="24"/>
      <w:szCs w:val="24"/>
    </w:rPr>
  </w:style>
  <w:style w:type="character" w:customStyle="1" w:styleId="1fff4">
    <w:name w:val="Основной текст1 Знак"/>
    <w:aliases w:val="Основной текст Знак Знак Знак,bt Знак Знак"/>
    <w:rsid w:val="00925A80"/>
    <w:rPr>
      <w:rFonts w:eastAsia="Times New Roman"/>
      <w:sz w:val="28"/>
    </w:rPr>
  </w:style>
  <w:style w:type="paragraph" w:customStyle="1" w:styleId="BodyText22">
    <w:name w:val="Body Text 22"/>
    <w:basedOn w:val="a1"/>
    <w:rsid w:val="00925A80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fffffffffff3">
    <w:name w:val="Скобки буквы"/>
    <w:basedOn w:val="a1"/>
    <w:rsid w:val="00925A80"/>
    <w:pPr>
      <w:tabs>
        <w:tab w:val="num" w:pos="360"/>
      </w:tabs>
      <w:spacing w:after="0" w:line="240" w:lineRule="auto"/>
      <w:ind w:left="360" w:hanging="360"/>
    </w:pPr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customStyle="1" w:styleId="afffffffffff4">
    <w:name w:val="Заголовок текста"/>
    <w:rsid w:val="00925A80"/>
    <w:pPr>
      <w:spacing w:after="240" w:line="240" w:lineRule="auto"/>
      <w:jc w:val="center"/>
    </w:pPr>
    <w:rPr>
      <w:rFonts w:ascii="Times New Roman" w:eastAsia="Times New Roman" w:hAnsi="Times New Roman" w:cs="Times New Roman"/>
      <w:b/>
      <w:noProof/>
      <w:sz w:val="27"/>
      <w:szCs w:val="20"/>
    </w:rPr>
  </w:style>
  <w:style w:type="paragraph" w:customStyle="1" w:styleId="afffffffffff5">
    <w:name w:val="Нумерованный абзац"/>
    <w:rsid w:val="00925A80"/>
    <w:pPr>
      <w:tabs>
        <w:tab w:val="left" w:pos="1134"/>
      </w:tabs>
      <w:suppressAutoHyphens/>
      <w:spacing w:before="240" w:after="0" w:line="240" w:lineRule="auto"/>
      <w:ind w:left="360" w:hanging="360"/>
      <w:jc w:val="both"/>
    </w:pPr>
    <w:rPr>
      <w:rFonts w:ascii="Times New Roman" w:eastAsia="Times New Roman" w:hAnsi="Times New Roman" w:cs="Times New Roman"/>
      <w:noProof/>
      <w:sz w:val="28"/>
      <w:szCs w:val="20"/>
    </w:rPr>
  </w:style>
  <w:style w:type="character" w:styleId="afffffffffff6">
    <w:name w:val="endnote reference"/>
    <w:rsid w:val="00925A80"/>
    <w:rPr>
      <w:vertAlign w:val="superscript"/>
    </w:rPr>
  </w:style>
  <w:style w:type="paragraph" w:customStyle="1" w:styleId="312">
    <w:name w:val="Основной текст (3)1"/>
    <w:basedOn w:val="a1"/>
    <w:link w:val="33"/>
    <w:rsid w:val="00925A80"/>
    <w:pPr>
      <w:shd w:val="clear" w:color="auto" w:fill="FFFFFF"/>
      <w:spacing w:after="0" w:line="240" w:lineRule="atLeast"/>
    </w:pPr>
    <w:rPr>
      <w:rFonts w:ascii="Times New Roman" w:eastAsia="Times New Roman" w:hAnsi="Times New Roman" w:cs="Times New Roman"/>
      <w:b/>
      <w:bCs/>
      <w:color w:val="000000"/>
      <w:sz w:val="28"/>
      <w:szCs w:val="28"/>
      <w:lang w:bidi="ru-RU"/>
    </w:rPr>
  </w:style>
  <w:style w:type="character" w:customStyle="1" w:styleId="2fd">
    <w:name w:val="Основной текст 2 Знак Знак Знак"/>
    <w:basedOn w:val="a2"/>
    <w:rsid w:val="00925A80"/>
  </w:style>
  <w:style w:type="character" w:customStyle="1" w:styleId="omotorin">
    <w:name w:val="o.motorin"/>
    <w:semiHidden/>
    <w:rsid w:val="00925A80"/>
    <w:rPr>
      <w:rFonts w:ascii="Arial" w:hAnsi="Arial" w:cs="Arial"/>
      <w:color w:val="000080"/>
      <w:sz w:val="20"/>
      <w:szCs w:val="20"/>
    </w:rPr>
  </w:style>
  <w:style w:type="paragraph" w:customStyle="1" w:styleId="3141">
    <w:name w:val="Основной текст с отступом 3 + 14 пт"/>
    <w:aliases w:val="По ширине,Слева:  0 см,Первая строка: ..."/>
    <w:basedOn w:val="34"/>
    <w:rsid w:val="00925A80"/>
    <w:pPr>
      <w:spacing w:after="120"/>
    </w:pPr>
    <w:rPr>
      <w:bCs/>
      <w:szCs w:val="28"/>
    </w:rPr>
  </w:style>
  <w:style w:type="paragraph" w:customStyle="1" w:styleId="TimesNewRoman">
    <w:name w:val="Times New Roman"/>
    <w:basedOn w:val="a1"/>
    <w:rsid w:val="00925A80"/>
    <w:pPr>
      <w:suppressAutoHyphens/>
    </w:pPr>
    <w:rPr>
      <w:rFonts w:ascii="Times New Roman" w:eastAsia="Times New Roman" w:hAnsi="Times New Roman" w:cs="Times New Roman"/>
      <w:sz w:val="28"/>
      <w:lang w:eastAsia="ar-SA"/>
    </w:rPr>
  </w:style>
  <w:style w:type="paragraph" w:customStyle="1" w:styleId="6a">
    <w:name w:val="Без интервала6"/>
    <w:qFormat/>
    <w:rsid w:val="00925A80"/>
    <w:pPr>
      <w:suppressAutoHyphens/>
      <w:spacing w:after="0" w:line="240" w:lineRule="auto"/>
    </w:pPr>
    <w:rPr>
      <w:rFonts w:ascii="Calibri" w:eastAsia="Arial" w:hAnsi="Calibri" w:cs="Times New Roman"/>
      <w:lang w:eastAsia="ar-SA"/>
    </w:rPr>
  </w:style>
  <w:style w:type="paragraph" w:customStyle="1" w:styleId="afffffffffff7">
    <w:name w:val="Ст. без инт."/>
    <w:basedOn w:val="a1"/>
    <w:link w:val="afffffffffff8"/>
    <w:qFormat/>
    <w:rsid w:val="00925A80"/>
    <w:pPr>
      <w:spacing w:after="0" w:line="240" w:lineRule="auto"/>
      <w:jc w:val="both"/>
    </w:pPr>
    <w:rPr>
      <w:rFonts w:ascii="Calibri" w:eastAsia="Calibri" w:hAnsi="Calibri" w:cs="Times New Roman"/>
      <w:sz w:val="28"/>
      <w:szCs w:val="28"/>
      <w:lang w:val="x-none" w:eastAsia="x-none"/>
    </w:rPr>
  </w:style>
  <w:style w:type="character" w:customStyle="1" w:styleId="afffffffffff8">
    <w:name w:val="Ст. без инт. Знак"/>
    <w:link w:val="afffffffffff7"/>
    <w:rsid w:val="00925A80"/>
    <w:rPr>
      <w:rFonts w:ascii="Calibri" w:eastAsia="Calibri" w:hAnsi="Calibri" w:cs="Times New Roman"/>
      <w:sz w:val="28"/>
      <w:szCs w:val="28"/>
      <w:lang w:val="x-none" w:eastAsia="x-none"/>
    </w:rPr>
  </w:style>
  <w:style w:type="character" w:customStyle="1" w:styleId="228">
    <w:name w:val="Знак Знак22"/>
    <w:rsid w:val="00925A80"/>
    <w:rPr>
      <w:rFonts w:ascii="Times New Roman" w:eastAsia="Times New Roman" w:hAnsi="Times New Roman"/>
      <w:b/>
      <w:bCs/>
      <w:iCs/>
      <w:kern w:val="24"/>
      <w:sz w:val="28"/>
      <w:szCs w:val="28"/>
      <w:lang w:val="x-none" w:eastAsia="x-none"/>
    </w:rPr>
  </w:style>
  <w:style w:type="character" w:customStyle="1" w:styleId="238">
    <w:name w:val="Знак Знак23"/>
    <w:rsid w:val="00925A80"/>
    <w:rPr>
      <w:rFonts w:ascii="Times New Roman" w:eastAsia="Times New Roman" w:hAnsi="Times New Roman" w:cs="Times New Roman"/>
      <w:b/>
      <w:bCs/>
      <w:caps/>
      <w:sz w:val="28"/>
      <w:szCs w:val="28"/>
      <w:lang w:val="en-US"/>
    </w:rPr>
  </w:style>
  <w:style w:type="character" w:customStyle="1" w:styleId="H6">
    <w:name w:val="H6 Знак Знак"/>
    <w:rsid w:val="00925A80"/>
    <w:rPr>
      <w:rFonts w:ascii="PetersburgCTT" w:hAnsi="PetersburgCTT"/>
      <w:i/>
      <w:sz w:val="22"/>
      <w:szCs w:val="24"/>
      <w:lang w:eastAsia="en-US"/>
    </w:rPr>
  </w:style>
  <w:style w:type="paragraph" w:customStyle="1" w:styleId="description2">
    <w:name w:val="description2"/>
    <w:basedOn w:val="a1"/>
    <w:rsid w:val="00925A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239">
    <w:name w:val="Знак Знак23"/>
    <w:rsid w:val="00925A80"/>
    <w:rPr>
      <w:rFonts w:ascii="Times New Roman" w:eastAsia="Times New Roman" w:hAnsi="Times New Roman" w:cs="Times New Roman"/>
      <w:b/>
      <w:bCs/>
      <w:caps/>
      <w:sz w:val="28"/>
      <w:szCs w:val="28"/>
      <w:lang w:val="en-US"/>
    </w:rPr>
  </w:style>
  <w:style w:type="character" w:customStyle="1" w:styleId="229">
    <w:name w:val="Знак Знак22"/>
    <w:rsid w:val="00925A80"/>
    <w:rPr>
      <w:rFonts w:ascii="Times New Roman" w:eastAsia="Times New Roman" w:hAnsi="Times New Roman"/>
      <w:b/>
      <w:bCs/>
      <w:iCs/>
      <w:kern w:val="24"/>
      <w:sz w:val="28"/>
      <w:szCs w:val="28"/>
    </w:rPr>
  </w:style>
  <w:style w:type="paragraph" w:customStyle="1" w:styleId="afffffffffff9">
    <w:name w:val="Знак Знак Знак"/>
    <w:basedOn w:val="a1"/>
    <w:rsid w:val="00925A80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1fff5">
    <w:name w:val="Знак Знак Знак Знак Знак Знак Знак Знак Знак Знак Знак Знак Знак Знак Знак Знак Знак Знак Знак Знак Знак Знак Знак Знак Знак Знак Знак Знак Знак Знак1"/>
    <w:basedOn w:val="a1"/>
    <w:autoRedefine/>
    <w:rsid w:val="00925A80"/>
    <w:pPr>
      <w:spacing w:after="160" w:line="240" w:lineRule="exact"/>
    </w:pPr>
    <w:rPr>
      <w:rFonts w:ascii="Times New Roman" w:eastAsia="SimSun" w:hAnsi="Times New Roman" w:cs="Times New Roman"/>
      <w:b/>
      <w:bCs/>
      <w:sz w:val="28"/>
      <w:szCs w:val="28"/>
      <w:lang w:val="en-US" w:eastAsia="en-US"/>
    </w:rPr>
  </w:style>
  <w:style w:type="character" w:customStyle="1" w:styleId="129">
    <w:name w:val="Знак Знак12"/>
    <w:rsid w:val="00925A80"/>
    <w:rPr>
      <w:b/>
      <w:bCs/>
      <w:caps/>
      <w:sz w:val="28"/>
      <w:szCs w:val="28"/>
      <w:lang w:val="en-US" w:bidi="ar-SA"/>
    </w:rPr>
  </w:style>
  <w:style w:type="character" w:customStyle="1" w:styleId="139">
    <w:name w:val="Знак Знак13"/>
    <w:rsid w:val="00925A80"/>
    <w:rPr>
      <w:rFonts w:eastAsia="Times New Roman"/>
      <w:sz w:val="24"/>
      <w:szCs w:val="24"/>
    </w:rPr>
  </w:style>
  <w:style w:type="paragraph" w:customStyle="1" w:styleId="1fff6">
    <w:name w:val="Знак1 Знак Знак Знак Знак Знак Знак"/>
    <w:basedOn w:val="a1"/>
    <w:rsid w:val="00925A80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character" w:customStyle="1" w:styleId="192">
    <w:name w:val="Знак Знак19"/>
    <w:rsid w:val="00925A80"/>
    <w:rPr>
      <w:rFonts w:eastAsia="Times New Roman"/>
      <w:sz w:val="28"/>
      <w:szCs w:val="24"/>
    </w:rPr>
  </w:style>
  <w:style w:type="character" w:customStyle="1" w:styleId="183">
    <w:name w:val="Знак Знак18"/>
    <w:rsid w:val="00925A80"/>
    <w:rPr>
      <w:rFonts w:eastAsia="Times New Roman"/>
      <w:b/>
      <w:bCs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1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11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74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4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7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1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35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1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8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4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7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02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12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5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3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86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62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8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90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84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8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8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3CB735-4267-47D2-8B77-8AA524EBC3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12582</TotalTime>
  <Pages>11</Pages>
  <Words>5051</Words>
  <Characters>28793</Characters>
  <Application>Microsoft Office Word</Application>
  <DocSecurity>0</DocSecurity>
  <Lines>239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PK-05</dc:creator>
  <cp:lastModifiedBy>Пользователь Windows</cp:lastModifiedBy>
  <cp:revision>1850</cp:revision>
  <dcterms:created xsi:type="dcterms:W3CDTF">2020-01-14T13:18:00Z</dcterms:created>
  <dcterms:modified xsi:type="dcterms:W3CDTF">2024-04-01T13:21:00Z</dcterms:modified>
</cp:coreProperties>
</file>